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75D1638" w14:textId="77777777" w:rsidR="00526734" w:rsidRPr="00B21DC2" w:rsidRDefault="00526734" w:rsidP="00AA7CC1">
      <w:pPr>
        <w:pStyle w:val="Nagwek"/>
        <w:tabs>
          <w:tab w:val="clear" w:pos="4536"/>
          <w:tab w:val="clear" w:pos="9072"/>
        </w:tabs>
        <w:rPr>
          <w:rFonts w:ascii="Tahoma" w:hAnsi="Tahoma" w:cs="Tahoma"/>
        </w:rPr>
      </w:pPr>
    </w:p>
    <w:p w14:paraId="43429508" w14:textId="77777777" w:rsidR="00526734" w:rsidRPr="00B21DC2" w:rsidRDefault="00526734" w:rsidP="00AA7CC1">
      <w:pPr>
        <w:pStyle w:val="Nagwek"/>
        <w:tabs>
          <w:tab w:val="clear" w:pos="4536"/>
          <w:tab w:val="clear" w:pos="9072"/>
        </w:tabs>
        <w:rPr>
          <w:rFonts w:ascii="Tahoma" w:hAnsi="Tahoma" w:cs="Tahoma"/>
        </w:rPr>
      </w:pPr>
    </w:p>
    <w:p w14:paraId="1FA62315" w14:textId="592A3510" w:rsidR="00AA7CC1" w:rsidRPr="00B21DC2" w:rsidRDefault="00156071" w:rsidP="00AA7CC1">
      <w:pPr>
        <w:pStyle w:val="Nagwek"/>
        <w:tabs>
          <w:tab w:val="clear" w:pos="4536"/>
          <w:tab w:val="clear" w:pos="9072"/>
        </w:tabs>
        <w:rPr>
          <w:rFonts w:ascii="Tahoma" w:hAnsi="Tahoma" w:cs="Tahoma"/>
        </w:rPr>
      </w:pPr>
      <w:r w:rsidRPr="00B21DC2">
        <w:rPr>
          <w:rFonts w:ascii="Tahoma" w:hAnsi="Tahoma" w:cs="Tahoma"/>
          <w:noProof/>
        </w:rPr>
        <w:drawing>
          <wp:anchor distT="0" distB="0" distL="114935" distR="114935" simplePos="0" relativeHeight="251657728" behindDoc="0" locked="0" layoutInCell="1" allowOverlap="1" wp14:anchorId="611DA715" wp14:editId="37013152">
            <wp:simplePos x="0" y="0"/>
            <wp:positionH relativeFrom="column">
              <wp:posOffset>247650</wp:posOffset>
            </wp:positionH>
            <wp:positionV relativeFrom="paragraph">
              <wp:posOffset>-140335</wp:posOffset>
            </wp:positionV>
            <wp:extent cx="5758815" cy="1054735"/>
            <wp:effectExtent l="0" t="0" r="0" b="0"/>
            <wp:wrapNone/>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758815" cy="105473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p w14:paraId="439C8EC2" w14:textId="77777777" w:rsidR="00A5582E" w:rsidRPr="00B21DC2" w:rsidRDefault="00A5582E" w:rsidP="00AA7CC1">
      <w:pPr>
        <w:pStyle w:val="Nagwek"/>
        <w:tabs>
          <w:tab w:val="clear" w:pos="4536"/>
          <w:tab w:val="clear" w:pos="9072"/>
        </w:tabs>
        <w:rPr>
          <w:rFonts w:ascii="Tahoma" w:hAnsi="Tahoma" w:cs="Tahoma"/>
        </w:rPr>
      </w:pPr>
    </w:p>
    <w:p w14:paraId="681D6FCE" w14:textId="77777777" w:rsidR="00A5582E" w:rsidRPr="00B21DC2" w:rsidRDefault="00A5582E" w:rsidP="00AA7CC1">
      <w:pPr>
        <w:pStyle w:val="Nagwek"/>
        <w:tabs>
          <w:tab w:val="clear" w:pos="4536"/>
          <w:tab w:val="clear" w:pos="9072"/>
        </w:tabs>
        <w:rPr>
          <w:rFonts w:ascii="Tahoma" w:hAnsi="Tahoma" w:cs="Tahoma"/>
        </w:rPr>
      </w:pPr>
    </w:p>
    <w:p w14:paraId="4C572F0A" w14:textId="77777777" w:rsidR="00AA7CC1" w:rsidRPr="00B21DC2" w:rsidRDefault="00AA7CC1" w:rsidP="00AA7CC1">
      <w:pPr>
        <w:pStyle w:val="Nagwek"/>
        <w:tabs>
          <w:tab w:val="clear" w:pos="4536"/>
          <w:tab w:val="clear" w:pos="9072"/>
        </w:tabs>
        <w:rPr>
          <w:rFonts w:ascii="Tahoma" w:hAnsi="Tahoma" w:cs="Tahoma"/>
        </w:rPr>
      </w:pPr>
    </w:p>
    <w:p w14:paraId="47B4807A" w14:textId="77777777" w:rsidR="00AA7CC1" w:rsidRPr="00B21DC2" w:rsidRDefault="00AA7CC1" w:rsidP="00AA7CC1">
      <w:pPr>
        <w:pStyle w:val="Nagwek"/>
        <w:tabs>
          <w:tab w:val="clear" w:pos="4536"/>
          <w:tab w:val="clear" w:pos="9072"/>
        </w:tabs>
        <w:rPr>
          <w:rFonts w:ascii="Tahoma" w:hAnsi="Tahoma" w:cs="Tahoma"/>
        </w:rPr>
      </w:pPr>
    </w:p>
    <w:p w14:paraId="72B1AD19" w14:textId="77777777" w:rsidR="00A5582E" w:rsidRPr="00B21DC2" w:rsidRDefault="00A5582E" w:rsidP="00AA7CC1">
      <w:pPr>
        <w:pStyle w:val="Nagwek9"/>
        <w:rPr>
          <w:rFonts w:ascii="Tahoma" w:hAnsi="Tahoma" w:cs="Tahoma"/>
          <w:sz w:val="36"/>
          <w:szCs w:val="36"/>
        </w:rPr>
      </w:pPr>
    </w:p>
    <w:p w14:paraId="254A7DB0" w14:textId="77777777" w:rsidR="00A5582E" w:rsidRPr="00B21DC2" w:rsidRDefault="00A5582E" w:rsidP="00A5582E"/>
    <w:p w14:paraId="35C4881A" w14:textId="77777777" w:rsidR="00A5582E" w:rsidRPr="00B21DC2" w:rsidRDefault="00A5582E" w:rsidP="00AA7CC1">
      <w:pPr>
        <w:pStyle w:val="Nagwek9"/>
        <w:rPr>
          <w:rFonts w:ascii="Tahoma" w:hAnsi="Tahoma" w:cs="Tahoma"/>
          <w:sz w:val="36"/>
          <w:szCs w:val="36"/>
        </w:rPr>
      </w:pPr>
    </w:p>
    <w:p w14:paraId="4FA62C01" w14:textId="77777777" w:rsidR="00AA7CC1" w:rsidRPr="00B21DC2" w:rsidRDefault="00AA7CC1" w:rsidP="00AA7CC1">
      <w:pPr>
        <w:pStyle w:val="Nagwek9"/>
        <w:rPr>
          <w:rFonts w:ascii="Tahoma" w:hAnsi="Tahoma" w:cs="Tahoma"/>
          <w:sz w:val="36"/>
          <w:szCs w:val="36"/>
        </w:rPr>
      </w:pPr>
      <w:r w:rsidRPr="00B21DC2">
        <w:rPr>
          <w:rFonts w:ascii="Tahoma" w:hAnsi="Tahoma" w:cs="Tahoma"/>
          <w:sz w:val="36"/>
          <w:szCs w:val="36"/>
        </w:rPr>
        <w:t>Specyfikacja Warunków Zamówienia</w:t>
      </w:r>
    </w:p>
    <w:p w14:paraId="34F3050B" w14:textId="77777777" w:rsidR="00AA7CC1" w:rsidRPr="00B21DC2" w:rsidRDefault="00AA7CC1" w:rsidP="00AA7CC1">
      <w:pPr>
        <w:pStyle w:val="Nagwek"/>
        <w:tabs>
          <w:tab w:val="clear" w:pos="4536"/>
          <w:tab w:val="clear" w:pos="9072"/>
        </w:tabs>
        <w:rPr>
          <w:rFonts w:ascii="Tahoma" w:hAnsi="Tahoma" w:cs="Tahoma"/>
        </w:rPr>
      </w:pPr>
    </w:p>
    <w:p w14:paraId="07FDC08C" w14:textId="77777777" w:rsidR="00A5582E" w:rsidRPr="00B21DC2" w:rsidRDefault="00A5582E" w:rsidP="00AA7CC1">
      <w:pPr>
        <w:pStyle w:val="Nagwek"/>
        <w:tabs>
          <w:tab w:val="clear" w:pos="4536"/>
          <w:tab w:val="clear" w:pos="9072"/>
        </w:tabs>
        <w:rPr>
          <w:rFonts w:ascii="Tahoma" w:hAnsi="Tahoma" w:cs="Tahoma"/>
        </w:rPr>
      </w:pPr>
    </w:p>
    <w:p w14:paraId="2CD066B2" w14:textId="77777777" w:rsidR="00AA7CC1" w:rsidRPr="00B21DC2" w:rsidRDefault="00AA7CC1" w:rsidP="000808F8">
      <w:pPr>
        <w:rPr>
          <w:rFonts w:ascii="Tahoma" w:hAnsi="Tahoma" w:cs="Tahoma"/>
          <w:sz w:val="22"/>
          <w:szCs w:val="22"/>
        </w:rPr>
      </w:pPr>
    </w:p>
    <w:p w14:paraId="5200781B" w14:textId="77777777" w:rsidR="00AA7CC1" w:rsidRPr="00B21DC2" w:rsidRDefault="00AA7CC1" w:rsidP="00AA7CC1">
      <w:pPr>
        <w:spacing w:line="360" w:lineRule="auto"/>
        <w:jc w:val="center"/>
        <w:rPr>
          <w:rFonts w:ascii="Tahoma" w:hAnsi="Tahoma" w:cs="Tahoma"/>
          <w:sz w:val="22"/>
          <w:szCs w:val="22"/>
        </w:rPr>
      </w:pPr>
      <w:r w:rsidRPr="00B21DC2">
        <w:rPr>
          <w:rFonts w:ascii="Tahoma" w:hAnsi="Tahoma" w:cs="Tahoma"/>
          <w:sz w:val="22"/>
          <w:szCs w:val="22"/>
        </w:rPr>
        <w:t>w postępowaniu o udzielenie zamówienia publicznego prowadzonym w trybie</w:t>
      </w:r>
    </w:p>
    <w:p w14:paraId="770C7B8C" w14:textId="77777777" w:rsidR="00AA7CC1" w:rsidRPr="00B21DC2" w:rsidRDefault="00575A2F" w:rsidP="00AA7CC1">
      <w:pPr>
        <w:spacing w:line="360" w:lineRule="auto"/>
        <w:jc w:val="center"/>
        <w:rPr>
          <w:rFonts w:ascii="Tahoma" w:hAnsi="Tahoma" w:cs="Tahoma"/>
          <w:b/>
          <w:sz w:val="22"/>
          <w:szCs w:val="22"/>
        </w:rPr>
      </w:pPr>
      <w:r w:rsidRPr="00B21DC2">
        <w:rPr>
          <w:rFonts w:ascii="Tahoma" w:hAnsi="Tahoma" w:cs="Tahoma"/>
          <w:b/>
          <w:sz w:val="22"/>
          <w:szCs w:val="22"/>
        </w:rPr>
        <w:t>przetargu nieograniczonego</w:t>
      </w:r>
    </w:p>
    <w:p w14:paraId="34EC9E99" w14:textId="77777777" w:rsidR="00575A2F" w:rsidRPr="00B21DC2" w:rsidRDefault="00575A2F" w:rsidP="00AA7CC1">
      <w:pPr>
        <w:spacing w:line="360" w:lineRule="auto"/>
        <w:jc w:val="center"/>
        <w:rPr>
          <w:rFonts w:ascii="Tahoma" w:hAnsi="Tahoma" w:cs="Tahoma"/>
          <w:b/>
          <w:sz w:val="22"/>
          <w:szCs w:val="22"/>
        </w:rPr>
      </w:pPr>
    </w:p>
    <w:p w14:paraId="748D2D6B" w14:textId="3958457B" w:rsidR="00AA7CC1" w:rsidRPr="00B21DC2" w:rsidRDefault="00AA7CC1" w:rsidP="00AA7CC1">
      <w:pPr>
        <w:spacing w:line="360" w:lineRule="auto"/>
        <w:jc w:val="center"/>
        <w:rPr>
          <w:rFonts w:ascii="Tahoma" w:hAnsi="Tahoma" w:cs="Tahoma"/>
          <w:sz w:val="22"/>
          <w:szCs w:val="22"/>
        </w:rPr>
      </w:pPr>
      <w:r w:rsidRPr="00B21DC2">
        <w:rPr>
          <w:rFonts w:ascii="Tahoma" w:hAnsi="Tahoma" w:cs="Tahoma"/>
          <w:sz w:val="22"/>
          <w:szCs w:val="22"/>
        </w:rPr>
        <w:t xml:space="preserve">numer sprawy: </w:t>
      </w:r>
      <w:r w:rsidR="00BB0FBD">
        <w:rPr>
          <w:rFonts w:ascii="Tahoma" w:hAnsi="Tahoma" w:cs="Tahoma"/>
          <w:b/>
          <w:sz w:val="22"/>
          <w:szCs w:val="22"/>
        </w:rPr>
        <w:t>131</w:t>
      </w:r>
      <w:r w:rsidR="009B6A08" w:rsidRPr="00B21DC2">
        <w:rPr>
          <w:rFonts w:ascii="Tahoma" w:hAnsi="Tahoma" w:cs="Tahoma"/>
          <w:b/>
          <w:sz w:val="22"/>
          <w:szCs w:val="22"/>
        </w:rPr>
        <w:t>/PN/ZP/</w:t>
      </w:r>
      <w:r w:rsidR="00F86BD3" w:rsidRPr="00B21DC2">
        <w:rPr>
          <w:rFonts w:ascii="Tahoma" w:hAnsi="Tahoma" w:cs="Tahoma"/>
          <w:b/>
          <w:sz w:val="22"/>
          <w:szCs w:val="22"/>
        </w:rPr>
        <w:t>D/20</w:t>
      </w:r>
      <w:r w:rsidR="00465453" w:rsidRPr="00B21DC2">
        <w:rPr>
          <w:rFonts w:ascii="Tahoma" w:hAnsi="Tahoma" w:cs="Tahoma"/>
          <w:b/>
          <w:sz w:val="22"/>
          <w:szCs w:val="22"/>
        </w:rPr>
        <w:t>2</w:t>
      </w:r>
      <w:r w:rsidR="004F49E1">
        <w:rPr>
          <w:rFonts w:ascii="Tahoma" w:hAnsi="Tahoma" w:cs="Tahoma"/>
          <w:b/>
          <w:sz w:val="22"/>
          <w:szCs w:val="22"/>
        </w:rPr>
        <w:t>4</w:t>
      </w:r>
    </w:p>
    <w:p w14:paraId="671459E7" w14:textId="77777777" w:rsidR="00AA7CC1" w:rsidRPr="00B21DC2" w:rsidRDefault="00AA7CC1" w:rsidP="00AA7CC1">
      <w:pPr>
        <w:pStyle w:val="Nagwek"/>
        <w:tabs>
          <w:tab w:val="clear" w:pos="4536"/>
          <w:tab w:val="clear" w:pos="9072"/>
        </w:tabs>
        <w:rPr>
          <w:rFonts w:ascii="Tahoma" w:hAnsi="Tahoma" w:cs="Tahoma"/>
          <w:highlight w:val="yellow"/>
        </w:rPr>
      </w:pPr>
    </w:p>
    <w:p w14:paraId="12C9F2D3" w14:textId="77777777" w:rsidR="00F47DE1" w:rsidRPr="00B21DC2" w:rsidRDefault="00F47DE1" w:rsidP="00AA7CC1">
      <w:pPr>
        <w:jc w:val="center"/>
        <w:rPr>
          <w:rFonts w:ascii="Tahoma" w:hAnsi="Tahoma" w:cs="Tahoma"/>
          <w:b/>
        </w:rPr>
      </w:pPr>
    </w:p>
    <w:p w14:paraId="68753E73" w14:textId="59856718" w:rsidR="00F87479" w:rsidRPr="00B21DC2" w:rsidRDefault="00577B27" w:rsidP="00AA7CC1">
      <w:pPr>
        <w:jc w:val="center"/>
        <w:rPr>
          <w:rFonts w:ascii="Tahoma" w:hAnsi="Tahoma" w:cs="Tahoma"/>
          <w:b/>
        </w:rPr>
      </w:pPr>
      <w:bookmarkStart w:id="0" w:name="_Hlk113257346"/>
      <w:r w:rsidRPr="00B21DC2">
        <w:rPr>
          <w:rFonts w:ascii="Tahoma" w:hAnsi="Tahoma" w:cs="Tahoma"/>
          <w:b/>
        </w:rPr>
        <w:t>„</w:t>
      </w:r>
      <w:bookmarkEnd w:id="0"/>
      <w:r w:rsidR="00BB0FBD">
        <w:rPr>
          <w:rFonts w:ascii="Tahoma" w:hAnsi="Tahoma" w:cs="Tahoma"/>
          <w:b/>
        </w:rPr>
        <w:t>Zakup zestawu endoskopowego</w:t>
      </w:r>
      <w:r w:rsidR="003576DE" w:rsidRPr="00B21DC2">
        <w:rPr>
          <w:rFonts w:ascii="Tahoma" w:hAnsi="Tahoma" w:cs="Tahoma"/>
          <w:b/>
        </w:rPr>
        <w:t>”</w:t>
      </w:r>
    </w:p>
    <w:p w14:paraId="3215762B" w14:textId="77777777" w:rsidR="002B5295" w:rsidRPr="00B21DC2" w:rsidRDefault="002B5295" w:rsidP="00AA7CC1">
      <w:pPr>
        <w:jc w:val="center"/>
        <w:rPr>
          <w:rFonts w:ascii="Tahoma" w:hAnsi="Tahoma" w:cs="Tahoma"/>
          <w:b/>
        </w:rPr>
      </w:pPr>
    </w:p>
    <w:p w14:paraId="0AD97AE1" w14:textId="77777777" w:rsidR="00BB0FBD" w:rsidRPr="00BB0FBD" w:rsidRDefault="002B5295" w:rsidP="00BB0FBD">
      <w:pPr>
        <w:pStyle w:val="ZALACZNIK-Wyliczenie2-x"/>
        <w:tabs>
          <w:tab w:val="left" w:pos="426"/>
        </w:tabs>
        <w:ind w:left="426"/>
        <w:jc w:val="center"/>
        <w:rPr>
          <w:rFonts w:ascii="Tahoma" w:hAnsi="Tahoma" w:cs="Tahoma"/>
          <w:b/>
          <w:sz w:val="18"/>
          <w:szCs w:val="18"/>
        </w:rPr>
      </w:pPr>
      <w:r w:rsidRPr="00B21DC2">
        <w:rPr>
          <w:rFonts w:ascii="Tahoma" w:hAnsi="Tahoma" w:cs="Tahoma"/>
          <w:b/>
          <w:sz w:val="18"/>
          <w:szCs w:val="18"/>
        </w:rPr>
        <w:t xml:space="preserve">Umowa o dofinansowanie nr </w:t>
      </w:r>
      <w:r w:rsidR="00BB0FBD" w:rsidRPr="00BB0FBD">
        <w:rPr>
          <w:rFonts w:ascii="Tahoma" w:hAnsi="Tahoma" w:cs="Tahoma"/>
          <w:b/>
          <w:sz w:val="18"/>
          <w:szCs w:val="18"/>
        </w:rPr>
        <w:t>DOI/SK/85112/6220/55/2024/494</w:t>
      </w:r>
    </w:p>
    <w:p w14:paraId="595D6B4B" w14:textId="7F524548" w:rsidR="002B5295" w:rsidRPr="00B21DC2" w:rsidRDefault="00BB0FBD" w:rsidP="00BB0FBD">
      <w:pPr>
        <w:pStyle w:val="ZALACZNIK-Wyliczenie2-x"/>
        <w:tabs>
          <w:tab w:val="clear" w:pos="539"/>
          <w:tab w:val="left" w:pos="426"/>
        </w:tabs>
        <w:spacing w:line="240" w:lineRule="auto"/>
        <w:ind w:left="426" w:right="0" w:firstLine="0"/>
        <w:jc w:val="center"/>
        <w:rPr>
          <w:rFonts w:ascii="Tahoma" w:hAnsi="Tahoma" w:cs="Tahoma"/>
          <w:b/>
          <w:sz w:val="18"/>
          <w:szCs w:val="18"/>
        </w:rPr>
      </w:pPr>
      <w:r w:rsidRPr="00BB0FBD">
        <w:rPr>
          <w:rFonts w:ascii="Tahoma" w:hAnsi="Tahoma" w:cs="Tahoma"/>
          <w:b/>
          <w:sz w:val="18"/>
          <w:szCs w:val="18"/>
        </w:rPr>
        <w:t>na udzielenie w 2024 r. dotacji celowej na zakupy inwestycyjne</w:t>
      </w:r>
    </w:p>
    <w:p w14:paraId="63814447" w14:textId="712538BF" w:rsidR="00526734" w:rsidRPr="00B21DC2" w:rsidRDefault="00526734" w:rsidP="00AA7CC1">
      <w:pPr>
        <w:jc w:val="center"/>
        <w:rPr>
          <w:rFonts w:ascii="Tahoma" w:hAnsi="Tahoma" w:cs="Tahoma"/>
          <w:b/>
          <w:bCs/>
          <w:sz w:val="22"/>
          <w:szCs w:val="22"/>
        </w:rPr>
      </w:pPr>
    </w:p>
    <w:p w14:paraId="3BFEF93D" w14:textId="77777777" w:rsidR="00526734" w:rsidRPr="00B21DC2" w:rsidRDefault="00526734" w:rsidP="00AA7CC1">
      <w:pPr>
        <w:jc w:val="center"/>
        <w:rPr>
          <w:rFonts w:ascii="Tahoma" w:hAnsi="Tahoma" w:cs="Tahoma"/>
          <w:sz w:val="22"/>
          <w:szCs w:val="22"/>
        </w:rPr>
      </w:pPr>
    </w:p>
    <w:p w14:paraId="78E1E687" w14:textId="77777777" w:rsidR="00AA7CC1" w:rsidRPr="00B21DC2" w:rsidRDefault="00AA7CC1" w:rsidP="00AA7CC1">
      <w:pPr>
        <w:jc w:val="center"/>
        <w:rPr>
          <w:rFonts w:ascii="Tahoma" w:hAnsi="Tahoma" w:cs="Tahoma"/>
          <w:sz w:val="22"/>
          <w:szCs w:val="22"/>
        </w:rPr>
      </w:pPr>
      <w:r w:rsidRPr="00B21DC2">
        <w:rPr>
          <w:rFonts w:ascii="Tahoma" w:hAnsi="Tahoma" w:cs="Tahoma"/>
          <w:sz w:val="22"/>
          <w:szCs w:val="22"/>
        </w:rPr>
        <w:t xml:space="preserve">Wartość szacunkowa zamówienia </w:t>
      </w:r>
      <w:r w:rsidRPr="00B21DC2">
        <w:rPr>
          <w:rFonts w:ascii="Tahoma" w:hAnsi="Tahoma" w:cs="Tahoma"/>
          <w:sz w:val="22"/>
          <w:szCs w:val="22"/>
          <w:u w:val="single"/>
        </w:rPr>
        <w:t>przekracza</w:t>
      </w:r>
      <w:r w:rsidRPr="00B21DC2">
        <w:rPr>
          <w:rFonts w:ascii="Tahoma" w:hAnsi="Tahoma" w:cs="Tahoma"/>
          <w:sz w:val="22"/>
          <w:szCs w:val="22"/>
        </w:rPr>
        <w:t xml:space="preserve"> wyrażoną w złotych </w:t>
      </w:r>
    </w:p>
    <w:p w14:paraId="0D55C115" w14:textId="2033EF55" w:rsidR="00AA7CC1" w:rsidRPr="00B21DC2" w:rsidRDefault="00AA7CC1" w:rsidP="00AA7CC1">
      <w:pPr>
        <w:jc w:val="center"/>
        <w:rPr>
          <w:rFonts w:ascii="Tahoma" w:hAnsi="Tahoma" w:cs="Tahoma"/>
        </w:rPr>
      </w:pPr>
      <w:r w:rsidRPr="00B21DC2">
        <w:rPr>
          <w:rFonts w:ascii="Tahoma" w:hAnsi="Tahoma" w:cs="Tahoma"/>
          <w:sz w:val="22"/>
          <w:szCs w:val="22"/>
        </w:rPr>
        <w:t>równowartoś</w:t>
      </w:r>
      <w:r w:rsidR="0095164B" w:rsidRPr="00B21DC2">
        <w:rPr>
          <w:rFonts w:ascii="Tahoma" w:hAnsi="Tahoma" w:cs="Tahoma"/>
          <w:sz w:val="22"/>
          <w:szCs w:val="22"/>
        </w:rPr>
        <w:t>ć</w:t>
      </w:r>
      <w:r w:rsidRPr="00B21DC2">
        <w:rPr>
          <w:rFonts w:ascii="Tahoma" w:hAnsi="Tahoma" w:cs="Tahoma"/>
          <w:sz w:val="22"/>
          <w:szCs w:val="22"/>
        </w:rPr>
        <w:t xml:space="preserve"> kwoty 1</w:t>
      </w:r>
      <w:r w:rsidR="00177063" w:rsidRPr="00B21DC2">
        <w:rPr>
          <w:rFonts w:ascii="Tahoma" w:hAnsi="Tahoma" w:cs="Tahoma"/>
          <w:sz w:val="22"/>
          <w:szCs w:val="22"/>
        </w:rPr>
        <w:t>4</w:t>
      </w:r>
      <w:r w:rsidR="004F49E1">
        <w:rPr>
          <w:rFonts w:ascii="Tahoma" w:hAnsi="Tahoma" w:cs="Tahoma"/>
          <w:sz w:val="22"/>
          <w:szCs w:val="22"/>
        </w:rPr>
        <w:t>3</w:t>
      </w:r>
      <w:r w:rsidRPr="00B21DC2">
        <w:rPr>
          <w:rFonts w:ascii="Tahoma" w:hAnsi="Tahoma" w:cs="Tahoma"/>
          <w:sz w:val="22"/>
          <w:szCs w:val="22"/>
        </w:rPr>
        <w:t> 000 EURO.</w:t>
      </w:r>
    </w:p>
    <w:p w14:paraId="2DDCF5CE" w14:textId="77777777" w:rsidR="00AA7CC1" w:rsidRPr="00B21DC2" w:rsidRDefault="00AA7CC1" w:rsidP="00AA7CC1">
      <w:pPr>
        <w:jc w:val="both"/>
        <w:rPr>
          <w:rFonts w:ascii="Tahoma" w:hAnsi="Tahoma" w:cs="Tahoma"/>
        </w:rPr>
      </w:pPr>
    </w:p>
    <w:p w14:paraId="660F0F82" w14:textId="5B69DB2D" w:rsidR="00293DAA" w:rsidRPr="000E0928" w:rsidRDefault="000E0928" w:rsidP="00F47DE1">
      <w:pPr>
        <w:jc w:val="center"/>
        <w:rPr>
          <w:rFonts w:ascii="Tahoma" w:hAnsi="Tahoma" w:cs="Tahoma"/>
          <w:b/>
          <w:bCs/>
        </w:rPr>
      </w:pPr>
      <w:r w:rsidRPr="00F14AB8">
        <w:rPr>
          <w:rFonts w:ascii="Tahoma" w:hAnsi="Tahoma" w:cs="Tahoma"/>
          <w:b/>
          <w:bCs/>
        </w:rPr>
        <w:t>Zamawiający stosuje procedurę zgodnie z art. 138 ust. 2 pkt 2</w:t>
      </w:r>
      <w:r w:rsidRPr="000E0928">
        <w:rPr>
          <w:rFonts w:ascii="Tahoma" w:hAnsi="Tahoma" w:cs="Tahoma"/>
          <w:b/>
          <w:bCs/>
        </w:rPr>
        <w:t xml:space="preserve"> </w:t>
      </w:r>
    </w:p>
    <w:p w14:paraId="371ABA44" w14:textId="77777777" w:rsidR="00F47DE1" w:rsidRDefault="00F47DE1" w:rsidP="00F47DE1">
      <w:pPr>
        <w:jc w:val="center"/>
        <w:rPr>
          <w:rFonts w:ascii="Tahoma" w:hAnsi="Tahoma" w:cs="Tahoma"/>
        </w:rPr>
      </w:pPr>
    </w:p>
    <w:p w14:paraId="04494C44" w14:textId="77777777" w:rsidR="000E0928" w:rsidRDefault="000E0928" w:rsidP="00F47DE1">
      <w:pPr>
        <w:jc w:val="center"/>
        <w:rPr>
          <w:rFonts w:ascii="Tahoma" w:hAnsi="Tahoma" w:cs="Tahoma"/>
        </w:rPr>
      </w:pPr>
    </w:p>
    <w:p w14:paraId="083B46FF" w14:textId="77777777" w:rsidR="000E0928" w:rsidRPr="00B21DC2" w:rsidRDefault="000E0928" w:rsidP="00F47DE1">
      <w:pPr>
        <w:jc w:val="center"/>
        <w:rPr>
          <w:rFonts w:ascii="Tahoma" w:hAnsi="Tahoma" w:cs="Tahoma"/>
        </w:rPr>
      </w:pPr>
    </w:p>
    <w:p w14:paraId="5BFC8714" w14:textId="77777777" w:rsidR="00AE47F7" w:rsidRPr="00AE47F7" w:rsidRDefault="00D3001B" w:rsidP="00AE47F7">
      <w:pPr>
        <w:rPr>
          <w:rFonts w:ascii="Tahoma" w:hAnsi="Tahoma" w:cs="Tahoma"/>
          <w:b/>
          <w:bCs/>
        </w:rPr>
      </w:pPr>
      <w:r w:rsidRPr="00B21DC2">
        <w:rPr>
          <w:rFonts w:ascii="Tahoma" w:hAnsi="Tahoma" w:cs="Tahoma"/>
          <w:b/>
          <w:bCs/>
        </w:rPr>
        <w:t xml:space="preserve">                </w:t>
      </w:r>
      <w:r w:rsidR="007A4187" w:rsidRPr="00B21DC2">
        <w:rPr>
          <w:rFonts w:ascii="Tahoma" w:hAnsi="Tahoma" w:cs="Tahoma"/>
          <w:b/>
          <w:bCs/>
        </w:rPr>
        <w:t>Specyfikacj</w:t>
      </w:r>
      <w:r w:rsidR="00EA0A76" w:rsidRPr="00B21DC2">
        <w:rPr>
          <w:rFonts w:ascii="Tahoma" w:hAnsi="Tahoma" w:cs="Tahoma"/>
          <w:b/>
          <w:bCs/>
        </w:rPr>
        <w:t>a</w:t>
      </w:r>
      <w:r w:rsidR="007A4187" w:rsidRPr="00B21DC2">
        <w:rPr>
          <w:rFonts w:ascii="Tahoma" w:hAnsi="Tahoma" w:cs="Tahoma"/>
          <w:b/>
          <w:bCs/>
        </w:rPr>
        <w:t xml:space="preserve"> zatwierdz</w:t>
      </w:r>
      <w:r w:rsidR="00EA0A76" w:rsidRPr="00B21DC2">
        <w:rPr>
          <w:rFonts w:ascii="Tahoma" w:hAnsi="Tahoma" w:cs="Tahoma"/>
          <w:b/>
          <w:bCs/>
        </w:rPr>
        <w:t>ona przez</w:t>
      </w:r>
      <w:r w:rsidR="007A4187" w:rsidRPr="00B21DC2">
        <w:rPr>
          <w:rFonts w:ascii="Tahoma" w:hAnsi="Tahoma" w:cs="Tahoma"/>
          <w:b/>
          <w:bCs/>
        </w:rPr>
        <w:t xml:space="preserve">: </w:t>
      </w:r>
      <w:r w:rsidR="00AE47F7" w:rsidRPr="00AE47F7">
        <w:rPr>
          <w:rFonts w:ascii="Tahoma" w:hAnsi="Tahoma" w:cs="Tahoma"/>
          <w:b/>
          <w:bCs/>
        </w:rPr>
        <w:t>mgr Anna Dębińska</w:t>
      </w:r>
    </w:p>
    <w:p w14:paraId="01D6DEF0" w14:textId="77777777" w:rsidR="00AE47F7" w:rsidRPr="00AE47F7" w:rsidRDefault="00AE47F7" w:rsidP="00AE47F7">
      <w:pPr>
        <w:rPr>
          <w:rFonts w:asciiTheme="minorHAnsi" w:eastAsiaTheme="minorHAnsi" w:hAnsiTheme="minorHAnsi" w:cstheme="minorBidi"/>
          <w:sz w:val="28"/>
          <w:szCs w:val="28"/>
          <w:lang w:eastAsia="en-US"/>
        </w:rPr>
      </w:pPr>
    </w:p>
    <w:p w14:paraId="2B335A68" w14:textId="77777777" w:rsidR="00AE47F7" w:rsidRPr="00AE47F7" w:rsidRDefault="00AE47F7" w:rsidP="00AE47F7">
      <w:pPr>
        <w:ind w:firstLine="5670"/>
        <w:rPr>
          <w:rFonts w:asciiTheme="minorHAnsi" w:eastAsiaTheme="minorHAnsi" w:hAnsiTheme="minorHAnsi" w:cstheme="minorBidi"/>
          <w:sz w:val="16"/>
          <w:szCs w:val="16"/>
          <w:lang w:eastAsia="en-US"/>
        </w:rPr>
      </w:pPr>
      <w:r w:rsidRPr="00AE47F7">
        <w:rPr>
          <w:rFonts w:asciiTheme="minorHAnsi" w:eastAsiaTheme="minorHAnsi" w:hAnsiTheme="minorHAnsi" w:cstheme="minorBidi"/>
          <w:sz w:val="16"/>
          <w:szCs w:val="16"/>
          <w:lang w:eastAsia="en-US"/>
        </w:rPr>
        <w:t>Z-ca Dyrektora</w:t>
      </w:r>
    </w:p>
    <w:p w14:paraId="6C200A9E" w14:textId="77777777" w:rsidR="00AE47F7" w:rsidRPr="00AE47F7" w:rsidRDefault="00AE47F7" w:rsidP="00AE47F7">
      <w:pPr>
        <w:ind w:firstLine="4962"/>
        <w:rPr>
          <w:rFonts w:asciiTheme="minorHAnsi" w:eastAsiaTheme="minorHAnsi" w:hAnsiTheme="minorHAnsi" w:cstheme="minorBidi"/>
          <w:sz w:val="16"/>
          <w:szCs w:val="16"/>
          <w:lang w:eastAsia="en-US"/>
        </w:rPr>
      </w:pPr>
      <w:r w:rsidRPr="00AE47F7">
        <w:rPr>
          <w:rFonts w:asciiTheme="minorHAnsi" w:eastAsiaTheme="minorHAnsi" w:hAnsiTheme="minorHAnsi" w:cstheme="minorBidi"/>
          <w:sz w:val="16"/>
          <w:szCs w:val="16"/>
          <w:lang w:eastAsia="en-US"/>
        </w:rPr>
        <w:t>Ds. Administracji i Rozwoju Szpitala</w:t>
      </w:r>
    </w:p>
    <w:p w14:paraId="24444124" w14:textId="77777777" w:rsidR="00AE47F7" w:rsidRPr="00AE47F7" w:rsidRDefault="00AE47F7" w:rsidP="00AE47F7">
      <w:pPr>
        <w:ind w:firstLine="4678"/>
        <w:rPr>
          <w:rFonts w:asciiTheme="minorHAnsi" w:eastAsiaTheme="minorHAnsi" w:hAnsiTheme="minorHAnsi" w:cstheme="minorBidi"/>
          <w:sz w:val="16"/>
          <w:szCs w:val="16"/>
          <w:lang w:eastAsia="en-US"/>
        </w:rPr>
      </w:pPr>
      <w:r w:rsidRPr="00AE47F7">
        <w:rPr>
          <w:rFonts w:asciiTheme="minorHAnsi" w:eastAsiaTheme="minorHAnsi" w:hAnsiTheme="minorHAnsi" w:cstheme="minorBidi"/>
          <w:sz w:val="16"/>
          <w:szCs w:val="16"/>
          <w:lang w:eastAsia="en-US"/>
        </w:rPr>
        <w:t>Uniwersyteckiego Szpitala Klinicznego Nr 1</w:t>
      </w:r>
    </w:p>
    <w:p w14:paraId="7BC4BB73" w14:textId="6983D1BA" w:rsidR="00B66361" w:rsidRPr="00AE47F7" w:rsidRDefault="00AE47F7" w:rsidP="00AE47F7">
      <w:pPr>
        <w:ind w:firstLine="5245"/>
        <w:rPr>
          <w:rFonts w:asciiTheme="minorHAnsi" w:eastAsiaTheme="minorHAnsi" w:hAnsiTheme="minorHAnsi" w:cstheme="minorBidi"/>
          <w:sz w:val="16"/>
          <w:szCs w:val="16"/>
          <w:lang w:eastAsia="en-US"/>
        </w:rPr>
      </w:pPr>
      <w:r w:rsidRPr="00AE47F7">
        <w:rPr>
          <w:rFonts w:asciiTheme="minorHAnsi" w:eastAsiaTheme="minorHAnsi" w:hAnsiTheme="minorHAnsi" w:cstheme="minorBidi"/>
          <w:sz w:val="16"/>
          <w:szCs w:val="16"/>
          <w:lang w:eastAsia="en-US"/>
        </w:rPr>
        <w:t>im. N. Barlickiego w Łodzi</w:t>
      </w:r>
    </w:p>
    <w:p w14:paraId="4558273C" w14:textId="77777777" w:rsidR="00B66361" w:rsidRPr="00B66361" w:rsidRDefault="00B66361" w:rsidP="00B66361">
      <w:pPr>
        <w:rPr>
          <w:rFonts w:asciiTheme="minorHAnsi" w:eastAsiaTheme="minorHAnsi" w:hAnsiTheme="minorHAnsi" w:cstheme="minorBidi"/>
          <w:sz w:val="28"/>
          <w:szCs w:val="28"/>
          <w:lang w:eastAsia="en-US"/>
        </w:rPr>
      </w:pPr>
    </w:p>
    <w:p w14:paraId="1F3A5D19" w14:textId="77777777" w:rsidR="00EF517F" w:rsidRPr="00EF517F" w:rsidRDefault="00EF517F" w:rsidP="00EF517F">
      <w:pPr>
        <w:spacing w:line="259" w:lineRule="auto"/>
        <w:rPr>
          <w:rFonts w:asciiTheme="minorHAnsi" w:eastAsiaTheme="minorHAnsi" w:hAnsiTheme="minorHAnsi" w:cstheme="minorBidi"/>
          <w:sz w:val="22"/>
          <w:szCs w:val="22"/>
          <w:lang w:eastAsia="en-US"/>
        </w:rPr>
      </w:pPr>
    </w:p>
    <w:p w14:paraId="60635AB1" w14:textId="77777777" w:rsidR="00843F35" w:rsidRPr="00B21DC2" w:rsidRDefault="00843F35" w:rsidP="00843F35">
      <w:pPr>
        <w:spacing w:line="259" w:lineRule="auto"/>
        <w:rPr>
          <w:rFonts w:asciiTheme="minorHAnsi" w:eastAsiaTheme="minorHAnsi" w:hAnsiTheme="minorHAnsi" w:cstheme="minorBidi"/>
          <w:sz w:val="18"/>
          <w:szCs w:val="18"/>
          <w:lang w:eastAsia="en-US"/>
        </w:rPr>
      </w:pPr>
    </w:p>
    <w:p w14:paraId="0AADCE8D" w14:textId="77777777" w:rsidR="002F4E3E" w:rsidRPr="00B21DC2" w:rsidRDefault="002F4E3E" w:rsidP="00843F35">
      <w:pPr>
        <w:spacing w:line="259" w:lineRule="auto"/>
        <w:rPr>
          <w:rFonts w:asciiTheme="minorHAnsi" w:eastAsiaTheme="minorHAnsi" w:hAnsiTheme="minorHAnsi" w:cstheme="minorBidi"/>
          <w:sz w:val="18"/>
          <w:szCs w:val="18"/>
          <w:lang w:eastAsia="en-US"/>
        </w:rPr>
      </w:pPr>
    </w:p>
    <w:p w14:paraId="61AFE41C" w14:textId="77777777" w:rsidR="002F4E3E" w:rsidRPr="00B21DC2" w:rsidRDefault="002F4E3E" w:rsidP="00843F35">
      <w:pPr>
        <w:spacing w:line="259" w:lineRule="auto"/>
        <w:rPr>
          <w:rFonts w:asciiTheme="minorHAnsi" w:eastAsiaTheme="minorHAnsi" w:hAnsiTheme="minorHAnsi" w:cstheme="minorBidi"/>
          <w:sz w:val="18"/>
          <w:szCs w:val="18"/>
          <w:lang w:eastAsia="en-US"/>
        </w:rPr>
      </w:pPr>
    </w:p>
    <w:p w14:paraId="2748AD27" w14:textId="77777777" w:rsidR="002F4E3E" w:rsidRPr="00B21DC2" w:rsidRDefault="002F4E3E" w:rsidP="00843F35">
      <w:pPr>
        <w:spacing w:line="259" w:lineRule="auto"/>
        <w:rPr>
          <w:rFonts w:asciiTheme="minorHAnsi" w:eastAsiaTheme="minorHAnsi" w:hAnsiTheme="minorHAnsi" w:cstheme="minorBidi"/>
          <w:sz w:val="18"/>
          <w:szCs w:val="18"/>
          <w:lang w:eastAsia="en-US"/>
        </w:rPr>
      </w:pPr>
    </w:p>
    <w:p w14:paraId="48E1AAD9" w14:textId="77777777" w:rsidR="002F4E3E" w:rsidRPr="00B21DC2" w:rsidRDefault="002F4E3E" w:rsidP="00843F35">
      <w:pPr>
        <w:spacing w:line="259" w:lineRule="auto"/>
        <w:rPr>
          <w:rFonts w:asciiTheme="minorHAnsi" w:eastAsiaTheme="minorHAnsi" w:hAnsiTheme="minorHAnsi" w:cstheme="minorBidi"/>
          <w:sz w:val="18"/>
          <w:szCs w:val="18"/>
          <w:lang w:eastAsia="en-US"/>
        </w:rPr>
      </w:pPr>
    </w:p>
    <w:p w14:paraId="3BBAF5C4" w14:textId="77777777" w:rsidR="002F4E3E" w:rsidRPr="00B21DC2" w:rsidRDefault="002F4E3E" w:rsidP="00843F35">
      <w:pPr>
        <w:spacing w:line="259" w:lineRule="auto"/>
        <w:rPr>
          <w:rFonts w:asciiTheme="minorHAnsi" w:eastAsiaTheme="minorHAnsi" w:hAnsiTheme="minorHAnsi" w:cstheme="minorBidi"/>
          <w:sz w:val="18"/>
          <w:szCs w:val="18"/>
          <w:lang w:eastAsia="en-US"/>
        </w:rPr>
      </w:pPr>
    </w:p>
    <w:p w14:paraId="0280BBCC" w14:textId="77777777" w:rsidR="00375B5F" w:rsidRPr="00B21DC2" w:rsidRDefault="00375B5F" w:rsidP="00AA7CC1">
      <w:pPr>
        <w:jc w:val="both"/>
        <w:rPr>
          <w:rFonts w:ascii="Tahoma" w:hAnsi="Tahoma" w:cs="Tahoma"/>
        </w:rPr>
      </w:pPr>
    </w:p>
    <w:p w14:paraId="1FB13124" w14:textId="77777777" w:rsidR="00DE66D4" w:rsidRPr="00B21DC2" w:rsidRDefault="00DE66D4" w:rsidP="00AA7CC1">
      <w:pPr>
        <w:jc w:val="center"/>
        <w:rPr>
          <w:rFonts w:ascii="Tahoma" w:hAnsi="Tahoma" w:cs="Tahoma"/>
          <w:b/>
          <w:sz w:val="22"/>
          <w:szCs w:val="22"/>
        </w:rPr>
      </w:pPr>
    </w:p>
    <w:p w14:paraId="311681A7" w14:textId="452E4785" w:rsidR="000808F8" w:rsidRPr="00B21DC2" w:rsidRDefault="00AA7CC1" w:rsidP="00223C47">
      <w:pPr>
        <w:jc w:val="center"/>
        <w:rPr>
          <w:rFonts w:ascii="Tahoma" w:hAnsi="Tahoma" w:cs="Tahoma"/>
          <w:i/>
          <w:sz w:val="12"/>
          <w:szCs w:val="12"/>
        </w:rPr>
      </w:pPr>
      <w:r w:rsidRPr="00B21DC2">
        <w:rPr>
          <w:rFonts w:ascii="Tahoma" w:hAnsi="Tahoma" w:cs="Tahoma"/>
          <w:b/>
          <w:sz w:val="22"/>
          <w:szCs w:val="22"/>
        </w:rPr>
        <w:t>Łódź, dnia</w:t>
      </w:r>
      <w:r w:rsidR="00B21534" w:rsidRPr="00B21DC2">
        <w:rPr>
          <w:rFonts w:ascii="Tahoma" w:hAnsi="Tahoma" w:cs="Tahoma"/>
          <w:b/>
          <w:sz w:val="22"/>
          <w:szCs w:val="22"/>
        </w:rPr>
        <w:t xml:space="preserve"> </w:t>
      </w:r>
      <w:r w:rsidR="00BB0FBD">
        <w:rPr>
          <w:rFonts w:ascii="Tahoma" w:hAnsi="Tahoma" w:cs="Tahoma"/>
          <w:b/>
          <w:sz w:val="22"/>
          <w:szCs w:val="22"/>
        </w:rPr>
        <w:t>08</w:t>
      </w:r>
      <w:r w:rsidR="00DB4CF7">
        <w:rPr>
          <w:rFonts w:ascii="Tahoma" w:hAnsi="Tahoma" w:cs="Tahoma"/>
          <w:b/>
          <w:sz w:val="22"/>
          <w:szCs w:val="22"/>
        </w:rPr>
        <w:t>.</w:t>
      </w:r>
      <w:r w:rsidR="00BB0FBD">
        <w:rPr>
          <w:rFonts w:ascii="Tahoma" w:hAnsi="Tahoma" w:cs="Tahoma"/>
          <w:b/>
          <w:sz w:val="22"/>
          <w:szCs w:val="22"/>
        </w:rPr>
        <w:t>11</w:t>
      </w:r>
      <w:r w:rsidR="00DB4CF7">
        <w:rPr>
          <w:rFonts w:ascii="Tahoma" w:hAnsi="Tahoma" w:cs="Tahoma"/>
          <w:b/>
          <w:sz w:val="22"/>
          <w:szCs w:val="22"/>
        </w:rPr>
        <w:t>.</w:t>
      </w:r>
      <w:r w:rsidR="00A72E36" w:rsidRPr="00B21DC2">
        <w:rPr>
          <w:rFonts w:ascii="Tahoma" w:hAnsi="Tahoma" w:cs="Tahoma"/>
          <w:b/>
          <w:sz w:val="22"/>
          <w:szCs w:val="22"/>
        </w:rPr>
        <w:t>202</w:t>
      </w:r>
      <w:r w:rsidR="004F49E1">
        <w:rPr>
          <w:rFonts w:ascii="Tahoma" w:hAnsi="Tahoma" w:cs="Tahoma"/>
          <w:b/>
          <w:sz w:val="22"/>
          <w:szCs w:val="22"/>
        </w:rPr>
        <w:t>4</w:t>
      </w:r>
      <w:r w:rsidR="00F47DE1" w:rsidRPr="00B21DC2">
        <w:rPr>
          <w:rFonts w:ascii="Tahoma" w:hAnsi="Tahoma" w:cs="Tahoma"/>
          <w:b/>
          <w:sz w:val="22"/>
          <w:szCs w:val="22"/>
        </w:rPr>
        <w:t xml:space="preserve"> </w:t>
      </w:r>
      <w:r w:rsidRPr="00B21DC2">
        <w:rPr>
          <w:rFonts w:ascii="Tahoma" w:hAnsi="Tahoma" w:cs="Tahoma"/>
          <w:b/>
          <w:sz w:val="22"/>
          <w:szCs w:val="22"/>
        </w:rPr>
        <w:t>r.</w:t>
      </w:r>
    </w:p>
    <w:p w14:paraId="79ACC834" w14:textId="77777777" w:rsidR="00941646" w:rsidRPr="00B21DC2" w:rsidRDefault="00941646" w:rsidP="00AA7CC1">
      <w:pPr>
        <w:pStyle w:val="Nagwek4"/>
        <w:rPr>
          <w:rFonts w:ascii="Tahoma" w:hAnsi="Tahoma" w:cs="Tahoma"/>
        </w:rPr>
      </w:pPr>
    </w:p>
    <w:p w14:paraId="74896A79" w14:textId="77777777" w:rsidR="00AA7CC1" w:rsidRPr="00B21DC2" w:rsidRDefault="00941646" w:rsidP="00AA7CC1">
      <w:pPr>
        <w:pStyle w:val="Nagwek4"/>
        <w:rPr>
          <w:rFonts w:ascii="Tahoma" w:hAnsi="Tahoma" w:cs="Tahoma"/>
        </w:rPr>
      </w:pPr>
      <w:r w:rsidRPr="00B21DC2">
        <w:rPr>
          <w:rFonts w:ascii="Tahoma" w:hAnsi="Tahoma" w:cs="Tahoma"/>
        </w:rPr>
        <w:br w:type="page"/>
      </w:r>
      <w:r w:rsidR="00AA7CC1" w:rsidRPr="00B21DC2">
        <w:rPr>
          <w:rFonts w:ascii="Tahoma" w:hAnsi="Tahoma" w:cs="Tahoma"/>
        </w:rPr>
        <w:lastRenderedPageBreak/>
        <w:t>I. INFORMACJE OGÓLNE</w:t>
      </w:r>
    </w:p>
    <w:p w14:paraId="56C6A043" w14:textId="77777777" w:rsidR="00AA7CC1" w:rsidRPr="00B21DC2" w:rsidRDefault="00AA7CC1" w:rsidP="00AA7CC1">
      <w:pPr>
        <w:rPr>
          <w:rFonts w:ascii="Tahoma" w:hAnsi="Tahoma" w:cs="Tahoma"/>
          <w:sz w:val="20"/>
          <w:szCs w:val="20"/>
        </w:rPr>
      </w:pPr>
    </w:p>
    <w:p w14:paraId="1CFF115E" w14:textId="77777777" w:rsidR="00AA7CC1" w:rsidRPr="00B21DC2" w:rsidRDefault="00AA7CC1" w:rsidP="000478A2">
      <w:pPr>
        <w:pStyle w:val="Nagwek4"/>
        <w:numPr>
          <w:ilvl w:val="0"/>
          <w:numId w:val="10"/>
        </w:numPr>
        <w:tabs>
          <w:tab w:val="num" w:pos="360"/>
        </w:tabs>
        <w:suppressAutoHyphens/>
        <w:ind w:left="360"/>
        <w:rPr>
          <w:rFonts w:ascii="Tahoma" w:hAnsi="Tahoma" w:cs="Tahoma"/>
          <w:b w:val="0"/>
          <w:sz w:val="18"/>
          <w:szCs w:val="18"/>
        </w:rPr>
      </w:pPr>
      <w:r w:rsidRPr="00B21DC2">
        <w:rPr>
          <w:rFonts w:ascii="Tahoma" w:hAnsi="Tahoma" w:cs="Tahoma"/>
          <w:b w:val="0"/>
          <w:sz w:val="18"/>
          <w:szCs w:val="18"/>
        </w:rPr>
        <w:t>Samodzielny Publiczny Zakład Opieki Zdrowotnej Uniwersytecki Szpital Kliniczny</w:t>
      </w:r>
      <w:r w:rsidR="00177063" w:rsidRPr="00B21DC2">
        <w:rPr>
          <w:rFonts w:ascii="Tahoma" w:hAnsi="Tahoma" w:cs="Tahoma"/>
          <w:b w:val="0"/>
          <w:sz w:val="18"/>
          <w:szCs w:val="18"/>
        </w:rPr>
        <w:t xml:space="preserve"> Nr 1</w:t>
      </w:r>
      <w:r w:rsidRPr="00B21DC2">
        <w:rPr>
          <w:rFonts w:ascii="Tahoma" w:hAnsi="Tahoma" w:cs="Tahoma"/>
          <w:b w:val="0"/>
          <w:sz w:val="18"/>
          <w:szCs w:val="18"/>
        </w:rPr>
        <w:t xml:space="preserve"> im. </w:t>
      </w:r>
      <w:r w:rsidR="00177063" w:rsidRPr="00B21DC2">
        <w:rPr>
          <w:rFonts w:ascii="Tahoma" w:hAnsi="Tahoma" w:cs="Tahoma"/>
          <w:b w:val="0"/>
          <w:sz w:val="18"/>
          <w:szCs w:val="18"/>
        </w:rPr>
        <w:t>Norberta Barlickiego</w:t>
      </w:r>
      <w:r w:rsidR="00177063" w:rsidRPr="00B21DC2">
        <w:rPr>
          <w:rFonts w:ascii="Tahoma" w:hAnsi="Tahoma" w:cs="Tahoma"/>
          <w:b w:val="0"/>
        </w:rPr>
        <w:t xml:space="preserve"> </w:t>
      </w:r>
      <w:r w:rsidR="00177063" w:rsidRPr="00B21DC2">
        <w:rPr>
          <w:rFonts w:ascii="Tahoma" w:hAnsi="Tahoma" w:cs="Tahoma"/>
          <w:b w:val="0"/>
          <w:sz w:val="18"/>
          <w:szCs w:val="18"/>
        </w:rPr>
        <w:t xml:space="preserve">w Łodzi </w:t>
      </w:r>
      <w:r w:rsidRPr="00B21DC2">
        <w:rPr>
          <w:rFonts w:ascii="Tahoma" w:hAnsi="Tahoma" w:cs="Tahoma"/>
          <w:b w:val="0"/>
          <w:sz w:val="18"/>
          <w:szCs w:val="18"/>
        </w:rPr>
        <w:t>zaprasza do składania ofert w postępowaniu prowadzonym</w:t>
      </w:r>
      <w:r w:rsidR="00BF1981" w:rsidRPr="00B21DC2">
        <w:rPr>
          <w:rFonts w:ascii="Tahoma" w:hAnsi="Tahoma" w:cs="Tahoma"/>
          <w:b w:val="0"/>
          <w:sz w:val="18"/>
          <w:szCs w:val="18"/>
        </w:rPr>
        <w:t xml:space="preserve"> na podstawie  art. 129 ust. 1 pkt. 1 oraz art. 132 i nast. Ustawy</w:t>
      </w:r>
      <w:r w:rsidRPr="00B21DC2">
        <w:rPr>
          <w:rFonts w:ascii="Tahoma" w:hAnsi="Tahoma" w:cs="Tahoma"/>
          <w:b w:val="0"/>
          <w:sz w:val="18"/>
          <w:szCs w:val="18"/>
        </w:rPr>
        <w:t xml:space="preserve"> </w:t>
      </w:r>
      <w:r w:rsidRPr="00B21DC2">
        <w:rPr>
          <w:rFonts w:ascii="Tahoma" w:hAnsi="Tahoma" w:cs="Tahoma"/>
          <w:sz w:val="18"/>
          <w:szCs w:val="18"/>
        </w:rPr>
        <w:t>w trybie przetargu nieograniczonego</w:t>
      </w:r>
      <w:r w:rsidRPr="00B21DC2">
        <w:rPr>
          <w:rFonts w:ascii="Tahoma" w:hAnsi="Tahoma" w:cs="Tahoma"/>
          <w:b w:val="0"/>
          <w:sz w:val="18"/>
          <w:szCs w:val="18"/>
        </w:rPr>
        <w:t>.</w:t>
      </w:r>
    </w:p>
    <w:p w14:paraId="004A13A0" w14:textId="77777777" w:rsidR="00AA7CC1" w:rsidRPr="00B21DC2" w:rsidRDefault="007B2077" w:rsidP="000478A2">
      <w:pPr>
        <w:pStyle w:val="Nagwek4"/>
        <w:numPr>
          <w:ilvl w:val="0"/>
          <w:numId w:val="10"/>
        </w:numPr>
        <w:tabs>
          <w:tab w:val="num" w:pos="360"/>
        </w:tabs>
        <w:suppressAutoHyphens/>
        <w:ind w:left="360"/>
        <w:rPr>
          <w:rFonts w:ascii="Tahoma" w:hAnsi="Tahoma" w:cs="Tahoma"/>
          <w:b w:val="0"/>
          <w:sz w:val="18"/>
          <w:szCs w:val="18"/>
        </w:rPr>
      </w:pPr>
      <w:r w:rsidRPr="00B21DC2">
        <w:rPr>
          <w:rFonts w:ascii="Tahoma" w:hAnsi="Tahoma" w:cs="Tahoma"/>
          <w:b w:val="0"/>
          <w:sz w:val="18"/>
          <w:szCs w:val="18"/>
        </w:rPr>
        <w:t xml:space="preserve">Postępowanie zostanie przeprowadzone na podstawie ustawy z dnia </w:t>
      </w:r>
      <w:r w:rsidR="00A3017B" w:rsidRPr="00B21DC2">
        <w:rPr>
          <w:rFonts w:ascii="Tahoma" w:hAnsi="Tahoma" w:cs="Tahoma"/>
          <w:b w:val="0"/>
          <w:sz w:val="18"/>
          <w:szCs w:val="18"/>
        </w:rPr>
        <w:t>11 września  2019</w:t>
      </w:r>
      <w:r w:rsidRPr="00B21DC2">
        <w:rPr>
          <w:rFonts w:ascii="Tahoma" w:hAnsi="Tahoma" w:cs="Tahoma"/>
          <w:b w:val="0"/>
          <w:sz w:val="18"/>
          <w:szCs w:val="18"/>
        </w:rPr>
        <w:t xml:space="preserve"> r. Prawo zamówień publicznych, przepisów wykonawczych wydanych na  </w:t>
      </w:r>
      <w:r w:rsidR="00BF1981" w:rsidRPr="00B21DC2">
        <w:rPr>
          <w:rFonts w:ascii="Tahoma" w:hAnsi="Tahoma" w:cs="Tahoma"/>
          <w:b w:val="0"/>
          <w:sz w:val="18"/>
          <w:szCs w:val="18"/>
        </w:rPr>
        <w:t xml:space="preserve">jej </w:t>
      </w:r>
      <w:r w:rsidRPr="00B21DC2">
        <w:rPr>
          <w:rFonts w:ascii="Tahoma" w:hAnsi="Tahoma" w:cs="Tahoma"/>
          <w:b w:val="0"/>
          <w:sz w:val="18"/>
          <w:szCs w:val="18"/>
        </w:rPr>
        <w:t xml:space="preserve">podstawie oraz niniejszej Specyfikacji Warunków Zamówienia. </w:t>
      </w:r>
      <w:r w:rsidRPr="00B21DC2">
        <w:rPr>
          <w:rFonts w:ascii="Tahoma" w:hAnsi="Tahoma" w:cs="Tahoma"/>
          <w:b w:val="0"/>
          <w:bCs/>
          <w:sz w:val="18"/>
          <w:szCs w:val="18"/>
        </w:rPr>
        <w:t xml:space="preserve">Postępowanie przeprowadzone jest na zasadach ogólnych. </w:t>
      </w:r>
      <w:r w:rsidRPr="00B21DC2">
        <w:rPr>
          <w:rFonts w:ascii="Tahoma" w:hAnsi="Tahoma" w:cs="Tahoma"/>
          <w:b w:val="0"/>
          <w:sz w:val="18"/>
          <w:szCs w:val="18"/>
        </w:rPr>
        <w:t>W sprawach nieuregulowanych ustawą zastosowanie mają przepisy</w:t>
      </w:r>
      <w:r w:rsidR="000D59C1" w:rsidRPr="00B21DC2">
        <w:rPr>
          <w:rFonts w:ascii="Tahoma" w:hAnsi="Tahoma" w:cs="Tahoma"/>
          <w:b w:val="0"/>
          <w:sz w:val="18"/>
          <w:szCs w:val="18"/>
        </w:rPr>
        <w:t xml:space="preserve"> ustawy z dnia 23 kwietnia 1964 </w:t>
      </w:r>
      <w:r w:rsidRPr="00B21DC2">
        <w:rPr>
          <w:rFonts w:ascii="Tahoma" w:hAnsi="Tahoma" w:cs="Tahoma"/>
          <w:b w:val="0"/>
          <w:sz w:val="18"/>
          <w:szCs w:val="18"/>
        </w:rPr>
        <w:t>r. - Kodeks cywilny</w:t>
      </w:r>
      <w:r w:rsidR="00AA7CC1" w:rsidRPr="00B21DC2">
        <w:rPr>
          <w:rFonts w:ascii="Tahoma" w:hAnsi="Tahoma" w:cs="Tahoma"/>
          <w:b w:val="0"/>
          <w:sz w:val="18"/>
          <w:szCs w:val="18"/>
        </w:rPr>
        <w:t>.</w:t>
      </w:r>
    </w:p>
    <w:p w14:paraId="34DF97C0" w14:textId="77777777" w:rsidR="00AA7CC1" w:rsidRPr="00B21DC2" w:rsidRDefault="00AA7CC1" w:rsidP="000478A2">
      <w:pPr>
        <w:pStyle w:val="Nagwek4"/>
        <w:numPr>
          <w:ilvl w:val="0"/>
          <w:numId w:val="10"/>
        </w:numPr>
        <w:tabs>
          <w:tab w:val="num" w:pos="360"/>
        </w:tabs>
        <w:suppressAutoHyphens/>
        <w:ind w:left="360"/>
        <w:rPr>
          <w:rFonts w:ascii="Tahoma" w:hAnsi="Tahoma" w:cs="Tahoma"/>
          <w:b w:val="0"/>
          <w:sz w:val="18"/>
          <w:szCs w:val="18"/>
        </w:rPr>
      </w:pPr>
      <w:r w:rsidRPr="00B21DC2">
        <w:rPr>
          <w:rFonts w:ascii="Tahoma" w:hAnsi="Tahoma" w:cs="Tahoma"/>
          <w:b w:val="0"/>
          <w:sz w:val="18"/>
          <w:szCs w:val="18"/>
        </w:rPr>
        <w:t>W uzasadnionych przypadkach Zamawiający m</w:t>
      </w:r>
      <w:r w:rsidR="00497F18" w:rsidRPr="00B21DC2">
        <w:rPr>
          <w:rFonts w:ascii="Tahoma" w:hAnsi="Tahoma" w:cs="Tahoma"/>
          <w:b w:val="0"/>
          <w:sz w:val="18"/>
          <w:szCs w:val="18"/>
        </w:rPr>
        <w:t xml:space="preserve">oże </w:t>
      </w:r>
      <w:r w:rsidRPr="00B21DC2">
        <w:rPr>
          <w:rFonts w:ascii="Tahoma" w:hAnsi="Tahoma" w:cs="Tahoma"/>
          <w:b w:val="0"/>
          <w:sz w:val="18"/>
          <w:szCs w:val="18"/>
        </w:rPr>
        <w:t xml:space="preserve"> </w:t>
      </w:r>
      <w:r w:rsidR="00497F18" w:rsidRPr="00B21DC2">
        <w:rPr>
          <w:rFonts w:ascii="Tahoma" w:hAnsi="Tahoma" w:cs="Tahoma"/>
          <w:b w:val="0"/>
          <w:sz w:val="18"/>
          <w:szCs w:val="18"/>
        </w:rPr>
        <w:t xml:space="preserve">przed upływem terminu do składania ofert zmienić </w:t>
      </w:r>
      <w:r w:rsidRPr="00B21DC2">
        <w:rPr>
          <w:rFonts w:ascii="Tahoma" w:hAnsi="Tahoma" w:cs="Tahoma"/>
          <w:b w:val="0"/>
          <w:sz w:val="18"/>
          <w:szCs w:val="18"/>
        </w:rPr>
        <w:t>treść Specyfikacji</w:t>
      </w:r>
      <w:r w:rsidR="00497F18" w:rsidRPr="00B21DC2">
        <w:rPr>
          <w:rFonts w:ascii="Tahoma" w:hAnsi="Tahoma" w:cs="Tahoma"/>
          <w:b w:val="0"/>
          <w:sz w:val="18"/>
          <w:szCs w:val="18"/>
        </w:rPr>
        <w:t xml:space="preserve"> Warunków Zamówienia</w:t>
      </w:r>
      <w:r w:rsidRPr="00B21DC2">
        <w:rPr>
          <w:rFonts w:ascii="Tahoma" w:hAnsi="Tahoma" w:cs="Tahoma"/>
          <w:b w:val="0"/>
          <w:sz w:val="18"/>
          <w:szCs w:val="18"/>
        </w:rPr>
        <w:t xml:space="preserve">. </w:t>
      </w:r>
      <w:r w:rsidR="002854D9" w:rsidRPr="00B21DC2">
        <w:rPr>
          <w:rFonts w:ascii="Tahoma" w:hAnsi="Tahoma" w:cs="Tahoma"/>
          <w:b w:val="0"/>
          <w:sz w:val="18"/>
          <w:szCs w:val="18"/>
        </w:rPr>
        <w:t xml:space="preserve"> </w:t>
      </w:r>
      <w:r w:rsidR="00641902" w:rsidRPr="00B21DC2">
        <w:rPr>
          <w:rFonts w:ascii="Tahoma" w:hAnsi="Tahoma" w:cs="Tahoma"/>
          <w:b w:val="0"/>
          <w:sz w:val="18"/>
          <w:szCs w:val="18"/>
        </w:rPr>
        <w:t xml:space="preserve">Dokonaną zmianę treści SWZ Zamawiający udostępnia na stornie internetowej prowadzonego </w:t>
      </w:r>
      <w:r w:rsidR="00075D29" w:rsidRPr="00B21DC2">
        <w:rPr>
          <w:rFonts w:ascii="Tahoma" w:hAnsi="Tahoma" w:cs="Tahoma"/>
          <w:b w:val="0"/>
          <w:sz w:val="18"/>
          <w:szCs w:val="18"/>
        </w:rPr>
        <w:t>postępowania</w:t>
      </w:r>
      <w:r w:rsidRPr="00B21DC2">
        <w:rPr>
          <w:rFonts w:ascii="Tahoma" w:hAnsi="Tahoma" w:cs="Tahoma"/>
          <w:b w:val="0"/>
          <w:sz w:val="18"/>
          <w:szCs w:val="18"/>
        </w:rPr>
        <w:t xml:space="preserve">. </w:t>
      </w:r>
    </w:p>
    <w:p w14:paraId="00CD6431" w14:textId="77777777" w:rsidR="00AA7CC1" w:rsidRPr="00B21DC2" w:rsidRDefault="00AA7CC1" w:rsidP="000478A2">
      <w:pPr>
        <w:pStyle w:val="Nagwek4"/>
        <w:numPr>
          <w:ilvl w:val="0"/>
          <w:numId w:val="10"/>
        </w:numPr>
        <w:tabs>
          <w:tab w:val="num" w:pos="360"/>
        </w:tabs>
        <w:suppressAutoHyphens/>
        <w:ind w:left="360"/>
        <w:rPr>
          <w:rFonts w:ascii="Tahoma" w:hAnsi="Tahoma" w:cs="Tahoma"/>
          <w:b w:val="0"/>
          <w:sz w:val="18"/>
          <w:szCs w:val="18"/>
        </w:rPr>
      </w:pPr>
      <w:r w:rsidRPr="00B21DC2">
        <w:rPr>
          <w:rFonts w:ascii="Tahoma" w:hAnsi="Tahoma" w:cs="Tahoma"/>
          <w:b w:val="0"/>
          <w:sz w:val="18"/>
          <w:szCs w:val="18"/>
        </w:rPr>
        <w:t>Użyte w Specyfikacji terminy mają następujące znaczenie:</w:t>
      </w:r>
    </w:p>
    <w:p w14:paraId="62895995" w14:textId="77777777" w:rsidR="00AA7CC1" w:rsidRPr="00B21DC2" w:rsidRDefault="00AA7CC1" w:rsidP="00E379BE">
      <w:pPr>
        <w:pStyle w:val="Nagwek5"/>
        <w:widowControl w:val="0"/>
        <w:numPr>
          <w:ilvl w:val="0"/>
          <w:numId w:val="2"/>
        </w:numPr>
        <w:tabs>
          <w:tab w:val="left" w:pos="900"/>
        </w:tabs>
        <w:suppressAutoHyphens/>
        <w:spacing w:before="0" w:after="0"/>
        <w:jc w:val="both"/>
        <w:rPr>
          <w:rFonts w:ascii="Tahoma" w:hAnsi="Tahoma" w:cs="Tahoma"/>
          <w:b w:val="0"/>
          <w:i w:val="0"/>
          <w:sz w:val="18"/>
          <w:szCs w:val="18"/>
        </w:rPr>
      </w:pPr>
      <w:r w:rsidRPr="00B21DC2">
        <w:rPr>
          <w:rFonts w:ascii="Tahoma" w:hAnsi="Tahoma" w:cs="Tahoma"/>
          <w:b w:val="0"/>
          <w:i w:val="0"/>
          <w:sz w:val="18"/>
          <w:szCs w:val="18"/>
        </w:rPr>
        <w:t xml:space="preserve">„USK </w:t>
      </w:r>
      <w:r w:rsidR="00A86055" w:rsidRPr="00B21DC2">
        <w:rPr>
          <w:rFonts w:ascii="Tahoma" w:hAnsi="Tahoma" w:cs="Tahoma"/>
          <w:b w:val="0"/>
          <w:i w:val="0"/>
          <w:sz w:val="18"/>
          <w:szCs w:val="18"/>
        </w:rPr>
        <w:t xml:space="preserve">im. </w:t>
      </w:r>
      <w:r w:rsidR="00177063" w:rsidRPr="00B21DC2">
        <w:rPr>
          <w:rFonts w:ascii="Tahoma" w:hAnsi="Tahoma" w:cs="Tahoma"/>
          <w:b w:val="0"/>
          <w:i w:val="0"/>
          <w:sz w:val="18"/>
          <w:szCs w:val="18"/>
          <w:lang w:val="pl-PL"/>
        </w:rPr>
        <w:t>N. Barlickiego</w:t>
      </w:r>
      <w:r w:rsidRPr="00B21DC2">
        <w:rPr>
          <w:rFonts w:ascii="Tahoma" w:hAnsi="Tahoma" w:cs="Tahoma"/>
          <w:b w:val="0"/>
          <w:i w:val="0"/>
          <w:sz w:val="18"/>
          <w:szCs w:val="18"/>
        </w:rPr>
        <w:t xml:space="preserve">” lub „Zamawiający” – Samodzielny Publiczny Zakład Opieki Zdrowotnej Uniwersytecki Szpital Kliniczny </w:t>
      </w:r>
      <w:r w:rsidR="00177063" w:rsidRPr="00B21DC2">
        <w:rPr>
          <w:rFonts w:ascii="Tahoma" w:hAnsi="Tahoma" w:cs="Tahoma"/>
          <w:b w:val="0"/>
          <w:i w:val="0"/>
          <w:sz w:val="18"/>
          <w:szCs w:val="18"/>
          <w:lang w:val="pl-PL"/>
        </w:rPr>
        <w:t xml:space="preserve">Nr 1 </w:t>
      </w:r>
      <w:r w:rsidRPr="00B21DC2">
        <w:rPr>
          <w:rFonts w:ascii="Tahoma" w:hAnsi="Tahoma" w:cs="Tahoma"/>
          <w:b w:val="0"/>
          <w:i w:val="0"/>
          <w:sz w:val="18"/>
          <w:szCs w:val="18"/>
        </w:rPr>
        <w:t xml:space="preserve">im. </w:t>
      </w:r>
      <w:r w:rsidR="00177063" w:rsidRPr="00B21DC2">
        <w:rPr>
          <w:rFonts w:ascii="Tahoma" w:hAnsi="Tahoma" w:cs="Tahoma"/>
          <w:b w:val="0"/>
          <w:i w:val="0"/>
          <w:sz w:val="18"/>
          <w:szCs w:val="18"/>
          <w:lang w:val="pl-PL"/>
        </w:rPr>
        <w:t xml:space="preserve">N. Barlickiego </w:t>
      </w:r>
      <w:r w:rsidR="00A3017B" w:rsidRPr="00B21DC2">
        <w:rPr>
          <w:rFonts w:ascii="Tahoma" w:hAnsi="Tahoma" w:cs="Tahoma"/>
          <w:b w:val="0"/>
          <w:i w:val="0"/>
          <w:sz w:val="18"/>
          <w:szCs w:val="18"/>
          <w:lang w:val="pl-PL"/>
        </w:rPr>
        <w:t xml:space="preserve">Uniwersytetu </w:t>
      </w:r>
      <w:r w:rsidR="00A86055" w:rsidRPr="00B21DC2">
        <w:rPr>
          <w:rFonts w:ascii="Tahoma" w:hAnsi="Tahoma" w:cs="Tahoma"/>
          <w:b w:val="0"/>
          <w:i w:val="0"/>
          <w:sz w:val="18"/>
          <w:szCs w:val="18"/>
        </w:rPr>
        <w:t>Medycznego w </w:t>
      </w:r>
      <w:r w:rsidRPr="00B21DC2">
        <w:rPr>
          <w:rFonts w:ascii="Tahoma" w:hAnsi="Tahoma" w:cs="Tahoma"/>
          <w:b w:val="0"/>
          <w:i w:val="0"/>
          <w:sz w:val="18"/>
          <w:szCs w:val="18"/>
        </w:rPr>
        <w:t>Łodzi</w:t>
      </w:r>
      <w:r w:rsidR="00177063" w:rsidRPr="00B21DC2">
        <w:rPr>
          <w:rFonts w:ascii="Tahoma" w:hAnsi="Tahoma" w:cs="Tahoma"/>
          <w:b w:val="0"/>
          <w:i w:val="0"/>
          <w:sz w:val="18"/>
          <w:szCs w:val="18"/>
          <w:lang w:val="pl-PL"/>
        </w:rPr>
        <w:t>.</w:t>
      </w:r>
    </w:p>
    <w:p w14:paraId="4A3E824B" w14:textId="77777777" w:rsidR="00AA7CC1" w:rsidRPr="00B21DC2" w:rsidRDefault="00AA7CC1" w:rsidP="00E379BE">
      <w:pPr>
        <w:pStyle w:val="Nagwek5"/>
        <w:widowControl w:val="0"/>
        <w:numPr>
          <w:ilvl w:val="0"/>
          <w:numId w:val="2"/>
        </w:numPr>
        <w:tabs>
          <w:tab w:val="left" w:pos="900"/>
        </w:tabs>
        <w:suppressAutoHyphens/>
        <w:spacing w:before="0" w:after="0"/>
        <w:jc w:val="both"/>
        <w:rPr>
          <w:rFonts w:ascii="Tahoma" w:hAnsi="Tahoma" w:cs="Tahoma"/>
          <w:b w:val="0"/>
          <w:i w:val="0"/>
          <w:sz w:val="18"/>
          <w:szCs w:val="18"/>
        </w:rPr>
      </w:pPr>
      <w:r w:rsidRPr="00B21DC2">
        <w:rPr>
          <w:rFonts w:ascii="Tahoma" w:hAnsi="Tahoma" w:cs="Tahoma"/>
          <w:b w:val="0"/>
          <w:i w:val="0"/>
          <w:sz w:val="18"/>
          <w:szCs w:val="18"/>
        </w:rPr>
        <w:t>„Postępowanie” – postępowanie prowadzone przez Zamawiającego na podstawie niniejszej Specyfikacji.</w:t>
      </w:r>
    </w:p>
    <w:p w14:paraId="5B196264" w14:textId="77777777" w:rsidR="00AA7CC1" w:rsidRPr="00B21DC2" w:rsidRDefault="00AA7CC1" w:rsidP="00E379BE">
      <w:pPr>
        <w:pStyle w:val="Nagwek5"/>
        <w:widowControl w:val="0"/>
        <w:numPr>
          <w:ilvl w:val="0"/>
          <w:numId w:val="2"/>
        </w:numPr>
        <w:tabs>
          <w:tab w:val="left" w:pos="900"/>
        </w:tabs>
        <w:suppressAutoHyphens/>
        <w:spacing w:before="0" w:after="0"/>
        <w:jc w:val="both"/>
        <w:rPr>
          <w:rFonts w:ascii="Tahoma" w:hAnsi="Tahoma" w:cs="Tahoma"/>
          <w:b w:val="0"/>
          <w:i w:val="0"/>
          <w:sz w:val="18"/>
          <w:szCs w:val="18"/>
        </w:rPr>
      </w:pPr>
      <w:r w:rsidRPr="00B21DC2">
        <w:rPr>
          <w:rFonts w:ascii="Tahoma" w:hAnsi="Tahoma" w:cs="Tahoma"/>
          <w:b w:val="0"/>
          <w:i w:val="0"/>
          <w:sz w:val="18"/>
          <w:szCs w:val="18"/>
        </w:rPr>
        <w:t>„SWZ” – niniejsza Specyfikacja Warunków Zamówienia.</w:t>
      </w:r>
    </w:p>
    <w:p w14:paraId="77E08CC9" w14:textId="44DFA00E" w:rsidR="00AA7CC1" w:rsidRPr="00B21DC2" w:rsidRDefault="00ED3E03" w:rsidP="00E379BE">
      <w:pPr>
        <w:pStyle w:val="Nagwek5"/>
        <w:widowControl w:val="0"/>
        <w:numPr>
          <w:ilvl w:val="0"/>
          <w:numId w:val="2"/>
        </w:numPr>
        <w:tabs>
          <w:tab w:val="left" w:pos="900"/>
        </w:tabs>
        <w:suppressAutoHyphens/>
        <w:spacing w:before="0" w:after="0"/>
        <w:jc w:val="both"/>
        <w:rPr>
          <w:rFonts w:ascii="Tahoma" w:hAnsi="Tahoma" w:cs="Tahoma"/>
          <w:b w:val="0"/>
          <w:i w:val="0"/>
          <w:sz w:val="18"/>
          <w:szCs w:val="18"/>
        </w:rPr>
      </w:pPr>
      <w:r w:rsidRPr="00B21DC2">
        <w:rPr>
          <w:rFonts w:ascii="Tahoma" w:hAnsi="Tahoma" w:cs="Tahoma"/>
          <w:b w:val="0"/>
          <w:i w:val="0"/>
          <w:sz w:val="18"/>
          <w:szCs w:val="18"/>
        </w:rPr>
        <w:t xml:space="preserve">„Ustawa” - ustawa z dnia </w:t>
      </w:r>
      <w:r w:rsidR="00FD1316" w:rsidRPr="00B21DC2">
        <w:rPr>
          <w:rFonts w:ascii="Tahoma" w:hAnsi="Tahoma" w:cs="Tahoma"/>
          <w:b w:val="0"/>
          <w:i w:val="0"/>
          <w:sz w:val="18"/>
          <w:szCs w:val="18"/>
        </w:rPr>
        <w:t>11 września</w:t>
      </w:r>
      <w:r w:rsidRPr="00B21DC2">
        <w:rPr>
          <w:rFonts w:ascii="Tahoma" w:hAnsi="Tahoma" w:cs="Tahoma"/>
          <w:b w:val="0"/>
          <w:i w:val="0"/>
          <w:sz w:val="18"/>
          <w:szCs w:val="18"/>
        </w:rPr>
        <w:t xml:space="preserve"> 20</w:t>
      </w:r>
      <w:r w:rsidR="00FD1316" w:rsidRPr="00B21DC2">
        <w:rPr>
          <w:rFonts w:ascii="Tahoma" w:hAnsi="Tahoma" w:cs="Tahoma"/>
          <w:b w:val="0"/>
          <w:i w:val="0"/>
          <w:sz w:val="18"/>
          <w:szCs w:val="18"/>
        </w:rPr>
        <w:t>19</w:t>
      </w:r>
      <w:r w:rsidRPr="00B21DC2">
        <w:rPr>
          <w:rFonts w:ascii="Tahoma" w:hAnsi="Tahoma" w:cs="Tahoma"/>
          <w:b w:val="0"/>
          <w:i w:val="0"/>
          <w:sz w:val="18"/>
          <w:szCs w:val="18"/>
        </w:rPr>
        <w:t xml:space="preserve"> r. - Prawo zamówień publicznych z późniejszymi zmianami (</w:t>
      </w:r>
      <w:r w:rsidR="00EA753A" w:rsidRPr="00B21DC2">
        <w:rPr>
          <w:rFonts w:ascii="Tahoma" w:hAnsi="Tahoma" w:cs="Tahoma"/>
          <w:b w:val="0"/>
          <w:bCs w:val="0"/>
          <w:i w:val="0"/>
          <w:iCs w:val="0"/>
          <w:sz w:val="18"/>
          <w:szCs w:val="18"/>
        </w:rPr>
        <w:t>Dz. U. z 20</w:t>
      </w:r>
      <w:r w:rsidR="00693F63" w:rsidRPr="00B21DC2">
        <w:rPr>
          <w:rFonts w:ascii="Tahoma" w:hAnsi="Tahoma" w:cs="Tahoma"/>
          <w:b w:val="0"/>
          <w:bCs w:val="0"/>
          <w:i w:val="0"/>
          <w:iCs w:val="0"/>
          <w:sz w:val="18"/>
          <w:szCs w:val="18"/>
          <w:lang w:val="pl-PL"/>
        </w:rPr>
        <w:t>2</w:t>
      </w:r>
      <w:r w:rsidR="00BB0FBD">
        <w:rPr>
          <w:rFonts w:ascii="Tahoma" w:hAnsi="Tahoma" w:cs="Tahoma"/>
          <w:b w:val="0"/>
          <w:bCs w:val="0"/>
          <w:i w:val="0"/>
          <w:iCs w:val="0"/>
          <w:sz w:val="18"/>
          <w:szCs w:val="18"/>
          <w:lang w:val="pl-PL"/>
        </w:rPr>
        <w:t>4</w:t>
      </w:r>
      <w:r w:rsidR="00EA753A" w:rsidRPr="00B21DC2">
        <w:rPr>
          <w:rFonts w:ascii="Tahoma" w:hAnsi="Tahoma" w:cs="Tahoma"/>
          <w:b w:val="0"/>
          <w:bCs w:val="0"/>
          <w:i w:val="0"/>
          <w:iCs w:val="0"/>
          <w:sz w:val="18"/>
          <w:szCs w:val="18"/>
        </w:rPr>
        <w:t xml:space="preserve"> r., poz. </w:t>
      </w:r>
      <w:r w:rsidR="00144FA1" w:rsidRPr="00B21DC2">
        <w:rPr>
          <w:rFonts w:ascii="Tahoma" w:hAnsi="Tahoma" w:cs="Tahoma"/>
          <w:b w:val="0"/>
          <w:bCs w:val="0"/>
          <w:i w:val="0"/>
          <w:iCs w:val="0"/>
          <w:sz w:val="18"/>
          <w:szCs w:val="18"/>
          <w:lang w:val="pl-PL"/>
        </w:rPr>
        <w:t>1</w:t>
      </w:r>
      <w:r w:rsidR="00BB0FBD">
        <w:rPr>
          <w:rFonts w:ascii="Tahoma" w:hAnsi="Tahoma" w:cs="Tahoma"/>
          <w:b w:val="0"/>
          <w:bCs w:val="0"/>
          <w:i w:val="0"/>
          <w:iCs w:val="0"/>
          <w:sz w:val="18"/>
          <w:szCs w:val="18"/>
          <w:lang w:val="pl-PL"/>
        </w:rPr>
        <w:t>320</w:t>
      </w:r>
      <w:r w:rsidR="00693F63" w:rsidRPr="00B21DC2">
        <w:rPr>
          <w:rFonts w:ascii="Tahoma" w:hAnsi="Tahoma" w:cs="Tahoma"/>
          <w:b w:val="0"/>
          <w:bCs w:val="0"/>
          <w:i w:val="0"/>
          <w:iCs w:val="0"/>
          <w:sz w:val="18"/>
          <w:szCs w:val="18"/>
          <w:lang w:val="pl-PL"/>
        </w:rPr>
        <w:t xml:space="preserve">, </w:t>
      </w:r>
      <w:proofErr w:type="spellStart"/>
      <w:r w:rsidR="00693F63" w:rsidRPr="00B21DC2">
        <w:rPr>
          <w:rFonts w:ascii="Tahoma" w:hAnsi="Tahoma" w:cs="Tahoma"/>
          <w:b w:val="0"/>
          <w:bCs w:val="0"/>
          <w:i w:val="0"/>
          <w:iCs w:val="0"/>
          <w:sz w:val="18"/>
          <w:szCs w:val="18"/>
          <w:lang w:val="pl-PL"/>
        </w:rPr>
        <w:t>t.j</w:t>
      </w:r>
      <w:proofErr w:type="spellEnd"/>
      <w:r w:rsidR="00693F63" w:rsidRPr="00B21DC2">
        <w:rPr>
          <w:rFonts w:ascii="Tahoma" w:hAnsi="Tahoma" w:cs="Tahoma"/>
          <w:b w:val="0"/>
          <w:bCs w:val="0"/>
          <w:i w:val="0"/>
          <w:iCs w:val="0"/>
          <w:sz w:val="18"/>
          <w:szCs w:val="18"/>
          <w:lang w:val="pl-PL"/>
        </w:rPr>
        <w:t>.</w:t>
      </w:r>
      <w:r w:rsidRPr="00B21DC2">
        <w:rPr>
          <w:rFonts w:ascii="Tahoma" w:hAnsi="Tahoma" w:cs="Tahoma"/>
          <w:b w:val="0"/>
          <w:i w:val="0"/>
          <w:sz w:val="18"/>
          <w:szCs w:val="18"/>
        </w:rPr>
        <w:t>).</w:t>
      </w:r>
      <w:r w:rsidR="00AA7CC1" w:rsidRPr="00B21DC2">
        <w:rPr>
          <w:rFonts w:ascii="Tahoma" w:hAnsi="Tahoma" w:cs="Tahoma"/>
          <w:b w:val="0"/>
          <w:i w:val="0"/>
          <w:sz w:val="18"/>
          <w:szCs w:val="18"/>
        </w:rPr>
        <w:t xml:space="preserve"> </w:t>
      </w:r>
    </w:p>
    <w:p w14:paraId="7C8601E3" w14:textId="77777777" w:rsidR="00AA7CC1" w:rsidRPr="00B21DC2" w:rsidRDefault="00AA7CC1" w:rsidP="00E379BE">
      <w:pPr>
        <w:pStyle w:val="Nagwek5"/>
        <w:widowControl w:val="0"/>
        <w:numPr>
          <w:ilvl w:val="0"/>
          <w:numId w:val="2"/>
        </w:numPr>
        <w:tabs>
          <w:tab w:val="left" w:pos="900"/>
        </w:tabs>
        <w:suppressAutoHyphens/>
        <w:spacing w:before="0" w:after="0"/>
        <w:jc w:val="both"/>
        <w:rPr>
          <w:rFonts w:ascii="Tahoma" w:hAnsi="Tahoma" w:cs="Tahoma"/>
          <w:b w:val="0"/>
          <w:i w:val="0"/>
          <w:sz w:val="18"/>
          <w:szCs w:val="18"/>
        </w:rPr>
      </w:pPr>
      <w:r w:rsidRPr="00B21DC2">
        <w:rPr>
          <w:rFonts w:ascii="Tahoma" w:hAnsi="Tahoma" w:cs="Tahoma"/>
          <w:b w:val="0"/>
          <w:i w:val="0"/>
          <w:sz w:val="18"/>
          <w:szCs w:val="18"/>
        </w:rPr>
        <w:t>„Zamówienie” – należy przez to rozumieć zamówienie publiczne, którego przedmiot został w sposób szczegółowy opisany w punkcie II SWZ.</w:t>
      </w:r>
    </w:p>
    <w:p w14:paraId="3C035FDF" w14:textId="77777777" w:rsidR="00AA7CC1" w:rsidRPr="00B21DC2" w:rsidRDefault="00AA7CC1" w:rsidP="00E379BE">
      <w:pPr>
        <w:pStyle w:val="Nagwek5"/>
        <w:widowControl w:val="0"/>
        <w:numPr>
          <w:ilvl w:val="0"/>
          <w:numId w:val="2"/>
        </w:numPr>
        <w:tabs>
          <w:tab w:val="left" w:pos="900"/>
        </w:tabs>
        <w:suppressAutoHyphens/>
        <w:spacing w:before="0" w:after="0"/>
        <w:jc w:val="both"/>
        <w:rPr>
          <w:rFonts w:ascii="Tahoma" w:hAnsi="Tahoma" w:cs="Tahoma"/>
          <w:b w:val="0"/>
          <w:i w:val="0"/>
          <w:sz w:val="18"/>
          <w:szCs w:val="18"/>
        </w:rPr>
      </w:pPr>
      <w:r w:rsidRPr="00B21DC2">
        <w:rPr>
          <w:rFonts w:ascii="Tahoma" w:hAnsi="Tahoma" w:cs="Tahoma"/>
          <w:b w:val="0"/>
          <w:i w:val="0"/>
          <w:sz w:val="18"/>
          <w:szCs w:val="18"/>
        </w:rPr>
        <w:t xml:space="preserve">”Wykonawca” – </w:t>
      </w:r>
      <w:r w:rsidR="005D61C3" w:rsidRPr="00B21DC2">
        <w:rPr>
          <w:rFonts w:ascii="Tahoma" w:hAnsi="Tahoma" w:cs="Tahoma"/>
          <w:b w:val="0"/>
          <w:i w:val="0"/>
          <w:sz w:val="18"/>
          <w:szCs w:val="18"/>
        </w:rPr>
        <w:t>osoba fizyczn</w:t>
      </w:r>
      <w:r w:rsidR="005D61C3" w:rsidRPr="00B21DC2">
        <w:rPr>
          <w:rFonts w:ascii="Tahoma" w:hAnsi="Tahoma" w:cs="Tahoma"/>
          <w:b w:val="0"/>
          <w:i w:val="0"/>
          <w:sz w:val="18"/>
          <w:szCs w:val="18"/>
          <w:lang w:val="pl-PL"/>
        </w:rPr>
        <w:t>a</w:t>
      </w:r>
      <w:r w:rsidR="005D61C3" w:rsidRPr="00B21DC2">
        <w:rPr>
          <w:rFonts w:ascii="Tahoma" w:hAnsi="Tahoma" w:cs="Tahoma"/>
          <w:b w:val="0"/>
          <w:i w:val="0"/>
          <w:sz w:val="18"/>
          <w:szCs w:val="18"/>
        </w:rPr>
        <w:t>, osoba prawn</w:t>
      </w:r>
      <w:r w:rsidR="005D61C3" w:rsidRPr="00B21DC2">
        <w:rPr>
          <w:rFonts w:ascii="Tahoma" w:hAnsi="Tahoma" w:cs="Tahoma"/>
          <w:b w:val="0"/>
          <w:i w:val="0"/>
          <w:sz w:val="18"/>
          <w:szCs w:val="18"/>
          <w:lang w:val="pl-PL"/>
        </w:rPr>
        <w:t>a</w:t>
      </w:r>
      <w:r w:rsidR="005D61C3" w:rsidRPr="00B21DC2">
        <w:rPr>
          <w:rFonts w:ascii="Tahoma" w:hAnsi="Tahoma" w:cs="Tahoma"/>
          <w:b w:val="0"/>
          <w:i w:val="0"/>
          <w:sz w:val="18"/>
          <w:szCs w:val="18"/>
        </w:rPr>
        <w:t xml:space="preserve"> albo jednostk</w:t>
      </w:r>
      <w:r w:rsidR="005D61C3" w:rsidRPr="00B21DC2">
        <w:rPr>
          <w:rFonts w:ascii="Tahoma" w:hAnsi="Tahoma" w:cs="Tahoma"/>
          <w:b w:val="0"/>
          <w:i w:val="0"/>
          <w:sz w:val="18"/>
          <w:szCs w:val="18"/>
          <w:lang w:val="pl-PL"/>
        </w:rPr>
        <w:t>a</w:t>
      </w:r>
      <w:r w:rsidR="005D61C3" w:rsidRPr="00B21DC2">
        <w:rPr>
          <w:rFonts w:ascii="Tahoma" w:hAnsi="Tahoma" w:cs="Tahoma"/>
          <w:b w:val="0"/>
          <w:i w:val="0"/>
          <w:sz w:val="18"/>
          <w:szCs w:val="18"/>
        </w:rPr>
        <w:t xml:space="preserve"> organizacyjn</w:t>
      </w:r>
      <w:r w:rsidR="005D61C3" w:rsidRPr="00B21DC2">
        <w:rPr>
          <w:rFonts w:ascii="Tahoma" w:hAnsi="Tahoma" w:cs="Tahoma"/>
          <w:b w:val="0"/>
          <w:i w:val="0"/>
          <w:sz w:val="18"/>
          <w:szCs w:val="18"/>
          <w:lang w:val="pl-PL"/>
        </w:rPr>
        <w:t>a</w:t>
      </w:r>
      <w:r w:rsidR="005D61C3" w:rsidRPr="00B21DC2">
        <w:rPr>
          <w:rFonts w:ascii="Tahoma" w:hAnsi="Tahoma" w:cs="Tahoma"/>
          <w:b w:val="0"/>
          <w:i w:val="0"/>
          <w:sz w:val="18"/>
          <w:szCs w:val="18"/>
        </w:rPr>
        <w:t xml:space="preserve"> nieposiadająca osobowości prawnej, która oferuje na rynku wykonanie robót budowlanych lub obiektu budowlanego, dostawę produktów lub świadczenie usług lub ubiega się o udzielenie zamówienia, złożyła ofertę lub zawarła umowę w sprawie zamówienia publicznego</w:t>
      </w:r>
      <w:r w:rsidRPr="00B21DC2">
        <w:rPr>
          <w:rFonts w:ascii="Tahoma" w:hAnsi="Tahoma" w:cs="Tahoma"/>
          <w:b w:val="0"/>
          <w:i w:val="0"/>
          <w:sz w:val="18"/>
          <w:szCs w:val="18"/>
        </w:rPr>
        <w:t>.</w:t>
      </w:r>
    </w:p>
    <w:p w14:paraId="6881B1F8" w14:textId="77777777" w:rsidR="00AA7CC1" w:rsidRPr="00B21DC2" w:rsidRDefault="00AA7CC1" w:rsidP="000478A2">
      <w:pPr>
        <w:pStyle w:val="Nagwek4"/>
        <w:numPr>
          <w:ilvl w:val="0"/>
          <w:numId w:val="10"/>
        </w:numPr>
        <w:tabs>
          <w:tab w:val="num" w:pos="360"/>
        </w:tabs>
        <w:suppressAutoHyphens/>
        <w:ind w:left="360"/>
        <w:rPr>
          <w:rFonts w:ascii="Tahoma" w:hAnsi="Tahoma" w:cs="Tahoma"/>
          <w:b w:val="0"/>
          <w:sz w:val="18"/>
          <w:szCs w:val="18"/>
        </w:rPr>
      </w:pPr>
      <w:r w:rsidRPr="00B21DC2">
        <w:rPr>
          <w:rFonts w:ascii="Tahoma" w:hAnsi="Tahoma" w:cs="Tahoma"/>
          <w:b w:val="0"/>
          <w:sz w:val="18"/>
          <w:szCs w:val="18"/>
        </w:rPr>
        <w:t>Dane Zamawiającego:</w:t>
      </w:r>
    </w:p>
    <w:p w14:paraId="52956DA1" w14:textId="77777777" w:rsidR="00A5582E" w:rsidRPr="00B21DC2" w:rsidRDefault="00A5582E" w:rsidP="00ED7338">
      <w:pPr>
        <w:numPr>
          <w:ilvl w:val="1"/>
          <w:numId w:val="36"/>
        </w:numPr>
        <w:suppressAutoHyphens/>
        <w:jc w:val="both"/>
        <w:rPr>
          <w:rFonts w:ascii="Tahoma" w:hAnsi="Tahoma" w:cs="Tahoma"/>
          <w:b/>
          <w:sz w:val="18"/>
          <w:szCs w:val="18"/>
        </w:rPr>
      </w:pPr>
      <w:r w:rsidRPr="00B21DC2">
        <w:rPr>
          <w:rFonts w:ascii="Tahoma" w:hAnsi="Tahoma" w:cs="Tahoma"/>
          <w:sz w:val="18"/>
          <w:szCs w:val="18"/>
        </w:rPr>
        <w:t xml:space="preserve">  Konto bankowe: </w:t>
      </w:r>
      <w:r w:rsidRPr="00B21DC2">
        <w:rPr>
          <w:rFonts w:ascii="Tahoma" w:hAnsi="Tahoma" w:cs="Tahoma"/>
          <w:b/>
          <w:sz w:val="18"/>
          <w:szCs w:val="18"/>
        </w:rPr>
        <w:t xml:space="preserve"> BGK O/Łódź</w:t>
      </w:r>
    </w:p>
    <w:p w14:paraId="499BA0F7" w14:textId="246EA4DC" w:rsidR="00A5582E" w:rsidRPr="00B21DC2" w:rsidRDefault="00A5582E" w:rsidP="00ED7338">
      <w:pPr>
        <w:numPr>
          <w:ilvl w:val="1"/>
          <w:numId w:val="36"/>
        </w:numPr>
        <w:suppressAutoHyphens/>
        <w:jc w:val="both"/>
        <w:rPr>
          <w:rFonts w:ascii="Tahoma" w:hAnsi="Tahoma" w:cs="Tahoma"/>
          <w:b/>
          <w:sz w:val="18"/>
          <w:szCs w:val="18"/>
        </w:rPr>
      </w:pPr>
      <w:r w:rsidRPr="00B21DC2">
        <w:rPr>
          <w:rFonts w:ascii="Tahoma" w:hAnsi="Tahoma" w:cs="Tahoma"/>
          <w:sz w:val="18"/>
          <w:szCs w:val="18"/>
        </w:rPr>
        <w:t>Nr konta bankowego:</w:t>
      </w:r>
      <w:r w:rsidRPr="00B21DC2">
        <w:rPr>
          <w:rFonts w:ascii="Tahoma" w:hAnsi="Tahoma" w:cs="Tahoma"/>
          <w:b/>
          <w:sz w:val="18"/>
          <w:szCs w:val="18"/>
        </w:rPr>
        <w:t xml:space="preserve"> 09 1130 1163 0014 7138 1320 0001</w:t>
      </w:r>
      <w:r w:rsidR="005E4977" w:rsidRPr="00B21DC2">
        <w:rPr>
          <w:rFonts w:ascii="Tahoma" w:hAnsi="Tahoma" w:cs="Tahoma"/>
          <w:b/>
          <w:sz w:val="18"/>
          <w:szCs w:val="18"/>
        </w:rPr>
        <w:t xml:space="preserve">, </w:t>
      </w:r>
      <w:r w:rsidR="005E4977" w:rsidRPr="00B21DC2">
        <w:rPr>
          <w:rFonts w:ascii="Tahoma" w:hAnsi="Tahoma" w:cs="Tahoma"/>
          <w:sz w:val="18"/>
          <w:szCs w:val="18"/>
        </w:rPr>
        <w:t xml:space="preserve">nr konta bankowego </w:t>
      </w:r>
      <w:r w:rsidR="005E4977" w:rsidRPr="00B21DC2">
        <w:rPr>
          <w:rFonts w:ascii="Tahoma" w:hAnsi="Tahoma" w:cs="Tahoma"/>
          <w:b/>
          <w:sz w:val="18"/>
          <w:szCs w:val="18"/>
        </w:rPr>
        <w:t>do wpłaty wadium: 41 1130 1163 0014 7138 1320 0007</w:t>
      </w:r>
    </w:p>
    <w:p w14:paraId="727AF7A6" w14:textId="77777777" w:rsidR="00A5582E" w:rsidRPr="00B21DC2" w:rsidRDefault="00A5582E" w:rsidP="00ED7338">
      <w:pPr>
        <w:numPr>
          <w:ilvl w:val="1"/>
          <w:numId w:val="36"/>
        </w:numPr>
        <w:suppressAutoHyphens/>
        <w:jc w:val="both"/>
        <w:rPr>
          <w:rFonts w:ascii="Tahoma" w:hAnsi="Tahoma" w:cs="Tahoma"/>
          <w:b/>
          <w:sz w:val="18"/>
          <w:szCs w:val="18"/>
        </w:rPr>
      </w:pPr>
      <w:r w:rsidRPr="00B21DC2">
        <w:rPr>
          <w:rFonts w:ascii="Tahoma" w:hAnsi="Tahoma" w:cs="Tahoma"/>
          <w:sz w:val="18"/>
          <w:szCs w:val="18"/>
        </w:rPr>
        <w:t xml:space="preserve">NIP: </w:t>
      </w:r>
      <w:r w:rsidRPr="00B21DC2">
        <w:rPr>
          <w:rFonts w:ascii="Tahoma" w:hAnsi="Tahoma" w:cs="Tahoma"/>
          <w:b/>
          <w:sz w:val="18"/>
          <w:szCs w:val="18"/>
        </w:rPr>
        <w:t>725-10-19-093</w:t>
      </w:r>
    </w:p>
    <w:p w14:paraId="727B85ED" w14:textId="77777777" w:rsidR="00A5582E" w:rsidRPr="00B21DC2" w:rsidRDefault="00A5582E" w:rsidP="00ED7338">
      <w:pPr>
        <w:numPr>
          <w:ilvl w:val="1"/>
          <w:numId w:val="36"/>
        </w:numPr>
        <w:suppressAutoHyphens/>
        <w:jc w:val="both"/>
        <w:rPr>
          <w:rFonts w:ascii="Tahoma" w:hAnsi="Tahoma" w:cs="Tahoma"/>
          <w:b/>
          <w:sz w:val="18"/>
          <w:szCs w:val="18"/>
        </w:rPr>
      </w:pPr>
      <w:r w:rsidRPr="00B21DC2">
        <w:rPr>
          <w:rFonts w:ascii="Tahoma" w:hAnsi="Tahoma" w:cs="Tahoma"/>
          <w:sz w:val="18"/>
          <w:szCs w:val="18"/>
        </w:rPr>
        <w:t xml:space="preserve">REGON: </w:t>
      </w:r>
      <w:r w:rsidRPr="00B21DC2">
        <w:rPr>
          <w:rFonts w:ascii="Tahoma" w:hAnsi="Tahoma" w:cs="Tahoma"/>
          <w:b/>
          <w:sz w:val="18"/>
          <w:szCs w:val="18"/>
        </w:rPr>
        <w:t>000288774</w:t>
      </w:r>
    </w:p>
    <w:p w14:paraId="07CDC139" w14:textId="77777777" w:rsidR="00A5582E" w:rsidRPr="00B21DC2" w:rsidRDefault="00A5582E" w:rsidP="00ED7338">
      <w:pPr>
        <w:numPr>
          <w:ilvl w:val="1"/>
          <w:numId w:val="36"/>
        </w:numPr>
        <w:suppressAutoHyphens/>
        <w:jc w:val="both"/>
        <w:rPr>
          <w:rFonts w:ascii="Tahoma" w:hAnsi="Tahoma" w:cs="Tahoma"/>
          <w:b/>
          <w:sz w:val="18"/>
          <w:szCs w:val="18"/>
        </w:rPr>
      </w:pPr>
      <w:r w:rsidRPr="00B21DC2">
        <w:rPr>
          <w:rFonts w:ascii="Tahoma" w:hAnsi="Tahoma" w:cs="Tahoma"/>
          <w:sz w:val="18"/>
          <w:szCs w:val="18"/>
        </w:rPr>
        <w:t xml:space="preserve">KRS: </w:t>
      </w:r>
      <w:r w:rsidRPr="00B21DC2">
        <w:rPr>
          <w:rFonts w:ascii="Tahoma" w:hAnsi="Tahoma" w:cs="Tahoma"/>
          <w:b/>
          <w:sz w:val="18"/>
          <w:szCs w:val="18"/>
        </w:rPr>
        <w:t>0000021295</w:t>
      </w:r>
    </w:p>
    <w:p w14:paraId="7B7A5F60" w14:textId="77777777" w:rsidR="00A5582E" w:rsidRPr="00B21DC2" w:rsidRDefault="00A5582E" w:rsidP="00ED7338">
      <w:pPr>
        <w:numPr>
          <w:ilvl w:val="1"/>
          <w:numId w:val="36"/>
        </w:numPr>
        <w:suppressAutoHyphens/>
        <w:jc w:val="both"/>
        <w:rPr>
          <w:rFonts w:ascii="Tahoma" w:hAnsi="Tahoma" w:cs="Tahoma"/>
          <w:b/>
          <w:sz w:val="18"/>
          <w:szCs w:val="18"/>
        </w:rPr>
      </w:pPr>
      <w:r w:rsidRPr="00B21DC2">
        <w:rPr>
          <w:rFonts w:ascii="Tahoma" w:hAnsi="Tahoma" w:cs="Tahoma"/>
          <w:sz w:val="18"/>
          <w:szCs w:val="18"/>
        </w:rPr>
        <w:t>BDO:</w:t>
      </w:r>
      <w:r w:rsidRPr="00B21DC2">
        <w:rPr>
          <w:rFonts w:ascii="Tahoma" w:hAnsi="Tahoma" w:cs="Tahoma"/>
          <w:b/>
          <w:sz w:val="18"/>
          <w:szCs w:val="18"/>
        </w:rPr>
        <w:t xml:space="preserve">  </w:t>
      </w:r>
      <w:r w:rsidR="003064C0" w:rsidRPr="00B21DC2">
        <w:rPr>
          <w:rFonts w:ascii="Tahoma" w:hAnsi="Tahoma" w:cs="Tahoma"/>
          <w:b/>
          <w:sz w:val="18"/>
          <w:szCs w:val="18"/>
        </w:rPr>
        <w:t>000015897</w:t>
      </w:r>
    </w:p>
    <w:p w14:paraId="20A9E482" w14:textId="77777777" w:rsidR="00A5582E" w:rsidRPr="00B21DC2" w:rsidRDefault="00A5582E" w:rsidP="00ED7338">
      <w:pPr>
        <w:numPr>
          <w:ilvl w:val="1"/>
          <w:numId w:val="36"/>
        </w:numPr>
        <w:suppressAutoHyphens/>
        <w:jc w:val="both"/>
        <w:rPr>
          <w:rFonts w:ascii="Tahoma" w:hAnsi="Tahoma" w:cs="Tahoma"/>
          <w:b/>
          <w:sz w:val="18"/>
          <w:szCs w:val="18"/>
        </w:rPr>
      </w:pPr>
      <w:r w:rsidRPr="00B21DC2">
        <w:rPr>
          <w:rFonts w:ascii="Tahoma" w:hAnsi="Tahoma" w:cs="Tahoma"/>
          <w:sz w:val="18"/>
          <w:szCs w:val="18"/>
        </w:rPr>
        <w:t>E-mail do faktur elektronicznych:</w:t>
      </w:r>
      <w:r w:rsidRPr="00B21DC2">
        <w:rPr>
          <w:rFonts w:ascii="Tahoma" w:hAnsi="Tahoma" w:cs="Tahoma"/>
          <w:b/>
          <w:sz w:val="18"/>
          <w:szCs w:val="18"/>
        </w:rPr>
        <w:t xml:space="preserve"> </w:t>
      </w:r>
      <w:hyperlink r:id="rId12" w:history="1">
        <w:r w:rsidRPr="00B21DC2">
          <w:rPr>
            <w:rStyle w:val="Hipercze"/>
            <w:rFonts w:ascii="Tahoma" w:hAnsi="Tahoma" w:cs="Tahoma"/>
            <w:b/>
            <w:color w:val="auto"/>
            <w:sz w:val="18"/>
            <w:szCs w:val="18"/>
          </w:rPr>
          <w:t>faktury</w:t>
        </w:r>
        <w:r w:rsidRPr="00B21DC2">
          <w:rPr>
            <w:rStyle w:val="Hipercze"/>
            <w:rFonts w:ascii="Tahoma" w:hAnsi="Tahoma" w:cs="Tahoma"/>
            <w:color w:val="auto"/>
            <w:sz w:val="18"/>
            <w:szCs w:val="18"/>
          </w:rPr>
          <w:t>.</w:t>
        </w:r>
        <w:r w:rsidRPr="00B21DC2">
          <w:rPr>
            <w:rStyle w:val="Hipercze"/>
            <w:rFonts w:ascii="Tahoma" w:hAnsi="Tahoma" w:cs="Tahoma"/>
            <w:b/>
            <w:color w:val="auto"/>
            <w:sz w:val="18"/>
            <w:szCs w:val="18"/>
          </w:rPr>
          <w:t>vat@barlicki.pl</w:t>
        </w:r>
      </w:hyperlink>
    </w:p>
    <w:p w14:paraId="30B001CE" w14:textId="77777777" w:rsidR="00A5582E" w:rsidRPr="00B21DC2" w:rsidRDefault="00A5582E" w:rsidP="000478A2">
      <w:pPr>
        <w:numPr>
          <w:ilvl w:val="0"/>
          <w:numId w:val="10"/>
        </w:numPr>
        <w:tabs>
          <w:tab w:val="num" w:pos="426"/>
        </w:tabs>
        <w:suppressAutoHyphens/>
        <w:ind w:left="426"/>
        <w:jc w:val="both"/>
        <w:rPr>
          <w:rFonts w:ascii="Tahoma" w:hAnsi="Tahoma" w:cs="Tahoma"/>
          <w:b/>
          <w:sz w:val="18"/>
          <w:szCs w:val="18"/>
        </w:rPr>
      </w:pPr>
      <w:r w:rsidRPr="00B21DC2">
        <w:rPr>
          <w:rFonts w:ascii="Tahoma" w:hAnsi="Tahoma" w:cs="Tahoma"/>
          <w:b/>
          <w:sz w:val="18"/>
          <w:szCs w:val="18"/>
        </w:rPr>
        <w:t>Dokładny adres do korespondencji</w:t>
      </w:r>
      <w:r w:rsidRPr="00B21DC2">
        <w:rPr>
          <w:rFonts w:ascii="Tahoma" w:hAnsi="Tahoma" w:cs="Tahoma"/>
          <w:sz w:val="18"/>
          <w:szCs w:val="18"/>
        </w:rPr>
        <w:t>:</w:t>
      </w:r>
      <w:r w:rsidRPr="00B21DC2">
        <w:rPr>
          <w:rFonts w:ascii="Tahoma" w:hAnsi="Tahoma" w:cs="Tahoma"/>
          <w:sz w:val="18"/>
          <w:szCs w:val="18"/>
        </w:rPr>
        <w:tab/>
      </w:r>
      <w:r w:rsidRPr="00B21DC2">
        <w:rPr>
          <w:rFonts w:ascii="Tahoma" w:hAnsi="Tahoma" w:cs="Tahoma"/>
          <w:sz w:val="18"/>
          <w:szCs w:val="18"/>
        </w:rPr>
        <w:br/>
        <w:t>Samodzielny Publiczny Zakład Opieki Zdrowotnej Uniwersytecki Szpital Kliniczny Nr 1 im. N. Barlickiego Uniwersytetu Medycznego w Łodzi, ul. Kopcińskiego 22, 90-153 Łódź, z dopiskiem Dział Zamówień Publicznych.</w:t>
      </w:r>
    </w:p>
    <w:p w14:paraId="6B42069D" w14:textId="77777777" w:rsidR="00A5582E" w:rsidRPr="00B21DC2" w:rsidRDefault="00A5582E" w:rsidP="000478A2">
      <w:pPr>
        <w:numPr>
          <w:ilvl w:val="1"/>
          <w:numId w:val="10"/>
        </w:numPr>
        <w:suppressAutoHyphens/>
        <w:ind w:left="1134" w:hanging="425"/>
        <w:jc w:val="both"/>
        <w:rPr>
          <w:rFonts w:ascii="Tahoma" w:hAnsi="Tahoma" w:cs="Tahoma"/>
          <w:b/>
          <w:sz w:val="18"/>
          <w:szCs w:val="18"/>
        </w:rPr>
      </w:pPr>
      <w:r w:rsidRPr="00B21DC2">
        <w:rPr>
          <w:rFonts w:ascii="Tahoma" w:hAnsi="Tahoma" w:cs="Tahoma"/>
          <w:sz w:val="18"/>
          <w:szCs w:val="18"/>
        </w:rPr>
        <w:t xml:space="preserve">Adres internetowy zamawiającego: </w:t>
      </w:r>
      <w:hyperlink r:id="rId13" w:history="1">
        <w:r w:rsidRPr="00B21DC2">
          <w:rPr>
            <w:rStyle w:val="Hipercze"/>
            <w:rFonts w:ascii="Tahoma" w:hAnsi="Tahoma" w:cs="Tahoma"/>
            <w:b/>
            <w:i/>
            <w:color w:val="auto"/>
            <w:sz w:val="18"/>
            <w:szCs w:val="18"/>
          </w:rPr>
          <w:t>http://www.barlicki.pl</w:t>
        </w:r>
      </w:hyperlink>
    </w:p>
    <w:p w14:paraId="5F049983" w14:textId="77777777" w:rsidR="00A5582E" w:rsidRPr="00B21DC2" w:rsidRDefault="00A5582E" w:rsidP="000478A2">
      <w:pPr>
        <w:numPr>
          <w:ilvl w:val="1"/>
          <w:numId w:val="10"/>
        </w:numPr>
        <w:suppressAutoHyphens/>
        <w:ind w:left="1134" w:hanging="425"/>
        <w:jc w:val="both"/>
        <w:rPr>
          <w:rFonts w:ascii="Tahoma" w:hAnsi="Tahoma" w:cs="Tahoma"/>
          <w:b/>
          <w:sz w:val="18"/>
          <w:szCs w:val="18"/>
        </w:rPr>
      </w:pPr>
      <w:r w:rsidRPr="00B21DC2">
        <w:rPr>
          <w:rFonts w:ascii="Tahoma" w:hAnsi="Tahoma" w:cs="Tahoma"/>
          <w:sz w:val="18"/>
          <w:szCs w:val="18"/>
        </w:rPr>
        <w:t xml:space="preserve">korespondencja w sprawie zamówienia: </w:t>
      </w:r>
      <w:hyperlink r:id="rId14" w:history="1">
        <w:r w:rsidR="001062E8" w:rsidRPr="00B21DC2">
          <w:rPr>
            <w:rStyle w:val="Hipercze"/>
            <w:rFonts w:ascii="Tahoma" w:hAnsi="Tahoma" w:cs="Tahoma"/>
            <w:color w:val="auto"/>
            <w:sz w:val="18"/>
            <w:szCs w:val="18"/>
          </w:rPr>
          <w:t>https://platformazakupowa.pl</w:t>
        </w:r>
      </w:hyperlink>
    </w:p>
    <w:p w14:paraId="4E8226C2" w14:textId="77777777" w:rsidR="00A5582E" w:rsidRPr="00B21DC2" w:rsidRDefault="00A5582E" w:rsidP="000478A2">
      <w:pPr>
        <w:numPr>
          <w:ilvl w:val="0"/>
          <w:numId w:val="10"/>
        </w:numPr>
        <w:tabs>
          <w:tab w:val="num" w:pos="426"/>
        </w:tabs>
        <w:suppressAutoHyphens/>
        <w:ind w:left="426"/>
        <w:jc w:val="both"/>
        <w:rPr>
          <w:rFonts w:ascii="Tahoma" w:hAnsi="Tahoma" w:cs="Tahoma"/>
          <w:b/>
          <w:sz w:val="18"/>
          <w:szCs w:val="18"/>
        </w:rPr>
      </w:pPr>
      <w:r w:rsidRPr="00B21DC2">
        <w:rPr>
          <w:rFonts w:ascii="Tahoma" w:hAnsi="Tahoma" w:cs="Tahoma"/>
          <w:sz w:val="18"/>
          <w:szCs w:val="18"/>
        </w:rPr>
        <w:t xml:space="preserve">W postępowaniu o udzielenie zamówienia  komunikacja między Zamawiającym a Wykonawcami odbywa się za pośrednictwem </w:t>
      </w:r>
      <w:r w:rsidRPr="00B21DC2">
        <w:rPr>
          <w:rFonts w:ascii="Tahoma" w:hAnsi="Tahoma" w:cs="Tahoma"/>
          <w:b/>
          <w:sz w:val="18"/>
          <w:szCs w:val="18"/>
        </w:rPr>
        <w:t>platformy zakupowej Open</w:t>
      </w:r>
      <w:r w:rsidR="001062E8" w:rsidRPr="00B21DC2">
        <w:rPr>
          <w:rFonts w:ascii="Tahoma" w:hAnsi="Tahoma" w:cs="Tahoma"/>
          <w:b/>
          <w:sz w:val="18"/>
          <w:szCs w:val="18"/>
        </w:rPr>
        <w:t xml:space="preserve"> </w:t>
      </w:r>
      <w:proofErr w:type="spellStart"/>
      <w:r w:rsidRPr="00B21DC2">
        <w:rPr>
          <w:rFonts w:ascii="Tahoma" w:hAnsi="Tahoma" w:cs="Tahoma"/>
          <w:b/>
          <w:sz w:val="18"/>
          <w:szCs w:val="18"/>
        </w:rPr>
        <w:t>Nexus</w:t>
      </w:r>
      <w:proofErr w:type="spellEnd"/>
      <w:r w:rsidRPr="00B21DC2">
        <w:rPr>
          <w:rFonts w:ascii="Tahoma" w:hAnsi="Tahoma" w:cs="Tahoma"/>
          <w:b/>
          <w:sz w:val="18"/>
          <w:szCs w:val="18"/>
        </w:rPr>
        <w:t xml:space="preserve"> dostępnej pod adresem</w:t>
      </w:r>
      <w:r w:rsidRPr="00B21DC2">
        <w:rPr>
          <w:rFonts w:ascii="Tahoma" w:hAnsi="Tahoma" w:cs="Tahoma"/>
          <w:sz w:val="18"/>
          <w:szCs w:val="18"/>
        </w:rPr>
        <w:t xml:space="preserve">: </w:t>
      </w:r>
      <w:hyperlink r:id="rId15" w:history="1">
        <w:r w:rsidRPr="00B21DC2">
          <w:rPr>
            <w:rStyle w:val="Hipercze"/>
            <w:rFonts w:ascii="Tahoma" w:hAnsi="Tahoma" w:cs="Tahoma"/>
            <w:color w:val="auto"/>
            <w:sz w:val="18"/>
            <w:szCs w:val="18"/>
          </w:rPr>
          <w:t>https://platformazakupowa.pl</w:t>
        </w:r>
      </w:hyperlink>
    </w:p>
    <w:p w14:paraId="7215B717" w14:textId="77777777" w:rsidR="00A5582E" w:rsidRPr="00B21DC2" w:rsidRDefault="00A5582E" w:rsidP="000478A2">
      <w:pPr>
        <w:numPr>
          <w:ilvl w:val="0"/>
          <w:numId w:val="10"/>
        </w:numPr>
        <w:tabs>
          <w:tab w:val="num" w:pos="426"/>
        </w:tabs>
        <w:suppressAutoHyphens/>
        <w:ind w:left="426"/>
        <w:jc w:val="both"/>
        <w:rPr>
          <w:rFonts w:ascii="Tahoma" w:hAnsi="Tahoma" w:cs="Tahoma"/>
          <w:b/>
          <w:sz w:val="18"/>
          <w:szCs w:val="18"/>
        </w:rPr>
      </w:pPr>
      <w:r w:rsidRPr="00B21DC2">
        <w:rPr>
          <w:rFonts w:ascii="Tahoma" w:hAnsi="Tahoma" w:cs="Tahoma"/>
          <w:sz w:val="18"/>
          <w:szCs w:val="18"/>
        </w:rPr>
        <w:t xml:space="preserve">Wymagania techniczne i organizacyjne wysyłania i odbierania dokumentów elektronicznych, elektronicznych kopii dokumentów i oświadczeń oraz informacji przekazywanych przy ich użyciu opisane zostały w Regulaminie Internetowej Platformy zakupowej platformazakupowa.pl Open </w:t>
      </w:r>
      <w:proofErr w:type="spellStart"/>
      <w:r w:rsidRPr="00B21DC2">
        <w:rPr>
          <w:rFonts w:ascii="Tahoma" w:hAnsi="Tahoma" w:cs="Tahoma"/>
          <w:sz w:val="18"/>
          <w:szCs w:val="18"/>
        </w:rPr>
        <w:t>Nexus</w:t>
      </w:r>
      <w:proofErr w:type="spellEnd"/>
      <w:r w:rsidRPr="00B21DC2">
        <w:rPr>
          <w:rFonts w:ascii="Tahoma" w:hAnsi="Tahoma" w:cs="Tahoma"/>
          <w:sz w:val="18"/>
          <w:szCs w:val="18"/>
        </w:rPr>
        <w:t xml:space="preserve"> Sp. z o. o. </w:t>
      </w:r>
      <w:hyperlink r:id="rId16" w:history="1">
        <w:r w:rsidRPr="00B21DC2">
          <w:rPr>
            <w:rStyle w:val="Hipercze"/>
            <w:rFonts w:ascii="Tahoma" w:hAnsi="Tahoma" w:cs="Tahoma"/>
            <w:b/>
            <w:color w:val="auto"/>
            <w:sz w:val="18"/>
            <w:szCs w:val="18"/>
          </w:rPr>
          <w:t>https://platformazakupowa.pl/strona/1-regulamin</w:t>
        </w:r>
      </w:hyperlink>
    </w:p>
    <w:p w14:paraId="461DECA9" w14:textId="77777777" w:rsidR="00A5582E" w:rsidRPr="00B21DC2" w:rsidRDefault="00A5582E" w:rsidP="000478A2">
      <w:pPr>
        <w:numPr>
          <w:ilvl w:val="0"/>
          <w:numId w:val="10"/>
        </w:numPr>
        <w:tabs>
          <w:tab w:val="num" w:pos="426"/>
        </w:tabs>
        <w:suppressAutoHyphens/>
        <w:ind w:left="426"/>
        <w:jc w:val="both"/>
        <w:rPr>
          <w:rFonts w:ascii="Tahoma" w:hAnsi="Tahoma" w:cs="Tahoma"/>
          <w:b/>
          <w:sz w:val="18"/>
          <w:szCs w:val="18"/>
        </w:rPr>
      </w:pPr>
      <w:r w:rsidRPr="00B21DC2">
        <w:rPr>
          <w:rFonts w:ascii="Tahoma" w:hAnsi="Tahoma" w:cs="Tahoma"/>
          <w:sz w:val="18"/>
          <w:szCs w:val="18"/>
        </w:rPr>
        <w:t xml:space="preserve">Wykonawca winien zapoznać się z treścią niniejszej SWZ. Wszelkie ewentualne uzupełnienia, zmiany i wyjaśnienia treści SWZ będą zamieszczane na stronie internetowej Zamawiającego dedykowanej zamówieniom: </w:t>
      </w:r>
      <w:r w:rsidRPr="00B21DC2">
        <w:rPr>
          <w:rFonts w:ascii="Tahoma" w:hAnsi="Tahoma" w:cs="Tahoma"/>
          <w:b/>
          <w:sz w:val="18"/>
          <w:szCs w:val="18"/>
          <w:u w:val="single"/>
        </w:rPr>
        <w:t>https://platformazakupowa.pl/pn/barlicki</w:t>
      </w:r>
      <w:r w:rsidRPr="00B21DC2">
        <w:rPr>
          <w:rFonts w:ascii="Tahoma" w:hAnsi="Tahoma" w:cs="Tahoma"/>
          <w:sz w:val="18"/>
          <w:szCs w:val="18"/>
        </w:rPr>
        <w:t>. Wykonawcy winni na bieżąco sprawdzać zawartość strony internetowej w celu sprawdzenia, czy zawiera ona ewentualne czynności dokonane przez Zamawiającego, o których mowa powyżej. Za zapoznanie z całością udostępnionych na stronie internetowej dokumentów odpowiada Wykonawca.</w:t>
      </w:r>
    </w:p>
    <w:p w14:paraId="050CDA40" w14:textId="22F37320" w:rsidR="00A5582E" w:rsidRPr="00B21DC2" w:rsidRDefault="001062E8" w:rsidP="000478A2">
      <w:pPr>
        <w:numPr>
          <w:ilvl w:val="0"/>
          <w:numId w:val="10"/>
        </w:numPr>
        <w:tabs>
          <w:tab w:val="num" w:pos="426"/>
        </w:tabs>
        <w:suppressAutoHyphens/>
        <w:ind w:left="426"/>
        <w:jc w:val="both"/>
        <w:rPr>
          <w:rFonts w:ascii="Tahoma" w:hAnsi="Tahoma" w:cs="Tahoma"/>
          <w:b/>
          <w:sz w:val="18"/>
          <w:szCs w:val="18"/>
        </w:rPr>
      </w:pPr>
      <w:r w:rsidRPr="00B21DC2">
        <w:rPr>
          <w:rFonts w:ascii="Tahoma" w:hAnsi="Tahoma" w:cs="Tahoma"/>
          <w:sz w:val="18"/>
          <w:szCs w:val="18"/>
        </w:rPr>
        <w:t xml:space="preserve">Znak Postępowania: </w:t>
      </w:r>
      <w:r w:rsidR="00BB0FBD">
        <w:rPr>
          <w:rFonts w:ascii="Tahoma" w:hAnsi="Tahoma" w:cs="Tahoma"/>
          <w:b/>
          <w:sz w:val="18"/>
          <w:szCs w:val="18"/>
        </w:rPr>
        <w:t>131</w:t>
      </w:r>
      <w:r w:rsidRPr="00B21DC2">
        <w:rPr>
          <w:rFonts w:ascii="Tahoma" w:hAnsi="Tahoma" w:cs="Tahoma"/>
          <w:b/>
          <w:sz w:val="18"/>
          <w:szCs w:val="18"/>
        </w:rPr>
        <w:t>/PN/ZP/D/202</w:t>
      </w:r>
      <w:r w:rsidR="00F93608">
        <w:rPr>
          <w:rFonts w:ascii="Tahoma" w:hAnsi="Tahoma" w:cs="Tahoma"/>
          <w:b/>
          <w:sz w:val="18"/>
          <w:szCs w:val="18"/>
        </w:rPr>
        <w:t>4</w:t>
      </w:r>
      <w:r w:rsidRPr="00B21DC2">
        <w:rPr>
          <w:rFonts w:ascii="Tahoma" w:hAnsi="Tahoma" w:cs="Tahoma"/>
          <w:sz w:val="18"/>
          <w:szCs w:val="18"/>
        </w:rPr>
        <w:t xml:space="preserve">. </w:t>
      </w:r>
      <w:r w:rsidRPr="00B21DC2">
        <w:rPr>
          <w:rFonts w:ascii="Tahoma" w:hAnsi="Tahoma" w:cs="Tahoma"/>
          <w:b/>
          <w:sz w:val="18"/>
          <w:szCs w:val="18"/>
        </w:rPr>
        <w:t>Uwaga:</w:t>
      </w:r>
      <w:r w:rsidRPr="00B21DC2">
        <w:rPr>
          <w:rFonts w:ascii="Tahoma" w:hAnsi="Tahoma" w:cs="Tahoma"/>
          <w:sz w:val="18"/>
          <w:szCs w:val="18"/>
        </w:rPr>
        <w:t xml:space="preserve"> w korespondencji kierowanej do Zamawiającego należy posługiwać się tym znakiem</w:t>
      </w:r>
      <w:r w:rsidRPr="00B21DC2">
        <w:rPr>
          <w:rFonts w:ascii="Tahoma" w:hAnsi="Tahoma" w:cs="Tahoma"/>
          <w:sz w:val="20"/>
          <w:szCs w:val="20"/>
        </w:rPr>
        <w:t>.</w:t>
      </w:r>
    </w:p>
    <w:p w14:paraId="591D8E55" w14:textId="0A3972E1" w:rsidR="00AC3653" w:rsidRPr="00B21DC2" w:rsidRDefault="00AC3653" w:rsidP="00AC3653">
      <w:pPr>
        <w:numPr>
          <w:ilvl w:val="0"/>
          <w:numId w:val="10"/>
        </w:numPr>
        <w:tabs>
          <w:tab w:val="num" w:pos="426"/>
        </w:tabs>
        <w:suppressAutoHyphens/>
        <w:ind w:left="426"/>
        <w:jc w:val="both"/>
        <w:rPr>
          <w:rFonts w:ascii="Tahoma" w:hAnsi="Tahoma" w:cs="Tahoma"/>
          <w:b/>
          <w:sz w:val="18"/>
          <w:szCs w:val="18"/>
        </w:rPr>
      </w:pPr>
      <w:r w:rsidRPr="00B21DC2">
        <w:rPr>
          <w:rFonts w:ascii="Tahoma" w:hAnsi="Tahoma" w:cs="Tahoma"/>
          <w:b/>
          <w:sz w:val="18"/>
          <w:szCs w:val="18"/>
        </w:rPr>
        <w:t>Zamawiający informuje, że zgodnie z art. 7 ust. 6-7 ustawy z dnia 13 kwietnia 2022 r. o szczególnych rozwiązaniach w zakresie przeciwdziałania wspieraniu agresji na Ukrainę oraz służących ochronie bezpieczeństwa narodowego (</w:t>
      </w:r>
      <w:r w:rsidR="00BB0FBD" w:rsidRPr="00BB0FBD">
        <w:rPr>
          <w:rFonts w:ascii="Tahoma" w:hAnsi="Tahoma" w:cs="Tahoma"/>
          <w:b/>
          <w:sz w:val="18"/>
          <w:szCs w:val="18"/>
        </w:rPr>
        <w:t>tj. Dz. U. z 2024 r. poz. 507</w:t>
      </w:r>
      <w:r w:rsidRPr="00B21DC2">
        <w:rPr>
          <w:rFonts w:ascii="Tahoma" w:hAnsi="Tahoma" w:cs="Tahoma"/>
          <w:b/>
          <w:sz w:val="18"/>
          <w:szCs w:val="18"/>
        </w:rPr>
        <w:t>) osoba lub podmiot podlegające wykluczeniu na podstawie art. 7 ust. 1 tej ustawy, które w okresie tego wykluczenia ubiegają się o udzielenie zamówienia publicznego lub biorą udział w postępowaniu o udzielenie zamówienia publicznego podlegają karze pieniężnej. Karę pieniężną, o której mowa w ust. 6 tej ustawy, nakłada Prezes Urzędu Zamówień Publicznych, w drodze decyzji, w wysokości do 20 000 000 zł.</w:t>
      </w:r>
    </w:p>
    <w:p w14:paraId="5DEA3ED9" w14:textId="77777777" w:rsidR="00AC3653" w:rsidRPr="00B21DC2" w:rsidRDefault="00AC3653" w:rsidP="00AC3653">
      <w:pPr>
        <w:numPr>
          <w:ilvl w:val="0"/>
          <w:numId w:val="10"/>
        </w:numPr>
        <w:tabs>
          <w:tab w:val="num" w:pos="426"/>
        </w:tabs>
        <w:suppressAutoHyphens/>
        <w:ind w:left="426"/>
        <w:jc w:val="both"/>
        <w:rPr>
          <w:rFonts w:ascii="Tahoma" w:hAnsi="Tahoma" w:cs="Tahoma"/>
          <w:b/>
          <w:sz w:val="18"/>
          <w:szCs w:val="18"/>
        </w:rPr>
      </w:pPr>
      <w:r w:rsidRPr="00B21DC2">
        <w:rPr>
          <w:rFonts w:ascii="Tahoma" w:hAnsi="Tahoma" w:cs="Tahoma"/>
          <w:b/>
          <w:sz w:val="18"/>
          <w:szCs w:val="18"/>
        </w:rPr>
        <w:t>Zamawiający informuje, że zgodnie z art. 7 ust. 5 ustawy, o której mowa w ust. 11, przez ubieganie się o udzielenie zamówienia publicznego rozumie się złożenie oferty.</w:t>
      </w:r>
    </w:p>
    <w:p w14:paraId="7E7A0137" w14:textId="77777777" w:rsidR="00AC3653" w:rsidRPr="00B21DC2" w:rsidRDefault="00AC3653" w:rsidP="00AC3653">
      <w:pPr>
        <w:numPr>
          <w:ilvl w:val="0"/>
          <w:numId w:val="10"/>
        </w:numPr>
        <w:tabs>
          <w:tab w:val="num" w:pos="426"/>
        </w:tabs>
        <w:suppressAutoHyphens/>
        <w:ind w:left="426"/>
        <w:jc w:val="both"/>
        <w:rPr>
          <w:rFonts w:ascii="Tahoma" w:hAnsi="Tahoma" w:cs="Tahoma"/>
          <w:b/>
          <w:sz w:val="18"/>
          <w:szCs w:val="18"/>
        </w:rPr>
      </w:pPr>
      <w:r w:rsidRPr="00B21DC2">
        <w:rPr>
          <w:rFonts w:ascii="Tahoma" w:hAnsi="Tahoma" w:cs="Tahoma"/>
          <w:sz w:val="18"/>
          <w:szCs w:val="18"/>
        </w:rPr>
        <w:t>Zamawiający nie przewiduje zamówień, o których mowa w art. 214 ust. 1 pkt. 8 Ustawy.</w:t>
      </w:r>
    </w:p>
    <w:p w14:paraId="298D9AE2" w14:textId="77777777" w:rsidR="00AC3653" w:rsidRPr="00B21DC2" w:rsidRDefault="00AC3653" w:rsidP="00AC3653">
      <w:pPr>
        <w:numPr>
          <w:ilvl w:val="0"/>
          <w:numId w:val="10"/>
        </w:numPr>
        <w:tabs>
          <w:tab w:val="num" w:pos="426"/>
        </w:tabs>
        <w:suppressAutoHyphens/>
        <w:ind w:left="426"/>
        <w:jc w:val="both"/>
        <w:rPr>
          <w:rFonts w:ascii="Tahoma" w:hAnsi="Tahoma" w:cs="Tahoma"/>
          <w:b/>
          <w:sz w:val="18"/>
          <w:szCs w:val="18"/>
        </w:rPr>
      </w:pPr>
      <w:r w:rsidRPr="00B21DC2">
        <w:rPr>
          <w:rFonts w:ascii="Tahoma" w:hAnsi="Tahoma" w:cs="Tahoma"/>
          <w:sz w:val="18"/>
          <w:szCs w:val="18"/>
        </w:rPr>
        <w:t>Zamawiający nie przewiduje aukcji elektronicznej.</w:t>
      </w:r>
    </w:p>
    <w:p w14:paraId="387BAC57" w14:textId="77777777" w:rsidR="00AC3653" w:rsidRPr="00B21DC2" w:rsidRDefault="00AC3653" w:rsidP="00AC3653">
      <w:pPr>
        <w:numPr>
          <w:ilvl w:val="0"/>
          <w:numId w:val="10"/>
        </w:numPr>
        <w:tabs>
          <w:tab w:val="num" w:pos="426"/>
        </w:tabs>
        <w:suppressAutoHyphens/>
        <w:ind w:left="426"/>
        <w:jc w:val="both"/>
        <w:rPr>
          <w:rFonts w:ascii="Tahoma" w:hAnsi="Tahoma" w:cs="Tahoma"/>
          <w:b/>
          <w:sz w:val="18"/>
          <w:szCs w:val="18"/>
        </w:rPr>
      </w:pPr>
      <w:r w:rsidRPr="00B21DC2">
        <w:rPr>
          <w:rFonts w:ascii="Tahoma" w:hAnsi="Tahoma" w:cs="Tahoma"/>
          <w:sz w:val="18"/>
          <w:szCs w:val="18"/>
        </w:rPr>
        <w:t>Zamawiający nie przewiduje złożenia oferty w postaci katalogów elektronicznych.</w:t>
      </w:r>
    </w:p>
    <w:p w14:paraId="7B8F5015" w14:textId="77777777" w:rsidR="00AC3653" w:rsidRPr="00B21DC2" w:rsidRDefault="00AC3653" w:rsidP="00AC3653">
      <w:pPr>
        <w:numPr>
          <w:ilvl w:val="0"/>
          <w:numId w:val="10"/>
        </w:numPr>
        <w:tabs>
          <w:tab w:val="num" w:pos="426"/>
        </w:tabs>
        <w:suppressAutoHyphens/>
        <w:ind w:left="426"/>
        <w:jc w:val="both"/>
        <w:rPr>
          <w:rFonts w:ascii="Tahoma" w:hAnsi="Tahoma" w:cs="Tahoma"/>
          <w:b/>
          <w:sz w:val="18"/>
          <w:szCs w:val="18"/>
        </w:rPr>
      </w:pPr>
      <w:r w:rsidRPr="00B21DC2">
        <w:rPr>
          <w:rFonts w:ascii="Tahoma" w:hAnsi="Tahoma" w:cs="Tahoma"/>
          <w:sz w:val="18"/>
          <w:szCs w:val="18"/>
        </w:rPr>
        <w:t>Zamawiający nie prowadzi postępowania w celu zawarcia umowy ramowej.</w:t>
      </w:r>
    </w:p>
    <w:p w14:paraId="44002499" w14:textId="77777777" w:rsidR="00AC3653" w:rsidRPr="00B21DC2" w:rsidRDefault="00AC3653" w:rsidP="00AC3653">
      <w:pPr>
        <w:numPr>
          <w:ilvl w:val="0"/>
          <w:numId w:val="10"/>
        </w:numPr>
        <w:tabs>
          <w:tab w:val="num" w:pos="426"/>
        </w:tabs>
        <w:suppressAutoHyphens/>
        <w:ind w:left="426"/>
        <w:jc w:val="both"/>
        <w:rPr>
          <w:rFonts w:ascii="Tahoma" w:hAnsi="Tahoma" w:cs="Tahoma"/>
          <w:b/>
          <w:sz w:val="18"/>
          <w:szCs w:val="18"/>
        </w:rPr>
      </w:pPr>
      <w:r w:rsidRPr="00B21DC2">
        <w:rPr>
          <w:rFonts w:ascii="Tahoma" w:hAnsi="Tahoma" w:cs="Tahoma"/>
          <w:sz w:val="18"/>
          <w:szCs w:val="18"/>
        </w:rPr>
        <w:t>Zamawiający nie dopuszcza możliwości złożenia oferty wariantowej.</w:t>
      </w:r>
    </w:p>
    <w:p w14:paraId="5488DBDF" w14:textId="77777777" w:rsidR="00AC3653" w:rsidRPr="00B21DC2" w:rsidRDefault="00AC3653" w:rsidP="00AC3653">
      <w:pPr>
        <w:numPr>
          <w:ilvl w:val="0"/>
          <w:numId w:val="10"/>
        </w:numPr>
        <w:tabs>
          <w:tab w:val="num" w:pos="426"/>
        </w:tabs>
        <w:suppressAutoHyphens/>
        <w:ind w:left="426"/>
        <w:jc w:val="both"/>
        <w:rPr>
          <w:rFonts w:ascii="Tahoma" w:hAnsi="Tahoma" w:cs="Tahoma"/>
          <w:b/>
          <w:sz w:val="18"/>
          <w:szCs w:val="18"/>
        </w:rPr>
      </w:pPr>
      <w:r w:rsidRPr="00B21DC2">
        <w:rPr>
          <w:rFonts w:ascii="Tahoma" w:hAnsi="Tahoma" w:cs="Tahoma"/>
          <w:sz w:val="18"/>
          <w:szCs w:val="18"/>
        </w:rPr>
        <w:t>Zamawiający nie zastrzega możliwości ubiegania się o udzielenie zamówienia wyłącznie przez Wykonawców, o których mowa w art. 94 PZP.</w:t>
      </w:r>
    </w:p>
    <w:p w14:paraId="2167CF22" w14:textId="77777777" w:rsidR="00AC3653" w:rsidRPr="00B21DC2" w:rsidRDefault="00AC3653" w:rsidP="00AC3653">
      <w:pPr>
        <w:numPr>
          <w:ilvl w:val="0"/>
          <w:numId w:val="10"/>
        </w:numPr>
        <w:tabs>
          <w:tab w:val="num" w:pos="426"/>
        </w:tabs>
        <w:suppressAutoHyphens/>
        <w:ind w:left="426"/>
        <w:jc w:val="both"/>
        <w:rPr>
          <w:rFonts w:ascii="Tahoma" w:hAnsi="Tahoma" w:cs="Tahoma"/>
          <w:b/>
          <w:sz w:val="18"/>
          <w:szCs w:val="18"/>
        </w:rPr>
      </w:pPr>
      <w:r w:rsidRPr="00B21DC2">
        <w:rPr>
          <w:rFonts w:ascii="Tahoma" w:hAnsi="Tahoma" w:cs="Tahoma"/>
          <w:sz w:val="18"/>
          <w:szCs w:val="18"/>
        </w:rPr>
        <w:t>Zamawiający nie przewiduje przeprowadzenia przez Wykonawcę wizji lokalnej.</w:t>
      </w:r>
    </w:p>
    <w:p w14:paraId="26820C04" w14:textId="77777777" w:rsidR="00AC3653" w:rsidRPr="00B21DC2" w:rsidRDefault="00AC3653" w:rsidP="00AC3653">
      <w:pPr>
        <w:numPr>
          <w:ilvl w:val="0"/>
          <w:numId w:val="10"/>
        </w:numPr>
        <w:tabs>
          <w:tab w:val="num" w:pos="426"/>
        </w:tabs>
        <w:suppressAutoHyphens/>
        <w:ind w:left="426"/>
        <w:jc w:val="both"/>
        <w:rPr>
          <w:rFonts w:ascii="Tahoma" w:hAnsi="Tahoma" w:cs="Tahoma"/>
          <w:b/>
          <w:sz w:val="18"/>
          <w:szCs w:val="18"/>
        </w:rPr>
      </w:pPr>
      <w:r w:rsidRPr="00B21DC2">
        <w:rPr>
          <w:rFonts w:ascii="Tahoma" w:hAnsi="Tahoma" w:cs="Tahoma"/>
          <w:b/>
          <w:bCs/>
          <w:iCs/>
          <w:sz w:val="18"/>
          <w:szCs w:val="18"/>
        </w:rPr>
        <w:lastRenderedPageBreak/>
        <w:t>Zgodnie z art. 139 Ustawy, Zamawiający najpierw  dokona  badania i oceny  ofert,  a  następnie dokona kwalifikacji podmiotowej Wykonawcy, którego oferta zostanie najwyżej oceniona, w zakresie braku podstaw wykluczenia oraz spełniania warunków udziału w postępowaniu.</w:t>
      </w:r>
    </w:p>
    <w:p w14:paraId="6613C5ED" w14:textId="655D78B9" w:rsidR="00AC3653" w:rsidRPr="00B21DC2" w:rsidRDefault="00AC3653" w:rsidP="00AC3653">
      <w:pPr>
        <w:numPr>
          <w:ilvl w:val="0"/>
          <w:numId w:val="10"/>
        </w:numPr>
        <w:tabs>
          <w:tab w:val="num" w:pos="426"/>
        </w:tabs>
        <w:suppressAutoHyphens/>
        <w:ind w:left="426"/>
        <w:jc w:val="both"/>
        <w:rPr>
          <w:rFonts w:ascii="Tahoma" w:hAnsi="Tahoma" w:cs="Tahoma"/>
          <w:b/>
          <w:sz w:val="18"/>
          <w:szCs w:val="18"/>
        </w:rPr>
      </w:pPr>
      <w:r w:rsidRPr="00B21DC2">
        <w:rPr>
          <w:rFonts w:ascii="Tahoma" w:hAnsi="Tahoma" w:cs="Tahoma"/>
          <w:bCs/>
          <w:iCs/>
          <w:sz w:val="18"/>
          <w:szCs w:val="18"/>
        </w:rPr>
        <w:t xml:space="preserve">Jeżeli wobec Wykonawcy, o którym mowa w pkt. </w:t>
      </w:r>
      <w:r w:rsidR="0029161D" w:rsidRPr="00B21DC2">
        <w:rPr>
          <w:rFonts w:ascii="Tahoma" w:hAnsi="Tahoma" w:cs="Tahoma"/>
          <w:bCs/>
          <w:iCs/>
          <w:sz w:val="18"/>
          <w:szCs w:val="18"/>
        </w:rPr>
        <w:t>20</w:t>
      </w:r>
      <w:r w:rsidRPr="00B21DC2">
        <w:rPr>
          <w:rFonts w:ascii="Tahoma" w:hAnsi="Tahoma" w:cs="Tahoma"/>
          <w:bCs/>
          <w:iCs/>
          <w:sz w:val="18"/>
          <w:szCs w:val="18"/>
        </w:rPr>
        <w:t>, zachodzą podstawy wykluczenia, Wykonawca ten nie spełnia warunków udziału w postępowaniu, nie składa podmiotowych środków dowodowych lub oświadczenia, o którym mowa w art. 125 ust. 1 Ustawy, potwierdzających brak podstaw wykluczenia lub spełnienia warunków udziału w postępowaniu, Zamawiający dokona ponownego badania i oceny ofert pozostałych Wykonawców, a następnie dokona kwalifikacji podmiotowej Wykonawcy, którego oferta została najwyżej oceniona, w zakresie braku podstaw wykluczenia oraz spełniania warunków udziału w postępowaniu.</w:t>
      </w:r>
    </w:p>
    <w:p w14:paraId="1F9CF216" w14:textId="4B8155C1" w:rsidR="00AC3653" w:rsidRPr="00D87A4A" w:rsidRDefault="00AC3653" w:rsidP="00AC3653">
      <w:pPr>
        <w:numPr>
          <w:ilvl w:val="0"/>
          <w:numId w:val="10"/>
        </w:numPr>
        <w:tabs>
          <w:tab w:val="num" w:pos="426"/>
        </w:tabs>
        <w:suppressAutoHyphens/>
        <w:ind w:left="426"/>
        <w:jc w:val="both"/>
        <w:rPr>
          <w:rFonts w:ascii="Tahoma" w:hAnsi="Tahoma" w:cs="Tahoma"/>
          <w:b/>
          <w:sz w:val="18"/>
          <w:szCs w:val="18"/>
        </w:rPr>
      </w:pPr>
      <w:r w:rsidRPr="00B21DC2">
        <w:rPr>
          <w:rFonts w:ascii="Tahoma" w:hAnsi="Tahoma" w:cs="Tahoma"/>
          <w:bCs/>
          <w:iCs/>
          <w:sz w:val="18"/>
          <w:szCs w:val="18"/>
        </w:rPr>
        <w:t xml:space="preserve">Zamawiający będzie kontynuował  procedurę ponownego badania i oceny ofert, o której mowa w pkt. </w:t>
      </w:r>
      <w:r w:rsidR="0029161D" w:rsidRPr="00B21DC2">
        <w:rPr>
          <w:rFonts w:ascii="Tahoma" w:hAnsi="Tahoma" w:cs="Tahoma"/>
          <w:bCs/>
          <w:iCs/>
          <w:sz w:val="18"/>
          <w:szCs w:val="18"/>
        </w:rPr>
        <w:t>21</w:t>
      </w:r>
      <w:r w:rsidRPr="00B21DC2">
        <w:rPr>
          <w:rFonts w:ascii="Tahoma" w:hAnsi="Tahoma" w:cs="Tahoma"/>
          <w:bCs/>
          <w:iCs/>
          <w:sz w:val="18"/>
          <w:szCs w:val="18"/>
        </w:rPr>
        <w:t xml:space="preserve"> w odniesieniu do ofert Wykonawców pozostałych w postępowaniu, a następnie dokona kwalifikacji podmiotowej Wykonawcy, którego oferta została najwyżej oceniona, w zakresie braku podstaw wykluczenia oraz spełniania warunków udziału w postępowaniu, do momentu wyboru najkorzystniejszej oferty albo unieważnienia postępowania o udzielenie zamówienia.</w:t>
      </w:r>
    </w:p>
    <w:p w14:paraId="054F8E12" w14:textId="37809EBA" w:rsidR="00EA7E98" w:rsidRPr="0037243B" w:rsidRDefault="002D7ACF" w:rsidP="002D7ACF">
      <w:pPr>
        <w:numPr>
          <w:ilvl w:val="0"/>
          <w:numId w:val="10"/>
        </w:numPr>
        <w:ind w:left="426"/>
        <w:jc w:val="both"/>
        <w:textAlignment w:val="baseline"/>
        <w:rPr>
          <w:rFonts w:ascii="Tahoma" w:hAnsi="Tahoma" w:cs="Tahoma"/>
          <w:b/>
          <w:bCs/>
          <w:sz w:val="18"/>
          <w:szCs w:val="18"/>
        </w:rPr>
      </w:pPr>
      <w:r w:rsidRPr="0037243B">
        <w:rPr>
          <w:rFonts w:ascii="Tahoma" w:hAnsi="Tahoma" w:cs="Tahoma"/>
          <w:b/>
          <w:bCs/>
          <w:sz w:val="18"/>
          <w:szCs w:val="18"/>
        </w:rPr>
        <w:t>Zamawiający</w:t>
      </w:r>
      <w:r w:rsidR="00C62E2C" w:rsidRPr="0037243B">
        <w:rPr>
          <w:rFonts w:ascii="Tahoma" w:hAnsi="Tahoma" w:cs="Tahoma"/>
          <w:b/>
          <w:bCs/>
          <w:sz w:val="18"/>
          <w:szCs w:val="18"/>
        </w:rPr>
        <w:t xml:space="preserve"> informuje, że</w:t>
      </w:r>
      <w:r w:rsidRPr="0037243B">
        <w:rPr>
          <w:rFonts w:ascii="Tahoma" w:hAnsi="Tahoma" w:cs="Tahoma"/>
          <w:b/>
          <w:bCs/>
          <w:sz w:val="18"/>
          <w:szCs w:val="18"/>
        </w:rPr>
        <w:t xml:space="preserve"> </w:t>
      </w:r>
      <w:r w:rsidR="00A56AF3" w:rsidRPr="0037243B">
        <w:rPr>
          <w:rFonts w:ascii="Tahoma" w:hAnsi="Tahoma" w:cs="Tahoma"/>
          <w:b/>
          <w:bCs/>
          <w:sz w:val="18"/>
          <w:szCs w:val="18"/>
        </w:rPr>
        <w:t xml:space="preserve">z uwagi na </w:t>
      </w:r>
      <w:r w:rsidR="00E8516F" w:rsidRPr="0037243B">
        <w:rPr>
          <w:rFonts w:ascii="Tahoma" w:hAnsi="Tahoma" w:cs="Tahoma"/>
          <w:b/>
          <w:bCs/>
          <w:sz w:val="18"/>
          <w:szCs w:val="18"/>
        </w:rPr>
        <w:t xml:space="preserve">fakt, iż zamówienie ma być </w:t>
      </w:r>
      <w:r w:rsidR="00A64788" w:rsidRPr="0037243B">
        <w:rPr>
          <w:rFonts w:ascii="Tahoma" w:hAnsi="Tahoma" w:cs="Tahoma"/>
          <w:b/>
          <w:bCs/>
          <w:sz w:val="18"/>
          <w:szCs w:val="18"/>
        </w:rPr>
        <w:t xml:space="preserve">w całości </w:t>
      </w:r>
      <w:r w:rsidR="00E8516F" w:rsidRPr="0037243B">
        <w:rPr>
          <w:rFonts w:ascii="Tahoma" w:hAnsi="Tahoma" w:cs="Tahoma"/>
          <w:b/>
          <w:bCs/>
          <w:sz w:val="18"/>
          <w:szCs w:val="18"/>
        </w:rPr>
        <w:t>sfinansowane ze środków zewnętrznych</w:t>
      </w:r>
      <w:r w:rsidR="00B6424F" w:rsidRPr="0037243B">
        <w:rPr>
          <w:rFonts w:ascii="Tahoma" w:hAnsi="Tahoma" w:cs="Tahoma"/>
          <w:b/>
          <w:bCs/>
          <w:sz w:val="18"/>
          <w:szCs w:val="18"/>
        </w:rPr>
        <w:t xml:space="preserve"> - </w:t>
      </w:r>
      <w:r w:rsidRPr="0037243B">
        <w:rPr>
          <w:rFonts w:ascii="Tahoma" w:hAnsi="Tahoma" w:cs="Tahoma"/>
          <w:b/>
          <w:bCs/>
          <w:sz w:val="18"/>
          <w:szCs w:val="18"/>
        </w:rPr>
        <w:t xml:space="preserve">dotacji z Ministerstwa Zdrowia, Zamawiający może unieważnić postępowanie przetargowe </w:t>
      </w:r>
      <w:r w:rsidR="00A84670" w:rsidRPr="0037243B">
        <w:rPr>
          <w:rFonts w:ascii="Tahoma" w:hAnsi="Tahoma" w:cs="Tahoma"/>
          <w:b/>
          <w:bCs/>
          <w:sz w:val="18"/>
          <w:szCs w:val="18"/>
        </w:rPr>
        <w:t>przed upływem terminu składnia ofert</w:t>
      </w:r>
      <w:r w:rsidR="00261D52" w:rsidRPr="0037243B">
        <w:rPr>
          <w:rFonts w:ascii="Tahoma" w:hAnsi="Tahoma" w:cs="Tahoma"/>
          <w:b/>
          <w:bCs/>
          <w:sz w:val="18"/>
          <w:szCs w:val="18"/>
        </w:rPr>
        <w:t xml:space="preserve"> w sytuacji </w:t>
      </w:r>
      <w:r w:rsidR="0049772E" w:rsidRPr="0037243B">
        <w:rPr>
          <w:rFonts w:ascii="Tahoma" w:hAnsi="Tahoma" w:cs="Tahoma"/>
          <w:b/>
          <w:bCs/>
          <w:sz w:val="18"/>
          <w:szCs w:val="18"/>
        </w:rPr>
        <w:t>przedłużania się procedury przetargowej</w:t>
      </w:r>
      <w:r w:rsidR="00B3386B" w:rsidRPr="0037243B">
        <w:rPr>
          <w:rFonts w:ascii="Tahoma" w:hAnsi="Tahoma" w:cs="Tahoma"/>
          <w:b/>
          <w:bCs/>
          <w:sz w:val="18"/>
          <w:szCs w:val="18"/>
        </w:rPr>
        <w:t xml:space="preserve"> i </w:t>
      </w:r>
      <w:r w:rsidR="00EA7E98" w:rsidRPr="0037243B">
        <w:rPr>
          <w:rFonts w:ascii="Tahoma" w:hAnsi="Tahoma" w:cs="Tahoma"/>
          <w:b/>
          <w:bCs/>
          <w:sz w:val="18"/>
          <w:szCs w:val="18"/>
        </w:rPr>
        <w:t>braku możliwości uzyskania przez Zamawiającego tego finansowania.</w:t>
      </w:r>
    </w:p>
    <w:p w14:paraId="493E8ECE" w14:textId="77777777" w:rsidR="00E22CD7" w:rsidRPr="00B21DC2" w:rsidRDefault="00E22CD7" w:rsidP="00D87A4A">
      <w:pPr>
        <w:tabs>
          <w:tab w:val="center" w:pos="5976"/>
          <w:tab w:val="right" w:pos="10512"/>
        </w:tabs>
        <w:spacing w:line="260" w:lineRule="atLeast"/>
        <w:jc w:val="both"/>
        <w:rPr>
          <w:rFonts w:ascii="Tahoma" w:hAnsi="Tahoma" w:cs="Tahoma"/>
          <w:b/>
          <w:sz w:val="20"/>
          <w:szCs w:val="20"/>
        </w:rPr>
      </w:pPr>
    </w:p>
    <w:p w14:paraId="7FF94621" w14:textId="77777777" w:rsidR="00AA7CC1" w:rsidRPr="00B21DC2" w:rsidRDefault="00AA7CC1" w:rsidP="00AA7CC1">
      <w:pPr>
        <w:pStyle w:val="Nagwek4"/>
        <w:rPr>
          <w:rFonts w:ascii="Tahoma" w:hAnsi="Tahoma" w:cs="Tahoma"/>
        </w:rPr>
      </w:pPr>
      <w:r w:rsidRPr="00B21DC2">
        <w:rPr>
          <w:rFonts w:ascii="Tahoma" w:hAnsi="Tahoma" w:cs="Tahoma"/>
        </w:rPr>
        <w:t>II. OPIS PRZEDMIOTU ZAMÓWIENIA</w:t>
      </w:r>
    </w:p>
    <w:p w14:paraId="19046344" w14:textId="77777777" w:rsidR="00AA7CC1" w:rsidRPr="00B21DC2" w:rsidRDefault="00AA7CC1" w:rsidP="00AA7CC1">
      <w:pPr>
        <w:rPr>
          <w:rFonts w:ascii="Tahoma" w:hAnsi="Tahoma" w:cs="Tahoma"/>
          <w:sz w:val="20"/>
          <w:szCs w:val="20"/>
        </w:rPr>
      </w:pPr>
    </w:p>
    <w:p w14:paraId="5860E42B" w14:textId="333741C7" w:rsidR="00D233D5" w:rsidRPr="00B21DC2" w:rsidRDefault="002B1FE4" w:rsidP="00F95A0A">
      <w:pPr>
        <w:numPr>
          <w:ilvl w:val="0"/>
          <w:numId w:val="45"/>
        </w:numPr>
        <w:suppressAutoHyphens/>
        <w:jc w:val="both"/>
        <w:rPr>
          <w:rFonts w:ascii="Tahoma" w:hAnsi="Tahoma" w:cs="Tahoma"/>
          <w:sz w:val="18"/>
          <w:szCs w:val="18"/>
        </w:rPr>
      </w:pPr>
      <w:r w:rsidRPr="00B21DC2">
        <w:rPr>
          <w:rFonts w:ascii="Tahoma" w:hAnsi="Tahoma" w:cs="Tahoma"/>
          <w:sz w:val="18"/>
          <w:szCs w:val="18"/>
        </w:rPr>
        <w:t xml:space="preserve">Przedmiotem zamówienia niniejszego postępowania przetargowego </w:t>
      </w:r>
      <w:r w:rsidR="00BB0FBD">
        <w:rPr>
          <w:rFonts w:ascii="Tahoma" w:hAnsi="Tahoma" w:cs="Tahoma"/>
          <w:sz w:val="18"/>
          <w:szCs w:val="18"/>
        </w:rPr>
        <w:t xml:space="preserve">jest </w:t>
      </w:r>
      <w:r w:rsidR="00BB0FBD" w:rsidRPr="00BB0FBD">
        <w:rPr>
          <w:rFonts w:ascii="Tahoma" w:hAnsi="Tahoma" w:cs="Tahoma"/>
          <w:b/>
          <w:bCs/>
          <w:sz w:val="18"/>
          <w:szCs w:val="18"/>
        </w:rPr>
        <w:t>zakup zestawu endoskopowego</w:t>
      </w:r>
      <w:r w:rsidRPr="00B21DC2">
        <w:rPr>
          <w:rFonts w:ascii="Tahoma" w:hAnsi="Tahoma" w:cs="Tahoma"/>
          <w:b/>
          <w:bCs/>
          <w:iCs/>
          <w:sz w:val="18"/>
          <w:szCs w:val="18"/>
        </w:rPr>
        <w:t>,</w:t>
      </w:r>
      <w:r w:rsidRPr="00B21DC2">
        <w:rPr>
          <w:rFonts w:ascii="Tahoma" w:hAnsi="Tahoma" w:cs="Tahoma"/>
          <w:sz w:val="18"/>
          <w:szCs w:val="18"/>
        </w:rPr>
        <w:t xml:space="preserve"> </w:t>
      </w:r>
      <w:r w:rsidR="00D233D5" w:rsidRPr="00B21DC2">
        <w:rPr>
          <w:rFonts w:ascii="Tahoma" w:hAnsi="Tahoma" w:cs="Tahoma"/>
          <w:bCs/>
          <w:sz w:val="18"/>
          <w:szCs w:val="18"/>
        </w:rPr>
        <w:t>(zwan</w:t>
      </w:r>
      <w:r w:rsidR="00BC1194">
        <w:rPr>
          <w:rFonts w:ascii="Tahoma" w:hAnsi="Tahoma" w:cs="Tahoma"/>
          <w:bCs/>
          <w:sz w:val="18"/>
          <w:szCs w:val="18"/>
        </w:rPr>
        <w:t>ego</w:t>
      </w:r>
      <w:r w:rsidR="00D233D5" w:rsidRPr="00B21DC2">
        <w:rPr>
          <w:rFonts w:ascii="Tahoma" w:hAnsi="Tahoma" w:cs="Tahoma"/>
          <w:bCs/>
          <w:sz w:val="18"/>
          <w:szCs w:val="18"/>
        </w:rPr>
        <w:t xml:space="preserve"> dalej towarem</w:t>
      </w:r>
      <w:r w:rsidR="00C42935">
        <w:rPr>
          <w:rFonts w:ascii="Tahoma" w:hAnsi="Tahoma" w:cs="Tahoma"/>
          <w:bCs/>
          <w:sz w:val="18"/>
          <w:szCs w:val="18"/>
        </w:rPr>
        <w:t xml:space="preserve"> lub sprzętem</w:t>
      </w:r>
      <w:r w:rsidR="005F2625">
        <w:rPr>
          <w:rFonts w:ascii="Tahoma" w:hAnsi="Tahoma" w:cs="Tahoma"/>
          <w:bCs/>
          <w:sz w:val="18"/>
          <w:szCs w:val="18"/>
        </w:rPr>
        <w:t>).</w:t>
      </w:r>
      <w:r w:rsidR="00D233D5" w:rsidRPr="00B21DC2">
        <w:rPr>
          <w:rFonts w:ascii="Tahoma" w:hAnsi="Tahoma" w:cs="Tahoma"/>
          <w:bCs/>
          <w:sz w:val="18"/>
          <w:szCs w:val="18"/>
        </w:rPr>
        <w:t xml:space="preserve"> Szczegółowy opis przedmiotu zamówienia znajduje się w </w:t>
      </w:r>
      <w:r w:rsidR="00C3546A" w:rsidRPr="00B21DC2">
        <w:rPr>
          <w:rFonts w:ascii="Tahoma" w:hAnsi="Tahoma" w:cs="Tahoma"/>
          <w:bCs/>
          <w:sz w:val="18"/>
          <w:szCs w:val="18"/>
        </w:rPr>
        <w:t>Formularz</w:t>
      </w:r>
      <w:r w:rsidR="00C3546A">
        <w:rPr>
          <w:rFonts w:ascii="Tahoma" w:hAnsi="Tahoma" w:cs="Tahoma"/>
          <w:bCs/>
          <w:sz w:val="18"/>
          <w:szCs w:val="18"/>
        </w:rPr>
        <w:t>u</w:t>
      </w:r>
      <w:r w:rsidR="00C3546A" w:rsidRPr="00B21DC2">
        <w:rPr>
          <w:rFonts w:ascii="Tahoma" w:hAnsi="Tahoma" w:cs="Tahoma"/>
          <w:bCs/>
          <w:sz w:val="18"/>
          <w:szCs w:val="18"/>
        </w:rPr>
        <w:t xml:space="preserve"> asortymentowo-cenowy</w:t>
      </w:r>
      <w:r w:rsidR="00C3546A">
        <w:rPr>
          <w:rFonts w:ascii="Tahoma" w:hAnsi="Tahoma" w:cs="Tahoma"/>
          <w:bCs/>
          <w:sz w:val="18"/>
          <w:szCs w:val="18"/>
        </w:rPr>
        <w:t>m (</w:t>
      </w:r>
      <w:r w:rsidR="00D233D5" w:rsidRPr="00B21DC2">
        <w:rPr>
          <w:rFonts w:ascii="Tahoma" w:hAnsi="Tahoma" w:cs="Tahoma"/>
          <w:bCs/>
          <w:sz w:val="18"/>
          <w:szCs w:val="18"/>
        </w:rPr>
        <w:t>załącznik nr 2 do SWZ</w:t>
      </w:r>
      <w:r w:rsidR="00D87A4A">
        <w:rPr>
          <w:rFonts w:ascii="Tahoma" w:hAnsi="Tahoma" w:cs="Tahoma"/>
          <w:bCs/>
          <w:sz w:val="18"/>
          <w:szCs w:val="18"/>
        </w:rPr>
        <w:t>)</w:t>
      </w:r>
      <w:r w:rsidR="00D233D5" w:rsidRPr="00B21DC2">
        <w:rPr>
          <w:rFonts w:ascii="Tahoma" w:hAnsi="Tahoma" w:cs="Tahoma"/>
          <w:bCs/>
          <w:sz w:val="18"/>
          <w:szCs w:val="18"/>
        </w:rPr>
        <w:t xml:space="preserve"> </w:t>
      </w:r>
      <w:r w:rsidR="00C3546A">
        <w:rPr>
          <w:rFonts w:ascii="Tahoma" w:hAnsi="Tahoma" w:cs="Tahoma"/>
          <w:bCs/>
          <w:sz w:val="18"/>
          <w:szCs w:val="18"/>
        </w:rPr>
        <w:t xml:space="preserve">oraz </w:t>
      </w:r>
      <w:r w:rsidR="00D233D5" w:rsidRPr="00B21DC2">
        <w:rPr>
          <w:rFonts w:ascii="Tahoma" w:hAnsi="Tahoma" w:cs="Tahoma"/>
          <w:bCs/>
          <w:sz w:val="18"/>
          <w:szCs w:val="18"/>
        </w:rPr>
        <w:t>w załącznik</w:t>
      </w:r>
      <w:r w:rsidR="00173CD4" w:rsidRPr="00B21DC2">
        <w:rPr>
          <w:rFonts w:ascii="Tahoma" w:hAnsi="Tahoma" w:cs="Tahoma"/>
          <w:bCs/>
          <w:sz w:val="18"/>
          <w:szCs w:val="18"/>
        </w:rPr>
        <w:t>u</w:t>
      </w:r>
      <w:r w:rsidR="00D233D5" w:rsidRPr="00B21DC2">
        <w:rPr>
          <w:rFonts w:ascii="Tahoma" w:hAnsi="Tahoma" w:cs="Tahoma"/>
          <w:bCs/>
          <w:sz w:val="18"/>
          <w:szCs w:val="18"/>
        </w:rPr>
        <w:t xml:space="preserve"> </w:t>
      </w:r>
      <w:r w:rsidR="00516E9F" w:rsidRPr="00B21DC2">
        <w:rPr>
          <w:rFonts w:ascii="Tahoma" w:hAnsi="Tahoma" w:cs="Tahoma"/>
          <w:bCs/>
          <w:sz w:val="18"/>
          <w:szCs w:val="18"/>
        </w:rPr>
        <w:t>Parametry techniczne</w:t>
      </w:r>
      <w:r w:rsidR="005F2625">
        <w:rPr>
          <w:rFonts w:ascii="Tahoma" w:hAnsi="Tahoma" w:cs="Tahoma"/>
          <w:bCs/>
          <w:sz w:val="18"/>
          <w:szCs w:val="18"/>
        </w:rPr>
        <w:t xml:space="preserve"> (Załącznik </w:t>
      </w:r>
      <w:r w:rsidR="00F35A3F">
        <w:rPr>
          <w:rFonts w:ascii="Tahoma" w:hAnsi="Tahoma" w:cs="Tahoma"/>
          <w:bCs/>
          <w:sz w:val="18"/>
          <w:szCs w:val="18"/>
        </w:rPr>
        <w:t xml:space="preserve">1a1 </w:t>
      </w:r>
      <w:r w:rsidR="00D233D5" w:rsidRPr="00B21DC2">
        <w:rPr>
          <w:rFonts w:ascii="Tahoma" w:hAnsi="Tahoma" w:cs="Tahoma"/>
          <w:bCs/>
          <w:sz w:val="18"/>
          <w:szCs w:val="18"/>
        </w:rPr>
        <w:t>do</w:t>
      </w:r>
      <w:r w:rsidR="00D87A4A">
        <w:rPr>
          <w:rFonts w:ascii="Tahoma" w:hAnsi="Tahoma" w:cs="Tahoma"/>
          <w:bCs/>
          <w:sz w:val="18"/>
          <w:szCs w:val="18"/>
        </w:rPr>
        <w:t xml:space="preserve"> SWZ</w:t>
      </w:r>
      <w:r w:rsidR="00C3546A">
        <w:rPr>
          <w:rFonts w:ascii="Tahoma" w:hAnsi="Tahoma" w:cs="Tahoma"/>
          <w:bCs/>
          <w:sz w:val="18"/>
          <w:szCs w:val="18"/>
        </w:rPr>
        <w:t>)</w:t>
      </w:r>
      <w:r w:rsidR="00D233D5" w:rsidRPr="00B21DC2">
        <w:rPr>
          <w:rFonts w:ascii="Tahoma" w:hAnsi="Tahoma" w:cs="Tahoma"/>
          <w:bCs/>
          <w:sz w:val="18"/>
          <w:szCs w:val="18"/>
        </w:rPr>
        <w:t>.</w:t>
      </w:r>
    </w:p>
    <w:p w14:paraId="181E35DE" w14:textId="77777777" w:rsidR="00E87634" w:rsidRPr="00B21DC2" w:rsidRDefault="00E87634" w:rsidP="00F95A0A">
      <w:pPr>
        <w:numPr>
          <w:ilvl w:val="0"/>
          <w:numId w:val="45"/>
        </w:numPr>
        <w:suppressAutoHyphens/>
        <w:jc w:val="both"/>
        <w:rPr>
          <w:rFonts w:ascii="Tahoma" w:hAnsi="Tahoma" w:cs="Tahoma"/>
          <w:b/>
          <w:sz w:val="18"/>
          <w:szCs w:val="18"/>
        </w:rPr>
      </w:pPr>
      <w:r w:rsidRPr="00B21DC2">
        <w:rPr>
          <w:rFonts w:ascii="Tahoma" w:hAnsi="Tahoma" w:cs="Tahoma"/>
          <w:sz w:val="18"/>
          <w:szCs w:val="18"/>
        </w:rPr>
        <w:t>Oferowany przez Wykonawcę towar</w:t>
      </w:r>
      <w:r w:rsidR="00212BEF" w:rsidRPr="00B21DC2">
        <w:rPr>
          <w:rFonts w:ascii="Tahoma" w:hAnsi="Tahoma" w:cs="Tahoma"/>
          <w:sz w:val="18"/>
          <w:szCs w:val="18"/>
        </w:rPr>
        <w:t xml:space="preserve"> </w:t>
      </w:r>
      <w:r w:rsidR="0064192D" w:rsidRPr="00B21DC2">
        <w:rPr>
          <w:rFonts w:ascii="Tahoma" w:hAnsi="Tahoma" w:cs="Tahoma"/>
          <w:sz w:val="18"/>
          <w:szCs w:val="18"/>
        </w:rPr>
        <w:t>musi</w:t>
      </w:r>
      <w:r w:rsidRPr="00B21DC2">
        <w:rPr>
          <w:rFonts w:ascii="Tahoma" w:hAnsi="Tahoma" w:cs="Tahoma"/>
          <w:sz w:val="18"/>
          <w:szCs w:val="18"/>
        </w:rPr>
        <w:t>:</w:t>
      </w:r>
    </w:p>
    <w:p w14:paraId="5A053CDF" w14:textId="77777777" w:rsidR="009C4A6D" w:rsidRPr="00B21DC2" w:rsidRDefault="009C4A6D" w:rsidP="00F95A0A">
      <w:pPr>
        <w:numPr>
          <w:ilvl w:val="2"/>
          <w:numId w:val="44"/>
        </w:numPr>
        <w:autoSpaceDE w:val="0"/>
        <w:autoSpaceDN w:val="0"/>
        <w:adjustRightInd w:val="0"/>
        <w:ind w:left="709"/>
        <w:jc w:val="both"/>
        <w:rPr>
          <w:rFonts w:ascii="Tahoma" w:hAnsi="Tahoma" w:cs="Tahoma"/>
          <w:sz w:val="18"/>
          <w:szCs w:val="18"/>
        </w:rPr>
      </w:pPr>
      <w:r w:rsidRPr="00B21DC2">
        <w:rPr>
          <w:rFonts w:ascii="Tahoma" w:hAnsi="Tahoma" w:cs="Tahoma"/>
          <w:sz w:val="18"/>
          <w:szCs w:val="18"/>
        </w:rPr>
        <w:t xml:space="preserve">być dopuszczony do obrotu na rynek polski, </w:t>
      </w:r>
      <w:r w:rsidR="002B33D3" w:rsidRPr="00B21DC2">
        <w:rPr>
          <w:rFonts w:ascii="Tahoma" w:hAnsi="Tahoma" w:cs="Tahoma"/>
          <w:sz w:val="18"/>
          <w:szCs w:val="18"/>
        </w:rPr>
        <w:t>zgodnie z ustawą z dnia 7 kwietnia 2022 r. o wyrobach medycznych (Dz.U. 2022, poz. 974).</w:t>
      </w:r>
      <w:r w:rsidRPr="00B21DC2">
        <w:rPr>
          <w:rFonts w:ascii="Tahoma" w:hAnsi="Tahoma" w:cs="Tahoma"/>
          <w:sz w:val="18"/>
          <w:szCs w:val="18"/>
        </w:rPr>
        <w:t xml:space="preserve"> </w:t>
      </w:r>
    </w:p>
    <w:p w14:paraId="15FD0BD5" w14:textId="77777777" w:rsidR="00F738DE" w:rsidRPr="00B21DC2" w:rsidRDefault="00F738DE" w:rsidP="00F95A0A">
      <w:pPr>
        <w:numPr>
          <w:ilvl w:val="2"/>
          <w:numId w:val="44"/>
        </w:numPr>
        <w:autoSpaceDE w:val="0"/>
        <w:autoSpaceDN w:val="0"/>
        <w:adjustRightInd w:val="0"/>
        <w:ind w:left="709"/>
        <w:jc w:val="both"/>
        <w:rPr>
          <w:rFonts w:ascii="Tahoma" w:hAnsi="Tahoma" w:cs="Tahoma"/>
          <w:sz w:val="18"/>
          <w:szCs w:val="18"/>
        </w:rPr>
      </w:pPr>
      <w:r w:rsidRPr="00B21DC2">
        <w:rPr>
          <w:rFonts w:ascii="Tahoma" w:hAnsi="Tahoma" w:cs="Tahoma"/>
          <w:sz w:val="18"/>
          <w:szCs w:val="18"/>
        </w:rPr>
        <w:t>spełniać wymagania określone przez Zamawiającego w Specyfikacji Warunków Zamówienia. Niespełnienie choćby jednego z warunków granicznych określonych w SWZ spowoduje odrzucenie oferty;</w:t>
      </w:r>
    </w:p>
    <w:p w14:paraId="27BBB589" w14:textId="77777777" w:rsidR="00650A08" w:rsidRPr="000F4C3B" w:rsidRDefault="00650A08" w:rsidP="00F95A0A">
      <w:pPr>
        <w:numPr>
          <w:ilvl w:val="2"/>
          <w:numId w:val="44"/>
        </w:numPr>
        <w:autoSpaceDE w:val="0"/>
        <w:autoSpaceDN w:val="0"/>
        <w:adjustRightInd w:val="0"/>
        <w:ind w:left="709"/>
        <w:jc w:val="both"/>
        <w:rPr>
          <w:rFonts w:ascii="Tahoma" w:hAnsi="Tahoma" w:cs="Tahoma"/>
          <w:sz w:val="18"/>
          <w:szCs w:val="18"/>
        </w:rPr>
      </w:pPr>
      <w:r w:rsidRPr="00B21DC2">
        <w:rPr>
          <w:rFonts w:ascii="Tahoma" w:hAnsi="Tahoma" w:cs="Tahoma"/>
          <w:sz w:val="18"/>
          <w:szCs w:val="18"/>
        </w:rPr>
        <w:t xml:space="preserve">być fabrycznie nowy, musi odpowiadać standardom jakościowym i technicznym, wynikającym z funkcji i przeznaczenia, musi być wolny od wad materiałowych i prawnych, oraz nie może być obciążony żadnymi prawami na rzecz osób trzecich, nie </w:t>
      </w:r>
      <w:r w:rsidRPr="000F4C3B">
        <w:rPr>
          <w:rFonts w:ascii="Tahoma" w:hAnsi="Tahoma" w:cs="Tahoma"/>
          <w:sz w:val="18"/>
          <w:szCs w:val="18"/>
        </w:rPr>
        <w:t>może być prototypem.</w:t>
      </w:r>
    </w:p>
    <w:p w14:paraId="6730035D" w14:textId="681F60D8" w:rsidR="00E24E2B" w:rsidRPr="000F4C3B" w:rsidRDefault="0096691E" w:rsidP="00F95A0A">
      <w:pPr>
        <w:numPr>
          <w:ilvl w:val="0"/>
          <w:numId w:val="45"/>
        </w:numPr>
        <w:rPr>
          <w:rFonts w:ascii="Tahoma" w:hAnsi="Tahoma" w:cs="Tahoma"/>
          <w:sz w:val="18"/>
          <w:szCs w:val="18"/>
        </w:rPr>
      </w:pPr>
      <w:r w:rsidRPr="000F4C3B">
        <w:rPr>
          <w:rFonts w:ascii="Tahoma" w:hAnsi="Tahoma" w:cs="Tahoma"/>
          <w:sz w:val="18"/>
          <w:szCs w:val="18"/>
        </w:rPr>
        <w:t>Ocena spełnienia warunków określonych w ust. 2 powyżej nastąpi na podstawie przedstawionych przez Wykonawcę przedmiotowych środków dowodowych, o których mowa w rozdz. II.</w:t>
      </w:r>
      <w:r w:rsidR="002D1270" w:rsidRPr="000F4C3B">
        <w:rPr>
          <w:rFonts w:ascii="Tahoma" w:hAnsi="Tahoma" w:cs="Tahoma"/>
          <w:sz w:val="18"/>
          <w:szCs w:val="18"/>
        </w:rPr>
        <w:t>A</w:t>
      </w:r>
    </w:p>
    <w:p w14:paraId="37FDE246" w14:textId="77777777" w:rsidR="00AA2C9E" w:rsidRPr="000F4C3B" w:rsidRDefault="00AA2C9E" w:rsidP="00F95A0A">
      <w:pPr>
        <w:numPr>
          <w:ilvl w:val="0"/>
          <w:numId w:val="45"/>
        </w:numPr>
        <w:jc w:val="both"/>
        <w:rPr>
          <w:rFonts w:ascii="Tahoma" w:hAnsi="Tahoma" w:cs="Tahoma"/>
          <w:sz w:val="18"/>
          <w:szCs w:val="18"/>
        </w:rPr>
      </w:pPr>
      <w:r w:rsidRPr="000F4C3B">
        <w:rPr>
          <w:rFonts w:ascii="Tahoma" w:hAnsi="Tahoma" w:cs="Tahoma"/>
          <w:b/>
          <w:bCs/>
          <w:sz w:val="18"/>
          <w:szCs w:val="18"/>
        </w:rPr>
        <w:t>Numer CPV</w:t>
      </w:r>
      <w:r w:rsidRPr="000F4C3B">
        <w:rPr>
          <w:rFonts w:ascii="Tahoma" w:hAnsi="Tahoma" w:cs="Tahoma"/>
          <w:sz w:val="18"/>
          <w:szCs w:val="18"/>
        </w:rPr>
        <w:t xml:space="preserve"> dotyczący przedmiotu zamówienia:</w:t>
      </w:r>
    </w:p>
    <w:p w14:paraId="21DE68F4" w14:textId="77777777" w:rsidR="00AA2C9E" w:rsidRPr="000F4C3B" w:rsidRDefault="00AA2C9E" w:rsidP="00F95A0A">
      <w:pPr>
        <w:numPr>
          <w:ilvl w:val="2"/>
          <w:numId w:val="44"/>
        </w:numPr>
        <w:autoSpaceDE w:val="0"/>
        <w:autoSpaceDN w:val="0"/>
        <w:adjustRightInd w:val="0"/>
        <w:ind w:left="709"/>
        <w:jc w:val="both"/>
        <w:rPr>
          <w:rFonts w:ascii="Tahoma" w:hAnsi="Tahoma" w:cs="Tahoma"/>
          <w:sz w:val="18"/>
          <w:szCs w:val="18"/>
        </w:rPr>
      </w:pPr>
      <w:r w:rsidRPr="000F4C3B">
        <w:rPr>
          <w:rFonts w:ascii="Tahoma" w:hAnsi="Tahoma" w:cs="Tahoma"/>
          <w:b/>
          <w:sz w:val="18"/>
          <w:szCs w:val="18"/>
        </w:rPr>
        <w:t>33.10.00.00-1</w:t>
      </w:r>
      <w:r w:rsidRPr="000F4C3B">
        <w:rPr>
          <w:rFonts w:ascii="Tahoma" w:hAnsi="Tahoma" w:cs="Tahoma"/>
          <w:sz w:val="18"/>
          <w:szCs w:val="18"/>
        </w:rPr>
        <w:t xml:space="preserve"> (Urządzenia medyczne)</w:t>
      </w:r>
    </w:p>
    <w:p w14:paraId="320E8330" w14:textId="703CEA80" w:rsidR="007D4F41" w:rsidRPr="0037243B" w:rsidRDefault="00E035C3" w:rsidP="00DA4E39">
      <w:pPr>
        <w:pStyle w:val="Akapitzlist"/>
        <w:numPr>
          <w:ilvl w:val="0"/>
          <w:numId w:val="45"/>
        </w:numPr>
        <w:ind w:left="0"/>
        <w:jc w:val="both"/>
        <w:rPr>
          <w:b/>
          <w:bCs/>
        </w:rPr>
      </w:pPr>
      <w:r w:rsidRPr="000F4C3B">
        <w:rPr>
          <w:rFonts w:ascii="Tahoma" w:hAnsi="Tahoma" w:cs="Tahoma"/>
          <w:b/>
          <w:sz w:val="18"/>
          <w:szCs w:val="18"/>
        </w:rPr>
        <w:t>Zamawiający</w:t>
      </w:r>
      <w:r w:rsidR="000F4C3B" w:rsidRPr="000F4C3B">
        <w:rPr>
          <w:rFonts w:ascii="Tahoma" w:hAnsi="Tahoma" w:cs="Tahoma"/>
          <w:b/>
          <w:sz w:val="18"/>
          <w:szCs w:val="18"/>
        </w:rPr>
        <w:t xml:space="preserve"> nie</w:t>
      </w:r>
      <w:r w:rsidRPr="000F4C3B">
        <w:rPr>
          <w:rFonts w:ascii="Tahoma" w:hAnsi="Tahoma" w:cs="Tahoma"/>
          <w:b/>
          <w:sz w:val="18"/>
          <w:szCs w:val="18"/>
        </w:rPr>
        <w:t xml:space="preserve"> dopuszcza składania ofert częściowych na poszczególne </w:t>
      </w:r>
      <w:r w:rsidR="000F4C3B" w:rsidRPr="000F4C3B">
        <w:rPr>
          <w:rFonts w:ascii="Tahoma" w:hAnsi="Tahoma" w:cs="Tahoma"/>
          <w:b/>
          <w:sz w:val="18"/>
          <w:szCs w:val="18"/>
        </w:rPr>
        <w:t xml:space="preserve">pozycje, ponieważ jest to zakup </w:t>
      </w:r>
      <w:r w:rsidR="000F4C3B">
        <w:rPr>
          <w:rFonts w:ascii="Tahoma" w:hAnsi="Tahoma" w:cs="Tahoma"/>
          <w:b/>
          <w:sz w:val="18"/>
          <w:szCs w:val="18"/>
        </w:rPr>
        <w:t>jednego</w:t>
      </w:r>
      <w:r w:rsidR="000F4C3B" w:rsidRPr="000F4C3B">
        <w:rPr>
          <w:rFonts w:ascii="Tahoma" w:hAnsi="Tahoma" w:cs="Tahoma"/>
          <w:b/>
          <w:sz w:val="18"/>
          <w:szCs w:val="18"/>
        </w:rPr>
        <w:t xml:space="preserve"> zestawu</w:t>
      </w:r>
      <w:r w:rsidRPr="000F4C3B">
        <w:rPr>
          <w:rFonts w:ascii="Tahoma" w:hAnsi="Tahoma" w:cs="Tahoma"/>
          <w:b/>
          <w:sz w:val="18"/>
          <w:szCs w:val="18"/>
        </w:rPr>
        <w:t>.</w:t>
      </w:r>
      <w:r w:rsidR="00F93608" w:rsidRPr="00F93608">
        <w:t xml:space="preserve"> </w:t>
      </w:r>
    </w:p>
    <w:p w14:paraId="264D4960" w14:textId="77777777" w:rsidR="0037243B" w:rsidRPr="000F4C3B" w:rsidRDefault="0037243B" w:rsidP="0037243B">
      <w:pPr>
        <w:pStyle w:val="Akapitzlist"/>
        <w:ind w:left="0"/>
        <w:jc w:val="both"/>
        <w:rPr>
          <w:b/>
          <w:bCs/>
        </w:rPr>
      </w:pPr>
    </w:p>
    <w:p w14:paraId="71CB9396" w14:textId="0428BE2E" w:rsidR="00E8795A" w:rsidRPr="00B21DC2" w:rsidRDefault="00E8795A" w:rsidP="00E8795A">
      <w:pPr>
        <w:pStyle w:val="Tekstpodstawowywcity3"/>
        <w:ind w:left="0"/>
        <w:rPr>
          <w:b/>
          <w:bCs/>
        </w:rPr>
      </w:pPr>
      <w:r w:rsidRPr="00B21DC2">
        <w:rPr>
          <w:b/>
          <w:bCs/>
        </w:rPr>
        <w:t>II.</w:t>
      </w:r>
      <w:r w:rsidR="002D1270" w:rsidRPr="00B21DC2">
        <w:rPr>
          <w:b/>
          <w:bCs/>
        </w:rPr>
        <w:t>A</w:t>
      </w:r>
      <w:r w:rsidR="0096691E" w:rsidRPr="00B21DC2">
        <w:rPr>
          <w:b/>
          <w:bCs/>
        </w:rPr>
        <w:t xml:space="preserve"> </w:t>
      </w:r>
      <w:r w:rsidRPr="00B21DC2">
        <w:rPr>
          <w:b/>
          <w:bCs/>
        </w:rPr>
        <w:t>PRZEDMIOTOWE ŚRODKI DOWODOWE</w:t>
      </w:r>
    </w:p>
    <w:p w14:paraId="29E9E8D0" w14:textId="77777777" w:rsidR="00E8795A" w:rsidRPr="00B21DC2" w:rsidRDefault="00E8795A" w:rsidP="00E8795A">
      <w:pPr>
        <w:pStyle w:val="Tekstpodstawowywcity3"/>
        <w:ind w:left="0"/>
        <w:rPr>
          <w:b/>
          <w:bCs/>
        </w:rPr>
      </w:pPr>
    </w:p>
    <w:p w14:paraId="0D954F34" w14:textId="5345B1FC" w:rsidR="002059F6" w:rsidRPr="00B21DC2" w:rsidRDefault="002059F6" w:rsidP="00F95A0A">
      <w:pPr>
        <w:pStyle w:val="Tekstpodstawowywcity3"/>
        <w:numPr>
          <w:ilvl w:val="0"/>
          <w:numId w:val="41"/>
        </w:numPr>
        <w:tabs>
          <w:tab w:val="clear" w:pos="720"/>
          <w:tab w:val="num" w:pos="426"/>
        </w:tabs>
        <w:ind w:left="426" w:hanging="426"/>
        <w:rPr>
          <w:bCs/>
          <w:sz w:val="18"/>
          <w:szCs w:val="18"/>
        </w:rPr>
      </w:pPr>
      <w:r w:rsidRPr="00B21DC2">
        <w:rPr>
          <w:bCs/>
          <w:sz w:val="18"/>
          <w:szCs w:val="18"/>
        </w:rPr>
        <w:t>W celu potwierdzenia, że oferowan</w:t>
      </w:r>
      <w:r w:rsidR="00D66C68">
        <w:rPr>
          <w:bCs/>
          <w:sz w:val="18"/>
          <w:szCs w:val="18"/>
        </w:rPr>
        <w:t>a</w:t>
      </w:r>
      <w:r w:rsidRPr="00B21DC2">
        <w:rPr>
          <w:bCs/>
          <w:sz w:val="18"/>
          <w:szCs w:val="18"/>
        </w:rPr>
        <w:t xml:space="preserve"> dostaw</w:t>
      </w:r>
      <w:r w:rsidR="00D66C68">
        <w:rPr>
          <w:bCs/>
          <w:sz w:val="18"/>
          <w:szCs w:val="18"/>
        </w:rPr>
        <w:t>a</w:t>
      </w:r>
      <w:r w:rsidRPr="00B21DC2">
        <w:rPr>
          <w:bCs/>
          <w:sz w:val="18"/>
          <w:szCs w:val="18"/>
        </w:rPr>
        <w:t xml:space="preserve"> spełnia</w:t>
      </w:r>
      <w:r w:rsidR="0069719F" w:rsidRPr="00B21DC2">
        <w:rPr>
          <w:bCs/>
          <w:sz w:val="18"/>
          <w:szCs w:val="18"/>
        </w:rPr>
        <w:t xml:space="preserve"> </w:t>
      </w:r>
      <w:r w:rsidRPr="00B21DC2">
        <w:rPr>
          <w:bCs/>
          <w:sz w:val="18"/>
          <w:szCs w:val="18"/>
        </w:rPr>
        <w:t xml:space="preserve">określone przez Zamawiającego wymagania, cechy lub kryteria, Wykonawca zobowiązany jest  </w:t>
      </w:r>
      <w:r w:rsidRPr="00B21DC2">
        <w:rPr>
          <w:b/>
          <w:bCs/>
          <w:sz w:val="18"/>
          <w:szCs w:val="18"/>
        </w:rPr>
        <w:t>złożyć wraz z ofertą</w:t>
      </w:r>
      <w:r w:rsidRPr="00B21DC2">
        <w:rPr>
          <w:bCs/>
          <w:sz w:val="18"/>
          <w:szCs w:val="18"/>
        </w:rPr>
        <w:t xml:space="preserve"> następujące </w:t>
      </w:r>
      <w:r w:rsidRPr="00B21DC2">
        <w:rPr>
          <w:b/>
          <w:bCs/>
          <w:sz w:val="18"/>
          <w:szCs w:val="18"/>
        </w:rPr>
        <w:t>przedmiotowe środki dowodowe:</w:t>
      </w:r>
    </w:p>
    <w:p w14:paraId="05C1717E" w14:textId="77777777" w:rsidR="005863CB" w:rsidRPr="00B94077" w:rsidRDefault="005863CB" w:rsidP="00F95A0A">
      <w:pPr>
        <w:numPr>
          <w:ilvl w:val="1"/>
          <w:numId w:val="41"/>
        </w:numPr>
        <w:tabs>
          <w:tab w:val="clear" w:pos="1440"/>
          <w:tab w:val="num" w:pos="993"/>
        </w:tabs>
        <w:ind w:left="993" w:hanging="567"/>
        <w:jc w:val="both"/>
        <w:rPr>
          <w:rFonts w:ascii="Tahoma" w:hAnsi="Tahoma" w:cs="Tahoma"/>
          <w:sz w:val="18"/>
          <w:szCs w:val="18"/>
          <w:lang w:eastAsia="ar-SA"/>
        </w:rPr>
      </w:pPr>
      <w:r w:rsidRPr="00B94077">
        <w:rPr>
          <w:rFonts w:ascii="Tahoma" w:hAnsi="Tahoma" w:cs="Tahoma"/>
          <w:sz w:val="18"/>
          <w:szCs w:val="18"/>
        </w:rPr>
        <w:t>Certyfikat CE (podać nr certyfikatu), oznakowanie znakiem CE – jeśli dotyczy</w:t>
      </w:r>
    </w:p>
    <w:p w14:paraId="692BA1A6" w14:textId="77777777" w:rsidR="005863CB" w:rsidRPr="00B94077" w:rsidRDefault="005863CB" w:rsidP="00F95A0A">
      <w:pPr>
        <w:numPr>
          <w:ilvl w:val="1"/>
          <w:numId w:val="41"/>
        </w:numPr>
        <w:tabs>
          <w:tab w:val="clear" w:pos="1440"/>
          <w:tab w:val="num" w:pos="993"/>
        </w:tabs>
        <w:ind w:left="993" w:hanging="567"/>
        <w:jc w:val="both"/>
        <w:rPr>
          <w:rFonts w:ascii="Tahoma" w:hAnsi="Tahoma" w:cs="Tahoma"/>
          <w:sz w:val="18"/>
          <w:szCs w:val="18"/>
        </w:rPr>
      </w:pPr>
      <w:r w:rsidRPr="00B94077">
        <w:rPr>
          <w:rFonts w:ascii="Tahoma" w:hAnsi="Tahoma" w:cs="Tahoma"/>
          <w:sz w:val="18"/>
          <w:szCs w:val="18"/>
        </w:rPr>
        <w:t>Deklaracje zgodności UE albo oświadczenie, o którym mowa w art. 22 ust. 1 lub 3 rozporządzenia 2017/745</w:t>
      </w:r>
    </w:p>
    <w:p w14:paraId="49E55254" w14:textId="16B53A2C" w:rsidR="005863CB" w:rsidRPr="00B94077" w:rsidRDefault="005863CB" w:rsidP="00F95A0A">
      <w:pPr>
        <w:numPr>
          <w:ilvl w:val="1"/>
          <w:numId w:val="41"/>
        </w:numPr>
        <w:tabs>
          <w:tab w:val="clear" w:pos="1440"/>
          <w:tab w:val="num" w:pos="993"/>
        </w:tabs>
        <w:ind w:left="993" w:hanging="567"/>
        <w:jc w:val="both"/>
        <w:rPr>
          <w:bCs/>
          <w:sz w:val="18"/>
          <w:szCs w:val="18"/>
        </w:rPr>
      </w:pPr>
      <w:r w:rsidRPr="00B94077">
        <w:rPr>
          <w:rFonts w:ascii="Tahoma" w:hAnsi="Tahoma" w:cs="Tahoma"/>
          <w:b/>
          <w:sz w:val="18"/>
          <w:szCs w:val="18"/>
        </w:rPr>
        <w:t>Informacje (np. katalogi, prospekty, ulotki, instrukcje użytkowania) nt. parametrów oferowanego towaru</w:t>
      </w:r>
      <w:r w:rsidRPr="00B94077">
        <w:rPr>
          <w:rFonts w:ascii="Tahoma" w:hAnsi="Tahoma" w:cs="Tahoma"/>
          <w:sz w:val="18"/>
          <w:szCs w:val="18"/>
        </w:rPr>
        <w:t>, potwierdzające zgodność z przedmiotem zamówienia, określonym w Formularzu asortymentowo-cenowym  (załącznik nr 2 do  SWZ) i w Parametrach technicznych (załącznik nr 1a1</w:t>
      </w:r>
      <w:r w:rsidR="00D66C68">
        <w:rPr>
          <w:rFonts w:ascii="Tahoma" w:hAnsi="Tahoma" w:cs="Tahoma"/>
          <w:sz w:val="18"/>
          <w:szCs w:val="18"/>
        </w:rPr>
        <w:t xml:space="preserve"> </w:t>
      </w:r>
      <w:r w:rsidRPr="00B94077">
        <w:rPr>
          <w:rFonts w:ascii="Tahoma" w:hAnsi="Tahoma" w:cs="Tahoma"/>
          <w:sz w:val="18"/>
          <w:szCs w:val="18"/>
        </w:rPr>
        <w:t xml:space="preserve">do SWZ). </w:t>
      </w:r>
      <w:r w:rsidRPr="00B94077">
        <w:rPr>
          <w:rFonts w:ascii="Tahoma" w:hAnsi="Tahoma" w:cs="Tahoma"/>
          <w:sz w:val="18"/>
          <w:szCs w:val="18"/>
          <w:u w:val="single"/>
        </w:rPr>
        <w:t>Prosimy o zaznaczenie na poszczególnych dokumentach/plikach, której  pozycji one dotyczą.</w:t>
      </w:r>
    </w:p>
    <w:p w14:paraId="2204871E" w14:textId="77777777" w:rsidR="002059F6" w:rsidRPr="00B21DC2" w:rsidRDefault="002059F6" w:rsidP="00F95A0A">
      <w:pPr>
        <w:pStyle w:val="Tekstpodstawowywcity3"/>
        <w:numPr>
          <w:ilvl w:val="0"/>
          <w:numId w:val="41"/>
        </w:numPr>
        <w:tabs>
          <w:tab w:val="clear" w:pos="720"/>
          <w:tab w:val="num" w:pos="426"/>
        </w:tabs>
        <w:ind w:left="426" w:hanging="426"/>
        <w:rPr>
          <w:bCs/>
          <w:sz w:val="18"/>
          <w:szCs w:val="18"/>
        </w:rPr>
      </w:pPr>
      <w:r w:rsidRPr="00B21DC2">
        <w:rPr>
          <w:bCs/>
          <w:sz w:val="18"/>
          <w:szCs w:val="18"/>
        </w:rPr>
        <w:t>Jeżeli Wykonawca nie złoży ww. przedmiotowych środków dowodowych lub złożone przedmiotowe środki dowodowe będą niekompletne, Zamawiający wezwie do ich złożenia lub uzupełnienia w wyznaczonym terminie.</w:t>
      </w:r>
    </w:p>
    <w:p w14:paraId="22C04B2A" w14:textId="77777777" w:rsidR="002059F6" w:rsidRPr="00B21DC2" w:rsidRDefault="002059F6" w:rsidP="00F95A0A">
      <w:pPr>
        <w:pStyle w:val="Tekstpodstawowywcity3"/>
        <w:numPr>
          <w:ilvl w:val="0"/>
          <w:numId w:val="41"/>
        </w:numPr>
        <w:tabs>
          <w:tab w:val="clear" w:pos="720"/>
          <w:tab w:val="num" w:pos="426"/>
        </w:tabs>
        <w:ind w:left="426" w:hanging="426"/>
        <w:rPr>
          <w:bCs/>
          <w:sz w:val="18"/>
          <w:szCs w:val="18"/>
        </w:rPr>
      </w:pPr>
      <w:r w:rsidRPr="00B21DC2">
        <w:rPr>
          <w:bCs/>
          <w:sz w:val="18"/>
          <w:szCs w:val="18"/>
        </w:rPr>
        <w:t>Postanowienia ust. 2 powyżej nie stosuje się, jeżeli przedmiotowy środek dowodowy służy potwierdzeniu zgodności z cechami lub kryteriami określonymi w opisie kryteriów oceny ofert lub, pomimo złożenia przedmiotowego środka dowodowego, oferta podlega odrzuceniu albo zachodzą przesłanki unieważnienia postępowania</w:t>
      </w:r>
    </w:p>
    <w:p w14:paraId="461045C0" w14:textId="0E1AE8A2" w:rsidR="002059F6" w:rsidRPr="00B21DC2" w:rsidRDefault="002059F6" w:rsidP="00F95A0A">
      <w:pPr>
        <w:pStyle w:val="Tekstpodstawowywcity3"/>
        <w:numPr>
          <w:ilvl w:val="0"/>
          <w:numId w:val="41"/>
        </w:numPr>
        <w:tabs>
          <w:tab w:val="clear" w:pos="720"/>
          <w:tab w:val="num" w:pos="426"/>
        </w:tabs>
        <w:ind w:left="426" w:hanging="426"/>
        <w:rPr>
          <w:bCs/>
          <w:sz w:val="18"/>
          <w:szCs w:val="18"/>
        </w:rPr>
      </w:pPr>
      <w:r w:rsidRPr="00B21DC2">
        <w:rPr>
          <w:bCs/>
          <w:sz w:val="18"/>
          <w:szCs w:val="18"/>
        </w:rPr>
        <w:t>Zamawiający może żądać od Wykonawców wyjaśnień dotyczących treści przedmiotowych środków dowodowych.</w:t>
      </w:r>
    </w:p>
    <w:p w14:paraId="395B4147" w14:textId="77777777" w:rsidR="002E16E2" w:rsidRPr="00B21DC2" w:rsidRDefault="002E16E2" w:rsidP="002E16E2">
      <w:pPr>
        <w:pStyle w:val="Tekstpodstawowywcity3"/>
        <w:ind w:left="426"/>
        <w:rPr>
          <w:bCs/>
          <w:sz w:val="18"/>
          <w:szCs w:val="18"/>
        </w:rPr>
      </w:pPr>
    </w:p>
    <w:p w14:paraId="57275DAA" w14:textId="77777777" w:rsidR="00AA7CC1" w:rsidRPr="00B21DC2" w:rsidRDefault="00AA7CC1" w:rsidP="00AA7CC1">
      <w:pPr>
        <w:jc w:val="both"/>
        <w:rPr>
          <w:rFonts w:ascii="Tahoma" w:hAnsi="Tahoma" w:cs="Tahoma"/>
          <w:b/>
          <w:sz w:val="20"/>
          <w:szCs w:val="20"/>
        </w:rPr>
      </w:pPr>
      <w:r w:rsidRPr="00B21DC2">
        <w:rPr>
          <w:rFonts w:ascii="Tahoma" w:hAnsi="Tahoma" w:cs="Tahoma"/>
          <w:b/>
          <w:sz w:val="20"/>
          <w:szCs w:val="20"/>
        </w:rPr>
        <w:t xml:space="preserve">III. TERMIN I MIEJSCE WYKONANIA UMOWY </w:t>
      </w:r>
    </w:p>
    <w:p w14:paraId="1C412331" w14:textId="77777777" w:rsidR="00AA7CC1" w:rsidRPr="00B21DC2" w:rsidRDefault="00AA7CC1" w:rsidP="00AA7CC1">
      <w:pPr>
        <w:jc w:val="both"/>
        <w:rPr>
          <w:rFonts w:ascii="Tahoma" w:hAnsi="Tahoma" w:cs="Tahoma"/>
          <w:b/>
          <w:sz w:val="20"/>
          <w:szCs w:val="20"/>
        </w:rPr>
      </w:pPr>
    </w:p>
    <w:p w14:paraId="0380011D" w14:textId="77777777" w:rsidR="006C1A8E" w:rsidRPr="00D83719" w:rsidRDefault="006C1A8E" w:rsidP="006C1A8E">
      <w:pPr>
        <w:numPr>
          <w:ilvl w:val="0"/>
          <w:numId w:val="37"/>
        </w:numPr>
        <w:tabs>
          <w:tab w:val="left" w:pos="426"/>
        </w:tabs>
        <w:ind w:left="426" w:hanging="425"/>
        <w:jc w:val="both"/>
        <w:rPr>
          <w:rFonts w:ascii="Tahoma" w:hAnsi="Tahoma" w:cs="Tahoma"/>
          <w:b/>
          <w:sz w:val="18"/>
          <w:szCs w:val="18"/>
        </w:rPr>
      </w:pPr>
      <w:r w:rsidRPr="00D83719">
        <w:rPr>
          <w:rFonts w:ascii="Tahoma" w:hAnsi="Tahoma" w:cs="Tahoma"/>
          <w:b/>
          <w:sz w:val="18"/>
          <w:szCs w:val="18"/>
        </w:rPr>
        <w:t>Termin realizacji zamówienia:</w:t>
      </w:r>
    </w:p>
    <w:p w14:paraId="60B75BAC" w14:textId="69E33307" w:rsidR="006C1A8E" w:rsidRPr="00D83719" w:rsidRDefault="006C1A8E" w:rsidP="006C1A8E">
      <w:pPr>
        <w:numPr>
          <w:ilvl w:val="0"/>
          <w:numId w:val="111"/>
        </w:numPr>
        <w:jc w:val="both"/>
        <w:rPr>
          <w:rFonts w:ascii="Tahoma" w:hAnsi="Tahoma" w:cs="Tahoma"/>
          <w:sz w:val="18"/>
          <w:szCs w:val="18"/>
        </w:rPr>
      </w:pPr>
      <w:r w:rsidRPr="00D83719">
        <w:rPr>
          <w:rFonts w:ascii="Tahoma" w:hAnsi="Tahoma" w:cs="Tahoma"/>
          <w:sz w:val="18"/>
          <w:szCs w:val="18"/>
        </w:rPr>
        <w:t xml:space="preserve">Termin realizacji zamówienia: </w:t>
      </w:r>
      <w:r>
        <w:rPr>
          <w:rFonts w:ascii="Tahoma" w:hAnsi="Tahoma" w:cs="Tahoma"/>
          <w:b/>
          <w:sz w:val="18"/>
          <w:szCs w:val="18"/>
        </w:rPr>
        <w:t>do dnia 13.12.2024 r.</w:t>
      </w:r>
    </w:p>
    <w:p w14:paraId="7544C0C7" w14:textId="77777777" w:rsidR="006C1A8E" w:rsidRPr="00D83719" w:rsidRDefault="006C1A8E" w:rsidP="006C1A8E">
      <w:pPr>
        <w:numPr>
          <w:ilvl w:val="1"/>
          <w:numId w:val="38"/>
        </w:numPr>
        <w:tabs>
          <w:tab w:val="left" w:pos="851"/>
        </w:tabs>
        <w:ind w:left="1418" w:hanging="568"/>
        <w:jc w:val="both"/>
        <w:rPr>
          <w:rFonts w:ascii="Tahoma" w:hAnsi="Tahoma" w:cs="Tahoma"/>
          <w:sz w:val="18"/>
          <w:szCs w:val="18"/>
        </w:rPr>
      </w:pPr>
      <w:r w:rsidRPr="00D83719">
        <w:rPr>
          <w:rFonts w:ascii="Tahoma" w:hAnsi="Tahoma" w:cs="Tahoma"/>
          <w:sz w:val="18"/>
          <w:szCs w:val="18"/>
        </w:rPr>
        <w:t xml:space="preserve">Dostawa, montaż, instalacja, uruchomienie i szkolenie muszą być potwierdzone protokołem zdawczo-odbiorczym podpisanym przez Zamawiającego i Wykonawcę bez zastrzeżeń. </w:t>
      </w:r>
    </w:p>
    <w:p w14:paraId="69A496B0" w14:textId="77777777" w:rsidR="006C1A8E" w:rsidRPr="00D83719" w:rsidRDefault="006C1A8E" w:rsidP="006C1A8E">
      <w:pPr>
        <w:numPr>
          <w:ilvl w:val="0"/>
          <w:numId w:val="111"/>
        </w:numPr>
        <w:tabs>
          <w:tab w:val="left" w:pos="426"/>
        </w:tabs>
        <w:ind w:left="426" w:hanging="425"/>
        <w:jc w:val="both"/>
        <w:rPr>
          <w:rFonts w:ascii="Tahoma" w:hAnsi="Tahoma" w:cs="Tahoma"/>
          <w:sz w:val="18"/>
          <w:szCs w:val="18"/>
        </w:rPr>
      </w:pPr>
      <w:r w:rsidRPr="00D83719">
        <w:rPr>
          <w:rFonts w:ascii="Tahoma" w:hAnsi="Tahoma" w:cs="Tahoma"/>
          <w:b/>
          <w:sz w:val="18"/>
          <w:szCs w:val="18"/>
        </w:rPr>
        <w:t>Miejsce wykonania zamówienia:</w:t>
      </w:r>
    </w:p>
    <w:p w14:paraId="6A35DCA4" w14:textId="77777777" w:rsidR="006C1A8E" w:rsidRPr="00D83719" w:rsidRDefault="006C1A8E" w:rsidP="006C1A8E">
      <w:pPr>
        <w:widowControl w:val="0"/>
        <w:numPr>
          <w:ilvl w:val="1"/>
          <w:numId w:val="111"/>
        </w:numPr>
        <w:tabs>
          <w:tab w:val="left" w:pos="851"/>
        </w:tabs>
        <w:autoSpaceDE w:val="0"/>
        <w:autoSpaceDN w:val="0"/>
        <w:adjustRightInd w:val="0"/>
        <w:ind w:left="851" w:firstLine="0"/>
        <w:jc w:val="both"/>
        <w:rPr>
          <w:rFonts w:ascii="Tahoma" w:hAnsi="Tahoma" w:cs="Tahoma"/>
          <w:bCs/>
          <w:sz w:val="18"/>
          <w:szCs w:val="18"/>
        </w:rPr>
      </w:pPr>
      <w:r w:rsidRPr="00D83719">
        <w:rPr>
          <w:rFonts w:ascii="Tahoma" w:hAnsi="Tahoma" w:cs="Tahoma"/>
          <w:bCs/>
          <w:sz w:val="18"/>
          <w:szCs w:val="18"/>
        </w:rPr>
        <w:t>Uniwersytecki Szpital Kliniczny nr 1 im. N. Barlickiego w Łodzi ul. Kopcińskiego 22, 90-153 Łódź.</w:t>
      </w:r>
    </w:p>
    <w:p w14:paraId="6C0A30C7" w14:textId="77777777" w:rsidR="00A5582E" w:rsidRDefault="00A5582E" w:rsidP="00AA7CC1">
      <w:pPr>
        <w:suppressAutoHyphens/>
        <w:jc w:val="both"/>
        <w:rPr>
          <w:rFonts w:ascii="Tahoma" w:hAnsi="Tahoma" w:cs="Tahoma"/>
          <w:b/>
          <w:sz w:val="20"/>
          <w:szCs w:val="20"/>
        </w:rPr>
      </w:pPr>
    </w:p>
    <w:p w14:paraId="6B041194" w14:textId="77777777" w:rsidR="0037243B" w:rsidRDefault="0037243B" w:rsidP="00AA7CC1">
      <w:pPr>
        <w:suppressAutoHyphens/>
        <w:jc w:val="both"/>
        <w:rPr>
          <w:rFonts w:ascii="Tahoma" w:hAnsi="Tahoma" w:cs="Tahoma"/>
          <w:b/>
          <w:sz w:val="20"/>
          <w:szCs w:val="20"/>
        </w:rPr>
      </w:pPr>
    </w:p>
    <w:p w14:paraId="657F8C9A" w14:textId="77777777" w:rsidR="0037243B" w:rsidRPr="00B21DC2" w:rsidRDefault="0037243B" w:rsidP="00AA7CC1">
      <w:pPr>
        <w:suppressAutoHyphens/>
        <w:jc w:val="both"/>
        <w:rPr>
          <w:rFonts w:ascii="Tahoma" w:hAnsi="Tahoma" w:cs="Tahoma"/>
          <w:b/>
          <w:sz w:val="20"/>
          <w:szCs w:val="20"/>
        </w:rPr>
      </w:pPr>
    </w:p>
    <w:p w14:paraId="5DFE2E31" w14:textId="77777777" w:rsidR="000D3F1B" w:rsidRPr="00B21DC2" w:rsidRDefault="000D3F1B" w:rsidP="00AA7CC1">
      <w:pPr>
        <w:suppressAutoHyphens/>
        <w:jc w:val="both"/>
        <w:rPr>
          <w:rFonts w:ascii="Tahoma" w:hAnsi="Tahoma" w:cs="Tahoma"/>
          <w:b/>
          <w:sz w:val="20"/>
          <w:szCs w:val="20"/>
        </w:rPr>
      </w:pPr>
    </w:p>
    <w:p w14:paraId="7B3EEDEE" w14:textId="77777777" w:rsidR="00AA7CC1" w:rsidRPr="00B21DC2" w:rsidRDefault="00AA7CC1" w:rsidP="00AA7CC1">
      <w:pPr>
        <w:suppressAutoHyphens/>
        <w:jc w:val="both"/>
        <w:rPr>
          <w:rFonts w:ascii="Tahoma" w:hAnsi="Tahoma" w:cs="Tahoma"/>
          <w:b/>
          <w:sz w:val="20"/>
          <w:szCs w:val="20"/>
        </w:rPr>
      </w:pPr>
      <w:r w:rsidRPr="00B21DC2">
        <w:rPr>
          <w:rFonts w:ascii="Tahoma" w:hAnsi="Tahoma" w:cs="Tahoma"/>
          <w:b/>
          <w:sz w:val="20"/>
          <w:szCs w:val="20"/>
        </w:rPr>
        <w:lastRenderedPageBreak/>
        <w:t xml:space="preserve">IV. </w:t>
      </w:r>
      <w:r w:rsidR="006F0323" w:rsidRPr="00B21DC2">
        <w:rPr>
          <w:rFonts w:ascii="Tahoma" w:hAnsi="Tahoma" w:cs="Tahoma"/>
          <w:b/>
          <w:sz w:val="20"/>
          <w:szCs w:val="20"/>
        </w:rPr>
        <w:t xml:space="preserve">WARUNKI UDZIAŁU W POSTĘPOWANIU </w:t>
      </w:r>
    </w:p>
    <w:p w14:paraId="383AC563" w14:textId="77777777" w:rsidR="00AA7CC1" w:rsidRPr="00B21DC2" w:rsidRDefault="00AA7CC1" w:rsidP="00AA7CC1">
      <w:pPr>
        <w:suppressAutoHyphens/>
        <w:jc w:val="both"/>
        <w:rPr>
          <w:rFonts w:ascii="Tahoma" w:hAnsi="Tahoma" w:cs="Tahoma"/>
          <w:b/>
          <w:sz w:val="20"/>
          <w:szCs w:val="20"/>
        </w:rPr>
      </w:pPr>
    </w:p>
    <w:p w14:paraId="41B33F9B" w14:textId="77777777" w:rsidR="009A3ABE" w:rsidRPr="00B21DC2" w:rsidRDefault="009A3ABE" w:rsidP="0093460E">
      <w:pPr>
        <w:numPr>
          <w:ilvl w:val="1"/>
          <w:numId w:val="12"/>
        </w:numPr>
        <w:tabs>
          <w:tab w:val="num" w:pos="426"/>
        </w:tabs>
        <w:suppressAutoHyphens/>
        <w:ind w:left="426" w:hanging="426"/>
        <w:jc w:val="both"/>
        <w:rPr>
          <w:rFonts w:ascii="Tahoma" w:hAnsi="Tahoma" w:cs="Tahoma"/>
          <w:sz w:val="18"/>
          <w:szCs w:val="18"/>
        </w:rPr>
      </w:pPr>
      <w:r w:rsidRPr="00B21DC2">
        <w:rPr>
          <w:rFonts w:ascii="Tahoma" w:hAnsi="Tahoma" w:cs="Tahoma"/>
          <w:sz w:val="18"/>
          <w:szCs w:val="18"/>
        </w:rPr>
        <w:t>O udzielenie zamówienia mogą ubiegać się Wykonawcy, którzy</w:t>
      </w:r>
      <w:r w:rsidR="004057E2" w:rsidRPr="00B21DC2">
        <w:rPr>
          <w:rFonts w:ascii="Tahoma" w:hAnsi="Tahoma" w:cs="Tahoma"/>
          <w:sz w:val="18"/>
          <w:szCs w:val="18"/>
        </w:rPr>
        <w:t xml:space="preserve"> nie podlegają wykluczeniu na zasadach określonych w Rozdziale V SWZ, oraz spełniają określone przez Zamawiającego warunki</w:t>
      </w:r>
      <w:r w:rsidR="004057E2" w:rsidRPr="00B21DC2">
        <w:rPr>
          <w:rFonts w:ascii="Tahoma" w:hAnsi="Tahoma" w:cs="Tahoma"/>
          <w:b/>
          <w:bCs/>
          <w:sz w:val="18"/>
          <w:szCs w:val="18"/>
          <w:shd w:val="clear" w:color="auto" w:fill="FFFFFF"/>
        </w:rPr>
        <w:t xml:space="preserve"> </w:t>
      </w:r>
      <w:r w:rsidR="004057E2" w:rsidRPr="00B21DC2">
        <w:rPr>
          <w:rFonts w:ascii="Tahoma" w:hAnsi="Tahoma" w:cs="Tahoma"/>
          <w:sz w:val="18"/>
          <w:szCs w:val="18"/>
          <w:shd w:val="clear" w:color="auto" w:fill="FFFFFF"/>
        </w:rPr>
        <w:t>udziału w postępowaniu</w:t>
      </w:r>
      <w:r w:rsidR="004057E2" w:rsidRPr="00B21DC2">
        <w:rPr>
          <w:rFonts w:ascii="Tahoma" w:hAnsi="Tahoma" w:cs="Tahoma"/>
          <w:sz w:val="18"/>
          <w:szCs w:val="18"/>
        </w:rPr>
        <w:t>.</w:t>
      </w:r>
    </w:p>
    <w:p w14:paraId="149BF294" w14:textId="77777777" w:rsidR="004057E2" w:rsidRPr="00B21DC2" w:rsidRDefault="004057E2" w:rsidP="0093460E">
      <w:pPr>
        <w:numPr>
          <w:ilvl w:val="1"/>
          <w:numId w:val="12"/>
        </w:numPr>
        <w:tabs>
          <w:tab w:val="num" w:pos="426"/>
        </w:tabs>
        <w:suppressAutoHyphens/>
        <w:ind w:left="426" w:hanging="426"/>
        <w:jc w:val="both"/>
        <w:rPr>
          <w:rFonts w:ascii="Tahoma" w:hAnsi="Tahoma" w:cs="Tahoma"/>
          <w:sz w:val="18"/>
          <w:szCs w:val="18"/>
        </w:rPr>
      </w:pPr>
      <w:r w:rsidRPr="00B21DC2">
        <w:rPr>
          <w:rFonts w:ascii="Tahoma" w:hAnsi="Tahoma" w:cs="Tahoma"/>
          <w:sz w:val="18"/>
          <w:szCs w:val="18"/>
        </w:rPr>
        <w:t>O udzielenie zamówienia mogą ubiegać się Wykonawcy, którzy spełniają warunki dotyczące:</w:t>
      </w:r>
    </w:p>
    <w:p w14:paraId="3DB5E65E" w14:textId="77777777" w:rsidR="004057E2" w:rsidRPr="00B21DC2" w:rsidRDefault="004057E2" w:rsidP="0093460E">
      <w:pPr>
        <w:numPr>
          <w:ilvl w:val="0"/>
          <w:numId w:val="15"/>
        </w:numPr>
        <w:tabs>
          <w:tab w:val="left" w:pos="851"/>
        </w:tabs>
        <w:ind w:left="851" w:right="23" w:hanging="425"/>
        <w:jc w:val="both"/>
        <w:textAlignment w:val="baseline"/>
        <w:rPr>
          <w:rFonts w:ascii="Tahoma" w:hAnsi="Tahoma" w:cs="Tahoma"/>
          <w:sz w:val="18"/>
          <w:szCs w:val="18"/>
        </w:rPr>
      </w:pPr>
      <w:r w:rsidRPr="00B21DC2">
        <w:rPr>
          <w:rFonts w:ascii="Tahoma" w:hAnsi="Tahoma" w:cs="Tahoma"/>
          <w:b/>
          <w:bCs/>
          <w:sz w:val="18"/>
          <w:szCs w:val="18"/>
        </w:rPr>
        <w:t>zdolności do występowania w obrocie gospodarczym:</w:t>
      </w:r>
    </w:p>
    <w:p w14:paraId="06536C62" w14:textId="77777777" w:rsidR="004057E2" w:rsidRPr="00B21DC2" w:rsidRDefault="004057E2" w:rsidP="004057E2">
      <w:pPr>
        <w:ind w:left="143" w:right="23" w:firstLine="708"/>
        <w:jc w:val="both"/>
        <w:textAlignment w:val="baseline"/>
        <w:rPr>
          <w:rFonts w:ascii="Tahoma" w:hAnsi="Tahoma" w:cs="Tahoma"/>
          <w:sz w:val="18"/>
          <w:szCs w:val="18"/>
        </w:rPr>
      </w:pPr>
      <w:bookmarkStart w:id="1" w:name="_Hlk94526533"/>
      <w:r w:rsidRPr="00B21DC2">
        <w:rPr>
          <w:rFonts w:ascii="Tahoma" w:hAnsi="Tahoma" w:cs="Tahoma"/>
          <w:sz w:val="18"/>
          <w:szCs w:val="18"/>
        </w:rPr>
        <w:t>Zamawiający nie stawia warunku w powyższym zakresie.</w:t>
      </w:r>
      <w:bookmarkEnd w:id="1"/>
    </w:p>
    <w:p w14:paraId="4971A2F9" w14:textId="77777777" w:rsidR="004057E2" w:rsidRPr="00B21DC2" w:rsidRDefault="004057E2" w:rsidP="0093460E">
      <w:pPr>
        <w:numPr>
          <w:ilvl w:val="0"/>
          <w:numId w:val="15"/>
        </w:numPr>
        <w:tabs>
          <w:tab w:val="left" w:pos="851"/>
        </w:tabs>
        <w:ind w:left="851" w:right="23" w:hanging="425"/>
        <w:jc w:val="both"/>
        <w:textAlignment w:val="baseline"/>
        <w:rPr>
          <w:rFonts w:ascii="Tahoma" w:hAnsi="Tahoma" w:cs="Tahoma"/>
          <w:b/>
          <w:bCs/>
          <w:sz w:val="18"/>
          <w:szCs w:val="18"/>
        </w:rPr>
      </w:pPr>
      <w:r w:rsidRPr="00B21DC2">
        <w:rPr>
          <w:rFonts w:ascii="Tahoma" w:hAnsi="Tahoma" w:cs="Tahoma"/>
          <w:b/>
          <w:bCs/>
          <w:sz w:val="18"/>
          <w:szCs w:val="18"/>
        </w:rPr>
        <w:t>uprawnień do prowadzenia określonej działalności gospodarczej lub zawodowej, o ile wynika to z odrębnych przepisów:</w:t>
      </w:r>
    </w:p>
    <w:p w14:paraId="27860D37" w14:textId="77777777" w:rsidR="00E84502" w:rsidRPr="00B21DC2" w:rsidRDefault="00E84502" w:rsidP="00E84502">
      <w:pPr>
        <w:ind w:left="143" w:right="23" w:firstLine="708"/>
        <w:jc w:val="both"/>
        <w:textAlignment w:val="baseline"/>
        <w:rPr>
          <w:rFonts w:ascii="Tahoma" w:hAnsi="Tahoma" w:cs="Tahoma"/>
          <w:sz w:val="18"/>
          <w:szCs w:val="18"/>
        </w:rPr>
      </w:pPr>
      <w:r w:rsidRPr="00B21DC2">
        <w:rPr>
          <w:rFonts w:ascii="Tahoma" w:hAnsi="Tahoma" w:cs="Tahoma"/>
          <w:sz w:val="18"/>
          <w:szCs w:val="18"/>
        </w:rPr>
        <w:t>Zamawiający nie stawia warunku w powyższym zakresie.</w:t>
      </w:r>
    </w:p>
    <w:p w14:paraId="5CB5B9E4" w14:textId="77777777" w:rsidR="004057E2" w:rsidRPr="00B21DC2" w:rsidRDefault="004057E2" w:rsidP="0093460E">
      <w:pPr>
        <w:numPr>
          <w:ilvl w:val="0"/>
          <w:numId w:val="15"/>
        </w:numPr>
        <w:tabs>
          <w:tab w:val="left" w:pos="851"/>
        </w:tabs>
        <w:ind w:left="851" w:right="23" w:hanging="425"/>
        <w:jc w:val="both"/>
        <w:textAlignment w:val="baseline"/>
        <w:rPr>
          <w:rFonts w:ascii="Tahoma" w:hAnsi="Tahoma" w:cs="Tahoma"/>
          <w:b/>
          <w:bCs/>
          <w:sz w:val="18"/>
          <w:szCs w:val="18"/>
        </w:rPr>
      </w:pPr>
      <w:r w:rsidRPr="00B21DC2">
        <w:rPr>
          <w:rFonts w:ascii="Tahoma" w:hAnsi="Tahoma" w:cs="Tahoma"/>
          <w:b/>
          <w:bCs/>
          <w:sz w:val="18"/>
          <w:szCs w:val="18"/>
        </w:rPr>
        <w:t>sytuacji ekonomicznej lub finansowej:</w:t>
      </w:r>
    </w:p>
    <w:p w14:paraId="42A94189" w14:textId="77777777" w:rsidR="004057E2" w:rsidRPr="00B21DC2" w:rsidRDefault="004057E2" w:rsidP="004057E2">
      <w:pPr>
        <w:ind w:left="143" w:right="23" w:firstLine="708"/>
        <w:jc w:val="both"/>
        <w:rPr>
          <w:rFonts w:ascii="Tahoma" w:hAnsi="Tahoma" w:cs="Tahoma"/>
          <w:sz w:val="18"/>
          <w:szCs w:val="18"/>
        </w:rPr>
      </w:pPr>
      <w:bookmarkStart w:id="2" w:name="_Hlk94526565"/>
      <w:r w:rsidRPr="00B21DC2">
        <w:rPr>
          <w:rFonts w:ascii="Tahoma" w:hAnsi="Tahoma" w:cs="Tahoma"/>
          <w:sz w:val="18"/>
          <w:szCs w:val="18"/>
        </w:rPr>
        <w:t>Zamawiający nie stawia warunku w powyższym zakresie.</w:t>
      </w:r>
    </w:p>
    <w:bookmarkEnd w:id="2"/>
    <w:p w14:paraId="7243F936" w14:textId="77777777" w:rsidR="004057E2" w:rsidRPr="00B21DC2" w:rsidRDefault="004057E2" w:rsidP="0093460E">
      <w:pPr>
        <w:numPr>
          <w:ilvl w:val="0"/>
          <w:numId w:val="15"/>
        </w:numPr>
        <w:tabs>
          <w:tab w:val="left" w:pos="851"/>
        </w:tabs>
        <w:ind w:left="851" w:right="23" w:hanging="425"/>
        <w:jc w:val="both"/>
        <w:textAlignment w:val="baseline"/>
        <w:rPr>
          <w:rFonts w:ascii="Tahoma" w:hAnsi="Tahoma" w:cs="Tahoma"/>
          <w:b/>
          <w:bCs/>
          <w:sz w:val="18"/>
          <w:szCs w:val="18"/>
        </w:rPr>
      </w:pPr>
      <w:r w:rsidRPr="00B21DC2">
        <w:rPr>
          <w:rFonts w:ascii="Tahoma" w:hAnsi="Tahoma" w:cs="Tahoma"/>
          <w:b/>
          <w:bCs/>
          <w:sz w:val="18"/>
          <w:szCs w:val="18"/>
        </w:rPr>
        <w:t>zdolności technicznej lub zawodowej:</w:t>
      </w:r>
    </w:p>
    <w:p w14:paraId="34BC81A8" w14:textId="77777777" w:rsidR="00C70531" w:rsidRPr="00B21DC2" w:rsidRDefault="00570F3D" w:rsidP="00BD561A">
      <w:pPr>
        <w:ind w:left="851" w:right="23"/>
        <w:jc w:val="both"/>
        <w:rPr>
          <w:rFonts w:ascii="Tahoma" w:hAnsi="Tahoma" w:cs="Tahoma"/>
          <w:sz w:val="18"/>
          <w:szCs w:val="18"/>
        </w:rPr>
      </w:pPr>
      <w:r w:rsidRPr="00B21DC2">
        <w:rPr>
          <w:rFonts w:ascii="Tahoma" w:hAnsi="Tahoma" w:cs="Tahoma"/>
          <w:sz w:val="18"/>
          <w:szCs w:val="18"/>
        </w:rPr>
        <w:t>Zamawiający nie stawia warunku w powyższym zakresie</w:t>
      </w:r>
      <w:r w:rsidR="00C70531" w:rsidRPr="00B21DC2">
        <w:rPr>
          <w:rFonts w:ascii="Tahoma" w:hAnsi="Tahoma" w:cs="Tahoma"/>
          <w:sz w:val="18"/>
          <w:szCs w:val="18"/>
        </w:rPr>
        <w:t>.</w:t>
      </w:r>
    </w:p>
    <w:p w14:paraId="3EC6D961" w14:textId="77777777" w:rsidR="000C542A" w:rsidRPr="00B21DC2" w:rsidRDefault="000C542A" w:rsidP="0093460E">
      <w:pPr>
        <w:numPr>
          <w:ilvl w:val="1"/>
          <w:numId w:val="12"/>
        </w:numPr>
        <w:tabs>
          <w:tab w:val="num" w:pos="426"/>
        </w:tabs>
        <w:suppressAutoHyphens/>
        <w:ind w:left="426" w:hanging="426"/>
        <w:jc w:val="both"/>
        <w:rPr>
          <w:rFonts w:ascii="Tahoma" w:hAnsi="Tahoma" w:cs="Tahoma"/>
          <w:sz w:val="18"/>
          <w:szCs w:val="18"/>
        </w:rPr>
      </w:pPr>
      <w:r w:rsidRPr="00B21DC2">
        <w:rPr>
          <w:rFonts w:ascii="Tahoma" w:hAnsi="Tahoma" w:cs="Tahoma"/>
          <w:sz w:val="18"/>
          <w:szCs w:val="18"/>
        </w:rPr>
        <w:t>Wykonawca może w celu potwierdzenia spełniania warunków udziału w postępowaniu, w stosownych sytuacjach oraz w odniesieniu do konkretnego zamówienia, lub jego części, polegać na zdolnościach technicznych lub zawodowych podmiotów udostępniających zasoby, niezależnie od charakteru prawnego łączących go z nimi stosunków prawnych.</w:t>
      </w:r>
    </w:p>
    <w:p w14:paraId="6D8E45C9" w14:textId="77777777" w:rsidR="000C542A" w:rsidRPr="00B21DC2" w:rsidRDefault="000C542A" w:rsidP="0093460E">
      <w:pPr>
        <w:numPr>
          <w:ilvl w:val="1"/>
          <w:numId w:val="12"/>
        </w:numPr>
        <w:tabs>
          <w:tab w:val="num" w:pos="426"/>
        </w:tabs>
        <w:suppressAutoHyphens/>
        <w:ind w:left="426" w:hanging="426"/>
        <w:jc w:val="both"/>
        <w:rPr>
          <w:rFonts w:ascii="Tahoma" w:hAnsi="Tahoma" w:cs="Tahoma"/>
          <w:sz w:val="18"/>
          <w:szCs w:val="18"/>
        </w:rPr>
      </w:pPr>
      <w:r w:rsidRPr="00B21DC2">
        <w:rPr>
          <w:rFonts w:ascii="Tahoma" w:hAnsi="Tahoma" w:cs="Tahoma"/>
          <w:sz w:val="18"/>
          <w:szCs w:val="18"/>
        </w:rPr>
        <w:t>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p>
    <w:p w14:paraId="06183146" w14:textId="77777777" w:rsidR="000C542A" w:rsidRPr="00B21DC2" w:rsidRDefault="000C542A" w:rsidP="0093460E">
      <w:pPr>
        <w:numPr>
          <w:ilvl w:val="1"/>
          <w:numId w:val="12"/>
        </w:numPr>
        <w:tabs>
          <w:tab w:val="num" w:pos="426"/>
        </w:tabs>
        <w:suppressAutoHyphens/>
        <w:ind w:left="426" w:hanging="426"/>
        <w:jc w:val="both"/>
        <w:rPr>
          <w:rFonts w:ascii="Tahoma" w:hAnsi="Tahoma" w:cs="Tahoma"/>
          <w:sz w:val="18"/>
          <w:szCs w:val="18"/>
        </w:rPr>
      </w:pPr>
      <w:r w:rsidRPr="00B21DC2">
        <w:rPr>
          <w:rFonts w:ascii="Tahoma" w:hAnsi="Tahoma" w:cs="Tahoma"/>
          <w:b/>
          <w:sz w:val="18"/>
          <w:szCs w:val="18"/>
        </w:rPr>
        <w:t>Wykonawca, który polega na zdolnościach lub sytuacji podmiotów udostępniających zasoby, składa, wraz z ofertą, zobowiązanie podmiotu udostępniającego zasoby</w:t>
      </w:r>
      <w:r w:rsidRPr="00B21DC2">
        <w:rPr>
          <w:rFonts w:ascii="Tahoma" w:hAnsi="Tahoma" w:cs="Tahoma"/>
          <w:sz w:val="18"/>
          <w:szCs w:val="18"/>
        </w:rPr>
        <w:t xml:space="preserve"> do oddania mu do dyspozycji niezbędnych zasobów na potrzeby realizacji danego zamówienia </w:t>
      </w:r>
      <w:r w:rsidRPr="00B21DC2">
        <w:rPr>
          <w:rFonts w:ascii="Tahoma" w:hAnsi="Tahoma" w:cs="Tahoma"/>
          <w:b/>
          <w:sz w:val="18"/>
          <w:szCs w:val="18"/>
        </w:rPr>
        <w:t>lub inny podmiotowy środek dowodowy</w:t>
      </w:r>
      <w:r w:rsidRPr="00B21DC2">
        <w:rPr>
          <w:rFonts w:ascii="Tahoma" w:hAnsi="Tahoma" w:cs="Tahoma"/>
          <w:sz w:val="18"/>
          <w:szCs w:val="18"/>
        </w:rPr>
        <w:t xml:space="preserve"> potwierdzający, że wykonawca realizując zamówienie, będzie dysponował niezbędnymi zasobami tych podmiotów.</w:t>
      </w:r>
    </w:p>
    <w:p w14:paraId="69270AA4" w14:textId="77777777" w:rsidR="000C542A" w:rsidRPr="00B21DC2" w:rsidRDefault="000C542A" w:rsidP="0093460E">
      <w:pPr>
        <w:numPr>
          <w:ilvl w:val="1"/>
          <w:numId w:val="12"/>
        </w:numPr>
        <w:tabs>
          <w:tab w:val="num" w:pos="426"/>
        </w:tabs>
        <w:suppressAutoHyphens/>
        <w:ind w:left="426" w:hanging="426"/>
        <w:jc w:val="both"/>
        <w:rPr>
          <w:rFonts w:ascii="Tahoma" w:hAnsi="Tahoma" w:cs="Tahoma"/>
          <w:sz w:val="18"/>
          <w:szCs w:val="18"/>
        </w:rPr>
      </w:pPr>
      <w:r w:rsidRPr="00B21DC2">
        <w:rPr>
          <w:rFonts w:ascii="Tahoma" w:hAnsi="Tahoma" w:cs="Tahoma"/>
          <w:sz w:val="18"/>
          <w:szCs w:val="18"/>
        </w:rPr>
        <w:t>Zobowiązanie podmiotu udostępniającego zasoby, o którym mowa w ust. 5, potwierdza, że stosunek łączący wykonawcę z podmiotami udostępniającymi zasoby gwarantuje rzeczywisty dostęp do tych zasobów oraz określa w szczególności:</w:t>
      </w:r>
    </w:p>
    <w:p w14:paraId="19D028F8" w14:textId="77777777" w:rsidR="000C542A" w:rsidRPr="00B21DC2" w:rsidRDefault="000C542A" w:rsidP="0093460E">
      <w:pPr>
        <w:pStyle w:val="Default"/>
        <w:numPr>
          <w:ilvl w:val="0"/>
          <w:numId w:val="16"/>
        </w:numPr>
        <w:tabs>
          <w:tab w:val="left" w:pos="993"/>
        </w:tabs>
        <w:ind w:left="993" w:hanging="567"/>
        <w:rPr>
          <w:rFonts w:ascii="Tahoma" w:hAnsi="Tahoma" w:cs="Tahoma"/>
          <w:color w:val="auto"/>
          <w:sz w:val="18"/>
          <w:szCs w:val="18"/>
        </w:rPr>
      </w:pPr>
      <w:r w:rsidRPr="00B21DC2">
        <w:rPr>
          <w:rFonts w:ascii="Tahoma" w:hAnsi="Tahoma" w:cs="Tahoma"/>
          <w:color w:val="auto"/>
          <w:sz w:val="18"/>
          <w:szCs w:val="18"/>
        </w:rPr>
        <w:t xml:space="preserve">zakres dostępnych wykonawcy zasobów podmiotu udostępniającego zasoby; </w:t>
      </w:r>
    </w:p>
    <w:p w14:paraId="61C08171" w14:textId="77777777" w:rsidR="000C542A" w:rsidRPr="00B21DC2" w:rsidRDefault="000C542A" w:rsidP="0093460E">
      <w:pPr>
        <w:pStyle w:val="Default"/>
        <w:numPr>
          <w:ilvl w:val="0"/>
          <w:numId w:val="16"/>
        </w:numPr>
        <w:tabs>
          <w:tab w:val="left" w:pos="993"/>
        </w:tabs>
        <w:ind w:left="993" w:hanging="567"/>
        <w:jc w:val="both"/>
        <w:rPr>
          <w:rFonts w:ascii="Tahoma" w:hAnsi="Tahoma" w:cs="Tahoma"/>
          <w:color w:val="auto"/>
          <w:sz w:val="18"/>
          <w:szCs w:val="18"/>
        </w:rPr>
      </w:pPr>
      <w:r w:rsidRPr="00B21DC2">
        <w:rPr>
          <w:rFonts w:ascii="Tahoma" w:hAnsi="Tahoma" w:cs="Tahoma"/>
          <w:color w:val="auto"/>
          <w:sz w:val="18"/>
          <w:szCs w:val="18"/>
        </w:rPr>
        <w:t xml:space="preserve">sposób i okres udostępnienia wykonawcy i wykorzystania przez niego zasobów podmiotu udostępniającego te zasoby przy wykonywaniu zamówienia; </w:t>
      </w:r>
    </w:p>
    <w:p w14:paraId="3132B39A" w14:textId="77777777" w:rsidR="000C542A" w:rsidRPr="00B21DC2" w:rsidRDefault="000C542A" w:rsidP="0093460E">
      <w:pPr>
        <w:numPr>
          <w:ilvl w:val="0"/>
          <w:numId w:val="16"/>
        </w:numPr>
        <w:tabs>
          <w:tab w:val="left" w:pos="360"/>
          <w:tab w:val="left" w:pos="993"/>
        </w:tabs>
        <w:suppressAutoHyphens/>
        <w:ind w:left="993" w:hanging="567"/>
        <w:jc w:val="both"/>
        <w:rPr>
          <w:rFonts w:ascii="Tahoma" w:hAnsi="Tahoma" w:cs="Tahoma"/>
          <w:sz w:val="18"/>
          <w:szCs w:val="18"/>
        </w:rPr>
      </w:pPr>
      <w:r w:rsidRPr="00B21DC2">
        <w:rPr>
          <w:rFonts w:ascii="Tahoma" w:hAnsi="Tahoma" w:cs="Tahoma"/>
          <w:sz w:val="18"/>
          <w:szCs w:val="18"/>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0120F5D6" w14:textId="77777777" w:rsidR="000C542A" w:rsidRPr="00B21DC2" w:rsidRDefault="000C542A" w:rsidP="0093460E">
      <w:pPr>
        <w:numPr>
          <w:ilvl w:val="1"/>
          <w:numId w:val="12"/>
        </w:numPr>
        <w:tabs>
          <w:tab w:val="num" w:pos="426"/>
        </w:tabs>
        <w:suppressAutoHyphens/>
        <w:ind w:left="426" w:hanging="426"/>
        <w:jc w:val="both"/>
        <w:rPr>
          <w:rFonts w:ascii="Tahoma" w:hAnsi="Tahoma" w:cs="Tahoma"/>
          <w:sz w:val="18"/>
          <w:szCs w:val="18"/>
        </w:rPr>
      </w:pPr>
      <w:r w:rsidRPr="00B21DC2">
        <w:rPr>
          <w:rFonts w:ascii="Tahoma" w:hAnsi="Tahoma" w:cs="Tahoma"/>
          <w:sz w:val="18"/>
          <w:szCs w:val="18"/>
        </w:rPr>
        <w:t>Zamawiający ocenia, czy udostępniane wykonawcy przez podmioty udostępniające zasoby zdolności techniczne lub zawodowe pozwalają na wykazanie przez wykonawcę spełniania warunków udziału w postępowaniu, o których mowa w ust. 2 pkt. 4) powyżej, a także bada, czy nie zachodzą wobec tego podmiotu podstawy wykluczenia, które zostały przewidziane względem wykonawcy.</w:t>
      </w:r>
    </w:p>
    <w:p w14:paraId="6883D2E1" w14:textId="77777777" w:rsidR="000C542A" w:rsidRPr="00B21DC2" w:rsidRDefault="000C542A" w:rsidP="0093460E">
      <w:pPr>
        <w:numPr>
          <w:ilvl w:val="1"/>
          <w:numId w:val="12"/>
        </w:numPr>
        <w:tabs>
          <w:tab w:val="num" w:pos="426"/>
        </w:tabs>
        <w:suppressAutoHyphens/>
        <w:ind w:left="426" w:hanging="426"/>
        <w:jc w:val="both"/>
        <w:rPr>
          <w:rFonts w:ascii="Tahoma" w:hAnsi="Tahoma" w:cs="Tahoma"/>
          <w:sz w:val="18"/>
          <w:szCs w:val="18"/>
        </w:rPr>
      </w:pPr>
      <w:r w:rsidRPr="00B21DC2">
        <w:rPr>
          <w:rFonts w:ascii="Tahoma" w:hAnsi="Tahoma" w:cs="Tahoma"/>
          <w:sz w:val="18"/>
          <w:szCs w:val="18"/>
        </w:rPr>
        <w:t>Jeżeli zdolności techniczne lub zawodowe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243DEE2A" w14:textId="77777777" w:rsidR="000C542A" w:rsidRPr="00B21DC2" w:rsidRDefault="000C542A" w:rsidP="0093460E">
      <w:pPr>
        <w:numPr>
          <w:ilvl w:val="1"/>
          <w:numId w:val="12"/>
        </w:numPr>
        <w:tabs>
          <w:tab w:val="num" w:pos="426"/>
        </w:tabs>
        <w:suppressAutoHyphens/>
        <w:ind w:left="426" w:hanging="426"/>
        <w:jc w:val="both"/>
        <w:rPr>
          <w:rFonts w:ascii="Tahoma" w:hAnsi="Tahoma" w:cs="Tahoma"/>
          <w:sz w:val="18"/>
          <w:szCs w:val="18"/>
        </w:rPr>
      </w:pPr>
      <w:r w:rsidRPr="00B21DC2">
        <w:rPr>
          <w:rFonts w:ascii="Tahoma" w:hAnsi="Tahoma" w:cs="Tahoma"/>
          <w:sz w:val="18"/>
          <w:szCs w:val="18"/>
          <w:u w:val="single"/>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76E679D3" w14:textId="77777777" w:rsidR="00F1421E" w:rsidRPr="00B21DC2" w:rsidRDefault="00F1421E" w:rsidP="00A741DC">
      <w:pPr>
        <w:suppressAutoHyphens/>
        <w:jc w:val="both"/>
        <w:rPr>
          <w:rFonts w:ascii="Tahoma" w:hAnsi="Tahoma" w:cs="Tahoma"/>
          <w:b/>
          <w:sz w:val="20"/>
          <w:szCs w:val="20"/>
        </w:rPr>
      </w:pPr>
    </w:p>
    <w:p w14:paraId="0CEC3417" w14:textId="77777777" w:rsidR="007D67E1" w:rsidRPr="00B21DC2" w:rsidRDefault="007D67E1" w:rsidP="00A741DC">
      <w:pPr>
        <w:suppressAutoHyphens/>
        <w:jc w:val="both"/>
        <w:rPr>
          <w:rFonts w:ascii="Tahoma" w:hAnsi="Tahoma" w:cs="Tahoma"/>
          <w:b/>
          <w:sz w:val="20"/>
          <w:szCs w:val="20"/>
        </w:rPr>
      </w:pPr>
    </w:p>
    <w:p w14:paraId="63ED2132" w14:textId="77777777" w:rsidR="00A741DC" w:rsidRPr="00B21DC2" w:rsidRDefault="00A741DC" w:rsidP="00A741DC">
      <w:pPr>
        <w:suppressAutoHyphens/>
        <w:jc w:val="both"/>
        <w:rPr>
          <w:rFonts w:ascii="Tahoma" w:hAnsi="Tahoma" w:cs="Tahoma"/>
          <w:b/>
          <w:bCs/>
          <w:sz w:val="20"/>
          <w:szCs w:val="20"/>
        </w:rPr>
      </w:pPr>
      <w:r w:rsidRPr="00B21DC2">
        <w:rPr>
          <w:rFonts w:ascii="Tahoma" w:hAnsi="Tahoma" w:cs="Tahoma"/>
          <w:b/>
          <w:sz w:val="20"/>
          <w:szCs w:val="20"/>
        </w:rPr>
        <w:t xml:space="preserve">V. </w:t>
      </w:r>
      <w:r w:rsidRPr="00B21DC2">
        <w:rPr>
          <w:rFonts w:ascii="Tahoma" w:hAnsi="Tahoma" w:cs="Tahoma"/>
          <w:b/>
          <w:bCs/>
          <w:sz w:val="20"/>
          <w:szCs w:val="20"/>
        </w:rPr>
        <w:t>PODSTAWY WYKLUCZENIA</w:t>
      </w:r>
    </w:p>
    <w:p w14:paraId="1B1F70CE" w14:textId="77777777" w:rsidR="001062E8" w:rsidRPr="00B21DC2" w:rsidRDefault="001062E8" w:rsidP="00A741DC">
      <w:pPr>
        <w:suppressAutoHyphens/>
        <w:jc w:val="both"/>
        <w:rPr>
          <w:rFonts w:ascii="Tahoma" w:hAnsi="Tahoma" w:cs="Tahoma"/>
          <w:b/>
          <w:sz w:val="20"/>
          <w:szCs w:val="20"/>
        </w:rPr>
      </w:pPr>
    </w:p>
    <w:p w14:paraId="7B3C1E43" w14:textId="77777777" w:rsidR="00374EAC" w:rsidRPr="00374EAC" w:rsidRDefault="00374EAC" w:rsidP="00F95A0A">
      <w:pPr>
        <w:numPr>
          <w:ilvl w:val="0"/>
          <w:numId w:val="82"/>
        </w:numPr>
        <w:tabs>
          <w:tab w:val="num" w:pos="284"/>
        </w:tabs>
        <w:suppressAutoHyphens/>
        <w:spacing w:line="100" w:lineRule="atLeast"/>
        <w:ind w:left="284" w:hanging="284"/>
        <w:jc w:val="both"/>
        <w:rPr>
          <w:rFonts w:ascii="Tahoma" w:eastAsia="Calibri" w:hAnsi="Tahoma" w:cs="Tahoma"/>
          <w:sz w:val="18"/>
          <w:szCs w:val="18"/>
          <w:lang w:eastAsia="ar-SA"/>
        </w:rPr>
      </w:pPr>
      <w:r w:rsidRPr="00374EAC">
        <w:rPr>
          <w:rFonts w:ascii="Tahoma" w:eastAsia="Calibri" w:hAnsi="Tahoma" w:cs="Tahoma"/>
          <w:sz w:val="18"/>
          <w:szCs w:val="18"/>
          <w:lang w:eastAsia="ar-SA"/>
        </w:rPr>
        <w:t xml:space="preserve">Z postępowania o udzielenie zamówienia wyklucza się, z zastrzeżeniem art. 110 ust. 2 </w:t>
      </w:r>
      <w:proofErr w:type="spellStart"/>
      <w:r w:rsidRPr="00374EAC">
        <w:rPr>
          <w:rFonts w:ascii="Tahoma" w:eastAsia="Calibri" w:hAnsi="Tahoma" w:cs="Tahoma"/>
          <w:sz w:val="18"/>
          <w:szCs w:val="18"/>
          <w:lang w:eastAsia="ar-SA"/>
        </w:rPr>
        <w:t>pzp</w:t>
      </w:r>
      <w:proofErr w:type="spellEnd"/>
      <w:r w:rsidRPr="00374EAC">
        <w:rPr>
          <w:rFonts w:ascii="Tahoma" w:eastAsia="Calibri" w:hAnsi="Tahoma" w:cs="Tahoma"/>
          <w:sz w:val="18"/>
          <w:szCs w:val="18"/>
          <w:lang w:eastAsia="ar-SA"/>
        </w:rPr>
        <w:t>, Wykonawcę:</w:t>
      </w:r>
    </w:p>
    <w:p w14:paraId="4C61FAE2" w14:textId="77777777" w:rsidR="00374EAC" w:rsidRPr="00374EAC" w:rsidRDefault="00374EAC" w:rsidP="00F95A0A">
      <w:pPr>
        <w:numPr>
          <w:ilvl w:val="1"/>
          <w:numId w:val="82"/>
        </w:numPr>
        <w:tabs>
          <w:tab w:val="left" w:pos="851"/>
        </w:tabs>
        <w:suppressAutoHyphens/>
        <w:spacing w:line="100" w:lineRule="atLeast"/>
        <w:ind w:left="567" w:hanging="141"/>
        <w:jc w:val="both"/>
        <w:rPr>
          <w:rFonts w:ascii="Tahoma" w:eastAsia="Calibri" w:hAnsi="Tahoma" w:cs="Tahoma"/>
          <w:sz w:val="18"/>
          <w:szCs w:val="18"/>
          <w:lang w:eastAsia="ar-SA"/>
        </w:rPr>
      </w:pPr>
      <w:r w:rsidRPr="00374EAC">
        <w:rPr>
          <w:rFonts w:ascii="Tahoma" w:eastAsia="Calibri" w:hAnsi="Tahoma" w:cs="Tahoma"/>
          <w:sz w:val="18"/>
          <w:szCs w:val="18"/>
          <w:lang w:eastAsia="ar-SA"/>
        </w:rPr>
        <w:t>będącego osobą fizyczną, którego prawomocnie skazano za przestępstwo:</w:t>
      </w:r>
    </w:p>
    <w:p w14:paraId="65E28465" w14:textId="77777777" w:rsidR="00374EAC" w:rsidRPr="00374EAC" w:rsidRDefault="00374EAC" w:rsidP="00F95A0A">
      <w:pPr>
        <w:numPr>
          <w:ilvl w:val="0"/>
          <w:numId w:val="83"/>
        </w:numPr>
        <w:tabs>
          <w:tab w:val="left" w:pos="1134"/>
        </w:tabs>
        <w:suppressAutoHyphens/>
        <w:spacing w:line="100" w:lineRule="atLeast"/>
        <w:ind w:left="1134" w:hanging="283"/>
        <w:jc w:val="both"/>
        <w:rPr>
          <w:rFonts w:ascii="Tahoma" w:eastAsia="Calibri" w:hAnsi="Tahoma" w:cs="Tahoma"/>
          <w:sz w:val="18"/>
          <w:szCs w:val="18"/>
          <w:lang w:eastAsia="ar-SA"/>
        </w:rPr>
      </w:pPr>
      <w:r w:rsidRPr="00374EAC">
        <w:rPr>
          <w:rFonts w:ascii="Tahoma" w:eastAsia="Calibri" w:hAnsi="Tahoma" w:cs="Tahoma"/>
          <w:sz w:val="18"/>
          <w:szCs w:val="18"/>
          <w:lang w:eastAsia="ar-SA"/>
        </w:rPr>
        <w:t xml:space="preserve">udziału w zorganizowanej grupie przestępczej albo związku mającym na celu popełnienie przestępstwa lub przestępstwa skarbowego, o którym mowa w art. 258 Kodeksu karnego, </w:t>
      </w:r>
    </w:p>
    <w:p w14:paraId="3DFDFDCB" w14:textId="77777777" w:rsidR="00374EAC" w:rsidRPr="00374EAC" w:rsidRDefault="00374EAC" w:rsidP="00F95A0A">
      <w:pPr>
        <w:numPr>
          <w:ilvl w:val="0"/>
          <w:numId w:val="83"/>
        </w:numPr>
        <w:tabs>
          <w:tab w:val="left" w:pos="1134"/>
        </w:tabs>
        <w:suppressAutoHyphens/>
        <w:spacing w:line="100" w:lineRule="atLeast"/>
        <w:ind w:left="1134" w:hanging="283"/>
        <w:jc w:val="both"/>
        <w:rPr>
          <w:rFonts w:ascii="Tahoma" w:eastAsia="Calibri" w:hAnsi="Tahoma" w:cs="Tahoma"/>
          <w:sz w:val="18"/>
          <w:szCs w:val="18"/>
          <w:lang w:eastAsia="ar-SA"/>
        </w:rPr>
      </w:pPr>
      <w:r w:rsidRPr="00374EAC">
        <w:rPr>
          <w:rFonts w:ascii="Tahoma" w:eastAsia="Calibri" w:hAnsi="Tahoma" w:cs="Tahoma"/>
          <w:sz w:val="18"/>
          <w:szCs w:val="18"/>
          <w:lang w:eastAsia="ar-SA"/>
        </w:rPr>
        <w:t xml:space="preserve"> handlu ludźmi, o którym mowa w art. 189a Kodeksu karnego, </w:t>
      </w:r>
    </w:p>
    <w:p w14:paraId="53FE2C30" w14:textId="77777777" w:rsidR="00374EAC" w:rsidRPr="00374EAC" w:rsidRDefault="00374EAC" w:rsidP="00F95A0A">
      <w:pPr>
        <w:numPr>
          <w:ilvl w:val="0"/>
          <w:numId w:val="83"/>
        </w:numPr>
        <w:tabs>
          <w:tab w:val="left" w:pos="1134"/>
        </w:tabs>
        <w:suppressAutoHyphens/>
        <w:spacing w:line="100" w:lineRule="atLeast"/>
        <w:ind w:left="1134" w:hanging="283"/>
        <w:jc w:val="both"/>
        <w:rPr>
          <w:rFonts w:ascii="Tahoma" w:eastAsia="Calibri" w:hAnsi="Tahoma" w:cs="Tahoma"/>
          <w:sz w:val="18"/>
          <w:szCs w:val="18"/>
          <w:lang w:eastAsia="ar-SA"/>
        </w:rPr>
      </w:pPr>
      <w:r w:rsidRPr="00374EAC">
        <w:rPr>
          <w:rFonts w:ascii="Tahoma" w:eastAsia="Calibri" w:hAnsi="Tahoma" w:cs="Tahoma"/>
          <w:sz w:val="18"/>
          <w:szCs w:val="18"/>
          <w:lang w:eastAsia="ar-SA"/>
        </w:rPr>
        <w:t xml:space="preserve">o którym mowa w art. 228–230a, art. 250a Kodeksu karnego, w art. 46–48 ustawy z dnia 25 czerwca 2010 r. o sporcie (Dz. U. z 2023 poz. 2048 </w:t>
      </w:r>
      <w:proofErr w:type="spellStart"/>
      <w:r w:rsidRPr="00374EAC">
        <w:rPr>
          <w:rFonts w:ascii="Tahoma" w:eastAsia="Calibri" w:hAnsi="Tahoma" w:cs="Tahoma"/>
          <w:sz w:val="18"/>
          <w:szCs w:val="18"/>
          <w:lang w:eastAsia="ar-SA"/>
        </w:rPr>
        <w:t>t.j</w:t>
      </w:r>
      <w:proofErr w:type="spellEnd"/>
      <w:r w:rsidRPr="00374EAC">
        <w:rPr>
          <w:rFonts w:ascii="Tahoma" w:eastAsia="Calibri" w:hAnsi="Tahoma" w:cs="Tahoma"/>
          <w:sz w:val="18"/>
          <w:szCs w:val="18"/>
          <w:lang w:eastAsia="ar-SA"/>
        </w:rPr>
        <w:t xml:space="preserve">.) lub w art. 54 ust. 1–4 ustawy z dnia 12 maja 2011 r. o refundacji leków, środków spożywczych specjalnego przeznaczenia żywieniowego oraz wyrobów medycznych (Dz. U. z 2023 r. poz. 826 </w:t>
      </w:r>
      <w:proofErr w:type="spellStart"/>
      <w:r w:rsidRPr="00374EAC">
        <w:rPr>
          <w:rFonts w:ascii="Tahoma" w:eastAsia="Calibri" w:hAnsi="Tahoma" w:cs="Tahoma"/>
          <w:sz w:val="18"/>
          <w:szCs w:val="18"/>
          <w:lang w:eastAsia="ar-SA"/>
        </w:rPr>
        <w:t>t.j</w:t>
      </w:r>
      <w:proofErr w:type="spellEnd"/>
      <w:r w:rsidRPr="00374EAC">
        <w:rPr>
          <w:rFonts w:ascii="Tahoma" w:eastAsia="Calibri" w:hAnsi="Tahoma" w:cs="Tahoma"/>
          <w:sz w:val="18"/>
          <w:szCs w:val="18"/>
          <w:lang w:eastAsia="ar-SA"/>
        </w:rPr>
        <w:t xml:space="preserve">.), </w:t>
      </w:r>
    </w:p>
    <w:p w14:paraId="58F2064D" w14:textId="77777777" w:rsidR="00374EAC" w:rsidRPr="00374EAC" w:rsidRDefault="00374EAC" w:rsidP="00F95A0A">
      <w:pPr>
        <w:numPr>
          <w:ilvl w:val="0"/>
          <w:numId w:val="83"/>
        </w:numPr>
        <w:tabs>
          <w:tab w:val="left" w:pos="1134"/>
        </w:tabs>
        <w:suppressAutoHyphens/>
        <w:spacing w:line="100" w:lineRule="atLeast"/>
        <w:ind w:left="1134" w:hanging="283"/>
        <w:jc w:val="both"/>
        <w:rPr>
          <w:rFonts w:ascii="Tahoma" w:eastAsia="Calibri" w:hAnsi="Tahoma" w:cs="Tahoma"/>
          <w:sz w:val="18"/>
          <w:szCs w:val="18"/>
          <w:lang w:eastAsia="ar-SA"/>
        </w:rPr>
      </w:pPr>
      <w:r w:rsidRPr="00374EAC">
        <w:rPr>
          <w:rFonts w:ascii="Tahoma" w:eastAsia="Calibri" w:hAnsi="Tahoma" w:cs="Tahoma"/>
          <w:sz w:val="18"/>
          <w:szCs w:val="18"/>
          <w:lang w:eastAsia="ar-SA"/>
        </w:rPr>
        <w:t xml:space="preserve">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14:paraId="57E8A225" w14:textId="77777777" w:rsidR="00374EAC" w:rsidRPr="00374EAC" w:rsidRDefault="00374EAC" w:rsidP="00F95A0A">
      <w:pPr>
        <w:numPr>
          <w:ilvl w:val="0"/>
          <w:numId w:val="83"/>
        </w:numPr>
        <w:tabs>
          <w:tab w:val="left" w:pos="1134"/>
        </w:tabs>
        <w:suppressAutoHyphens/>
        <w:spacing w:line="100" w:lineRule="atLeast"/>
        <w:ind w:left="1134" w:hanging="283"/>
        <w:jc w:val="both"/>
        <w:rPr>
          <w:rFonts w:ascii="Tahoma" w:eastAsia="Calibri" w:hAnsi="Tahoma" w:cs="Tahoma"/>
          <w:sz w:val="18"/>
          <w:szCs w:val="18"/>
          <w:lang w:eastAsia="ar-SA"/>
        </w:rPr>
      </w:pPr>
      <w:r w:rsidRPr="00374EAC">
        <w:rPr>
          <w:rFonts w:ascii="Tahoma" w:eastAsia="Calibri" w:hAnsi="Tahoma" w:cs="Tahoma"/>
          <w:sz w:val="18"/>
          <w:szCs w:val="18"/>
          <w:lang w:eastAsia="ar-SA"/>
        </w:rPr>
        <w:t xml:space="preserve">o charakterze terrorystycznym, o którym mowa w art. 115 § 20 Kodeksu karnego, lub mające na celu popełnienie tego przestępstwa, </w:t>
      </w:r>
    </w:p>
    <w:p w14:paraId="12A14E0B" w14:textId="77777777" w:rsidR="00374EAC" w:rsidRPr="00374EAC" w:rsidRDefault="00374EAC" w:rsidP="00F95A0A">
      <w:pPr>
        <w:numPr>
          <w:ilvl w:val="0"/>
          <w:numId w:val="83"/>
        </w:numPr>
        <w:tabs>
          <w:tab w:val="left" w:pos="1134"/>
        </w:tabs>
        <w:suppressAutoHyphens/>
        <w:spacing w:line="100" w:lineRule="atLeast"/>
        <w:ind w:left="1134" w:hanging="283"/>
        <w:jc w:val="both"/>
        <w:rPr>
          <w:rFonts w:ascii="Tahoma" w:eastAsia="Calibri" w:hAnsi="Tahoma" w:cs="Tahoma"/>
          <w:sz w:val="18"/>
          <w:szCs w:val="18"/>
          <w:lang w:eastAsia="ar-SA"/>
        </w:rPr>
      </w:pPr>
      <w:r w:rsidRPr="00374EAC">
        <w:rPr>
          <w:rFonts w:ascii="Tahoma" w:eastAsia="Calibri" w:hAnsi="Tahoma" w:cs="Tahoma"/>
          <w:sz w:val="18"/>
          <w:szCs w:val="18"/>
          <w:lang w:eastAsia="ar-SA"/>
        </w:rPr>
        <w:t>powierzenia wykonywania pracy małoletniemu cudzoziemcowi, o którym mowa w art. 9 ust. 2 ustawy z dnia 15 czerwca 2012 r. o skutkach powierzania wykonywania pracy cudzoziemcom przebywającym wbrew przepisom na terytorium Rzeczypospolitej Polskiej (Dz. U. z 2021 r. poz. 1745),</w:t>
      </w:r>
    </w:p>
    <w:p w14:paraId="513BC55A" w14:textId="77777777" w:rsidR="00374EAC" w:rsidRPr="00374EAC" w:rsidRDefault="00374EAC" w:rsidP="00F95A0A">
      <w:pPr>
        <w:numPr>
          <w:ilvl w:val="0"/>
          <w:numId w:val="83"/>
        </w:numPr>
        <w:tabs>
          <w:tab w:val="left" w:pos="1134"/>
        </w:tabs>
        <w:suppressAutoHyphens/>
        <w:spacing w:line="100" w:lineRule="atLeast"/>
        <w:ind w:left="1134" w:hanging="283"/>
        <w:jc w:val="both"/>
        <w:rPr>
          <w:rFonts w:ascii="Tahoma" w:eastAsia="Calibri" w:hAnsi="Tahoma" w:cs="Tahoma"/>
          <w:sz w:val="18"/>
          <w:szCs w:val="18"/>
          <w:lang w:eastAsia="ar-SA"/>
        </w:rPr>
      </w:pPr>
      <w:r w:rsidRPr="00374EAC">
        <w:rPr>
          <w:rFonts w:ascii="Tahoma" w:eastAsia="Calibri" w:hAnsi="Tahoma" w:cs="Tahoma"/>
          <w:sz w:val="18"/>
          <w:szCs w:val="18"/>
          <w:lang w:eastAsia="ar-SA"/>
        </w:rPr>
        <w:t xml:space="preserve">przeciwko obrotowi gospodarczemu, o których mowa w art. 296–307 Kodeksu karnego, przestępstwo oszustwa, o którym mowa w art. 286 Kodeksu karnego, przestępstwo przeciwko wiarygodności dokumentów, o których mowa w art. 270–277d Kodeksu karnego, lub przestępstwo skarbowe, </w:t>
      </w:r>
    </w:p>
    <w:p w14:paraId="7D0EE0DD" w14:textId="77777777" w:rsidR="00374EAC" w:rsidRPr="00374EAC" w:rsidRDefault="00374EAC" w:rsidP="00F95A0A">
      <w:pPr>
        <w:numPr>
          <w:ilvl w:val="0"/>
          <w:numId w:val="83"/>
        </w:numPr>
        <w:tabs>
          <w:tab w:val="left" w:pos="1134"/>
        </w:tabs>
        <w:suppressAutoHyphens/>
        <w:spacing w:line="100" w:lineRule="atLeast"/>
        <w:ind w:left="1134" w:hanging="283"/>
        <w:jc w:val="both"/>
        <w:rPr>
          <w:rFonts w:ascii="Tahoma" w:eastAsia="Calibri" w:hAnsi="Tahoma" w:cs="Tahoma"/>
          <w:sz w:val="18"/>
          <w:szCs w:val="18"/>
          <w:lang w:eastAsia="ar-SA"/>
        </w:rPr>
      </w:pPr>
      <w:r w:rsidRPr="00374EAC">
        <w:rPr>
          <w:rFonts w:ascii="Tahoma" w:eastAsia="Calibri" w:hAnsi="Tahoma" w:cs="Tahoma"/>
          <w:sz w:val="18"/>
          <w:szCs w:val="18"/>
          <w:lang w:eastAsia="ar-SA"/>
        </w:rPr>
        <w:lastRenderedPageBreak/>
        <w:t>o którym mowa w art. 9 ust. 1 i 3 lub art. 10 ustawy z dnia 15 czerwca 2012 r. o skutkach powierzania wykonywania pracy cudzoziemcom przebywającym wbrew przepisom na terytorium Rzeczypospolitej Polskiej – lub za odpowiedni czyn zabroniony określony w przepisach prawa obcego;</w:t>
      </w:r>
    </w:p>
    <w:p w14:paraId="3ED56FF4" w14:textId="77777777" w:rsidR="00374EAC" w:rsidRPr="00374EAC" w:rsidRDefault="00374EAC" w:rsidP="00F95A0A">
      <w:pPr>
        <w:numPr>
          <w:ilvl w:val="1"/>
          <w:numId w:val="82"/>
        </w:numPr>
        <w:tabs>
          <w:tab w:val="left" w:pos="851"/>
        </w:tabs>
        <w:suppressAutoHyphens/>
        <w:spacing w:line="100" w:lineRule="atLeast"/>
        <w:ind w:left="851" w:hanging="425"/>
        <w:jc w:val="both"/>
        <w:rPr>
          <w:rFonts w:ascii="Tahoma" w:eastAsia="Calibri" w:hAnsi="Tahoma" w:cs="Tahoma"/>
          <w:sz w:val="18"/>
          <w:szCs w:val="18"/>
          <w:lang w:eastAsia="ar-SA"/>
        </w:rPr>
      </w:pPr>
      <w:r w:rsidRPr="00374EAC">
        <w:rPr>
          <w:rFonts w:ascii="Tahoma" w:eastAsia="Calibri" w:hAnsi="Tahoma" w:cs="Tahoma"/>
          <w:sz w:val="18"/>
          <w:szCs w:val="18"/>
          <w:lang w:eastAsia="ar-SA"/>
        </w:rPr>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1.1.;</w:t>
      </w:r>
    </w:p>
    <w:p w14:paraId="1D34AC40" w14:textId="77777777" w:rsidR="00374EAC" w:rsidRPr="00374EAC" w:rsidRDefault="00374EAC" w:rsidP="00F95A0A">
      <w:pPr>
        <w:numPr>
          <w:ilvl w:val="1"/>
          <w:numId w:val="82"/>
        </w:numPr>
        <w:tabs>
          <w:tab w:val="left" w:pos="851"/>
        </w:tabs>
        <w:suppressAutoHyphens/>
        <w:spacing w:line="100" w:lineRule="atLeast"/>
        <w:ind w:left="851" w:hanging="425"/>
        <w:jc w:val="both"/>
        <w:rPr>
          <w:rFonts w:ascii="Tahoma" w:eastAsia="Calibri" w:hAnsi="Tahoma" w:cs="Tahoma"/>
          <w:sz w:val="18"/>
          <w:szCs w:val="18"/>
          <w:lang w:eastAsia="ar-SA"/>
        </w:rPr>
      </w:pPr>
      <w:r w:rsidRPr="00374EAC">
        <w:rPr>
          <w:rFonts w:ascii="Tahoma" w:eastAsia="Calibri" w:hAnsi="Tahoma" w:cs="Tahoma"/>
          <w:sz w:val="18"/>
          <w:szCs w:val="18"/>
          <w:lang w:eastAsia="ar-SA"/>
        </w:rPr>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08C0C71B" w14:textId="77777777" w:rsidR="00374EAC" w:rsidRPr="00374EAC" w:rsidRDefault="00374EAC" w:rsidP="00F95A0A">
      <w:pPr>
        <w:numPr>
          <w:ilvl w:val="1"/>
          <w:numId w:val="82"/>
        </w:numPr>
        <w:tabs>
          <w:tab w:val="left" w:pos="851"/>
        </w:tabs>
        <w:suppressAutoHyphens/>
        <w:spacing w:line="100" w:lineRule="atLeast"/>
        <w:ind w:left="851" w:hanging="425"/>
        <w:jc w:val="both"/>
        <w:rPr>
          <w:rFonts w:ascii="Tahoma" w:eastAsia="Calibri" w:hAnsi="Tahoma" w:cs="Tahoma"/>
          <w:sz w:val="18"/>
          <w:szCs w:val="18"/>
          <w:lang w:eastAsia="ar-SA"/>
        </w:rPr>
      </w:pPr>
      <w:r w:rsidRPr="00374EAC">
        <w:rPr>
          <w:rFonts w:ascii="Tahoma" w:eastAsia="Calibri" w:hAnsi="Tahoma" w:cs="Tahoma"/>
          <w:sz w:val="18"/>
          <w:szCs w:val="18"/>
          <w:lang w:eastAsia="ar-SA"/>
        </w:rPr>
        <w:t>wobec którego prawomocnie orzeczono zakaz ubiegania się o zamówienia publiczne;</w:t>
      </w:r>
    </w:p>
    <w:p w14:paraId="66A2FE98" w14:textId="77777777" w:rsidR="00374EAC" w:rsidRPr="00374EAC" w:rsidRDefault="00374EAC" w:rsidP="00F95A0A">
      <w:pPr>
        <w:numPr>
          <w:ilvl w:val="1"/>
          <w:numId w:val="82"/>
        </w:numPr>
        <w:tabs>
          <w:tab w:val="left" w:pos="851"/>
        </w:tabs>
        <w:suppressAutoHyphens/>
        <w:spacing w:line="100" w:lineRule="atLeast"/>
        <w:ind w:left="851" w:hanging="425"/>
        <w:jc w:val="both"/>
        <w:rPr>
          <w:rFonts w:ascii="Tahoma" w:eastAsia="Calibri" w:hAnsi="Tahoma" w:cs="Tahoma"/>
          <w:sz w:val="18"/>
          <w:szCs w:val="18"/>
          <w:lang w:eastAsia="ar-SA"/>
        </w:rPr>
      </w:pPr>
      <w:r w:rsidRPr="00374EAC">
        <w:rPr>
          <w:rFonts w:ascii="Tahoma" w:eastAsia="Calibri" w:hAnsi="Tahoma" w:cs="Tahoma"/>
          <w:sz w:val="18"/>
          <w:szCs w:val="18"/>
          <w:lang w:eastAsia="ar-SA"/>
        </w:rPr>
        <w:t>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160DF85E" w14:textId="47E6D16C" w:rsidR="00374EAC" w:rsidRPr="00374EAC" w:rsidRDefault="00374EAC" w:rsidP="00F95A0A">
      <w:pPr>
        <w:numPr>
          <w:ilvl w:val="1"/>
          <w:numId w:val="82"/>
        </w:numPr>
        <w:tabs>
          <w:tab w:val="left" w:pos="851"/>
        </w:tabs>
        <w:suppressAutoHyphens/>
        <w:spacing w:line="100" w:lineRule="atLeast"/>
        <w:ind w:left="851" w:hanging="425"/>
        <w:jc w:val="both"/>
        <w:rPr>
          <w:rFonts w:ascii="Tahoma" w:eastAsia="Calibri" w:hAnsi="Tahoma" w:cs="Tahoma"/>
          <w:sz w:val="18"/>
          <w:szCs w:val="18"/>
          <w:lang w:eastAsia="ar-SA"/>
        </w:rPr>
      </w:pPr>
      <w:r w:rsidRPr="00374EAC">
        <w:rPr>
          <w:rFonts w:ascii="Tahoma" w:eastAsia="Calibri" w:hAnsi="Tahoma" w:cs="Tahoma"/>
          <w:sz w:val="18"/>
          <w:szCs w:val="18"/>
          <w:lang w:eastAsia="ar-SA"/>
        </w:rPr>
        <w:t>jeżeli, w przypadkach, o których mowa w art. 85 ust. 1, doszło do zakłócenia konkurencji wynikającego z wcześniejszego zaangażowania tego wykonawcy lub podmiotu, który należy z wykonawcą do tej samej grupy kapitałowej w rozumieniu ustawy z dnia 16 lutego 2007r. o ochronie konkurencji i konsumentów, chyba że spowodowane tym zakłócenie konkurencji może być wyeliminowane w</w:t>
      </w:r>
      <w:r w:rsidR="00A712A4">
        <w:rPr>
          <w:rFonts w:ascii="Tahoma" w:eastAsia="Calibri" w:hAnsi="Tahoma" w:cs="Tahoma"/>
          <w:sz w:val="18"/>
          <w:szCs w:val="18"/>
          <w:lang w:eastAsia="ar-SA"/>
        </w:rPr>
        <w:t xml:space="preserve"> </w:t>
      </w:r>
      <w:r w:rsidRPr="00374EAC">
        <w:rPr>
          <w:rFonts w:ascii="Tahoma" w:eastAsia="Calibri" w:hAnsi="Tahoma" w:cs="Tahoma"/>
          <w:sz w:val="18"/>
          <w:szCs w:val="18"/>
          <w:lang w:eastAsia="ar-SA"/>
        </w:rPr>
        <w:t>inny sposób niż przez wykluczenie wykonawcy z udziału w postępowaniu o udzielenie zamówienia.</w:t>
      </w:r>
    </w:p>
    <w:p w14:paraId="30FDFE3F" w14:textId="77777777" w:rsidR="00374EAC" w:rsidRPr="00374EAC" w:rsidRDefault="00374EAC" w:rsidP="00F95A0A">
      <w:pPr>
        <w:numPr>
          <w:ilvl w:val="1"/>
          <w:numId w:val="82"/>
        </w:numPr>
        <w:tabs>
          <w:tab w:val="left" w:pos="851"/>
        </w:tabs>
        <w:suppressAutoHyphens/>
        <w:spacing w:line="100" w:lineRule="atLeast"/>
        <w:ind w:left="851" w:hanging="425"/>
        <w:jc w:val="both"/>
        <w:rPr>
          <w:rFonts w:ascii="Tahoma" w:eastAsia="Calibri" w:hAnsi="Tahoma" w:cs="Tahoma"/>
          <w:sz w:val="18"/>
          <w:szCs w:val="18"/>
          <w:lang w:eastAsia="ar-SA"/>
        </w:rPr>
      </w:pPr>
      <w:r w:rsidRPr="00374EAC">
        <w:rPr>
          <w:rFonts w:ascii="Tahoma" w:eastAsia="Calibri" w:hAnsi="Tahoma" w:cs="Tahoma"/>
          <w:sz w:val="18"/>
          <w:szCs w:val="18"/>
          <w:lang w:eastAsia="ar-SA"/>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 (fakultatywna przesłanka wykluczenia).</w:t>
      </w:r>
    </w:p>
    <w:p w14:paraId="1B0F9766" w14:textId="77777777" w:rsidR="00374EAC" w:rsidRPr="00374EAC" w:rsidRDefault="00374EAC" w:rsidP="00F95A0A">
      <w:pPr>
        <w:numPr>
          <w:ilvl w:val="0"/>
          <w:numId w:val="82"/>
        </w:numPr>
        <w:tabs>
          <w:tab w:val="num" w:pos="284"/>
        </w:tabs>
        <w:suppressAutoHyphens/>
        <w:spacing w:line="100" w:lineRule="atLeast"/>
        <w:ind w:left="284" w:hanging="284"/>
        <w:jc w:val="both"/>
        <w:rPr>
          <w:rFonts w:ascii="Tahoma" w:eastAsia="Calibri" w:hAnsi="Tahoma" w:cs="Tahoma"/>
          <w:sz w:val="18"/>
          <w:szCs w:val="18"/>
          <w:lang w:eastAsia="ar-SA"/>
        </w:rPr>
      </w:pPr>
      <w:r w:rsidRPr="00374EAC">
        <w:rPr>
          <w:rFonts w:ascii="Tahoma" w:eastAsia="Calibri" w:hAnsi="Tahoma" w:cs="Tahoma"/>
          <w:sz w:val="18"/>
          <w:szCs w:val="18"/>
          <w:lang w:eastAsia="ar-SA"/>
        </w:rPr>
        <w:t>Wykonawca może zostać wykluczony przez Zamawiającego na każdym etapie postępowania o udzielenie zamówienia.</w:t>
      </w:r>
    </w:p>
    <w:p w14:paraId="402FD5BC" w14:textId="77777777" w:rsidR="00374EAC" w:rsidRPr="00374EAC" w:rsidRDefault="00374EAC" w:rsidP="00F95A0A">
      <w:pPr>
        <w:numPr>
          <w:ilvl w:val="0"/>
          <w:numId w:val="82"/>
        </w:numPr>
        <w:tabs>
          <w:tab w:val="num" w:pos="284"/>
        </w:tabs>
        <w:suppressAutoHyphens/>
        <w:spacing w:line="100" w:lineRule="atLeast"/>
        <w:ind w:left="284" w:hanging="284"/>
        <w:jc w:val="both"/>
        <w:rPr>
          <w:rFonts w:ascii="Tahoma" w:eastAsia="Calibri" w:hAnsi="Tahoma" w:cs="Tahoma"/>
          <w:sz w:val="18"/>
          <w:szCs w:val="18"/>
          <w:lang w:eastAsia="ar-SA"/>
        </w:rPr>
      </w:pPr>
      <w:r w:rsidRPr="00374EAC">
        <w:rPr>
          <w:rFonts w:ascii="Tahoma" w:eastAsia="Calibri" w:hAnsi="Tahoma" w:cs="Tahoma"/>
          <w:sz w:val="18"/>
          <w:szCs w:val="18"/>
          <w:lang w:eastAsia="ar-SA"/>
        </w:rPr>
        <w:t xml:space="preserve">Wykonawca nie podlega wykluczeniu w okolicznościach określonych w art. 108 ust. 1 pkt 1, 2 i 5 i art. 109 ust. 1 pkt 4 </w:t>
      </w:r>
      <w:proofErr w:type="spellStart"/>
      <w:r w:rsidRPr="00374EAC">
        <w:rPr>
          <w:rFonts w:ascii="Tahoma" w:eastAsia="Calibri" w:hAnsi="Tahoma" w:cs="Tahoma"/>
          <w:sz w:val="18"/>
          <w:szCs w:val="18"/>
          <w:lang w:eastAsia="ar-SA"/>
        </w:rPr>
        <w:t>pzp</w:t>
      </w:r>
      <w:proofErr w:type="spellEnd"/>
      <w:r w:rsidRPr="00374EAC">
        <w:rPr>
          <w:rFonts w:ascii="Tahoma" w:eastAsia="Calibri" w:hAnsi="Tahoma" w:cs="Tahoma"/>
          <w:sz w:val="18"/>
          <w:szCs w:val="18"/>
          <w:lang w:eastAsia="ar-SA"/>
        </w:rPr>
        <w:t>, jeżeli udowodni zamawiającemu, że spełnił łącznie następujące przesłanki:</w:t>
      </w:r>
    </w:p>
    <w:p w14:paraId="06275130" w14:textId="77777777" w:rsidR="00374EAC" w:rsidRPr="00374EAC" w:rsidRDefault="00374EAC" w:rsidP="00F95A0A">
      <w:pPr>
        <w:numPr>
          <w:ilvl w:val="0"/>
          <w:numId w:val="84"/>
        </w:numPr>
        <w:suppressAutoHyphens/>
        <w:spacing w:line="100" w:lineRule="atLeast"/>
        <w:ind w:left="709" w:hanging="425"/>
        <w:jc w:val="both"/>
        <w:rPr>
          <w:rFonts w:ascii="Tahoma" w:eastAsia="Calibri" w:hAnsi="Tahoma" w:cs="Tahoma"/>
          <w:sz w:val="18"/>
          <w:szCs w:val="18"/>
          <w:lang w:eastAsia="ar-SA"/>
        </w:rPr>
      </w:pPr>
      <w:r w:rsidRPr="00374EAC">
        <w:rPr>
          <w:rFonts w:ascii="Tahoma" w:eastAsia="Calibri" w:hAnsi="Tahoma" w:cs="Tahoma"/>
          <w:sz w:val="18"/>
          <w:szCs w:val="18"/>
          <w:lang w:eastAsia="ar-SA"/>
        </w:rPr>
        <w:t xml:space="preserve">naprawił lub zobowiązał się do naprawienia szkody wyrządzonej przestępstwem, wykroczeniem lub swoim nieprawidłowym postępowaniem, w tym poprzez zadośćuczynienie pieniężne; </w:t>
      </w:r>
    </w:p>
    <w:p w14:paraId="2D624148" w14:textId="77777777" w:rsidR="00374EAC" w:rsidRPr="00374EAC" w:rsidRDefault="00374EAC" w:rsidP="00F95A0A">
      <w:pPr>
        <w:numPr>
          <w:ilvl w:val="0"/>
          <w:numId w:val="84"/>
        </w:numPr>
        <w:suppressAutoHyphens/>
        <w:spacing w:line="100" w:lineRule="atLeast"/>
        <w:ind w:left="709" w:hanging="425"/>
        <w:jc w:val="both"/>
        <w:rPr>
          <w:rFonts w:ascii="Tahoma" w:eastAsia="Calibri" w:hAnsi="Tahoma" w:cs="Tahoma"/>
          <w:sz w:val="18"/>
          <w:szCs w:val="18"/>
          <w:lang w:eastAsia="ar-SA"/>
        </w:rPr>
      </w:pPr>
      <w:r w:rsidRPr="00374EAC">
        <w:rPr>
          <w:rFonts w:ascii="Tahoma" w:eastAsia="Calibri" w:hAnsi="Tahoma" w:cs="Tahoma"/>
          <w:sz w:val="18"/>
          <w:szCs w:val="18"/>
          <w:lang w:eastAsia="ar-SA"/>
        </w:rPr>
        <w:t xml:space="preserve">wyczerpująco wyjaśnił fakty i okoliczności związane z przestępstwem, wykroczeniem lub swoim nieprawidłowym postępowaniem oraz spowodowanymi przez nie szkodami, aktywnie współpracując odpowiednio z właściwymi organami, w tym organami ścigania, lub zamawiającym; </w:t>
      </w:r>
    </w:p>
    <w:p w14:paraId="2D6F2C64" w14:textId="77777777" w:rsidR="00374EAC" w:rsidRPr="00374EAC" w:rsidRDefault="00374EAC" w:rsidP="00F95A0A">
      <w:pPr>
        <w:numPr>
          <w:ilvl w:val="0"/>
          <w:numId w:val="84"/>
        </w:numPr>
        <w:suppressAutoHyphens/>
        <w:spacing w:line="100" w:lineRule="atLeast"/>
        <w:ind w:left="709" w:hanging="425"/>
        <w:jc w:val="both"/>
        <w:rPr>
          <w:rFonts w:ascii="Tahoma" w:eastAsia="Calibri" w:hAnsi="Tahoma" w:cs="Tahoma"/>
          <w:sz w:val="18"/>
          <w:szCs w:val="18"/>
          <w:lang w:eastAsia="ar-SA"/>
        </w:rPr>
      </w:pPr>
      <w:r w:rsidRPr="00374EAC">
        <w:rPr>
          <w:rFonts w:ascii="Tahoma" w:eastAsia="Calibri" w:hAnsi="Tahoma" w:cs="Tahoma"/>
          <w:sz w:val="18"/>
          <w:szCs w:val="18"/>
          <w:lang w:eastAsia="ar-SA"/>
        </w:rPr>
        <w:t xml:space="preserve">podjął konkretne środki techniczne, organizacyjne i kadrowe, odpowiednie dla zapobiegania dalszym przestępstwom, wykroczeniom lub nieprawidłowemu postępowaniu, w szczególności: </w:t>
      </w:r>
    </w:p>
    <w:p w14:paraId="1D06CBE0" w14:textId="77777777" w:rsidR="00374EAC" w:rsidRPr="00374EAC" w:rsidRDefault="00374EAC" w:rsidP="00F95A0A">
      <w:pPr>
        <w:numPr>
          <w:ilvl w:val="0"/>
          <w:numId w:val="85"/>
        </w:numPr>
        <w:suppressAutoHyphens/>
        <w:spacing w:line="100" w:lineRule="atLeast"/>
        <w:ind w:left="1418" w:hanging="284"/>
        <w:jc w:val="both"/>
        <w:rPr>
          <w:rFonts w:ascii="Tahoma" w:eastAsia="Calibri" w:hAnsi="Tahoma" w:cs="Tahoma"/>
          <w:sz w:val="18"/>
          <w:szCs w:val="18"/>
          <w:lang w:eastAsia="ar-SA"/>
        </w:rPr>
      </w:pPr>
      <w:r w:rsidRPr="00374EAC">
        <w:rPr>
          <w:rFonts w:ascii="Tahoma" w:eastAsia="Calibri" w:hAnsi="Tahoma" w:cs="Tahoma"/>
          <w:sz w:val="18"/>
          <w:szCs w:val="18"/>
          <w:lang w:eastAsia="ar-SA"/>
        </w:rPr>
        <w:t xml:space="preserve">zerwał wszelkie powiązania z osobami lub podmiotami odpowiedzialnymi za nieprawidłowe postępowanie wykonawcy, </w:t>
      </w:r>
    </w:p>
    <w:p w14:paraId="28C81828" w14:textId="77777777" w:rsidR="00374EAC" w:rsidRPr="00374EAC" w:rsidRDefault="00374EAC" w:rsidP="00F95A0A">
      <w:pPr>
        <w:numPr>
          <w:ilvl w:val="0"/>
          <w:numId w:val="85"/>
        </w:numPr>
        <w:suppressAutoHyphens/>
        <w:spacing w:line="100" w:lineRule="atLeast"/>
        <w:ind w:left="1418" w:hanging="284"/>
        <w:jc w:val="both"/>
        <w:rPr>
          <w:rFonts w:ascii="Tahoma" w:eastAsia="Calibri" w:hAnsi="Tahoma" w:cs="Tahoma"/>
          <w:sz w:val="18"/>
          <w:szCs w:val="18"/>
          <w:lang w:eastAsia="ar-SA"/>
        </w:rPr>
      </w:pPr>
      <w:r w:rsidRPr="00374EAC">
        <w:rPr>
          <w:rFonts w:ascii="Tahoma" w:eastAsia="Calibri" w:hAnsi="Tahoma" w:cs="Tahoma"/>
          <w:sz w:val="18"/>
          <w:szCs w:val="18"/>
          <w:lang w:eastAsia="ar-SA"/>
        </w:rPr>
        <w:t xml:space="preserve">zreorganizował personel, </w:t>
      </w:r>
    </w:p>
    <w:p w14:paraId="1F5390D2" w14:textId="77777777" w:rsidR="00374EAC" w:rsidRPr="00374EAC" w:rsidRDefault="00374EAC" w:rsidP="00F95A0A">
      <w:pPr>
        <w:numPr>
          <w:ilvl w:val="0"/>
          <w:numId w:val="85"/>
        </w:numPr>
        <w:suppressAutoHyphens/>
        <w:spacing w:line="100" w:lineRule="atLeast"/>
        <w:ind w:left="1418" w:hanging="284"/>
        <w:jc w:val="both"/>
        <w:rPr>
          <w:rFonts w:ascii="Tahoma" w:eastAsia="Calibri" w:hAnsi="Tahoma" w:cs="Tahoma"/>
          <w:sz w:val="18"/>
          <w:szCs w:val="18"/>
          <w:lang w:eastAsia="ar-SA"/>
        </w:rPr>
      </w:pPr>
      <w:r w:rsidRPr="00374EAC">
        <w:rPr>
          <w:rFonts w:ascii="Tahoma" w:eastAsia="Calibri" w:hAnsi="Tahoma" w:cs="Tahoma"/>
          <w:sz w:val="18"/>
          <w:szCs w:val="18"/>
          <w:lang w:eastAsia="ar-SA"/>
        </w:rPr>
        <w:t>wdrożył system sprawozdawczości i kontroli,</w:t>
      </w:r>
    </w:p>
    <w:p w14:paraId="63E79D68" w14:textId="77777777" w:rsidR="00374EAC" w:rsidRPr="00374EAC" w:rsidRDefault="00374EAC" w:rsidP="00F95A0A">
      <w:pPr>
        <w:numPr>
          <w:ilvl w:val="0"/>
          <w:numId w:val="85"/>
        </w:numPr>
        <w:suppressAutoHyphens/>
        <w:spacing w:line="100" w:lineRule="atLeast"/>
        <w:ind w:left="1418" w:hanging="284"/>
        <w:jc w:val="both"/>
        <w:rPr>
          <w:rFonts w:ascii="Tahoma" w:eastAsia="Calibri" w:hAnsi="Tahoma" w:cs="Tahoma"/>
          <w:sz w:val="18"/>
          <w:szCs w:val="18"/>
          <w:lang w:eastAsia="ar-SA"/>
        </w:rPr>
      </w:pPr>
      <w:r w:rsidRPr="00374EAC">
        <w:rPr>
          <w:rFonts w:ascii="Tahoma" w:eastAsia="Calibri" w:hAnsi="Tahoma" w:cs="Tahoma"/>
          <w:sz w:val="18"/>
          <w:szCs w:val="18"/>
          <w:lang w:eastAsia="ar-SA"/>
        </w:rPr>
        <w:t xml:space="preserve">utworzył struktury audytu wewnętrznego do monitorowania przestrzegania przepisów, wewnętrznych regulacji lub standardów, </w:t>
      </w:r>
    </w:p>
    <w:p w14:paraId="478E85CF" w14:textId="77777777" w:rsidR="00374EAC" w:rsidRPr="00374EAC" w:rsidRDefault="00374EAC" w:rsidP="00F95A0A">
      <w:pPr>
        <w:numPr>
          <w:ilvl w:val="0"/>
          <w:numId w:val="85"/>
        </w:numPr>
        <w:suppressAutoHyphens/>
        <w:spacing w:line="100" w:lineRule="atLeast"/>
        <w:ind w:left="1418" w:hanging="284"/>
        <w:jc w:val="both"/>
        <w:rPr>
          <w:rFonts w:ascii="Tahoma" w:eastAsia="Calibri" w:hAnsi="Tahoma" w:cs="Tahoma"/>
          <w:sz w:val="18"/>
          <w:szCs w:val="18"/>
          <w:lang w:eastAsia="ar-SA"/>
        </w:rPr>
      </w:pPr>
      <w:r w:rsidRPr="00374EAC">
        <w:rPr>
          <w:rFonts w:ascii="Tahoma" w:eastAsia="Calibri" w:hAnsi="Tahoma" w:cs="Tahoma"/>
          <w:sz w:val="18"/>
          <w:szCs w:val="18"/>
          <w:lang w:eastAsia="ar-SA"/>
        </w:rPr>
        <w:t>wprowadził wewnętrzne regulacje dotyczące odpowiedzialności i odszkodowań za nieprzestrzeganie przepisów, wewnętrznych regulacji lub standardów.</w:t>
      </w:r>
    </w:p>
    <w:p w14:paraId="41B026AC" w14:textId="77777777" w:rsidR="00374EAC" w:rsidRPr="00374EAC" w:rsidRDefault="00374EAC" w:rsidP="00F95A0A">
      <w:pPr>
        <w:numPr>
          <w:ilvl w:val="0"/>
          <w:numId w:val="82"/>
        </w:numPr>
        <w:tabs>
          <w:tab w:val="num" w:pos="284"/>
        </w:tabs>
        <w:suppressAutoHyphens/>
        <w:spacing w:line="100" w:lineRule="atLeast"/>
        <w:ind w:left="284" w:hanging="284"/>
        <w:jc w:val="both"/>
        <w:rPr>
          <w:rFonts w:ascii="Tahoma" w:eastAsia="Calibri" w:hAnsi="Tahoma" w:cs="Tahoma"/>
          <w:sz w:val="18"/>
          <w:szCs w:val="18"/>
          <w:lang w:eastAsia="ar-SA"/>
        </w:rPr>
      </w:pPr>
      <w:r w:rsidRPr="00374EAC">
        <w:rPr>
          <w:rFonts w:ascii="Tahoma" w:eastAsia="Calibri" w:hAnsi="Tahoma" w:cs="Tahoma"/>
          <w:sz w:val="18"/>
          <w:szCs w:val="18"/>
          <w:lang w:eastAsia="ar-SA"/>
        </w:rPr>
        <w:t>Zamawiający ocenia czy podjęte przez wykonawcę czynności, o których mowa w ust. 3, są wystarczające do wykazania jego rzetelności, uwzględniając wagę i szczególne okoliczności czynu wykonawcy. Jeżeli podjęte przez wykonawcę czynności, o których mowa w ust. 3, nie są wystarczające do wykazania jego rzetelności, zamawiający wyklucza wykonawcę.</w:t>
      </w:r>
    </w:p>
    <w:p w14:paraId="1DC87179" w14:textId="77777777" w:rsidR="00374EAC" w:rsidRPr="00374EAC" w:rsidRDefault="00374EAC" w:rsidP="00F95A0A">
      <w:pPr>
        <w:numPr>
          <w:ilvl w:val="0"/>
          <w:numId w:val="82"/>
        </w:numPr>
        <w:tabs>
          <w:tab w:val="num" w:pos="284"/>
        </w:tabs>
        <w:suppressAutoHyphens/>
        <w:spacing w:line="100" w:lineRule="atLeast"/>
        <w:ind w:left="284" w:hanging="284"/>
        <w:jc w:val="both"/>
        <w:rPr>
          <w:rFonts w:ascii="Tahoma" w:eastAsia="Calibri" w:hAnsi="Tahoma" w:cs="Tahoma"/>
          <w:sz w:val="18"/>
          <w:szCs w:val="18"/>
          <w:lang w:eastAsia="ar-SA"/>
        </w:rPr>
      </w:pPr>
      <w:r w:rsidRPr="00374EAC">
        <w:rPr>
          <w:rFonts w:ascii="Tahoma" w:eastAsia="Calibri" w:hAnsi="Tahoma" w:cs="Tahoma"/>
          <w:sz w:val="18"/>
          <w:szCs w:val="18"/>
          <w:lang w:eastAsia="ar-SA"/>
        </w:rPr>
        <w:t xml:space="preserve">Wykluczenie Wykonawcy następuje zgodnie z art. 111 PZP. Ofertę złożoną przez Wykonawcę podlegającego wykluczeniu z postępowania Zamawiający odrzuci na podstawie art. 226 ust. 1 pkt. 2 lit. a) PZP.3. </w:t>
      </w:r>
    </w:p>
    <w:p w14:paraId="2DB5F265" w14:textId="77777777" w:rsidR="00374EAC" w:rsidRPr="00374EAC" w:rsidRDefault="00374EAC" w:rsidP="00F95A0A">
      <w:pPr>
        <w:numPr>
          <w:ilvl w:val="0"/>
          <w:numId w:val="82"/>
        </w:numPr>
        <w:tabs>
          <w:tab w:val="num" w:pos="284"/>
        </w:tabs>
        <w:suppressAutoHyphens/>
        <w:spacing w:line="100" w:lineRule="atLeast"/>
        <w:ind w:left="284" w:hanging="284"/>
        <w:jc w:val="both"/>
        <w:rPr>
          <w:rFonts w:ascii="Tahoma" w:eastAsia="Calibri" w:hAnsi="Tahoma" w:cs="Tahoma"/>
          <w:sz w:val="18"/>
          <w:szCs w:val="18"/>
          <w:lang w:eastAsia="ar-SA"/>
        </w:rPr>
      </w:pPr>
      <w:r w:rsidRPr="00374EAC">
        <w:rPr>
          <w:rFonts w:ascii="Tahoma" w:eastAsia="Calibri" w:hAnsi="Tahoma" w:cs="Tahoma"/>
          <w:sz w:val="18"/>
          <w:szCs w:val="18"/>
          <w:lang w:eastAsia="ar-SA"/>
        </w:rPr>
        <w:t xml:space="preserve">Ponadto, zgodnie z przepisem art. 7 ust. 1 Ustawy z dnia 13 kwietnia 2022 r . o szczególnych rozwiązaniach w zakresie przeciwdziałania wspieraniu agresji na Ukrainę oraz służących ochronie bezpieczeństwa narodowego (Dz. U. z 2022r., poz. 835) z postępowania o udzielenie zamówienia publicznego lub konkursu prowadzonego na podstawie </w:t>
      </w:r>
      <w:hyperlink w:anchor="/document/18903829?cm=DOCUMENT" w:history="1">
        <w:r w:rsidRPr="00374EAC">
          <w:rPr>
            <w:rFonts w:ascii="Tahoma" w:eastAsia="Calibri" w:hAnsi="Tahoma" w:cs="Tahoma"/>
            <w:sz w:val="18"/>
            <w:szCs w:val="18"/>
            <w:lang w:eastAsia="ar-SA"/>
          </w:rPr>
          <w:t>ustawy</w:t>
        </w:r>
      </w:hyperlink>
      <w:r w:rsidRPr="00374EAC">
        <w:rPr>
          <w:rFonts w:ascii="Tahoma" w:eastAsia="Calibri" w:hAnsi="Tahoma" w:cs="Tahoma"/>
          <w:sz w:val="18"/>
          <w:szCs w:val="18"/>
          <w:lang w:eastAsia="ar-SA"/>
        </w:rPr>
        <w:t xml:space="preserve"> z dnia 11 września 2019 r. - Prawo zamówień publicznych wyklucza się:</w:t>
      </w:r>
    </w:p>
    <w:p w14:paraId="3820D273" w14:textId="77777777" w:rsidR="00374EAC" w:rsidRPr="006C1A8E" w:rsidRDefault="00374EAC" w:rsidP="006C1A8E">
      <w:pPr>
        <w:numPr>
          <w:ilvl w:val="0"/>
          <w:numId w:val="86"/>
        </w:numPr>
        <w:shd w:val="clear" w:color="auto" w:fill="FFFFFF"/>
        <w:suppressAutoHyphens/>
        <w:ind w:left="1134" w:hanging="425"/>
        <w:jc w:val="both"/>
        <w:rPr>
          <w:rFonts w:ascii="Tahoma" w:hAnsi="Tahoma" w:cs="Tahoma"/>
          <w:sz w:val="18"/>
          <w:szCs w:val="18"/>
          <w:lang w:eastAsia="ar-SA"/>
        </w:rPr>
      </w:pPr>
      <w:r w:rsidRPr="006C1A8E">
        <w:rPr>
          <w:rFonts w:ascii="Tahoma" w:hAnsi="Tahoma" w:cs="Tahoma"/>
          <w:sz w:val="18"/>
          <w:szCs w:val="18"/>
          <w:lang w:eastAsia="ar-SA"/>
        </w:rPr>
        <w:t xml:space="preserve">wykonawcę oraz uczestnika konkursu wymienionego w wykazach określonych w </w:t>
      </w:r>
      <w:hyperlink w:anchor="/document/67607987?cm=DOCUMENT" w:history="1">
        <w:r w:rsidRPr="006C1A8E">
          <w:rPr>
            <w:rFonts w:ascii="Tahoma" w:eastAsia="Calibri" w:hAnsi="Tahoma" w:cs="Tahoma"/>
            <w:color w:val="0000FF"/>
            <w:sz w:val="18"/>
            <w:szCs w:val="18"/>
            <w:u w:val="single"/>
          </w:rPr>
          <w:t>rozporządzeniu</w:t>
        </w:r>
      </w:hyperlink>
      <w:r w:rsidRPr="006C1A8E">
        <w:rPr>
          <w:rFonts w:ascii="Tahoma" w:hAnsi="Tahoma" w:cs="Tahoma"/>
          <w:sz w:val="18"/>
          <w:szCs w:val="18"/>
          <w:lang w:eastAsia="ar-SA"/>
        </w:rPr>
        <w:t xml:space="preserve"> 765/2006 i </w:t>
      </w:r>
      <w:hyperlink w:anchor="/document/68410867?cm=DOCUMENT" w:history="1">
        <w:r w:rsidRPr="006C1A8E">
          <w:rPr>
            <w:rFonts w:ascii="Tahoma" w:eastAsia="Calibri" w:hAnsi="Tahoma" w:cs="Tahoma"/>
            <w:color w:val="0000FF"/>
            <w:sz w:val="18"/>
            <w:szCs w:val="18"/>
            <w:u w:val="single"/>
          </w:rPr>
          <w:t>rozporządzeniu</w:t>
        </w:r>
      </w:hyperlink>
      <w:r w:rsidRPr="006C1A8E">
        <w:rPr>
          <w:rFonts w:ascii="Tahoma" w:hAnsi="Tahoma" w:cs="Tahoma"/>
          <w:sz w:val="18"/>
          <w:szCs w:val="18"/>
          <w:lang w:eastAsia="ar-SA"/>
        </w:rPr>
        <w:t xml:space="preserve"> 269/2014 albo wpisanego na listę na podstawie decyzji w sprawie wpisu na listę rozstrzygającej o zastosowaniu środka, o którym mowa w art. 1 pkt 3;</w:t>
      </w:r>
    </w:p>
    <w:p w14:paraId="5E3663BC" w14:textId="77777777" w:rsidR="00374EAC" w:rsidRPr="006C1A8E" w:rsidRDefault="00374EAC" w:rsidP="006C1A8E">
      <w:pPr>
        <w:numPr>
          <w:ilvl w:val="0"/>
          <w:numId w:val="86"/>
        </w:numPr>
        <w:shd w:val="clear" w:color="auto" w:fill="FFFFFF"/>
        <w:suppressAutoHyphens/>
        <w:ind w:left="1134" w:hanging="425"/>
        <w:jc w:val="both"/>
        <w:rPr>
          <w:rFonts w:ascii="Tahoma" w:hAnsi="Tahoma" w:cs="Tahoma"/>
          <w:sz w:val="18"/>
          <w:szCs w:val="18"/>
          <w:lang w:eastAsia="ar-SA"/>
        </w:rPr>
      </w:pPr>
      <w:r w:rsidRPr="006C1A8E">
        <w:rPr>
          <w:rFonts w:ascii="Tahoma" w:hAnsi="Tahoma" w:cs="Tahoma"/>
          <w:sz w:val="18"/>
          <w:szCs w:val="18"/>
          <w:lang w:eastAsia="ar-SA"/>
        </w:rPr>
        <w:t xml:space="preserve">wykonawcę oraz uczestnika konkursu, którego beneficjentem rzeczywistym w rozumieniu </w:t>
      </w:r>
      <w:hyperlink w:anchor="/document/18708093?cm=DOCUMENT" w:history="1">
        <w:r w:rsidRPr="006C1A8E">
          <w:rPr>
            <w:rFonts w:ascii="Tahoma" w:eastAsia="Calibri" w:hAnsi="Tahoma" w:cs="Tahoma"/>
            <w:color w:val="0000FF"/>
            <w:sz w:val="18"/>
            <w:szCs w:val="18"/>
            <w:u w:val="single"/>
          </w:rPr>
          <w:t>ustawy</w:t>
        </w:r>
      </w:hyperlink>
      <w:r w:rsidRPr="006C1A8E">
        <w:rPr>
          <w:rFonts w:ascii="Tahoma" w:hAnsi="Tahoma" w:cs="Tahoma"/>
          <w:sz w:val="18"/>
          <w:szCs w:val="18"/>
          <w:lang w:eastAsia="ar-SA"/>
        </w:rPr>
        <w:t xml:space="preserve"> z dnia 1 marca 2018 r. o przeciwdziałaniu praniu pieniędzy oraz finansowaniu terroryzmu (Dz. U. z 2022 r. poz. 593 i 655) jest osoba wymieniona w wykazach określonych w </w:t>
      </w:r>
      <w:hyperlink w:anchor="/document/67607987?cm=DOCUMENT" w:history="1">
        <w:r w:rsidRPr="006C1A8E">
          <w:rPr>
            <w:rFonts w:ascii="Tahoma" w:eastAsia="Calibri" w:hAnsi="Tahoma" w:cs="Tahoma"/>
            <w:color w:val="0000FF"/>
            <w:sz w:val="18"/>
            <w:szCs w:val="18"/>
            <w:u w:val="single"/>
          </w:rPr>
          <w:t>rozporządzeniu</w:t>
        </w:r>
      </w:hyperlink>
      <w:r w:rsidRPr="006C1A8E">
        <w:rPr>
          <w:rFonts w:ascii="Tahoma" w:hAnsi="Tahoma" w:cs="Tahoma"/>
          <w:sz w:val="18"/>
          <w:szCs w:val="18"/>
          <w:lang w:eastAsia="ar-SA"/>
        </w:rPr>
        <w:t xml:space="preserve"> 765/2006 i </w:t>
      </w:r>
      <w:hyperlink w:anchor="/document/68410867?cm=DOCUMENT" w:history="1">
        <w:r w:rsidRPr="006C1A8E">
          <w:rPr>
            <w:rFonts w:ascii="Tahoma" w:eastAsia="Calibri" w:hAnsi="Tahoma" w:cs="Tahoma"/>
            <w:color w:val="0000FF"/>
            <w:sz w:val="18"/>
            <w:szCs w:val="18"/>
            <w:u w:val="single"/>
          </w:rPr>
          <w:t>rozporządzeniu</w:t>
        </w:r>
      </w:hyperlink>
      <w:r w:rsidRPr="006C1A8E">
        <w:rPr>
          <w:rFonts w:ascii="Tahoma" w:hAnsi="Tahoma" w:cs="Tahoma"/>
          <w:sz w:val="18"/>
          <w:szCs w:val="18"/>
          <w:lang w:eastAsia="ar-SA"/>
        </w:rPr>
        <w:t xml:space="preserve"> 269/2014 albo wpisana na listę lub będąca takim beneficjentem rzeczywistym od dnia 24 lutego 2022 r., o ile została wpisana na listę na podstawie decyzji w sprawie wpisu na listę rozstrzygającej o zastosowaniu środka, o którym mowa w art. 1 pkt 3;</w:t>
      </w:r>
    </w:p>
    <w:p w14:paraId="679D1AF5" w14:textId="77777777" w:rsidR="00374EAC" w:rsidRPr="006C1A8E" w:rsidRDefault="00374EAC" w:rsidP="006C1A8E">
      <w:pPr>
        <w:numPr>
          <w:ilvl w:val="0"/>
          <w:numId w:val="86"/>
        </w:numPr>
        <w:shd w:val="clear" w:color="auto" w:fill="FFFFFF"/>
        <w:suppressAutoHyphens/>
        <w:ind w:left="1134" w:hanging="425"/>
        <w:jc w:val="both"/>
        <w:rPr>
          <w:rFonts w:ascii="Tahoma" w:eastAsia="Calibri" w:hAnsi="Tahoma" w:cs="Tahoma"/>
          <w:sz w:val="18"/>
          <w:szCs w:val="18"/>
          <w:lang w:eastAsia="ar-SA"/>
        </w:rPr>
      </w:pPr>
      <w:r w:rsidRPr="006C1A8E">
        <w:rPr>
          <w:rFonts w:ascii="Tahoma" w:hAnsi="Tahoma" w:cs="Tahoma"/>
          <w:sz w:val="18"/>
          <w:szCs w:val="18"/>
          <w:lang w:eastAsia="ar-SA"/>
        </w:rPr>
        <w:t xml:space="preserve">wykonawcę oraz uczestnika konkursu, którego jednostką dominującą w rozumieniu </w:t>
      </w:r>
      <w:hyperlink w:anchor="/document/16796295?unitId=art(3)ust(1)pkt(37)&amp;cm=DOCUMENT" w:history="1">
        <w:r w:rsidRPr="006C1A8E">
          <w:rPr>
            <w:rFonts w:ascii="Tahoma" w:eastAsia="Calibri" w:hAnsi="Tahoma" w:cs="Tahoma"/>
            <w:color w:val="0000FF"/>
            <w:sz w:val="18"/>
            <w:szCs w:val="18"/>
            <w:u w:val="single"/>
          </w:rPr>
          <w:t>art. 3 ust. 1 pkt 37</w:t>
        </w:r>
      </w:hyperlink>
      <w:r w:rsidRPr="006C1A8E">
        <w:rPr>
          <w:rFonts w:ascii="Tahoma" w:hAnsi="Tahoma" w:cs="Tahoma"/>
          <w:sz w:val="18"/>
          <w:szCs w:val="18"/>
          <w:lang w:eastAsia="ar-SA"/>
        </w:rPr>
        <w:t xml:space="preserve"> ustawy z dnia 29 września 1994 r. o rachunkowości (Dz. U. z 2021 r. poz. 217, 2105 i 2106) jest podmiot wymieniony w wykazach określonych w </w:t>
      </w:r>
      <w:hyperlink w:anchor="/document/67607987?cm=DOCUMENT" w:history="1">
        <w:r w:rsidRPr="006C1A8E">
          <w:rPr>
            <w:rFonts w:ascii="Tahoma" w:eastAsia="Calibri" w:hAnsi="Tahoma" w:cs="Tahoma"/>
            <w:color w:val="0000FF"/>
            <w:sz w:val="18"/>
            <w:szCs w:val="18"/>
            <w:u w:val="single"/>
          </w:rPr>
          <w:t>rozporządzeniu</w:t>
        </w:r>
      </w:hyperlink>
      <w:r w:rsidRPr="006C1A8E">
        <w:rPr>
          <w:rFonts w:ascii="Tahoma" w:hAnsi="Tahoma" w:cs="Tahoma"/>
          <w:sz w:val="18"/>
          <w:szCs w:val="18"/>
          <w:lang w:eastAsia="ar-SA"/>
        </w:rPr>
        <w:t xml:space="preserve"> 765/2006 i </w:t>
      </w:r>
      <w:hyperlink w:anchor="/document/68410867?cm=DOCUMENT" w:history="1">
        <w:r w:rsidRPr="006C1A8E">
          <w:rPr>
            <w:rFonts w:ascii="Tahoma" w:eastAsia="Calibri" w:hAnsi="Tahoma" w:cs="Tahoma"/>
            <w:color w:val="0000FF"/>
            <w:sz w:val="18"/>
            <w:szCs w:val="18"/>
            <w:u w:val="single"/>
          </w:rPr>
          <w:t>rozporządzeniu</w:t>
        </w:r>
      </w:hyperlink>
      <w:r w:rsidRPr="006C1A8E">
        <w:rPr>
          <w:rFonts w:ascii="Tahoma" w:hAnsi="Tahoma" w:cs="Tahoma"/>
          <w:sz w:val="18"/>
          <w:szCs w:val="18"/>
          <w:lang w:eastAsia="ar-SA"/>
        </w:rPr>
        <w:t xml:space="preserve"> 269/2014 albo wpisany na listę lub będący taką jednostką dominującą od dnia 24 lutego 2022 r., o ile został wpisany na listę na podstawie decyzji w sprawie wpisu na listę rozstrzygającej o zastosowaniu środka, o którym mowa w art. 1 pkt 3.</w:t>
      </w:r>
    </w:p>
    <w:p w14:paraId="112005EB" w14:textId="77777777" w:rsidR="00374EAC" w:rsidRPr="00374EAC" w:rsidRDefault="00374EAC" w:rsidP="00F95A0A">
      <w:pPr>
        <w:numPr>
          <w:ilvl w:val="0"/>
          <w:numId w:val="82"/>
        </w:numPr>
        <w:tabs>
          <w:tab w:val="num" w:pos="284"/>
        </w:tabs>
        <w:suppressAutoHyphens/>
        <w:spacing w:line="100" w:lineRule="atLeast"/>
        <w:ind w:left="284" w:hanging="284"/>
        <w:jc w:val="both"/>
        <w:rPr>
          <w:rFonts w:ascii="Tahoma" w:eastAsia="Calibri" w:hAnsi="Tahoma" w:cs="Tahoma"/>
          <w:sz w:val="18"/>
          <w:szCs w:val="18"/>
          <w:lang w:eastAsia="ar-SA"/>
        </w:rPr>
      </w:pPr>
      <w:r w:rsidRPr="00374EAC">
        <w:rPr>
          <w:rFonts w:ascii="Tahoma" w:eastAsia="Calibri" w:hAnsi="Tahoma" w:cs="Tahoma"/>
          <w:sz w:val="18"/>
          <w:szCs w:val="18"/>
          <w:lang w:eastAsia="ar-SA"/>
        </w:rPr>
        <w:t>Wykluczenie, o którym mowa w ust. 6 następuje na okres trwania określonych w nim okoliczności.</w:t>
      </w:r>
    </w:p>
    <w:p w14:paraId="148FC4D7" w14:textId="77777777" w:rsidR="00374EAC" w:rsidRPr="00374EAC" w:rsidRDefault="00374EAC" w:rsidP="00F95A0A">
      <w:pPr>
        <w:numPr>
          <w:ilvl w:val="0"/>
          <w:numId w:val="82"/>
        </w:numPr>
        <w:tabs>
          <w:tab w:val="num" w:pos="284"/>
        </w:tabs>
        <w:suppressAutoHyphens/>
        <w:spacing w:line="100" w:lineRule="atLeast"/>
        <w:ind w:left="284" w:hanging="284"/>
        <w:jc w:val="both"/>
        <w:rPr>
          <w:rFonts w:ascii="Tahoma" w:eastAsia="Calibri" w:hAnsi="Tahoma" w:cs="Tahoma"/>
          <w:sz w:val="18"/>
          <w:szCs w:val="18"/>
          <w:lang w:eastAsia="ar-SA"/>
        </w:rPr>
      </w:pPr>
      <w:r w:rsidRPr="00374EAC">
        <w:rPr>
          <w:rFonts w:ascii="Tahoma" w:eastAsia="Calibri" w:hAnsi="Tahoma" w:cs="Tahoma"/>
          <w:sz w:val="18"/>
          <w:szCs w:val="18"/>
          <w:lang w:eastAsia="ar-SA"/>
        </w:rPr>
        <w:t xml:space="preserve">W przypadku wykonawcy lub uczestnika konkursu wykluczonego na podstawie ust. 6, zamawiający odrzuca wniosek o dopuszczenie do udziału w postępowaniu o udzielnie zamówienia publicznego lub ofertę takiego wykonawcy lub uczestnika konkursu, nie zaprasza go do złożenia oferty wstępnej, oferty podlegającej negocjacjom, oferty dodatkowej, oferty lub oferty </w:t>
      </w:r>
      <w:r w:rsidRPr="00374EAC">
        <w:rPr>
          <w:rFonts w:ascii="Tahoma" w:eastAsia="Calibri" w:hAnsi="Tahoma" w:cs="Tahoma"/>
          <w:sz w:val="18"/>
          <w:szCs w:val="18"/>
          <w:lang w:eastAsia="ar-SA"/>
        </w:rPr>
        <w:lastRenderedPageBreak/>
        <w:t>ostatecznej, nie zaprasza go do negocjacji lub dialogu, a także nie prowadzi z takim wykonawcą negocjacji lub dialogu, odrzuca wniosek o dopuszczenie do udziału w konkursie, nie zaprasza do złożenia pracy konkursowej lub nie przeprowadza oceny pracy konkursowej, odpowiednio do trybu stosowanego do udzielenia zamówienia publicznego oraz etapu prowadzonego postępowania o udzielenie zamówienia publicznego.</w:t>
      </w:r>
    </w:p>
    <w:p w14:paraId="6A7F35FC" w14:textId="77777777" w:rsidR="00374EAC" w:rsidRPr="00374EAC" w:rsidRDefault="00374EAC" w:rsidP="00F95A0A">
      <w:pPr>
        <w:numPr>
          <w:ilvl w:val="0"/>
          <w:numId w:val="82"/>
        </w:numPr>
        <w:tabs>
          <w:tab w:val="num" w:pos="284"/>
        </w:tabs>
        <w:suppressAutoHyphens/>
        <w:spacing w:line="100" w:lineRule="atLeast"/>
        <w:ind w:left="284" w:hanging="284"/>
        <w:jc w:val="both"/>
        <w:rPr>
          <w:rFonts w:ascii="Tahoma" w:eastAsia="Calibri" w:hAnsi="Tahoma" w:cs="Tahoma"/>
          <w:sz w:val="18"/>
          <w:szCs w:val="18"/>
          <w:lang w:eastAsia="ar-SA"/>
        </w:rPr>
      </w:pPr>
      <w:r w:rsidRPr="00374EAC">
        <w:rPr>
          <w:rFonts w:ascii="Tahoma" w:eastAsia="Calibri" w:hAnsi="Tahoma" w:cs="Tahoma"/>
          <w:sz w:val="18"/>
          <w:szCs w:val="18"/>
          <w:lang w:eastAsia="ar-SA"/>
        </w:rPr>
        <w:t>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2D46E222" w14:textId="77777777" w:rsidR="00374EAC" w:rsidRPr="00374EAC" w:rsidRDefault="00374EAC" w:rsidP="00F95A0A">
      <w:pPr>
        <w:numPr>
          <w:ilvl w:val="0"/>
          <w:numId w:val="87"/>
        </w:numPr>
        <w:shd w:val="clear" w:color="auto" w:fill="FFFFFF"/>
        <w:suppressAutoHyphens/>
        <w:spacing w:line="100" w:lineRule="atLeast"/>
        <w:ind w:left="567" w:hanging="283"/>
        <w:jc w:val="both"/>
        <w:rPr>
          <w:rFonts w:ascii="Tahoma" w:eastAsia="Calibri" w:hAnsi="Tahoma" w:cs="Tahoma"/>
          <w:sz w:val="18"/>
          <w:szCs w:val="18"/>
          <w:lang w:eastAsia="ar-SA"/>
        </w:rPr>
      </w:pPr>
      <w:r w:rsidRPr="00374EAC">
        <w:rPr>
          <w:rFonts w:ascii="Tahoma" w:eastAsia="Calibri" w:hAnsi="Tahoma" w:cs="Tahoma"/>
          <w:sz w:val="18"/>
          <w:szCs w:val="18"/>
          <w:lang w:eastAsia="ar-SA"/>
        </w:rPr>
        <w:t>obywateli rosyjskich lub osób fizycznych lub prawnych, podmiotów lub organów z siedzibą w Rosji;</w:t>
      </w:r>
    </w:p>
    <w:p w14:paraId="135E072C" w14:textId="77777777" w:rsidR="00374EAC" w:rsidRPr="00374EAC" w:rsidRDefault="00374EAC" w:rsidP="00F95A0A">
      <w:pPr>
        <w:numPr>
          <w:ilvl w:val="0"/>
          <w:numId w:val="87"/>
        </w:numPr>
        <w:shd w:val="clear" w:color="auto" w:fill="FFFFFF"/>
        <w:suppressAutoHyphens/>
        <w:spacing w:line="100" w:lineRule="atLeast"/>
        <w:ind w:left="567" w:hanging="283"/>
        <w:jc w:val="both"/>
        <w:rPr>
          <w:rFonts w:ascii="Tahoma" w:eastAsia="Calibri" w:hAnsi="Tahoma" w:cs="Tahoma"/>
          <w:sz w:val="18"/>
          <w:szCs w:val="18"/>
          <w:lang w:eastAsia="ar-SA"/>
        </w:rPr>
      </w:pPr>
      <w:r w:rsidRPr="00374EAC">
        <w:rPr>
          <w:rFonts w:ascii="Tahoma" w:eastAsia="Calibri" w:hAnsi="Tahoma" w:cs="Tahoma"/>
          <w:sz w:val="18"/>
          <w:szCs w:val="18"/>
          <w:lang w:eastAsia="ar-SA"/>
        </w:rPr>
        <w:t>osób prawnych, podmiotów lub organów, do których prawa własności bezpośrednio lub pośrednio w ponad 50 % należą do podmiotu, o którym mowa w lit. a) niniejszego ustępu; lub</w:t>
      </w:r>
    </w:p>
    <w:p w14:paraId="1945EE24" w14:textId="77777777" w:rsidR="00374EAC" w:rsidRPr="00374EAC" w:rsidRDefault="00374EAC" w:rsidP="00F95A0A">
      <w:pPr>
        <w:numPr>
          <w:ilvl w:val="0"/>
          <w:numId w:val="87"/>
        </w:numPr>
        <w:shd w:val="clear" w:color="auto" w:fill="FFFFFF"/>
        <w:suppressAutoHyphens/>
        <w:spacing w:line="100" w:lineRule="atLeast"/>
        <w:ind w:left="567" w:hanging="283"/>
        <w:jc w:val="both"/>
        <w:rPr>
          <w:rFonts w:ascii="Tahoma" w:eastAsia="Calibri" w:hAnsi="Tahoma" w:cs="Tahoma"/>
          <w:sz w:val="18"/>
          <w:szCs w:val="18"/>
          <w:lang w:eastAsia="ar-SA"/>
        </w:rPr>
      </w:pPr>
      <w:r w:rsidRPr="00374EAC">
        <w:rPr>
          <w:rFonts w:ascii="Tahoma" w:eastAsia="Calibri" w:hAnsi="Tahoma" w:cs="Tahoma"/>
          <w:sz w:val="18"/>
          <w:szCs w:val="18"/>
          <w:lang w:eastAsia="ar-SA"/>
        </w:rPr>
        <w:t>osób fizycznych lub prawnych, podmiotów lub organów działających w imieniu lub pod kierunkiem podmiotu, o którym mowa w lit. a) lub b) niniejszego ustępu,</w:t>
      </w:r>
    </w:p>
    <w:p w14:paraId="2ACD95AC" w14:textId="77777777" w:rsidR="00374EAC" w:rsidRPr="00374EAC" w:rsidRDefault="00374EAC" w:rsidP="00374EAC">
      <w:pPr>
        <w:shd w:val="clear" w:color="auto" w:fill="FFFFFF"/>
        <w:suppressAutoHyphens/>
        <w:ind w:left="426"/>
        <w:jc w:val="both"/>
        <w:rPr>
          <w:rFonts w:ascii="Tahoma" w:eastAsia="Calibri" w:hAnsi="Tahoma" w:cs="Tahoma"/>
          <w:sz w:val="18"/>
          <w:szCs w:val="18"/>
          <w:lang w:eastAsia="ar-SA"/>
        </w:rPr>
      </w:pPr>
      <w:r w:rsidRPr="00374EAC">
        <w:rPr>
          <w:rFonts w:ascii="Tahoma" w:eastAsia="Calibri" w:hAnsi="Tahoma" w:cs="Tahoma"/>
          <w:sz w:val="18"/>
          <w:szCs w:val="18"/>
          <w:lang w:eastAsia="ar-SA"/>
        </w:rPr>
        <w:t>w tym podwykonawców, dostawców lub podmiotów, na których zdolności polega się w rozumieniu dyrektyw w sprawie zamówień publicznych, w przypadku gdy przypada na nich ponad 10 % wartości zamówienia.</w:t>
      </w:r>
    </w:p>
    <w:p w14:paraId="172695A8" w14:textId="77777777" w:rsidR="001062E8" w:rsidRPr="00B21DC2" w:rsidRDefault="001062E8" w:rsidP="000924F9">
      <w:pPr>
        <w:tabs>
          <w:tab w:val="left" w:pos="993"/>
        </w:tabs>
        <w:ind w:left="709" w:hanging="283"/>
        <w:jc w:val="both"/>
        <w:rPr>
          <w:rFonts w:ascii="Tahoma" w:hAnsi="Tahoma" w:cs="Tahoma"/>
          <w:sz w:val="18"/>
          <w:szCs w:val="18"/>
        </w:rPr>
      </w:pPr>
    </w:p>
    <w:p w14:paraId="3E480C5F" w14:textId="77777777" w:rsidR="00746F91" w:rsidRPr="00B21DC2" w:rsidRDefault="00746F91" w:rsidP="000924F9">
      <w:pPr>
        <w:tabs>
          <w:tab w:val="left" w:pos="993"/>
        </w:tabs>
        <w:ind w:left="709" w:hanging="283"/>
        <w:jc w:val="both"/>
        <w:rPr>
          <w:rFonts w:ascii="Tahoma" w:hAnsi="Tahoma" w:cs="Tahoma"/>
          <w:sz w:val="18"/>
          <w:szCs w:val="18"/>
        </w:rPr>
      </w:pPr>
    </w:p>
    <w:p w14:paraId="032240B2" w14:textId="77777777" w:rsidR="00026AC1" w:rsidRPr="00B21DC2" w:rsidRDefault="00026AC1" w:rsidP="00026AC1">
      <w:pPr>
        <w:suppressAutoHyphens/>
        <w:jc w:val="both"/>
        <w:rPr>
          <w:rFonts w:ascii="Tahoma" w:hAnsi="Tahoma" w:cs="Tahoma"/>
          <w:b/>
          <w:bCs/>
          <w:sz w:val="20"/>
          <w:szCs w:val="20"/>
        </w:rPr>
      </w:pPr>
      <w:r w:rsidRPr="00B21DC2">
        <w:rPr>
          <w:rFonts w:ascii="Tahoma" w:hAnsi="Tahoma" w:cs="Tahoma"/>
          <w:b/>
          <w:bCs/>
          <w:sz w:val="20"/>
          <w:szCs w:val="20"/>
        </w:rPr>
        <w:t xml:space="preserve">VI. </w:t>
      </w:r>
      <w:r w:rsidR="00AF0D9F" w:rsidRPr="00B21DC2">
        <w:rPr>
          <w:rFonts w:ascii="Tahoma" w:hAnsi="Tahoma" w:cs="Tahoma"/>
          <w:b/>
          <w:bCs/>
          <w:caps/>
          <w:sz w:val="20"/>
          <w:szCs w:val="20"/>
        </w:rPr>
        <w:t>Podmiotowe środki dowodowe. Oświadczenia i dokumenty, jakie zobowiązani są            dostarczyć Wykonawcy w celu potwierdzenia spełniania warunków udziału w postępowaniu oraz wykazania braku podstaw wykluczenia</w:t>
      </w:r>
    </w:p>
    <w:p w14:paraId="54189413" w14:textId="77777777" w:rsidR="00026AC1" w:rsidRPr="00B21DC2" w:rsidRDefault="00026AC1" w:rsidP="00026AC1">
      <w:pPr>
        <w:suppressAutoHyphens/>
        <w:jc w:val="both"/>
        <w:rPr>
          <w:rFonts w:ascii="Tahoma" w:hAnsi="Tahoma" w:cs="Tahoma"/>
          <w:b/>
          <w:bCs/>
          <w:sz w:val="20"/>
          <w:szCs w:val="20"/>
        </w:rPr>
      </w:pPr>
    </w:p>
    <w:p w14:paraId="4DF58B93" w14:textId="77777777" w:rsidR="00B602F3" w:rsidRPr="00B21DC2" w:rsidRDefault="00B602F3" w:rsidP="00F95A0A">
      <w:pPr>
        <w:numPr>
          <w:ilvl w:val="1"/>
          <w:numId w:val="79"/>
        </w:numPr>
        <w:suppressAutoHyphens/>
        <w:ind w:left="284"/>
        <w:jc w:val="both"/>
        <w:rPr>
          <w:rFonts w:ascii="Tahoma" w:hAnsi="Tahoma" w:cs="Tahoma"/>
          <w:sz w:val="18"/>
          <w:szCs w:val="18"/>
        </w:rPr>
      </w:pPr>
      <w:r w:rsidRPr="00B21DC2">
        <w:rPr>
          <w:rFonts w:ascii="Tahoma" w:hAnsi="Tahoma" w:cs="Tahoma"/>
          <w:b/>
          <w:bCs/>
          <w:sz w:val="18"/>
          <w:szCs w:val="18"/>
        </w:rPr>
        <w:t>Do oferty</w:t>
      </w:r>
      <w:r w:rsidRPr="00B21DC2">
        <w:rPr>
          <w:rFonts w:ascii="Tahoma" w:hAnsi="Tahoma" w:cs="Tahoma"/>
          <w:sz w:val="18"/>
          <w:szCs w:val="18"/>
        </w:rPr>
        <w:t xml:space="preserve"> </w:t>
      </w:r>
      <w:r w:rsidRPr="00B21DC2">
        <w:rPr>
          <w:rFonts w:ascii="Tahoma" w:hAnsi="Tahoma" w:cs="Tahoma"/>
          <w:b/>
          <w:sz w:val="18"/>
          <w:szCs w:val="18"/>
        </w:rPr>
        <w:t>Wykonawca</w:t>
      </w:r>
      <w:r w:rsidRPr="00B21DC2">
        <w:rPr>
          <w:rFonts w:ascii="Tahoma" w:hAnsi="Tahoma" w:cs="Tahoma"/>
          <w:sz w:val="18"/>
          <w:szCs w:val="18"/>
        </w:rPr>
        <w:t xml:space="preserve">, zgodnie z art. 125 ust. 1 Ustawy, </w:t>
      </w:r>
      <w:r w:rsidRPr="00B21DC2">
        <w:rPr>
          <w:rFonts w:ascii="Tahoma" w:hAnsi="Tahoma" w:cs="Tahoma"/>
          <w:b/>
          <w:sz w:val="18"/>
          <w:szCs w:val="18"/>
        </w:rPr>
        <w:t>dołącza:</w:t>
      </w:r>
    </w:p>
    <w:p w14:paraId="5FF85BBE" w14:textId="77777777" w:rsidR="00B602F3" w:rsidRPr="00B21DC2" w:rsidRDefault="00B602F3" w:rsidP="00F95A0A">
      <w:pPr>
        <w:numPr>
          <w:ilvl w:val="1"/>
          <w:numId w:val="80"/>
        </w:numPr>
        <w:suppressAutoHyphens/>
        <w:jc w:val="both"/>
        <w:rPr>
          <w:rFonts w:ascii="Tahoma" w:hAnsi="Tahoma" w:cs="Tahoma"/>
          <w:sz w:val="18"/>
          <w:szCs w:val="18"/>
        </w:rPr>
      </w:pPr>
      <w:r w:rsidRPr="00B21DC2">
        <w:rPr>
          <w:rFonts w:ascii="Tahoma" w:hAnsi="Tahoma" w:cs="Tahoma"/>
          <w:b/>
          <w:sz w:val="18"/>
          <w:szCs w:val="18"/>
        </w:rPr>
        <w:t>oświadczenie o niepodleganiu wykluczeniu, spełnianiu warunków udziału w postępowaniu w zakresie wskazanym przez Zamawiającego (Załącznik nr 3 do SWZ)</w:t>
      </w:r>
      <w:r w:rsidRPr="00B21DC2">
        <w:rPr>
          <w:rFonts w:ascii="Tahoma" w:hAnsi="Tahoma" w:cs="Tahoma"/>
          <w:sz w:val="18"/>
          <w:szCs w:val="18"/>
        </w:rPr>
        <w:t xml:space="preserve"> oraz </w:t>
      </w:r>
    </w:p>
    <w:p w14:paraId="55E483F4" w14:textId="77777777" w:rsidR="00B602F3" w:rsidRPr="00B21DC2" w:rsidRDefault="00B602F3" w:rsidP="00F95A0A">
      <w:pPr>
        <w:numPr>
          <w:ilvl w:val="1"/>
          <w:numId w:val="80"/>
        </w:numPr>
        <w:suppressAutoHyphens/>
        <w:jc w:val="both"/>
        <w:rPr>
          <w:rFonts w:ascii="Tahoma" w:hAnsi="Tahoma" w:cs="Tahoma"/>
          <w:sz w:val="18"/>
          <w:szCs w:val="18"/>
        </w:rPr>
      </w:pPr>
      <w:r w:rsidRPr="00B21DC2">
        <w:rPr>
          <w:rFonts w:ascii="Tahoma" w:eastAsia="Calibri" w:hAnsi="Tahoma" w:cs="Tahoma"/>
          <w:b/>
          <w:bCs/>
          <w:sz w:val="18"/>
          <w:szCs w:val="18"/>
          <w:lang w:eastAsia="en-US"/>
        </w:rPr>
        <w:t>w</w:t>
      </w:r>
      <w:r w:rsidRPr="00B21DC2">
        <w:rPr>
          <w:rFonts w:ascii="Tahoma" w:eastAsia="Calibri" w:hAnsi="Tahoma" w:cs="Tahoma"/>
          <w:b/>
          <w:bCs/>
          <w:sz w:val="18"/>
          <w:szCs w:val="18"/>
          <w:lang w:val="x-none" w:eastAsia="en-US"/>
        </w:rPr>
        <w:t xml:space="preserve"> celu potwierdzenia braku podstaw wykluczenia</w:t>
      </w:r>
      <w:r w:rsidRPr="00B21DC2">
        <w:rPr>
          <w:rFonts w:ascii="Tahoma" w:eastAsia="Calibri" w:hAnsi="Tahoma" w:cs="Tahoma"/>
          <w:b/>
          <w:bCs/>
          <w:sz w:val="18"/>
          <w:szCs w:val="18"/>
          <w:lang w:eastAsia="en-US"/>
        </w:rPr>
        <w:t xml:space="preserve"> i braku zakazu udzielenia zamówienia publicznego podmiotom związanych z Federacją Rosyjską</w:t>
      </w:r>
      <w:r w:rsidRPr="00B21DC2">
        <w:rPr>
          <w:rFonts w:ascii="Tahoma" w:eastAsia="Calibri" w:hAnsi="Tahoma" w:cs="Tahoma"/>
          <w:sz w:val="18"/>
          <w:szCs w:val="18"/>
          <w:lang w:eastAsia="en-US"/>
        </w:rPr>
        <w:t xml:space="preserve">, </w:t>
      </w:r>
      <w:r w:rsidRPr="00B21DC2">
        <w:rPr>
          <w:rFonts w:ascii="Tahoma" w:eastAsia="Calibri" w:hAnsi="Tahoma" w:cs="Tahoma"/>
          <w:sz w:val="18"/>
          <w:szCs w:val="18"/>
          <w:lang w:val="x-none" w:eastAsia="en-US"/>
        </w:rPr>
        <w:t xml:space="preserve"> Wykonawca</w:t>
      </w:r>
      <w:r w:rsidRPr="00B21DC2">
        <w:rPr>
          <w:rFonts w:ascii="Tahoma" w:eastAsia="Calibri" w:hAnsi="Tahoma" w:cs="Tahoma"/>
          <w:sz w:val="18"/>
          <w:szCs w:val="18"/>
          <w:lang w:eastAsia="en-US"/>
        </w:rPr>
        <w:t>/Wykonawca wspólnie ubiegający się o udzielenie zamówienia publicznego oraz jeżeli bierze udział w przedmiotowym postępowaniu - Podmiot udostępniający zasoby,</w:t>
      </w:r>
      <w:r w:rsidRPr="00B21DC2">
        <w:rPr>
          <w:rFonts w:ascii="Tahoma" w:eastAsia="Calibri" w:hAnsi="Tahoma" w:cs="Tahoma"/>
          <w:sz w:val="18"/>
          <w:szCs w:val="18"/>
          <w:lang w:val="x-none" w:eastAsia="en-US"/>
        </w:rPr>
        <w:t xml:space="preserve"> zobowiązany jest dołączyć do oferty aktualne na dzień składania ofert</w:t>
      </w:r>
      <w:r w:rsidRPr="00B21DC2">
        <w:rPr>
          <w:rFonts w:ascii="Tahoma" w:eastAsia="Calibri" w:hAnsi="Tahoma" w:cs="Tahoma"/>
          <w:sz w:val="18"/>
          <w:szCs w:val="18"/>
          <w:lang w:eastAsia="en-US"/>
        </w:rPr>
        <w:t>:</w:t>
      </w:r>
    </w:p>
    <w:p w14:paraId="3AA7121D" w14:textId="77777777" w:rsidR="00B602F3" w:rsidRPr="00B21DC2" w:rsidRDefault="00B602F3" w:rsidP="00F95A0A">
      <w:pPr>
        <w:numPr>
          <w:ilvl w:val="2"/>
          <w:numId w:val="79"/>
        </w:numPr>
        <w:suppressAutoHyphens/>
        <w:ind w:left="709" w:hanging="283"/>
        <w:jc w:val="both"/>
        <w:rPr>
          <w:rFonts w:ascii="Tahoma" w:hAnsi="Tahoma" w:cs="Tahoma"/>
          <w:b/>
          <w:bCs/>
          <w:sz w:val="18"/>
          <w:szCs w:val="18"/>
        </w:rPr>
      </w:pPr>
      <w:r w:rsidRPr="00B21DC2">
        <w:rPr>
          <w:rFonts w:ascii="Tahoma" w:eastAsia="Calibri" w:hAnsi="Tahoma" w:cs="Tahoma"/>
          <w:b/>
          <w:sz w:val="18"/>
          <w:szCs w:val="18"/>
          <w:lang w:eastAsia="en-US"/>
        </w:rPr>
        <w:t>Oświadczenie</w:t>
      </w:r>
      <w:r w:rsidRPr="00B21DC2">
        <w:rPr>
          <w:rFonts w:ascii="Tahoma" w:eastAsia="Calibri" w:hAnsi="Tahoma" w:cs="Tahoma"/>
          <w:sz w:val="18"/>
          <w:szCs w:val="18"/>
          <w:lang w:eastAsia="en-US"/>
        </w:rPr>
        <w:t xml:space="preserve"> </w:t>
      </w:r>
      <w:r w:rsidRPr="00B21DC2">
        <w:rPr>
          <w:rFonts w:ascii="Tahoma" w:eastAsia="Calibri" w:hAnsi="Tahoma" w:cs="Tahoma"/>
          <w:b/>
          <w:sz w:val="18"/>
          <w:szCs w:val="18"/>
          <w:lang w:eastAsia="en-US"/>
        </w:rPr>
        <w:t>dotyczące przesłanek wykluczenia z art. 5k Rozporządzenia 833/2014 oraz art. 7 ust.</w:t>
      </w:r>
      <w:r w:rsidRPr="00B21DC2">
        <w:rPr>
          <w:rFonts w:ascii="Tahoma" w:eastAsia="Calibri" w:hAnsi="Tahoma" w:cs="Tahoma"/>
          <w:sz w:val="18"/>
          <w:szCs w:val="18"/>
          <w:lang w:eastAsia="en-US"/>
        </w:rPr>
        <w:t xml:space="preserve"> </w:t>
      </w:r>
      <w:r w:rsidRPr="00B21DC2">
        <w:rPr>
          <w:rFonts w:ascii="Tahoma" w:eastAsia="Calibri" w:hAnsi="Tahoma" w:cs="Tahoma"/>
          <w:b/>
          <w:sz w:val="18"/>
          <w:szCs w:val="18"/>
          <w:lang w:eastAsia="en-US"/>
        </w:rPr>
        <w:t>1</w:t>
      </w:r>
      <w:r w:rsidRPr="00B21DC2">
        <w:rPr>
          <w:rFonts w:ascii="Tahoma" w:eastAsia="Calibri" w:hAnsi="Tahoma" w:cs="Tahoma"/>
          <w:sz w:val="18"/>
          <w:szCs w:val="18"/>
          <w:lang w:eastAsia="en-US"/>
        </w:rPr>
        <w:t xml:space="preserve"> Ustawy o szczególnych rozwiązaniach w zakresie przeciwdziałania wspieraniu agresji na Ukrainę oraz służących ochronie bezpieczeństwa narodowego</w:t>
      </w:r>
      <w:r w:rsidRPr="00B21DC2">
        <w:rPr>
          <w:rFonts w:ascii="Calibri" w:eastAsia="Calibri" w:hAnsi="Calibri"/>
          <w:sz w:val="18"/>
          <w:szCs w:val="18"/>
          <w:lang w:val="x-none" w:eastAsia="en-US"/>
        </w:rPr>
        <w:t xml:space="preserve"> </w:t>
      </w:r>
      <w:r w:rsidRPr="00B21DC2">
        <w:rPr>
          <w:rFonts w:ascii="Tahoma" w:eastAsia="Calibri" w:hAnsi="Tahoma" w:cs="Tahoma"/>
          <w:sz w:val="18"/>
          <w:szCs w:val="18"/>
          <w:lang w:eastAsia="en-US"/>
        </w:rPr>
        <w:t xml:space="preserve">przygotowane zgodnie ze wzorem podanym </w:t>
      </w:r>
      <w:r w:rsidRPr="00B21DC2">
        <w:rPr>
          <w:rFonts w:ascii="Tahoma" w:eastAsia="Calibri" w:hAnsi="Tahoma" w:cs="Tahoma"/>
          <w:b/>
          <w:sz w:val="18"/>
          <w:szCs w:val="18"/>
          <w:lang w:eastAsia="en-US"/>
        </w:rPr>
        <w:t>w Załączniku nr 3a do SWZ.</w:t>
      </w:r>
    </w:p>
    <w:p w14:paraId="366EC0A5" w14:textId="77777777" w:rsidR="00B602F3" w:rsidRPr="00A712A4" w:rsidRDefault="00B602F3" w:rsidP="00F95A0A">
      <w:pPr>
        <w:numPr>
          <w:ilvl w:val="2"/>
          <w:numId w:val="79"/>
        </w:numPr>
        <w:suppressAutoHyphens/>
        <w:ind w:left="709" w:hanging="283"/>
        <w:jc w:val="both"/>
        <w:rPr>
          <w:rFonts w:ascii="Tahoma" w:hAnsi="Tahoma" w:cs="Tahoma"/>
          <w:b/>
          <w:bCs/>
          <w:sz w:val="18"/>
          <w:szCs w:val="18"/>
        </w:rPr>
      </w:pPr>
      <w:r w:rsidRPr="00B21DC2">
        <w:rPr>
          <w:rFonts w:ascii="Tahoma" w:hAnsi="Tahoma" w:cs="Tahoma"/>
          <w:b/>
          <w:sz w:val="18"/>
          <w:szCs w:val="18"/>
        </w:rPr>
        <w:t>Oświadczenie</w:t>
      </w:r>
      <w:r w:rsidRPr="00B21DC2">
        <w:rPr>
          <w:rFonts w:ascii="Tahoma" w:hAnsi="Tahoma" w:cs="Tahoma"/>
          <w:sz w:val="18"/>
          <w:szCs w:val="18"/>
        </w:rPr>
        <w:t xml:space="preserve"> </w:t>
      </w:r>
      <w:r w:rsidRPr="00B21DC2">
        <w:rPr>
          <w:rFonts w:ascii="Tahoma" w:hAnsi="Tahoma" w:cs="Tahoma"/>
          <w:b/>
          <w:sz w:val="18"/>
          <w:szCs w:val="18"/>
        </w:rPr>
        <w:t>dotyczące przesłanek wykluczenia z art. 5k Rozporządzenia 833/2014 oraz art. 7 ust. 1</w:t>
      </w:r>
      <w:r w:rsidRPr="00B21DC2">
        <w:rPr>
          <w:rFonts w:ascii="Tahoma" w:hAnsi="Tahoma" w:cs="Tahoma"/>
          <w:sz w:val="18"/>
          <w:szCs w:val="18"/>
        </w:rPr>
        <w:t xml:space="preserve"> Ustawy o szczególnych rozwiązaniach w zakresie przeciwdziałania wspieraniu agresji na Ukrainę oraz służących ochronie bezpieczeństwa narodowego</w:t>
      </w:r>
      <w:r w:rsidRPr="00B21DC2">
        <w:rPr>
          <w:sz w:val="18"/>
          <w:szCs w:val="18"/>
        </w:rPr>
        <w:t xml:space="preserve"> </w:t>
      </w:r>
      <w:r w:rsidRPr="00B21DC2">
        <w:rPr>
          <w:rFonts w:ascii="Tahoma" w:hAnsi="Tahoma" w:cs="Tahoma"/>
          <w:sz w:val="18"/>
          <w:szCs w:val="18"/>
        </w:rPr>
        <w:t xml:space="preserve">przygotowane zgodnie ze wzorem podanym w </w:t>
      </w:r>
      <w:r w:rsidRPr="00B21DC2">
        <w:rPr>
          <w:rFonts w:ascii="Tahoma" w:hAnsi="Tahoma" w:cs="Tahoma"/>
          <w:b/>
          <w:sz w:val="18"/>
          <w:szCs w:val="18"/>
        </w:rPr>
        <w:t>Załączniku nr 3b do SWZ – dotyczy podmiotu udostępniającego zasoby.</w:t>
      </w:r>
    </w:p>
    <w:p w14:paraId="5F275EB0" w14:textId="779E9ADC" w:rsidR="00A712A4" w:rsidRPr="00A712A4" w:rsidRDefault="00A712A4" w:rsidP="00F95A0A">
      <w:pPr>
        <w:numPr>
          <w:ilvl w:val="2"/>
          <w:numId w:val="79"/>
        </w:numPr>
        <w:suppressAutoHyphens/>
        <w:ind w:left="709" w:hanging="283"/>
        <w:jc w:val="both"/>
        <w:rPr>
          <w:rFonts w:ascii="Tahoma" w:hAnsi="Tahoma" w:cs="Tahoma"/>
          <w:b/>
          <w:bCs/>
          <w:sz w:val="18"/>
          <w:szCs w:val="18"/>
        </w:rPr>
      </w:pPr>
      <w:r w:rsidRPr="00A712A4">
        <w:rPr>
          <w:rFonts w:ascii="Tahoma" w:hAnsi="Tahoma" w:cs="Tahoma"/>
          <w:b/>
          <w:bCs/>
          <w:sz w:val="18"/>
          <w:szCs w:val="18"/>
        </w:rPr>
        <w:t>Oświadczenie Wykonawcy z art 117 ust. 4 Ustawy, o którym mowa w rozdziale VII ust. 4 SWZ w przypadku Wykonawców wspólnie ubiegających się o udzielenie zamówienia - załącznik nr 7 do SWZ – jeżeli dotyczy</w:t>
      </w:r>
    </w:p>
    <w:p w14:paraId="51E1592D" w14:textId="77777777" w:rsidR="00B602F3" w:rsidRPr="00B21DC2" w:rsidRDefault="00B602F3" w:rsidP="00F95A0A">
      <w:pPr>
        <w:numPr>
          <w:ilvl w:val="0"/>
          <w:numId w:val="79"/>
        </w:numPr>
        <w:tabs>
          <w:tab w:val="clear" w:pos="1440"/>
        </w:tabs>
        <w:ind w:left="284" w:hanging="284"/>
        <w:jc w:val="both"/>
        <w:rPr>
          <w:rFonts w:ascii="Tahoma" w:hAnsi="Tahoma" w:cs="Tahoma"/>
          <w:sz w:val="18"/>
          <w:szCs w:val="18"/>
        </w:rPr>
      </w:pPr>
      <w:r w:rsidRPr="00B21DC2">
        <w:rPr>
          <w:rFonts w:ascii="Tahoma" w:hAnsi="Tahoma" w:cs="Tahoma"/>
          <w:sz w:val="18"/>
          <w:szCs w:val="18"/>
        </w:rPr>
        <w:t>Oświadczenie o którym mowa w ust. 1 pkt 1.1 powyżej, składa się na formularzu jednolitego europejskiego dokumentu zamówienia (dalej JEDZ), sporządzonym zgodnie ze wzorem standardowego formularza określonego w rozporządzeniu wykonawczym Komisji (UE) 2016/7 z dnia 5 stycznia 2016r. ustanawiającym standardowy formularz jednolitego europejskiego dokumentu zamówienia (Dz. Urz. UE L 3 z 06.01.2016, str. 16). Oświadczenie to stanowi dowód potwierdzający brak podstaw wykluczenia, spełnianie warunków udziału w postępowaniu na dzień składania ofert, tymczasowo zastępujący wymagane przez Zamawiającego podmiotowe środki dowodowe.</w:t>
      </w:r>
    </w:p>
    <w:p w14:paraId="4D26E804" w14:textId="77777777" w:rsidR="00B602F3" w:rsidRPr="00B21DC2" w:rsidRDefault="00B602F3" w:rsidP="00B602F3">
      <w:pPr>
        <w:spacing w:after="40"/>
        <w:ind w:left="426"/>
        <w:jc w:val="both"/>
        <w:rPr>
          <w:rFonts w:ascii="Tahoma" w:hAnsi="Tahoma" w:cs="Tahoma"/>
          <w:b/>
          <w:sz w:val="18"/>
          <w:szCs w:val="18"/>
        </w:rPr>
      </w:pPr>
      <w:r w:rsidRPr="00B21DC2">
        <w:rPr>
          <w:rFonts w:ascii="Tahoma" w:hAnsi="Tahoma" w:cs="Tahoma"/>
          <w:b/>
          <w:sz w:val="18"/>
          <w:szCs w:val="18"/>
        </w:rPr>
        <w:t xml:space="preserve">UWAGA! W części IV Jednolitego Europejskiego Dokumentu Zamówienia (załącznik nr 3 do SWZ) Wykonawca może ograniczyć się do wypełnienia sekcji </w:t>
      </w:r>
      <w:r w:rsidRPr="00B21DC2">
        <w:rPr>
          <w:rFonts w:ascii="Tahoma" w:hAnsi="Tahoma" w:cs="Tahoma"/>
          <w:b/>
          <w:sz w:val="18"/>
          <w:szCs w:val="18"/>
        </w:rPr>
        <w:sym w:font="Symbol" w:char="F061"/>
      </w:r>
      <w:r w:rsidRPr="00B21DC2">
        <w:rPr>
          <w:rFonts w:ascii="Tahoma" w:hAnsi="Tahoma" w:cs="Tahoma"/>
          <w:b/>
          <w:sz w:val="18"/>
          <w:szCs w:val="18"/>
        </w:rPr>
        <w:t>: Ogólne oświadczenie dotyczące wszystkich kryteriów kwalifikacji i nie musi wypełniać żadnej z pozostałych sekcji (A-D) w części IV.</w:t>
      </w:r>
    </w:p>
    <w:p w14:paraId="689FC508" w14:textId="77777777" w:rsidR="00B602F3" w:rsidRPr="00B21DC2" w:rsidRDefault="00B602F3" w:rsidP="00B602F3">
      <w:pPr>
        <w:spacing w:after="40"/>
        <w:ind w:left="426"/>
        <w:jc w:val="both"/>
        <w:rPr>
          <w:rFonts w:ascii="Tahoma" w:hAnsi="Tahoma" w:cs="Tahoma"/>
          <w:sz w:val="18"/>
          <w:szCs w:val="18"/>
        </w:rPr>
      </w:pPr>
      <w:r w:rsidRPr="00B21DC2">
        <w:rPr>
          <w:rFonts w:ascii="Tahoma" w:hAnsi="Tahoma" w:cs="Tahoma"/>
          <w:sz w:val="18"/>
          <w:szCs w:val="18"/>
        </w:rPr>
        <w:t>W Jednolitym Europejskim Dokumencie Zamówienia Wykonawca nie wypełnia części / sekcji, które nie dotyczą niniejszego postępowania i zostały skreślone.</w:t>
      </w:r>
    </w:p>
    <w:p w14:paraId="5456AD1B" w14:textId="77777777" w:rsidR="00B602F3" w:rsidRPr="00B21DC2" w:rsidRDefault="00B602F3" w:rsidP="00B602F3">
      <w:pPr>
        <w:spacing w:after="40"/>
        <w:ind w:left="426"/>
        <w:jc w:val="both"/>
        <w:rPr>
          <w:rFonts w:ascii="Tahoma" w:hAnsi="Tahoma" w:cs="Tahoma"/>
          <w:sz w:val="18"/>
          <w:szCs w:val="18"/>
        </w:rPr>
      </w:pPr>
      <w:r w:rsidRPr="00B21DC2">
        <w:rPr>
          <w:rFonts w:ascii="Tahoma" w:hAnsi="Tahoma" w:cs="Tahoma"/>
          <w:sz w:val="18"/>
          <w:szCs w:val="18"/>
        </w:rPr>
        <w:t xml:space="preserve">Informujemy, że na stronie Urzędu Zamówień Publicznych znajduje się Instrukcja wypełniania Jednolitego Europejskiego Dokumentu Zamówienia pod adresem: </w:t>
      </w:r>
    </w:p>
    <w:p w14:paraId="1C3BBF8D" w14:textId="77777777" w:rsidR="00B602F3" w:rsidRPr="00B21DC2" w:rsidRDefault="00B602F3" w:rsidP="00B602F3">
      <w:pPr>
        <w:spacing w:after="40"/>
        <w:ind w:left="426"/>
        <w:jc w:val="both"/>
        <w:rPr>
          <w:rFonts w:ascii="Tahoma" w:hAnsi="Tahoma" w:cs="Tahoma"/>
          <w:sz w:val="18"/>
          <w:szCs w:val="18"/>
        </w:rPr>
      </w:pPr>
      <w:hyperlink r:id="rId17" w:history="1">
        <w:r w:rsidRPr="00B21DC2">
          <w:rPr>
            <w:rStyle w:val="Hipercze"/>
            <w:rFonts w:ascii="Tahoma" w:hAnsi="Tahoma" w:cs="Tahoma"/>
            <w:color w:val="auto"/>
            <w:sz w:val="18"/>
            <w:szCs w:val="18"/>
          </w:rPr>
          <w:t>https://www.uzp.gov.pl/__data/assets/pdf_file/0026/45557/Jednolity-Europejski-Dokument-Zamowienia-instrukcja-2021.01.20.pdf</w:t>
        </w:r>
      </w:hyperlink>
      <w:r w:rsidRPr="00B21DC2">
        <w:rPr>
          <w:rFonts w:ascii="Tahoma" w:hAnsi="Tahoma" w:cs="Tahoma"/>
          <w:sz w:val="18"/>
          <w:szCs w:val="18"/>
        </w:rPr>
        <w:t xml:space="preserve"> </w:t>
      </w:r>
    </w:p>
    <w:p w14:paraId="3B30366D" w14:textId="77777777" w:rsidR="00B602F3" w:rsidRPr="00B21DC2" w:rsidRDefault="00B602F3" w:rsidP="00F95A0A">
      <w:pPr>
        <w:numPr>
          <w:ilvl w:val="0"/>
          <w:numId w:val="79"/>
        </w:numPr>
        <w:tabs>
          <w:tab w:val="clear" w:pos="1440"/>
        </w:tabs>
        <w:ind w:left="284" w:hanging="284"/>
        <w:jc w:val="both"/>
        <w:rPr>
          <w:rFonts w:ascii="Tahoma" w:hAnsi="Tahoma" w:cs="Tahoma"/>
          <w:sz w:val="18"/>
          <w:szCs w:val="18"/>
        </w:rPr>
      </w:pPr>
      <w:r w:rsidRPr="00B21DC2">
        <w:rPr>
          <w:rFonts w:ascii="Tahoma" w:hAnsi="Tahoma" w:cs="Tahoma"/>
          <w:b/>
          <w:sz w:val="18"/>
          <w:szCs w:val="18"/>
        </w:rPr>
        <w:t>W przypadku wspólnego ubiegania się</w:t>
      </w:r>
      <w:r w:rsidRPr="00B21DC2">
        <w:rPr>
          <w:rFonts w:ascii="Tahoma" w:hAnsi="Tahoma" w:cs="Tahoma"/>
          <w:sz w:val="18"/>
          <w:szCs w:val="18"/>
        </w:rPr>
        <w:t xml:space="preserve"> o zamówienie przez Wykonawców, </w:t>
      </w:r>
      <w:r w:rsidRPr="00B21DC2">
        <w:rPr>
          <w:rFonts w:ascii="Tahoma" w:hAnsi="Tahoma" w:cs="Tahoma"/>
          <w:b/>
          <w:sz w:val="18"/>
          <w:szCs w:val="18"/>
        </w:rPr>
        <w:t>oświadczenie, o którym mowa w ust. 1 składa każdy z Wykonawców</w:t>
      </w:r>
      <w:r w:rsidRPr="00B21DC2">
        <w:rPr>
          <w:rFonts w:ascii="Tahoma" w:hAnsi="Tahoma" w:cs="Tahoma"/>
          <w:sz w:val="18"/>
          <w:szCs w:val="18"/>
        </w:rPr>
        <w:t>. Oświadczenia te potwierdzają brak podstaw wykluczenia oraz spełnianie warunków udziału w postępowaniu, w jakim każdy z wykonawców wykazuje spełnianie warunków udziału.</w:t>
      </w:r>
    </w:p>
    <w:p w14:paraId="43A4C1E6" w14:textId="77777777" w:rsidR="00B602F3" w:rsidRPr="00B21DC2" w:rsidRDefault="00B602F3" w:rsidP="00F95A0A">
      <w:pPr>
        <w:numPr>
          <w:ilvl w:val="0"/>
          <w:numId w:val="79"/>
        </w:numPr>
        <w:tabs>
          <w:tab w:val="clear" w:pos="1440"/>
        </w:tabs>
        <w:ind w:left="284" w:hanging="284"/>
        <w:jc w:val="both"/>
        <w:rPr>
          <w:rFonts w:ascii="Tahoma" w:hAnsi="Tahoma" w:cs="Tahoma"/>
          <w:sz w:val="18"/>
          <w:szCs w:val="18"/>
        </w:rPr>
      </w:pPr>
      <w:r w:rsidRPr="00B21DC2">
        <w:rPr>
          <w:rFonts w:ascii="Tahoma" w:hAnsi="Tahoma" w:cs="Tahoma"/>
          <w:sz w:val="18"/>
          <w:szCs w:val="18"/>
        </w:rPr>
        <w:t>Wykonawca może wykorzystać jednolity dokument złożony w odrębnym postępowaniu o udzielenie zamówienia, jeżeli potwierdzi, że informacje w nim zawarte pozostają prawidłowe.</w:t>
      </w:r>
    </w:p>
    <w:p w14:paraId="22AF6747" w14:textId="77777777" w:rsidR="00B602F3" w:rsidRPr="00B21DC2" w:rsidRDefault="00B602F3" w:rsidP="00F95A0A">
      <w:pPr>
        <w:numPr>
          <w:ilvl w:val="0"/>
          <w:numId w:val="79"/>
        </w:numPr>
        <w:tabs>
          <w:tab w:val="clear" w:pos="1440"/>
        </w:tabs>
        <w:ind w:left="284" w:hanging="284"/>
        <w:jc w:val="both"/>
        <w:rPr>
          <w:rFonts w:ascii="Tahoma" w:hAnsi="Tahoma" w:cs="Tahoma"/>
          <w:sz w:val="18"/>
          <w:szCs w:val="18"/>
        </w:rPr>
      </w:pPr>
      <w:r w:rsidRPr="00B21DC2">
        <w:rPr>
          <w:rFonts w:ascii="Tahoma" w:hAnsi="Tahoma" w:cs="Tahoma"/>
          <w:b/>
          <w:sz w:val="18"/>
          <w:szCs w:val="18"/>
        </w:rPr>
        <w:t xml:space="preserve">Zamawiający przed wyborem najkorzystniejszej oferty </w:t>
      </w:r>
      <w:r w:rsidRPr="00B21DC2">
        <w:rPr>
          <w:rFonts w:ascii="Tahoma" w:hAnsi="Tahoma" w:cs="Tahoma"/>
          <w:b/>
          <w:bCs/>
          <w:sz w:val="18"/>
          <w:szCs w:val="18"/>
        </w:rPr>
        <w:t>wezwie Wykonawcę, którego oferta została najwyżej oceniona</w:t>
      </w:r>
      <w:r w:rsidRPr="00B21DC2">
        <w:rPr>
          <w:rFonts w:ascii="Tahoma" w:hAnsi="Tahoma" w:cs="Tahoma"/>
          <w:b/>
          <w:sz w:val="18"/>
          <w:szCs w:val="18"/>
        </w:rPr>
        <w:t>, do złożenia w wyznaczonym terminie, nie krótszym niż 10 dni, aktualnych na dzień złożenia niżej wymienionych podmiotowych środków dowodowych:</w:t>
      </w:r>
    </w:p>
    <w:p w14:paraId="3E19D6A6" w14:textId="77777777" w:rsidR="00B602F3" w:rsidRPr="00B21DC2" w:rsidRDefault="00B602F3" w:rsidP="00B602F3">
      <w:pPr>
        <w:pStyle w:val="Akapitzlist"/>
        <w:spacing w:after="0"/>
        <w:ind w:left="993" w:hanging="567"/>
        <w:jc w:val="both"/>
        <w:rPr>
          <w:rFonts w:ascii="Tahoma" w:hAnsi="Tahoma" w:cs="Tahoma"/>
          <w:b/>
          <w:sz w:val="18"/>
          <w:szCs w:val="18"/>
          <w:lang w:val="pl-PL"/>
        </w:rPr>
      </w:pPr>
      <w:r w:rsidRPr="00B21DC2">
        <w:rPr>
          <w:rFonts w:ascii="Tahoma" w:hAnsi="Tahoma" w:cs="Tahoma"/>
          <w:b/>
          <w:sz w:val="18"/>
          <w:szCs w:val="18"/>
          <w:lang w:val="pl-PL"/>
        </w:rPr>
        <w:t>5.1.</w:t>
      </w:r>
      <w:r w:rsidRPr="00B21DC2">
        <w:rPr>
          <w:rFonts w:ascii="Tahoma" w:hAnsi="Tahoma" w:cs="Tahoma"/>
          <w:b/>
          <w:sz w:val="18"/>
          <w:szCs w:val="18"/>
          <w:lang w:val="pl-PL"/>
        </w:rPr>
        <w:tab/>
        <w:t>W celu potwierdzenia braku podstaw wykluczenia Wykonawcy z udziału w postępowaniu o udzielenie zamówienia:</w:t>
      </w:r>
    </w:p>
    <w:p w14:paraId="004C7F91" w14:textId="77777777" w:rsidR="00B602F3" w:rsidRPr="00B21DC2" w:rsidRDefault="00B602F3" w:rsidP="00B602F3">
      <w:pPr>
        <w:suppressAutoHyphens/>
        <w:ind w:left="1701" w:hanging="708"/>
        <w:jc w:val="both"/>
        <w:rPr>
          <w:rFonts w:ascii="Tahoma" w:hAnsi="Tahoma" w:cs="Tahoma"/>
          <w:sz w:val="18"/>
          <w:szCs w:val="18"/>
        </w:rPr>
      </w:pPr>
      <w:r w:rsidRPr="00B21DC2">
        <w:rPr>
          <w:rFonts w:ascii="Tahoma" w:hAnsi="Tahoma" w:cs="Tahoma"/>
          <w:sz w:val="18"/>
          <w:szCs w:val="18"/>
        </w:rPr>
        <w:t xml:space="preserve">5.1.1.  </w:t>
      </w:r>
      <w:r w:rsidRPr="00B21DC2">
        <w:rPr>
          <w:rFonts w:ascii="Tahoma" w:hAnsi="Tahoma" w:cs="Tahoma"/>
          <w:b/>
          <w:sz w:val="18"/>
          <w:szCs w:val="18"/>
        </w:rPr>
        <w:t>Informacji z Krajowego Rejestru Karnego</w:t>
      </w:r>
      <w:r w:rsidRPr="00B21DC2">
        <w:rPr>
          <w:rFonts w:ascii="Tahoma" w:hAnsi="Tahoma" w:cs="Tahoma"/>
          <w:sz w:val="18"/>
          <w:szCs w:val="18"/>
        </w:rPr>
        <w:t xml:space="preserve"> </w:t>
      </w:r>
      <w:r w:rsidRPr="00B21DC2">
        <w:rPr>
          <w:rFonts w:ascii="Tahoma" w:hAnsi="Tahoma" w:cs="Tahoma"/>
          <w:b/>
          <w:sz w:val="18"/>
          <w:szCs w:val="18"/>
        </w:rPr>
        <w:t>sporządzonej nie wcześniej niż 6 miesięcy przed jej złożeniem</w:t>
      </w:r>
      <w:r w:rsidRPr="00B21DC2">
        <w:rPr>
          <w:rFonts w:ascii="Tahoma" w:hAnsi="Tahoma" w:cs="Tahoma"/>
          <w:sz w:val="18"/>
          <w:szCs w:val="18"/>
        </w:rPr>
        <w:t xml:space="preserve"> w zakresie:</w:t>
      </w:r>
    </w:p>
    <w:p w14:paraId="11C68850" w14:textId="77777777" w:rsidR="00B602F3" w:rsidRPr="00B21DC2" w:rsidRDefault="00B602F3" w:rsidP="00963EA4">
      <w:pPr>
        <w:pStyle w:val="BodyTextIndentZnak"/>
        <w:numPr>
          <w:ilvl w:val="2"/>
          <w:numId w:val="17"/>
        </w:numPr>
        <w:spacing w:line="240" w:lineRule="auto"/>
        <w:ind w:left="2127" w:hanging="426"/>
        <w:rPr>
          <w:rFonts w:ascii="Tahoma" w:hAnsi="Tahoma" w:cs="Tahoma"/>
          <w:sz w:val="18"/>
          <w:szCs w:val="18"/>
        </w:rPr>
      </w:pPr>
      <w:r w:rsidRPr="00B21DC2">
        <w:rPr>
          <w:rFonts w:ascii="Tahoma" w:hAnsi="Tahoma" w:cs="Tahoma"/>
          <w:sz w:val="18"/>
          <w:szCs w:val="18"/>
        </w:rPr>
        <w:t>art. 108 ust. 1 pkt 1 i 2 Ustawy;</w:t>
      </w:r>
    </w:p>
    <w:p w14:paraId="0868261B" w14:textId="77777777" w:rsidR="00B602F3" w:rsidRPr="00B21DC2" w:rsidRDefault="00B602F3" w:rsidP="00B602F3">
      <w:pPr>
        <w:pStyle w:val="BodyTextIndentZnak"/>
        <w:numPr>
          <w:ilvl w:val="2"/>
          <w:numId w:val="17"/>
        </w:numPr>
        <w:spacing w:line="240" w:lineRule="auto"/>
        <w:ind w:left="2127" w:hanging="426"/>
        <w:rPr>
          <w:rFonts w:ascii="Tahoma" w:hAnsi="Tahoma" w:cs="Tahoma"/>
          <w:sz w:val="18"/>
          <w:szCs w:val="18"/>
        </w:rPr>
      </w:pPr>
      <w:r w:rsidRPr="00B21DC2">
        <w:rPr>
          <w:rFonts w:ascii="Tahoma" w:hAnsi="Tahoma" w:cs="Tahoma"/>
          <w:sz w:val="18"/>
          <w:szCs w:val="18"/>
        </w:rPr>
        <w:t>art. 108 ust. 1 pkt 4 ustawy, dotyczącej orzeczenia zakazu ubiegania się o zamówienie publiczne tytułem środka  karnego;</w:t>
      </w:r>
    </w:p>
    <w:p w14:paraId="1E8A8EC4" w14:textId="46443602" w:rsidR="00B602F3" w:rsidRPr="00B21DC2" w:rsidRDefault="00B602F3" w:rsidP="00B602F3">
      <w:pPr>
        <w:suppressAutoHyphens/>
        <w:ind w:left="1701" w:hanging="708"/>
        <w:jc w:val="both"/>
        <w:rPr>
          <w:rFonts w:ascii="Tahoma" w:hAnsi="Tahoma" w:cs="Tahoma"/>
          <w:sz w:val="18"/>
          <w:szCs w:val="18"/>
        </w:rPr>
      </w:pPr>
      <w:r w:rsidRPr="00B21DC2">
        <w:rPr>
          <w:rFonts w:ascii="Tahoma" w:hAnsi="Tahoma" w:cs="Tahoma"/>
          <w:sz w:val="18"/>
          <w:szCs w:val="18"/>
        </w:rPr>
        <w:lastRenderedPageBreak/>
        <w:t xml:space="preserve">5.1.2. </w:t>
      </w:r>
      <w:r w:rsidRPr="00B21DC2">
        <w:rPr>
          <w:rFonts w:ascii="Tahoma" w:hAnsi="Tahoma" w:cs="Tahoma"/>
          <w:b/>
          <w:bCs/>
          <w:sz w:val="18"/>
          <w:szCs w:val="18"/>
        </w:rPr>
        <w:t>Oświadczenia Wykonawcy, w zakresie art. 108 ust. 1 pkt 5 ustawy PZP, o braku przynależności do tej samej grupy kapitałowej</w:t>
      </w:r>
      <w:r w:rsidRPr="00B21DC2">
        <w:rPr>
          <w:rFonts w:ascii="Tahoma" w:hAnsi="Tahoma" w:cs="Tahoma"/>
          <w:sz w:val="18"/>
          <w:szCs w:val="18"/>
        </w:rPr>
        <w:t>, w rozumieniu ustawy z dnia 16 lutego 2007 r. o ochronie konkurencji i konsumentów (Dz. U. z 202</w:t>
      </w:r>
      <w:r w:rsidR="00A712A4">
        <w:rPr>
          <w:rFonts w:ascii="Tahoma" w:hAnsi="Tahoma" w:cs="Tahoma"/>
          <w:sz w:val="18"/>
          <w:szCs w:val="18"/>
        </w:rPr>
        <w:t>3</w:t>
      </w:r>
      <w:r w:rsidRPr="00B21DC2">
        <w:rPr>
          <w:rFonts w:ascii="Tahoma" w:hAnsi="Tahoma" w:cs="Tahoma"/>
          <w:sz w:val="18"/>
          <w:szCs w:val="18"/>
        </w:rPr>
        <w:t xml:space="preserve"> r., poz. </w:t>
      </w:r>
      <w:r w:rsidR="00A712A4">
        <w:rPr>
          <w:rFonts w:ascii="Tahoma" w:hAnsi="Tahoma" w:cs="Tahoma"/>
          <w:sz w:val="18"/>
          <w:szCs w:val="18"/>
        </w:rPr>
        <w:t>1689</w:t>
      </w:r>
      <w:r w:rsidRPr="00B21DC2">
        <w:rPr>
          <w:rFonts w:ascii="Tahoma" w:hAnsi="Tahoma" w:cs="Tahoma"/>
          <w:sz w:val="18"/>
          <w:szCs w:val="18"/>
        </w:rPr>
        <w:t xml:space="preserve"> – j.t. ze zm.) z innym wykonawcą, który złożył odrębną ofertą, ofertę częściową, albo oświadczenie o przynależności do tej samej grupy kapitałowej wraz z dokumentami lub informacjami potwierdzającymi przygotowanie oferty, oferty częściowej niezależnie od innego wykonawcy należącego do tej samej grupy kapitałowej (Wzór oświadczenia stanowi załącznik nr 5 do </w:t>
      </w:r>
      <w:r w:rsidRPr="00B21DC2">
        <w:rPr>
          <w:rFonts w:ascii="Tahoma" w:hAnsi="Tahoma" w:cs="Tahoma"/>
          <w:iCs/>
          <w:sz w:val="18"/>
          <w:szCs w:val="18"/>
          <w:bdr w:val="none" w:sz="0" w:space="0" w:color="auto" w:frame="1"/>
          <w:shd w:val="clear" w:color="auto" w:fill="FFFFFF"/>
        </w:rPr>
        <w:t>SWZ);</w:t>
      </w:r>
    </w:p>
    <w:p w14:paraId="4493C0A3" w14:textId="77777777" w:rsidR="00B602F3" w:rsidRPr="00B21DC2" w:rsidRDefault="00B602F3" w:rsidP="00B602F3">
      <w:pPr>
        <w:suppressAutoHyphens/>
        <w:ind w:left="1701" w:hanging="708"/>
        <w:jc w:val="both"/>
        <w:rPr>
          <w:rFonts w:ascii="Tahoma" w:hAnsi="Tahoma" w:cs="Tahoma"/>
          <w:sz w:val="18"/>
          <w:szCs w:val="18"/>
        </w:rPr>
      </w:pPr>
      <w:r w:rsidRPr="00B21DC2">
        <w:rPr>
          <w:rFonts w:ascii="Tahoma" w:hAnsi="Tahoma" w:cs="Tahoma"/>
          <w:sz w:val="18"/>
          <w:szCs w:val="18"/>
        </w:rPr>
        <w:t xml:space="preserve">5.1.3.  </w:t>
      </w:r>
      <w:r w:rsidRPr="00B21DC2">
        <w:rPr>
          <w:rFonts w:ascii="Tahoma" w:hAnsi="Tahoma" w:cs="Tahoma"/>
          <w:b/>
          <w:sz w:val="18"/>
          <w:szCs w:val="18"/>
        </w:rPr>
        <w:t>Odpisu lub informacji z Krajowego Rejestru Sądowego lub z Centralnej Ewidencji i Informacji o Działalności Gospodarczej</w:t>
      </w:r>
      <w:r w:rsidRPr="00B21DC2">
        <w:rPr>
          <w:rFonts w:ascii="Tahoma" w:hAnsi="Tahoma" w:cs="Tahoma"/>
          <w:sz w:val="18"/>
          <w:szCs w:val="18"/>
        </w:rPr>
        <w:t xml:space="preserve">, w zakresie art. 109 ust. 1 pkt. 4 Ustawy, </w:t>
      </w:r>
      <w:r w:rsidRPr="00B21DC2">
        <w:rPr>
          <w:rFonts w:ascii="Tahoma" w:hAnsi="Tahoma" w:cs="Tahoma"/>
          <w:b/>
          <w:sz w:val="18"/>
          <w:szCs w:val="18"/>
        </w:rPr>
        <w:t>sporządzonej nie wcześniej niż 3 miesiące przed jej złożeniem</w:t>
      </w:r>
      <w:r w:rsidRPr="00B21DC2">
        <w:rPr>
          <w:rFonts w:ascii="Tahoma" w:hAnsi="Tahoma" w:cs="Tahoma"/>
          <w:sz w:val="18"/>
          <w:szCs w:val="18"/>
        </w:rPr>
        <w:t>, jeżeli odrębne przepisy wymagają wpisu do rejestru lub ewidencji;</w:t>
      </w:r>
    </w:p>
    <w:p w14:paraId="73520B8C" w14:textId="77777777" w:rsidR="00B602F3" w:rsidRPr="00B21DC2" w:rsidRDefault="00B602F3" w:rsidP="00B602F3">
      <w:pPr>
        <w:suppressAutoHyphens/>
        <w:ind w:left="1701" w:hanging="708"/>
        <w:jc w:val="both"/>
        <w:rPr>
          <w:rFonts w:ascii="Tahoma" w:hAnsi="Tahoma" w:cs="Tahoma"/>
          <w:sz w:val="18"/>
          <w:szCs w:val="18"/>
        </w:rPr>
      </w:pPr>
      <w:r w:rsidRPr="00B21DC2">
        <w:rPr>
          <w:rFonts w:ascii="Tahoma" w:hAnsi="Tahoma" w:cs="Tahoma"/>
          <w:sz w:val="18"/>
          <w:szCs w:val="18"/>
        </w:rPr>
        <w:t xml:space="preserve">5.1.4. </w:t>
      </w:r>
      <w:r w:rsidRPr="00B21DC2">
        <w:rPr>
          <w:rFonts w:ascii="Tahoma" w:hAnsi="Tahoma" w:cs="Tahoma"/>
          <w:b/>
          <w:bCs/>
          <w:sz w:val="18"/>
          <w:szCs w:val="18"/>
        </w:rPr>
        <w:t xml:space="preserve">Oświadczenia Wykonawcy o aktualności informacji zawartych w oświadczeniu, </w:t>
      </w:r>
      <w:r w:rsidRPr="00B21DC2">
        <w:rPr>
          <w:rFonts w:ascii="Tahoma" w:hAnsi="Tahoma" w:cs="Tahoma"/>
          <w:b/>
          <w:bCs/>
          <w:sz w:val="18"/>
          <w:szCs w:val="18"/>
        </w:rPr>
        <w:br/>
        <w:t>o którym mowa w art. 125 ust. 1 Ustawy PZP</w:t>
      </w:r>
      <w:r w:rsidRPr="00B21DC2">
        <w:rPr>
          <w:rFonts w:ascii="Tahoma" w:hAnsi="Tahoma" w:cs="Tahoma"/>
          <w:sz w:val="18"/>
          <w:szCs w:val="18"/>
        </w:rPr>
        <w:t xml:space="preserve"> w zakresie podstaw wykluczenia z postępowania, o których mowa w:</w:t>
      </w:r>
    </w:p>
    <w:p w14:paraId="2D91EE00" w14:textId="77777777" w:rsidR="00B602F3" w:rsidRPr="00B21DC2" w:rsidRDefault="00B602F3" w:rsidP="00B602F3">
      <w:pPr>
        <w:pStyle w:val="BodyTextIndentZnak"/>
        <w:numPr>
          <w:ilvl w:val="0"/>
          <w:numId w:val="18"/>
        </w:numPr>
        <w:spacing w:line="240" w:lineRule="auto"/>
        <w:ind w:left="2127" w:hanging="426"/>
        <w:rPr>
          <w:rFonts w:ascii="Tahoma" w:hAnsi="Tahoma" w:cs="Tahoma"/>
          <w:sz w:val="18"/>
          <w:szCs w:val="18"/>
        </w:rPr>
      </w:pPr>
      <w:r w:rsidRPr="00B21DC2">
        <w:rPr>
          <w:rFonts w:ascii="Tahoma" w:hAnsi="Tahoma" w:cs="Tahoma"/>
          <w:sz w:val="18"/>
          <w:szCs w:val="18"/>
        </w:rPr>
        <w:t>art. 108 ust. 1 pkt 3 Ustawy</w:t>
      </w:r>
    </w:p>
    <w:p w14:paraId="52643E74" w14:textId="77777777" w:rsidR="00B602F3" w:rsidRPr="00B21DC2" w:rsidRDefault="00B602F3" w:rsidP="00B602F3">
      <w:pPr>
        <w:pStyle w:val="BodyTextIndentZnak"/>
        <w:numPr>
          <w:ilvl w:val="0"/>
          <w:numId w:val="18"/>
        </w:numPr>
        <w:spacing w:line="240" w:lineRule="auto"/>
        <w:ind w:left="2127" w:hanging="426"/>
        <w:rPr>
          <w:rFonts w:ascii="Tahoma" w:hAnsi="Tahoma" w:cs="Tahoma"/>
          <w:sz w:val="18"/>
          <w:szCs w:val="18"/>
        </w:rPr>
      </w:pPr>
      <w:r w:rsidRPr="00B21DC2">
        <w:rPr>
          <w:rFonts w:ascii="Tahoma" w:hAnsi="Tahoma" w:cs="Tahoma"/>
          <w:sz w:val="18"/>
          <w:szCs w:val="18"/>
        </w:rPr>
        <w:t>art. 108 ust. 1 pkt 4 ustawy, dotyczących orzeczenia zakazu ubiegania się o zamówienie publiczne tytułem środka zapobiegawczego,</w:t>
      </w:r>
    </w:p>
    <w:p w14:paraId="6ABCDAC7" w14:textId="77777777" w:rsidR="00B602F3" w:rsidRPr="00B21DC2" w:rsidRDefault="00B602F3" w:rsidP="00B602F3">
      <w:pPr>
        <w:pStyle w:val="BodyTextIndentZnak"/>
        <w:numPr>
          <w:ilvl w:val="0"/>
          <w:numId w:val="18"/>
        </w:numPr>
        <w:spacing w:line="240" w:lineRule="auto"/>
        <w:ind w:left="2127" w:hanging="426"/>
        <w:rPr>
          <w:rFonts w:ascii="Tahoma" w:hAnsi="Tahoma" w:cs="Tahoma"/>
          <w:sz w:val="18"/>
          <w:szCs w:val="18"/>
        </w:rPr>
      </w:pPr>
      <w:r w:rsidRPr="00B21DC2">
        <w:rPr>
          <w:rFonts w:ascii="Tahoma" w:hAnsi="Tahoma" w:cs="Tahoma"/>
          <w:sz w:val="18"/>
          <w:szCs w:val="18"/>
        </w:rPr>
        <w:t>art. 108 ust. 1 pkt 5 ustawy, dotyczących zawarcia z innymi wykonawcami porozumienia mającego na celu zakłócenie konkurencji,</w:t>
      </w:r>
    </w:p>
    <w:p w14:paraId="6A22010C" w14:textId="77777777" w:rsidR="00B602F3" w:rsidRPr="00B21DC2" w:rsidRDefault="00B602F3" w:rsidP="00B602F3">
      <w:pPr>
        <w:pStyle w:val="BodyTextIndentZnak"/>
        <w:numPr>
          <w:ilvl w:val="0"/>
          <w:numId w:val="18"/>
        </w:numPr>
        <w:spacing w:line="240" w:lineRule="auto"/>
        <w:ind w:left="2127" w:hanging="426"/>
        <w:rPr>
          <w:rFonts w:ascii="Tahoma" w:hAnsi="Tahoma" w:cs="Tahoma"/>
          <w:sz w:val="18"/>
          <w:szCs w:val="18"/>
        </w:rPr>
      </w:pPr>
      <w:r w:rsidRPr="00B21DC2">
        <w:rPr>
          <w:rFonts w:ascii="Tahoma" w:hAnsi="Tahoma" w:cs="Tahoma"/>
          <w:sz w:val="18"/>
          <w:szCs w:val="18"/>
        </w:rPr>
        <w:t>art. 108 ust. 1 pkt 6 Ustawy.</w:t>
      </w:r>
    </w:p>
    <w:p w14:paraId="358F13C2" w14:textId="77777777" w:rsidR="00B602F3" w:rsidRPr="00B21DC2" w:rsidRDefault="00B602F3" w:rsidP="00B602F3">
      <w:pPr>
        <w:pStyle w:val="BodyTextIndentZnak"/>
        <w:spacing w:line="240" w:lineRule="auto"/>
        <w:ind w:left="1701"/>
        <w:rPr>
          <w:rFonts w:ascii="Tahoma" w:hAnsi="Tahoma" w:cs="Tahoma"/>
          <w:iCs/>
          <w:sz w:val="18"/>
          <w:szCs w:val="18"/>
          <w:bdr w:val="none" w:sz="0" w:space="0" w:color="auto" w:frame="1"/>
          <w:shd w:val="clear" w:color="auto" w:fill="FFFFFF"/>
        </w:rPr>
      </w:pPr>
      <w:r w:rsidRPr="00B21DC2">
        <w:rPr>
          <w:rFonts w:ascii="Tahoma" w:hAnsi="Tahoma" w:cs="Tahoma"/>
          <w:sz w:val="18"/>
          <w:szCs w:val="18"/>
        </w:rPr>
        <w:t xml:space="preserve">Wzór oświadczenia stanowi załącznik nr 6 do </w:t>
      </w:r>
      <w:r w:rsidRPr="00B21DC2">
        <w:rPr>
          <w:rFonts w:ascii="Tahoma" w:hAnsi="Tahoma" w:cs="Tahoma"/>
          <w:iCs/>
          <w:sz w:val="18"/>
          <w:szCs w:val="18"/>
          <w:bdr w:val="none" w:sz="0" w:space="0" w:color="auto" w:frame="1"/>
          <w:shd w:val="clear" w:color="auto" w:fill="FFFFFF"/>
        </w:rPr>
        <w:t>SWZ.</w:t>
      </w:r>
    </w:p>
    <w:p w14:paraId="4CF5D09E" w14:textId="77777777" w:rsidR="00B602F3" w:rsidRPr="00B21DC2" w:rsidRDefault="00B602F3" w:rsidP="00B602F3">
      <w:pPr>
        <w:pStyle w:val="BodyTextIndentZnak"/>
        <w:spacing w:line="240" w:lineRule="auto"/>
        <w:ind w:left="426"/>
        <w:rPr>
          <w:rFonts w:ascii="Tahoma" w:hAnsi="Tahoma" w:cs="Tahoma"/>
          <w:sz w:val="18"/>
          <w:szCs w:val="18"/>
        </w:rPr>
      </w:pPr>
      <w:r w:rsidRPr="00B21DC2">
        <w:rPr>
          <w:rFonts w:ascii="Tahoma" w:hAnsi="Tahoma" w:cs="Tahoma"/>
          <w:b/>
          <w:sz w:val="18"/>
          <w:szCs w:val="18"/>
        </w:rPr>
        <w:t>Wykonawca, który polega na zdolnościach technicznych lub zawodowych podmiotów udostępniających zasoby na zasadach określonych w art. 118 Ustawy, jest zobowiązany do przedstawienia w odniesieniu do tych podmiotów dokumentów wymienionych w punkcie 5.1.</w:t>
      </w:r>
    </w:p>
    <w:p w14:paraId="0D5120C2" w14:textId="77777777" w:rsidR="00B602F3" w:rsidRPr="00B21DC2" w:rsidRDefault="00B602F3" w:rsidP="00F95A0A">
      <w:pPr>
        <w:numPr>
          <w:ilvl w:val="0"/>
          <w:numId w:val="79"/>
        </w:numPr>
        <w:tabs>
          <w:tab w:val="clear" w:pos="1440"/>
          <w:tab w:val="num" w:pos="284"/>
        </w:tabs>
        <w:ind w:left="284" w:hanging="284"/>
        <w:jc w:val="both"/>
        <w:rPr>
          <w:rFonts w:ascii="Tahoma" w:hAnsi="Tahoma" w:cs="Tahoma"/>
          <w:sz w:val="18"/>
          <w:szCs w:val="18"/>
        </w:rPr>
      </w:pPr>
      <w:r w:rsidRPr="00B21DC2">
        <w:rPr>
          <w:rFonts w:ascii="Tahoma" w:hAnsi="Tahoma" w:cs="Tahoma"/>
          <w:sz w:val="18"/>
          <w:szCs w:val="18"/>
        </w:rPr>
        <w:t>Jeżeli Wykonawca ma siedzibę lub miejsce zamieszkania poza granicami Rzeczypospolitej Polskiej, zamiast dokumentów, o których mowa:</w:t>
      </w:r>
    </w:p>
    <w:p w14:paraId="7C626067" w14:textId="0C2BAB33" w:rsidR="00B602F3" w:rsidRPr="00B21DC2" w:rsidRDefault="00B602F3" w:rsidP="00B602F3">
      <w:pPr>
        <w:ind w:left="993" w:hanging="567"/>
        <w:jc w:val="both"/>
        <w:rPr>
          <w:rFonts w:ascii="Tahoma" w:hAnsi="Tahoma" w:cs="Tahoma"/>
          <w:sz w:val="18"/>
          <w:szCs w:val="18"/>
        </w:rPr>
      </w:pPr>
      <w:r w:rsidRPr="00B21DC2">
        <w:rPr>
          <w:rFonts w:ascii="Tahoma" w:hAnsi="Tahoma" w:cs="Tahoma"/>
          <w:sz w:val="18"/>
          <w:szCs w:val="18"/>
        </w:rPr>
        <w:t xml:space="preserve">6.1. </w:t>
      </w:r>
      <w:r w:rsidRPr="00B21DC2">
        <w:rPr>
          <w:rFonts w:ascii="Tahoma" w:hAnsi="Tahoma" w:cs="Tahoma"/>
          <w:sz w:val="18"/>
          <w:szCs w:val="18"/>
        </w:rPr>
        <w:tab/>
        <w:t xml:space="preserve">w pkt. 5.1.1 niniejszego rozdziału składa informację z odpowiedniego rejestru, takiego jak rejestr sądowy, albo, w przypadku braku takiego rejestru, inny równoważny dokument wydany przez właściwy organ sądowy lub administracyjny kraju, w którym wykonawca ma siedzibę lub miejsce </w:t>
      </w:r>
      <w:r w:rsidRPr="009B1CF6">
        <w:rPr>
          <w:rFonts w:ascii="Tahoma" w:hAnsi="Tahoma" w:cs="Tahoma"/>
          <w:sz w:val="18"/>
          <w:szCs w:val="18"/>
        </w:rPr>
        <w:t xml:space="preserve">zamieszkania </w:t>
      </w:r>
      <w:r w:rsidR="00BB21CC" w:rsidRPr="0002222F">
        <w:rPr>
          <w:rFonts w:ascii="Tahoma" w:hAnsi="Tahoma" w:cs="Tahoma"/>
          <w:color w:val="333333"/>
          <w:sz w:val="18"/>
          <w:szCs w:val="18"/>
          <w:shd w:val="clear" w:color="auto" w:fill="FFFFFF"/>
        </w:rPr>
        <w:t xml:space="preserve">lub miejsce zamieszkania ma osoba, której dotyczy informacja albo dokument, </w:t>
      </w:r>
      <w:r w:rsidRPr="009B1CF6">
        <w:rPr>
          <w:rFonts w:ascii="Tahoma" w:hAnsi="Tahoma" w:cs="Tahoma"/>
          <w:sz w:val="18"/>
          <w:szCs w:val="18"/>
        </w:rPr>
        <w:t>w</w:t>
      </w:r>
      <w:r w:rsidRPr="00B21DC2">
        <w:rPr>
          <w:rFonts w:ascii="Tahoma" w:hAnsi="Tahoma" w:cs="Tahoma"/>
          <w:sz w:val="18"/>
          <w:szCs w:val="18"/>
        </w:rPr>
        <w:t> zakresie, o którym mowa w pkt. 5.1.1;</w:t>
      </w:r>
    </w:p>
    <w:p w14:paraId="65195CE1" w14:textId="0143E2E1" w:rsidR="00B602F3" w:rsidRPr="00B21DC2" w:rsidRDefault="00B602F3" w:rsidP="00B602F3">
      <w:pPr>
        <w:ind w:left="993" w:hanging="567"/>
        <w:jc w:val="both"/>
        <w:rPr>
          <w:rFonts w:ascii="Tahoma" w:hAnsi="Tahoma" w:cs="Tahoma"/>
          <w:sz w:val="18"/>
          <w:szCs w:val="18"/>
        </w:rPr>
      </w:pPr>
      <w:r w:rsidRPr="00B21DC2">
        <w:rPr>
          <w:rFonts w:ascii="Tahoma" w:hAnsi="Tahoma" w:cs="Tahoma"/>
          <w:sz w:val="18"/>
          <w:szCs w:val="18"/>
        </w:rPr>
        <w:t xml:space="preserve">6.2. </w:t>
      </w:r>
      <w:r w:rsidRPr="00B21DC2">
        <w:rPr>
          <w:rFonts w:ascii="Tahoma" w:hAnsi="Tahoma" w:cs="Tahoma"/>
          <w:sz w:val="18"/>
          <w:szCs w:val="18"/>
        </w:rPr>
        <w:tab/>
        <w:t>w pkt. 5.1.3. niniejszego rozdziału składa dokument lub dokumenty wystawione w kraju, w którym Wykonawca ma siedzibę lub miejsce zamieszkania, potwierdzające, że nie ot</w:t>
      </w:r>
      <w:r w:rsidR="00E6042E">
        <w:rPr>
          <w:rFonts w:ascii="Tahoma" w:hAnsi="Tahoma" w:cs="Tahoma"/>
          <w:sz w:val="18"/>
          <w:szCs w:val="18"/>
        </w:rPr>
        <w:t>w</w:t>
      </w:r>
      <w:r w:rsidRPr="00B21DC2">
        <w:rPr>
          <w:rFonts w:ascii="Tahoma" w:hAnsi="Tahoma" w:cs="Tahoma"/>
          <w:sz w:val="18"/>
          <w:szCs w:val="18"/>
        </w:rPr>
        <w:t>arto jego likwidacji ani nie ogłoszono upadłości, ,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w:t>
      </w:r>
    </w:p>
    <w:p w14:paraId="190D218C" w14:textId="77777777" w:rsidR="00B602F3" w:rsidRPr="00B21DC2" w:rsidRDefault="00B602F3" w:rsidP="00F95A0A">
      <w:pPr>
        <w:numPr>
          <w:ilvl w:val="0"/>
          <w:numId w:val="79"/>
        </w:numPr>
        <w:tabs>
          <w:tab w:val="clear" w:pos="1440"/>
        </w:tabs>
        <w:ind w:left="284" w:hanging="284"/>
        <w:jc w:val="both"/>
        <w:rPr>
          <w:rFonts w:ascii="Tahoma" w:hAnsi="Tahoma" w:cs="Tahoma"/>
          <w:sz w:val="18"/>
          <w:szCs w:val="18"/>
        </w:rPr>
      </w:pPr>
      <w:r w:rsidRPr="00B21DC2">
        <w:rPr>
          <w:rFonts w:ascii="Tahoma" w:hAnsi="Tahoma" w:cs="Tahoma"/>
          <w:sz w:val="18"/>
          <w:szCs w:val="18"/>
        </w:rPr>
        <w:t>Dokument, o którym mowa w pkt. 6.1. powinien być wystawiony nie wcześniej niż 6 miesięcy przed ofert jego złożeniem. Dokumenty, o których mowa w pkt. 6.2. powinny  być wystawione nie wcześniej niż 3 miesiące przed ich złożeniem.</w:t>
      </w:r>
    </w:p>
    <w:p w14:paraId="27CCAA5D" w14:textId="4EC5E2D1" w:rsidR="00B602F3" w:rsidRPr="00B21DC2" w:rsidRDefault="00B602F3" w:rsidP="00F95A0A">
      <w:pPr>
        <w:numPr>
          <w:ilvl w:val="0"/>
          <w:numId w:val="79"/>
        </w:numPr>
        <w:tabs>
          <w:tab w:val="clear" w:pos="1440"/>
        </w:tabs>
        <w:ind w:left="284" w:hanging="284"/>
        <w:jc w:val="both"/>
        <w:rPr>
          <w:rFonts w:ascii="Tahoma" w:hAnsi="Tahoma" w:cs="Tahoma"/>
          <w:sz w:val="18"/>
          <w:szCs w:val="18"/>
        </w:rPr>
      </w:pPr>
      <w:r w:rsidRPr="00B21DC2">
        <w:rPr>
          <w:rFonts w:ascii="Tahoma" w:hAnsi="Tahoma" w:cs="Tahoma"/>
          <w:sz w:val="18"/>
          <w:szCs w:val="18"/>
        </w:rPr>
        <w:t>Jeżeli w kraju, w którym Wykonawca ma siedzibę lub miejsce zamieszkania</w:t>
      </w:r>
      <w:r w:rsidR="0095060B" w:rsidRPr="0095060B">
        <w:rPr>
          <w:rFonts w:ascii="Open Sans" w:hAnsi="Open Sans" w:cs="Open Sans"/>
          <w:color w:val="333333"/>
          <w:shd w:val="clear" w:color="auto" w:fill="FFFFFF"/>
        </w:rPr>
        <w:t xml:space="preserve"> </w:t>
      </w:r>
      <w:r w:rsidR="0095060B" w:rsidRPr="0002222F">
        <w:rPr>
          <w:rFonts w:ascii="Tahoma" w:hAnsi="Tahoma" w:cs="Tahoma"/>
          <w:color w:val="333333"/>
          <w:sz w:val="18"/>
          <w:szCs w:val="18"/>
          <w:shd w:val="clear" w:color="auto" w:fill="FFFFFF"/>
        </w:rPr>
        <w:t>lub miejsce zamieszkania ma osoba, której dotyczy informacja albo dokument,</w:t>
      </w:r>
      <w:r w:rsidRPr="0095060B">
        <w:rPr>
          <w:rFonts w:ascii="Tahoma" w:hAnsi="Tahoma" w:cs="Tahoma"/>
          <w:sz w:val="18"/>
          <w:szCs w:val="18"/>
        </w:rPr>
        <w:t xml:space="preserve"> nie</w:t>
      </w:r>
      <w:r w:rsidRPr="00B21DC2">
        <w:rPr>
          <w:rFonts w:ascii="Tahoma" w:hAnsi="Tahoma" w:cs="Tahoma"/>
          <w:sz w:val="18"/>
          <w:szCs w:val="18"/>
        </w:rPr>
        <w:t xml:space="preserve"> wydaje się dokumentów, o których mowa w pkt. 6 lub gdy dokumenty te nie odnoszą się do wszystkich przypadków, o których mowa w art. 108 ust. 1 pkt. 1, 2 i 4 Ustawy,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w:t>
      </w:r>
      <w:r w:rsidR="00BA6C9C" w:rsidRPr="0002222F">
        <w:rPr>
          <w:rFonts w:ascii="Tahoma" w:hAnsi="Tahoma" w:cs="Tahoma"/>
          <w:color w:val="333333"/>
          <w:sz w:val="18"/>
          <w:szCs w:val="18"/>
          <w:shd w:val="clear" w:color="auto" w:fill="FFFFFF"/>
        </w:rPr>
        <w:t xml:space="preserve">lub miejsce zamieszkania ma osoba, której dokument miał dotyczyć, </w:t>
      </w:r>
      <w:r w:rsidRPr="00EA59AA">
        <w:rPr>
          <w:rFonts w:ascii="Tahoma" w:hAnsi="Tahoma" w:cs="Tahoma"/>
          <w:sz w:val="18"/>
          <w:szCs w:val="18"/>
        </w:rPr>
        <w:t>nie ma przepisów o oświadczeniu pod przysięgą, złożone przed organem sądowym lub administracyjnym, notariuszem, organem samorządu zawodowego lub gospodarczego, właściwym ze względu na siedzibę lub miejsce zamieszkania Wykonawcy</w:t>
      </w:r>
      <w:r w:rsidR="00EA59AA" w:rsidRPr="0002222F">
        <w:rPr>
          <w:rFonts w:ascii="Tahoma" w:hAnsi="Tahoma" w:cs="Tahoma"/>
          <w:color w:val="333333"/>
          <w:sz w:val="18"/>
          <w:szCs w:val="18"/>
          <w:shd w:val="clear" w:color="auto" w:fill="FFFFFF"/>
        </w:rPr>
        <w:t xml:space="preserve"> lub miejsce zamieszkania osoby, której dokument miał dotyczyć</w:t>
      </w:r>
      <w:r w:rsidRPr="00B21DC2">
        <w:rPr>
          <w:rFonts w:ascii="Tahoma" w:hAnsi="Tahoma" w:cs="Tahoma"/>
          <w:sz w:val="18"/>
          <w:szCs w:val="18"/>
        </w:rPr>
        <w:t xml:space="preserve">. Zapis pkt 7 </w:t>
      </w:r>
      <w:proofErr w:type="spellStart"/>
      <w:r w:rsidRPr="00B21DC2">
        <w:rPr>
          <w:rFonts w:ascii="Tahoma" w:hAnsi="Tahoma" w:cs="Tahoma"/>
          <w:sz w:val="18"/>
          <w:szCs w:val="18"/>
        </w:rPr>
        <w:t>zd</w:t>
      </w:r>
      <w:proofErr w:type="spellEnd"/>
      <w:r w:rsidRPr="00B21DC2">
        <w:rPr>
          <w:rFonts w:ascii="Tahoma" w:hAnsi="Tahoma" w:cs="Tahoma"/>
          <w:sz w:val="18"/>
          <w:szCs w:val="18"/>
        </w:rPr>
        <w:t>. 2 powyżej stosuje się.</w:t>
      </w:r>
    </w:p>
    <w:p w14:paraId="71B07598" w14:textId="77777777" w:rsidR="00B602F3" w:rsidRPr="00B21DC2" w:rsidRDefault="00B602F3" w:rsidP="00F95A0A">
      <w:pPr>
        <w:numPr>
          <w:ilvl w:val="0"/>
          <w:numId w:val="79"/>
        </w:numPr>
        <w:tabs>
          <w:tab w:val="clear" w:pos="1440"/>
        </w:tabs>
        <w:ind w:left="284" w:hanging="284"/>
        <w:jc w:val="both"/>
        <w:rPr>
          <w:rFonts w:ascii="Tahoma" w:hAnsi="Tahoma" w:cs="Tahoma"/>
          <w:sz w:val="18"/>
          <w:szCs w:val="18"/>
        </w:rPr>
      </w:pPr>
      <w:r w:rsidRPr="00B21DC2">
        <w:rPr>
          <w:rFonts w:ascii="Tahoma" w:hAnsi="Tahoma" w:cs="Tahoma"/>
          <w:sz w:val="18"/>
          <w:szCs w:val="18"/>
        </w:rPr>
        <w:t>Jeżeli jest to niezbędne do zapewnienia odpowiedniego przebiegu postępowania o udzielenie zamówienia, Zamawiający może na każdym etapie postępowania wezwać Wykonawców do złożenia wszystkich lub niektórych  podmiotowych środków dowodowych aktualnych na dzień ich złożenia.</w:t>
      </w:r>
    </w:p>
    <w:p w14:paraId="199C30D2" w14:textId="77777777" w:rsidR="00B602F3" w:rsidRPr="00B21DC2" w:rsidRDefault="00B602F3" w:rsidP="00F95A0A">
      <w:pPr>
        <w:numPr>
          <w:ilvl w:val="0"/>
          <w:numId w:val="79"/>
        </w:numPr>
        <w:tabs>
          <w:tab w:val="clear" w:pos="1440"/>
        </w:tabs>
        <w:ind w:left="284" w:hanging="284"/>
        <w:jc w:val="both"/>
        <w:rPr>
          <w:rFonts w:ascii="Tahoma" w:hAnsi="Tahoma" w:cs="Tahoma"/>
          <w:sz w:val="18"/>
          <w:szCs w:val="18"/>
        </w:rPr>
      </w:pPr>
      <w:r w:rsidRPr="00B21DC2">
        <w:rPr>
          <w:rFonts w:ascii="Tahoma" w:hAnsi="Tahoma" w:cs="Tahoma"/>
          <w:sz w:val="18"/>
          <w:szCs w:val="18"/>
        </w:rPr>
        <w:t>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w:t>
      </w:r>
    </w:p>
    <w:p w14:paraId="1809B1A6" w14:textId="77777777" w:rsidR="00B602F3" w:rsidRPr="00B21DC2" w:rsidRDefault="00B602F3" w:rsidP="00F95A0A">
      <w:pPr>
        <w:numPr>
          <w:ilvl w:val="0"/>
          <w:numId w:val="79"/>
        </w:numPr>
        <w:tabs>
          <w:tab w:val="clear" w:pos="1440"/>
        </w:tabs>
        <w:ind w:left="284" w:hanging="284"/>
        <w:jc w:val="both"/>
        <w:rPr>
          <w:rFonts w:ascii="Tahoma" w:hAnsi="Tahoma" w:cs="Tahoma"/>
          <w:sz w:val="18"/>
          <w:szCs w:val="18"/>
        </w:rPr>
      </w:pPr>
      <w:r w:rsidRPr="00B21DC2">
        <w:rPr>
          <w:rFonts w:ascii="Tahoma" w:hAnsi="Tahoma" w:cs="Tahoma"/>
          <w:sz w:val="18"/>
          <w:szCs w:val="18"/>
        </w:rPr>
        <w:t>Zamawiający nie będzie wzywał do złożenia podmiotowych środków dowodowych jeżeli:</w:t>
      </w:r>
    </w:p>
    <w:p w14:paraId="46F0DA1D" w14:textId="77777777" w:rsidR="00B602F3" w:rsidRPr="00B21DC2" w:rsidRDefault="00B602F3" w:rsidP="00B602F3">
      <w:pPr>
        <w:ind w:left="993" w:hanging="567"/>
        <w:jc w:val="both"/>
        <w:rPr>
          <w:rFonts w:ascii="Tahoma" w:hAnsi="Tahoma" w:cs="Tahoma"/>
          <w:sz w:val="18"/>
          <w:szCs w:val="18"/>
        </w:rPr>
      </w:pPr>
      <w:r w:rsidRPr="00B21DC2">
        <w:rPr>
          <w:rFonts w:ascii="Tahoma" w:hAnsi="Tahoma" w:cs="Tahoma"/>
          <w:sz w:val="18"/>
          <w:szCs w:val="18"/>
        </w:rPr>
        <w:t>11.1</w:t>
      </w:r>
      <w:r w:rsidRPr="00B21DC2">
        <w:rPr>
          <w:rFonts w:ascii="Tahoma" w:hAnsi="Tahoma" w:cs="Tahoma"/>
          <w:sz w:val="18"/>
          <w:szCs w:val="18"/>
        </w:rPr>
        <w:tab/>
        <w:t>będzie mógł je uzyskać za pomocą bezpłatnych i ogólnodostępnych baz danych, w szczególności rejestrów publicznych w rozumieniu ustawy z dnia 17 lutego 2005r o informatyzacji działalności podmiotów realizujących zadania publiczne, o ile wykonawca wskaże w JEDZ dane umożliwiające dostęp do tych środków,</w:t>
      </w:r>
    </w:p>
    <w:p w14:paraId="20EC55D7" w14:textId="77777777" w:rsidR="00B602F3" w:rsidRPr="00B21DC2" w:rsidRDefault="00B602F3" w:rsidP="00B602F3">
      <w:pPr>
        <w:ind w:left="993" w:hanging="567"/>
        <w:jc w:val="both"/>
        <w:rPr>
          <w:rFonts w:ascii="Tahoma" w:hAnsi="Tahoma" w:cs="Tahoma"/>
          <w:sz w:val="18"/>
          <w:szCs w:val="18"/>
        </w:rPr>
      </w:pPr>
      <w:r w:rsidRPr="00B21DC2">
        <w:rPr>
          <w:rFonts w:ascii="Tahoma" w:hAnsi="Tahoma" w:cs="Tahoma"/>
          <w:sz w:val="18"/>
          <w:szCs w:val="18"/>
        </w:rPr>
        <w:t>11.2.</w:t>
      </w:r>
      <w:r w:rsidRPr="00B21DC2">
        <w:rPr>
          <w:rFonts w:ascii="Tahoma" w:hAnsi="Tahoma" w:cs="Tahoma"/>
          <w:sz w:val="18"/>
          <w:szCs w:val="18"/>
        </w:rPr>
        <w:tab/>
        <w:t>podmiotowym środkiem dowodowym jest oświadczenie, którego treść odpowiada zakresowi oświadczenia, o którym mowa w art. 125 ust. 1 Ustawy.</w:t>
      </w:r>
    </w:p>
    <w:p w14:paraId="25A5E1A3" w14:textId="77777777" w:rsidR="00B602F3" w:rsidRPr="00B21DC2" w:rsidRDefault="00B602F3" w:rsidP="00F95A0A">
      <w:pPr>
        <w:numPr>
          <w:ilvl w:val="0"/>
          <w:numId w:val="79"/>
        </w:numPr>
        <w:tabs>
          <w:tab w:val="clear" w:pos="1440"/>
          <w:tab w:val="num" w:pos="284"/>
        </w:tabs>
        <w:ind w:left="284" w:hanging="284"/>
        <w:jc w:val="both"/>
        <w:rPr>
          <w:rFonts w:ascii="Tahoma" w:hAnsi="Tahoma" w:cs="Tahoma"/>
          <w:sz w:val="18"/>
          <w:szCs w:val="18"/>
        </w:rPr>
      </w:pPr>
      <w:r w:rsidRPr="00B21DC2">
        <w:rPr>
          <w:rFonts w:ascii="Tahoma" w:hAnsi="Tahoma" w:cs="Tahoma"/>
          <w:sz w:val="18"/>
          <w:szCs w:val="18"/>
        </w:rPr>
        <w:t>Wykonawca nie jest zobowiązany do złożenia podmiotowych środków dowodowych, które  Zamawiający posiada, jeżeli Wykonawca wskaże te środki oraz potwierdzi ich prawidłowość i aktualność.</w:t>
      </w:r>
    </w:p>
    <w:p w14:paraId="67CDFD75" w14:textId="77777777" w:rsidR="00B602F3" w:rsidRPr="00B21DC2" w:rsidRDefault="00B602F3" w:rsidP="00F95A0A">
      <w:pPr>
        <w:numPr>
          <w:ilvl w:val="0"/>
          <w:numId w:val="79"/>
        </w:numPr>
        <w:tabs>
          <w:tab w:val="clear" w:pos="1440"/>
          <w:tab w:val="num" w:pos="284"/>
        </w:tabs>
        <w:ind w:left="284" w:hanging="284"/>
        <w:jc w:val="both"/>
        <w:rPr>
          <w:rFonts w:ascii="Tahoma" w:hAnsi="Tahoma" w:cs="Tahoma"/>
          <w:sz w:val="18"/>
          <w:szCs w:val="18"/>
        </w:rPr>
      </w:pPr>
      <w:r w:rsidRPr="00B21DC2">
        <w:rPr>
          <w:rFonts w:ascii="Tahoma" w:hAnsi="Tahoma" w:cs="Tahoma"/>
          <w:sz w:val="18"/>
          <w:szCs w:val="18"/>
        </w:rPr>
        <w:t>W przypadku wskazania przez Wykonawcę dostępności podmiotowych środków dowodowych pod określonymi adresami internetowymi ogólnodostępnych i bezpłatnych baz danych, Zamawiający żąda od Wykonawcy przedstawienia tłumaczenia na język polski pobranych samodzielnie przez zamawiającego podmiotowych środków dowodowych.</w:t>
      </w:r>
    </w:p>
    <w:p w14:paraId="64816A23" w14:textId="77777777" w:rsidR="00B602F3" w:rsidRPr="00B21DC2" w:rsidRDefault="00B602F3" w:rsidP="00F95A0A">
      <w:pPr>
        <w:numPr>
          <w:ilvl w:val="0"/>
          <w:numId w:val="79"/>
        </w:numPr>
        <w:tabs>
          <w:tab w:val="clear" w:pos="1440"/>
          <w:tab w:val="num" w:pos="284"/>
        </w:tabs>
        <w:ind w:left="284" w:hanging="284"/>
        <w:jc w:val="both"/>
        <w:rPr>
          <w:rFonts w:ascii="Tahoma" w:hAnsi="Tahoma" w:cs="Tahoma"/>
          <w:sz w:val="18"/>
          <w:szCs w:val="18"/>
        </w:rPr>
      </w:pPr>
      <w:r w:rsidRPr="00B21DC2">
        <w:rPr>
          <w:rFonts w:ascii="Tahoma" w:hAnsi="Tahoma" w:cs="Tahoma"/>
          <w:sz w:val="18"/>
          <w:szCs w:val="18"/>
        </w:rPr>
        <w:t>Jeżeli Wykonawca nie złożył oświadczenia, o którym mowa w art. 125 ust. 1 Ustawy, podmiotowych środków dowodowych, innych dokumentów lub oświadczeń składanych w postępowaniu lub są one niekompletne lub zawierają błędy, Zamawiający wezwie Wykonawcę odpowiednio do ich złożenia, poprawienia lub uzupełnienia w wyznaczonym terminie, chyba że oferta Wykonawcy podlega odrzuceniu bez względu na ich złożenie, uzupełnienie lub poprawienie lub zachodzą przesłanki unieważnienia postępowania. Wykonawca składa podmiotowe środki dowodowe na wezwanie, o którym mowa w zdaniu pierwszym, aktualne na dzień ich złożenia.</w:t>
      </w:r>
    </w:p>
    <w:p w14:paraId="53D1AB7D" w14:textId="77777777" w:rsidR="00B602F3" w:rsidRPr="00B21DC2" w:rsidRDefault="00B602F3" w:rsidP="00F95A0A">
      <w:pPr>
        <w:numPr>
          <w:ilvl w:val="0"/>
          <w:numId w:val="79"/>
        </w:numPr>
        <w:tabs>
          <w:tab w:val="clear" w:pos="1440"/>
          <w:tab w:val="num" w:pos="284"/>
        </w:tabs>
        <w:ind w:left="284" w:hanging="284"/>
        <w:jc w:val="both"/>
        <w:rPr>
          <w:rFonts w:ascii="Tahoma" w:hAnsi="Tahoma" w:cs="Tahoma"/>
          <w:sz w:val="18"/>
          <w:szCs w:val="18"/>
        </w:rPr>
      </w:pPr>
      <w:r w:rsidRPr="00B21DC2">
        <w:rPr>
          <w:rFonts w:ascii="Tahoma" w:hAnsi="Tahoma" w:cs="Tahoma"/>
          <w:sz w:val="18"/>
          <w:szCs w:val="18"/>
        </w:rPr>
        <w:lastRenderedPageBreak/>
        <w:t xml:space="preserve">Zamawiający może żądać od Wykonawców wyjaśnień dotyczących treści oświadczenia, o którym mowa w art. 125 ust.1 Ustawy, lub złożonych podmiotowych środków dowodowych lub innych dokumentów lub oświadczeń składanych w postępowaniu. </w:t>
      </w:r>
    </w:p>
    <w:p w14:paraId="2DACAE08" w14:textId="77777777" w:rsidR="00103E1E" w:rsidRPr="00B21DC2" w:rsidRDefault="00B602F3" w:rsidP="00F95A0A">
      <w:pPr>
        <w:numPr>
          <w:ilvl w:val="0"/>
          <w:numId w:val="79"/>
        </w:numPr>
        <w:tabs>
          <w:tab w:val="clear" w:pos="1440"/>
          <w:tab w:val="num" w:pos="284"/>
        </w:tabs>
        <w:ind w:left="284" w:hanging="284"/>
        <w:jc w:val="both"/>
        <w:rPr>
          <w:rFonts w:ascii="Tahoma" w:hAnsi="Tahoma" w:cs="Tahoma"/>
          <w:sz w:val="18"/>
          <w:szCs w:val="18"/>
        </w:rPr>
      </w:pPr>
      <w:r w:rsidRPr="00B21DC2">
        <w:rPr>
          <w:rFonts w:ascii="Tahoma" w:hAnsi="Tahoma" w:cs="Tahoma"/>
          <w:sz w:val="18"/>
          <w:szCs w:val="18"/>
        </w:rPr>
        <w:t>W zakresie nieuregulowanym ustawą PZP lub niniejszą SWZ do oświadczeń i dokumentów składanych przez Wykonawcę w postępowaniu zastosowanie mają w szczególności przepisy rozporządzenia Ministra Rozwoju Pracy i Technologii z dnia 23 grudnia 2020 r. w sprawie podmiotowych środków dowodowych oraz innych dokumentów lub oświadczeń, jakich może żądać zamawiający od wykonawcy (Dz.U. z 2020 poz. 2415) oraz rozporządzenia Prezesa Rady Ministrów z dnia</w:t>
      </w:r>
      <w:r w:rsidRPr="00B21DC2">
        <w:rPr>
          <w:rFonts w:ascii="Tahoma" w:hAnsi="Tahoma" w:cs="Tahoma"/>
          <w:smallCaps/>
          <w:sz w:val="18"/>
          <w:szCs w:val="18"/>
        </w:rPr>
        <w:t> </w:t>
      </w:r>
      <w:r w:rsidRPr="00B21DC2">
        <w:rPr>
          <w:rFonts w:ascii="Tahoma" w:hAnsi="Tahoma" w:cs="Tahoma"/>
          <w:smallCaps/>
          <w:sz w:val="18"/>
          <w:szCs w:val="18"/>
        </w:rPr>
        <w:t xml:space="preserve">30 </w:t>
      </w:r>
      <w:r w:rsidRPr="00B21DC2">
        <w:rPr>
          <w:rFonts w:ascii="Tahoma" w:hAnsi="Tahoma" w:cs="Tahoma"/>
          <w:sz w:val="18"/>
          <w:szCs w:val="18"/>
        </w:rPr>
        <w:t>grudnia 2020 r. w sprawie sposobu sporządzania i przekazywania informacji oraz wymagań technicznych dla dokumentów elektronicznych oraz środków komunikacji elektronicznej w postępowaniu o udzielenie zamówienia publicznego lub konkursie (Dz.U. z 2020 poz. 2452).</w:t>
      </w:r>
    </w:p>
    <w:p w14:paraId="549D37A8" w14:textId="77777777" w:rsidR="00BA22C1" w:rsidRDefault="00BA22C1" w:rsidP="00F30920">
      <w:pPr>
        <w:jc w:val="both"/>
        <w:outlineLvl w:val="1"/>
        <w:rPr>
          <w:rFonts w:ascii="Tahoma" w:hAnsi="Tahoma" w:cs="Tahoma"/>
          <w:b/>
          <w:caps/>
          <w:sz w:val="20"/>
          <w:szCs w:val="20"/>
        </w:rPr>
      </w:pPr>
    </w:p>
    <w:p w14:paraId="1C069445" w14:textId="77777777" w:rsidR="0037243B" w:rsidRPr="00B21DC2" w:rsidRDefault="0037243B" w:rsidP="00F30920">
      <w:pPr>
        <w:jc w:val="both"/>
        <w:outlineLvl w:val="1"/>
        <w:rPr>
          <w:rFonts w:ascii="Tahoma" w:hAnsi="Tahoma" w:cs="Tahoma"/>
          <w:b/>
          <w:caps/>
          <w:sz w:val="20"/>
          <w:szCs w:val="20"/>
        </w:rPr>
      </w:pPr>
    </w:p>
    <w:p w14:paraId="2E6CFE33" w14:textId="77777777" w:rsidR="00F30920" w:rsidRPr="00B21DC2" w:rsidRDefault="00F30920" w:rsidP="00F30920">
      <w:pPr>
        <w:jc w:val="both"/>
        <w:outlineLvl w:val="1"/>
        <w:rPr>
          <w:rFonts w:ascii="Tahoma" w:hAnsi="Tahoma" w:cs="Tahoma"/>
          <w:b/>
          <w:caps/>
          <w:sz w:val="20"/>
          <w:szCs w:val="20"/>
        </w:rPr>
      </w:pPr>
      <w:r w:rsidRPr="00B21DC2">
        <w:rPr>
          <w:rFonts w:ascii="Tahoma" w:hAnsi="Tahoma" w:cs="Tahoma"/>
          <w:b/>
          <w:caps/>
          <w:sz w:val="20"/>
          <w:szCs w:val="20"/>
        </w:rPr>
        <w:t>VII. Informacja dla Wykonawców wspólnie ubiegających się o udzielenie zamówienia</w:t>
      </w:r>
    </w:p>
    <w:p w14:paraId="2660C006" w14:textId="77777777" w:rsidR="00F30920" w:rsidRPr="00B21DC2" w:rsidRDefault="00F30920" w:rsidP="00F30920">
      <w:pPr>
        <w:jc w:val="both"/>
        <w:outlineLvl w:val="1"/>
        <w:rPr>
          <w:rFonts w:ascii="Tahoma" w:hAnsi="Tahoma" w:cs="Tahoma"/>
          <w:b/>
          <w:caps/>
          <w:sz w:val="20"/>
          <w:szCs w:val="20"/>
        </w:rPr>
      </w:pPr>
    </w:p>
    <w:p w14:paraId="68B36352" w14:textId="77777777" w:rsidR="00F30920" w:rsidRPr="00B21DC2" w:rsidRDefault="00F30920" w:rsidP="0093460E">
      <w:pPr>
        <w:numPr>
          <w:ilvl w:val="0"/>
          <w:numId w:val="19"/>
        </w:numPr>
        <w:tabs>
          <w:tab w:val="left" w:pos="426"/>
        </w:tabs>
        <w:ind w:left="426" w:hanging="426"/>
        <w:jc w:val="both"/>
        <w:textAlignment w:val="baseline"/>
        <w:rPr>
          <w:rFonts w:ascii="Tahoma" w:hAnsi="Tahoma" w:cs="Tahoma"/>
          <w:sz w:val="18"/>
          <w:szCs w:val="18"/>
        </w:rPr>
      </w:pPr>
      <w:r w:rsidRPr="00B21DC2">
        <w:rPr>
          <w:rFonts w:ascii="Tahoma" w:hAnsi="Tahoma" w:cs="Tahoma"/>
          <w:sz w:val="18"/>
          <w:szCs w:val="18"/>
        </w:rPr>
        <w:t>Wykonawcy mogą wspólnie ubiegać się o udzielenie zamówienia. W takim przypadku Wykonawcy ustanawiają pełnomocnika do reprezentowania ich w postępowaniu albo do reprezentowania i zawarcia umowy w sprawie zamówienia publicznego. Pełnomocnictwo winno być załączone do oferty. </w:t>
      </w:r>
    </w:p>
    <w:p w14:paraId="44F62305" w14:textId="77777777" w:rsidR="002F7246" w:rsidRPr="00B21DC2" w:rsidRDefault="002F7246" w:rsidP="0093460E">
      <w:pPr>
        <w:numPr>
          <w:ilvl w:val="0"/>
          <w:numId w:val="19"/>
        </w:numPr>
        <w:tabs>
          <w:tab w:val="left" w:pos="426"/>
        </w:tabs>
        <w:ind w:left="426" w:hanging="426"/>
        <w:jc w:val="both"/>
        <w:textAlignment w:val="baseline"/>
        <w:rPr>
          <w:rFonts w:ascii="Tahoma" w:hAnsi="Tahoma" w:cs="Tahoma"/>
          <w:sz w:val="18"/>
          <w:szCs w:val="18"/>
        </w:rPr>
      </w:pPr>
      <w:r w:rsidRPr="00B21DC2">
        <w:rPr>
          <w:rFonts w:ascii="Tahoma" w:hAnsi="Tahoma" w:cs="Tahoma"/>
          <w:sz w:val="18"/>
          <w:szCs w:val="18"/>
        </w:rPr>
        <w:t>W przypadku Wykonawców wspólnie ubiegających się o udzielenie zamówienia, żaden z nich nie może podlegać wykluczeniu z powodu niespełniania warunków, o których mowa w art</w:t>
      </w:r>
      <w:r w:rsidR="00D76960" w:rsidRPr="00B21DC2">
        <w:rPr>
          <w:rFonts w:ascii="Tahoma" w:hAnsi="Tahoma" w:cs="Tahoma"/>
          <w:sz w:val="18"/>
          <w:szCs w:val="18"/>
        </w:rPr>
        <w:t>. 108 ust. 1 oraz art. 109 ust. </w:t>
      </w:r>
      <w:r w:rsidRPr="00B21DC2">
        <w:rPr>
          <w:rFonts w:ascii="Tahoma" w:hAnsi="Tahoma" w:cs="Tahoma"/>
          <w:sz w:val="18"/>
          <w:szCs w:val="18"/>
        </w:rPr>
        <w:t>1 pkt 4 Ustawy, natomiast spełnianie warunków udziału w postępowaniu Wykonawcy wykazują zgodnie z pkt. 2 rozdziału IV SWZ.</w:t>
      </w:r>
    </w:p>
    <w:p w14:paraId="31AA55AD" w14:textId="77777777" w:rsidR="00F30920" w:rsidRPr="00B21DC2" w:rsidRDefault="00F30920" w:rsidP="0093460E">
      <w:pPr>
        <w:numPr>
          <w:ilvl w:val="0"/>
          <w:numId w:val="19"/>
        </w:numPr>
        <w:tabs>
          <w:tab w:val="left" w:pos="426"/>
        </w:tabs>
        <w:ind w:left="426" w:hanging="426"/>
        <w:jc w:val="both"/>
        <w:textAlignment w:val="baseline"/>
        <w:rPr>
          <w:rFonts w:ascii="Tahoma" w:hAnsi="Tahoma" w:cs="Tahoma"/>
          <w:sz w:val="18"/>
          <w:szCs w:val="18"/>
        </w:rPr>
      </w:pPr>
      <w:r w:rsidRPr="00B21DC2">
        <w:rPr>
          <w:rFonts w:ascii="Tahoma" w:hAnsi="Tahoma" w:cs="Tahoma"/>
          <w:sz w:val="18"/>
          <w:szCs w:val="18"/>
        </w:rPr>
        <w:t>W przypadku Wykonawców wspólnie ubiegających się o udz</w:t>
      </w:r>
      <w:r w:rsidR="0079670F" w:rsidRPr="00B21DC2">
        <w:rPr>
          <w:rFonts w:ascii="Tahoma" w:hAnsi="Tahoma" w:cs="Tahoma"/>
          <w:sz w:val="18"/>
          <w:szCs w:val="18"/>
        </w:rPr>
        <w:t xml:space="preserve">ielenie zamówienia, </w:t>
      </w:r>
      <w:r w:rsidR="0079670F" w:rsidRPr="00B21DC2">
        <w:rPr>
          <w:rFonts w:ascii="Tahoma" w:hAnsi="Tahoma" w:cs="Tahoma"/>
          <w:b/>
          <w:sz w:val="18"/>
          <w:szCs w:val="18"/>
        </w:rPr>
        <w:t>oświadczenie</w:t>
      </w:r>
      <w:r w:rsidRPr="00B21DC2">
        <w:rPr>
          <w:rFonts w:ascii="Tahoma" w:hAnsi="Tahoma" w:cs="Tahoma"/>
          <w:b/>
          <w:sz w:val="18"/>
          <w:szCs w:val="18"/>
        </w:rPr>
        <w:t>, o który</w:t>
      </w:r>
      <w:r w:rsidR="00736799" w:rsidRPr="00B21DC2">
        <w:rPr>
          <w:rFonts w:ascii="Tahoma" w:hAnsi="Tahoma" w:cs="Tahoma"/>
          <w:b/>
          <w:sz w:val="18"/>
          <w:szCs w:val="18"/>
        </w:rPr>
        <w:t>ch</w:t>
      </w:r>
      <w:r w:rsidRPr="00B21DC2">
        <w:rPr>
          <w:rFonts w:ascii="Tahoma" w:hAnsi="Tahoma" w:cs="Tahoma"/>
          <w:b/>
          <w:sz w:val="18"/>
          <w:szCs w:val="18"/>
        </w:rPr>
        <w:t xml:space="preserve"> mowa w Rozdziale VI ust. 1 SWZ, składa każdy z Wykonawców</w:t>
      </w:r>
      <w:r w:rsidRPr="00B21DC2">
        <w:rPr>
          <w:rFonts w:ascii="Tahoma" w:hAnsi="Tahoma" w:cs="Tahoma"/>
          <w:sz w:val="18"/>
          <w:szCs w:val="18"/>
        </w:rPr>
        <w:t>. Oświadczenia te potwierdzają brak podstaw wykluczenia oraz spełnianie warunków udziału w postępowa</w:t>
      </w:r>
      <w:r w:rsidR="00D76960" w:rsidRPr="00B21DC2">
        <w:rPr>
          <w:rFonts w:ascii="Tahoma" w:hAnsi="Tahoma" w:cs="Tahoma"/>
          <w:sz w:val="18"/>
          <w:szCs w:val="18"/>
        </w:rPr>
        <w:t>niu w zakresie, w jakim każdy z W</w:t>
      </w:r>
      <w:r w:rsidRPr="00B21DC2">
        <w:rPr>
          <w:rFonts w:ascii="Tahoma" w:hAnsi="Tahoma" w:cs="Tahoma"/>
          <w:sz w:val="18"/>
          <w:szCs w:val="18"/>
        </w:rPr>
        <w:t>ykonawców wykazuje spełnianie warunków udziału w postępowaniu.</w:t>
      </w:r>
    </w:p>
    <w:p w14:paraId="6EA5A609" w14:textId="77777777" w:rsidR="002F7246" w:rsidRPr="00B21DC2" w:rsidRDefault="002F7246" w:rsidP="0093460E">
      <w:pPr>
        <w:numPr>
          <w:ilvl w:val="0"/>
          <w:numId w:val="19"/>
        </w:numPr>
        <w:tabs>
          <w:tab w:val="left" w:pos="426"/>
        </w:tabs>
        <w:ind w:left="426" w:hanging="426"/>
        <w:jc w:val="both"/>
        <w:textAlignment w:val="baseline"/>
        <w:rPr>
          <w:rFonts w:ascii="Tahoma" w:hAnsi="Tahoma" w:cs="Tahoma"/>
          <w:sz w:val="18"/>
          <w:szCs w:val="18"/>
        </w:rPr>
      </w:pPr>
      <w:r w:rsidRPr="00B21DC2">
        <w:rPr>
          <w:rFonts w:ascii="Tahoma" w:hAnsi="Tahoma" w:cs="Tahoma"/>
          <w:sz w:val="18"/>
          <w:szCs w:val="18"/>
        </w:rPr>
        <w:t>Podmiotowe środki dowodowe o których mowa w rozdziale VI</w:t>
      </w:r>
      <w:r w:rsidR="00736799" w:rsidRPr="00B21DC2">
        <w:rPr>
          <w:rFonts w:ascii="Tahoma" w:hAnsi="Tahoma" w:cs="Tahoma"/>
          <w:sz w:val="18"/>
          <w:szCs w:val="18"/>
        </w:rPr>
        <w:t xml:space="preserve"> </w:t>
      </w:r>
      <w:r w:rsidRPr="00B21DC2">
        <w:rPr>
          <w:rFonts w:ascii="Tahoma" w:hAnsi="Tahoma" w:cs="Tahoma"/>
          <w:sz w:val="18"/>
          <w:szCs w:val="18"/>
        </w:rPr>
        <w:t xml:space="preserve">składa </w:t>
      </w:r>
      <w:r w:rsidRPr="00B21DC2">
        <w:rPr>
          <w:rFonts w:ascii="Tahoma" w:hAnsi="Tahoma" w:cs="Tahoma"/>
          <w:b/>
          <w:bCs/>
          <w:sz w:val="18"/>
          <w:szCs w:val="18"/>
        </w:rPr>
        <w:t>na wezwanie Zamawiającego</w:t>
      </w:r>
      <w:r w:rsidRPr="00B21DC2">
        <w:rPr>
          <w:rFonts w:ascii="Tahoma" w:hAnsi="Tahoma" w:cs="Tahoma"/>
          <w:sz w:val="18"/>
          <w:szCs w:val="18"/>
        </w:rPr>
        <w:t xml:space="preserve"> każdy z Wykonawców wspólnie ubiegających się o udzielenie zamówienia.</w:t>
      </w:r>
    </w:p>
    <w:p w14:paraId="63DF9F74" w14:textId="77777777" w:rsidR="001E404B" w:rsidRPr="00B21DC2" w:rsidRDefault="001E404B" w:rsidP="0093460E">
      <w:pPr>
        <w:numPr>
          <w:ilvl w:val="0"/>
          <w:numId w:val="19"/>
        </w:numPr>
        <w:tabs>
          <w:tab w:val="left" w:pos="426"/>
        </w:tabs>
        <w:ind w:left="426" w:hanging="426"/>
        <w:jc w:val="both"/>
        <w:textAlignment w:val="baseline"/>
        <w:rPr>
          <w:rFonts w:ascii="Tahoma" w:hAnsi="Tahoma" w:cs="Tahoma"/>
          <w:sz w:val="18"/>
          <w:szCs w:val="18"/>
        </w:rPr>
      </w:pPr>
      <w:r w:rsidRPr="00B21DC2">
        <w:rPr>
          <w:rFonts w:ascii="Tahoma" w:hAnsi="Tahoma" w:cs="Tahoma"/>
          <w:sz w:val="18"/>
          <w:szCs w:val="18"/>
        </w:rPr>
        <w:t>Warunek dotyczący uprawnień do prowadzenia określonej działalności gospodarczej lub zawodowej, o którym mowa w art. 112 ust. 2 pkt 2</w:t>
      </w:r>
      <w:r w:rsidR="00EB3812" w:rsidRPr="00B21DC2">
        <w:rPr>
          <w:rFonts w:ascii="Tahoma" w:hAnsi="Tahoma" w:cs="Tahoma"/>
          <w:sz w:val="18"/>
          <w:szCs w:val="18"/>
        </w:rPr>
        <w:t xml:space="preserve"> </w:t>
      </w:r>
      <w:r w:rsidR="00B0539E" w:rsidRPr="00B21DC2">
        <w:rPr>
          <w:rFonts w:ascii="Tahoma" w:hAnsi="Tahoma" w:cs="Tahoma"/>
          <w:sz w:val="18"/>
          <w:szCs w:val="18"/>
        </w:rPr>
        <w:t>PZP</w:t>
      </w:r>
      <w:r w:rsidRPr="00B21DC2">
        <w:rPr>
          <w:rFonts w:ascii="Tahoma" w:hAnsi="Tahoma" w:cs="Tahoma"/>
          <w:sz w:val="18"/>
          <w:szCs w:val="18"/>
        </w:rPr>
        <w:t>, jest spełni</w:t>
      </w:r>
      <w:r w:rsidR="00EB3812" w:rsidRPr="00B21DC2">
        <w:rPr>
          <w:rFonts w:ascii="Tahoma" w:hAnsi="Tahoma" w:cs="Tahoma"/>
          <w:sz w:val="18"/>
          <w:szCs w:val="18"/>
        </w:rPr>
        <w:t>ony, jeżeli co najmniej jeden z W</w:t>
      </w:r>
      <w:r w:rsidRPr="00B21DC2">
        <w:rPr>
          <w:rFonts w:ascii="Tahoma" w:hAnsi="Tahoma" w:cs="Tahoma"/>
          <w:sz w:val="18"/>
          <w:szCs w:val="18"/>
        </w:rPr>
        <w:t>ykonawców wspólnie ubiegających się o udzielenie zamówienia posiada uprawnienia do prowadzenia określonej działalności gospodarczej lub zawodowej i zrealizuje dostawy, do których realizacji te uprawnienia są wymagane</w:t>
      </w:r>
      <w:r w:rsidR="00B0539E" w:rsidRPr="00B21DC2">
        <w:rPr>
          <w:rFonts w:ascii="Tahoma" w:hAnsi="Tahoma" w:cs="Tahoma"/>
          <w:sz w:val="18"/>
          <w:szCs w:val="18"/>
        </w:rPr>
        <w:t xml:space="preserve"> </w:t>
      </w:r>
      <w:r w:rsidR="00B0539E" w:rsidRPr="00B21DC2">
        <w:rPr>
          <w:rFonts w:ascii="Tahoma" w:hAnsi="Tahoma" w:cs="Tahoma"/>
          <w:b/>
          <w:sz w:val="18"/>
          <w:szCs w:val="18"/>
        </w:rPr>
        <w:t>– nie dotyczy przedmiotowego postępowania</w:t>
      </w:r>
      <w:r w:rsidR="00EB3812" w:rsidRPr="00B21DC2">
        <w:rPr>
          <w:rFonts w:ascii="Tahoma" w:hAnsi="Tahoma" w:cs="Tahoma"/>
          <w:sz w:val="18"/>
          <w:szCs w:val="18"/>
        </w:rPr>
        <w:t>.</w:t>
      </w:r>
    </w:p>
    <w:p w14:paraId="14F50C78" w14:textId="77777777" w:rsidR="00F30920" w:rsidRPr="00B21DC2" w:rsidRDefault="00F30920" w:rsidP="0093460E">
      <w:pPr>
        <w:numPr>
          <w:ilvl w:val="0"/>
          <w:numId w:val="19"/>
        </w:numPr>
        <w:tabs>
          <w:tab w:val="left" w:pos="426"/>
        </w:tabs>
        <w:ind w:left="426" w:hanging="426"/>
        <w:jc w:val="both"/>
        <w:textAlignment w:val="baseline"/>
        <w:rPr>
          <w:rFonts w:ascii="Tahoma" w:hAnsi="Tahoma" w:cs="Tahoma"/>
          <w:sz w:val="18"/>
          <w:szCs w:val="18"/>
        </w:rPr>
      </w:pPr>
      <w:r w:rsidRPr="00B21DC2">
        <w:rPr>
          <w:rFonts w:ascii="Tahoma" w:hAnsi="Tahoma" w:cs="Tahoma"/>
          <w:sz w:val="18"/>
          <w:szCs w:val="18"/>
        </w:rPr>
        <w:t>W odniesieniu do warunków dotyczących</w:t>
      </w:r>
      <w:r w:rsidR="001E404B" w:rsidRPr="00B21DC2">
        <w:rPr>
          <w:rFonts w:ascii="Tahoma" w:hAnsi="Tahoma" w:cs="Tahoma"/>
          <w:sz w:val="18"/>
          <w:szCs w:val="18"/>
        </w:rPr>
        <w:t xml:space="preserve"> wykształcenia,</w:t>
      </w:r>
      <w:r w:rsidRPr="00B21DC2">
        <w:rPr>
          <w:rFonts w:ascii="Tahoma" w:hAnsi="Tahoma" w:cs="Tahoma"/>
          <w:sz w:val="18"/>
          <w:szCs w:val="18"/>
        </w:rPr>
        <w:t xml:space="preserve"> kwalifikacji zawodowych lub doświadczenia </w:t>
      </w:r>
      <w:r w:rsidR="001E404B" w:rsidRPr="00B21DC2">
        <w:rPr>
          <w:rFonts w:ascii="Tahoma" w:hAnsi="Tahoma" w:cs="Tahoma"/>
          <w:sz w:val="18"/>
          <w:szCs w:val="18"/>
        </w:rPr>
        <w:t>W</w:t>
      </w:r>
      <w:r w:rsidRPr="00B21DC2">
        <w:rPr>
          <w:rFonts w:ascii="Tahoma" w:hAnsi="Tahoma" w:cs="Tahoma"/>
          <w:sz w:val="18"/>
          <w:szCs w:val="18"/>
        </w:rPr>
        <w:t>ykonawcy wspólnie ubiegający się o udzielenie zamówienia mogą polegać na zdolnościach tych z </w:t>
      </w:r>
      <w:r w:rsidR="001E404B" w:rsidRPr="00B21DC2">
        <w:rPr>
          <w:rFonts w:ascii="Tahoma" w:hAnsi="Tahoma" w:cs="Tahoma"/>
          <w:sz w:val="18"/>
          <w:szCs w:val="18"/>
        </w:rPr>
        <w:t>W</w:t>
      </w:r>
      <w:r w:rsidRPr="00B21DC2">
        <w:rPr>
          <w:rFonts w:ascii="Tahoma" w:hAnsi="Tahoma" w:cs="Tahoma"/>
          <w:sz w:val="18"/>
          <w:szCs w:val="18"/>
        </w:rPr>
        <w:t xml:space="preserve">ykonawców, którzy wykonają </w:t>
      </w:r>
      <w:r w:rsidR="001E404B" w:rsidRPr="00B21DC2">
        <w:rPr>
          <w:rFonts w:ascii="Tahoma" w:hAnsi="Tahoma" w:cs="Tahoma"/>
          <w:sz w:val="18"/>
          <w:szCs w:val="18"/>
        </w:rPr>
        <w:t xml:space="preserve">roboty budowlane lub </w:t>
      </w:r>
      <w:r w:rsidRPr="00B21DC2">
        <w:rPr>
          <w:rFonts w:ascii="Tahoma" w:hAnsi="Tahoma" w:cs="Tahoma"/>
          <w:sz w:val="18"/>
          <w:szCs w:val="18"/>
        </w:rPr>
        <w:t>usługi, do realizacji których te zdolności są wymagane</w:t>
      </w:r>
      <w:r w:rsidR="001E404B" w:rsidRPr="00B21DC2">
        <w:rPr>
          <w:rFonts w:ascii="Tahoma" w:hAnsi="Tahoma" w:cs="Tahoma"/>
          <w:sz w:val="18"/>
          <w:szCs w:val="18"/>
        </w:rPr>
        <w:t xml:space="preserve"> </w:t>
      </w:r>
      <w:r w:rsidR="001E404B" w:rsidRPr="00B21DC2">
        <w:rPr>
          <w:rFonts w:ascii="Tahoma" w:hAnsi="Tahoma" w:cs="Tahoma"/>
          <w:b/>
          <w:sz w:val="18"/>
          <w:szCs w:val="18"/>
        </w:rPr>
        <w:t>– nie dotyczy przedmiotowego postępowania</w:t>
      </w:r>
      <w:r w:rsidR="001E404B" w:rsidRPr="00B21DC2">
        <w:rPr>
          <w:rFonts w:ascii="Tahoma" w:hAnsi="Tahoma" w:cs="Tahoma"/>
          <w:sz w:val="18"/>
          <w:szCs w:val="18"/>
        </w:rPr>
        <w:t>.</w:t>
      </w:r>
    </w:p>
    <w:p w14:paraId="17EC1D94" w14:textId="77777777" w:rsidR="00F30920" w:rsidRPr="00B21DC2" w:rsidRDefault="00F30920" w:rsidP="0093460E">
      <w:pPr>
        <w:numPr>
          <w:ilvl w:val="0"/>
          <w:numId w:val="19"/>
        </w:numPr>
        <w:tabs>
          <w:tab w:val="left" w:pos="426"/>
        </w:tabs>
        <w:ind w:left="426" w:hanging="426"/>
        <w:jc w:val="both"/>
        <w:textAlignment w:val="baseline"/>
        <w:rPr>
          <w:rFonts w:ascii="Tahoma" w:hAnsi="Tahoma" w:cs="Tahoma"/>
          <w:sz w:val="18"/>
          <w:szCs w:val="18"/>
        </w:rPr>
      </w:pPr>
      <w:r w:rsidRPr="00B21DC2">
        <w:rPr>
          <w:rFonts w:ascii="Tahoma" w:hAnsi="Tahoma" w:cs="Tahoma"/>
          <w:sz w:val="18"/>
          <w:szCs w:val="18"/>
        </w:rPr>
        <w:t>W przypadku, o którym mowa w ust.</w:t>
      </w:r>
      <w:r w:rsidR="0056261A" w:rsidRPr="00B21DC2">
        <w:rPr>
          <w:rFonts w:ascii="Tahoma" w:hAnsi="Tahoma" w:cs="Tahoma"/>
          <w:sz w:val="18"/>
          <w:szCs w:val="18"/>
        </w:rPr>
        <w:t xml:space="preserve"> 5 i</w:t>
      </w:r>
      <w:r w:rsidRPr="00B21DC2">
        <w:rPr>
          <w:rFonts w:ascii="Tahoma" w:hAnsi="Tahoma" w:cs="Tahoma"/>
          <w:sz w:val="18"/>
          <w:szCs w:val="18"/>
        </w:rPr>
        <w:t xml:space="preserve"> </w:t>
      </w:r>
      <w:r w:rsidR="002F04FF" w:rsidRPr="00B21DC2">
        <w:rPr>
          <w:rFonts w:ascii="Tahoma" w:hAnsi="Tahoma" w:cs="Tahoma"/>
          <w:sz w:val="18"/>
          <w:szCs w:val="18"/>
        </w:rPr>
        <w:t>6</w:t>
      </w:r>
      <w:r w:rsidRPr="00B21DC2">
        <w:rPr>
          <w:rFonts w:ascii="Tahoma" w:hAnsi="Tahoma" w:cs="Tahoma"/>
          <w:sz w:val="18"/>
          <w:szCs w:val="18"/>
        </w:rPr>
        <w:t xml:space="preserve">, </w:t>
      </w:r>
      <w:r w:rsidR="001E404B" w:rsidRPr="00B21DC2">
        <w:rPr>
          <w:rFonts w:ascii="Tahoma" w:hAnsi="Tahoma" w:cs="Tahoma"/>
          <w:sz w:val="18"/>
          <w:szCs w:val="18"/>
        </w:rPr>
        <w:t>W</w:t>
      </w:r>
      <w:r w:rsidRPr="00B21DC2">
        <w:rPr>
          <w:rFonts w:ascii="Tahoma" w:hAnsi="Tahoma" w:cs="Tahoma"/>
          <w:sz w:val="18"/>
          <w:szCs w:val="18"/>
        </w:rPr>
        <w:t xml:space="preserve">ykonawcy wspólnie ubiegający się o udzielenie zamówienia dołączają do oferty </w:t>
      </w:r>
      <w:r w:rsidRPr="00B21DC2">
        <w:rPr>
          <w:rFonts w:ascii="Tahoma" w:hAnsi="Tahoma" w:cs="Tahoma"/>
          <w:b/>
          <w:sz w:val="18"/>
          <w:szCs w:val="18"/>
        </w:rPr>
        <w:t>oświadczenie</w:t>
      </w:r>
      <w:r w:rsidRPr="00B21DC2">
        <w:rPr>
          <w:rFonts w:ascii="Tahoma" w:hAnsi="Tahoma" w:cs="Tahoma"/>
          <w:sz w:val="18"/>
          <w:szCs w:val="18"/>
        </w:rPr>
        <w:t>, z którego wynika, które</w:t>
      </w:r>
      <w:r w:rsidR="0056261A" w:rsidRPr="00B21DC2">
        <w:rPr>
          <w:rFonts w:ascii="Tahoma" w:hAnsi="Tahoma" w:cs="Tahoma"/>
          <w:sz w:val="18"/>
          <w:szCs w:val="18"/>
        </w:rPr>
        <w:t xml:space="preserve"> dostawy </w:t>
      </w:r>
      <w:r w:rsidRPr="00B21DC2">
        <w:rPr>
          <w:rFonts w:ascii="Tahoma" w:hAnsi="Tahoma" w:cs="Tahoma"/>
          <w:sz w:val="18"/>
          <w:szCs w:val="18"/>
        </w:rPr>
        <w:t xml:space="preserve">wykonają poszczególni </w:t>
      </w:r>
      <w:r w:rsidR="002F04FF" w:rsidRPr="00B21DC2">
        <w:rPr>
          <w:rFonts w:ascii="Tahoma" w:hAnsi="Tahoma" w:cs="Tahoma"/>
          <w:sz w:val="18"/>
          <w:szCs w:val="18"/>
        </w:rPr>
        <w:t>W</w:t>
      </w:r>
      <w:r w:rsidRPr="00B21DC2">
        <w:rPr>
          <w:rFonts w:ascii="Tahoma" w:hAnsi="Tahoma" w:cs="Tahoma"/>
          <w:sz w:val="18"/>
          <w:szCs w:val="18"/>
        </w:rPr>
        <w:t xml:space="preserve">ykonawcy </w:t>
      </w:r>
      <w:r w:rsidR="002F04FF" w:rsidRPr="00B21DC2">
        <w:rPr>
          <w:rFonts w:ascii="Tahoma" w:hAnsi="Tahoma" w:cs="Tahoma"/>
          <w:b/>
          <w:sz w:val="18"/>
          <w:szCs w:val="18"/>
        </w:rPr>
        <w:t>–</w:t>
      </w:r>
      <w:r w:rsidRPr="00B21DC2">
        <w:rPr>
          <w:rFonts w:ascii="Tahoma" w:hAnsi="Tahoma" w:cs="Tahoma"/>
          <w:sz w:val="18"/>
          <w:szCs w:val="18"/>
        </w:rPr>
        <w:t>(</w:t>
      </w:r>
      <w:r w:rsidRPr="00B21DC2">
        <w:rPr>
          <w:rFonts w:ascii="Tahoma" w:hAnsi="Tahoma" w:cs="Tahoma"/>
          <w:b/>
          <w:sz w:val="18"/>
          <w:szCs w:val="18"/>
        </w:rPr>
        <w:t xml:space="preserve">zgodnie z załącznikiem nr </w:t>
      </w:r>
      <w:r w:rsidR="00E647BB" w:rsidRPr="00B21DC2">
        <w:rPr>
          <w:rFonts w:ascii="Tahoma" w:hAnsi="Tahoma" w:cs="Tahoma"/>
          <w:b/>
          <w:sz w:val="18"/>
          <w:szCs w:val="18"/>
        </w:rPr>
        <w:t>7</w:t>
      </w:r>
      <w:r w:rsidRPr="00B21DC2">
        <w:rPr>
          <w:rFonts w:ascii="Tahoma" w:hAnsi="Tahoma" w:cs="Tahoma"/>
          <w:b/>
          <w:sz w:val="18"/>
          <w:szCs w:val="18"/>
        </w:rPr>
        <w:t xml:space="preserve"> do SWZ</w:t>
      </w:r>
      <w:r w:rsidRPr="00B21DC2">
        <w:rPr>
          <w:rFonts w:ascii="Tahoma" w:hAnsi="Tahoma" w:cs="Tahoma"/>
          <w:sz w:val="18"/>
          <w:szCs w:val="18"/>
        </w:rPr>
        <w:t>).</w:t>
      </w:r>
    </w:p>
    <w:p w14:paraId="58378344" w14:textId="5D598AC3" w:rsidR="005707AF" w:rsidRPr="00B21DC2" w:rsidRDefault="005707AF" w:rsidP="006F2682">
      <w:pPr>
        <w:suppressAutoHyphens/>
        <w:jc w:val="both"/>
        <w:rPr>
          <w:rFonts w:ascii="Tahoma" w:hAnsi="Tahoma" w:cs="Tahoma"/>
          <w:sz w:val="20"/>
          <w:szCs w:val="20"/>
        </w:rPr>
      </w:pPr>
    </w:p>
    <w:p w14:paraId="64B3B300" w14:textId="77777777" w:rsidR="000924F9" w:rsidRPr="00B21DC2" w:rsidRDefault="000924F9" w:rsidP="006F2682">
      <w:pPr>
        <w:suppressAutoHyphens/>
        <w:jc w:val="both"/>
        <w:rPr>
          <w:rFonts w:ascii="Tahoma" w:hAnsi="Tahoma" w:cs="Tahoma"/>
          <w:sz w:val="20"/>
          <w:szCs w:val="20"/>
        </w:rPr>
      </w:pPr>
    </w:p>
    <w:p w14:paraId="5CE6E509" w14:textId="77777777" w:rsidR="00AB3639" w:rsidRPr="00B21DC2" w:rsidRDefault="00AB3639" w:rsidP="00AB3639">
      <w:pPr>
        <w:suppressAutoHyphens/>
        <w:jc w:val="both"/>
        <w:rPr>
          <w:rFonts w:ascii="Calibri" w:eastAsia="MS Mincho" w:hAnsi="Calibri"/>
          <w:b/>
          <w:bCs/>
          <w:sz w:val="20"/>
          <w:szCs w:val="20"/>
        </w:rPr>
      </w:pPr>
      <w:r w:rsidRPr="00B21DC2">
        <w:rPr>
          <w:rFonts w:ascii="Tahoma" w:hAnsi="Tahoma" w:cs="Tahoma"/>
          <w:b/>
          <w:bCs/>
          <w:sz w:val="20"/>
          <w:szCs w:val="20"/>
        </w:rPr>
        <w:t>VII</w:t>
      </w:r>
      <w:r w:rsidR="00E94BDA" w:rsidRPr="00B21DC2">
        <w:rPr>
          <w:rFonts w:ascii="Tahoma" w:hAnsi="Tahoma" w:cs="Tahoma"/>
          <w:b/>
          <w:bCs/>
          <w:sz w:val="20"/>
          <w:szCs w:val="20"/>
        </w:rPr>
        <w:t>I</w:t>
      </w:r>
      <w:r w:rsidRPr="00B21DC2">
        <w:rPr>
          <w:rFonts w:ascii="Tahoma" w:hAnsi="Tahoma" w:cs="Tahoma"/>
          <w:b/>
          <w:bCs/>
          <w:sz w:val="20"/>
          <w:szCs w:val="20"/>
        </w:rPr>
        <w:t xml:space="preserve">.  </w:t>
      </w:r>
      <w:r w:rsidR="008A6063" w:rsidRPr="00B21DC2">
        <w:rPr>
          <w:rFonts w:ascii="Tahoma" w:hAnsi="Tahoma" w:cs="Tahoma"/>
          <w:b/>
          <w:bCs/>
          <w:sz w:val="20"/>
          <w:szCs w:val="22"/>
        </w:rPr>
        <w:t>INFORMACJE O SPOSOBIE KOMUNIKOWANIA SIĘ ZAMAWIAJĄCEGO Z WYKONAWCAMI ORAZ O WYMAGANIACH TECHNICZNYCH I ORGANIZACYJNYCH SPORZĄDZANIA, WYSYŁANIA I ODBIERANIA KORESPONDENCJI ELEKTRONICZNEJ ORAZ WSKAZANIE OSÓB UPRAWNIONYCH DO KOMUNIKOWANA SIĘ Z WYKONAWCAMI</w:t>
      </w:r>
    </w:p>
    <w:p w14:paraId="20ED628A" w14:textId="77777777" w:rsidR="008A6063" w:rsidRPr="00B21DC2" w:rsidRDefault="008A6063" w:rsidP="008A6063">
      <w:pPr>
        <w:spacing w:after="40"/>
        <w:jc w:val="both"/>
        <w:rPr>
          <w:rFonts w:ascii="Tahoma" w:eastAsia="MS Mincho" w:hAnsi="Tahoma" w:cs="Tahoma"/>
          <w:sz w:val="20"/>
          <w:szCs w:val="20"/>
        </w:rPr>
      </w:pPr>
    </w:p>
    <w:p w14:paraId="4DE9FA8F" w14:textId="77777777" w:rsidR="000924F9" w:rsidRPr="00B21DC2" w:rsidRDefault="000924F9" w:rsidP="00F95A0A">
      <w:pPr>
        <w:numPr>
          <w:ilvl w:val="0"/>
          <w:numId w:val="39"/>
        </w:numPr>
        <w:autoSpaceDN w:val="0"/>
        <w:spacing w:after="160"/>
        <w:ind w:left="567" w:hanging="282"/>
        <w:contextualSpacing/>
        <w:textAlignment w:val="baseline"/>
        <w:rPr>
          <w:rFonts w:ascii="Tahoma" w:hAnsi="Tahoma" w:cs="Tahoma"/>
          <w:sz w:val="18"/>
          <w:szCs w:val="18"/>
          <w:lang w:eastAsia="en-US"/>
        </w:rPr>
      </w:pPr>
      <w:r w:rsidRPr="00B21DC2">
        <w:rPr>
          <w:rFonts w:ascii="Tahoma" w:hAnsi="Tahoma" w:cs="Tahoma"/>
          <w:sz w:val="18"/>
          <w:szCs w:val="18"/>
          <w:lang w:eastAsia="en-US"/>
        </w:rPr>
        <w:t xml:space="preserve">W postępowaniu o udzielenie zamówienia komunikacja między Zamawiającym a Wykonawcami odbywa się elektronicznie przy użyciu  Platformy Zakupowej dostępnej pod adresem: </w:t>
      </w:r>
      <w:r w:rsidRPr="00B21DC2">
        <w:rPr>
          <w:rFonts w:ascii="Tahoma" w:hAnsi="Tahoma" w:cs="Tahoma"/>
          <w:b/>
          <w:sz w:val="18"/>
          <w:szCs w:val="18"/>
          <w:u w:val="single"/>
          <w:lang w:eastAsia="en-US"/>
        </w:rPr>
        <w:t>https://platformazakupowa.pl/pn/barlicki</w:t>
      </w:r>
      <w:r w:rsidRPr="00B21DC2">
        <w:rPr>
          <w:rFonts w:ascii="Tahoma" w:hAnsi="Tahoma" w:cs="Tahoma"/>
          <w:sz w:val="18"/>
          <w:szCs w:val="18"/>
          <w:lang w:eastAsia="en-US"/>
        </w:rPr>
        <w:t>.</w:t>
      </w:r>
      <w:r w:rsidRPr="00B21DC2">
        <w:rPr>
          <w:rFonts w:ascii="Calibri" w:hAnsi="Calibri"/>
          <w:sz w:val="18"/>
          <w:szCs w:val="18"/>
          <w:lang w:eastAsia="en-US"/>
        </w:rPr>
        <w:t xml:space="preserve"> </w:t>
      </w:r>
      <w:r w:rsidRPr="00B21DC2">
        <w:rPr>
          <w:rFonts w:ascii="Arial" w:eastAsia="Tahoma" w:hAnsi="Arial" w:cs="Arial"/>
          <w:sz w:val="18"/>
          <w:szCs w:val="18"/>
          <w:lang w:eastAsia="zh-CN"/>
        </w:rPr>
        <w:t xml:space="preserve"> </w:t>
      </w:r>
    </w:p>
    <w:p w14:paraId="243E2328" w14:textId="77777777" w:rsidR="000924F9" w:rsidRPr="00B21DC2" w:rsidRDefault="000924F9" w:rsidP="00F95A0A">
      <w:pPr>
        <w:numPr>
          <w:ilvl w:val="0"/>
          <w:numId w:val="39"/>
        </w:numPr>
        <w:autoSpaceDN w:val="0"/>
        <w:ind w:left="567" w:hanging="282"/>
        <w:contextualSpacing/>
        <w:jc w:val="both"/>
        <w:textAlignment w:val="baseline"/>
        <w:rPr>
          <w:rFonts w:ascii="Tahoma" w:hAnsi="Tahoma" w:cs="Tahoma"/>
          <w:b/>
          <w:sz w:val="18"/>
          <w:szCs w:val="18"/>
          <w:lang w:eastAsia="en-US"/>
        </w:rPr>
      </w:pPr>
      <w:r w:rsidRPr="00B21DC2">
        <w:rPr>
          <w:rFonts w:ascii="Tahoma" w:hAnsi="Tahoma" w:cs="Tahoma"/>
          <w:b/>
          <w:sz w:val="18"/>
          <w:szCs w:val="18"/>
          <w:lang w:eastAsia="en-US"/>
        </w:rPr>
        <w:t>Zamawiający wyznacza następujące osoby do kontaktu z Wykonawcami:</w:t>
      </w:r>
    </w:p>
    <w:p w14:paraId="43C69379" w14:textId="4D31E261" w:rsidR="00921868" w:rsidRPr="00B21DC2" w:rsidRDefault="00AD6081" w:rsidP="00F95A0A">
      <w:pPr>
        <w:numPr>
          <w:ilvl w:val="1"/>
          <w:numId w:val="46"/>
        </w:numPr>
        <w:tabs>
          <w:tab w:val="left" w:pos="851"/>
        </w:tabs>
        <w:suppressAutoHyphens/>
        <w:autoSpaceDN w:val="0"/>
        <w:ind w:hanging="83"/>
        <w:textAlignment w:val="baseline"/>
        <w:rPr>
          <w:rFonts w:ascii="Tahoma" w:hAnsi="Tahoma" w:cs="Tahoma"/>
          <w:b/>
          <w:sz w:val="18"/>
          <w:szCs w:val="18"/>
          <w:lang w:eastAsia="en-US"/>
        </w:rPr>
      </w:pPr>
      <w:r w:rsidRPr="00B21DC2">
        <w:rPr>
          <w:rFonts w:ascii="Tahoma" w:hAnsi="Tahoma" w:cs="Tahoma"/>
          <w:b/>
          <w:sz w:val="18"/>
          <w:szCs w:val="18"/>
          <w:lang w:eastAsia="en-US"/>
        </w:rPr>
        <w:t>w sprawach merytorycznych:</w:t>
      </w:r>
    </w:p>
    <w:p w14:paraId="48389A6F" w14:textId="4093B9DF" w:rsidR="00374EAC" w:rsidRPr="00374EAC" w:rsidRDefault="00374EAC" w:rsidP="00374EAC">
      <w:pPr>
        <w:ind w:left="1276" w:hanging="142"/>
        <w:rPr>
          <w:rFonts w:ascii="Tahoma" w:hAnsi="Tahoma" w:cs="Tahoma"/>
          <w:sz w:val="18"/>
          <w:szCs w:val="18"/>
        </w:rPr>
      </w:pPr>
      <w:r w:rsidRPr="00374EAC">
        <w:rPr>
          <w:rFonts w:ascii="Tahoma" w:hAnsi="Tahoma" w:cs="Tahoma"/>
          <w:sz w:val="18"/>
          <w:szCs w:val="18"/>
        </w:rPr>
        <w:t>mgr</w:t>
      </w:r>
      <w:r>
        <w:rPr>
          <w:rFonts w:ascii="Tahoma" w:hAnsi="Tahoma" w:cs="Tahoma"/>
          <w:sz w:val="18"/>
          <w:szCs w:val="18"/>
        </w:rPr>
        <w:t xml:space="preserve"> Agnieszka Frontczak</w:t>
      </w:r>
    </w:p>
    <w:p w14:paraId="4D8EF87A" w14:textId="2E7B05A1" w:rsidR="00243A06" w:rsidRPr="00B21DC2" w:rsidRDefault="00374EAC" w:rsidP="00374EAC">
      <w:pPr>
        <w:ind w:left="1276" w:hanging="142"/>
        <w:rPr>
          <w:rFonts w:ascii="Tahoma" w:hAnsi="Tahoma" w:cs="Tahoma"/>
          <w:sz w:val="18"/>
          <w:szCs w:val="18"/>
        </w:rPr>
      </w:pPr>
      <w:r w:rsidRPr="00374EAC">
        <w:rPr>
          <w:rFonts w:ascii="Tahoma" w:hAnsi="Tahoma" w:cs="Tahoma"/>
          <w:sz w:val="18"/>
          <w:szCs w:val="18"/>
        </w:rPr>
        <w:t xml:space="preserve"> p. Aleksandra </w:t>
      </w:r>
      <w:proofErr w:type="spellStart"/>
      <w:r w:rsidRPr="00374EAC">
        <w:rPr>
          <w:rFonts w:ascii="Tahoma" w:hAnsi="Tahoma" w:cs="Tahoma"/>
          <w:sz w:val="18"/>
          <w:szCs w:val="18"/>
        </w:rPr>
        <w:t>Kryśkiewicz</w:t>
      </w:r>
      <w:proofErr w:type="spellEnd"/>
      <w:r w:rsidRPr="00374EAC">
        <w:rPr>
          <w:rFonts w:ascii="Tahoma" w:hAnsi="Tahoma" w:cs="Tahoma"/>
          <w:sz w:val="18"/>
          <w:szCs w:val="18"/>
        </w:rPr>
        <w:t xml:space="preserve"> </w:t>
      </w:r>
      <w:proofErr w:type="spellStart"/>
      <w:r w:rsidRPr="00374EAC">
        <w:rPr>
          <w:rFonts w:ascii="Tahoma" w:hAnsi="Tahoma" w:cs="Tahoma"/>
          <w:sz w:val="18"/>
          <w:szCs w:val="18"/>
        </w:rPr>
        <w:t>Coskun</w:t>
      </w:r>
      <w:proofErr w:type="spellEnd"/>
    </w:p>
    <w:p w14:paraId="7E368B79" w14:textId="77777777" w:rsidR="000924F9" w:rsidRPr="00B21DC2" w:rsidRDefault="000924F9" w:rsidP="00F95A0A">
      <w:pPr>
        <w:numPr>
          <w:ilvl w:val="1"/>
          <w:numId w:val="46"/>
        </w:numPr>
        <w:tabs>
          <w:tab w:val="left" w:pos="851"/>
        </w:tabs>
        <w:suppressAutoHyphens/>
        <w:autoSpaceDN w:val="0"/>
        <w:ind w:hanging="83"/>
        <w:textAlignment w:val="baseline"/>
        <w:rPr>
          <w:rFonts w:ascii="Tahoma" w:hAnsi="Tahoma" w:cs="Tahoma"/>
          <w:b/>
          <w:sz w:val="18"/>
          <w:szCs w:val="18"/>
          <w:lang w:eastAsia="en-US"/>
        </w:rPr>
      </w:pPr>
      <w:r w:rsidRPr="00B21DC2">
        <w:rPr>
          <w:rFonts w:ascii="Tahoma" w:hAnsi="Tahoma" w:cs="Tahoma"/>
          <w:b/>
          <w:sz w:val="18"/>
          <w:szCs w:val="18"/>
          <w:lang w:eastAsia="en-US"/>
        </w:rPr>
        <w:t xml:space="preserve">w sprawach </w:t>
      </w:r>
      <w:proofErr w:type="spellStart"/>
      <w:r w:rsidRPr="00B21DC2">
        <w:rPr>
          <w:rFonts w:ascii="Tahoma" w:hAnsi="Tahoma" w:cs="Tahoma"/>
          <w:b/>
          <w:sz w:val="18"/>
          <w:szCs w:val="18"/>
          <w:lang w:eastAsia="en-US"/>
        </w:rPr>
        <w:t>formalno</w:t>
      </w:r>
      <w:proofErr w:type="spellEnd"/>
      <w:r w:rsidRPr="00B21DC2">
        <w:rPr>
          <w:rFonts w:ascii="Tahoma" w:hAnsi="Tahoma" w:cs="Tahoma"/>
          <w:b/>
          <w:sz w:val="18"/>
          <w:szCs w:val="18"/>
          <w:lang w:eastAsia="en-US"/>
        </w:rPr>
        <w:t xml:space="preserve"> – prawnych:</w:t>
      </w:r>
      <w:r w:rsidRPr="00B21DC2">
        <w:rPr>
          <w:rFonts w:ascii="Tahoma" w:hAnsi="Tahoma" w:cs="Tahoma"/>
          <w:sz w:val="18"/>
          <w:szCs w:val="18"/>
          <w:lang w:eastAsia="en-US"/>
        </w:rPr>
        <w:t xml:space="preserve"> </w:t>
      </w:r>
    </w:p>
    <w:p w14:paraId="0D91AC1A" w14:textId="77777777" w:rsidR="000924F9" w:rsidRPr="00B21DC2" w:rsidRDefault="000924F9" w:rsidP="000924F9">
      <w:pPr>
        <w:tabs>
          <w:tab w:val="left" w:pos="851"/>
        </w:tabs>
        <w:autoSpaceDN w:val="0"/>
        <w:ind w:left="993"/>
        <w:textAlignment w:val="baseline"/>
        <w:rPr>
          <w:rFonts w:ascii="Tahoma" w:hAnsi="Tahoma" w:cs="Tahoma"/>
          <w:sz w:val="18"/>
          <w:szCs w:val="18"/>
          <w:lang w:eastAsia="en-US"/>
        </w:rPr>
      </w:pPr>
      <w:r w:rsidRPr="00B21DC2">
        <w:rPr>
          <w:rFonts w:ascii="Tahoma" w:hAnsi="Tahoma" w:cs="Tahoma"/>
          <w:sz w:val="18"/>
          <w:szCs w:val="18"/>
          <w:lang w:eastAsia="en-US"/>
        </w:rPr>
        <w:t xml:space="preserve">mgr </w:t>
      </w:r>
      <w:r w:rsidR="00807D71" w:rsidRPr="00B21DC2">
        <w:rPr>
          <w:rFonts w:ascii="Tahoma" w:hAnsi="Tahoma" w:cs="Tahoma"/>
          <w:sz w:val="18"/>
          <w:szCs w:val="18"/>
          <w:lang w:eastAsia="en-US"/>
        </w:rPr>
        <w:t>Marta Kieras</w:t>
      </w:r>
      <w:r w:rsidRPr="00B21DC2">
        <w:rPr>
          <w:rFonts w:ascii="Tahoma" w:hAnsi="Tahoma" w:cs="Tahoma"/>
          <w:sz w:val="18"/>
          <w:szCs w:val="18"/>
          <w:lang w:eastAsia="en-US"/>
        </w:rPr>
        <w:t xml:space="preserve">  – </w:t>
      </w:r>
      <w:r w:rsidR="00736799" w:rsidRPr="00B21DC2">
        <w:rPr>
          <w:rFonts w:ascii="Tahoma" w:hAnsi="Tahoma" w:cs="Tahoma"/>
          <w:sz w:val="18"/>
          <w:szCs w:val="18"/>
          <w:lang w:eastAsia="en-US"/>
        </w:rPr>
        <w:t>Z-ca Kierownika Sekcji Z</w:t>
      </w:r>
      <w:r w:rsidRPr="00B21DC2">
        <w:rPr>
          <w:rFonts w:ascii="Tahoma" w:hAnsi="Tahoma" w:cs="Tahoma"/>
          <w:sz w:val="18"/>
          <w:szCs w:val="18"/>
          <w:lang w:eastAsia="en-US"/>
        </w:rPr>
        <w:t>amówień Publicznych ; tel. 42 677-68-24</w:t>
      </w:r>
      <w:r w:rsidRPr="00B21DC2">
        <w:rPr>
          <w:rFonts w:ascii="Tahoma" w:hAnsi="Tahoma" w:cs="Tahoma"/>
          <w:sz w:val="18"/>
          <w:szCs w:val="18"/>
          <w:lang w:eastAsia="en-US"/>
        </w:rPr>
        <w:tab/>
        <w:t xml:space="preserve"> </w:t>
      </w:r>
      <w:r w:rsidRPr="00B21DC2">
        <w:rPr>
          <w:rFonts w:ascii="Tahoma" w:hAnsi="Tahoma" w:cs="Tahoma"/>
          <w:sz w:val="18"/>
          <w:szCs w:val="18"/>
          <w:lang w:eastAsia="en-US"/>
        </w:rPr>
        <w:br/>
        <w:t>mgr Anna Pietrzyk – p.o. Kierownika Działu Zamówień Publicznych; tel. 42 291-95-70</w:t>
      </w:r>
    </w:p>
    <w:p w14:paraId="288420C3" w14:textId="77777777" w:rsidR="000924F9" w:rsidRPr="00B21DC2" w:rsidRDefault="000924F9" w:rsidP="00F95A0A">
      <w:pPr>
        <w:numPr>
          <w:ilvl w:val="0"/>
          <w:numId w:val="39"/>
        </w:numPr>
        <w:tabs>
          <w:tab w:val="left" w:pos="709"/>
        </w:tabs>
        <w:autoSpaceDN w:val="0"/>
        <w:ind w:left="709" w:hanging="424"/>
        <w:contextualSpacing/>
        <w:jc w:val="both"/>
        <w:textAlignment w:val="baseline"/>
        <w:rPr>
          <w:rFonts w:ascii="Tahoma" w:hAnsi="Tahoma" w:cs="Tahoma"/>
          <w:sz w:val="18"/>
          <w:szCs w:val="18"/>
          <w:lang w:eastAsia="en-US"/>
        </w:rPr>
      </w:pPr>
      <w:r w:rsidRPr="00B21DC2">
        <w:rPr>
          <w:rFonts w:ascii="Tahoma" w:hAnsi="Tahoma" w:cs="Tahoma"/>
          <w:sz w:val="18"/>
          <w:szCs w:val="18"/>
          <w:lang w:eastAsia="en-US"/>
        </w:rPr>
        <w:t xml:space="preserve">Wymagania techniczne i organizacyjne wysyłania i odbierania dokumentów elektronicznych, elektronicznych kopii dokumentów i oświadczeń oraz informacji przekazywanych przy ich użyciu opisane zostały w Regulaminie korzystania z: </w:t>
      </w:r>
      <w:hyperlink r:id="rId18" w:history="1">
        <w:r w:rsidRPr="00B21DC2">
          <w:rPr>
            <w:rFonts w:ascii="Arial" w:hAnsi="Arial" w:cs="Arial"/>
            <w:b/>
            <w:sz w:val="20"/>
            <w:szCs w:val="20"/>
            <w:u w:val="single"/>
            <w:lang w:eastAsia="zh-CN"/>
          </w:rPr>
          <w:t>https://platformazakupowa.pl/strona/1-regulamin</w:t>
        </w:r>
      </w:hyperlink>
    </w:p>
    <w:p w14:paraId="6FE99EF8" w14:textId="77777777" w:rsidR="000924F9" w:rsidRPr="00B21DC2" w:rsidRDefault="000924F9" w:rsidP="00F95A0A">
      <w:pPr>
        <w:numPr>
          <w:ilvl w:val="0"/>
          <w:numId w:val="39"/>
        </w:numPr>
        <w:autoSpaceDN w:val="0"/>
        <w:spacing w:after="160"/>
        <w:ind w:left="709" w:hanging="424"/>
        <w:contextualSpacing/>
        <w:jc w:val="both"/>
        <w:textAlignment w:val="baseline"/>
        <w:rPr>
          <w:rFonts w:ascii="Tahoma" w:hAnsi="Tahoma" w:cs="Tahoma"/>
          <w:b/>
          <w:sz w:val="18"/>
          <w:szCs w:val="18"/>
          <w:lang w:eastAsia="en-US"/>
        </w:rPr>
      </w:pPr>
      <w:r w:rsidRPr="00B21DC2">
        <w:rPr>
          <w:rFonts w:ascii="Tahoma" w:hAnsi="Tahoma" w:cs="Tahoma"/>
          <w:b/>
          <w:sz w:val="18"/>
          <w:szCs w:val="18"/>
          <w:lang w:eastAsia="en-US"/>
        </w:rPr>
        <w:t xml:space="preserve">Maksymalna wielkość plików załączonych za pośrednictwem platformy zakupowej wynosi 1GB, przy maksymalnej liczbie plików (lub spakowanych folderów) równej 20. </w:t>
      </w:r>
    </w:p>
    <w:p w14:paraId="708490E5" w14:textId="77777777" w:rsidR="000924F9" w:rsidRPr="00B21DC2" w:rsidRDefault="000924F9" w:rsidP="00F95A0A">
      <w:pPr>
        <w:numPr>
          <w:ilvl w:val="0"/>
          <w:numId w:val="39"/>
        </w:numPr>
        <w:tabs>
          <w:tab w:val="num" w:pos="709"/>
        </w:tabs>
        <w:autoSpaceDN w:val="0"/>
        <w:ind w:left="709" w:hanging="424"/>
        <w:contextualSpacing/>
        <w:jc w:val="both"/>
        <w:textAlignment w:val="baseline"/>
        <w:rPr>
          <w:rFonts w:ascii="Tahoma" w:hAnsi="Tahoma" w:cs="Tahoma"/>
          <w:sz w:val="18"/>
          <w:szCs w:val="18"/>
          <w:lang w:eastAsia="en-US"/>
        </w:rPr>
      </w:pPr>
      <w:r w:rsidRPr="00B21DC2">
        <w:rPr>
          <w:rFonts w:ascii="Tahoma" w:hAnsi="Tahoma" w:cs="Tahoma"/>
          <w:sz w:val="18"/>
          <w:szCs w:val="18"/>
          <w:lang w:eastAsia="en-US"/>
        </w:rPr>
        <w:t>Minimalne wymagania techniczne i informacje na temat kodowania i czasu odbioru danych są opisane na Stronie platformazakupowa.pl.</w:t>
      </w:r>
    </w:p>
    <w:p w14:paraId="28B78453" w14:textId="77777777" w:rsidR="000924F9" w:rsidRPr="00B21DC2" w:rsidRDefault="000924F9" w:rsidP="00F95A0A">
      <w:pPr>
        <w:numPr>
          <w:ilvl w:val="0"/>
          <w:numId w:val="39"/>
        </w:numPr>
        <w:tabs>
          <w:tab w:val="num" w:pos="709"/>
        </w:tabs>
        <w:autoSpaceDN w:val="0"/>
        <w:ind w:left="709" w:hanging="424"/>
        <w:contextualSpacing/>
        <w:jc w:val="both"/>
        <w:textAlignment w:val="baseline"/>
        <w:rPr>
          <w:rFonts w:ascii="Tahoma" w:hAnsi="Tahoma" w:cs="Tahoma"/>
          <w:sz w:val="18"/>
          <w:szCs w:val="18"/>
          <w:lang w:eastAsia="en-US"/>
        </w:rPr>
      </w:pPr>
      <w:r w:rsidRPr="00B21DC2">
        <w:rPr>
          <w:rFonts w:ascii="Tahoma" w:hAnsi="Tahoma" w:cs="Tahoma"/>
          <w:sz w:val="18"/>
          <w:szCs w:val="18"/>
          <w:lang w:eastAsia="en-US"/>
        </w:rPr>
        <w:t xml:space="preserve">Za datę przekazania oferty, wniosków, zawiadomień, dokumentów elektronicznych, oświadczeń lub elektronicznych kopii dokumentów oraz innych informacji przyjmuje się datę ich przekazania na platformę zakupową Zamawiającego, co oznacza, że godzina określona na platformie zakupowej jest godziną przyjętą przez Zamawiającego przy określaniu terminu wpływu oferty, wniosków, dokumentów i oświadczeń. </w:t>
      </w:r>
    </w:p>
    <w:p w14:paraId="235C239E" w14:textId="77777777" w:rsidR="000924F9" w:rsidRPr="00B21DC2" w:rsidRDefault="000924F9" w:rsidP="00F95A0A">
      <w:pPr>
        <w:numPr>
          <w:ilvl w:val="0"/>
          <w:numId w:val="39"/>
        </w:numPr>
        <w:tabs>
          <w:tab w:val="num" w:pos="709"/>
        </w:tabs>
        <w:autoSpaceDN w:val="0"/>
        <w:ind w:left="709" w:hanging="424"/>
        <w:contextualSpacing/>
        <w:jc w:val="both"/>
        <w:textAlignment w:val="baseline"/>
        <w:rPr>
          <w:rFonts w:ascii="Tahoma" w:hAnsi="Tahoma" w:cs="Tahoma"/>
          <w:sz w:val="18"/>
          <w:szCs w:val="18"/>
          <w:lang w:eastAsia="en-US"/>
        </w:rPr>
      </w:pPr>
      <w:r w:rsidRPr="00B21DC2">
        <w:rPr>
          <w:rFonts w:ascii="Tahoma" w:eastAsia="Tahoma" w:hAnsi="Tahoma" w:cs="Tahoma"/>
          <w:sz w:val="18"/>
          <w:szCs w:val="18"/>
          <w:lang w:eastAsia="en-US"/>
        </w:rPr>
        <w:t xml:space="preserve">Wykonawca na każde żądanie Zamawiającego niezwłocznie potwierdza fakt otrzymania zawiadomienia, wniosku lub informacji. Potwierdzenia należy przesłać również </w:t>
      </w:r>
      <w:r w:rsidRPr="00B21DC2">
        <w:rPr>
          <w:rFonts w:ascii="Tahoma" w:hAnsi="Tahoma" w:cs="Tahoma"/>
          <w:sz w:val="18"/>
          <w:szCs w:val="18"/>
          <w:lang w:eastAsia="en-US"/>
        </w:rPr>
        <w:t>za pośrednictwem platformy zakupowej.</w:t>
      </w:r>
    </w:p>
    <w:p w14:paraId="20CF3878" w14:textId="77777777" w:rsidR="000924F9" w:rsidRPr="00B21DC2" w:rsidRDefault="000924F9" w:rsidP="00F95A0A">
      <w:pPr>
        <w:numPr>
          <w:ilvl w:val="0"/>
          <w:numId w:val="39"/>
        </w:numPr>
        <w:tabs>
          <w:tab w:val="num" w:pos="709"/>
        </w:tabs>
        <w:autoSpaceDN w:val="0"/>
        <w:ind w:left="709" w:hanging="425"/>
        <w:contextualSpacing/>
        <w:jc w:val="both"/>
        <w:textAlignment w:val="baseline"/>
        <w:rPr>
          <w:rFonts w:ascii="Tahoma" w:hAnsi="Tahoma" w:cs="Tahoma"/>
          <w:sz w:val="18"/>
          <w:szCs w:val="18"/>
          <w:lang w:eastAsia="en-US"/>
        </w:rPr>
      </w:pPr>
      <w:r w:rsidRPr="00B21DC2">
        <w:rPr>
          <w:rFonts w:ascii="Tahoma" w:eastAsia="Tahoma" w:hAnsi="Tahoma" w:cs="Tahoma"/>
          <w:b/>
          <w:sz w:val="18"/>
          <w:szCs w:val="18"/>
          <w:lang w:eastAsia="en-US"/>
        </w:rPr>
        <w:t>W korespondencji kierowanej do Zamawiającego Wykonawca winien posługiwać się numerem sprawy określonym w SWZ.</w:t>
      </w:r>
    </w:p>
    <w:p w14:paraId="48B625CA" w14:textId="77777777" w:rsidR="000924F9" w:rsidRPr="00B21DC2" w:rsidRDefault="000924F9" w:rsidP="00F95A0A">
      <w:pPr>
        <w:numPr>
          <w:ilvl w:val="0"/>
          <w:numId w:val="39"/>
        </w:numPr>
        <w:tabs>
          <w:tab w:val="left" w:pos="709"/>
        </w:tabs>
        <w:autoSpaceDN w:val="0"/>
        <w:spacing w:after="160"/>
        <w:ind w:left="709" w:hanging="424"/>
        <w:contextualSpacing/>
        <w:jc w:val="both"/>
        <w:textAlignment w:val="baseline"/>
        <w:rPr>
          <w:rFonts w:ascii="Tahoma" w:hAnsi="Tahoma" w:cs="Tahoma"/>
          <w:sz w:val="18"/>
          <w:szCs w:val="18"/>
          <w:lang w:eastAsia="en-US"/>
        </w:rPr>
      </w:pPr>
      <w:bookmarkStart w:id="3" w:name="_Ref530396341"/>
      <w:r w:rsidRPr="00B21DC2">
        <w:rPr>
          <w:rFonts w:ascii="Tahoma" w:eastAsia="Tahoma" w:hAnsi="Tahoma" w:cs="Tahoma"/>
          <w:sz w:val="18"/>
          <w:szCs w:val="18"/>
          <w:lang w:eastAsia="en-US"/>
        </w:rPr>
        <w:lastRenderedPageBreak/>
        <w:t>W kwestiach budzących wątpliwości odnośnie zapisów SWZ Wykonawcom przysługuje prawo do wnoszenia wniosków o wyjaśnienie jej treści.</w:t>
      </w:r>
      <w:bookmarkEnd w:id="3"/>
      <w:r w:rsidRPr="00B21DC2">
        <w:rPr>
          <w:rFonts w:ascii="Tahoma" w:eastAsia="Tahoma" w:hAnsi="Tahoma" w:cs="Tahoma"/>
          <w:sz w:val="18"/>
          <w:szCs w:val="18"/>
          <w:lang w:eastAsia="en-US"/>
        </w:rPr>
        <w:t xml:space="preserve"> </w:t>
      </w:r>
    </w:p>
    <w:p w14:paraId="0ED49A31" w14:textId="77777777" w:rsidR="000924F9" w:rsidRPr="00B21DC2" w:rsidRDefault="000924F9" w:rsidP="00F95A0A">
      <w:pPr>
        <w:numPr>
          <w:ilvl w:val="0"/>
          <w:numId w:val="39"/>
        </w:numPr>
        <w:tabs>
          <w:tab w:val="left" w:pos="709"/>
        </w:tabs>
        <w:autoSpaceDN w:val="0"/>
        <w:spacing w:after="160"/>
        <w:ind w:left="709" w:hanging="424"/>
        <w:contextualSpacing/>
        <w:jc w:val="both"/>
        <w:textAlignment w:val="baseline"/>
        <w:rPr>
          <w:rFonts w:ascii="Tahoma" w:eastAsia="Tahoma" w:hAnsi="Tahoma" w:cs="Tahoma"/>
          <w:sz w:val="18"/>
          <w:szCs w:val="18"/>
          <w:lang w:eastAsia="en-US"/>
        </w:rPr>
      </w:pPr>
      <w:r w:rsidRPr="00B21DC2">
        <w:rPr>
          <w:rFonts w:ascii="Tahoma" w:eastAsia="Tahoma" w:hAnsi="Tahoma" w:cs="Tahoma"/>
          <w:sz w:val="18"/>
          <w:szCs w:val="18"/>
          <w:lang w:eastAsia="en-US"/>
        </w:rPr>
        <w:t xml:space="preserve">Składanie wniosków o wyjaśnienie treści SWZ, o których mowa powyżej odbywa się za pośrednictwem platformy zakupowej, poprzez polecenie „WYŚLIJ WIADOMOŚĆ” jako załącznik, dostępne przy zamieszczonym postępowaniu </w:t>
      </w:r>
      <w:r w:rsidRPr="00B21DC2">
        <w:rPr>
          <w:rFonts w:ascii="Tahoma" w:eastAsia="Tahoma" w:hAnsi="Tahoma" w:cs="Tahoma"/>
          <w:i/>
          <w:sz w:val="18"/>
          <w:szCs w:val="18"/>
          <w:lang w:eastAsia="en-US"/>
        </w:rPr>
        <w:t>(prawy dolny róg strony)</w:t>
      </w:r>
      <w:r w:rsidRPr="00B21DC2">
        <w:rPr>
          <w:rFonts w:ascii="Tahoma" w:eastAsia="Tahoma" w:hAnsi="Tahoma" w:cs="Tahoma"/>
          <w:sz w:val="18"/>
          <w:szCs w:val="18"/>
          <w:lang w:eastAsia="en-US"/>
        </w:rPr>
        <w:t>.</w:t>
      </w:r>
    </w:p>
    <w:p w14:paraId="0D2BFB2F" w14:textId="77777777" w:rsidR="000924F9" w:rsidRPr="00B21DC2" w:rsidRDefault="000924F9" w:rsidP="00F95A0A">
      <w:pPr>
        <w:numPr>
          <w:ilvl w:val="0"/>
          <w:numId w:val="39"/>
        </w:numPr>
        <w:tabs>
          <w:tab w:val="num" w:pos="709"/>
        </w:tabs>
        <w:autoSpaceDN w:val="0"/>
        <w:spacing w:after="160"/>
        <w:ind w:left="709" w:hanging="424"/>
        <w:contextualSpacing/>
        <w:jc w:val="both"/>
        <w:textAlignment w:val="baseline"/>
        <w:rPr>
          <w:rFonts w:ascii="Tahoma" w:eastAsia="Tahoma" w:hAnsi="Tahoma" w:cs="Tahoma"/>
          <w:sz w:val="18"/>
          <w:szCs w:val="18"/>
          <w:lang w:eastAsia="en-US"/>
        </w:rPr>
      </w:pPr>
      <w:r w:rsidRPr="00B21DC2">
        <w:rPr>
          <w:rFonts w:ascii="Tahoma" w:eastAsia="Tahoma" w:hAnsi="Tahoma" w:cs="Tahoma"/>
          <w:b/>
          <w:sz w:val="18"/>
          <w:szCs w:val="18"/>
          <w:u w:val="single"/>
          <w:lang w:eastAsia="en-US"/>
        </w:rPr>
        <w:t xml:space="preserve">Zamawiający zwraca się z prośbą, aby zapytania zostały również przesłane drogą elektroniczną w dokumencie edytowalnym (np. </w:t>
      </w:r>
      <w:proofErr w:type="spellStart"/>
      <w:r w:rsidRPr="00B21DC2">
        <w:rPr>
          <w:rFonts w:ascii="Tahoma" w:eastAsia="Tahoma" w:hAnsi="Tahoma" w:cs="Tahoma"/>
          <w:b/>
          <w:sz w:val="18"/>
          <w:szCs w:val="18"/>
          <w:u w:val="single"/>
          <w:lang w:eastAsia="en-US"/>
        </w:rPr>
        <w:t>word</w:t>
      </w:r>
      <w:proofErr w:type="spellEnd"/>
      <w:r w:rsidRPr="00B21DC2">
        <w:rPr>
          <w:rFonts w:ascii="Tahoma" w:eastAsia="Tahoma" w:hAnsi="Tahoma" w:cs="Tahoma"/>
          <w:b/>
          <w:sz w:val="18"/>
          <w:szCs w:val="18"/>
          <w:u w:val="single"/>
          <w:lang w:eastAsia="en-US"/>
        </w:rPr>
        <w:t>)</w:t>
      </w:r>
    </w:p>
    <w:p w14:paraId="6B4FE215" w14:textId="77777777" w:rsidR="000924F9" w:rsidRPr="0037243B" w:rsidRDefault="000924F9" w:rsidP="00F95A0A">
      <w:pPr>
        <w:numPr>
          <w:ilvl w:val="0"/>
          <w:numId w:val="39"/>
        </w:numPr>
        <w:tabs>
          <w:tab w:val="num" w:pos="709"/>
        </w:tabs>
        <w:autoSpaceDN w:val="0"/>
        <w:spacing w:after="160"/>
        <w:ind w:left="709" w:hanging="425"/>
        <w:contextualSpacing/>
        <w:jc w:val="both"/>
        <w:textAlignment w:val="baseline"/>
        <w:rPr>
          <w:rFonts w:ascii="Tahoma" w:eastAsia="Tahoma" w:hAnsi="Tahoma" w:cs="Tahoma"/>
          <w:sz w:val="18"/>
          <w:szCs w:val="18"/>
          <w:lang w:eastAsia="en-US"/>
        </w:rPr>
      </w:pPr>
      <w:r w:rsidRPr="0037243B">
        <w:rPr>
          <w:rFonts w:ascii="Tahoma" w:eastAsia="Tahoma" w:hAnsi="Tahoma" w:cs="Tahoma"/>
          <w:sz w:val="18"/>
          <w:szCs w:val="18"/>
          <w:lang w:eastAsia="en-US"/>
        </w:rPr>
        <w:t>Wyjaśnienia SWZ udzielane będą z zachowaniem zasad określonych w art. 135 PZP</w:t>
      </w:r>
    </w:p>
    <w:p w14:paraId="72A13FAE" w14:textId="5763FBD7" w:rsidR="000924F9" w:rsidRPr="0037243B" w:rsidRDefault="000924F9" w:rsidP="00F95A0A">
      <w:pPr>
        <w:numPr>
          <w:ilvl w:val="0"/>
          <w:numId w:val="39"/>
        </w:numPr>
        <w:tabs>
          <w:tab w:val="num" w:pos="709"/>
        </w:tabs>
        <w:autoSpaceDN w:val="0"/>
        <w:spacing w:after="160"/>
        <w:ind w:left="709" w:hanging="425"/>
        <w:contextualSpacing/>
        <w:jc w:val="both"/>
        <w:textAlignment w:val="baseline"/>
        <w:rPr>
          <w:rFonts w:ascii="Tahoma" w:eastAsia="Tahoma" w:hAnsi="Tahoma" w:cs="Tahoma"/>
          <w:sz w:val="18"/>
          <w:szCs w:val="18"/>
          <w:lang w:eastAsia="en-US"/>
        </w:rPr>
      </w:pPr>
      <w:r w:rsidRPr="0037243B">
        <w:rPr>
          <w:rFonts w:ascii="Tahoma" w:eastAsia="Tahoma" w:hAnsi="Tahoma" w:cs="Tahoma"/>
          <w:sz w:val="18"/>
          <w:szCs w:val="18"/>
          <w:lang w:eastAsia="en-US"/>
        </w:rPr>
        <w:t xml:space="preserve">Zamawiający udzieli niezwłocznie odpowiedzi, najpóźniej na </w:t>
      </w:r>
      <w:r w:rsidR="000E0928" w:rsidRPr="0037243B">
        <w:rPr>
          <w:rFonts w:ascii="Tahoma" w:eastAsia="Tahoma" w:hAnsi="Tahoma" w:cs="Tahoma"/>
          <w:sz w:val="18"/>
          <w:szCs w:val="18"/>
          <w:lang w:eastAsia="en-US"/>
        </w:rPr>
        <w:t>4</w:t>
      </w:r>
      <w:r w:rsidRPr="0037243B">
        <w:rPr>
          <w:rFonts w:ascii="Tahoma" w:eastAsia="Tahoma" w:hAnsi="Tahoma" w:cs="Tahoma"/>
          <w:sz w:val="18"/>
          <w:szCs w:val="18"/>
          <w:lang w:eastAsia="en-US"/>
        </w:rPr>
        <w:t xml:space="preserve"> dni przed upływem terminu składania ofert, pod warunkiem, że wniosek o wyjaśnienie treści SWZ wpłynął do Zamawiającego nie później niż </w:t>
      </w:r>
      <w:r w:rsidR="000E0928" w:rsidRPr="0037243B">
        <w:rPr>
          <w:rFonts w:ascii="Tahoma" w:eastAsia="Tahoma" w:hAnsi="Tahoma" w:cs="Tahoma"/>
          <w:sz w:val="18"/>
          <w:szCs w:val="18"/>
          <w:lang w:eastAsia="en-US"/>
        </w:rPr>
        <w:t>7</w:t>
      </w:r>
      <w:r w:rsidRPr="0037243B">
        <w:rPr>
          <w:rFonts w:ascii="Tahoma" w:eastAsia="Tahoma" w:hAnsi="Tahoma" w:cs="Tahoma"/>
          <w:sz w:val="18"/>
          <w:szCs w:val="18"/>
          <w:lang w:eastAsia="en-US"/>
        </w:rPr>
        <w:t xml:space="preserve"> dni przed upływem wyznaczonego terminu składania ofert.</w:t>
      </w:r>
    </w:p>
    <w:p w14:paraId="2F14E063" w14:textId="77777777" w:rsidR="000924F9" w:rsidRPr="00B21DC2" w:rsidRDefault="000924F9" w:rsidP="00F95A0A">
      <w:pPr>
        <w:numPr>
          <w:ilvl w:val="0"/>
          <w:numId w:val="39"/>
        </w:numPr>
        <w:tabs>
          <w:tab w:val="num" w:pos="709"/>
        </w:tabs>
        <w:autoSpaceDN w:val="0"/>
        <w:spacing w:after="160"/>
        <w:ind w:left="709" w:hanging="425"/>
        <w:contextualSpacing/>
        <w:jc w:val="both"/>
        <w:textAlignment w:val="baseline"/>
        <w:rPr>
          <w:rFonts w:ascii="Tahoma" w:eastAsia="Tahoma" w:hAnsi="Tahoma" w:cs="Tahoma"/>
          <w:sz w:val="18"/>
          <w:szCs w:val="18"/>
          <w:lang w:eastAsia="en-US"/>
        </w:rPr>
      </w:pPr>
      <w:r w:rsidRPr="00B21DC2">
        <w:rPr>
          <w:rFonts w:ascii="Tahoma" w:eastAsia="Tahoma" w:hAnsi="Tahoma" w:cs="Tahoma"/>
          <w:sz w:val="18"/>
          <w:szCs w:val="18"/>
          <w:lang w:eastAsia="en-US"/>
        </w:rPr>
        <w:t>Jeżeli wniosek o wyjaśnienie treści specyfikacji warunków zamówienia nie wpłynął w terminie wskazanym wyżej zamawiający nie ma obowiązku udzielania wyjaśnień SWZ.</w:t>
      </w:r>
    </w:p>
    <w:p w14:paraId="4EF0F847" w14:textId="77777777" w:rsidR="000924F9" w:rsidRPr="00B21DC2" w:rsidRDefault="000924F9" w:rsidP="00F95A0A">
      <w:pPr>
        <w:numPr>
          <w:ilvl w:val="0"/>
          <w:numId w:val="39"/>
        </w:numPr>
        <w:tabs>
          <w:tab w:val="num" w:pos="709"/>
        </w:tabs>
        <w:autoSpaceDN w:val="0"/>
        <w:spacing w:after="160"/>
        <w:ind w:left="709" w:hanging="425"/>
        <w:contextualSpacing/>
        <w:jc w:val="both"/>
        <w:textAlignment w:val="baseline"/>
        <w:rPr>
          <w:rFonts w:ascii="Tahoma" w:eastAsia="Tahoma" w:hAnsi="Tahoma" w:cs="Tahoma"/>
          <w:sz w:val="18"/>
          <w:szCs w:val="18"/>
          <w:lang w:eastAsia="en-US"/>
        </w:rPr>
      </w:pPr>
      <w:r w:rsidRPr="00B21DC2">
        <w:rPr>
          <w:rFonts w:ascii="Tahoma" w:eastAsia="Tahoma" w:hAnsi="Tahoma" w:cs="Tahoma"/>
          <w:sz w:val="18"/>
          <w:szCs w:val="18"/>
          <w:lang w:eastAsia="en-US"/>
        </w:rPr>
        <w:t>W uzasadnionych przypadkach Zamawiający może przed upływem terminu składania ofert zmienić treść SWZ. Dokonaną zmianę treści SWZ Zamawiający udostępnia na stronie internetowej.</w:t>
      </w:r>
    </w:p>
    <w:p w14:paraId="0D718C1F" w14:textId="77777777" w:rsidR="000924F9" w:rsidRPr="00B21DC2" w:rsidRDefault="000924F9" w:rsidP="00F95A0A">
      <w:pPr>
        <w:numPr>
          <w:ilvl w:val="0"/>
          <w:numId w:val="39"/>
        </w:numPr>
        <w:tabs>
          <w:tab w:val="num" w:pos="709"/>
        </w:tabs>
        <w:autoSpaceDN w:val="0"/>
        <w:spacing w:after="160"/>
        <w:ind w:left="709" w:hanging="425"/>
        <w:contextualSpacing/>
        <w:jc w:val="both"/>
        <w:textAlignment w:val="baseline"/>
        <w:rPr>
          <w:rFonts w:ascii="Tahoma" w:eastAsia="Tahoma" w:hAnsi="Tahoma" w:cs="Tahoma"/>
          <w:sz w:val="18"/>
          <w:szCs w:val="18"/>
          <w:lang w:eastAsia="en-US"/>
        </w:rPr>
      </w:pPr>
      <w:r w:rsidRPr="00B21DC2">
        <w:rPr>
          <w:rFonts w:ascii="Tahoma" w:eastAsia="Tahoma" w:hAnsi="Tahoma" w:cs="Tahoma"/>
          <w:sz w:val="18"/>
          <w:szCs w:val="18"/>
          <w:lang w:eastAsia="en-US"/>
        </w:rPr>
        <w:t>Zamawiający przedłuży termin składania ofert, jeżeli w wyniku zmiany treści SWZ nieprowadzącej do zmiany treści ogłoszenia o zamówieniu jest niezbędny dodatkowy czas na wprowadzenie zmian w ofertach, Zamawiający przedłuża termin składania ofert lub informuje o tym Wykonawców, którym przekazano SWZ oraz zamieszcza informację na stronie internetowej.</w:t>
      </w:r>
    </w:p>
    <w:p w14:paraId="581929F2" w14:textId="77777777" w:rsidR="000924F9" w:rsidRPr="00B21DC2" w:rsidRDefault="000924F9" w:rsidP="00F95A0A">
      <w:pPr>
        <w:numPr>
          <w:ilvl w:val="0"/>
          <w:numId w:val="39"/>
        </w:numPr>
        <w:tabs>
          <w:tab w:val="num" w:pos="709"/>
        </w:tabs>
        <w:autoSpaceDN w:val="0"/>
        <w:spacing w:after="160"/>
        <w:ind w:left="709" w:hanging="425"/>
        <w:contextualSpacing/>
        <w:jc w:val="both"/>
        <w:textAlignment w:val="baseline"/>
        <w:rPr>
          <w:rFonts w:ascii="Tahoma" w:eastAsia="Tahoma" w:hAnsi="Tahoma" w:cs="Tahoma"/>
          <w:sz w:val="18"/>
          <w:szCs w:val="18"/>
          <w:lang w:eastAsia="en-US"/>
        </w:rPr>
      </w:pPr>
      <w:r w:rsidRPr="00B21DC2">
        <w:rPr>
          <w:rFonts w:ascii="Tahoma" w:eastAsia="Tahoma" w:hAnsi="Tahoma" w:cs="Tahoma"/>
          <w:sz w:val="18"/>
          <w:szCs w:val="18"/>
          <w:lang w:eastAsia="en-US"/>
        </w:rPr>
        <w:t>Sposób sporządzenia dokumentów elektronicznych, oświadczeń lub elektronicznych kopii dokumentów lub oświadczeń musi być zgodny z wymaganiami określonymi w Rozporządzeniu Prezesa Rady Ministrów z dnia 30 grudnia 2020 r. – w sprawie sposobu sporządzania i przekazywania informacji oraz wymagań technicznych dla dokumentów elektronicznych oraz środków komunikacji elektronicznej w postępowaniu o udzielenie zamówienia publicznego lub konkursie (Dz.U. z 2020 r., poz. 2452.) oraz Rozporządzenia Ministra Rozwoju Pracy i Technologii z dnia 23 grudnia 2020 r. - w sprawie rodzajów dokumentów, jakie może żądać zamawiający od wykonawcy  w postępowaniu o udzielenie zamówienia (Dz.U. z 2020 poz. 2415.).</w:t>
      </w:r>
    </w:p>
    <w:p w14:paraId="586B1AF4" w14:textId="77777777" w:rsidR="000924F9" w:rsidRPr="00B21DC2" w:rsidRDefault="000924F9" w:rsidP="00F95A0A">
      <w:pPr>
        <w:numPr>
          <w:ilvl w:val="0"/>
          <w:numId w:val="39"/>
        </w:numPr>
        <w:tabs>
          <w:tab w:val="num" w:pos="709"/>
        </w:tabs>
        <w:autoSpaceDN w:val="0"/>
        <w:spacing w:after="160"/>
        <w:ind w:left="709" w:hanging="425"/>
        <w:contextualSpacing/>
        <w:jc w:val="both"/>
        <w:textAlignment w:val="baseline"/>
        <w:rPr>
          <w:rFonts w:ascii="Tahoma" w:eastAsia="Tahoma" w:hAnsi="Tahoma" w:cs="Tahoma"/>
          <w:sz w:val="18"/>
          <w:szCs w:val="18"/>
          <w:lang w:eastAsia="en-US"/>
        </w:rPr>
      </w:pPr>
      <w:r w:rsidRPr="00B21DC2">
        <w:rPr>
          <w:rFonts w:ascii="Tahoma" w:eastAsia="Tahoma" w:hAnsi="Tahoma" w:cs="Tahoma"/>
          <w:sz w:val="18"/>
          <w:szCs w:val="18"/>
          <w:lang w:eastAsia="en-US"/>
        </w:rPr>
        <w:t xml:space="preserve">W przypadku kiedy należy złożyć Jednolity Europejski Dokument Zamówienia musi on być w postaci elektronicznej opatrzonej kwalifikowanym podpisem elektronicznym. </w:t>
      </w:r>
    </w:p>
    <w:p w14:paraId="1FF5EE04" w14:textId="77777777" w:rsidR="000924F9" w:rsidRPr="00B21DC2" w:rsidRDefault="000924F9" w:rsidP="00F95A0A">
      <w:pPr>
        <w:numPr>
          <w:ilvl w:val="0"/>
          <w:numId w:val="39"/>
        </w:numPr>
        <w:tabs>
          <w:tab w:val="num" w:pos="709"/>
        </w:tabs>
        <w:autoSpaceDN w:val="0"/>
        <w:spacing w:after="160"/>
        <w:ind w:left="709" w:hanging="425"/>
        <w:contextualSpacing/>
        <w:jc w:val="both"/>
        <w:textAlignment w:val="baseline"/>
        <w:rPr>
          <w:rFonts w:ascii="Tahoma" w:hAnsi="Tahoma" w:cs="Tahoma"/>
          <w:sz w:val="18"/>
          <w:szCs w:val="18"/>
          <w:lang w:eastAsia="en-US"/>
        </w:rPr>
      </w:pPr>
      <w:r w:rsidRPr="00B21DC2">
        <w:rPr>
          <w:rFonts w:ascii="Tahoma" w:hAnsi="Tahoma" w:cs="Tahoma"/>
          <w:sz w:val="18"/>
          <w:szCs w:val="18"/>
          <w:lang w:eastAsia="en-US"/>
        </w:rPr>
        <w:t>Jednocześnie Zamawiający informuje, że przepisy ustawy PZP nie pozwalają na jakikolwiek inny kontakt – zarówno z Zamawiającym  jak i osobami uprawnionymi do porozumiewania się z Wykonawcami - niż wskazany w niniejszym rozdziale SWZ. Oznacza to, że Zamawiający nie będzie reagował na inne formy kontaktowania się z nim, w szczególności na kontakt osobisty w swojej siedzibie.</w:t>
      </w:r>
    </w:p>
    <w:p w14:paraId="38B8CE18" w14:textId="77777777" w:rsidR="000E3A43" w:rsidRPr="00B21DC2" w:rsidRDefault="000E3A43" w:rsidP="000E3A43">
      <w:pPr>
        <w:rPr>
          <w:rFonts w:ascii="Tahoma" w:hAnsi="Tahoma" w:cs="Tahoma"/>
          <w:sz w:val="20"/>
          <w:szCs w:val="20"/>
        </w:rPr>
      </w:pPr>
    </w:p>
    <w:p w14:paraId="24C742DD" w14:textId="77777777" w:rsidR="000924F9" w:rsidRPr="00B21DC2" w:rsidRDefault="000924F9" w:rsidP="000E3A43">
      <w:pPr>
        <w:rPr>
          <w:rFonts w:ascii="Tahoma" w:hAnsi="Tahoma" w:cs="Tahoma"/>
          <w:sz w:val="20"/>
          <w:szCs w:val="20"/>
        </w:rPr>
      </w:pPr>
    </w:p>
    <w:p w14:paraId="0B5CF174" w14:textId="77777777" w:rsidR="000E3A43" w:rsidRPr="00B21DC2" w:rsidRDefault="000E3A43" w:rsidP="000E3A43">
      <w:pPr>
        <w:pStyle w:val="Nagwek2"/>
        <w:spacing w:before="0" w:after="0"/>
        <w:jc w:val="both"/>
        <w:rPr>
          <w:rFonts w:ascii="Tahoma" w:hAnsi="Tahoma" w:cs="Tahoma"/>
          <w:i w:val="0"/>
          <w:iCs w:val="0"/>
          <w:caps/>
          <w:sz w:val="20"/>
          <w:szCs w:val="20"/>
        </w:rPr>
      </w:pPr>
      <w:r w:rsidRPr="00B21DC2">
        <w:rPr>
          <w:rFonts w:ascii="Tahoma" w:hAnsi="Tahoma" w:cs="Tahoma"/>
          <w:i w:val="0"/>
          <w:iCs w:val="0"/>
          <w:caps/>
          <w:sz w:val="20"/>
          <w:szCs w:val="20"/>
        </w:rPr>
        <w:t>IX. Opis sposobu przygotowania ofert oraz dokumentów wymaganych przez Zamawiającego w SWZ</w:t>
      </w:r>
    </w:p>
    <w:p w14:paraId="07A7A877" w14:textId="77777777" w:rsidR="000E3A43" w:rsidRPr="00B21DC2" w:rsidRDefault="000E3A43" w:rsidP="000E3A43">
      <w:pPr>
        <w:rPr>
          <w:rFonts w:ascii="Tahoma" w:hAnsi="Tahoma" w:cs="Tahoma"/>
          <w:sz w:val="20"/>
          <w:szCs w:val="20"/>
        </w:rPr>
      </w:pPr>
    </w:p>
    <w:p w14:paraId="258349C8" w14:textId="5625B487" w:rsidR="002E16E2" w:rsidRPr="00B21DC2" w:rsidRDefault="000E3A43" w:rsidP="002E16E2">
      <w:pPr>
        <w:numPr>
          <w:ilvl w:val="0"/>
          <w:numId w:val="23"/>
        </w:numPr>
        <w:ind w:left="426" w:hanging="426"/>
        <w:jc w:val="both"/>
        <w:rPr>
          <w:rFonts w:ascii="Tahoma" w:eastAsia="Calibri" w:hAnsi="Tahoma" w:cs="Tahoma"/>
          <w:sz w:val="18"/>
          <w:szCs w:val="18"/>
        </w:rPr>
      </w:pPr>
      <w:r w:rsidRPr="00B21DC2">
        <w:rPr>
          <w:rFonts w:ascii="Tahoma" w:hAnsi="Tahoma" w:cs="Tahoma"/>
          <w:sz w:val="18"/>
          <w:szCs w:val="18"/>
        </w:rPr>
        <w:t xml:space="preserve">Oferta oraz przedmiotowe środki dowodowe (jeżeli były wymagane)  muszą być składane elektronicznie i muszą zostać podpisane </w:t>
      </w:r>
      <w:r w:rsidRPr="00B21DC2">
        <w:rPr>
          <w:rFonts w:ascii="Tahoma" w:hAnsi="Tahoma" w:cs="Tahoma"/>
          <w:b/>
          <w:sz w:val="18"/>
          <w:szCs w:val="18"/>
        </w:rPr>
        <w:t>elektronicznym kwalifikowanym podpisem</w:t>
      </w:r>
      <w:r w:rsidRPr="00B21DC2">
        <w:rPr>
          <w:rFonts w:ascii="Tahoma" w:hAnsi="Tahoma" w:cs="Tahoma"/>
          <w:sz w:val="18"/>
          <w:szCs w:val="18"/>
        </w:rPr>
        <w:t xml:space="preserve">. W procesie składania oferty w tym przedmiotowych środków dowodowych na platformie, </w:t>
      </w:r>
      <w:r w:rsidRPr="00B21DC2">
        <w:rPr>
          <w:rFonts w:ascii="Tahoma" w:hAnsi="Tahoma" w:cs="Tahoma"/>
          <w:b/>
          <w:sz w:val="18"/>
          <w:szCs w:val="18"/>
        </w:rPr>
        <w:t>kwalifikowany podpis elektroniczny</w:t>
      </w:r>
      <w:r w:rsidRPr="00B21DC2">
        <w:rPr>
          <w:rFonts w:ascii="Tahoma" w:hAnsi="Tahoma" w:cs="Tahoma"/>
          <w:sz w:val="18"/>
          <w:szCs w:val="18"/>
        </w:rPr>
        <w:t xml:space="preserve"> Wykonawca składa bezpośrednio na dokumencie, który następnie przesyła do systemu.</w:t>
      </w:r>
    </w:p>
    <w:p w14:paraId="1ED82467" w14:textId="77777777" w:rsidR="0050105C" w:rsidRPr="00B21DC2" w:rsidRDefault="000E3A43" w:rsidP="0093460E">
      <w:pPr>
        <w:keepNext/>
        <w:keepLines/>
        <w:numPr>
          <w:ilvl w:val="0"/>
          <w:numId w:val="23"/>
        </w:numPr>
        <w:ind w:left="426" w:hanging="426"/>
        <w:jc w:val="both"/>
        <w:rPr>
          <w:rFonts w:ascii="Tahoma" w:hAnsi="Tahoma" w:cs="Tahoma"/>
          <w:sz w:val="18"/>
          <w:szCs w:val="18"/>
        </w:rPr>
      </w:pPr>
      <w:r w:rsidRPr="00B21DC2">
        <w:rPr>
          <w:rFonts w:ascii="Tahoma" w:hAnsi="Tahoma" w:cs="Tahoma"/>
          <w:sz w:val="18"/>
          <w:szCs w:val="18"/>
        </w:rPr>
        <w:t>Wykonawcy ponoszą wszelkie koszty własne związane z przygotowaniem i złożeniem oferty, niezależnie od wyniku Postępowania. Zamawiający w żadnym przypadku nie odpowiada za koszty poniesione przez Wykonawców w związku z przygotowaniem i złożeniem oferty. Wykonawcy zobowiązują się nie podnosić jakichkolwiek roszczeń z tego tytułu względem Zamawiającego, z zastrzeżeniem art. 261 Ustawy.</w:t>
      </w:r>
      <w:bookmarkStart w:id="4" w:name="_21eeoojwb3nb" w:colFirst="0" w:colLast="0"/>
      <w:bookmarkEnd w:id="4"/>
    </w:p>
    <w:p w14:paraId="64F94880" w14:textId="77777777" w:rsidR="000E3A43" w:rsidRPr="00B21DC2" w:rsidRDefault="000E3A43" w:rsidP="0093460E">
      <w:pPr>
        <w:keepNext/>
        <w:keepLines/>
        <w:numPr>
          <w:ilvl w:val="0"/>
          <w:numId w:val="23"/>
        </w:numPr>
        <w:ind w:left="426" w:hanging="426"/>
        <w:jc w:val="both"/>
        <w:rPr>
          <w:rFonts w:ascii="Tahoma" w:hAnsi="Tahoma" w:cs="Tahoma"/>
          <w:sz w:val="18"/>
          <w:szCs w:val="18"/>
        </w:rPr>
      </w:pPr>
      <w:r w:rsidRPr="00B21DC2">
        <w:rPr>
          <w:rFonts w:ascii="Tahoma" w:hAnsi="Tahoma" w:cs="Tahoma"/>
          <w:sz w:val="18"/>
          <w:szCs w:val="18"/>
        </w:rPr>
        <w:t>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 Poprzez oryginał należy rozumieć dokument podpisany kwalifik</w:t>
      </w:r>
      <w:r w:rsidR="00D53CC5" w:rsidRPr="00B21DC2">
        <w:rPr>
          <w:rFonts w:ascii="Tahoma" w:hAnsi="Tahoma" w:cs="Tahoma"/>
          <w:sz w:val="18"/>
          <w:szCs w:val="18"/>
        </w:rPr>
        <w:t xml:space="preserve">owanym podpisem elektronicznym </w:t>
      </w:r>
      <w:r w:rsidRPr="00B21DC2">
        <w:rPr>
          <w:rFonts w:ascii="Tahoma" w:hAnsi="Tahoma" w:cs="Tahoma"/>
          <w:sz w:val="18"/>
          <w:szCs w:val="18"/>
        </w:rPr>
        <w:t>przez osobę/osoby upoważnioną/upoważnione. Poświadczenie za zgodność z oryginałem następuje w formie elektronicznej podpisane kwalifik</w:t>
      </w:r>
      <w:r w:rsidR="00D53CC5" w:rsidRPr="00B21DC2">
        <w:rPr>
          <w:rFonts w:ascii="Tahoma" w:hAnsi="Tahoma" w:cs="Tahoma"/>
          <w:sz w:val="18"/>
          <w:szCs w:val="18"/>
        </w:rPr>
        <w:t xml:space="preserve">owanym podpisem elektronicznym </w:t>
      </w:r>
      <w:r w:rsidRPr="00B21DC2">
        <w:rPr>
          <w:rFonts w:ascii="Tahoma" w:hAnsi="Tahoma" w:cs="Tahoma"/>
          <w:sz w:val="18"/>
          <w:szCs w:val="18"/>
        </w:rPr>
        <w:t xml:space="preserve">przez osobę/osoby upoważnioną/upoważnione. </w:t>
      </w:r>
      <w:r w:rsidRPr="00B21DC2">
        <w:rPr>
          <w:rFonts w:ascii="Tahoma" w:hAnsi="Tahoma" w:cs="Tahoma"/>
          <w:i/>
          <w:sz w:val="18"/>
          <w:szCs w:val="18"/>
          <w:vertAlign w:val="superscript"/>
        </w:rPr>
        <w:footnoteReference w:id="1"/>
      </w:r>
    </w:p>
    <w:p w14:paraId="4A5F4279" w14:textId="77777777" w:rsidR="000E3A43" w:rsidRPr="00B21DC2" w:rsidRDefault="000E3A43" w:rsidP="0093460E">
      <w:pPr>
        <w:numPr>
          <w:ilvl w:val="0"/>
          <w:numId w:val="23"/>
        </w:numPr>
        <w:pBdr>
          <w:top w:val="nil"/>
          <w:left w:val="nil"/>
          <w:bottom w:val="nil"/>
          <w:right w:val="nil"/>
          <w:between w:val="nil"/>
        </w:pBdr>
        <w:ind w:left="426" w:hanging="426"/>
        <w:jc w:val="both"/>
        <w:rPr>
          <w:rFonts w:ascii="Tahoma" w:hAnsi="Tahoma" w:cs="Tahoma"/>
          <w:b/>
          <w:sz w:val="18"/>
          <w:szCs w:val="18"/>
          <w:u w:val="single"/>
        </w:rPr>
      </w:pPr>
      <w:r w:rsidRPr="00B21DC2">
        <w:rPr>
          <w:rFonts w:ascii="Tahoma" w:hAnsi="Tahoma" w:cs="Tahoma"/>
          <w:b/>
          <w:sz w:val="18"/>
          <w:szCs w:val="18"/>
          <w:u w:val="single"/>
        </w:rPr>
        <w:t>Oferta musi być:</w:t>
      </w:r>
    </w:p>
    <w:p w14:paraId="4385EBFB" w14:textId="77777777" w:rsidR="000E3A43" w:rsidRPr="00B21DC2" w:rsidRDefault="000E3A43" w:rsidP="0093460E">
      <w:pPr>
        <w:numPr>
          <w:ilvl w:val="1"/>
          <w:numId w:val="22"/>
        </w:numPr>
        <w:tabs>
          <w:tab w:val="left" w:pos="851"/>
        </w:tabs>
        <w:ind w:left="851" w:hanging="425"/>
        <w:jc w:val="both"/>
        <w:rPr>
          <w:rFonts w:ascii="Tahoma" w:hAnsi="Tahoma" w:cs="Tahoma"/>
          <w:sz w:val="18"/>
          <w:szCs w:val="18"/>
        </w:rPr>
      </w:pPr>
      <w:r w:rsidRPr="00B21DC2">
        <w:rPr>
          <w:rFonts w:ascii="Tahoma" w:hAnsi="Tahoma" w:cs="Tahoma"/>
          <w:sz w:val="18"/>
          <w:szCs w:val="18"/>
        </w:rPr>
        <w:t>sporządzona na podstawie załączników niniejszej SWZ w języku polskim,</w:t>
      </w:r>
    </w:p>
    <w:p w14:paraId="03BAD5BA" w14:textId="77777777" w:rsidR="000E3A43" w:rsidRPr="00B21DC2" w:rsidRDefault="000E3A43" w:rsidP="0093460E">
      <w:pPr>
        <w:numPr>
          <w:ilvl w:val="1"/>
          <w:numId w:val="22"/>
        </w:numPr>
        <w:tabs>
          <w:tab w:val="left" w:pos="851"/>
        </w:tabs>
        <w:ind w:left="851" w:hanging="425"/>
        <w:jc w:val="both"/>
        <w:rPr>
          <w:rFonts w:ascii="Tahoma" w:hAnsi="Tahoma" w:cs="Tahoma"/>
          <w:sz w:val="18"/>
          <w:szCs w:val="18"/>
        </w:rPr>
      </w:pPr>
      <w:r w:rsidRPr="00B21DC2">
        <w:rPr>
          <w:rFonts w:ascii="Tahoma" w:hAnsi="Tahoma" w:cs="Tahoma"/>
          <w:sz w:val="18"/>
          <w:szCs w:val="18"/>
        </w:rPr>
        <w:t xml:space="preserve">złożona przy użyciu środków komunikacji elektronicznej tzn. za pośrednictwem </w:t>
      </w:r>
      <w:hyperlink r:id="rId19">
        <w:r w:rsidRPr="00B21DC2">
          <w:rPr>
            <w:rFonts w:ascii="Tahoma" w:hAnsi="Tahoma" w:cs="Tahoma"/>
            <w:sz w:val="18"/>
            <w:szCs w:val="18"/>
            <w:u w:val="single"/>
          </w:rPr>
          <w:t>platformazakupowa.pl</w:t>
        </w:r>
      </w:hyperlink>
      <w:r w:rsidRPr="00B21DC2">
        <w:rPr>
          <w:rFonts w:ascii="Tahoma" w:hAnsi="Tahoma" w:cs="Tahoma"/>
          <w:sz w:val="18"/>
          <w:szCs w:val="18"/>
        </w:rPr>
        <w:t>,</w:t>
      </w:r>
    </w:p>
    <w:p w14:paraId="31A5F65F" w14:textId="77777777" w:rsidR="000E3A43" w:rsidRPr="00B21DC2" w:rsidRDefault="000E3A43" w:rsidP="0093460E">
      <w:pPr>
        <w:numPr>
          <w:ilvl w:val="1"/>
          <w:numId w:val="22"/>
        </w:numPr>
        <w:tabs>
          <w:tab w:val="left" w:pos="851"/>
        </w:tabs>
        <w:ind w:left="851" w:hanging="425"/>
        <w:jc w:val="both"/>
        <w:rPr>
          <w:rFonts w:ascii="Tahoma" w:eastAsia="Calibri" w:hAnsi="Tahoma" w:cs="Tahoma"/>
          <w:sz w:val="18"/>
          <w:szCs w:val="18"/>
        </w:rPr>
      </w:pPr>
      <w:r w:rsidRPr="00B21DC2">
        <w:rPr>
          <w:rFonts w:ascii="Tahoma" w:hAnsi="Tahoma" w:cs="Tahoma"/>
          <w:sz w:val="18"/>
          <w:szCs w:val="18"/>
        </w:rPr>
        <w:t xml:space="preserve">podpisana </w:t>
      </w:r>
      <w:hyperlink r:id="rId20">
        <w:r w:rsidRPr="00B21DC2">
          <w:rPr>
            <w:rFonts w:ascii="Tahoma" w:hAnsi="Tahoma" w:cs="Tahoma"/>
            <w:b/>
            <w:sz w:val="18"/>
            <w:szCs w:val="18"/>
            <w:u w:val="single"/>
          </w:rPr>
          <w:t>kwalifikowanym podpisem elektronicznym</w:t>
        </w:r>
      </w:hyperlink>
      <w:r w:rsidRPr="00B21DC2">
        <w:rPr>
          <w:rFonts w:ascii="Tahoma" w:hAnsi="Tahoma" w:cs="Tahoma"/>
          <w:sz w:val="18"/>
          <w:szCs w:val="18"/>
        </w:rPr>
        <w:t xml:space="preserve"> przez osobę/osoby upoważnioną</w:t>
      </w:r>
      <w:r w:rsidR="00332623" w:rsidRPr="00B21DC2">
        <w:rPr>
          <w:rFonts w:ascii="Tahoma" w:hAnsi="Tahoma" w:cs="Tahoma"/>
          <w:sz w:val="18"/>
          <w:szCs w:val="18"/>
        </w:rPr>
        <w:t xml:space="preserve"> </w:t>
      </w:r>
      <w:r w:rsidRPr="00B21DC2">
        <w:rPr>
          <w:rFonts w:ascii="Tahoma" w:hAnsi="Tahoma" w:cs="Tahoma"/>
          <w:sz w:val="18"/>
          <w:szCs w:val="18"/>
        </w:rPr>
        <w:t>/</w:t>
      </w:r>
      <w:r w:rsidR="00332623" w:rsidRPr="00B21DC2">
        <w:rPr>
          <w:rFonts w:ascii="Tahoma" w:hAnsi="Tahoma" w:cs="Tahoma"/>
          <w:sz w:val="18"/>
          <w:szCs w:val="18"/>
        </w:rPr>
        <w:t xml:space="preserve"> </w:t>
      </w:r>
      <w:r w:rsidRPr="00B21DC2">
        <w:rPr>
          <w:rFonts w:ascii="Tahoma" w:hAnsi="Tahoma" w:cs="Tahoma"/>
          <w:sz w:val="18"/>
          <w:szCs w:val="18"/>
        </w:rPr>
        <w:t>upoważnione.</w:t>
      </w:r>
    </w:p>
    <w:p w14:paraId="46E95E06" w14:textId="77777777" w:rsidR="000E3A43" w:rsidRPr="00B21DC2" w:rsidRDefault="000E3A43" w:rsidP="0093460E">
      <w:pPr>
        <w:numPr>
          <w:ilvl w:val="0"/>
          <w:numId w:val="23"/>
        </w:numPr>
        <w:pBdr>
          <w:top w:val="nil"/>
          <w:left w:val="nil"/>
          <w:bottom w:val="nil"/>
          <w:right w:val="nil"/>
          <w:between w:val="nil"/>
        </w:pBdr>
        <w:ind w:left="426" w:hanging="426"/>
        <w:jc w:val="both"/>
        <w:rPr>
          <w:rFonts w:ascii="Tahoma" w:hAnsi="Tahoma" w:cs="Tahoma"/>
          <w:sz w:val="18"/>
          <w:szCs w:val="18"/>
        </w:rPr>
      </w:pPr>
      <w:r w:rsidRPr="00B21DC2">
        <w:rPr>
          <w:rFonts w:ascii="Tahoma" w:hAnsi="Tahoma" w:cs="Tahoma"/>
          <w:sz w:val="18"/>
          <w:szCs w:val="18"/>
        </w:rPr>
        <w:t>Podpisy kwalifikowane wykorzystywane przez Wykonawców do podpisywania wszelkich plików muszą spełniać przepisy “Rozporządzenia Parlamentu Europejskiego i Rady w sprawie identyfikacji elektronicznej i usług zaufania w odniesieniu do transakcji elektronicznych na rynku wewnętrznym (</w:t>
      </w:r>
      <w:proofErr w:type="spellStart"/>
      <w:r w:rsidRPr="00B21DC2">
        <w:rPr>
          <w:rFonts w:ascii="Tahoma" w:hAnsi="Tahoma" w:cs="Tahoma"/>
          <w:sz w:val="18"/>
          <w:szCs w:val="18"/>
        </w:rPr>
        <w:t>eIDAS</w:t>
      </w:r>
      <w:proofErr w:type="spellEnd"/>
      <w:r w:rsidRPr="00B21DC2">
        <w:rPr>
          <w:rFonts w:ascii="Tahoma" w:hAnsi="Tahoma" w:cs="Tahoma"/>
          <w:sz w:val="18"/>
          <w:szCs w:val="18"/>
        </w:rPr>
        <w:t>) (UE) nr 910/2014 - od 1 lipca 2016 roku”.</w:t>
      </w:r>
    </w:p>
    <w:p w14:paraId="01C8D8E9" w14:textId="77777777" w:rsidR="000E3A43" w:rsidRPr="00B21DC2" w:rsidRDefault="000E3A43" w:rsidP="0093460E">
      <w:pPr>
        <w:numPr>
          <w:ilvl w:val="0"/>
          <w:numId w:val="23"/>
        </w:numPr>
        <w:pBdr>
          <w:top w:val="nil"/>
          <w:left w:val="nil"/>
          <w:bottom w:val="nil"/>
          <w:right w:val="nil"/>
          <w:between w:val="nil"/>
        </w:pBdr>
        <w:ind w:left="426" w:hanging="426"/>
        <w:jc w:val="both"/>
        <w:rPr>
          <w:rFonts w:ascii="Tahoma" w:hAnsi="Tahoma" w:cs="Tahoma"/>
          <w:sz w:val="18"/>
          <w:szCs w:val="18"/>
        </w:rPr>
      </w:pPr>
      <w:r w:rsidRPr="00B21DC2">
        <w:rPr>
          <w:rFonts w:ascii="Tahoma" w:hAnsi="Tahoma" w:cs="Tahoma"/>
          <w:sz w:val="18"/>
          <w:szCs w:val="18"/>
        </w:rPr>
        <w:t>W przypadku wykorzystania f</w:t>
      </w:r>
      <w:r w:rsidR="00FF3D68" w:rsidRPr="00B21DC2">
        <w:rPr>
          <w:rFonts w:ascii="Tahoma" w:hAnsi="Tahoma" w:cs="Tahoma"/>
          <w:sz w:val="18"/>
          <w:szCs w:val="18"/>
        </w:rPr>
        <w:t xml:space="preserve">ormatu podpisu </w:t>
      </w:r>
      <w:proofErr w:type="spellStart"/>
      <w:r w:rsidR="00FF3D68" w:rsidRPr="00B21DC2">
        <w:rPr>
          <w:rFonts w:ascii="Tahoma" w:hAnsi="Tahoma" w:cs="Tahoma"/>
          <w:sz w:val="18"/>
          <w:szCs w:val="18"/>
        </w:rPr>
        <w:t>XAdES</w:t>
      </w:r>
      <w:proofErr w:type="spellEnd"/>
      <w:r w:rsidR="00FF3D68" w:rsidRPr="00B21DC2">
        <w:rPr>
          <w:rFonts w:ascii="Tahoma" w:hAnsi="Tahoma" w:cs="Tahoma"/>
          <w:sz w:val="18"/>
          <w:szCs w:val="18"/>
        </w:rPr>
        <w:t xml:space="preserve"> zewnętrzny</w:t>
      </w:r>
      <w:r w:rsidRPr="00B21DC2">
        <w:rPr>
          <w:rFonts w:ascii="Tahoma" w:hAnsi="Tahoma" w:cs="Tahoma"/>
          <w:sz w:val="18"/>
          <w:szCs w:val="18"/>
        </w:rPr>
        <w:t xml:space="preserve"> Zamawiający wymaga dołączenia odpowiedniej ilości plików tj. podpisywanych plików z danymi oraz plików </w:t>
      </w:r>
      <w:proofErr w:type="spellStart"/>
      <w:r w:rsidRPr="00B21DC2">
        <w:rPr>
          <w:rFonts w:ascii="Tahoma" w:hAnsi="Tahoma" w:cs="Tahoma"/>
          <w:sz w:val="18"/>
          <w:szCs w:val="18"/>
        </w:rPr>
        <w:t>XAdES</w:t>
      </w:r>
      <w:proofErr w:type="spellEnd"/>
      <w:r w:rsidRPr="00B21DC2">
        <w:rPr>
          <w:rFonts w:ascii="Tahoma" w:hAnsi="Tahoma" w:cs="Tahoma"/>
          <w:sz w:val="18"/>
          <w:szCs w:val="18"/>
        </w:rPr>
        <w:t>.</w:t>
      </w:r>
    </w:p>
    <w:p w14:paraId="11361620" w14:textId="77777777" w:rsidR="000E3A43" w:rsidRPr="00B21DC2" w:rsidRDefault="000E3A43" w:rsidP="0093460E">
      <w:pPr>
        <w:numPr>
          <w:ilvl w:val="0"/>
          <w:numId w:val="23"/>
        </w:numPr>
        <w:pBdr>
          <w:top w:val="nil"/>
          <w:left w:val="nil"/>
          <w:bottom w:val="nil"/>
          <w:right w:val="nil"/>
          <w:between w:val="nil"/>
        </w:pBdr>
        <w:ind w:left="426" w:hanging="426"/>
        <w:jc w:val="both"/>
        <w:rPr>
          <w:rFonts w:ascii="Tahoma" w:hAnsi="Tahoma" w:cs="Tahoma"/>
          <w:sz w:val="18"/>
          <w:szCs w:val="18"/>
        </w:rPr>
      </w:pPr>
      <w:r w:rsidRPr="00B21DC2">
        <w:rPr>
          <w:rFonts w:ascii="Tahoma" w:hAnsi="Tahoma" w:cs="Tahoma"/>
          <w:sz w:val="18"/>
          <w:szCs w:val="18"/>
        </w:rPr>
        <w:t xml:space="preserve">Zgodnie z art. 18 ust. 3 ustawy </w:t>
      </w:r>
      <w:proofErr w:type="spellStart"/>
      <w:r w:rsidRPr="00B21DC2">
        <w:rPr>
          <w:rFonts w:ascii="Tahoma" w:hAnsi="Tahoma" w:cs="Tahoma"/>
          <w:sz w:val="18"/>
          <w:szCs w:val="18"/>
        </w:rPr>
        <w:t>Pzp</w:t>
      </w:r>
      <w:proofErr w:type="spellEnd"/>
      <w:r w:rsidRPr="00B21DC2">
        <w:rPr>
          <w:rFonts w:ascii="Tahoma" w:hAnsi="Tahoma" w:cs="Tahoma"/>
          <w:sz w:val="18"/>
          <w:szCs w:val="18"/>
        </w:rPr>
        <w:t>,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oraz wykazał, załączając stosowne wyjaśnienia</w:t>
      </w:r>
      <w:r w:rsidR="00B27449" w:rsidRPr="00B21DC2">
        <w:rPr>
          <w:rFonts w:ascii="Tahoma" w:hAnsi="Tahoma" w:cs="Tahoma"/>
          <w:sz w:val="18"/>
          <w:szCs w:val="18"/>
        </w:rPr>
        <w:t xml:space="preserve"> i dowody</w:t>
      </w:r>
      <w:r w:rsidRPr="00B21DC2">
        <w:rPr>
          <w:rFonts w:ascii="Tahoma" w:hAnsi="Tahoma" w:cs="Tahoma"/>
          <w:sz w:val="18"/>
          <w:szCs w:val="18"/>
        </w:rPr>
        <w:t>, iż zastrzeżone informacje stanowią tajemnicę przedsiębiorstwa. Na platformie w formularzu składania oferty znajduje się miejsce wyznaczone do dołączenia części oferty stanowiącej tajemnicę przedsiębiorstwa.</w:t>
      </w:r>
    </w:p>
    <w:p w14:paraId="62FB74EF" w14:textId="77777777" w:rsidR="000E3A43" w:rsidRPr="00B21DC2" w:rsidRDefault="000E3A43" w:rsidP="0093460E">
      <w:pPr>
        <w:numPr>
          <w:ilvl w:val="0"/>
          <w:numId w:val="23"/>
        </w:numPr>
        <w:pBdr>
          <w:top w:val="nil"/>
          <w:left w:val="nil"/>
          <w:bottom w:val="nil"/>
          <w:right w:val="nil"/>
          <w:between w:val="nil"/>
        </w:pBdr>
        <w:ind w:left="426" w:hanging="426"/>
        <w:jc w:val="both"/>
        <w:rPr>
          <w:rFonts w:ascii="Tahoma" w:hAnsi="Tahoma" w:cs="Tahoma"/>
          <w:sz w:val="18"/>
          <w:szCs w:val="18"/>
        </w:rPr>
      </w:pPr>
      <w:r w:rsidRPr="00B21DC2">
        <w:rPr>
          <w:rFonts w:ascii="Tahoma" w:hAnsi="Tahoma" w:cs="Tahoma"/>
          <w:sz w:val="18"/>
          <w:szCs w:val="18"/>
        </w:rPr>
        <w:lastRenderedPageBreak/>
        <w:t xml:space="preserve">Wykonawca, za pośrednictwem </w:t>
      </w:r>
      <w:hyperlink r:id="rId21">
        <w:r w:rsidRPr="00B21DC2">
          <w:rPr>
            <w:rFonts w:ascii="Tahoma" w:hAnsi="Tahoma" w:cs="Tahoma"/>
            <w:sz w:val="18"/>
            <w:szCs w:val="18"/>
            <w:u w:val="single"/>
          </w:rPr>
          <w:t>platformazakupowa.pl</w:t>
        </w:r>
      </w:hyperlink>
      <w:r w:rsidRPr="00B21DC2">
        <w:rPr>
          <w:rFonts w:ascii="Tahoma" w:hAnsi="Tahoma" w:cs="Tahoma"/>
          <w:sz w:val="18"/>
          <w:szCs w:val="18"/>
        </w:rPr>
        <w:t xml:space="preserve"> może przed upływem terminu do składania ofert zmienić lub wycofać ofertę. Sposób dokonywania zmiany lub wycofania oferty zamieszczono w instrukcji zamieszczonej na stronie internetowej pod adresem:</w:t>
      </w:r>
    </w:p>
    <w:p w14:paraId="63C1E537" w14:textId="77777777" w:rsidR="000E3A43" w:rsidRPr="00B21DC2" w:rsidRDefault="000E3A43" w:rsidP="000E3A43">
      <w:pPr>
        <w:ind w:left="720"/>
        <w:jc w:val="both"/>
        <w:rPr>
          <w:rFonts w:ascii="Tahoma" w:hAnsi="Tahoma" w:cs="Tahoma"/>
          <w:sz w:val="18"/>
          <w:szCs w:val="18"/>
        </w:rPr>
      </w:pPr>
      <w:hyperlink r:id="rId22">
        <w:r w:rsidRPr="00B21DC2">
          <w:rPr>
            <w:rFonts w:ascii="Tahoma" w:hAnsi="Tahoma" w:cs="Tahoma"/>
            <w:sz w:val="18"/>
            <w:szCs w:val="18"/>
            <w:u w:val="single"/>
          </w:rPr>
          <w:t>https://platformazakupowa.pl/strona/45-instrukcje</w:t>
        </w:r>
      </w:hyperlink>
    </w:p>
    <w:p w14:paraId="20835A81" w14:textId="77777777" w:rsidR="000E3A43" w:rsidRPr="00B21DC2" w:rsidRDefault="000E3A43" w:rsidP="0093460E">
      <w:pPr>
        <w:numPr>
          <w:ilvl w:val="0"/>
          <w:numId w:val="23"/>
        </w:numPr>
        <w:pBdr>
          <w:top w:val="nil"/>
          <w:left w:val="nil"/>
          <w:bottom w:val="nil"/>
          <w:right w:val="nil"/>
          <w:between w:val="nil"/>
        </w:pBdr>
        <w:ind w:left="426" w:hanging="426"/>
        <w:jc w:val="both"/>
        <w:rPr>
          <w:rFonts w:ascii="Tahoma" w:hAnsi="Tahoma" w:cs="Tahoma"/>
          <w:sz w:val="18"/>
          <w:szCs w:val="18"/>
        </w:rPr>
      </w:pPr>
      <w:r w:rsidRPr="00B21DC2">
        <w:rPr>
          <w:rFonts w:ascii="Tahoma" w:hAnsi="Tahoma" w:cs="Tahoma"/>
          <w:sz w:val="18"/>
          <w:szCs w:val="18"/>
        </w:rPr>
        <w:t>Każdy z Wykonawców może złożyć tylko jedną ofertę. Złożenie większej liczby ofert lub oferty zawierającej propozycje wariantowe skutkować będzie ich odrzuceniem.</w:t>
      </w:r>
    </w:p>
    <w:p w14:paraId="6A33D370" w14:textId="77777777" w:rsidR="000E3A43" w:rsidRPr="00B21DC2" w:rsidRDefault="000E3A43" w:rsidP="0093460E">
      <w:pPr>
        <w:numPr>
          <w:ilvl w:val="0"/>
          <w:numId w:val="23"/>
        </w:numPr>
        <w:pBdr>
          <w:top w:val="nil"/>
          <w:left w:val="nil"/>
          <w:bottom w:val="nil"/>
          <w:right w:val="nil"/>
          <w:between w:val="nil"/>
        </w:pBdr>
        <w:ind w:left="426" w:hanging="426"/>
        <w:jc w:val="both"/>
        <w:rPr>
          <w:rFonts w:ascii="Tahoma" w:hAnsi="Tahoma" w:cs="Tahoma"/>
          <w:sz w:val="18"/>
          <w:szCs w:val="18"/>
        </w:rPr>
      </w:pPr>
      <w:r w:rsidRPr="00B21DC2">
        <w:rPr>
          <w:rFonts w:ascii="Tahoma" w:hAnsi="Tahoma" w:cs="Tahoma"/>
          <w:sz w:val="18"/>
          <w:szCs w:val="18"/>
        </w:rPr>
        <w:t>Ceny oferty muszą zawierać wszystkie koszty, jakie musi ponieść Wykonawca, aby zrealizować zamówienie z najwyższą starannością oraz ewentualne rabaty.</w:t>
      </w:r>
    </w:p>
    <w:p w14:paraId="614361F4" w14:textId="77777777" w:rsidR="000E3A43" w:rsidRPr="00B21DC2" w:rsidRDefault="000E3A43" w:rsidP="0093460E">
      <w:pPr>
        <w:numPr>
          <w:ilvl w:val="0"/>
          <w:numId w:val="23"/>
        </w:numPr>
        <w:pBdr>
          <w:top w:val="nil"/>
          <w:left w:val="nil"/>
          <w:bottom w:val="nil"/>
          <w:right w:val="nil"/>
          <w:between w:val="nil"/>
        </w:pBdr>
        <w:ind w:left="426" w:hanging="426"/>
        <w:jc w:val="both"/>
        <w:rPr>
          <w:rFonts w:ascii="Tahoma" w:hAnsi="Tahoma" w:cs="Tahoma"/>
          <w:sz w:val="18"/>
          <w:szCs w:val="18"/>
        </w:rPr>
      </w:pPr>
      <w:r w:rsidRPr="00B21DC2">
        <w:rPr>
          <w:rFonts w:ascii="Tahoma" w:hAnsi="Tahoma" w:cs="Tahoma"/>
          <w:sz w:val="18"/>
          <w:szCs w:val="18"/>
        </w:rPr>
        <w:t>Dokumenty i oświadczenia składane przez wykonawcę powinny być w języku polskim. W przypadku  załączenia dokumentów sporządzonych w innym języku niż dopuszczony, Wykonawca zobowiązany jest załączyć tłumaczenie na język polski.</w:t>
      </w:r>
    </w:p>
    <w:p w14:paraId="7111A78D" w14:textId="77777777" w:rsidR="000E3A43" w:rsidRPr="00B21DC2" w:rsidRDefault="000E3A43" w:rsidP="0093460E">
      <w:pPr>
        <w:numPr>
          <w:ilvl w:val="0"/>
          <w:numId w:val="23"/>
        </w:numPr>
        <w:pBdr>
          <w:top w:val="nil"/>
          <w:left w:val="nil"/>
          <w:bottom w:val="nil"/>
          <w:right w:val="nil"/>
          <w:between w:val="nil"/>
        </w:pBdr>
        <w:ind w:left="426" w:hanging="426"/>
        <w:jc w:val="both"/>
        <w:rPr>
          <w:rFonts w:ascii="Tahoma" w:hAnsi="Tahoma" w:cs="Tahoma"/>
          <w:sz w:val="18"/>
          <w:szCs w:val="18"/>
        </w:rPr>
      </w:pPr>
      <w:r w:rsidRPr="00B21DC2">
        <w:rPr>
          <w:rFonts w:ascii="Tahoma" w:hAnsi="Tahoma" w:cs="Tahoma"/>
          <w:sz w:val="18"/>
          <w:szCs w:val="18"/>
        </w:rPr>
        <w:t>Zgodnie z definicją dokumentu elektronicznego z art. 3 ustęp 2 Ustawy o informatyzacji działalności podmiotów realizujących zadania publiczne, opatrzenie pliku zawierającego skompresowane dane kwalifikowanym podpisem elektronicznym jest jednoznaczne z podpisaniem oryginału dokumentu, z wyjątkiem kopii poświadczonych odpowiednio przez innego wykonawcę ubiegającego się wspólnie z nim o udzielenie zamówienia, przez podmiot, na którego zdolnościach lub sytuacji polega Wykonawca, albo przez podwykonawcę.</w:t>
      </w:r>
    </w:p>
    <w:p w14:paraId="4D55CB3A" w14:textId="77777777" w:rsidR="000E3A43" w:rsidRPr="00B21DC2" w:rsidRDefault="000E3A43" w:rsidP="0093460E">
      <w:pPr>
        <w:numPr>
          <w:ilvl w:val="0"/>
          <w:numId w:val="23"/>
        </w:numPr>
        <w:pBdr>
          <w:top w:val="nil"/>
          <w:left w:val="nil"/>
          <w:bottom w:val="nil"/>
          <w:right w:val="nil"/>
          <w:between w:val="nil"/>
        </w:pBdr>
        <w:ind w:left="426" w:hanging="426"/>
        <w:jc w:val="both"/>
        <w:rPr>
          <w:rFonts w:ascii="Tahoma" w:hAnsi="Tahoma" w:cs="Tahoma"/>
          <w:sz w:val="18"/>
          <w:szCs w:val="18"/>
        </w:rPr>
      </w:pPr>
      <w:r w:rsidRPr="00B21DC2">
        <w:rPr>
          <w:rFonts w:ascii="Tahoma" w:hAnsi="Tahoma" w:cs="Tahoma"/>
          <w:sz w:val="18"/>
          <w:szCs w:val="18"/>
        </w:rPr>
        <w:t>Maksymalny rozmiar jednego pliku przesyłanego za pośrednictwem dedykowanych formularzy do: złożenia, zmiany, wycofania oferty wynosi 150 MB natomiast przy komunikacji wielkość pliku to maksymalnie 500 MB.</w:t>
      </w:r>
    </w:p>
    <w:p w14:paraId="6F624569" w14:textId="77777777" w:rsidR="000E3A43" w:rsidRPr="00B21DC2" w:rsidRDefault="000E3A43" w:rsidP="0093460E">
      <w:pPr>
        <w:numPr>
          <w:ilvl w:val="0"/>
          <w:numId w:val="23"/>
        </w:numPr>
        <w:ind w:left="426" w:hanging="426"/>
        <w:jc w:val="both"/>
        <w:rPr>
          <w:rFonts w:ascii="Tahoma" w:eastAsia="Calibri" w:hAnsi="Tahoma" w:cs="Tahoma"/>
          <w:sz w:val="18"/>
          <w:szCs w:val="18"/>
        </w:rPr>
      </w:pPr>
      <w:r w:rsidRPr="00B21DC2">
        <w:rPr>
          <w:rFonts w:ascii="Tahoma" w:hAnsi="Tahoma" w:cs="Tahoma"/>
          <w:b/>
          <w:sz w:val="18"/>
          <w:szCs w:val="18"/>
        </w:rPr>
        <w:t>Rozszerzenia plików wykorzystywanych przez Wykonawców powinny być zgodne z</w:t>
      </w:r>
      <w:r w:rsidRPr="00B21DC2">
        <w:rPr>
          <w:rFonts w:ascii="Tahoma" w:hAnsi="Tahoma" w:cs="Tahoma"/>
          <w:sz w:val="18"/>
          <w:szCs w:val="18"/>
        </w:rPr>
        <w:t xml:space="preserve"> Załącznikiem nr 2 do “Rozporządzenia Rady Ministrów w sprawie Krajowych Ram Interoperacyjności, minimalnych wymagań dla rejestrów publicznych i wymiany informacji w postaci elektronicznej oraz minimalnych wymagań dla systemów teleinformatycznych”, zwanego dalej Rozporządzeniem KRI.</w:t>
      </w:r>
    </w:p>
    <w:p w14:paraId="280DC914" w14:textId="77777777" w:rsidR="000E3A43" w:rsidRPr="00B21DC2" w:rsidRDefault="000E3A43" w:rsidP="0093460E">
      <w:pPr>
        <w:numPr>
          <w:ilvl w:val="0"/>
          <w:numId w:val="23"/>
        </w:numPr>
        <w:ind w:left="426" w:hanging="426"/>
        <w:jc w:val="both"/>
        <w:rPr>
          <w:rFonts w:ascii="Tahoma" w:eastAsia="Calibri" w:hAnsi="Tahoma" w:cs="Tahoma"/>
          <w:sz w:val="18"/>
          <w:szCs w:val="18"/>
        </w:rPr>
      </w:pPr>
      <w:r w:rsidRPr="00B21DC2">
        <w:rPr>
          <w:rFonts w:ascii="Tahoma" w:hAnsi="Tahoma" w:cs="Tahoma"/>
          <w:sz w:val="18"/>
          <w:szCs w:val="18"/>
        </w:rPr>
        <w:t>Zamawiający rekomenduje wykorzystanie formatów: .pdf .</w:t>
      </w:r>
      <w:proofErr w:type="spellStart"/>
      <w:r w:rsidRPr="00B21DC2">
        <w:rPr>
          <w:rFonts w:ascii="Tahoma" w:hAnsi="Tahoma" w:cs="Tahoma"/>
          <w:sz w:val="18"/>
          <w:szCs w:val="18"/>
        </w:rPr>
        <w:t>doc</w:t>
      </w:r>
      <w:proofErr w:type="spellEnd"/>
      <w:r w:rsidRPr="00B21DC2">
        <w:rPr>
          <w:rFonts w:ascii="Tahoma" w:hAnsi="Tahoma" w:cs="Tahoma"/>
          <w:sz w:val="18"/>
          <w:szCs w:val="18"/>
        </w:rPr>
        <w:t xml:space="preserve"> .</w:t>
      </w:r>
      <w:proofErr w:type="spellStart"/>
      <w:r w:rsidRPr="00B21DC2">
        <w:rPr>
          <w:rFonts w:ascii="Tahoma" w:hAnsi="Tahoma" w:cs="Tahoma"/>
          <w:sz w:val="18"/>
          <w:szCs w:val="18"/>
        </w:rPr>
        <w:t>docx</w:t>
      </w:r>
      <w:proofErr w:type="spellEnd"/>
      <w:r w:rsidRPr="00B21DC2">
        <w:rPr>
          <w:rFonts w:ascii="Tahoma" w:hAnsi="Tahoma" w:cs="Tahoma"/>
          <w:sz w:val="18"/>
          <w:szCs w:val="18"/>
        </w:rPr>
        <w:t xml:space="preserve"> .xls .</w:t>
      </w:r>
      <w:proofErr w:type="spellStart"/>
      <w:r w:rsidRPr="00B21DC2">
        <w:rPr>
          <w:rFonts w:ascii="Tahoma" w:hAnsi="Tahoma" w:cs="Tahoma"/>
          <w:sz w:val="18"/>
          <w:szCs w:val="18"/>
        </w:rPr>
        <w:t>xlsx</w:t>
      </w:r>
      <w:proofErr w:type="spellEnd"/>
      <w:r w:rsidRPr="00B21DC2">
        <w:rPr>
          <w:rFonts w:ascii="Tahoma" w:hAnsi="Tahoma" w:cs="Tahoma"/>
          <w:sz w:val="18"/>
          <w:szCs w:val="18"/>
        </w:rPr>
        <w:t xml:space="preserve"> .jpg (.</w:t>
      </w:r>
      <w:proofErr w:type="spellStart"/>
      <w:r w:rsidRPr="00B21DC2">
        <w:rPr>
          <w:rFonts w:ascii="Tahoma" w:hAnsi="Tahoma" w:cs="Tahoma"/>
          <w:sz w:val="18"/>
          <w:szCs w:val="18"/>
        </w:rPr>
        <w:t>jpeg</w:t>
      </w:r>
      <w:proofErr w:type="spellEnd"/>
      <w:r w:rsidRPr="00B21DC2">
        <w:rPr>
          <w:rFonts w:ascii="Tahoma" w:hAnsi="Tahoma" w:cs="Tahoma"/>
          <w:sz w:val="18"/>
          <w:szCs w:val="18"/>
        </w:rPr>
        <w:t xml:space="preserve">) </w:t>
      </w:r>
      <w:r w:rsidRPr="00B21DC2">
        <w:rPr>
          <w:rFonts w:ascii="Tahoma" w:hAnsi="Tahoma" w:cs="Tahoma"/>
          <w:b/>
          <w:sz w:val="18"/>
          <w:szCs w:val="18"/>
          <w:u w:val="single"/>
        </w:rPr>
        <w:t>ze szczególnym wskazaniem na .pdf</w:t>
      </w:r>
    </w:p>
    <w:p w14:paraId="33E7C887" w14:textId="77777777" w:rsidR="000E3A43" w:rsidRPr="00B21DC2" w:rsidRDefault="000E3A43" w:rsidP="0093460E">
      <w:pPr>
        <w:numPr>
          <w:ilvl w:val="0"/>
          <w:numId w:val="23"/>
        </w:numPr>
        <w:ind w:left="426" w:hanging="426"/>
        <w:jc w:val="both"/>
        <w:rPr>
          <w:rFonts w:ascii="Tahoma" w:hAnsi="Tahoma" w:cs="Tahoma"/>
          <w:sz w:val="18"/>
          <w:szCs w:val="18"/>
        </w:rPr>
      </w:pPr>
      <w:r w:rsidRPr="00B21DC2">
        <w:rPr>
          <w:rFonts w:ascii="Tahoma" w:hAnsi="Tahoma" w:cs="Tahoma"/>
          <w:sz w:val="18"/>
          <w:szCs w:val="18"/>
        </w:rPr>
        <w:t>W celu ewentualnej kompresji danych Zamawiający rekomenduje wykorzystanie jednego z rozszerzeń:</w:t>
      </w:r>
    </w:p>
    <w:p w14:paraId="5E04A8BA" w14:textId="77777777" w:rsidR="000E3A43" w:rsidRPr="00B21DC2" w:rsidRDefault="000E3A43" w:rsidP="0093460E">
      <w:pPr>
        <w:numPr>
          <w:ilvl w:val="1"/>
          <w:numId w:val="21"/>
        </w:numPr>
        <w:tabs>
          <w:tab w:val="left" w:pos="851"/>
        </w:tabs>
        <w:ind w:left="851" w:hanging="425"/>
        <w:jc w:val="both"/>
        <w:rPr>
          <w:rFonts w:ascii="Tahoma" w:hAnsi="Tahoma" w:cs="Tahoma"/>
          <w:sz w:val="18"/>
          <w:szCs w:val="18"/>
        </w:rPr>
      </w:pPr>
      <w:r w:rsidRPr="00B21DC2">
        <w:rPr>
          <w:rFonts w:ascii="Tahoma" w:hAnsi="Tahoma" w:cs="Tahoma"/>
          <w:sz w:val="18"/>
          <w:szCs w:val="18"/>
        </w:rPr>
        <w:t xml:space="preserve">.zip </w:t>
      </w:r>
    </w:p>
    <w:p w14:paraId="73C9BE8F" w14:textId="77777777" w:rsidR="000E3A43" w:rsidRPr="00B21DC2" w:rsidRDefault="000E3A43" w:rsidP="0093460E">
      <w:pPr>
        <w:numPr>
          <w:ilvl w:val="1"/>
          <w:numId w:val="21"/>
        </w:numPr>
        <w:tabs>
          <w:tab w:val="left" w:pos="851"/>
        </w:tabs>
        <w:ind w:left="851" w:hanging="425"/>
        <w:jc w:val="both"/>
        <w:rPr>
          <w:rFonts w:ascii="Tahoma" w:hAnsi="Tahoma" w:cs="Tahoma"/>
          <w:sz w:val="18"/>
          <w:szCs w:val="18"/>
        </w:rPr>
      </w:pPr>
      <w:r w:rsidRPr="00B21DC2">
        <w:rPr>
          <w:rFonts w:ascii="Tahoma" w:hAnsi="Tahoma" w:cs="Tahoma"/>
          <w:sz w:val="18"/>
          <w:szCs w:val="18"/>
        </w:rPr>
        <w:t>.7Z</w:t>
      </w:r>
    </w:p>
    <w:p w14:paraId="1DA06FBC" w14:textId="77777777" w:rsidR="000E3A43" w:rsidRPr="00B21DC2" w:rsidRDefault="000E3A43" w:rsidP="0093460E">
      <w:pPr>
        <w:numPr>
          <w:ilvl w:val="0"/>
          <w:numId w:val="23"/>
        </w:numPr>
        <w:ind w:left="426" w:hanging="426"/>
        <w:jc w:val="both"/>
        <w:rPr>
          <w:rFonts w:ascii="Tahoma" w:eastAsia="Calibri" w:hAnsi="Tahoma" w:cs="Tahoma"/>
          <w:sz w:val="18"/>
          <w:szCs w:val="18"/>
        </w:rPr>
      </w:pPr>
      <w:r w:rsidRPr="00B21DC2">
        <w:rPr>
          <w:rFonts w:ascii="Tahoma" w:hAnsi="Tahoma" w:cs="Tahoma"/>
          <w:sz w:val="18"/>
          <w:szCs w:val="18"/>
        </w:rPr>
        <w:t xml:space="preserve">Wśród rozszerzeń powszechnych a </w:t>
      </w:r>
      <w:r w:rsidRPr="00B21DC2">
        <w:rPr>
          <w:rFonts w:ascii="Tahoma" w:hAnsi="Tahoma" w:cs="Tahoma"/>
          <w:b/>
          <w:sz w:val="18"/>
          <w:szCs w:val="18"/>
        </w:rPr>
        <w:t>niewystępujących</w:t>
      </w:r>
      <w:r w:rsidRPr="00B21DC2">
        <w:rPr>
          <w:rFonts w:ascii="Tahoma" w:hAnsi="Tahoma" w:cs="Tahoma"/>
          <w:sz w:val="18"/>
          <w:szCs w:val="18"/>
        </w:rPr>
        <w:t xml:space="preserve"> w Rozporządzeniu KRI występują: .</w:t>
      </w:r>
      <w:proofErr w:type="spellStart"/>
      <w:r w:rsidRPr="00B21DC2">
        <w:rPr>
          <w:rFonts w:ascii="Tahoma" w:hAnsi="Tahoma" w:cs="Tahoma"/>
          <w:sz w:val="18"/>
          <w:szCs w:val="18"/>
        </w:rPr>
        <w:t>rar</w:t>
      </w:r>
      <w:proofErr w:type="spellEnd"/>
      <w:r w:rsidRPr="00B21DC2">
        <w:rPr>
          <w:rFonts w:ascii="Tahoma" w:hAnsi="Tahoma" w:cs="Tahoma"/>
          <w:sz w:val="18"/>
          <w:szCs w:val="18"/>
        </w:rPr>
        <w:t xml:space="preserve"> .gif .</w:t>
      </w:r>
      <w:proofErr w:type="spellStart"/>
      <w:r w:rsidRPr="00B21DC2">
        <w:rPr>
          <w:rFonts w:ascii="Tahoma" w:hAnsi="Tahoma" w:cs="Tahoma"/>
          <w:sz w:val="18"/>
          <w:szCs w:val="18"/>
        </w:rPr>
        <w:t>bmp</w:t>
      </w:r>
      <w:proofErr w:type="spellEnd"/>
      <w:r w:rsidRPr="00B21DC2">
        <w:rPr>
          <w:rFonts w:ascii="Tahoma" w:hAnsi="Tahoma" w:cs="Tahoma"/>
          <w:sz w:val="18"/>
          <w:szCs w:val="18"/>
        </w:rPr>
        <w:t xml:space="preserve"> .</w:t>
      </w:r>
      <w:proofErr w:type="spellStart"/>
      <w:r w:rsidRPr="00B21DC2">
        <w:rPr>
          <w:rFonts w:ascii="Tahoma" w:hAnsi="Tahoma" w:cs="Tahoma"/>
          <w:sz w:val="18"/>
          <w:szCs w:val="18"/>
        </w:rPr>
        <w:t>numbers</w:t>
      </w:r>
      <w:proofErr w:type="spellEnd"/>
      <w:r w:rsidRPr="00B21DC2">
        <w:rPr>
          <w:rFonts w:ascii="Tahoma" w:hAnsi="Tahoma" w:cs="Tahoma"/>
          <w:sz w:val="18"/>
          <w:szCs w:val="18"/>
        </w:rPr>
        <w:t xml:space="preserve"> .</w:t>
      </w:r>
      <w:proofErr w:type="spellStart"/>
      <w:r w:rsidRPr="00B21DC2">
        <w:rPr>
          <w:rFonts w:ascii="Tahoma" w:hAnsi="Tahoma" w:cs="Tahoma"/>
          <w:sz w:val="18"/>
          <w:szCs w:val="18"/>
        </w:rPr>
        <w:t>pages</w:t>
      </w:r>
      <w:proofErr w:type="spellEnd"/>
      <w:r w:rsidRPr="00B21DC2">
        <w:rPr>
          <w:rFonts w:ascii="Tahoma" w:hAnsi="Tahoma" w:cs="Tahoma"/>
          <w:sz w:val="18"/>
          <w:szCs w:val="18"/>
        </w:rPr>
        <w:t xml:space="preserve">. </w:t>
      </w:r>
      <w:r w:rsidRPr="00B21DC2">
        <w:rPr>
          <w:rFonts w:ascii="Tahoma" w:hAnsi="Tahoma" w:cs="Tahoma"/>
          <w:b/>
          <w:sz w:val="18"/>
          <w:szCs w:val="18"/>
        </w:rPr>
        <w:t>Dokumenty złożone w takich plikach zostaną uznane za złożone nieskutecznie.</w:t>
      </w:r>
    </w:p>
    <w:p w14:paraId="2EEB3579" w14:textId="77777777" w:rsidR="000E3A43" w:rsidRPr="00B21DC2" w:rsidRDefault="000E3A43" w:rsidP="0093460E">
      <w:pPr>
        <w:numPr>
          <w:ilvl w:val="0"/>
          <w:numId w:val="23"/>
        </w:numPr>
        <w:ind w:left="426" w:hanging="426"/>
        <w:jc w:val="both"/>
        <w:rPr>
          <w:rFonts w:ascii="Tahoma" w:hAnsi="Tahoma" w:cs="Tahoma"/>
          <w:sz w:val="18"/>
          <w:szCs w:val="18"/>
        </w:rPr>
      </w:pPr>
      <w:r w:rsidRPr="00B21DC2">
        <w:rPr>
          <w:rFonts w:ascii="Tahoma" w:hAnsi="Tahoma" w:cs="Tahoma"/>
          <w:sz w:val="18"/>
          <w:szCs w:val="18"/>
        </w:rPr>
        <w:t>W przypadku stosowania przez wykonawcę kwalifikowanego podpisu elektronicznego:</w:t>
      </w:r>
    </w:p>
    <w:p w14:paraId="106F22F3" w14:textId="77777777" w:rsidR="000E3A43" w:rsidRPr="00B21DC2" w:rsidRDefault="000E3A43" w:rsidP="0093460E">
      <w:pPr>
        <w:numPr>
          <w:ilvl w:val="0"/>
          <w:numId w:val="20"/>
        </w:numPr>
        <w:tabs>
          <w:tab w:val="left" w:pos="851"/>
        </w:tabs>
        <w:ind w:left="851" w:hanging="425"/>
        <w:jc w:val="both"/>
        <w:rPr>
          <w:rFonts w:ascii="Tahoma" w:eastAsia="Calibri" w:hAnsi="Tahoma" w:cs="Tahoma"/>
          <w:sz w:val="18"/>
          <w:szCs w:val="18"/>
        </w:rPr>
      </w:pPr>
      <w:r w:rsidRPr="00B21DC2">
        <w:rPr>
          <w:rFonts w:ascii="Tahoma" w:hAnsi="Tahoma" w:cs="Tahoma"/>
          <w:sz w:val="18"/>
          <w:szCs w:val="18"/>
        </w:rPr>
        <w:t xml:space="preserve">Ze względu na niskie ryzyko naruszenia integralności pliku oraz łatwiejszą weryfikację podpisu zamawiający zaleca, w miarę możliwości, </w:t>
      </w:r>
      <w:r w:rsidRPr="00B21DC2">
        <w:rPr>
          <w:rFonts w:ascii="Tahoma" w:hAnsi="Tahoma" w:cs="Tahoma"/>
          <w:b/>
          <w:sz w:val="18"/>
          <w:szCs w:val="18"/>
        </w:rPr>
        <w:t xml:space="preserve">przekonwertowanie plików składających się na ofertę na rozszerzenie .pdf  i opatrzenie ich podpisem kwalifikowanym w formacie </w:t>
      </w:r>
      <w:proofErr w:type="spellStart"/>
      <w:r w:rsidRPr="00B21DC2">
        <w:rPr>
          <w:rFonts w:ascii="Tahoma" w:hAnsi="Tahoma" w:cs="Tahoma"/>
          <w:b/>
          <w:sz w:val="18"/>
          <w:szCs w:val="18"/>
        </w:rPr>
        <w:t>PAdES</w:t>
      </w:r>
      <w:proofErr w:type="spellEnd"/>
      <w:r w:rsidRPr="00B21DC2">
        <w:rPr>
          <w:rFonts w:ascii="Tahoma" w:hAnsi="Tahoma" w:cs="Tahoma"/>
          <w:b/>
          <w:sz w:val="18"/>
          <w:szCs w:val="18"/>
        </w:rPr>
        <w:t xml:space="preserve">. </w:t>
      </w:r>
    </w:p>
    <w:p w14:paraId="129C7C67" w14:textId="77777777" w:rsidR="000E3A43" w:rsidRPr="00B21DC2" w:rsidRDefault="000E3A43" w:rsidP="0093460E">
      <w:pPr>
        <w:numPr>
          <w:ilvl w:val="0"/>
          <w:numId w:val="20"/>
        </w:numPr>
        <w:tabs>
          <w:tab w:val="left" w:pos="851"/>
        </w:tabs>
        <w:ind w:left="851" w:hanging="425"/>
        <w:jc w:val="both"/>
        <w:rPr>
          <w:rFonts w:ascii="Tahoma" w:hAnsi="Tahoma" w:cs="Tahoma"/>
          <w:sz w:val="18"/>
          <w:szCs w:val="18"/>
        </w:rPr>
      </w:pPr>
      <w:r w:rsidRPr="00B21DC2">
        <w:rPr>
          <w:rFonts w:ascii="Tahoma" w:hAnsi="Tahoma" w:cs="Tahoma"/>
          <w:sz w:val="18"/>
          <w:szCs w:val="18"/>
        </w:rPr>
        <w:t xml:space="preserve">Pliki w innych formatach niż PDF </w:t>
      </w:r>
      <w:r w:rsidRPr="00B21DC2">
        <w:rPr>
          <w:rFonts w:ascii="Tahoma" w:hAnsi="Tahoma" w:cs="Tahoma"/>
          <w:b/>
          <w:sz w:val="18"/>
          <w:szCs w:val="18"/>
        </w:rPr>
        <w:t xml:space="preserve">zaleca się opatrzyć podpisem w formacie </w:t>
      </w:r>
      <w:proofErr w:type="spellStart"/>
      <w:r w:rsidRPr="00B21DC2">
        <w:rPr>
          <w:rFonts w:ascii="Tahoma" w:hAnsi="Tahoma" w:cs="Tahoma"/>
          <w:b/>
          <w:sz w:val="18"/>
          <w:szCs w:val="18"/>
        </w:rPr>
        <w:t>XAdES</w:t>
      </w:r>
      <w:proofErr w:type="spellEnd"/>
      <w:r w:rsidRPr="00B21DC2">
        <w:rPr>
          <w:rFonts w:ascii="Tahoma" w:hAnsi="Tahoma" w:cs="Tahoma"/>
          <w:b/>
          <w:sz w:val="18"/>
          <w:szCs w:val="18"/>
        </w:rPr>
        <w:t xml:space="preserve"> o typie zewnętrznym</w:t>
      </w:r>
      <w:r w:rsidRPr="00B21DC2">
        <w:rPr>
          <w:rFonts w:ascii="Tahoma" w:hAnsi="Tahoma" w:cs="Tahoma"/>
          <w:sz w:val="18"/>
          <w:szCs w:val="18"/>
        </w:rPr>
        <w:t>. Wykonawca powinien pamiętać, aby plik z podpisem przekazywać łącznie z dokumentem podpisywanym.</w:t>
      </w:r>
    </w:p>
    <w:p w14:paraId="185D30C5" w14:textId="77777777" w:rsidR="000E3A43" w:rsidRPr="00B21DC2" w:rsidRDefault="000E3A43" w:rsidP="0093460E">
      <w:pPr>
        <w:numPr>
          <w:ilvl w:val="0"/>
          <w:numId w:val="20"/>
        </w:numPr>
        <w:tabs>
          <w:tab w:val="left" w:pos="851"/>
        </w:tabs>
        <w:ind w:left="851" w:hanging="425"/>
        <w:jc w:val="both"/>
        <w:rPr>
          <w:rFonts w:ascii="Tahoma" w:hAnsi="Tahoma" w:cs="Tahoma"/>
          <w:sz w:val="18"/>
          <w:szCs w:val="18"/>
        </w:rPr>
      </w:pPr>
      <w:r w:rsidRPr="00B21DC2">
        <w:rPr>
          <w:rFonts w:ascii="Tahoma" w:hAnsi="Tahoma" w:cs="Tahoma"/>
          <w:sz w:val="18"/>
          <w:szCs w:val="18"/>
        </w:rPr>
        <w:t>Zamawiający rekomenduje wykorzystanie podpisu z kwalifikowanym znacznikiem czasu.</w:t>
      </w:r>
    </w:p>
    <w:p w14:paraId="4A24B5A1" w14:textId="77777777" w:rsidR="000E3A43" w:rsidRPr="00B21DC2" w:rsidRDefault="000E3A43" w:rsidP="0093460E">
      <w:pPr>
        <w:numPr>
          <w:ilvl w:val="0"/>
          <w:numId w:val="23"/>
        </w:numPr>
        <w:ind w:left="426" w:hanging="426"/>
        <w:jc w:val="both"/>
        <w:rPr>
          <w:rFonts w:ascii="Tahoma" w:hAnsi="Tahoma" w:cs="Tahoma"/>
          <w:sz w:val="18"/>
          <w:szCs w:val="18"/>
        </w:rPr>
      </w:pPr>
      <w:r w:rsidRPr="00B21DC2">
        <w:rPr>
          <w:rFonts w:ascii="Tahoma" w:hAnsi="Tahoma" w:cs="Tahoma"/>
          <w:sz w:val="18"/>
          <w:szCs w:val="18"/>
        </w:rPr>
        <w:t>Zamawiający zaleca aby</w:t>
      </w:r>
      <w:r w:rsidRPr="00B21DC2">
        <w:rPr>
          <w:rFonts w:ascii="Tahoma" w:hAnsi="Tahoma" w:cs="Tahoma"/>
          <w:b/>
          <w:sz w:val="18"/>
          <w:szCs w:val="18"/>
        </w:rPr>
        <w:t xml:space="preserve"> w przypadku podpisywania pliku przez kilka osób, stosować podpisy tego samego rodzaju.</w:t>
      </w:r>
      <w:r w:rsidRPr="00B21DC2">
        <w:rPr>
          <w:rFonts w:ascii="Tahoma" w:hAnsi="Tahoma" w:cs="Tahoma"/>
          <w:sz w:val="18"/>
          <w:szCs w:val="18"/>
        </w:rPr>
        <w:t xml:space="preserve"> Podpisywanie różnymi rodzajami podpisów może doprowadzić do problemów w weryfikacji plików. </w:t>
      </w:r>
    </w:p>
    <w:p w14:paraId="7D58C6F0" w14:textId="77777777" w:rsidR="000E3A43" w:rsidRPr="00B21DC2" w:rsidRDefault="000E3A43" w:rsidP="0093460E">
      <w:pPr>
        <w:numPr>
          <w:ilvl w:val="0"/>
          <w:numId w:val="23"/>
        </w:numPr>
        <w:ind w:left="426" w:hanging="426"/>
        <w:jc w:val="both"/>
        <w:rPr>
          <w:rFonts w:ascii="Tahoma" w:hAnsi="Tahoma" w:cs="Tahoma"/>
          <w:sz w:val="18"/>
          <w:szCs w:val="18"/>
        </w:rPr>
      </w:pPr>
      <w:r w:rsidRPr="00B21DC2">
        <w:rPr>
          <w:rFonts w:ascii="Tahoma" w:hAnsi="Tahoma" w:cs="Tahoma"/>
          <w:sz w:val="18"/>
          <w:szCs w:val="18"/>
        </w:rPr>
        <w:t>Zamawiający zaleca, aby Wykonawca z odpowiednim wyprzedzeniem przetestował możliwość prawidłowego wykorzystania wybranej metody podpisania plików oferty.</w:t>
      </w:r>
    </w:p>
    <w:p w14:paraId="51D4E324" w14:textId="77777777" w:rsidR="000E3A43" w:rsidRPr="00B21DC2" w:rsidRDefault="000E3A43" w:rsidP="0093460E">
      <w:pPr>
        <w:numPr>
          <w:ilvl w:val="0"/>
          <w:numId w:val="23"/>
        </w:numPr>
        <w:ind w:left="426" w:hanging="426"/>
        <w:jc w:val="both"/>
        <w:rPr>
          <w:rFonts w:ascii="Tahoma" w:hAnsi="Tahoma" w:cs="Tahoma"/>
          <w:sz w:val="18"/>
          <w:szCs w:val="18"/>
        </w:rPr>
      </w:pPr>
      <w:r w:rsidRPr="00B21DC2">
        <w:rPr>
          <w:rFonts w:ascii="Tahoma" w:hAnsi="Tahoma" w:cs="Tahoma"/>
          <w:sz w:val="18"/>
          <w:szCs w:val="18"/>
        </w:rPr>
        <w:t>Osobą składającą ofertę powinna być osoba kontaktowa podawana w dokumentacji.</w:t>
      </w:r>
    </w:p>
    <w:p w14:paraId="6F1AC2F4" w14:textId="77777777" w:rsidR="000E3A43" w:rsidRPr="00B21DC2" w:rsidRDefault="000E3A43" w:rsidP="0093460E">
      <w:pPr>
        <w:numPr>
          <w:ilvl w:val="0"/>
          <w:numId w:val="23"/>
        </w:numPr>
        <w:ind w:left="426" w:hanging="426"/>
        <w:jc w:val="both"/>
        <w:rPr>
          <w:rFonts w:ascii="Tahoma" w:hAnsi="Tahoma" w:cs="Tahoma"/>
          <w:sz w:val="18"/>
          <w:szCs w:val="18"/>
        </w:rPr>
      </w:pPr>
      <w:r w:rsidRPr="00B21DC2">
        <w:rPr>
          <w:rFonts w:ascii="Tahoma" w:hAnsi="Tahoma" w:cs="Tahoma"/>
          <w:sz w:val="18"/>
          <w:szCs w:val="18"/>
        </w:rPr>
        <w:t xml:space="preserve">Ofertę należy przygotować z należytą starannością dla podmiotu ubiegającego się o udzielenie zamówienia publicznego i zachowaniem odpowiedniego odstępu czasu do zakończenia przyjmowania ofert. Sugerujemy złożenie oferty na 24 godziny przed terminem składania ofert. </w:t>
      </w:r>
    </w:p>
    <w:p w14:paraId="70B5F38A" w14:textId="77777777" w:rsidR="000E3A43" w:rsidRPr="00B21DC2" w:rsidRDefault="000E3A43" w:rsidP="0093460E">
      <w:pPr>
        <w:numPr>
          <w:ilvl w:val="0"/>
          <w:numId w:val="23"/>
        </w:numPr>
        <w:ind w:left="426" w:hanging="426"/>
        <w:jc w:val="both"/>
        <w:rPr>
          <w:rFonts w:ascii="Tahoma" w:hAnsi="Tahoma" w:cs="Tahoma"/>
          <w:sz w:val="18"/>
          <w:szCs w:val="18"/>
        </w:rPr>
      </w:pPr>
      <w:r w:rsidRPr="00B21DC2">
        <w:rPr>
          <w:rFonts w:ascii="Tahoma" w:hAnsi="Tahoma" w:cs="Tahoma"/>
          <w:sz w:val="18"/>
          <w:szCs w:val="18"/>
        </w:rPr>
        <w:t xml:space="preserve">Jeśli Wykonawca pakuje dokumenty np. w plik o rozszerzeniu .zip, zaleca się wcześniejsze podpisanie każdego ze skompresowanych plików. </w:t>
      </w:r>
    </w:p>
    <w:p w14:paraId="0F4CDA5D" w14:textId="77777777" w:rsidR="000E3A43" w:rsidRPr="00B21DC2" w:rsidRDefault="000E3A43" w:rsidP="0093460E">
      <w:pPr>
        <w:numPr>
          <w:ilvl w:val="0"/>
          <w:numId w:val="23"/>
        </w:numPr>
        <w:ind w:left="426" w:hanging="426"/>
        <w:jc w:val="both"/>
        <w:rPr>
          <w:rFonts w:ascii="Tahoma" w:hAnsi="Tahoma" w:cs="Tahoma"/>
          <w:sz w:val="18"/>
          <w:szCs w:val="18"/>
        </w:rPr>
      </w:pPr>
      <w:r w:rsidRPr="00B21DC2">
        <w:rPr>
          <w:rFonts w:ascii="Tahoma" w:hAnsi="Tahoma" w:cs="Tahoma"/>
          <w:sz w:val="18"/>
          <w:szCs w:val="18"/>
        </w:rPr>
        <w:t xml:space="preserve">Zamawiający zaleca aby </w:t>
      </w:r>
      <w:r w:rsidRPr="00B21DC2">
        <w:rPr>
          <w:rFonts w:ascii="Tahoma" w:hAnsi="Tahoma" w:cs="Tahoma"/>
          <w:b/>
          <w:sz w:val="18"/>
          <w:szCs w:val="18"/>
          <w:u w:val="single"/>
        </w:rPr>
        <w:t>nie</w:t>
      </w:r>
      <w:r w:rsidRPr="00B21DC2">
        <w:rPr>
          <w:rFonts w:ascii="Tahoma" w:hAnsi="Tahoma" w:cs="Tahoma"/>
          <w:b/>
          <w:sz w:val="18"/>
          <w:szCs w:val="18"/>
        </w:rPr>
        <w:t xml:space="preserve"> </w:t>
      </w:r>
      <w:r w:rsidRPr="00B21DC2">
        <w:rPr>
          <w:rFonts w:ascii="Tahoma" w:hAnsi="Tahoma" w:cs="Tahoma"/>
          <w:sz w:val="18"/>
          <w:szCs w:val="18"/>
        </w:rPr>
        <w:t>wprowadzać jakichkolwiek zmian w plikach po podpisaniu ich podpisem kwalifikowanym. Może to skutkować naruszeniem integralności plików co równoważne będzie z koniecznością odrzucenia oferty.</w:t>
      </w:r>
    </w:p>
    <w:p w14:paraId="1261E48D" w14:textId="77777777" w:rsidR="000E3A43" w:rsidRPr="00B21DC2" w:rsidRDefault="000E3A43" w:rsidP="0093460E">
      <w:pPr>
        <w:numPr>
          <w:ilvl w:val="0"/>
          <w:numId w:val="23"/>
        </w:numPr>
        <w:suppressAutoHyphens/>
        <w:ind w:left="426" w:hanging="426"/>
        <w:jc w:val="both"/>
        <w:rPr>
          <w:rFonts w:ascii="Tahoma" w:hAnsi="Tahoma" w:cs="Tahoma"/>
          <w:b/>
          <w:sz w:val="18"/>
          <w:szCs w:val="18"/>
        </w:rPr>
      </w:pPr>
      <w:r w:rsidRPr="00B21DC2">
        <w:rPr>
          <w:rFonts w:ascii="Tahoma" w:hAnsi="Tahoma" w:cs="Tahoma"/>
          <w:b/>
          <w:sz w:val="18"/>
          <w:szCs w:val="18"/>
        </w:rPr>
        <w:t>Na ofertę składają się następujące dokumenty:</w:t>
      </w:r>
    </w:p>
    <w:p w14:paraId="5089A2A1" w14:textId="77777777" w:rsidR="000E3A43" w:rsidRPr="00B21DC2" w:rsidRDefault="000E3A43" w:rsidP="0093460E">
      <w:pPr>
        <w:numPr>
          <w:ilvl w:val="1"/>
          <w:numId w:val="23"/>
        </w:numPr>
        <w:tabs>
          <w:tab w:val="left" w:pos="851"/>
        </w:tabs>
        <w:ind w:left="851" w:hanging="425"/>
        <w:jc w:val="both"/>
        <w:rPr>
          <w:rFonts w:ascii="Tahoma" w:hAnsi="Tahoma" w:cs="Tahoma"/>
          <w:sz w:val="18"/>
          <w:szCs w:val="18"/>
        </w:rPr>
      </w:pPr>
      <w:r w:rsidRPr="00B21DC2">
        <w:rPr>
          <w:rFonts w:ascii="Tahoma" w:hAnsi="Tahoma" w:cs="Tahoma"/>
          <w:b/>
          <w:sz w:val="18"/>
          <w:szCs w:val="18"/>
        </w:rPr>
        <w:t>„Formularz Oferty”</w:t>
      </w:r>
      <w:r w:rsidRPr="00B21DC2">
        <w:rPr>
          <w:rFonts w:ascii="Tahoma" w:hAnsi="Tahoma" w:cs="Tahoma"/>
          <w:sz w:val="18"/>
          <w:szCs w:val="18"/>
        </w:rPr>
        <w:t xml:space="preserve"> przygotowany zgodnie ze wzorem podanym w Załączniku nr 1 do SWZ.</w:t>
      </w:r>
    </w:p>
    <w:p w14:paraId="4B30D72D" w14:textId="36CCD062" w:rsidR="00E958BD" w:rsidRPr="00B21DC2" w:rsidRDefault="00E958BD" w:rsidP="0093460E">
      <w:pPr>
        <w:numPr>
          <w:ilvl w:val="1"/>
          <w:numId w:val="23"/>
        </w:numPr>
        <w:tabs>
          <w:tab w:val="left" w:pos="851"/>
        </w:tabs>
        <w:ind w:left="851" w:hanging="425"/>
        <w:jc w:val="both"/>
        <w:rPr>
          <w:rFonts w:ascii="Tahoma" w:hAnsi="Tahoma" w:cs="Tahoma"/>
          <w:sz w:val="18"/>
          <w:szCs w:val="18"/>
        </w:rPr>
      </w:pPr>
      <w:r w:rsidRPr="00B21DC2">
        <w:rPr>
          <w:rFonts w:ascii="Tahoma" w:hAnsi="Tahoma" w:cs="Tahoma"/>
          <w:b/>
          <w:sz w:val="18"/>
          <w:szCs w:val="18"/>
        </w:rPr>
        <w:t xml:space="preserve">„Parametry techniczne” </w:t>
      </w:r>
      <w:r w:rsidRPr="00B21DC2">
        <w:rPr>
          <w:rFonts w:ascii="Tahoma" w:hAnsi="Tahoma" w:cs="Tahoma"/>
          <w:sz w:val="18"/>
          <w:szCs w:val="18"/>
        </w:rPr>
        <w:t xml:space="preserve">przygotowane zgodnie ze wzorem podanym w Załączniku nr </w:t>
      </w:r>
      <w:r w:rsidR="00BC5CE4" w:rsidRPr="00B21DC2">
        <w:rPr>
          <w:rFonts w:ascii="Tahoma" w:hAnsi="Tahoma" w:cs="Tahoma"/>
          <w:sz w:val="18"/>
          <w:szCs w:val="18"/>
        </w:rPr>
        <w:t>1a</w:t>
      </w:r>
      <w:r w:rsidR="00553D25" w:rsidRPr="00B21DC2">
        <w:rPr>
          <w:rFonts w:ascii="Tahoma" w:hAnsi="Tahoma" w:cs="Tahoma"/>
          <w:sz w:val="18"/>
          <w:szCs w:val="18"/>
        </w:rPr>
        <w:t>1</w:t>
      </w:r>
      <w:r w:rsidR="000E0928">
        <w:rPr>
          <w:rFonts w:ascii="Tahoma" w:hAnsi="Tahoma" w:cs="Tahoma"/>
          <w:sz w:val="18"/>
          <w:szCs w:val="18"/>
        </w:rPr>
        <w:t xml:space="preserve"> </w:t>
      </w:r>
      <w:r w:rsidRPr="00B21DC2">
        <w:rPr>
          <w:rFonts w:ascii="Tahoma" w:hAnsi="Tahoma" w:cs="Tahoma"/>
          <w:sz w:val="18"/>
          <w:szCs w:val="18"/>
        </w:rPr>
        <w:t>do SWZ</w:t>
      </w:r>
    </w:p>
    <w:p w14:paraId="2BBBA746" w14:textId="77777777" w:rsidR="000E3A43" w:rsidRPr="00B21DC2" w:rsidRDefault="000E3A43" w:rsidP="0093460E">
      <w:pPr>
        <w:numPr>
          <w:ilvl w:val="1"/>
          <w:numId w:val="23"/>
        </w:numPr>
        <w:tabs>
          <w:tab w:val="left" w:pos="851"/>
        </w:tabs>
        <w:ind w:left="851" w:hanging="425"/>
        <w:jc w:val="both"/>
        <w:rPr>
          <w:rFonts w:ascii="Tahoma" w:hAnsi="Tahoma" w:cs="Tahoma"/>
          <w:sz w:val="18"/>
          <w:szCs w:val="18"/>
        </w:rPr>
      </w:pPr>
      <w:r w:rsidRPr="00B21DC2">
        <w:rPr>
          <w:rFonts w:ascii="Tahoma" w:hAnsi="Tahoma" w:cs="Tahoma"/>
          <w:b/>
          <w:bCs/>
          <w:sz w:val="18"/>
          <w:szCs w:val="18"/>
        </w:rPr>
        <w:t>„</w:t>
      </w:r>
      <w:r w:rsidRPr="00B21DC2">
        <w:rPr>
          <w:rFonts w:ascii="Tahoma" w:eastAsia="Calibri" w:hAnsi="Tahoma" w:cs="Tahoma"/>
          <w:b/>
          <w:bCs/>
          <w:sz w:val="18"/>
          <w:szCs w:val="18"/>
        </w:rPr>
        <w:t xml:space="preserve">Formularz </w:t>
      </w:r>
      <w:r w:rsidR="00F3717A" w:rsidRPr="00B21DC2">
        <w:rPr>
          <w:rFonts w:ascii="Tahoma" w:eastAsia="Calibri" w:hAnsi="Tahoma" w:cs="Tahoma"/>
          <w:b/>
          <w:bCs/>
          <w:sz w:val="18"/>
          <w:szCs w:val="18"/>
        </w:rPr>
        <w:t>asortymentowo-</w:t>
      </w:r>
      <w:r w:rsidRPr="00B21DC2">
        <w:rPr>
          <w:rFonts w:ascii="Tahoma" w:eastAsia="Calibri" w:hAnsi="Tahoma" w:cs="Tahoma"/>
          <w:b/>
          <w:bCs/>
          <w:sz w:val="18"/>
          <w:szCs w:val="18"/>
        </w:rPr>
        <w:t>cenowy”</w:t>
      </w:r>
      <w:r w:rsidRPr="00B21DC2">
        <w:rPr>
          <w:rFonts w:ascii="Tahoma" w:eastAsia="Calibri" w:hAnsi="Tahoma" w:cs="Tahoma"/>
          <w:sz w:val="18"/>
          <w:szCs w:val="18"/>
        </w:rPr>
        <w:t xml:space="preserve"> </w:t>
      </w:r>
      <w:r w:rsidRPr="00B21DC2">
        <w:rPr>
          <w:rFonts w:ascii="Tahoma" w:eastAsia="Calibri" w:hAnsi="Tahoma" w:cs="Tahoma"/>
          <w:sz w:val="18"/>
          <w:szCs w:val="18"/>
          <w:lang w:eastAsia="en-US"/>
        </w:rPr>
        <w:t>przygotowany zgodnie ze wzorem podanym w Załączniku nr 2 do SWZ.</w:t>
      </w:r>
    </w:p>
    <w:p w14:paraId="590CFEAC" w14:textId="77777777" w:rsidR="000E3A43" w:rsidRPr="00B21DC2" w:rsidRDefault="0090498B" w:rsidP="0093460E">
      <w:pPr>
        <w:numPr>
          <w:ilvl w:val="1"/>
          <w:numId w:val="23"/>
        </w:numPr>
        <w:tabs>
          <w:tab w:val="left" w:pos="851"/>
        </w:tabs>
        <w:ind w:left="851" w:hanging="425"/>
        <w:jc w:val="both"/>
        <w:rPr>
          <w:rFonts w:ascii="Tahoma" w:hAnsi="Tahoma" w:cs="Tahoma"/>
          <w:sz w:val="18"/>
          <w:szCs w:val="18"/>
        </w:rPr>
      </w:pPr>
      <w:r w:rsidRPr="00B21DC2">
        <w:rPr>
          <w:rFonts w:ascii="Tahoma" w:hAnsi="Tahoma" w:cs="Tahoma"/>
          <w:b/>
          <w:bCs/>
          <w:sz w:val="18"/>
          <w:szCs w:val="18"/>
        </w:rPr>
        <w:t>Jednolity Europejski Dokument Zamówienia</w:t>
      </w:r>
      <w:r w:rsidR="00B502C5" w:rsidRPr="00B21DC2">
        <w:rPr>
          <w:rFonts w:ascii="Tahoma" w:hAnsi="Tahoma" w:cs="Tahoma"/>
          <w:b/>
          <w:bCs/>
          <w:sz w:val="18"/>
          <w:szCs w:val="18"/>
        </w:rPr>
        <w:t>,</w:t>
      </w:r>
      <w:r w:rsidR="00B502C5" w:rsidRPr="00B21DC2">
        <w:rPr>
          <w:rFonts w:ascii="Tahoma" w:hAnsi="Tahoma" w:cs="Tahoma"/>
          <w:bCs/>
          <w:sz w:val="18"/>
          <w:szCs w:val="18"/>
        </w:rPr>
        <w:t xml:space="preserve"> o którym mowa w rozdziale VI ust. 1-</w:t>
      </w:r>
      <w:r w:rsidR="004348EA" w:rsidRPr="00B21DC2">
        <w:rPr>
          <w:rFonts w:ascii="Tahoma" w:hAnsi="Tahoma" w:cs="Tahoma"/>
          <w:bCs/>
          <w:sz w:val="18"/>
          <w:szCs w:val="18"/>
        </w:rPr>
        <w:t>4</w:t>
      </w:r>
      <w:r w:rsidR="00B502C5" w:rsidRPr="00B21DC2">
        <w:rPr>
          <w:rFonts w:ascii="Tahoma" w:hAnsi="Tahoma" w:cs="Tahoma"/>
          <w:bCs/>
          <w:sz w:val="18"/>
          <w:szCs w:val="18"/>
        </w:rPr>
        <w:t>,</w:t>
      </w:r>
      <w:r w:rsidRPr="00B21DC2">
        <w:rPr>
          <w:rFonts w:ascii="Tahoma" w:hAnsi="Tahoma" w:cs="Tahoma"/>
          <w:sz w:val="18"/>
          <w:szCs w:val="18"/>
        </w:rPr>
        <w:t xml:space="preserve"> przygotowany zgodnie ze wzorem podanym w Załączniku nr 3 do SWZ</w:t>
      </w:r>
      <w:r w:rsidR="000E3A43" w:rsidRPr="00B21DC2">
        <w:rPr>
          <w:rFonts w:ascii="Tahoma" w:hAnsi="Tahoma" w:cs="Tahoma"/>
          <w:bCs/>
          <w:sz w:val="18"/>
          <w:szCs w:val="18"/>
        </w:rPr>
        <w:t>.</w:t>
      </w:r>
    </w:p>
    <w:p w14:paraId="6292E8F2" w14:textId="77777777" w:rsidR="007D7C80" w:rsidRPr="00B21DC2" w:rsidRDefault="007D7C80" w:rsidP="007D7C80">
      <w:pPr>
        <w:numPr>
          <w:ilvl w:val="1"/>
          <w:numId w:val="23"/>
        </w:numPr>
        <w:tabs>
          <w:tab w:val="left" w:pos="851"/>
        </w:tabs>
        <w:ind w:left="851" w:hanging="425"/>
        <w:jc w:val="both"/>
        <w:rPr>
          <w:rFonts w:ascii="Tahoma" w:hAnsi="Tahoma" w:cs="Tahoma"/>
          <w:sz w:val="18"/>
          <w:szCs w:val="18"/>
        </w:rPr>
      </w:pPr>
      <w:r w:rsidRPr="00B21DC2">
        <w:rPr>
          <w:rFonts w:ascii="Tahoma" w:hAnsi="Tahoma" w:cs="Tahoma"/>
          <w:sz w:val="18"/>
          <w:szCs w:val="18"/>
        </w:rPr>
        <w:t>Oświadczenia dotyczące przesłanek wykluczenia z art. 5K rozporządzenia 833/2014 oraz art. 7 ust. 1 ustawy o szczególnych rozwiązaniach w zakresie przeciwdziałania wspieraniu agresji na Ukrainę oraz służących ochronie bezpieczeństwa narodowego, przygotowane zgodnie ze wzorem podanym w Załączniku nr 3a, 3b do SWZ.</w:t>
      </w:r>
    </w:p>
    <w:p w14:paraId="38FF6B4C" w14:textId="77777777" w:rsidR="000B65EB" w:rsidRPr="00B21DC2" w:rsidRDefault="000B65EB" w:rsidP="0093460E">
      <w:pPr>
        <w:numPr>
          <w:ilvl w:val="1"/>
          <w:numId w:val="23"/>
        </w:numPr>
        <w:tabs>
          <w:tab w:val="left" w:pos="851"/>
        </w:tabs>
        <w:ind w:left="851" w:hanging="425"/>
        <w:jc w:val="both"/>
        <w:rPr>
          <w:rFonts w:ascii="Tahoma" w:hAnsi="Tahoma" w:cs="Tahoma"/>
          <w:sz w:val="18"/>
          <w:szCs w:val="18"/>
        </w:rPr>
      </w:pPr>
      <w:r w:rsidRPr="00B21DC2">
        <w:rPr>
          <w:rFonts w:ascii="Tahoma" w:hAnsi="Tahoma" w:cs="Tahoma"/>
          <w:b/>
          <w:sz w:val="18"/>
          <w:szCs w:val="18"/>
        </w:rPr>
        <w:t>Zobowiązanie podmiotu udostępniającego zasoby</w:t>
      </w:r>
      <w:r w:rsidRPr="00B21DC2">
        <w:rPr>
          <w:rFonts w:ascii="Tahoma" w:hAnsi="Tahoma" w:cs="Tahoma"/>
          <w:sz w:val="18"/>
          <w:szCs w:val="18"/>
        </w:rPr>
        <w:t xml:space="preserve"> do oddania mu do dyspozycji niezbędnych zasobów na potrzeby realizacji danego zamówienia </w:t>
      </w:r>
      <w:r w:rsidRPr="00B21DC2">
        <w:rPr>
          <w:rFonts w:ascii="Tahoma" w:hAnsi="Tahoma" w:cs="Tahoma"/>
          <w:b/>
          <w:sz w:val="18"/>
          <w:szCs w:val="18"/>
        </w:rPr>
        <w:t>lub inny podmiotowy środek dowodowy</w:t>
      </w:r>
      <w:r w:rsidRPr="00B21DC2">
        <w:rPr>
          <w:rFonts w:ascii="Tahoma" w:hAnsi="Tahoma" w:cs="Tahoma"/>
          <w:sz w:val="18"/>
          <w:szCs w:val="18"/>
        </w:rPr>
        <w:t xml:space="preserve"> potwierdzający, że wykonawca realizując zamówienie, będzie dysponował niezbędnymi zasobami tych podmiotów, zgodnie z ust. 5 i 6 rozdziału IV SWZ </w:t>
      </w:r>
      <w:r w:rsidRPr="00B21DC2">
        <w:rPr>
          <w:rFonts w:ascii="Tahoma" w:hAnsi="Tahoma" w:cs="Tahoma"/>
          <w:b/>
          <w:sz w:val="18"/>
          <w:szCs w:val="18"/>
        </w:rPr>
        <w:t>(o ile dotyczy)</w:t>
      </w:r>
      <w:r w:rsidRPr="00B21DC2">
        <w:rPr>
          <w:rFonts w:ascii="Tahoma" w:hAnsi="Tahoma" w:cs="Tahoma"/>
          <w:sz w:val="18"/>
          <w:szCs w:val="18"/>
        </w:rPr>
        <w:t>.</w:t>
      </w:r>
    </w:p>
    <w:p w14:paraId="39C42537" w14:textId="77777777" w:rsidR="000E3A43" w:rsidRPr="00B21DC2" w:rsidRDefault="000E3A43" w:rsidP="0093460E">
      <w:pPr>
        <w:numPr>
          <w:ilvl w:val="1"/>
          <w:numId w:val="23"/>
        </w:numPr>
        <w:tabs>
          <w:tab w:val="left" w:pos="851"/>
        </w:tabs>
        <w:ind w:left="851" w:hanging="425"/>
        <w:jc w:val="both"/>
        <w:rPr>
          <w:rFonts w:ascii="Tahoma" w:hAnsi="Tahoma" w:cs="Tahoma"/>
          <w:b/>
          <w:sz w:val="18"/>
          <w:szCs w:val="18"/>
        </w:rPr>
      </w:pPr>
      <w:r w:rsidRPr="00B21DC2">
        <w:rPr>
          <w:rFonts w:ascii="Tahoma" w:hAnsi="Tahoma" w:cs="Tahoma"/>
          <w:b/>
          <w:sz w:val="18"/>
          <w:szCs w:val="18"/>
        </w:rPr>
        <w:t>Oświadczenie Wykonawcy z art 117 ust. 4</w:t>
      </w:r>
      <w:r w:rsidR="00B27449" w:rsidRPr="00B21DC2">
        <w:rPr>
          <w:rFonts w:ascii="Tahoma" w:hAnsi="Tahoma" w:cs="Tahoma"/>
          <w:b/>
          <w:sz w:val="18"/>
          <w:szCs w:val="18"/>
        </w:rPr>
        <w:t xml:space="preserve"> Ustawy</w:t>
      </w:r>
      <w:r w:rsidRPr="00B21DC2">
        <w:rPr>
          <w:rFonts w:ascii="Tahoma" w:hAnsi="Tahoma" w:cs="Tahoma"/>
          <w:sz w:val="18"/>
          <w:szCs w:val="18"/>
        </w:rPr>
        <w:t xml:space="preserve">, o którym mowa w rozdziale VII ust. 4 SWZ w przypadku Wykonawców wspólnie ubiegających się o udzielenie zamówienia - załącznik nr </w:t>
      </w:r>
      <w:r w:rsidR="00E647BB" w:rsidRPr="00B21DC2">
        <w:rPr>
          <w:rFonts w:ascii="Tahoma" w:hAnsi="Tahoma" w:cs="Tahoma"/>
          <w:sz w:val="18"/>
          <w:szCs w:val="18"/>
        </w:rPr>
        <w:t>7</w:t>
      </w:r>
      <w:r w:rsidRPr="00B21DC2">
        <w:rPr>
          <w:rFonts w:ascii="Tahoma" w:hAnsi="Tahoma" w:cs="Tahoma"/>
          <w:sz w:val="18"/>
          <w:szCs w:val="18"/>
        </w:rPr>
        <w:t xml:space="preserve"> do SWZ.</w:t>
      </w:r>
    </w:p>
    <w:p w14:paraId="34D48A52" w14:textId="16427D1A" w:rsidR="00E958BD" w:rsidRPr="00B21DC2" w:rsidRDefault="00E958BD" w:rsidP="00E958BD">
      <w:pPr>
        <w:numPr>
          <w:ilvl w:val="1"/>
          <w:numId w:val="23"/>
        </w:numPr>
        <w:tabs>
          <w:tab w:val="left" w:pos="851"/>
        </w:tabs>
        <w:ind w:left="851" w:hanging="425"/>
        <w:jc w:val="both"/>
        <w:rPr>
          <w:rFonts w:ascii="Tahoma" w:hAnsi="Tahoma" w:cs="Tahoma"/>
          <w:sz w:val="18"/>
          <w:szCs w:val="18"/>
        </w:rPr>
      </w:pPr>
      <w:r w:rsidRPr="00B21DC2">
        <w:rPr>
          <w:rFonts w:ascii="Tahoma" w:hAnsi="Tahoma" w:cs="Tahoma"/>
          <w:b/>
          <w:sz w:val="18"/>
          <w:szCs w:val="18"/>
        </w:rPr>
        <w:t>Przedmiotowe środki dowodowe</w:t>
      </w:r>
      <w:r w:rsidRPr="00B21DC2">
        <w:rPr>
          <w:rFonts w:ascii="Tahoma" w:hAnsi="Tahoma" w:cs="Tahoma"/>
          <w:sz w:val="18"/>
          <w:szCs w:val="18"/>
        </w:rPr>
        <w:t xml:space="preserve"> wskazane w rozdziale II.</w:t>
      </w:r>
      <w:r w:rsidR="002D1270" w:rsidRPr="00B21DC2">
        <w:rPr>
          <w:rFonts w:ascii="Tahoma" w:hAnsi="Tahoma" w:cs="Tahoma"/>
          <w:sz w:val="18"/>
          <w:szCs w:val="18"/>
        </w:rPr>
        <w:t>A</w:t>
      </w:r>
      <w:r w:rsidRPr="00B21DC2">
        <w:rPr>
          <w:rFonts w:ascii="Tahoma" w:hAnsi="Tahoma" w:cs="Tahoma"/>
          <w:sz w:val="18"/>
          <w:szCs w:val="18"/>
        </w:rPr>
        <w:t xml:space="preserve"> SWZ</w:t>
      </w:r>
    </w:p>
    <w:p w14:paraId="58CB2F60" w14:textId="77777777" w:rsidR="00632EB4" w:rsidRPr="00B21DC2" w:rsidRDefault="00632EB4" w:rsidP="00E958BD">
      <w:pPr>
        <w:numPr>
          <w:ilvl w:val="1"/>
          <w:numId w:val="23"/>
        </w:numPr>
        <w:tabs>
          <w:tab w:val="left" w:pos="851"/>
        </w:tabs>
        <w:ind w:left="851" w:hanging="425"/>
        <w:jc w:val="both"/>
        <w:rPr>
          <w:rFonts w:ascii="Tahoma" w:hAnsi="Tahoma" w:cs="Tahoma"/>
          <w:sz w:val="18"/>
          <w:szCs w:val="18"/>
        </w:rPr>
      </w:pPr>
      <w:r w:rsidRPr="00B21DC2">
        <w:rPr>
          <w:rFonts w:ascii="Tahoma" w:hAnsi="Tahoma" w:cs="Tahoma"/>
          <w:b/>
          <w:bCs/>
          <w:sz w:val="18"/>
          <w:szCs w:val="18"/>
        </w:rPr>
        <w:t>Potwierdzenie wniesienia wadium”-</w:t>
      </w:r>
      <w:r w:rsidRPr="00B21DC2">
        <w:rPr>
          <w:rFonts w:ascii="Tahoma" w:hAnsi="Tahoma" w:cs="Tahoma"/>
          <w:sz w:val="18"/>
          <w:szCs w:val="18"/>
        </w:rPr>
        <w:t xml:space="preserve"> nie dotyczy wadium wnoszonego w formie pieniądza.  – jako Załącznik do oferty;</w:t>
      </w:r>
    </w:p>
    <w:p w14:paraId="05E54993" w14:textId="77777777" w:rsidR="000E3A43" w:rsidRPr="00B21DC2" w:rsidRDefault="000E3A43" w:rsidP="0093460E">
      <w:pPr>
        <w:numPr>
          <w:ilvl w:val="1"/>
          <w:numId w:val="23"/>
        </w:numPr>
        <w:tabs>
          <w:tab w:val="left" w:pos="851"/>
        </w:tabs>
        <w:ind w:left="851" w:hanging="425"/>
        <w:jc w:val="both"/>
        <w:rPr>
          <w:rFonts w:ascii="Tahoma" w:hAnsi="Tahoma" w:cs="Tahoma"/>
          <w:sz w:val="18"/>
          <w:szCs w:val="18"/>
        </w:rPr>
      </w:pPr>
      <w:r w:rsidRPr="00B21DC2">
        <w:rPr>
          <w:rFonts w:ascii="Tahoma" w:hAnsi="Tahoma" w:cs="Tahoma"/>
          <w:b/>
          <w:sz w:val="18"/>
          <w:szCs w:val="18"/>
        </w:rPr>
        <w:t>Pełnomocnictwo</w:t>
      </w:r>
      <w:r w:rsidRPr="00B21DC2">
        <w:rPr>
          <w:rFonts w:ascii="Tahoma" w:hAnsi="Tahoma" w:cs="Tahoma"/>
          <w:sz w:val="18"/>
          <w:szCs w:val="18"/>
        </w:rPr>
        <w:t xml:space="preserve"> do podpisania oferty, oświadczeń i dokumentów składających się na ofertę, o ile upoważnienie to nie wynika z innych dokumentów dołączonych do oferty.</w:t>
      </w:r>
    </w:p>
    <w:p w14:paraId="48443BC2" w14:textId="77777777" w:rsidR="000E3A43" w:rsidRPr="00B21DC2" w:rsidRDefault="000E3A43" w:rsidP="0093460E">
      <w:pPr>
        <w:numPr>
          <w:ilvl w:val="1"/>
          <w:numId w:val="23"/>
        </w:numPr>
        <w:tabs>
          <w:tab w:val="left" w:pos="851"/>
        </w:tabs>
        <w:suppressAutoHyphens/>
        <w:ind w:left="851" w:hanging="425"/>
        <w:jc w:val="both"/>
        <w:rPr>
          <w:rFonts w:ascii="Tahoma" w:hAnsi="Tahoma" w:cs="Tahoma"/>
          <w:b/>
          <w:bCs/>
          <w:sz w:val="18"/>
          <w:szCs w:val="18"/>
        </w:rPr>
      </w:pPr>
      <w:r w:rsidRPr="00B21DC2">
        <w:rPr>
          <w:rFonts w:ascii="Tahoma" w:hAnsi="Tahoma" w:cs="Tahoma"/>
          <w:sz w:val="18"/>
          <w:szCs w:val="18"/>
        </w:rPr>
        <w:t xml:space="preserve">W przypadku oferty składanej przez Wykonawców wspólnie ubiegających się o udzielenie zamówienia (np. konsorcjum), do oferty powinno zostać załączone </w:t>
      </w:r>
      <w:r w:rsidRPr="00B21DC2">
        <w:rPr>
          <w:rFonts w:ascii="Tahoma" w:hAnsi="Tahoma" w:cs="Tahoma"/>
          <w:b/>
          <w:sz w:val="18"/>
          <w:szCs w:val="18"/>
        </w:rPr>
        <w:t>pełnomocnictwo</w:t>
      </w:r>
      <w:r w:rsidRPr="00B21DC2">
        <w:rPr>
          <w:rFonts w:ascii="Tahoma" w:hAnsi="Tahoma" w:cs="Tahoma"/>
          <w:sz w:val="18"/>
          <w:szCs w:val="18"/>
        </w:rPr>
        <w:t xml:space="preserve"> dla Osoby Uprawnionej do reprezentowania ich w postępowaniu albo do reprezentowania ich w postępowaniu i zawarcia umowy. </w:t>
      </w:r>
    </w:p>
    <w:p w14:paraId="7CB55385" w14:textId="77777777" w:rsidR="000E3A43" w:rsidRPr="00B21DC2" w:rsidRDefault="000E3A43" w:rsidP="0093460E">
      <w:pPr>
        <w:numPr>
          <w:ilvl w:val="0"/>
          <w:numId w:val="23"/>
        </w:numPr>
        <w:suppressAutoHyphens/>
        <w:ind w:left="426" w:hanging="426"/>
        <w:jc w:val="both"/>
        <w:rPr>
          <w:rFonts w:ascii="Tahoma" w:hAnsi="Tahoma" w:cs="Tahoma"/>
          <w:b/>
          <w:sz w:val="18"/>
          <w:szCs w:val="18"/>
        </w:rPr>
      </w:pPr>
      <w:r w:rsidRPr="00B21DC2">
        <w:rPr>
          <w:rFonts w:ascii="Tahoma" w:hAnsi="Tahoma" w:cs="Tahoma"/>
          <w:b/>
          <w:sz w:val="18"/>
          <w:szCs w:val="18"/>
        </w:rPr>
        <w:lastRenderedPageBreak/>
        <w:t>Podmiotowe środki dowodowe oraz inne dokumenty lub oświadczenia, o których mowa w SWZ, składa się w formie elektronicznej,  w zakresie i w sposób określony w przepisach wydanych na podstawie art. 70 ustawy PZP</w:t>
      </w:r>
      <w:r w:rsidR="000158CB" w:rsidRPr="00B21DC2">
        <w:rPr>
          <w:rFonts w:ascii="Tahoma" w:hAnsi="Tahoma" w:cs="Tahoma"/>
          <w:b/>
          <w:sz w:val="18"/>
          <w:szCs w:val="18"/>
        </w:rPr>
        <w:t xml:space="preserve">, tj. </w:t>
      </w:r>
      <w:r w:rsidR="000158CB" w:rsidRPr="00B21DC2">
        <w:rPr>
          <w:rFonts w:ascii="Tahoma" w:hAnsi="Tahoma" w:cs="Tahoma"/>
          <w:sz w:val="18"/>
          <w:szCs w:val="18"/>
        </w:rPr>
        <w:t xml:space="preserve">rozporządzenia Prezesa Rady Ministrów z dnia </w:t>
      </w:r>
      <w:r w:rsidR="000158CB" w:rsidRPr="00B21DC2">
        <w:rPr>
          <w:rFonts w:ascii="Tahoma" w:hAnsi="Tahoma" w:cs="Tahoma"/>
          <w:smallCaps/>
          <w:sz w:val="18"/>
          <w:szCs w:val="18"/>
        </w:rPr>
        <w:t> </w:t>
      </w:r>
      <w:r w:rsidR="000158CB" w:rsidRPr="00B21DC2">
        <w:rPr>
          <w:rFonts w:ascii="Tahoma" w:hAnsi="Tahoma" w:cs="Tahoma"/>
          <w:smallCaps/>
          <w:sz w:val="18"/>
          <w:szCs w:val="18"/>
        </w:rPr>
        <w:t xml:space="preserve">30 </w:t>
      </w:r>
      <w:r w:rsidR="000158CB" w:rsidRPr="00B21DC2">
        <w:rPr>
          <w:rFonts w:ascii="Tahoma" w:hAnsi="Tahoma" w:cs="Tahoma"/>
          <w:sz w:val="18"/>
          <w:szCs w:val="18"/>
        </w:rPr>
        <w:t>grudnia 2020 r. w sprawie sposobu sporządzania i przekazywania informacji oraz wymagań technicznych dla dokumentów elektronicznych oraz środków komunikacji elektronicznej w postępowaniu o udzielenie zamówienia publicznego lub konkursie (Dz.U. z 2020 poz. 2452).</w:t>
      </w:r>
    </w:p>
    <w:p w14:paraId="5352118C" w14:textId="77777777" w:rsidR="000E3A43" w:rsidRPr="00B21DC2" w:rsidRDefault="000E3A43" w:rsidP="0093460E">
      <w:pPr>
        <w:numPr>
          <w:ilvl w:val="0"/>
          <w:numId w:val="23"/>
        </w:numPr>
        <w:suppressAutoHyphens/>
        <w:ind w:left="426" w:hanging="426"/>
        <w:jc w:val="both"/>
        <w:rPr>
          <w:rFonts w:ascii="Tahoma" w:hAnsi="Tahoma" w:cs="Tahoma"/>
          <w:b/>
          <w:sz w:val="18"/>
          <w:szCs w:val="18"/>
        </w:rPr>
      </w:pPr>
      <w:r w:rsidRPr="00B21DC2">
        <w:rPr>
          <w:rFonts w:ascii="Tahoma" w:hAnsi="Tahoma" w:cs="Tahoma"/>
          <w:sz w:val="18"/>
          <w:szCs w:val="18"/>
        </w:rPr>
        <w:t>Brak jednoznacznego wskazania, które informacje stanowią tajemnicę przedsiębiorstwa oznaczać będzie, że wszelkie oświadczenia, zaświadczenia oraz inne dokumenty składane w trakcie niniejszego postępowania są jawne bez zastrzeżeń.</w:t>
      </w:r>
    </w:p>
    <w:p w14:paraId="0E7807FF" w14:textId="77777777" w:rsidR="000E3A43" w:rsidRPr="00B21DC2" w:rsidRDefault="000E3A43" w:rsidP="0093460E">
      <w:pPr>
        <w:numPr>
          <w:ilvl w:val="0"/>
          <w:numId w:val="23"/>
        </w:numPr>
        <w:suppressAutoHyphens/>
        <w:ind w:left="426" w:hanging="426"/>
        <w:jc w:val="both"/>
        <w:rPr>
          <w:rFonts w:ascii="Tahoma" w:hAnsi="Tahoma" w:cs="Tahoma"/>
          <w:b/>
          <w:sz w:val="18"/>
          <w:szCs w:val="18"/>
        </w:rPr>
      </w:pPr>
      <w:r w:rsidRPr="00B21DC2">
        <w:rPr>
          <w:rFonts w:ascii="Tahoma" w:hAnsi="Tahoma" w:cs="Tahoma"/>
          <w:sz w:val="18"/>
          <w:szCs w:val="18"/>
        </w:rPr>
        <w:t>Zamawiający informuje, że w przypadku kiedy Wykonawca otrzyma od niego wezwanie w trybie art. 224 ustawy PZP, a złożone przez niego wyjaśnienia i dowody stanowić będą tajemnicę przedsiębiorstwa w rozumieniu ustawy o zwalczaniu nieuczciwej konkurencji Wykonawcy będzie przysługiwało prawo zastrzeżenia ich jako tajemnica przedsiębiorstwa. Przedmiotowe zastrzeżenie zamawiający uzna za skuteczne wyłącznie w sytuacji kiedy Wykonawca oprócz samego zastrzeżenia, jednocześnie wykaże, iż dane informacje stanowią tajemnicę przedsiębiorstwa.</w:t>
      </w:r>
    </w:p>
    <w:p w14:paraId="2DD776D6" w14:textId="77777777" w:rsidR="000E3A43" w:rsidRPr="00B21DC2" w:rsidRDefault="000E3A43" w:rsidP="000E3A43">
      <w:pPr>
        <w:suppressAutoHyphens/>
        <w:rPr>
          <w:rFonts w:ascii="Tahoma" w:hAnsi="Tahoma" w:cs="Tahoma"/>
          <w:b/>
          <w:bCs/>
          <w:sz w:val="20"/>
          <w:szCs w:val="20"/>
        </w:rPr>
      </w:pPr>
    </w:p>
    <w:p w14:paraId="2A887C69" w14:textId="77777777" w:rsidR="000B1834" w:rsidRPr="00B21DC2" w:rsidRDefault="000B1834" w:rsidP="000E3A43">
      <w:pPr>
        <w:suppressAutoHyphens/>
        <w:rPr>
          <w:rFonts w:ascii="Tahoma" w:hAnsi="Tahoma" w:cs="Tahoma"/>
          <w:b/>
          <w:bCs/>
          <w:sz w:val="20"/>
          <w:szCs w:val="20"/>
        </w:rPr>
      </w:pPr>
    </w:p>
    <w:p w14:paraId="3DF6C83C" w14:textId="77777777" w:rsidR="00AA7CC1" w:rsidRPr="00B21DC2" w:rsidRDefault="00E8069E" w:rsidP="00AA7CC1">
      <w:pPr>
        <w:suppressAutoHyphens/>
        <w:rPr>
          <w:rFonts w:ascii="Tahoma" w:hAnsi="Tahoma" w:cs="Tahoma"/>
          <w:b/>
          <w:sz w:val="20"/>
          <w:szCs w:val="20"/>
        </w:rPr>
      </w:pPr>
      <w:r w:rsidRPr="00B21DC2">
        <w:rPr>
          <w:rFonts w:ascii="Tahoma" w:hAnsi="Tahoma" w:cs="Tahoma"/>
          <w:b/>
          <w:sz w:val="20"/>
          <w:szCs w:val="20"/>
        </w:rPr>
        <w:t>X</w:t>
      </w:r>
      <w:r w:rsidR="00AA7CC1" w:rsidRPr="00B21DC2">
        <w:rPr>
          <w:rFonts w:ascii="Tahoma" w:hAnsi="Tahoma" w:cs="Tahoma"/>
          <w:b/>
          <w:sz w:val="20"/>
          <w:szCs w:val="20"/>
        </w:rPr>
        <w:t>. DODATKOWE ZOBOWIĄZANIA WYKONAWCY</w:t>
      </w:r>
    </w:p>
    <w:p w14:paraId="3F6C6D21" w14:textId="77777777" w:rsidR="00820AA5" w:rsidRPr="00B21DC2" w:rsidRDefault="00820AA5" w:rsidP="00AA7CC1">
      <w:pPr>
        <w:suppressAutoHyphens/>
        <w:rPr>
          <w:rFonts w:ascii="Tahoma" w:hAnsi="Tahoma" w:cs="Tahoma"/>
          <w:b/>
          <w:sz w:val="18"/>
          <w:szCs w:val="18"/>
        </w:rPr>
      </w:pPr>
    </w:p>
    <w:p w14:paraId="3DA361D5" w14:textId="1466E47D" w:rsidR="00B72D35" w:rsidRPr="00B21DC2" w:rsidRDefault="00B72D35" w:rsidP="000478A2">
      <w:pPr>
        <w:numPr>
          <w:ilvl w:val="0"/>
          <w:numId w:val="3"/>
        </w:numPr>
        <w:tabs>
          <w:tab w:val="clear" w:pos="720"/>
          <w:tab w:val="num" w:pos="426"/>
        </w:tabs>
        <w:ind w:left="426" w:hanging="426"/>
        <w:jc w:val="both"/>
        <w:rPr>
          <w:rFonts w:ascii="Tahoma" w:hAnsi="Tahoma" w:cs="Tahoma"/>
          <w:sz w:val="18"/>
          <w:szCs w:val="18"/>
        </w:rPr>
      </w:pPr>
      <w:r w:rsidRPr="00AA620D">
        <w:rPr>
          <w:rFonts w:ascii="Tahoma" w:hAnsi="Tahoma" w:cs="Tahoma"/>
          <w:sz w:val="18"/>
          <w:szCs w:val="18"/>
        </w:rPr>
        <w:t xml:space="preserve">Wymagany przez Zamawiającego </w:t>
      </w:r>
      <w:r w:rsidRPr="00AA620D">
        <w:rPr>
          <w:rFonts w:ascii="Tahoma" w:hAnsi="Tahoma" w:cs="Tahoma"/>
          <w:b/>
          <w:sz w:val="18"/>
          <w:szCs w:val="18"/>
        </w:rPr>
        <w:t xml:space="preserve">termin płatności </w:t>
      </w:r>
      <w:r w:rsidR="000E0928" w:rsidRPr="00AA620D">
        <w:rPr>
          <w:rFonts w:ascii="Tahoma" w:hAnsi="Tahoma" w:cs="Tahoma"/>
          <w:b/>
          <w:sz w:val="18"/>
          <w:szCs w:val="18"/>
        </w:rPr>
        <w:t xml:space="preserve">do </w:t>
      </w:r>
      <w:r w:rsidR="00BE11B7" w:rsidRPr="00AA620D">
        <w:rPr>
          <w:rFonts w:ascii="Tahoma" w:hAnsi="Tahoma" w:cs="Tahoma"/>
          <w:b/>
          <w:sz w:val="18"/>
          <w:szCs w:val="18"/>
        </w:rPr>
        <w:t>30</w:t>
      </w:r>
      <w:r w:rsidR="00E958BD" w:rsidRPr="00AA620D">
        <w:rPr>
          <w:rFonts w:ascii="Tahoma" w:hAnsi="Tahoma" w:cs="Tahoma"/>
          <w:b/>
          <w:sz w:val="18"/>
          <w:szCs w:val="18"/>
        </w:rPr>
        <w:t xml:space="preserve"> </w:t>
      </w:r>
      <w:r w:rsidRPr="00AA620D">
        <w:rPr>
          <w:rFonts w:ascii="Tahoma" w:hAnsi="Tahoma" w:cs="Tahoma"/>
          <w:b/>
          <w:sz w:val="18"/>
          <w:szCs w:val="18"/>
        </w:rPr>
        <w:t>dni</w:t>
      </w:r>
      <w:r w:rsidRPr="00AA620D">
        <w:rPr>
          <w:rFonts w:ascii="Tahoma" w:hAnsi="Tahoma" w:cs="Tahoma"/>
          <w:sz w:val="18"/>
          <w:szCs w:val="18"/>
        </w:rPr>
        <w:t xml:space="preserve"> od</w:t>
      </w:r>
      <w:r w:rsidRPr="00B21DC2">
        <w:rPr>
          <w:rFonts w:ascii="Tahoma" w:hAnsi="Tahoma" w:cs="Tahoma"/>
          <w:sz w:val="18"/>
          <w:szCs w:val="18"/>
        </w:rPr>
        <w:t xml:space="preserve"> dnia otrzymania przez Zamawiającego prawidłowo wystawionej faktury, na warunkach i zgodnie z postanowieniami </w:t>
      </w:r>
      <w:r w:rsidR="007D5BA2" w:rsidRPr="00B21DC2">
        <w:rPr>
          <w:rFonts w:ascii="Tahoma" w:hAnsi="Tahoma" w:cs="Tahoma"/>
          <w:sz w:val="18"/>
          <w:szCs w:val="18"/>
        </w:rPr>
        <w:t>projektowanych postanowień umowy</w:t>
      </w:r>
      <w:r w:rsidRPr="00B21DC2">
        <w:rPr>
          <w:rFonts w:ascii="Tahoma" w:hAnsi="Tahoma" w:cs="Tahoma"/>
          <w:sz w:val="18"/>
          <w:szCs w:val="18"/>
        </w:rPr>
        <w:t>, po dostawie potwierdzonej protokołem odbioru bez zastrzeżeń.</w:t>
      </w:r>
    </w:p>
    <w:p w14:paraId="3FECEFDC" w14:textId="77777777" w:rsidR="008E02E3" w:rsidRPr="00B21DC2" w:rsidRDefault="00A12B41" w:rsidP="000478A2">
      <w:pPr>
        <w:numPr>
          <w:ilvl w:val="0"/>
          <w:numId w:val="3"/>
        </w:numPr>
        <w:tabs>
          <w:tab w:val="clear" w:pos="720"/>
          <w:tab w:val="num" w:pos="426"/>
        </w:tabs>
        <w:ind w:left="426" w:hanging="426"/>
        <w:jc w:val="both"/>
        <w:rPr>
          <w:rFonts w:ascii="Tahoma" w:hAnsi="Tahoma" w:cs="Tahoma"/>
          <w:b/>
          <w:bCs/>
          <w:sz w:val="18"/>
          <w:szCs w:val="18"/>
        </w:rPr>
      </w:pPr>
      <w:r w:rsidRPr="00B21DC2">
        <w:rPr>
          <w:rFonts w:ascii="Tahoma" w:hAnsi="Tahoma" w:cs="Tahoma"/>
          <w:sz w:val="18"/>
          <w:szCs w:val="18"/>
        </w:rPr>
        <w:t>W przypadku wystąpienia okoliczności skutkujących zwłoką w dostarczeniu zamówione</w:t>
      </w:r>
      <w:r w:rsidR="001F64A7" w:rsidRPr="00B21DC2">
        <w:rPr>
          <w:rFonts w:ascii="Tahoma" w:hAnsi="Tahoma" w:cs="Tahoma"/>
          <w:sz w:val="18"/>
          <w:szCs w:val="18"/>
        </w:rPr>
        <w:t>go</w:t>
      </w:r>
      <w:r w:rsidRPr="00B21DC2">
        <w:rPr>
          <w:rFonts w:ascii="Tahoma" w:hAnsi="Tahoma" w:cs="Tahoma"/>
          <w:sz w:val="18"/>
          <w:szCs w:val="18"/>
        </w:rPr>
        <w:t xml:space="preserve"> towaru, Wykonawca zobowiązuje się każdorazowo informować Zamawiającego </w:t>
      </w:r>
      <w:r w:rsidR="00DF7D29" w:rsidRPr="00B21DC2">
        <w:rPr>
          <w:rFonts w:ascii="Tahoma" w:hAnsi="Tahoma" w:cs="Tahoma"/>
          <w:sz w:val="18"/>
          <w:szCs w:val="18"/>
        </w:rPr>
        <w:t xml:space="preserve">e-mailem </w:t>
      </w:r>
      <w:r w:rsidRPr="00B21DC2">
        <w:rPr>
          <w:rFonts w:ascii="Tahoma" w:hAnsi="Tahoma" w:cs="Tahoma"/>
          <w:sz w:val="18"/>
          <w:szCs w:val="18"/>
        </w:rPr>
        <w:t xml:space="preserve">o niedostarczeniu zamówionego towaru przed terminem realizacji zamówienia </w:t>
      </w:r>
      <w:r w:rsidR="00DF7D29" w:rsidRPr="00B21DC2">
        <w:rPr>
          <w:rFonts w:ascii="Tahoma" w:hAnsi="Tahoma" w:cs="Tahoma"/>
          <w:sz w:val="18"/>
          <w:szCs w:val="18"/>
        </w:rPr>
        <w:t xml:space="preserve">– e-mail </w:t>
      </w:r>
      <w:r w:rsidRPr="00B21DC2">
        <w:rPr>
          <w:rFonts w:ascii="Tahoma" w:hAnsi="Tahoma" w:cs="Tahoma"/>
          <w:sz w:val="18"/>
          <w:szCs w:val="18"/>
        </w:rPr>
        <w:t xml:space="preserve"> </w:t>
      </w:r>
      <w:hyperlink r:id="rId23" w:history="1">
        <w:r w:rsidR="008E3ED0" w:rsidRPr="00B21DC2">
          <w:rPr>
            <w:rStyle w:val="Hipercze"/>
            <w:rFonts w:ascii="Tahoma" w:hAnsi="Tahoma" w:cs="Tahoma"/>
            <w:b/>
            <w:bCs/>
            <w:color w:val="auto"/>
            <w:sz w:val="18"/>
            <w:szCs w:val="18"/>
          </w:rPr>
          <w:t>sekcja.aparatury@barlicki.pl</w:t>
        </w:r>
      </w:hyperlink>
    </w:p>
    <w:p w14:paraId="37F34BA2" w14:textId="48688BCF" w:rsidR="008E3ED0" w:rsidRPr="00B21DC2" w:rsidRDefault="008E3ED0" w:rsidP="00EC4FBF">
      <w:pPr>
        <w:numPr>
          <w:ilvl w:val="0"/>
          <w:numId w:val="3"/>
        </w:numPr>
        <w:tabs>
          <w:tab w:val="clear" w:pos="720"/>
          <w:tab w:val="num" w:pos="426"/>
        </w:tabs>
        <w:ind w:left="426" w:hanging="426"/>
        <w:jc w:val="both"/>
        <w:rPr>
          <w:rFonts w:ascii="Tahoma" w:hAnsi="Tahoma" w:cs="Tahoma"/>
          <w:sz w:val="18"/>
          <w:szCs w:val="18"/>
        </w:rPr>
      </w:pPr>
      <w:bookmarkStart w:id="5" w:name="_Hlk113362975"/>
      <w:r w:rsidRPr="00B21DC2">
        <w:rPr>
          <w:rFonts w:ascii="Tahoma" w:hAnsi="Tahoma" w:cs="Tahoma"/>
          <w:sz w:val="18"/>
          <w:szCs w:val="18"/>
        </w:rPr>
        <w:t xml:space="preserve">Szkolenie personelu  w  siedzibie Zamawiającego, minimum </w:t>
      </w:r>
      <w:r w:rsidR="003B5664">
        <w:rPr>
          <w:rFonts w:ascii="Tahoma" w:hAnsi="Tahoma" w:cs="Tahoma"/>
          <w:sz w:val="18"/>
          <w:szCs w:val="18"/>
        </w:rPr>
        <w:t>1</w:t>
      </w:r>
      <w:r w:rsidR="003B5664" w:rsidRPr="00B21DC2">
        <w:rPr>
          <w:rFonts w:ascii="Tahoma" w:hAnsi="Tahoma" w:cs="Tahoma"/>
          <w:sz w:val="18"/>
          <w:szCs w:val="18"/>
        </w:rPr>
        <w:t xml:space="preserve"> </w:t>
      </w:r>
      <w:r w:rsidRPr="00B21DC2">
        <w:rPr>
          <w:rFonts w:ascii="Tahoma" w:hAnsi="Tahoma" w:cs="Tahoma"/>
          <w:sz w:val="18"/>
          <w:szCs w:val="18"/>
        </w:rPr>
        <w:t>spotkani</w:t>
      </w:r>
      <w:r w:rsidR="003B5664">
        <w:rPr>
          <w:rFonts w:ascii="Tahoma" w:hAnsi="Tahoma" w:cs="Tahoma"/>
          <w:sz w:val="18"/>
          <w:szCs w:val="18"/>
        </w:rPr>
        <w:t>e</w:t>
      </w:r>
      <w:r w:rsidRPr="00B21DC2">
        <w:rPr>
          <w:rFonts w:ascii="Tahoma" w:hAnsi="Tahoma" w:cs="Tahoma"/>
          <w:sz w:val="18"/>
          <w:szCs w:val="18"/>
        </w:rPr>
        <w:t>, szkolenie personelu z zakresu mycia, dezynfekcji i sterylizacji sprzętu</w:t>
      </w:r>
      <w:r w:rsidR="00EC4FBF" w:rsidRPr="00B21DC2">
        <w:rPr>
          <w:rFonts w:ascii="Tahoma" w:hAnsi="Tahoma" w:cs="Tahoma"/>
          <w:sz w:val="18"/>
          <w:szCs w:val="18"/>
        </w:rPr>
        <w:t>.</w:t>
      </w:r>
    </w:p>
    <w:p w14:paraId="0BA94505" w14:textId="3A9A4287" w:rsidR="00425F73" w:rsidRPr="00B21DC2" w:rsidRDefault="0022212C" w:rsidP="00BA32AE">
      <w:pPr>
        <w:numPr>
          <w:ilvl w:val="0"/>
          <w:numId w:val="3"/>
        </w:numPr>
        <w:tabs>
          <w:tab w:val="clear" w:pos="720"/>
          <w:tab w:val="num" w:pos="426"/>
        </w:tabs>
        <w:ind w:left="426" w:hanging="426"/>
        <w:jc w:val="both"/>
        <w:rPr>
          <w:rFonts w:ascii="Tahoma" w:hAnsi="Tahoma" w:cs="Tahoma"/>
          <w:sz w:val="18"/>
          <w:szCs w:val="18"/>
        </w:rPr>
      </w:pPr>
      <w:r w:rsidRPr="00B21DC2">
        <w:rPr>
          <w:rFonts w:ascii="Tahoma" w:hAnsi="Tahoma" w:cs="Tahoma"/>
          <w:sz w:val="18"/>
          <w:szCs w:val="18"/>
        </w:rPr>
        <w:t>G</w:t>
      </w:r>
      <w:r w:rsidR="00BA32AE" w:rsidRPr="00B21DC2">
        <w:rPr>
          <w:rFonts w:ascii="Tahoma" w:hAnsi="Tahoma" w:cs="Tahoma"/>
          <w:sz w:val="18"/>
          <w:szCs w:val="18"/>
        </w:rPr>
        <w:t>warancj</w:t>
      </w:r>
      <w:r w:rsidRPr="00B21DC2">
        <w:rPr>
          <w:rFonts w:ascii="Tahoma" w:hAnsi="Tahoma" w:cs="Tahoma"/>
          <w:sz w:val="18"/>
          <w:szCs w:val="18"/>
        </w:rPr>
        <w:t>a</w:t>
      </w:r>
      <w:r w:rsidR="00BA32AE" w:rsidRPr="00B21DC2">
        <w:rPr>
          <w:rFonts w:ascii="Tahoma" w:hAnsi="Tahoma" w:cs="Tahoma"/>
          <w:sz w:val="18"/>
          <w:szCs w:val="18"/>
        </w:rPr>
        <w:t xml:space="preserve"> na zasadach określonych we wzorze umowy</w:t>
      </w:r>
      <w:bookmarkEnd w:id="5"/>
      <w:r w:rsidR="00EC4FBF" w:rsidRPr="00B21DC2">
        <w:rPr>
          <w:rFonts w:ascii="Tahoma" w:hAnsi="Tahoma" w:cs="Tahoma"/>
          <w:sz w:val="18"/>
          <w:szCs w:val="18"/>
        </w:rPr>
        <w:t>.</w:t>
      </w:r>
    </w:p>
    <w:p w14:paraId="77C98902" w14:textId="77777777" w:rsidR="008E3ED0" w:rsidRPr="00B21DC2" w:rsidRDefault="008E3ED0" w:rsidP="00AA7CC1">
      <w:pPr>
        <w:suppressAutoHyphens/>
        <w:jc w:val="both"/>
        <w:rPr>
          <w:rFonts w:ascii="Tahoma" w:hAnsi="Tahoma" w:cs="Tahoma"/>
          <w:b/>
          <w:sz w:val="20"/>
          <w:szCs w:val="20"/>
        </w:rPr>
      </w:pPr>
    </w:p>
    <w:p w14:paraId="7801D9F2" w14:textId="77777777" w:rsidR="00B91B69" w:rsidRPr="00B21DC2" w:rsidRDefault="00B91B69" w:rsidP="00AA7CC1">
      <w:pPr>
        <w:suppressAutoHyphens/>
        <w:jc w:val="both"/>
        <w:rPr>
          <w:rFonts w:ascii="Tahoma" w:hAnsi="Tahoma" w:cs="Tahoma"/>
          <w:b/>
          <w:sz w:val="20"/>
          <w:szCs w:val="20"/>
        </w:rPr>
      </w:pPr>
    </w:p>
    <w:p w14:paraId="7A1305B5" w14:textId="77777777" w:rsidR="00AA7CC1" w:rsidRPr="00B21DC2" w:rsidRDefault="00AA7CC1" w:rsidP="00AA7CC1">
      <w:pPr>
        <w:jc w:val="both"/>
        <w:rPr>
          <w:rFonts w:ascii="Tahoma" w:hAnsi="Tahoma" w:cs="Tahoma"/>
          <w:b/>
          <w:sz w:val="20"/>
          <w:szCs w:val="20"/>
        </w:rPr>
      </w:pPr>
      <w:r w:rsidRPr="00B21DC2">
        <w:rPr>
          <w:rFonts w:ascii="Tahoma" w:hAnsi="Tahoma" w:cs="Tahoma"/>
          <w:b/>
          <w:sz w:val="20"/>
          <w:szCs w:val="20"/>
        </w:rPr>
        <w:t>X</w:t>
      </w:r>
      <w:r w:rsidR="00EF740C" w:rsidRPr="00B21DC2">
        <w:rPr>
          <w:rFonts w:ascii="Tahoma" w:hAnsi="Tahoma" w:cs="Tahoma"/>
          <w:b/>
          <w:sz w:val="20"/>
          <w:szCs w:val="20"/>
        </w:rPr>
        <w:t>I</w:t>
      </w:r>
      <w:r w:rsidRPr="00B21DC2">
        <w:rPr>
          <w:rFonts w:ascii="Tahoma" w:hAnsi="Tahoma" w:cs="Tahoma"/>
          <w:b/>
          <w:sz w:val="20"/>
          <w:szCs w:val="20"/>
        </w:rPr>
        <w:t>.  WYMAGANIA DOTYCZĄCE</w:t>
      </w:r>
      <w:r w:rsidR="007A6945" w:rsidRPr="00B21DC2">
        <w:rPr>
          <w:rFonts w:ascii="Tahoma" w:hAnsi="Tahoma" w:cs="Tahoma"/>
          <w:b/>
          <w:sz w:val="20"/>
          <w:szCs w:val="20"/>
        </w:rPr>
        <w:t xml:space="preserve"> </w:t>
      </w:r>
      <w:r w:rsidRPr="00B21DC2">
        <w:rPr>
          <w:rFonts w:ascii="Tahoma" w:hAnsi="Tahoma" w:cs="Tahoma"/>
          <w:b/>
          <w:sz w:val="20"/>
          <w:szCs w:val="20"/>
        </w:rPr>
        <w:t>WADIUM</w:t>
      </w:r>
    </w:p>
    <w:p w14:paraId="46CEE711" w14:textId="77777777" w:rsidR="00AA7CC1" w:rsidRPr="00B21DC2" w:rsidRDefault="00AA7CC1" w:rsidP="00AA7CC1">
      <w:pPr>
        <w:jc w:val="both"/>
        <w:rPr>
          <w:rFonts w:ascii="Tahoma" w:hAnsi="Tahoma" w:cs="Tahoma"/>
          <w:b/>
          <w:sz w:val="20"/>
          <w:szCs w:val="20"/>
        </w:rPr>
      </w:pPr>
    </w:p>
    <w:p w14:paraId="2DF3D852" w14:textId="280B94B7" w:rsidR="003831D2" w:rsidRPr="0037243B" w:rsidRDefault="003831D2" w:rsidP="000E0928">
      <w:pPr>
        <w:numPr>
          <w:ilvl w:val="0"/>
          <w:numId w:val="74"/>
        </w:numPr>
        <w:suppressAutoHyphens/>
        <w:autoSpaceDN w:val="0"/>
        <w:jc w:val="both"/>
        <w:textAlignment w:val="baseline"/>
        <w:rPr>
          <w:rFonts w:ascii="Tahoma" w:hAnsi="Tahoma" w:cs="Tahoma"/>
          <w:b/>
          <w:sz w:val="20"/>
          <w:szCs w:val="20"/>
        </w:rPr>
      </w:pPr>
      <w:r w:rsidRPr="00B21DC2">
        <w:rPr>
          <w:rFonts w:ascii="Tahoma" w:hAnsi="Tahoma" w:cs="Tahoma"/>
          <w:b/>
          <w:sz w:val="18"/>
          <w:szCs w:val="18"/>
          <w:lang w:eastAsia="en-US"/>
        </w:rPr>
        <w:t xml:space="preserve">Przystępując do przetargu wykonawca obowiązany jest wnieść wadium w łącznej wysokości </w:t>
      </w:r>
      <w:r w:rsidR="0037243B">
        <w:rPr>
          <w:rFonts w:ascii="Tahoma" w:hAnsi="Tahoma" w:cs="Tahoma"/>
          <w:b/>
          <w:sz w:val="18"/>
          <w:szCs w:val="18"/>
          <w:lang w:eastAsia="en-US"/>
        </w:rPr>
        <w:t>30 000,00</w:t>
      </w:r>
      <w:r w:rsidRPr="00B21DC2">
        <w:rPr>
          <w:rFonts w:ascii="Tahoma" w:hAnsi="Tahoma" w:cs="Tahoma"/>
          <w:b/>
          <w:sz w:val="18"/>
          <w:szCs w:val="18"/>
          <w:lang w:eastAsia="en-US"/>
        </w:rPr>
        <w:t xml:space="preserve"> zł (</w:t>
      </w:r>
      <w:r w:rsidRPr="0037243B">
        <w:rPr>
          <w:rFonts w:ascii="Tahoma" w:hAnsi="Tahoma" w:cs="Tahoma"/>
          <w:b/>
          <w:sz w:val="18"/>
          <w:szCs w:val="18"/>
          <w:lang w:eastAsia="en-US"/>
        </w:rPr>
        <w:t xml:space="preserve">słownie: </w:t>
      </w:r>
      <w:r w:rsidR="0037243B" w:rsidRPr="0037243B">
        <w:rPr>
          <w:rFonts w:ascii="Tahoma" w:hAnsi="Tahoma" w:cs="Tahoma"/>
          <w:b/>
          <w:sz w:val="18"/>
          <w:szCs w:val="18"/>
          <w:lang w:eastAsia="en-US"/>
        </w:rPr>
        <w:t>trzydzieści tysięcy zł 00/100</w:t>
      </w:r>
      <w:r w:rsidRPr="0037243B">
        <w:rPr>
          <w:rFonts w:ascii="Tahoma" w:hAnsi="Tahoma" w:cs="Tahoma"/>
          <w:b/>
          <w:sz w:val="18"/>
          <w:szCs w:val="18"/>
          <w:lang w:eastAsia="en-US"/>
        </w:rPr>
        <w:t>)</w:t>
      </w:r>
    </w:p>
    <w:p w14:paraId="7EBE922F" w14:textId="77777777" w:rsidR="003831D2" w:rsidRPr="00B21DC2" w:rsidRDefault="003831D2" w:rsidP="00F95A0A">
      <w:pPr>
        <w:numPr>
          <w:ilvl w:val="0"/>
          <w:numId w:val="74"/>
        </w:numPr>
        <w:suppressAutoHyphens/>
        <w:autoSpaceDN w:val="0"/>
        <w:jc w:val="both"/>
        <w:textAlignment w:val="baseline"/>
        <w:rPr>
          <w:rFonts w:ascii="Tahoma" w:hAnsi="Tahoma" w:cs="Tahoma"/>
          <w:sz w:val="18"/>
          <w:szCs w:val="18"/>
          <w:lang w:eastAsia="en-US"/>
        </w:rPr>
      </w:pPr>
      <w:r w:rsidRPr="00B21DC2">
        <w:rPr>
          <w:rFonts w:ascii="Tahoma" w:hAnsi="Tahoma" w:cs="Tahoma"/>
          <w:sz w:val="18"/>
          <w:szCs w:val="18"/>
          <w:lang w:eastAsia="en-US"/>
        </w:rPr>
        <w:t xml:space="preserve">Wadium może być wniesione w następujących formach: </w:t>
      </w:r>
    </w:p>
    <w:p w14:paraId="6FFB1174" w14:textId="2C00FC9A" w:rsidR="003831D2" w:rsidRPr="00B21DC2" w:rsidRDefault="003831D2" w:rsidP="003831D2">
      <w:pPr>
        <w:tabs>
          <w:tab w:val="left" w:pos="993"/>
        </w:tabs>
        <w:suppressAutoHyphens/>
        <w:autoSpaceDN w:val="0"/>
        <w:ind w:left="993" w:hanging="284"/>
        <w:jc w:val="both"/>
        <w:textAlignment w:val="baseline"/>
        <w:rPr>
          <w:rFonts w:ascii="Tahoma" w:eastAsia="Tahoma" w:hAnsi="Tahoma" w:cs="Tahoma"/>
          <w:b/>
          <w:bCs/>
          <w:sz w:val="18"/>
          <w:szCs w:val="18"/>
          <w:lang w:eastAsia="en-US"/>
        </w:rPr>
      </w:pPr>
      <w:r w:rsidRPr="00B21DC2">
        <w:rPr>
          <w:rFonts w:ascii="Tahoma" w:eastAsia="Tahoma" w:hAnsi="Tahoma" w:cs="Tahoma"/>
          <w:sz w:val="18"/>
          <w:szCs w:val="18"/>
          <w:lang w:eastAsia="en-US"/>
        </w:rPr>
        <w:t xml:space="preserve">A) W </w:t>
      </w:r>
      <w:r w:rsidRPr="00B21DC2">
        <w:rPr>
          <w:rFonts w:ascii="Tahoma" w:hAnsi="Tahoma" w:cs="Tahoma"/>
          <w:sz w:val="18"/>
          <w:szCs w:val="18"/>
          <w:lang w:eastAsia="en-US"/>
        </w:rPr>
        <w:t>pieniądzu</w:t>
      </w:r>
      <w:r w:rsidRPr="00B21DC2">
        <w:rPr>
          <w:rFonts w:ascii="Tahoma" w:eastAsia="Tahoma" w:hAnsi="Tahoma" w:cs="Tahoma"/>
          <w:sz w:val="18"/>
          <w:szCs w:val="18"/>
          <w:lang w:eastAsia="en-US"/>
        </w:rPr>
        <w:t xml:space="preserve"> – przelewem na konto: </w:t>
      </w:r>
      <w:r w:rsidRPr="00B21DC2">
        <w:rPr>
          <w:rFonts w:ascii="Tahoma" w:hAnsi="Tahoma" w:cs="Tahoma"/>
          <w:b/>
          <w:sz w:val="18"/>
          <w:szCs w:val="18"/>
          <w:lang w:eastAsia="en-US"/>
        </w:rPr>
        <w:t>BGK S.A. nr: 41 1130 1163 0014 7138 1320 0007</w:t>
      </w:r>
      <w:r w:rsidRPr="00B21DC2">
        <w:rPr>
          <w:rFonts w:ascii="Tahoma" w:eastAsia="Tahoma" w:hAnsi="Tahoma" w:cs="Tahoma"/>
          <w:sz w:val="18"/>
          <w:szCs w:val="18"/>
          <w:lang w:eastAsia="en-US"/>
        </w:rPr>
        <w:t xml:space="preserve"> z zaznaczeniem: „</w:t>
      </w:r>
      <w:r w:rsidRPr="00B21DC2">
        <w:rPr>
          <w:rFonts w:ascii="Tahoma" w:hAnsi="Tahoma" w:cs="Tahoma"/>
          <w:b/>
          <w:sz w:val="18"/>
          <w:szCs w:val="18"/>
          <w:lang w:eastAsia="en-US"/>
        </w:rPr>
        <w:t xml:space="preserve">Wadium – </w:t>
      </w:r>
      <w:r w:rsidR="000E0928">
        <w:rPr>
          <w:rFonts w:ascii="Tahoma" w:hAnsi="Tahoma" w:cs="Tahoma"/>
          <w:b/>
          <w:sz w:val="18"/>
          <w:szCs w:val="18"/>
          <w:lang w:eastAsia="en-US"/>
        </w:rPr>
        <w:t>131</w:t>
      </w:r>
      <w:r w:rsidRPr="00B21DC2">
        <w:rPr>
          <w:rFonts w:ascii="Tahoma" w:hAnsi="Tahoma" w:cs="Tahoma"/>
          <w:b/>
          <w:sz w:val="18"/>
          <w:szCs w:val="18"/>
          <w:lang w:eastAsia="en-US"/>
        </w:rPr>
        <w:t>/PN/ZP/D/202</w:t>
      </w:r>
      <w:r w:rsidR="00C00A4F">
        <w:rPr>
          <w:rFonts w:ascii="Tahoma" w:hAnsi="Tahoma" w:cs="Tahoma"/>
          <w:b/>
          <w:sz w:val="18"/>
          <w:szCs w:val="18"/>
          <w:lang w:eastAsia="en-US"/>
        </w:rPr>
        <w:t>4</w:t>
      </w:r>
      <w:r w:rsidRPr="00B21DC2">
        <w:rPr>
          <w:rFonts w:ascii="Tahoma" w:hAnsi="Tahoma" w:cs="Tahoma"/>
          <w:b/>
          <w:sz w:val="18"/>
          <w:szCs w:val="18"/>
          <w:lang w:eastAsia="en-US"/>
        </w:rPr>
        <w:t xml:space="preserve"> „</w:t>
      </w:r>
      <w:r w:rsidR="000C2890">
        <w:rPr>
          <w:rFonts w:ascii="Tahoma" w:hAnsi="Tahoma" w:cs="Tahoma"/>
          <w:b/>
          <w:sz w:val="18"/>
          <w:szCs w:val="18"/>
          <w:lang w:eastAsia="en-US"/>
        </w:rPr>
        <w:t>Zakup</w:t>
      </w:r>
      <w:r w:rsidR="000C2890" w:rsidRPr="00136E59">
        <w:rPr>
          <w:rFonts w:ascii="Tahoma" w:hAnsi="Tahoma" w:cs="Tahoma"/>
          <w:b/>
          <w:sz w:val="18"/>
          <w:szCs w:val="18"/>
          <w:lang w:eastAsia="en-US"/>
        </w:rPr>
        <w:t xml:space="preserve"> </w:t>
      </w:r>
      <w:r w:rsidR="000E0928">
        <w:rPr>
          <w:rFonts w:ascii="Tahoma" w:hAnsi="Tahoma" w:cs="Tahoma"/>
          <w:b/>
          <w:sz w:val="18"/>
          <w:szCs w:val="18"/>
          <w:lang w:eastAsia="en-US"/>
        </w:rPr>
        <w:t>zestawu endoskopowego</w:t>
      </w:r>
      <w:r w:rsidRPr="00B21DC2">
        <w:rPr>
          <w:rFonts w:ascii="Tahoma" w:hAnsi="Tahoma" w:cs="Tahoma"/>
          <w:b/>
          <w:sz w:val="18"/>
          <w:szCs w:val="18"/>
          <w:lang w:eastAsia="en-US"/>
        </w:rPr>
        <w:t xml:space="preserve">” – </w:t>
      </w:r>
      <w:r w:rsidRPr="00B21DC2">
        <w:rPr>
          <w:rFonts w:ascii="Tahoma" w:hAnsi="Tahoma" w:cs="Tahoma"/>
          <w:sz w:val="18"/>
          <w:szCs w:val="18"/>
          <w:lang w:eastAsia="en-US"/>
        </w:rPr>
        <w:t xml:space="preserve">w terminie do </w:t>
      </w:r>
      <w:r w:rsidRPr="00DB4CF7">
        <w:rPr>
          <w:rFonts w:ascii="Tahoma" w:hAnsi="Tahoma" w:cs="Tahoma"/>
          <w:sz w:val="18"/>
          <w:szCs w:val="18"/>
          <w:lang w:eastAsia="en-US"/>
        </w:rPr>
        <w:t xml:space="preserve">dnia </w:t>
      </w:r>
      <w:r w:rsidR="000E0928">
        <w:rPr>
          <w:rFonts w:ascii="Tahoma" w:hAnsi="Tahoma" w:cs="Tahoma"/>
          <w:b/>
          <w:sz w:val="18"/>
          <w:szCs w:val="18"/>
          <w:lang w:eastAsia="en-US"/>
        </w:rPr>
        <w:t>26</w:t>
      </w:r>
      <w:r w:rsidR="00DB4CF7" w:rsidRPr="00DB4CF7">
        <w:rPr>
          <w:rFonts w:ascii="Tahoma" w:hAnsi="Tahoma" w:cs="Tahoma"/>
          <w:b/>
          <w:sz w:val="18"/>
          <w:szCs w:val="18"/>
          <w:lang w:eastAsia="en-US"/>
        </w:rPr>
        <w:t>.</w:t>
      </w:r>
      <w:r w:rsidR="000E0928">
        <w:rPr>
          <w:rFonts w:ascii="Tahoma" w:hAnsi="Tahoma" w:cs="Tahoma"/>
          <w:b/>
          <w:sz w:val="18"/>
          <w:szCs w:val="18"/>
          <w:lang w:eastAsia="en-US"/>
        </w:rPr>
        <w:t>11</w:t>
      </w:r>
      <w:r w:rsidR="00DB4CF7" w:rsidRPr="00DB4CF7">
        <w:rPr>
          <w:rFonts w:ascii="Tahoma" w:hAnsi="Tahoma" w:cs="Tahoma"/>
          <w:b/>
          <w:sz w:val="18"/>
          <w:szCs w:val="18"/>
          <w:lang w:eastAsia="en-US"/>
        </w:rPr>
        <w:t>.2024</w:t>
      </w:r>
      <w:r w:rsidRPr="00DB4CF7">
        <w:rPr>
          <w:rFonts w:ascii="Tahoma" w:hAnsi="Tahoma" w:cs="Tahoma"/>
          <w:b/>
          <w:sz w:val="18"/>
          <w:szCs w:val="18"/>
          <w:lang w:eastAsia="en-US"/>
        </w:rPr>
        <w:t xml:space="preserve"> r. do</w:t>
      </w:r>
      <w:r w:rsidRPr="00A01BB4">
        <w:rPr>
          <w:rFonts w:ascii="Tahoma" w:hAnsi="Tahoma" w:cs="Tahoma"/>
          <w:b/>
          <w:sz w:val="18"/>
          <w:szCs w:val="18"/>
          <w:lang w:eastAsia="en-US"/>
        </w:rPr>
        <w:t xml:space="preserve"> godz</w:t>
      </w:r>
      <w:r w:rsidRPr="00B21DC2">
        <w:rPr>
          <w:rFonts w:ascii="Tahoma" w:hAnsi="Tahoma" w:cs="Tahoma"/>
          <w:b/>
          <w:sz w:val="18"/>
          <w:szCs w:val="18"/>
          <w:lang w:eastAsia="en-US"/>
        </w:rPr>
        <w:t>. 0</w:t>
      </w:r>
      <w:r w:rsidR="000E0928">
        <w:rPr>
          <w:rFonts w:ascii="Tahoma" w:hAnsi="Tahoma" w:cs="Tahoma"/>
          <w:b/>
          <w:sz w:val="18"/>
          <w:szCs w:val="18"/>
          <w:lang w:eastAsia="en-US"/>
        </w:rPr>
        <w:t>8</w:t>
      </w:r>
      <w:r w:rsidRPr="00B21DC2">
        <w:rPr>
          <w:rFonts w:ascii="Tahoma" w:hAnsi="Tahoma" w:cs="Tahoma"/>
          <w:b/>
          <w:sz w:val="18"/>
          <w:szCs w:val="18"/>
          <w:lang w:eastAsia="en-US"/>
        </w:rPr>
        <w:t>:00.</w:t>
      </w:r>
      <w:r w:rsidRPr="00B21DC2">
        <w:rPr>
          <w:rFonts w:ascii="Tahoma" w:eastAsia="Tahoma" w:hAnsi="Tahoma" w:cs="Tahoma"/>
          <w:b/>
          <w:bCs/>
          <w:sz w:val="18"/>
          <w:szCs w:val="18"/>
          <w:lang w:eastAsia="en-US"/>
        </w:rPr>
        <w:t>”</w:t>
      </w:r>
    </w:p>
    <w:p w14:paraId="0DD97D10" w14:textId="77777777" w:rsidR="003831D2" w:rsidRPr="00B21DC2" w:rsidRDefault="003831D2" w:rsidP="003831D2">
      <w:pPr>
        <w:tabs>
          <w:tab w:val="left" w:pos="993"/>
        </w:tabs>
        <w:suppressAutoHyphens/>
        <w:autoSpaceDN w:val="0"/>
        <w:ind w:left="993" w:hanging="284"/>
        <w:jc w:val="both"/>
        <w:textAlignment w:val="baseline"/>
        <w:rPr>
          <w:rFonts w:ascii="Tahoma" w:eastAsia="Tahoma" w:hAnsi="Tahoma" w:cs="Tahoma"/>
          <w:b/>
          <w:bCs/>
          <w:sz w:val="18"/>
          <w:szCs w:val="18"/>
          <w:lang w:eastAsia="en-US"/>
        </w:rPr>
      </w:pPr>
      <w:r w:rsidRPr="00B21DC2">
        <w:rPr>
          <w:rFonts w:ascii="Tahoma" w:eastAsia="Tahoma" w:hAnsi="Tahoma" w:cs="Tahoma"/>
          <w:sz w:val="18"/>
          <w:szCs w:val="18"/>
          <w:lang w:eastAsia="en-US"/>
        </w:rPr>
        <w:t>B) W gwarancjach bankowych</w:t>
      </w:r>
    </w:p>
    <w:p w14:paraId="6B9F9445" w14:textId="77777777" w:rsidR="003831D2" w:rsidRPr="00B21DC2" w:rsidRDefault="003831D2" w:rsidP="003831D2">
      <w:pPr>
        <w:tabs>
          <w:tab w:val="left" w:pos="993"/>
        </w:tabs>
        <w:suppressAutoHyphens/>
        <w:autoSpaceDN w:val="0"/>
        <w:ind w:left="993" w:hanging="284"/>
        <w:jc w:val="both"/>
        <w:textAlignment w:val="baseline"/>
        <w:rPr>
          <w:rFonts w:ascii="Tahoma" w:eastAsia="Tahoma" w:hAnsi="Tahoma" w:cs="Tahoma"/>
          <w:bCs/>
          <w:sz w:val="18"/>
          <w:szCs w:val="18"/>
          <w:lang w:eastAsia="en-US"/>
        </w:rPr>
      </w:pPr>
      <w:r w:rsidRPr="00B21DC2">
        <w:rPr>
          <w:rFonts w:ascii="Tahoma" w:eastAsia="Tahoma" w:hAnsi="Tahoma" w:cs="Tahoma"/>
          <w:bCs/>
          <w:sz w:val="18"/>
          <w:szCs w:val="18"/>
          <w:lang w:eastAsia="en-US"/>
        </w:rPr>
        <w:t>C) W gwarancjach ubezpieczeniowych</w:t>
      </w:r>
    </w:p>
    <w:p w14:paraId="64080384" w14:textId="77777777" w:rsidR="003831D2" w:rsidRPr="00B21DC2" w:rsidRDefault="003831D2" w:rsidP="003831D2">
      <w:pPr>
        <w:tabs>
          <w:tab w:val="left" w:pos="993"/>
        </w:tabs>
        <w:suppressAutoHyphens/>
        <w:autoSpaceDN w:val="0"/>
        <w:ind w:left="993" w:hanging="284"/>
        <w:jc w:val="both"/>
        <w:textAlignment w:val="baseline"/>
        <w:rPr>
          <w:rFonts w:ascii="Tahoma" w:eastAsia="Tahoma" w:hAnsi="Tahoma" w:cs="Tahoma"/>
          <w:bCs/>
          <w:sz w:val="18"/>
          <w:szCs w:val="18"/>
          <w:lang w:eastAsia="en-US"/>
        </w:rPr>
      </w:pPr>
      <w:r w:rsidRPr="00B21DC2">
        <w:rPr>
          <w:rFonts w:ascii="Tahoma" w:eastAsia="Tahoma" w:hAnsi="Tahoma" w:cs="Tahoma"/>
          <w:bCs/>
          <w:sz w:val="18"/>
          <w:szCs w:val="18"/>
          <w:lang w:eastAsia="en-US"/>
        </w:rPr>
        <w:t>D) W poręczeniach udzielanych przez podmioty, o których mowa w art. 6b ust. 5 pkt 2 ustawy z dnia 9 listopada 2000 r. o utworzeniu Polskiej Agencji Rozwoju Przedsiębiorczości (Dz.U. z 2019 r. poz. 310, 836 i 1572)</w:t>
      </w:r>
    </w:p>
    <w:p w14:paraId="227BC0E3" w14:textId="77777777" w:rsidR="003831D2" w:rsidRPr="00B21DC2" w:rsidRDefault="003831D2" w:rsidP="00F95A0A">
      <w:pPr>
        <w:numPr>
          <w:ilvl w:val="0"/>
          <w:numId w:val="74"/>
        </w:numPr>
        <w:suppressAutoHyphens/>
        <w:autoSpaceDN w:val="0"/>
        <w:jc w:val="both"/>
        <w:textAlignment w:val="baseline"/>
        <w:rPr>
          <w:rFonts w:ascii="Tahoma" w:hAnsi="Tahoma" w:cs="Tahoma"/>
          <w:sz w:val="18"/>
          <w:szCs w:val="18"/>
          <w:lang w:eastAsia="en-US"/>
        </w:rPr>
      </w:pPr>
      <w:r w:rsidRPr="00B21DC2">
        <w:rPr>
          <w:rFonts w:ascii="Tahoma" w:hAnsi="Tahoma" w:cs="Tahoma"/>
          <w:sz w:val="18"/>
          <w:szCs w:val="18"/>
          <w:lang w:eastAsia="en-US"/>
        </w:rPr>
        <w:t>Wadium wnosi się przed upływem terminu składania ofert i utrzymuje nieprzerwanie do dnia upływu terminu związania ofertą.</w:t>
      </w:r>
    </w:p>
    <w:p w14:paraId="00A38774" w14:textId="77777777" w:rsidR="003831D2" w:rsidRPr="00B21DC2" w:rsidRDefault="003831D2" w:rsidP="00F95A0A">
      <w:pPr>
        <w:numPr>
          <w:ilvl w:val="0"/>
          <w:numId w:val="74"/>
        </w:numPr>
        <w:suppressAutoHyphens/>
        <w:autoSpaceDN w:val="0"/>
        <w:jc w:val="both"/>
        <w:textAlignment w:val="baseline"/>
        <w:rPr>
          <w:rFonts w:ascii="Tahoma" w:hAnsi="Tahoma" w:cs="Tahoma"/>
          <w:sz w:val="18"/>
          <w:szCs w:val="18"/>
          <w:lang w:eastAsia="en-US"/>
        </w:rPr>
      </w:pPr>
      <w:r w:rsidRPr="00B21DC2">
        <w:rPr>
          <w:rFonts w:ascii="Tahoma" w:eastAsia="Tahoma" w:hAnsi="Tahoma" w:cs="Tahoma"/>
          <w:sz w:val="18"/>
          <w:szCs w:val="18"/>
          <w:lang w:eastAsia="en-US"/>
        </w:rPr>
        <w:t xml:space="preserve">Z </w:t>
      </w:r>
      <w:r w:rsidRPr="00B21DC2">
        <w:rPr>
          <w:rFonts w:ascii="Tahoma" w:hAnsi="Tahoma" w:cs="Tahoma"/>
          <w:sz w:val="18"/>
          <w:szCs w:val="18"/>
          <w:lang w:eastAsia="en-US"/>
        </w:rPr>
        <w:t>treści</w:t>
      </w:r>
      <w:r w:rsidRPr="00B21DC2">
        <w:rPr>
          <w:rFonts w:ascii="Tahoma" w:eastAsia="Tahoma" w:hAnsi="Tahoma" w:cs="Tahoma"/>
          <w:sz w:val="18"/>
          <w:szCs w:val="18"/>
          <w:lang w:eastAsia="en-US"/>
        </w:rPr>
        <w:t xml:space="preserve"> </w:t>
      </w:r>
      <w:r w:rsidRPr="00B21DC2">
        <w:rPr>
          <w:rFonts w:ascii="Tahoma" w:hAnsi="Tahoma" w:cs="Tahoma"/>
          <w:sz w:val="18"/>
          <w:szCs w:val="18"/>
          <w:lang w:eastAsia="en-US"/>
        </w:rPr>
        <w:t>gwarancji</w:t>
      </w:r>
      <w:r w:rsidRPr="00B21DC2">
        <w:rPr>
          <w:rFonts w:ascii="Tahoma" w:eastAsia="Tahoma" w:hAnsi="Tahoma" w:cs="Tahoma"/>
          <w:sz w:val="18"/>
          <w:szCs w:val="18"/>
          <w:lang w:eastAsia="en-US"/>
        </w:rPr>
        <w:t>/poręczenia winno wynikać bezwarunkowe, na każde pisemne żądanie zgłoszone przez Zamawiającego w terminie związania ofertą, zobowiązanie Gwaranta do wypłaty Zamawiającemu pełnej kwoty wadium w okolicznościach określonych w art. 98 ust. 6 ustawy PZP.</w:t>
      </w:r>
    </w:p>
    <w:p w14:paraId="1C902F74" w14:textId="77777777" w:rsidR="003831D2" w:rsidRPr="00B21DC2" w:rsidRDefault="003831D2" w:rsidP="00F95A0A">
      <w:pPr>
        <w:numPr>
          <w:ilvl w:val="0"/>
          <w:numId w:val="74"/>
        </w:numPr>
        <w:suppressAutoHyphens/>
        <w:autoSpaceDN w:val="0"/>
        <w:jc w:val="both"/>
        <w:textAlignment w:val="baseline"/>
        <w:rPr>
          <w:rFonts w:ascii="Tahoma" w:hAnsi="Tahoma" w:cs="Tahoma"/>
          <w:b/>
          <w:sz w:val="18"/>
          <w:szCs w:val="18"/>
          <w:lang w:eastAsia="en-US"/>
        </w:rPr>
      </w:pPr>
      <w:r w:rsidRPr="00B21DC2">
        <w:rPr>
          <w:rFonts w:ascii="Tahoma" w:hAnsi="Tahoma" w:cs="Tahoma"/>
          <w:sz w:val="18"/>
          <w:szCs w:val="18"/>
          <w:lang w:eastAsia="en-US"/>
        </w:rPr>
        <w:t>Za termin wniesienia wadium w formie pieniężnej przyjmuje się termin uznania rachunku bankowego Zamawiającego.</w:t>
      </w:r>
    </w:p>
    <w:p w14:paraId="62794577" w14:textId="41D6E070" w:rsidR="003831D2" w:rsidRPr="00B21DC2" w:rsidRDefault="003831D2" w:rsidP="00F95A0A">
      <w:pPr>
        <w:numPr>
          <w:ilvl w:val="0"/>
          <w:numId w:val="74"/>
        </w:numPr>
        <w:suppressAutoHyphens/>
        <w:autoSpaceDN w:val="0"/>
        <w:jc w:val="both"/>
        <w:textAlignment w:val="baseline"/>
        <w:rPr>
          <w:rFonts w:ascii="Tahoma" w:hAnsi="Tahoma" w:cs="Tahoma"/>
          <w:sz w:val="18"/>
          <w:szCs w:val="18"/>
          <w:lang w:eastAsia="en-US"/>
        </w:rPr>
      </w:pPr>
      <w:r w:rsidRPr="00B21DC2">
        <w:rPr>
          <w:rFonts w:ascii="Tahoma" w:hAnsi="Tahoma" w:cs="Tahoma"/>
          <w:sz w:val="18"/>
          <w:szCs w:val="18"/>
          <w:lang w:eastAsia="en-US"/>
        </w:rPr>
        <w:t xml:space="preserve">Wadium wniesione w sposób, o którym mowa w pkt </w:t>
      </w:r>
      <w:r w:rsidRPr="00B21DC2">
        <w:rPr>
          <w:rFonts w:ascii="Tahoma" w:hAnsi="Tahoma" w:cs="Tahoma"/>
          <w:b/>
          <w:sz w:val="18"/>
          <w:szCs w:val="18"/>
          <w:lang w:eastAsia="en-US"/>
        </w:rPr>
        <w:t>XI.</w:t>
      </w:r>
      <w:r w:rsidR="000E0928">
        <w:rPr>
          <w:rFonts w:ascii="Tahoma" w:hAnsi="Tahoma" w:cs="Tahoma"/>
          <w:b/>
          <w:sz w:val="18"/>
          <w:szCs w:val="18"/>
          <w:lang w:eastAsia="en-US"/>
        </w:rPr>
        <w:t>2</w:t>
      </w:r>
      <w:r w:rsidRPr="00B21DC2">
        <w:rPr>
          <w:rFonts w:ascii="Tahoma" w:hAnsi="Tahoma" w:cs="Tahoma"/>
          <w:b/>
          <w:sz w:val="18"/>
          <w:szCs w:val="18"/>
          <w:lang w:eastAsia="en-US"/>
        </w:rPr>
        <w:t>B,C,D</w:t>
      </w:r>
      <w:r w:rsidRPr="00B21DC2">
        <w:rPr>
          <w:rFonts w:ascii="Tahoma" w:hAnsi="Tahoma" w:cs="Tahoma"/>
          <w:sz w:val="18"/>
          <w:szCs w:val="18"/>
          <w:lang w:eastAsia="en-US"/>
        </w:rPr>
        <w:t xml:space="preserve"> SWZ winno być wniesione za pośrednictwem platformy zakupowej. Zamawiający wymaga złożenia dokumentu w formie elektronicznej z zastrzeżeniem, iż będzie on podpisany kwalifikowanym podpisem elektronicznym przez Gwaranta, tj. wystawcę gwarancji / poręczenia.</w:t>
      </w:r>
    </w:p>
    <w:p w14:paraId="616AC0C8" w14:textId="77777777" w:rsidR="003831D2" w:rsidRPr="00B21DC2" w:rsidRDefault="003831D2" w:rsidP="00F95A0A">
      <w:pPr>
        <w:numPr>
          <w:ilvl w:val="0"/>
          <w:numId w:val="74"/>
        </w:numPr>
        <w:suppressAutoHyphens/>
        <w:autoSpaceDN w:val="0"/>
        <w:jc w:val="both"/>
        <w:textAlignment w:val="baseline"/>
        <w:rPr>
          <w:rFonts w:ascii="Tahoma" w:hAnsi="Tahoma" w:cs="Tahoma"/>
          <w:sz w:val="18"/>
          <w:szCs w:val="18"/>
          <w:lang w:eastAsia="en-US"/>
        </w:rPr>
      </w:pPr>
      <w:r w:rsidRPr="00B21DC2">
        <w:rPr>
          <w:rFonts w:ascii="Tahoma" w:hAnsi="Tahoma" w:cs="Tahoma"/>
          <w:sz w:val="18"/>
          <w:szCs w:val="18"/>
          <w:lang w:eastAsia="en-US"/>
        </w:rPr>
        <w:t>Zarówno</w:t>
      </w:r>
      <w:r w:rsidRPr="00B21DC2">
        <w:rPr>
          <w:rFonts w:ascii="Tahoma" w:hAnsi="Tahoma" w:cs="Tahoma"/>
          <w:b/>
          <w:sz w:val="18"/>
          <w:szCs w:val="18"/>
          <w:lang w:eastAsia="en-US"/>
        </w:rPr>
        <w:t xml:space="preserve"> gwarancje jak i poręczenia</w:t>
      </w:r>
      <w:r w:rsidRPr="00B21DC2">
        <w:rPr>
          <w:rFonts w:ascii="Tahoma" w:hAnsi="Tahoma" w:cs="Tahoma"/>
          <w:sz w:val="18"/>
          <w:szCs w:val="18"/>
          <w:lang w:eastAsia="en-US"/>
        </w:rPr>
        <w:t xml:space="preserve"> muszą być udzielone na okres do końca terminu związania ofertą oraz wykazywać okoliczności, w których Wykonawca składający ofertę traci wadium na rzecz Zamawiającego.</w:t>
      </w:r>
    </w:p>
    <w:p w14:paraId="57729305" w14:textId="77777777" w:rsidR="003831D2" w:rsidRPr="00B21DC2" w:rsidRDefault="003831D2" w:rsidP="00F95A0A">
      <w:pPr>
        <w:numPr>
          <w:ilvl w:val="0"/>
          <w:numId w:val="74"/>
        </w:numPr>
        <w:suppressAutoHyphens/>
        <w:autoSpaceDN w:val="0"/>
        <w:jc w:val="both"/>
        <w:textAlignment w:val="baseline"/>
        <w:rPr>
          <w:rFonts w:ascii="Tahoma" w:hAnsi="Tahoma" w:cs="Tahoma"/>
          <w:b/>
          <w:sz w:val="18"/>
          <w:szCs w:val="18"/>
          <w:lang w:eastAsia="en-US"/>
        </w:rPr>
      </w:pPr>
      <w:r w:rsidRPr="00B21DC2">
        <w:rPr>
          <w:rFonts w:ascii="Tahoma" w:hAnsi="Tahoma" w:cs="Tahoma"/>
          <w:sz w:val="18"/>
          <w:szCs w:val="18"/>
          <w:lang w:eastAsia="en-US"/>
        </w:rPr>
        <w:t>Zamawiający zobowiązany jest zwrócić wadium na warunkach określonych w art. 98 ustawy Prawo zamówień publicznych.</w:t>
      </w:r>
    </w:p>
    <w:p w14:paraId="617F02E7" w14:textId="77777777" w:rsidR="003831D2" w:rsidRPr="00B21DC2" w:rsidRDefault="003831D2" w:rsidP="003831D2">
      <w:pPr>
        <w:jc w:val="both"/>
        <w:rPr>
          <w:rFonts w:ascii="Tahoma" w:hAnsi="Tahoma" w:cs="Tahoma"/>
          <w:b/>
          <w:sz w:val="20"/>
          <w:szCs w:val="20"/>
        </w:rPr>
      </w:pPr>
      <w:r w:rsidRPr="00B21DC2">
        <w:rPr>
          <w:rFonts w:ascii="Tahoma" w:hAnsi="Tahoma" w:cs="Tahoma"/>
          <w:sz w:val="18"/>
          <w:szCs w:val="18"/>
          <w:lang w:eastAsia="en-US"/>
        </w:rPr>
        <w:t>Wykonawca traci wadium na rzecz Zamawiającego wraz z odsetkami, jeżeli zaistnieje którakolwiek z przesłanek wymienionych w art. 98 ust. 6 ustawy Prawo zamówień publicznych.</w:t>
      </w:r>
    </w:p>
    <w:p w14:paraId="18ED9D8B" w14:textId="77777777" w:rsidR="00DF7D29" w:rsidRPr="00B21DC2" w:rsidRDefault="00DF7D29" w:rsidP="00AA7CC1">
      <w:pPr>
        <w:jc w:val="both"/>
        <w:rPr>
          <w:rFonts w:ascii="Tahoma" w:hAnsi="Tahoma" w:cs="Tahoma"/>
          <w:b/>
          <w:sz w:val="20"/>
          <w:szCs w:val="20"/>
        </w:rPr>
      </w:pPr>
    </w:p>
    <w:p w14:paraId="6EC1A65D" w14:textId="77777777" w:rsidR="00DF7D29" w:rsidRPr="00B21DC2" w:rsidRDefault="00DF7D29" w:rsidP="00AA7CC1">
      <w:pPr>
        <w:jc w:val="both"/>
        <w:rPr>
          <w:rFonts w:ascii="Tahoma" w:hAnsi="Tahoma" w:cs="Tahoma"/>
          <w:b/>
          <w:sz w:val="20"/>
          <w:szCs w:val="20"/>
        </w:rPr>
      </w:pPr>
    </w:p>
    <w:p w14:paraId="16181D36" w14:textId="77777777" w:rsidR="00AA7CC1" w:rsidRPr="00B21DC2" w:rsidRDefault="00AA7CC1" w:rsidP="00AA7CC1">
      <w:pPr>
        <w:suppressAutoHyphens/>
        <w:jc w:val="both"/>
        <w:rPr>
          <w:rFonts w:ascii="Tahoma" w:hAnsi="Tahoma" w:cs="Tahoma"/>
          <w:b/>
          <w:sz w:val="20"/>
          <w:szCs w:val="20"/>
        </w:rPr>
      </w:pPr>
      <w:r w:rsidRPr="00B21DC2">
        <w:rPr>
          <w:rFonts w:ascii="Tahoma" w:hAnsi="Tahoma" w:cs="Tahoma"/>
          <w:b/>
          <w:sz w:val="20"/>
          <w:szCs w:val="20"/>
        </w:rPr>
        <w:t>X</w:t>
      </w:r>
      <w:r w:rsidR="00B9541C" w:rsidRPr="00B21DC2">
        <w:rPr>
          <w:rFonts w:ascii="Tahoma" w:hAnsi="Tahoma" w:cs="Tahoma"/>
          <w:b/>
          <w:sz w:val="20"/>
          <w:szCs w:val="20"/>
        </w:rPr>
        <w:t>II</w:t>
      </w:r>
      <w:r w:rsidRPr="00B21DC2">
        <w:rPr>
          <w:rFonts w:ascii="Tahoma" w:hAnsi="Tahoma" w:cs="Tahoma"/>
          <w:b/>
          <w:sz w:val="20"/>
          <w:szCs w:val="20"/>
        </w:rPr>
        <w:t>. TERMIN ZWIĄZANIA OFERTĄ</w:t>
      </w:r>
    </w:p>
    <w:p w14:paraId="36254D33" w14:textId="77777777" w:rsidR="00AA7CC1" w:rsidRPr="00B21DC2" w:rsidRDefault="00AA7CC1" w:rsidP="003831D2">
      <w:pPr>
        <w:suppressAutoHyphens/>
        <w:jc w:val="both"/>
        <w:rPr>
          <w:rFonts w:ascii="Tahoma" w:hAnsi="Tahoma" w:cs="Tahoma"/>
          <w:sz w:val="20"/>
          <w:szCs w:val="20"/>
        </w:rPr>
      </w:pPr>
    </w:p>
    <w:p w14:paraId="500F7A4A" w14:textId="31BF9567" w:rsidR="00DA4D09" w:rsidRPr="00DB4CF7" w:rsidRDefault="00DA4D09" w:rsidP="003831D2">
      <w:pPr>
        <w:numPr>
          <w:ilvl w:val="0"/>
          <w:numId w:val="7"/>
        </w:numPr>
        <w:tabs>
          <w:tab w:val="clear" w:pos="720"/>
          <w:tab w:val="num" w:pos="360"/>
        </w:tabs>
        <w:ind w:left="360"/>
        <w:jc w:val="both"/>
        <w:rPr>
          <w:rFonts w:ascii="Tahoma" w:hAnsi="Tahoma" w:cs="Tahoma"/>
          <w:sz w:val="18"/>
          <w:szCs w:val="18"/>
        </w:rPr>
      </w:pPr>
      <w:r w:rsidRPr="00B21DC2">
        <w:rPr>
          <w:rFonts w:ascii="Tahoma" w:hAnsi="Tahoma" w:cs="Tahoma"/>
          <w:sz w:val="18"/>
          <w:szCs w:val="18"/>
        </w:rPr>
        <w:t xml:space="preserve">Wykonawca związany jest złożoną ofertą do </w:t>
      </w:r>
      <w:r w:rsidRPr="00DB4CF7">
        <w:rPr>
          <w:rFonts w:ascii="Tahoma" w:hAnsi="Tahoma" w:cs="Tahoma"/>
          <w:sz w:val="18"/>
          <w:szCs w:val="18"/>
        </w:rPr>
        <w:t xml:space="preserve">dnia </w:t>
      </w:r>
      <w:r w:rsidR="000E0928">
        <w:rPr>
          <w:rFonts w:ascii="Tahoma" w:hAnsi="Tahoma" w:cs="Tahoma"/>
          <w:b/>
          <w:sz w:val="18"/>
          <w:szCs w:val="18"/>
        </w:rPr>
        <w:t>23</w:t>
      </w:r>
      <w:r w:rsidR="00DB4CF7" w:rsidRPr="00DB4CF7">
        <w:rPr>
          <w:rFonts w:ascii="Tahoma" w:hAnsi="Tahoma" w:cs="Tahoma"/>
          <w:b/>
          <w:sz w:val="18"/>
          <w:szCs w:val="18"/>
        </w:rPr>
        <w:t>.0</w:t>
      </w:r>
      <w:r w:rsidR="000E0928">
        <w:rPr>
          <w:rFonts w:ascii="Tahoma" w:hAnsi="Tahoma" w:cs="Tahoma"/>
          <w:b/>
          <w:sz w:val="18"/>
          <w:szCs w:val="18"/>
        </w:rPr>
        <w:t>2</w:t>
      </w:r>
      <w:r w:rsidR="00DB4CF7" w:rsidRPr="00DB4CF7">
        <w:rPr>
          <w:rFonts w:ascii="Tahoma" w:hAnsi="Tahoma" w:cs="Tahoma"/>
          <w:b/>
          <w:sz w:val="18"/>
          <w:szCs w:val="18"/>
        </w:rPr>
        <w:t>.</w:t>
      </w:r>
      <w:r w:rsidR="00EF27C0" w:rsidRPr="00DB4CF7">
        <w:rPr>
          <w:rFonts w:ascii="Tahoma" w:hAnsi="Tahoma" w:cs="Tahoma"/>
          <w:b/>
          <w:sz w:val="18"/>
          <w:szCs w:val="18"/>
        </w:rPr>
        <w:t>202</w:t>
      </w:r>
      <w:r w:rsidR="000E0928">
        <w:rPr>
          <w:rFonts w:ascii="Tahoma" w:hAnsi="Tahoma" w:cs="Tahoma"/>
          <w:b/>
          <w:sz w:val="18"/>
          <w:szCs w:val="18"/>
        </w:rPr>
        <w:t>5</w:t>
      </w:r>
      <w:r w:rsidRPr="00DB4CF7">
        <w:rPr>
          <w:rFonts w:ascii="Tahoma" w:hAnsi="Tahoma" w:cs="Tahoma"/>
          <w:b/>
          <w:sz w:val="18"/>
          <w:szCs w:val="18"/>
        </w:rPr>
        <w:t xml:space="preserve"> r.</w:t>
      </w:r>
      <w:r w:rsidRPr="00DB4CF7">
        <w:rPr>
          <w:rFonts w:ascii="Tahoma" w:hAnsi="Tahoma" w:cs="Tahoma"/>
          <w:sz w:val="18"/>
          <w:szCs w:val="18"/>
        </w:rPr>
        <w:t xml:space="preserve"> </w:t>
      </w:r>
    </w:p>
    <w:p w14:paraId="7CD33DC6" w14:textId="77777777" w:rsidR="00A80DB5" w:rsidRPr="00B21DC2" w:rsidRDefault="00DA4D09" w:rsidP="003831D2">
      <w:pPr>
        <w:numPr>
          <w:ilvl w:val="0"/>
          <w:numId w:val="7"/>
        </w:numPr>
        <w:tabs>
          <w:tab w:val="clear" w:pos="720"/>
          <w:tab w:val="num" w:pos="360"/>
        </w:tabs>
        <w:ind w:left="360"/>
        <w:jc w:val="both"/>
        <w:rPr>
          <w:rFonts w:ascii="Tahoma" w:hAnsi="Tahoma" w:cs="Tahoma"/>
          <w:sz w:val="18"/>
          <w:szCs w:val="18"/>
        </w:rPr>
      </w:pPr>
      <w:r w:rsidRPr="00B21DC2">
        <w:rPr>
          <w:rFonts w:ascii="Tahoma" w:hAnsi="Tahoma" w:cs="Tahoma"/>
          <w:bCs/>
          <w:sz w:val="18"/>
          <w:szCs w:val="18"/>
        </w:rPr>
        <w:t>W przypadku gdy wybór najkorzystniejszej oferty nie nastąpi przed upływem terminu związania ofertą wskazanego w ust. 1, Zamawiający przed upływem terminu związania ofertą zwraca się jednokrotnie do Wykonawców o wyrażenie zgody na przedłużenie tego terminu o wskazywany przez niego okres, nie dłuższy niż 60 dni. Przedłużenie terminu związania ofertą wymaga złożenia przez wykonawcę pisemnego oświadczenia o wyrażeniu zgody na przedłużenie terminu związania ofertą.</w:t>
      </w:r>
    </w:p>
    <w:p w14:paraId="4EF5CD6A" w14:textId="77777777" w:rsidR="00A80DB5" w:rsidRPr="00B21DC2" w:rsidRDefault="00DA4D09" w:rsidP="003831D2">
      <w:pPr>
        <w:numPr>
          <w:ilvl w:val="0"/>
          <w:numId w:val="7"/>
        </w:numPr>
        <w:tabs>
          <w:tab w:val="clear" w:pos="720"/>
        </w:tabs>
        <w:ind w:left="284" w:hanging="284"/>
        <w:jc w:val="both"/>
        <w:rPr>
          <w:rFonts w:ascii="Tahoma" w:hAnsi="Tahoma" w:cs="Tahoma"/>
          <w:bCs/>
          <w:sz w:val="18"/>
          <w:szCs w:val="18"/>
        </w:rPr>
      </w:pPr>
      <w:r w:rsidRPr="00B21DC2">
        <w:rPr>
          <w:rFonts w:ascii="Tahoma" w:hAnsi="Tahoma" w:cs="Tahoma"/>
          <w:bCs/>
          <w:sz w:val="18"/>
          <w:szCs w:val="18"/>
        </w:rPr>
        <w:t xml:space="preserve"> </w:t>
      </w:r>
      <w:r w:rsidR="00A80DB5" w:rsidRPr="00B21DC2">
        <w:rPr>
          <w:rFonts w:ascii="Tahoma" w:hAnsi="Tahoma" w:cs="Tahoma"/>
          <w:bCs/>
          <w:sz w:val="18"/>
          <w:szCs w:val="18"/>
        </w:rPr>
        <w:t>W przypadku gdy zamawiający żąda wniesienia wadium, przedłużenie terminu związania ofertą, o którym mowa w ust. 2, następuje wraz z przedłużeniem okresu ważności wadium albo, jeżeli nie jest to możliwe, z wniesieniem nowego wadium na przedłużony okres związania ofertą.</w:t>
      </w:r>
    </w:p>
    <w:p w14:paraId="202DC1D0" w14:textId="77777777" w:rsidR="00C0738E" w:rsidRDefault="00C0738E" w:rsidP="00C0738E">
      <w:pPr>
        <w:rPr>
          <w:rFonts w:ascii="Tahoma" w:hAnsi="Tahoma" w:cs="Tahoma"/>
          <w:bCs/>
          <w:sz w:val="18"/>
          <w:szCs w:val="18"/>
        </w:rPr>
      </w:pPr>
    </w:p>
    <w:p w14:paraId="5B4ECAE9" w14:textId="77777777" w:rsidR="0037243B" w:rsidRPr="00B21DC2" w:rsidRDefault="0037243B" w:rsidP="00C0738E">
      <w:pPr>
        <w:rPr>
          <w:rFonts w:ascii="Tahoma" w:hAnsi="Tahoma" w:cs="Tahoma"/>
          <w:bCs/>
          <w:sz w:val="18"/>
          <w:szCs w:val="18"/>
        </w:rPr>
      </w:pPr>
    </w:p>
    <w:p w14:paraId="5ECEB061" w14:textId="77777777" w:rsidR="002A566B" w:rsidRPr="00B21DC2" w:rsidRDefault="002A566B" w:rsidP="002A566B">
      <w:pPr>
        <w:tabs>
          <w:tab w:val="left" w:pos="426"/>
        </w:tabs>
        <w:suppressAutoHyphens/>
        <w:ind w:left="426" w:hanging="426"/>
        <w:jc w:val="both"/>
        <w:rPr>
          <w:rFonts w:ascii="Tahoma" w:hAnsi="Tahoma" w:cs="Tahoma"/>
          <w:b/>
          <w:sz w:val="20"/>
          <w:szCs w:val="20"/>
        </w:rPr>
      </w:pPr>
      <w:r w:rsidRPr="00B21DC2">
        <w:rPr>
          <w:rFonts w:ascii="Tahoma" w:hAnsi="Tahoma" w:cs="Tahoma"/>
          <w:b/>
          <w:sz w:val="20"/>
          <w:szCs w:val="20"/>
        </w:rPr>
        <w:lastRenderedPageBreak/>
        <w:t xml:space="preserve">XIII. MIEJSCE I TERMIN SKŁADANIA OFERT </w:t>
      </w:r>
    </w:p>
    <w:p w14:paraId="3A515673" w14:textId="77777777" w:rsidR="002A566B" w:rsidRPr="00B21DC2" w:rsidRDefault="002A566B" w:rsidP="002A566B">
      <w:pPr>
        <w:suppressAutoHyphens/>
        <w:ind w:left="360"/>
        <w:jc w:val="both"/>
        <w:rPr>
          <w:rFonts w:ascii="Tahoma" w:hAnsi="Tahoma" w:cs="Tahoma"/>
          <w:b/>
          <w:sz w:val="20"/>
          <w:szCs w:val="20"/>
        </w:rPr>
      </w:pPr>
    </w:p>
    <w:p w14:paraId="5D6E521E" w14:textId="1C1390B7" w:rsidR="002A566B" w:rsidRPr="002540EA" w:rsidRDefault="002A566B" w:rsidP="0093460E">
      <w:pPr>
        <w:numPr>
          <w:ilvl w:val="0"/>
          <w:numId w:val="24"/>
        </w:numPr>
        <w:tabs>
          <w:tab w:val="clear" w:pos="720"/>
          <w:tab w:val="num" w:pos="426"/>
        </w:tabs>
        <w:ind w:left="426" w:hanging="426"/>
        <w:jc w:val="both"/>
        <w:textAlignment w:val="baseline"/>
        <w:rPr>
          <w:rFonts w:ascii="Tahoma" w:hAnsi="Tahoma" w:cs="Tahoma"/>
          <w:bCs/>
          <w:sz w:val="18"/>
          <w:szCs w:val="18"/>
        </w:rPr>
      </w:pPr>
      <w:r w:rsidRPr="00B21DC2">
        <w:rPr>
          <w:rFonts w:ascii="Tahoma" w:hAnsi="Tahoma" w:cs="Tahoma"/>
          <w:bCs/>
          <w:sz w:val="18"/>
          <w:szCs w:val="18"/>
        </w:rPr>
        <w:t xml:space="preserve">Ofertę wraz z wymaganymi dokumentami należy złożyć (umieścić) na </w:t>
      </w:r>
      <w:hyperlink r:id="rId24" w:history="1">
        <w:r w:rsidRPr="00B21DC2">
          <w:rPr>
            <w:rFonts w:ascii="Tahoma" w:hAnsi="Tahoma" w:cs="Tahoma"/>
            <w:bCs/>
            <w:sz w:val="18"/>
            <w:szCs w:val="18"/>
          </w:rPr>
          <w:t>platformazakupowa.pl</w:t>
        </w:r>
      </w:hyperlink>
      <w:r w:rsidRPr="00B21DC2">
        <w:rPr>
          <w:rFonts w:ascii="Tahoma" w:hAnsi="Tahoma" w:cs="Tahoma"/>
          <w:bCs/>
          <w:sz w:val="18"/>
          <w:szCs w:val="18"/>
        </w:rPr>
        <w:t xml:space="preserve"> pod adresem: </w:t>
      </w:r>
      <w:hyperlink r:id="rId25" w:history="1">
        <w:r w:rsidR="00DF7D29" w:rsidRPr="00B21DC2">
          <w:rPr>
            <w:rStyle w:val="Hipercze"/>
            <w:rFonts w:ascii="Tahoma" w:hAnsi="Tahoma" w:cs="Tahoma"/>
            <w:b/>
            <w:color w:val="auto"/>
            <w:sz w:val="18"/>
            <w:szCs w:val="18"/>
          </w:rPr>
          <w:t>https://platformazakupowa.pl/pn/barlicki</w:t>
        </w:r>
      </w:hyperlink>
      <w:r w:rsidR="00DF7D29" w:rsidRPr="00B21DC2">
        <w:rPr>
          <w:rFonts w:ascii="Tahoma" w:hAnsi="Tahoma" w:cs="Tahoma"/>
          <w:sz w:val="18"/>
          <w:szCs w:val="18"/>
        </w:rPr>
        <w:t xml:space="preserve"> </w:t>
      </w:r>
      <w:r w:rsidRPr="00B21DC2">
        <w:rPr>
          <w:rFonts w:ascii="Tahoma" w:hAnsi="Tahoma" w:cs="Tahoma"/>
          <w:bCs/>
          <w:sz w:val="18"/>
          <w:szCs w:val="18"/>
        </w:rPr>
        <w:t>w myśl Ustawy PZP na stronie internetowej prowadzonego postępowania </w:t>
      </w:r>
      <w:r w:rsidRPr="00B21DC2">
        <w:rPr>
          <w:rFonts w:ascii="Tahoma" w:hAnsi="Tahoma" w:cs="Tahoma"/>
          <w:b/>
          <w:bCs/>
          <w:sz w:val="18"/>
          <w:szCs w:val="18"/>
        </w:rPr>
        <w:t xml:space="preserve">do </w:t>
      </w:r>
      <w:r w:rsidRPr="00DB4CF7">
        <w:rPr>
          <w:rFonts w:ascii="Tahoma" w:hAnsi="Tahoma" w:cs="Tahoma"/>
          <w:b/>
          <w:bCs/>
          <w:sz w:val="18"/>
          <w:szCs w:val="18"/>
        </w:rPr>
        <w:t xml:space="preserve">dnia </w:t>
      </w:r>
      <w:r w:rsidR="00F952E1">
        <w:rPr>
          <w:rFonts w:ascii="Tahoma" w:hAnsi="Tahoma" w:cs="Tahoma"/>
          <w:b/>
          <w:bCs/>
          <w:sz w:val="18"/>
          <w:szCs w:val="18"/>
        </w:rPr>
        <w:t>26</w:t>
      </w:r>
      <w:r w:rsidR="00DB4CF7" w:rsidRPr="00DB4CF7">
        <w:rPr>
          <w:rFonts w:ascii="Tahoma" w:hAnsi="Tahoma" w:cs="Tahoma"/>
          <w:b/>
          <w:bCs/>
          <w:sz w:val="18"/>
          <w:szCs w:val="18"/>
        </w:rPr>
        <w:t>.</w:t>
      </w:r>
      <w:r w:rsidR="00F952E1">
        <w:rPr>
          <w:rFonts w:ascii="Tahoma" w:hAnsi="Tahoma" w:cs="Tahoma"/>
          <w:b/>
          <w:bCs/>
          <w:sz w:val="18"/>
          <w:szCs w:val="18"/>
        </w:rPr>
        <w:t>11</w:t>
      </w:r>
      <w:r w:rsidR="002540EA" w:rsidRPr="00DB4CF7">
        <w:rPr>
          <w:rFonts w:ascii="Tahoma" w:hAnsi="Tahoma" w:cs="Tahoma"/>
          <w:b/>
          <w:bCs/>
          <w:sz w:val="18"/>
          <w:szCs w:val="18"/>
        </w:rPr>
        <w:t>.</w:t>
      </w:r>
      <w:r w:rsidR="00A72E36" w:rsidRPr="00DB4CF7">
        <w:rPr>
          <w:rFonts w:ascii="Tahoma" w:hAnsi="Tahoma" w:cs="Tahoma"/>
          <w:b/>
          <w:bCs/>
          <w:sz w:val="18"/>
          <w:szCs w:val="18"/>
        </w:rPr>
        <w:t>202</w:t>
      </w:r>
      <w:r w:rsidR="00C00A4F" w:rsidRPr="00DB4CF7">
        <w:rPr>
          <w:rFonts w:ascii="Tahoma" w:hAnsi="Tahoma" w:cs="Tahoma"/>
          <w:b/>
          <w:bCs/>
          <w:sz w:val="18"/>
          <w:szCs w:val="18"/>
        </w:rPr>
        <w:t>4</w:t>
      </w:r>
      <w:r w:rsidRPr="00DB4CF7">
        <w:rPr>
          <w:rFonts w:ascii="Tahoma" w:hAnsi="Tahoma" w:cs="Tahoma"/>
          <w:b/>
          <w:bCs/>
          <w:sz w:val="18"/>
          <w:szCs w:val="18"/>
        </w:rPr>
        <w:t xml:space="preserve"> r. do godziny </w:t>
      </w:r>
      <w:r w:rsidR="00B70CC3" w:rsidRPr="00DB4CF7">
        <w:rPr>
          <w:rFonts w:ascii="Tahoma" w:hAnsi="Tahoma" w:cs="Tahoma"/>
          <w:b/>
          <w:bCs/>
          <w:sz w:val="18"/>
          <w:szCs w:val="18"/>
        </w:rPr>
        <w:t>0</w:t>
      </w:r>
      <w:r w:rsidR="00F952E1">
        <w:rPr>
          <w:rFonts w:ascii="Tahoma" w:hAnsi="Tahoma" w:cs="Tahoma"/>
          <w:b/>
          <w:bCs/>
          <w:sz w:val="18"/>
          <w:szCs w:val="18"/>
        </w:rPr>
        <w:t>8</w:t>
      </w:r>
      <w:r w:rsidR="00B70CC3" w:rsidRPr="002540EA">
        <w:rPr>
          <w:rFonts w:ascii="Tahoma" w:hAnsi="Tahoma" w:cs="Tahoma"/>
          <w:b/>
          <w:bCs/>
          <w:sz w:val="18"/>
          <w:szCs w:val="18"/>
        </w:rPr>
        <w:t>:00</w:t>
      </w:r>
    </w:p>
    <w:p w14:paraId="6C5128A8" w14:textId="77777777" w:rsidR="002A566B" w:rsidRPr="00B21DC2" w:rsidRDefault="002A566B" w:rsidP="0093460E">
      <w:pPr>
        <w:numPr>
          <w:ilvl w:val="0"/>
          <w:numId w:val="24"/>
        </w:numPr>
        <w:tabs>
          <w:tab w:val="clear" w:pos="720"/>
          <w:tab w:val="num" w:pos="426"/>
        </w:tabs>
        <w:ind w:left="426" w:hanging="426"/>
        <w:jc w:val="both"/>
        <w:textAlignment w:val="baseline"/>
        <w:rPr>
          <w:rFonts w:ascii="Tahoma" w:hAnsi="Tahoma" w:cs="Tahoma"/>
          <w:bCs/>
          <w:sz w:val="18"/>
          <w:szCs w:val="18"/>
        </w:rPr>
      </w:pPr>
      <w:r w:rsidRPr="002540EA">
        <w:rPr>
          <w:rFonts w:ascii="Tahoma" w:hAnsi="Tahoma" w:cs="Tahoma"/>
          <w:bCs/>
          <w:sz w:val="18"/>
          <w:szCs w:val="18"/>
        </w:rPr>
        <w:t>Do oferty należy dołączyć wszystkie wymagane w SWZ</w:t>
      </w:r>
      <w:r w:rsidRPr="00B21DC2">
        <w:rPr>
          <w:rFonts w:ascii="Tahoma" w:hAnsi="Tahoma" w:cs="Tahoma"/>
          <w:bCs/>
          <w:sz w:val="18"/>
          <w:szCs w:val="18"/>
        </w:rPr>
        <w:t xml:space="preserve"> dokumenty.</w:t>
      </w:r>
    </w:p>
    <w:p w14:paraId="0091941F" w14:textId="77777777" w:rsidR="002A566B" w:rsidRPr="00B21DC2" w:rsidRDefault="002A566B" w:rsidP="0093460E">
      <w:pPr>
        <w:numPr>
          <w:ilvl w:val="0"/>
          <w:numId w:val="24"/>
        </w:numPr>
        <w:tabs>
          <w:tab w:val="clear" w:pos="720"/>
          <w:tab w:val="num" w:pos="426"/>
        </w:tabs>
        <w:ind w:left="426" w:hanging="426"/>
        <w:jc w:val="both"/>
        <w:textAlignment w:val="baseline"/>
        <w:rPr>
          <w:rFonts w:ascii="Tahoma" w:hAnsi="Tahoma" w:cs="Tahoma"/>
          <w:bCs/>
          <w:sz w:val="18"/>
          <w:szCs w:val="18"/>
        </w:rPr>
      </w:pPr>
      <w:r w:rsidRPr="00B21DC2">
        <w:rPr>
          <w:rFonts w:ascii="Tahoma" w:hAnsi="Tahoma" w:cs="Tahoma"/>
          <w:bCs/>
          <w:sz w:val="18"/>
          <w:szCs w:val="18"/>
        </w:rPr>
        <w:t>Po wypełnieniu Formularza składania oferty i dołączenia  wszystkich wymaganych załączników należy kliknąć przycisk „Przejdź do podsumowania”.</w:t>
      </w:r>
    </w:p>
    <w:p w14:paraId="6BEC09B4" w14:textId="77777777" w:rsidR="002A566B" w:rsidRPr="00B21DC2" w:rsidRDefault="002A566B" w:rsidP="0093460E">
      <w:pPr>
        <w:numPr>
          <w:ilvl w:val="0"/>
          <w:numId w:val="24"/>
        </w:numPr>
        <w:tabs>
          <w:tab w:val="clear" w:pos="720"/>
          <w:tab w:val="num" w:pos="426"/>
        </w:tabs>
        <w:ind w:left="426" w:hanging="426"/>
        <w:jc w:val="both"/>
        <w:textAlignment w:val="baseline"/>
        <w:rPr>
          <w:rFonts w:ascii="Tahoma" w:hAnsi="Tahoma" w:cs="Tahoma"/>
          <w:bCs/>
          <w:sz w:val="18"/>
          <w:szCs w:val="18"/>
        </w:rPr>
      </w:pPr>
      <w:r w:rsidRPr="00B21DC2">
        <w:rPr>
          <w:rFonts w:ascii="Tahoma" w:hAnsi="Tahoma" w:cs="Tahoma"/>
          <w:b/>
          <w:bCs/>
          <w:sz w:val="18"/>
          <w:szCs w:val="18"/>
        </w:rPr>
        <w:t>Oferta składana elektronicznie musi zostać podpisana elektro</w:t>
      </w:r>
      <w:r w:rsidR="002F531A" w:rsidRPr="00B21DC2">
        <w:rPr>
          <w:rFonts w:ascii="Tahoma" w:hAnsi="Tahoma" w:cs="Tahoma"/>
          <w:b/>
          <w:bCs/>
          <w:sz w:val="18"/>
          <w:szCs w:val="18"/>
        </w:rPr>
        <w:t>nicznym podpisem kwalifikowanym</w:t>
      </w:r>
      <w:r w:rsidRPr="00B21DC2">
        <w:rPr>
          <w:rFonts w:ascii="Tahoma" w:hAnsi="Tahoma" w:cs="Tahoma"/>
          <w:b/>
          <w:bCs/>
          <w:sz w:val="18"/>
          <w:szCs w:val="18"/>
        </w:rPr>
        <w:t>.</w:t>
      </w:r>
      <w:r w:rsidRPr="00B21DC2">
        <w:rPr>
          <w:rFonts w:ascii="Tahoma" w:hAnsi="Tahoma" w:cs="Tahoma"/>
          <w:bCs/>
          <w:sz w:val="18"/>
          <w:szCs w:val="18"/>
        </w:rPr>
        <w:t xml:space="preserve"> W procesie składania oferty za pośrednictwem </w:t>
      </w:r>
      <w:hyperlink r:id="rId26" w:history="1">
        <w:r w:rsidRPr="00B21DC2">
          <w:rPr>
            <w:rFonts w:ascii="Tahoma" w:hAnsi="Tahoma" w:cs="Tahoma"/>
            <w:b/>
            <w:bCs/>
            <w:sz w:val="18"/>
            <w:szCs w:val="18"/>
          </w:rPr>
          <w:t>platformazakupowa.pl</w:t>
        </w:r>
      </w:hyperlink>
      <w:r w:rsidRPr="00B21DC2">
        <w:rPr>
          <w:rFonts w:ascii="Tahoma" w:hAnsi="Tahoma" w:cs="Tahoma"/>
          <w:bCs/>
          <w:sz w:val="18"/>
          <w:szCs w:val="18"/>
        </w:rPr>
        <w:t xml:space="preserve">, Wykonawca powinien złożyć podpis bezpośrednio na dokumentach przesłanych za pośrednictwem </w:t>
      </w:r>
      <w:hyperlink r:id="rId27" w:history="1">
        <w:r w:rsidRPr="00B21DC2">
          <w:rPr>
            <w:rFonts w:ascii="Tahoma" w:hAnsi="Tahoma" w:cs="Tahoma"/>
            <w:b/>
            <w:bCs/>
            <w:sz w:val="18"/>
            <w:szCs w:val="18"/>
          </w:rPr>
          <w:t>platformazakupowa.pl</w:t>
        </w:r>
      </w:hyperlink>
      <w:r w:rsidRPr="00B21DC2">
        <w:rPr>
          <w:rFonts w:ascii="Tahoma" w:hAnsi="Tahoma" w:cs="Tahoma"/>
          <w:bCs/>
          <w:sz w:val="18"/>
          <w:szCs w:val="18"/>
        </w:rPr>
        <w:t xml:space="preserve"> Zalecamy stosowanie podpisu na każdym załączonym pliku osobno, w szczególności wskazanych w art. 63 ust.1  </w:t>
      </w:r>
      <w:r w:rsidR="00146A41" w:rsidRPr="00B21DC2">
        <w:rPr>
          <w:rFonts w:ascii="Tahoma" w:hAnsi="Tahoma" w:cs="Tahoma"/>
          <w:bCs/>
          <w:sz w:val="18"/>
          <w:szCs w:val="18"/>
        </w:rPr>
        <w:t>PZP</w:t>
      </w:r>
      <w:r w:rsidRPr="00B21DC2">
        <w:rPr>
          <w:rFonts w:ascii="Tahoma" w:hAnsi="Tahoma" w:cs="Tahoma"/>
          <w:bCs/>
          <w:sz w:val="18"/>
          <w:szCs w:val="18"/>
        </w:rPr>
        <w:t>, gdzie zaznaczono, iż oferty oraz oświadczenie, o którym mowa w art. 125 ust.1</w:t>
      </w:r>
      <w:r w:rsidR="00146A41" w:rsidRPr="00B21DC2">
        <w:rPr>
          <w:rFonts w:ascii="Tahoma" w:hAnsi="Tahoma" w:cs="Tahoma"/>
          <w:bCs/>
          <w:sz w:val="18"/>
          <w:szCs w:val="18"/>
        </w:rPr>
        <w:t xml:space="preserve"> Ustawy</w:t>
      </w:r>
      <w:r w:rsidRPr="00B21DC2">
        <w:rPr>
          <w:rFonts w:ascii="Tahoma" w:hAnsi="Tahoma" w:cs="Tahoma"/>
          <w:bCs/>
          <w:sz w:val="18"/>
          <w:szCs w:val="18"/>
        </w:rPr>
        <w:t xml:space="preserve"> sporządza się, pod rygorem nieważności, w formie elektronicznej</w:t>
      </w:r>
      <w:r w:rsidR="00146A41" w:rsidRPr="00B21DC2">
        <w:rPr>
          <w:rFonts w:ascii="Tahoma" w:hAnsi="Tahoma" w:cs="Tahoma"/>
          <w:bCs/>
          <w:sz w:val="18"/>
          <w:szCs w:val="18"/>
        </w:rPr>
        <w:t xml:space="preserve"> i opatruje się kwalifikowanym podpisem elektronicznym</w:t>
      </w:r>
      <w:r w:rsidRPr="00B21DC2">
        <w:rPr>
          <w:rFonts w:ascii="Tahoma" w:hAnsi="Tahoma" w:cs="Tahoma"/>
          <w:bCs/>
          <w:sz w:val="18"/>
          <w:szCs w:val="18"/>
        </w:rPr>
        <w:t>.</w:t>
      </w:r>
    </w:p>
    <w:p w14:paraId="593D312E" w14:textId="77777777" w:rsidR="002A566B" w:rsidRPr="00B21DC2" w:rsidRDefault="002A566B" w:rsidP="0093460E">
      <w:pPr>
        <w:numPr>
          <w:ilvl w:val="0"/>
          <w:numId w:val="24"/>
        </w:numPr>
        <w:tabs>
          <w:tab w:val="clear" w:pos="720"/>
          <w:tab w:val="num" w:pos="426"/>
        </w:tabs>
        <w:ind w:left="426" w:hanging="426"/>
        <w:jc w:val="both"/>
        <w:textAlignment w:val="baseline"/>
        <w:rPr>
          <w:rFonts w:ascii="Tahoma" w:hAnsi="Tahoma" w:cs="Tahoma"/>
          <w:bCs/>
          <w:sz w:val="18"/>
          <w:szCs w:val="18"/>
        </w:rPr>
      </w:pPr>
      <w:r w:rsidRPr="00B21DC2">
        <w:rPr>
          <w:rFonts w:ascii="Tahoma" w:hAnsi="Tahoma" w:cs="Tahoma"/>
          <w:bCs/>
          <w:sz w:val="18"/>
          <w:szCs w:val="18"/>
        </w:rPr>
        <w:t>Za datę złożenia oferty przyjmuje się datę jej przekazania w systemie (platformie) w drugim kroku składania oferty poprzez kliknięcie przycisku “Złóż ofertę” i wyświetlenie się komunikatu, że oferta została zaszyfrowana i złożona.</w:t>
      </w:r>
    </w:p>
    <w:p w14:paraId="1B94A195" w14:textId="77777777" w:rsidR="002A566B" w:rsidRPr="00B21DC2" w:rsidRDefault="002A566B" w:rsidP="0093460E">
      <w:pPr>
        <w:numPr>
          <w:ilvl w:val="0"/>
          <w:numId w:val="24"/>
        </w:numPr>
        <w:tabs>
          <w:tab w:val="clear" w:pos="720"/>
          <w:tab w:val="num" w:pos="426"/>
        </w:tabs>
        <w:ind w:left="426" w:hanging="426"/>
        <w:jc w:val="both"/>
        <w:textAlignment w:val="baseline"/>
        <w:rPr>
          <w:rFonts w:ascii="Tahoma" w:hAnsi="Tahoma" w:cs="Tahoma"/>
          <w:bCs/>
          <w:sz w:val="18"/>
          <w:szCs w:val="18"/>
        </w:rPr>
      </w:pPr>
      <w:r w:rsidRPr="00B21DC2">
        <w:rPr>
          <w:rFonts w:ascii="Tahoma" w:hAnsi="Tahoma" w:cs="Tahoma"/>
          <w:bCs/>
          <w:sz w:val="18"/>
          <w:szCs w:val="18"/>
        </w:rPr>
        <w:t xml:space="preserve">Szczegółowa instrukcja dla Wykonawców dotycząca złożenia, zmiany i wycofania oferty znajduje się na stronie internetowej pod adresem:  </w:t>
      </w:r>
      <w:hyperlink r:id="rId28" w:history="1">
        <w:r w:rsidRPr="00B21DC2">
          <w:rPr>
            <w:rFonts w:ascii="Tahoma" w:hAnsi="Tahoma" w:cs="Tahoma"/>
            <w:b/>
            <w:bCs/>
            <w:sz w:val="18"/>
            <w:szCs w:val="18"/>
          </w:rPr>
          <w:t>https://platformazakupowa.pl/strona/45-instrukcje</w:t>
        </w:r>
      </w:hyperlink>
      <w:r w:rsidRPr="00B21DC2">
        <w:rPr>
          <w:rFonts w:ascii="Tahoma" w:hAnsi="Tahoma" w:cs="Tahoma"/>
          <w:b/>
          <w:bCs/>
          <w:sz w:val="18"/>
          <w:szCs w:val="18"/>
        </w:rPr>
        <w:t>.</w:t>
      </w:r>
    </w:p>
    <w:p w14:paraId="30078BE0" w14:textId="77777777" w:rsidR="000A0336" w:rsidRPr="00B21DC2" w:rsidRDefault="000A0336" w:rsidP="00AA7CC1">
      <w:pPr>
        <w:suppressAutoHyphens/>
        <w:jc w:val="both"/>
        <w:rPr>
          <w:rFonts w:ascii="Tahoma" w:hAnsi="Tahoma" w:cs="Tahoma"/>
          <w:b/>
          <w:sz w:val="20"/>
          <w:szCs w:val="20"/>
        </w:rPr>
      </w:pPr>
    </w:p>
    <w:p w14:paraId="2C8DD370" w14:textId="77777777" w:rsidR="000A0336" w:rsidRPr="00B21DC2" w:rsidRDefault="000A0336" w:rsidP="000A0336">
      <w:pPr>
        <w:suppressAutoHyphens/>
        <w:rPr>
          <w:rFonts w:ascii="Tahoma" w:hAnsi="Tahoma" w:cs="Tahoma"/>
          <w:b/>
          <w:bCs/>
          <w:caps/>
          <w:sz w:val="20"/>
          <w:szCs w:val="20"/>
        </w:rPr>
      </w:pPr>
      <w:r w:rsidRPr="00B21DC2">
        <w:rPr>
          <w:rFonts w:ascii="Tahoma" w:hAnsi="Tahoma" w:cs="Tahoma"/>
          <w:b/>
          <w:bCs/>
          <w:sz w:val="20"/>
          <w:szCs w:val="20"/>
        </w:rPr>
        <w:t xml:space="preserve">XIV. </w:t>
      </w:r>
      <w:r w:rsidRPr="00B21DC2">
        <w:rPr>
          <w:rFonts w:ascii="Tahoma" w:hAnsi="Tahoma" w:cs="Tahoma"/>
          <w:b/>
          <w:bCs/>
          <w:caps/>
          <w:sz w:val="20"/>
          <w:szCs w:val="20"/>
        </w:rPr>
        <w:t>Otwarcie ofert</w:t>
      </w:r>
    </w:p>
    <w:p w14:paraId="57F538F7" w14:textId="77777777" w:rsidR="000A0336" w:rsidRPr="00B21DC2" w:rsidRDefault="000A0336" w:rsidP="000A0336">
      <w:pPr>
        <w:suppressAutoHyphens/>
        <w:rPr>
          <w:rFonts w:ascii="Tahoma" w:hAnsi="Tahoma" w:cs="Tahoma"/>
          <w:b/>
          <w:bCs/>
          <w:sz w:val="20"/>
          <w:szCs w:val="20"/>
        </w:rPr>
      </w:pPr>
    </w:p>
    <w:p w14:paraId="75974E4B" w14:textId="77777777" w:rsidR="000A0336" w:rsidRPr="00B21DC2" w:rsidRDefault="000A0336" w:rsidP="0093460E">
      <w:pPr>
        <w:numPr>
          <w:ilvl w:val="0"/>
          <w:numId w:val="25"/>
        </w:numPr>
        <w:tabs>
          <w:tab w:val="clear" w:pos="720"/>
          <w:tab w:val="num" w:pos="426"/>
        </w:tabs>
        <w:ind w:left="426" w:hanging="426"/>
        <w:jc w:val="both"/>
        <w:textAlignment w:val="baseline"/>
        <w:rPr>
          <w:rFonts w:ascii="Tahoma" w:hAnsi="Tahoma" w:cs="Tahoma"/>
          <w:sz w:val="18"/>
          <w:szCs w:val="18"/>
        </w:rPr>
      </w:pPr>
      <w:r w:rsidRPr="00B21DC2">
        <w:rPr>
          <w:rFonts w:ascii="Tahoma" w:hAnsi="Tahoma" w:cs="Tahoma"/>
          <w:sz w:val="18"/>
          <w:szCs w:val="18"/>
        </w:rPr>
        <w:t>Otwarcie ofert następuje niezwłocznie po upływie terminu składania ofert, nie później niż następnego dnia po dniu, w którym upłynął termin składania ofert.</w:t>
      </w:r>
    </w:p>
    <w:p w14:paraId="48A38908" w14:textId="6B3E7F76" w:rsidR="000A0336" w:rsidRPr="002540EA" w:rsidRDefault="000A0336" w:rsidP="0093460E">
      <w:pPr>
        <w:numPr>
          <w:ilvl w:val="0"/>
          <w:numId w:val="25"/>
        </w:numPr>
        <w:tabs>
          <w:tab w:val="clear" w:pos="720"/>
          <w:tab w:val="num" w:pos="426"/>
        </w:tabs>
        <w:ind w:left="426" w:hanging="426"/>
        <w:jc w:val="both"/>
        <w:textAlignment w:val="baseline"/>
        <w:rPr>
          <w:rFonts w:ascii="Tahoma" w:hAnsi="Tahoma" w:cs="Tahoma"/>
          <w:b/>
          <w:sz w:val="18"/>
          <w:szCs w:val="18"/>
        </w:rPr>
      </w:pPr>
      <w:r w:rsidRPr="00B21DC2">
        <w:rPr>
          <w:rFonts w:ascii="Tahoma" w:hAnsi="Tahoma" w:cs="Tahoma"/>
          <w:b/>
          <w:sz w:val="18"/>
          <w:szCs w:val="18"/>
        </w:rPr>
        <w:t xml:space="preserve">Otwarcie ofert nastąpi </w:t>
      </w:r>
      <w:r w:rsidRPr="002540EA">
        <w:rPr>
          <w:rFonts w:ascii="Tahoma" w:hAnsi="Tahoma" w:cs="Tahoma"/>
          <w:b/>
          <w:sz w:val="18"/>
          <w:szCs w:val="18"/>
        </w:rPr>
        <w:t xml:space="preserve">dnia </w:t>
      </w:r>
      <w:r w:rsidR="00F952E1">
        <w:rPr>
          <w:rFonts w:ascii="Tahoma" w:hAnsi="Tahoma" w:cs="Tahoma"/>
          <w:b/>
          <w:sz w:val="18"/>
          <w:szCs w:val="18"/>
        </w:rPr>
        <w:t>26</w:t>
      </w:r>
      <w:r w:rsidR="00DB4CF7" w:rsidRPr="00DB4CF7">
        <w:rPr>
          <w:rFonts w:ascii="Tahoma" w:hAnsi="Tahoma" w:cs="Tahoma"/>
          <w:b/>
          <w:sz w:val="18"/>
          <w:szCs w:val="18"/>
        </w:rPr>
        <w:t>.</w:t>
      </w:r>
      <w:r w:rsidR="00F952E1">
        <w:rPr>
          <w:rFonts w:ascii="Tahoma" w:hAnsi="Tahoma" w:cs="Tahoma"/>
          <w:b/>
          <w:sz w:val="18"/>
          <w:szCs w:val="18"/>
        </w:rPr>
        <w:t>11</w:t>
      </w:r>
      <w:r w:rsidR="00DB4CF7" w:rsidRPr="00DB4CF7">
        <w:rPr>
          <w:rFonts w:ascii="Tahoma" w:hAnsi="Tahoma" w:cs="Tahoma"/>
          <w:b/>
          <w:sz w:val="18"/>
          <w:szCs w:val="18"/>
        </w:rPr>
        <w:t>.</w:t>
      </w:r>
      <w:r w:rsidR="00A72E36" w:rsidRPr="00DB4CF7">
        <w:rPr>
          <w:rFonts w:ascii="Tahoma" w:hAnsi="Tahoma" w:cs="Tahoma"/>
          <w:b/>
          <w:sz w:val="18"/>
          <w:szCs w:val="18"/>
        </w:rPr>
        <w:t>202</w:t>
      </w:r>
      <w:r w:rsidR="00C00A4F" w:rsidRPr="00DB4CF7">
        <w:rPr>
          <w:rFonts w:ascii="Tahoma" w:hAnsi="Tahoma" w:cs="Tahoma"/>
          <w:b/>
          <w:sz w:val="18"/>
          <w:szCs w:val="18"/>
        </w:rPr>
        <w:t>4</w:t>
      </w:r>
      <w:r w:rsidRPr="00DB4CF7">
        <w:rPr>
          <w:rFonts w:ascii="Tahoma" w:hAnsi="Tahoma" w:cs="Tahoma"/>
          <w:b/>
          <w:sz w:val="18"/>
          <w:szCs w:val="18"/>
        </w:rPr>
        <w:t xml:space="preserve"> r. godz</w:t>
      </w:r>
      <w:r w:rsidRPr="002540EA">
        <w:rPr>
          <w:rFonts w:ascii="Tahoma" w:hAnsi="Tahoma" w:cs="Tahoma"/>
          <w:b/>
          <w:sz w:val="18"/>
          <w:szCs w:val="18"/>
        </w:rPr>
        <w:t xml:space="preserve">. </w:t>
      </w:r>
      <w:r w:rsidR="00F952E1">
        <w:rPr>
          <w:rFonts w:ascii="Tahoma" w:hAnsi="Tahoma" w:cs="Tahoma"/>
          <w:b/>
          <w:sz w:val="18"/>
          <w:szCs w:val="18"/>
        </w:rPr>
        <w:t>9</w:t>
      </w:r>
      <w:r w:rsidR="00B70CC3" w:rsidRPr="002540EA">
        <w:rPr>
          <w:rFonts w:ascii="Tahoma" w:hAnsi="Tahoma" w:cs="Tahoma"/>
          <w:b/>
          <w:sz w:val="18"/>
          <w:szCs w:val="18"/>
        </w:rPr>
        <w:t>:00</w:t>
      </w:r>
    </w:p>
    <w:p w14:paraId="44CCE66D" w14:textId="77777777" w:rsidR="000A0336" w:rsidRPr="00B21DC2" w:rsidRDefault="00907F73" w:rsidP="0093460E">
      <w:pPr>
        <w:numPr>
          <w:ilvl w:val="0"/>
          <w:numId w:val="25"/>
        </w:numPr>
        <w:tabs>
          <w:tab w:val="clear" w:pos="720"/>
          <w:tab w:val="num" w:pos="426"/>
        </w:tabs>
        <w:ind w:left="426" w:hanging="426"/>
        <w:jc w:val="both"/>
        <w:textAlignment w:val="baseline"/>
        <w:rPr>
          <w:rFonts w:ascii="Tahoma" w:hAnsi="Tahoma" w:cs="Tahoma"/>
          <w:sz w:val="18"/>
          <w:szCs w:val="18"/>
        </w:rPr>
      </w:pPr>
      <w:r w:rsidRPr="002540EA">
        <w:rPr>
          <w:rFonts w:ascii="Tahoma" w:hAnsi="Tahoma" w:cs="Tahoma"/>
          <w:sz w:val="18"/>
          <w:szCs w:val="18"/>
        </w:rPr>
        <w:t>O</w:t>
      </w:r>
      <w:r w:rsidR="000A0336" w:rsidRPr="002540EA">
        <w:rPr>
          <w:rFonts w:ascii="Tahoma" w:hAnsi="Tahoma" w:cs="Tahoma"/>
          <w:sz w:val="18"/>
          <w:szCs w:val="18"/>
        </w:rPr>
        <w:t>twarcie ofert następuje przy użyciu systemu teleinformatycznego</w:t>
      </w:r>
      <w:r w:rsidRPr="002540EA">
        <w:rPr>
          <w:rFonts w:ascii="Tahoma" w:hAnsi="Tahoma" w:cs="Tahoma"/>
          <w:sz w:val="18"/>
          <w:szCs w:val="18"/>
        </w:rPr>
        <w:t>.</w:t>
      </w:r>
      <w:r w:rsidR="000A0336" w:rsidRPr="002540EA">
        <w:rPr>
          <w:rFonts w:ascii="Tahoma" w:hAnsi="Tahoma" w:cs="Tahoma"/>
          <w:sz w:val="18"/>
          <w:szCs w:val="18"/>
        </w:rPr>
        <w:t xml:space="preserve"> </w:t>
      </w:r>
      <w:r w:rsidRPr="002540EA">
        <w:rPr>
          <w:rFonts w:ascii="Tahoma" w:hAnsi="Tahoma" w:cs="Tahoma"/>
          <w:sz w:val="18"/>
          <w:szCs w:val="18"/>
        </w:rPr>
        <w:t>W</w:t>
      </w:r>
      <w:r w:rsidR="000A0336" w:rsidRPr="002540EA">
        <w:rPr>
          <w:rFonts w:ascii="Tahoma" w:hAnsi="Tahoma" w:cs="Tahoma"/>
          <w:sz w:val="18"/>
          <w:szCs w:val="18"/>
        </w:rPr>
        <w:t xml:space="preserve"> przypadku</w:t>
      </w:r>
      <w:r w:rsidR="000A0336" w:rsidRPr="00B21DC2">
        <w:rPr>
          <w:rFonts w:ascii="Tahoma" w:hAnsi="Tahoma" w:cs="Tahoma"/>
          <w:sz w:val="18"/>
          <w:szCs w:val="18"/>
        </w:rPr>
        <w:t xml:space="preserve"> awarii tego systemu, która powoduje brak możliwości otwarcia ofert w terminie określonym przez zamawiającego, otwarcie ofert następuje niezwłocznie po usunięciu awarii.</w:t>
      </w:r>
    </w:p>
    <w:p w14:paraId="03B0BA5E" w14:textId="77777777" w:rsidR="000A0336" w:rsidRPr="00B21DC2" w:rsidRDefault="000A0336" w:rsidP="0093460E">
      <w:pPr>
        <w:numPr>
          <w:ilvl w:val="0"/>
          <w:numId w:val="25"/>
        </w:numPr>
        <w:tabs>
          <w:tab w:val="clear" w:pos="720"/>
          <w:tab w:val="num" w:pos="426"/>
        </w:tabs>
        <w:ind w:left="426" w:hanging="426"/>
        <w:jc w:val="both"/>
        <w:textAlignment w:val="baseline"/>
        <w:rPr>
          <w:rFonts w:ascii="Tahoma" w:hAnsi="Tahoma" w:cs="Tahoma"/>
          <w:sz w:val="18"/>
          <w:szCs w:val="18"/>
        </w:rPr>
      </w:pPr>
      <w:r w:rsidRPr="00B21DC2">
        <w:rPr>
          <w:rFonts w:ascii="Tahoma" w:hAnsi="Tahoma" w:cs="Tahoma"/>
          <w:sz w:val="18"/>
          <w:szCs w:val="18"/>
        </w:rPr>
        <w:t>Zamawiający poinformuje o zmianie terminu otwarcia ofert na stronie internetowej prowadzonego postępowania.</w:t>
      </w:r>
    </w:p>
    <w:p w14:paraId="2DEA68AA" w14:textId="77777777" w:rsidR="000A0336" w:rsidRPr="00B21DC2" w:rsidRDefault="000A0336" w:rsidP="0093460E">
      <w:pPr>
        <w:numPr>
          <w:ilvl w:val="0"/>
          <w:numId w:val="25"/>
        </w:numPr>
        <w:tabs>
          <w:tab w:val="clear" w:pos="720"/>
          <w:tab w:val="num" w:pos="426"/>
        </w:tabs>
        <w:ind w:left="426" w:hanging="426"/>
        <w:jc w:val="both"/>
        <w:textAlignment w:val="baseline"/>
        <w:rPr>
          <w:rFonts w:ascii="Tahoma" w:hAnsi="Tahoma" w:cs="Tahoma"/>
          <w:sz w:val="18"/>
          <w:szCs w:val="18"/>
        </w:rPr>
      </w:pPr>
      <w:r w:rsidRPr="00B21DC2">
        <w:rPr>
          <w:rFonts w:ascii="Tahoma" w:hAnsi="Tahoma" w:cs="Tahoma"/>
          <w:sz w:val="18"/>
          <w:szCs w:val="18"/>
        </w:rPr>
        <w:t>Zamawiający, najpóźniej przed otwarciem ofert, udostępnia na stronie internetowej prowadzonego postępowania informację o kwocie, jaką zamierza przeznaczyć na sfinansowanie zamówienia.</w:t>
      </w:r>
    </w:p>
    <w:p w14:paraId="14BE044C" w14:textId="77777777" w:rsidR="000A0336" w:rsidRPr="00B21DC2" w:rsidRDefault="000A0336" w:rsidP="0093460E">
      <w:pPr>
        <w:numPr>
          <w:ilvl w:val="0"/>
          <w:numId w:val="25"/>
        </w:numPr>
        <w:tabs>
          <w:tab w:val="clear" w:pos="720"/>
          <w:tab w:val="num" w:pos="426"/>
        </w:tabs>
        <w:ind w:left="426" w:hanging="426"/>
        <w:jc w:val="both"/>
        <w:textAlignment w:val="baseline"/>
        <w:rPr>
          <w:rFonts w:ascii="Tahoma" w:hAnsi="Tahoma" w:cs="Tahoma"/>
          <w:sz w:val="18"/>
          <w:szCs w:val="18"/>
        </w:rPr>
      </w:pPr>
      <w:r w:rsidRPr="00B21DC2">
        <w:rPr>
          <w:rFonts w:ascii="Tahoma" w:hAnsi="Tahoma" w:cs="Tahoma"/>
          <w:sz w:val="18"/>
          <w:szCs w:val="18"/>
        </w:rPr>
        <w:t>Zamawiający, niezwłocznie po otwarciu ofert, udostępnia na stronie internetowej prowadzonego postępowania informacje o:</w:t>
      </w:r>
    </w:p>
    <w:p w14:paraId="58B79679" w14:textId="77777777" w:rsidR="000A0336" w:rsidRPr="00B21DC2" w:rsidRDefault="000A0336" w:rsidP="0093460E">
      <w:pPr>
        <w:numPr>
          <w:ilvl w:val="0"/>
          <w:numId w:val="26"/>
        </w:numPr>
        <w:shd w:val="clear" w:color="auto" w:fill="FFFFFF"/>
        <w:tabs>
          <w:tab w:val="left" w:pos="851"/>
        </w:tabs>
        <w:ind w:left="851" w:hanging="425"/>
        <w:jc w:val="both"/>
        <w:rPr>
          <w:rFonts w:ascii="Tahoma" w:hAnsi="Tahoma" w:cs="Tahoma"/>
          <w:sz w:val="18"/>
          <w:szCs w:val="18"/>
        </w:rPr>
      </w:pPr>
      <w:r w:rsidRPr="00B21DC2">
        <w:rPr>
          <w:rFonts w:ascii="Tahoma" w:hAnsi="Tahoma" w:cs="Tahoma"/>
          <w:sz w:val="18"/>
          <w:szCs w:val="18"/>
        </w:rPr>
        <w:t>nazwach albo imionach i nazwiskach oraz siedzibach lub miejscach prowadzonej działalności gospodarczej albo miejscach zamieszkania Wykonawców, których oferty zostały otwarte;</w:t>
      </w:r>
    </w:p>
    <w:p w14:paraId="16148902" w14:textId="77777777" w:rsidR="000A0336" w:rsidRPr="00B21DC2" w:rsidRDefault="000A0336" w:rsidP="0093460E">
      <w:pPr>
        <w:numPr>
          <w:ilvl w:val="0"/>
          <w:numId w:val="26"/>
        </w:numPr>
        <w:shd w:val="clear" w:color="auto" w:fill="FFFFFF"/>
        <w:tabs>
          <w:tab w:val="left" w:pos="851"/>
        </w:tabs>
        <w:ind w:left="851" w:hanging="425"/>
        <w:jc w:val="both"/>
        <w:rPr>
          <w:rFonts w:ascii="Tahoma" w:hAnsi="Tahoma" w:cs="Tahoma"/>
          <w:sz w:val="18"/>
          <w:szCs w:val="18"/>
        </w:rPr>
      </w:pPr>
      <w:r w:rsidRPr="00B21DC2">
        <w:rPr>
          <w:rFonts w:ascii="Tahoma" w:hAnsi="Tahoma" w:cs="Tahoma"/>
          <w:sz w:val="18"/>
          <w:szCs w:val="18"/>
        </w:rPr>
        <w:t>cenach lub kosztach zawartych w ofertach.</w:t>
      </w:r>
    </w:p>
    <w:p w14:paraId="2CD8DE88" w14:textId="77777777" w:rsidR="000A0336" w:rsidRPr="00B21DC2" w:rsidRDefault="000A0336" w:rsidP="000A0336">
      <w:pPr>
        <w:shd w:val="clear" w:color="auto" w:fill="FFFFFF"/>
        <w:ind w:left="426"/>
        <w:jc w:val="both"/>
        <w:rPr>
          <w:rFonts w:ascii="Tahoma" w:hAnsi="Tahoma" w:cs="Tahoma"/>
          <w:sz w:val="18"/>
          <w:szCs w:val="18"/>
        </w:rPr>
      </w:pPr>
      <w:r w:rsidRPr="00B21DC2">
        <w:rPr>
          <w:rFonts w:ascii="Tahoma" w:hAnsi="Tahoma" w:cs="Tahoma"/>
          <w:sz w:val="18"/>
          <w:szCs w:val="18"/>
        </w:rPr>
        <w:t xml:space="preserve">Informacja zostanie opublikowana na stronie postępowania na </w:t>
      </w:r>
      <w:r w:rsidRPr="00B21DC2">
        <w:rPr>
          <w:rFonts w:ascii="Tahoma" w:hAnsi="Tahoma" w:cs="Tahoma"/>
          <w:b/>
          <w:sz w:val="18"/>
          <w:szCs w:val="18"/>
        </w:rPr>
        <w:t>platformazakupowa.pl</w:t>
      </w:r>
      <w:r w:rsidRPr="00B21DC2">
        <w:rPr>
          <w:rFonts w:ascii="Tahoma" w:hAnsi="Tahoma" w:cs="Tahoma"/>
          <w:sz w:val="18"/>
          <w:szCs w:val="18"/>
        </w:rPr>
        <w:t xml:space="preserve">  w sekcji ,,Komunikaty”.</w:t>
      </w:r>
    </w:p>
    <w:p w14:paraId="16DDC1DA" w14:textId="77777777" w:rsidR="000A0336" w:rsidRPr="00B21DC2" w:rsidRDefault="000A0336" w:rsidP="0093460E">
      <w:pPr>
        <w:numPr>
          <w:ilvl w:val="0"/>
          <w:numId w:val="25"/>
        </w:numPr>
        <w:tabs>
          <w:tab w:val="clear" w:pos="720"/>
          <w:tab w:val="num" w:pos="426"/>
        </w:tabs>
        <w:ind w:left="426" w:hanging="426"/>
        <w:jc w:val="both"/>
        <w:textAlignment w:val="baseline"/>
        <w:rPr>
          <w:rFonts w:ascii="Tahoma" w:hAnsi="Tahoma" w:cs="Tahoma"/>
          <w:b/>
          <w:sz w:val="18"/>
          <w:szCs w:val="18"/>
        </w:rPr>
      </w:pPr>
      <w:r w:rsidRPr="00B21DC2">
        <w:rPr>
          <w:rFonts w:ascii="Tahoma" w:hAnsi="Tahoma" w:cs="Tahoma"/>
          <w:b/>
          <w:sz w:val="18"/>
          <w:szCs w:val="18"/>
        </w:rPr>
        <w:t>Sesja otwarcia ofert nie będzie przeprowadzona z udziałem Wykonawców oraz nie będzie transmitowania sesji otwarcia za pośrednictwem elektronicznych narzędzi.</w:t>
      </w:r>
    </w:p>
    <w:p w14:paraId="5C6232FA" w14:textId="77777777" w:rsidR="00487432" w:rsidRDefault="00487432" w:rsidP="00AA7CC1">
      <w:pPr>
        <w:suppressAutoHyphens/>
        <w:jc w:val="both"/>
        <w:rPr>
          <w:rFonts w:ascii="Tahoma" w:hAnsi="Tahoma" w:cs="Tahoma"/>
          <w:b/>
          <w:sz w:val="20"/>
          <w:szCs w:val="20"/>
        </w:rPr>
      </w:pPr>
    </w:p>
    <w:p w14:paraId="7467733E" w14:textId="77777777" w:rsidR="00C00A4F" w:rsidRPr="00B21DC2" w:rsidRDefault="00C00A4F" w:rsidP="00AA7CC1">
      <w:pPr>
        <w:suppressAutoHyphens/>
        <w:jc w:val="both"/>
        <w:rPr>
          <w:rFonts w:ascii="Tahoma" w:hAnsi="Tahoma" w:cs="Tahoma"/>
          <w:b/>
          <w:sz w:val="20"/>
          <w:szCs w:val="20"/>
        </w:rPr>
      </w:pPr>
    </w:p>
    <w:p w14:paraId="65179A26" w14:textId="77777777" w:rsidR="00AA7CC1" w:rsidRPr="00B21DC2" w:rsidRDefault="000A0336" w:rsidP="00AA7CC1">
      <w:pPr>
        <w:suppressAutoHyphens/>
        <w:jc w:val="both"/>
        <w:rPr>
          <w:rFonts w:ascii="Tahoma" w:hAnsi="Tahoma" w:cs="Tahoma"/>
          <w:b/>
          <w:sz w:val="20"/>
          <w:szCs w:val="20"/>
        </w:rPr>
      </w:pPr>
      <w:r w:rsidRPr="00B21DC2">
        <w:rPr>
          <w:rFonts w:ascii="Tahoma" w:hAnsi="Tahoma" w:cs="Tahoma"/>
          <w:b/>
          <w:caps/>
          <w:sz w:val="20"/>
          <w:szCs w:val="20"/>
        </w:rPr>
        <w:t>XV. Sposób obliczania ceny oferty</w:t>
      </w:r>
    </w:p>
    <w:p w14:paraId="558194DF" w14:textId="77777777" w:rsidR="00AA7CC1" w:rsidRPr="00B21DC2" w:rsidRDefault="00AA7CC1" w:rsidP="00AA7CC1">
      <w:pPr>
        <w:suppressAutoHyphens/>
        <w:jc w:val="both"/>
        <w:rPr>
          <w:rFonts w:ascii="Tahoma" w:hAnsi="Tahoma" w:cs="Tahoma"/>
          <w:sz w:val="20"/>
          <w:szCs w:val="20"/>
        </w:rPr>
      </w:pPr>
    </w:p>
    <w:p w14:paraId="67390C85" w14:textId="77777777" w:rsidR="00E420C9" w:rsidRPr="00B21DC2" w:rsidRDefault="00AA7CC1" w:rsidP="00E379BE">
      <w:pPr>
        <w:numPr>
          <w:ilvl w:val="0"/>
          <w:numId w:val="1"/>
        </w:numPr>
        <w:jc w:val="both"/>
        <w:rPr>
          <w:rFonts w:ascii="Tahoma" w:hAnsi="Tahoma" w:cs="Tahoma"/>
          <w:sz w:val="18"/>
          <w:szCs w:val="18"/>
        </w:rPr>
      </w:pPr>
      <w:r w:rsidRPr="00B21DC2">
        <w:rPr>
          <w:rFonts w:ascii="Tahoma" w:hAnsi="Tahoma" w:cs="Tahoma"/>
          <w:sz w:val="18"/>
          <w:szCs w:val="18"/>
        </w:rPr>
        <w:t xml:space="preserve">Wykonawca określi cenę </w:t>
      </w:r>
      <w:r w:rsidR="00EF19DD" w:rsidRPr="00B21DC2">
        <w:rPr>
          <w:rFonts w:ascii="Tahoma" w:hAnsi="Tahoma" w:cs="Tahoma"/>
          <w:sz w:val="18"/>
          <w:szCs w:val="18"/>
        </w:rPr>
        <w:t xml:space="preserve">netto i </w:t>
      </w:r>
      <w:r w:rsidRPr="00B21DC2">
        <w:rPr>
          <w:rFonts w:ascii="Tahoma" w:hAnsi="Tahoma" w:cs="Tahoma"/>
          <w:sz w:val="18"/>
          <w:szCs w:val="18"/>
        </w:rPr>
        <w:t xml:space="preserve">brutto (zawierającą należny podatek VAT) w złotych polskich wg załączonego Formularza </w:t>
      </w:r>
      <w:r w:rsidR="00AA3C8E" w:rsidRPr="00B21DC2">
        <w:rPr>
          <w:rFonts w:ascii="Tahoma" w:hAnsi="Tahoma" w:cs="Tahoma"/>
          <w:sz w:val="18"/>
          <w:szCs w:val="18"/>
        </w:rPr>
        <w:t>Asortymentowo-</w:t>
      </w:r>
      <w:r w:rsidRPr="00B21DC2">
        <w:rPr>
          <w:rFonts w:ascii="Tahoma" w:hAnsi="Tahoma" w:cs="Tahoma"/>
          <w:sz w:val="18"/>
          <w:szCs w:val="18"/>
        </w:rPr>
        <w:t>Cenowego (załącznik nr 2).</w:t>
      </w:r>
    </w:p>
    <w:p w14:paraId="12A23E89" w14:textId="77777777" w:rsidR="001E2D7E" w:rsidRPr="00B21DC2" w:rsidRDefault="001E2D7E" w:rsidP="001E2D7E">
      <w:pPr>
        <w:numPr>
          <w:ilvl w:val="0"/>
          <w:numId w:val="1"/>
        </w:numPr>
        <w:jc w:val="both"/>
        <w:rPr>
          <w:rFonts w:ascii="Tahoma" w:hAnsi="Tahoma" w:cs="Tahoma"/>
          <w:sz w:val="18"/>
          <w:szCs w:val="18"/>
        </w:rPr>
      </w:pPr>
      <w:r w:rsidRPr="00B21DC2">
        <w:rPr>
          <w:rFonts w:ascii="Tahoma" w:hAnsi="Tahoma" w:cs="Tahoma"/>
          <w:sz w:val="18"/>
          <w:szCs w:val="18"/>
        </w:rPr>
        <w:t>Towar dostarczony będzie do Zamawiającego w opakowaniu producenta na koszt i ryzyko Wykonawcy.</w:t>
      </w:r>
    </w:p>
    <w:p w14:paraId="7545B6AD" w14:textId="77777777" w:rsidR="001E2D7E" w:rsidRPr="00B21DC2" w:rsidRDefault="00FC4206" w:rsidP="001E2D7E">
      <w:pPr>
        <w:ind w:left="360"/>
        <w:jc w:val="both"/>
        <w:rPr>
          <w:rFonts w:ascii="Tahoma" w:hAnsi="Tahoma" w:cs="Tahoma"/>
          <w:i/>
          <w:sz w:val="18"/>
          <w:szCs w:val="18"/>
        </w:rPr>
      </w:pPr>
      <w:r w:rsidRPr="00B21DC2">
        <w:rPr>
          <w:rFonts w:ascii="Tahoma" w:hAnsi="Tahoma" w:cs="Tahoma"/>
          <w:sz w:val="18"/>
          <w:szCs w:val="18"/>
        </w:rPr>
        <w:t xml:space="preserve">Opłata za opakowanie powinna być wliczona w cenę towaru. Cena powinna obejmować: koszty transportu krajowego i zagranicznego </w:t>
      </w:r>
      <w:proofErr w:type="spellStart"/>
      <w:r w:rsidRPr="00B21DC2">
        <w:rPr>
          <w:rFonts w:ascii="Tahoma" w:hAnsi="Tahoma" w:cs="Tahoma"/>
          <w:sz w:val="18"/>
          <w:szCs w:val="18"/>
        </w:rPr>
        <w:t>loco</w:t>
      </w:r>
      <w:proofErr w:type="spellEnd"/>
      <w:r w:rsidRPr="00B21DC2">
        <w:rPr>
          <w:rFonts w:ascii="Tahoma" w:hAnsi="Tahoma" w:cs="Tahoma"/>
          <w:sz w:val="18"/>
          <w:szCs w:val="18"/>
        </w:rPr>
        <w:t xml:space="preserve"> Zamawiający, rozładunku, załadunku, koszty ubezpieczenia w kraju i za granicą, opłaty celne i graniczne, wszelkie rabaty, upusty, podatki oraz wszelk</w:t>
      </w:r>
      <w:r w:rsidR="000B786C" w:rsidRPr="00B21DC2">
        <w:rPr>
          <w:rFonts w:ascii="Tahoma" w:hAnsi="Tahoma" w:cs="Tahoma"/>
          <w:sz w:val="18"/>
          <w:szCs w:val="18"/>
        </w:rPr>
        <w:t>ie inne koszty niewymienione, a </w:t>
      </w:r>
      <w:r w:rsidRPr="00B21DC2">
        <w:rPr>
          <w:rFonts w:ascii="Tahoma" w:hAnsi="Tahoma" w:cs="Tahoma"/>
          <w:sz w:val="18"/>
          <w:szCs w:val="18"/>
        </w:rPr>
        <w:t>konieczne do wykonania zamówienia</w:t>
      </w:r>
      <w:r w:rsidR="00413E63" w:rsidRPr="00B21DC2">
        <w:rPr>
          <w:rFonts w:ascii="Tahoma" w:hAnsi="Tahoma" w:cs="Tahoma"/>
          <w:sz w:val="18"/>
          <w:szCs w:val="18"/>
        </w:rPr>
        <w:t>.</w:t>
      </w:r>
    </w:p>
    <w:p w14:paraId="0E7E11CC" w14:textId="77777777" w:rsidR="00AA7CC1" w:rsidRPr="00B21DC2" w:rsidRDefault="00AA7CC1" w:rsidP="00E379BE">
      <w:pPr>
        <w:numPr>
          <w:ilvl w:val="0"/>
          <w:numId w:val="1"/>
        </w:numPr>
        <w:jc w:val="both"/>
        <w:rPr>
          <w:rFonts w:ascii="Tahoma" w:hAnsi="Tahoma" w:cs="Tahoma"/>
          <w:sz w:val="18"/>
          <w:szCs w:val="18"/>
        </w:rPr>
      </w:pPr>
      <w:r w:rsidRPr="00B21DC2">
        <w:rPr>
          <w:rFonts w:ascii="Tahoma" w:hAnsi="Tahoma" w:cs="Tahoma"/>
          <w:sz w:val="18"/>
          <w:szCs w:val="18"/>
        </w:rPr>
        <w:t xml:space="preserve">Cena winna być określona przez </w:t>
      </w:r>
      <w:r w:rsidR="006D61CC" w:rsidRPr="00B21DC2">
        <w:rPr>
          <w:rFonts w:ascii="Tahoma" w:hAnsi="Tahoma" w:cs="Tahoma"/>
          <w:sz w:val="18"/>
          <w:szCs w:val="18"/>
        </w:rPr>
        <w:t>Wykonawcę</w:t>
      </w:r>
      <w:r w:rsidRPr="00B21DC2">
        <w:rPr>
          <w:rFonts w:ascii="Tahoma" w:hAnsi="Tahoma" w:cs="Tahoma"/>
          <w:sz w:val="18"/>
          <w:szCs w:val="18"/>
        </w:rPr>
        <w:t xml:space="preserve"> z uwzględnieniem wszystkich upustów cenowych (rabatów), jakie </w:t>
      </w:r>
      <w:r w:rsidR="00F43DAF" w:rsidRPr="00B21DC2">
        <w:rPr>
          <w:rFonts w:ascii="Tahoma" w:hAnsi="Tahoma" w:cs="Tahoma"/>
          <w:sz w:val="18"/>
          <w:szCs w:val="18"/>
        </w:rPr>
        <w:t>Wykonawca</w:t>
      </w:r>
      <w:r w:rsidRPr="00B21DC2">
        <w:rPr>
          <w:rFonts w:ascii="Tahoma" w:hAnsi="Tahoma" w:cs="Tahoma"/>
          <w:sz w:val="18"/>
          <w:szCs w:val="18"/>
        </w:rPr>
        <w:t xml:space="preserve"> oferuje.</w:t>
      </w:r>
    </w:p>
    <w:p w14:paraId="157D77D5" w14:textId="77777777" w:rsidR="00E420C9" w:rsidRPr="00B21DC2" w:rsidRDefault="00E420C9" w:rsidP="00E379BE">
      <w:pPr>
        <w:numPr>
          <w:ilvl w:val="0"/>
          <w:numId w:val="1"/>
        </w:numPr>
        <w:jc w:val="both"/>
        <w:rPr>
          <w:rFonts w:ascii="Tahoma" w:hAnsi="Tahoma" w:cs="Tahoma"/>
          <w:sz w:val="18"/>
          <w:szCs w:val="18"/>
        </w:rPr>
      </w:pPr>
      <w:r w:rsidRPr="00B21DC2">
        <w:rPr>
          <w:rFonts w:ascii="Tahoma" w:hAnsi="Tahoma" w:cs="Tahoma"/>
          <w:sz w:val="18"/>
          <w:szCs w:val="18"/>
        </w:rPr>
        <w:t>Rozliczenia pomiędzy Zamawiającym a Wykonawcą będą prowadzone w złotych polskich.</w:t>
      </w:r>
    </w:p>
    <w:p w14:paraId="096AED1D" w14:textId="77777777" w:rsidR="008E498C" w:rsidRPr="00B21DC2" w:rsidRDefault="008E498C" w:rsidP="00E379BE">
      <w:pPr>
        <w:numPr>
          <w:ilvl w:val="0"/>
          <w:numId w:val="1"/>
        </w:numPr>
        <w:jc w:val="both"/>
        <w:rPr>
          <w:rFonts w:ascii="Tahoma" w:hAnsi="Tahoma" w:cs="Tahoma"/>
          <w:b/>
          <w:sz w:val="18"/>
          <w:szCs w:val="18"/>
        </w:rPr>
      </w:pPr>
      <w:r w:rsidRPr="00B21DC2">
        <w:rPr>
          <w:rFonts w:ascii="Tahoma" w:hAnsi="Tahoma" w:cs="Tahoma"/>
          <w:b/>
          <w:sz w:val="18"/>
          <w:szCs w:val="18"/>
        </w:rPr>
        <w:t>Do obliczenia ceny oferty należy zastosować następujący sposób oddzielnie dla każdej części zamówienia:</w:t>
      </w:r>
    </w:p>
    <w:p w14:paraId="661736FE" w14:textId="77777777" w:rsidR="004138AE" w:rsidRPr="00B21DC2" w:rsidRDefault="004138AE" w:rsidP="0093460E">
      <w:pPr>
        <w:pStyle w:val="Tekstpodstawowy2"/>
        <w:numPr>
          <w:ilvl w:val="0"/>
          <w:numId w:val="11"/>
        </w:numPr>
        <w:tabs>
          <w:tab w:val="clear" w:pos="360"/>
          <w:tab w:val="num" w:pos="720"/>
        </w:tabs>
        <w:autoSpaceDE w:val="0"/>
        <w:autoSpaceDN w:val="0"/>
        <w:ind w:left="720"/>
        <w:rPr>
          <w:rFonts w:ascii="Tahoma" w:hAnsi="Tahoma" w:cs="Tahoma"/>
          <w:sz w:val="18"/>
          <w:szCs w:val="18"/>
        </w:rPr>
      </w:pPr>
      <w:r w:rsidRPr="00B21DC2">
        <w:rPr>
          <w:rFonts w:ascii="Tahoma" w:hAnsi="Tahoma" w:cs="Tahoma"/>
          <w:sz w:val="18"/>
          <w:szCs w:val="18"/>
        </w:rPr>
        <w:t>Podać jednostkową cenę netto dla każdej pozycji z dokładnością do dwóch miejsc po przecinku.</w:t>
      </w:r>
    </w:p>
    <w:p w14:paraId="23A596BA" w14:textId="77777777" w:rsidR="004138AE" w:rsidRPr="00B21DC2" w:rsidRDefault="004138AE" w:rsidP="0093460E">
      <w:pPr>
        <w:pStyle w:val="Tekstpodstawowy2"/>
        <w:numPr>
          <w:ilvl w:val="0"/>
          <w:numId w:val="11"/>
        </w:numPr>
        <w:tabs>
          <w:tab w:val="clear" w:pos="360"/>
          <w:tab w:val="num" w:pos="720"/>
        </w:tabs>
        <w:autoSpaceDE w:val="0"/>
        <w:autoSpaceDN w:val="0"/>
        <w:ind w:left="720"/>
        <w:rPr>
          <w:rFonts w:ascii="Tahoma" w:hAnsi="Tahoma" w:cs="Tahoma"/>
          <w:sz w:val="18"/>
          <w:szCs w:val="18"/>
        </w:rPr>
      </w:pPr>
      <w:r w:rsidRPr="00B21DC2">
        <w:rPr>
          <w:rFonts w:ascii="Tahoma" w:hAnsi="Tahoma" w:cs="Tahoma"/>
          <w:sz w:val="18"/>
          <w:szCs w:val="18"/>
        </w:rPr>
        <w:t>Obliczyć cenę jednostkową brutto dodając do ceny jednostkowej netto iloczyn ceny jednostkowej netto i stawki VAT (w%). Tak wyliczoną cenę jednostkową brutto należy zaokrąglić do dwóch miejsc po przecinku, stosując zasadę, że jeżeli trzecia cyfra po przecinku jest równa lub większa od 5 to należy zaokrąglić w górę, jeżeli mniejsza to nic nie zmieniać a pozostałe cyfry po przecinku należy „odciąć”.</w:t>
      </w:r>
    </w:p>
    <w:p w14:paraId="229418FE" w14:textId="77777777" w:rsidR="004138AE" w:rsidRPr="00B21DC2" w:rsidRDefault="004138AE" w:rsidP="0093460E">
      <w:pPr>
        <w:pStyle w:val="Tekstpodstawowy2"/>
        <w:numPr>
          <w:ilvl w:val="0"/>
          <w:numId w:val="11"/>
        </w:numPr>
        <w:tabs>
          <w:tab w:val="clear" w:pos="360"/>
          <w:tab w:val="num" w:pos="720"/>
        </w:tabs>
        <w:autoSpaceDE w:val="0"/>
        <w:autoSpaceDN w:val="0"/>
        <w:ind w:left="720"/>
        <w:rPr>
          <w:rFonts w:ascii="Tahoma" w:hAnsi="Tahoma" w:cs="Tahoma"/>
          <w:sz w:val="18"/>
          <w:szCs w:val="18"/>
        </w:rPr>
      </w:pPr>
      <w:r w:rsidRPr="00B21DC2">
        <w:rPr>
          <w:rFonts w:ascii="Tahoma" w:hAnsi="Tahoma" w:cs="Tahoma"/>
          <w:sz w:val="18"/>
          <w:szCs w:val="18"/>
        </w:rPr>
        <w:t>Obliczyć wartość netto każdej pozycji, mnożąc podaną cenę jednostkową netto przez ilość.</w:t>
      </w:r>
      <w:r w:rsidR="00416BB1" w:rsidRPr="00B21DC2">
        <w:rPr>
          <w:rFonts w:ascii="Tahoma" w:hAnsi="Tahoma" w:cs="Tahoma"/>
          <w:sz w:val="18"/>
          <w:szCs w:val="18"/>
        </w:rPr>
        <w:t xml:space="preserve"> Tak wyliczoną wartość netto należy zaokrąglić się do dwóch miejsc po przecinku, stosując zasadę, że jeżeli trzecia cyfra po przecinku jest równa lub większa od 5 to należy zaokrąglić w górę, jeżeli mniejsza to nic nie zmieniać a pozostałe cyfry po przecinku należy „odciąć”</w:t>
      </w:r>
    </w:p>
    <w:p w14:paraId="268F7D53" w14:textId="77777777" w:rsidR="004138AE" w:rsidRPr="00B21DC2" w:rsidRDefault="004138AE" w:rsidP="0093460E">
      <w:pPr>
        <w:pStyle w:val="Tekstpodstawowy2"/>
        <w:numPr>
          <w:ilvl w:val="0"/>
          <w:numId w:val="11"/>
        </w:numPr>
        <w:tabs>
          <w:tab w:val="clear" w:pos="360"/>
          <w:tab w:val="num" w:pos="720"/>
        </w:tabs>
        <w:autoSpaceDE w:val="0"/>
        <w:autoSpaceDN w:val="0"/>
        <w:ind w:left="720"/>
        <w:rPr>
          <w:rFonts w:ascii="Tahoma" w:hAnsi="Tahoma" w:cs="Tahoma"/>
          <w:sz w:val="18"/>
          <w:szCs w:val="18"/>
        </w:rPr>
      </w:pPr>
      <w:r w:rsidRPr="00B21DC2">
        <w:rPr>
          <w:rFonts w:ascii="Tahoma" w:hAnsi="Tahoma" w:cs="Tahoma"/>
          <w:sz w:val="18"/>
          <w:szCs w:val="18"/>
        </w:rPr>
        <w:t>Podać stawkę VAT (w %) dla każdej pozycji.</w:t>
      </w:r>
    </w:p>
    <w:p w14:paraId="69C7A3B4" w14:textId="77777777" w:rsidR="004138AE" w:rsidRPr="00B21DC2" w:rsidRDefault="004138AE" w:rsidP="0093460E">
      <w:pPr>
        <w:pStyle w:val="Tekstpodstawowy2"/>
        <w:numPr>
          <w:ilvl w:val="0"/>
          <w:numId w:val="11"/>
        </w:numPr>
        <w:tabs>
          <w:tab w:val="clear" w:pos="360"/>
          <w:tab w:val="num" w:pos="720"/>
        </w:tabs>
        <w:autoSpaceDE w:val="0"/>
        <w:autoSpaceDN w:val="0"/>
        <w:ind w:left="720"/>
        <w:rPr>
          <w:rFonts w:ascii="Tahoma" w:hAnsi="Tahoma" w:cs="Tahoma"/>
          <w:sz w:val="18"/>
          <w:szCs w:val="18"/>
        </w:rPr>
      </w:pPr>
      <w:r w:rsidRPr="00B21DC2">
        <w:rPr>
          <w:rFonts w:ascii="Tahoma" w:hAnsi="Tahoma" w:cs="Tahoma"/>
          <w:sz w:val="18"/>
          <w:szCs w:val="18"/>
        </w:rPr>
        <w:t>Obliczyć wartość brutto dla każdej pozycji dodając do wyliczonej wartości netto iloczyn wyliczonej wartości netto i stawki VAT (w %). Tak wyliczoną wartość brutto należy zaokrąglić się do dwóch miejsc po przecinku, stosując zasadę, że jeżeli trzecia cyfra po przecinku jest równa lub większa od 5 to należy zaokrąglić w górę, jeżeli mniejsza to nic nie zmieniać a pozostałe cyfry po przecinku należy „odciąć”.</w:t>
      </w:r>
    </w:p>
    <w:p w14:paraId="2AE02654" w14:textId="77777777" w:rsidR="004138AE" w:rsidRPr="00B21DC2" w:rsidRDefault="004138AE" w:rsidP="0093460E">
      <w:pPr>
        <w:pStyle w:val="Tekstpodstawowy2"/>
        <w:numPr>
          <w:ilvl w:val="0"/>
          <w:numId w:val="11"/>
        </w:numPr>
        <w:tabs>
          <w:tab w:val="clear" w:pos="360"/>
          <w:tab w:val="num" w:pos="720"/>
        </w:tabs>
        <w:autoSpaceDE w:val="0"/>
        <w:autoSpaceDN w:val="0"/>
        <w:ind w:left="720"/>
        <w:rPr>
          <w:rFonts w:ascii="Tahoma" w:hAnsi="Tahoma" w:cs="Tahoma"/>
          <w:sz w:val="18"/>
          <w:szCs w:val="18"/>
        </w:rPr>
      </w:pPr>
      <w:r w:rsidRPr="00B21DC2">
        <w:rPr>
          <w:rFonts w:ascii="Tahoma" w:hAnsi="Tahoma" w:cs="Tahoma"/>
          <w:sz w:val="18"/>
          <w:szCs w:val="18"/>
        </w:rPr>
        <w:t>Obliczyć wartość netto/brutto pakietu poprzez zsumowanie wartości netto/ brutto poszczególnych pozycji w ramach danego pakietu (o ile dotyczy).</w:t>
      </w:r>
    </w:p>
    <w:p w14:paraId="742B3A9B" w14:textId="77777777" w:rsidR="00BE2551" w:rsidRPr="00B21DC2" w:rsidRDefault="002809CA" w:rsidP="00E379BE">
      <w:pPr>
        <w:numPr>
          <w:ilvl w:val="0"/>
          <w:numId w:val="1"/>
        </w:numPr>
        <w:jc w:val="both"/>
        <w:rPr>
          <w:rFonts w:ascii="Tahoma" w:hAnsi="Tahoma" w:cs="Tahoma"/>
          <w:sz w:val="18"/>
          <w:szCs w:val="18"/>
        </w:rPr>
      </w:pPr>
      <w:r w:rsidRPr="00B21DC2">
        <w:rPr>
          <w:rFonts w:ascii="Tahoma" w:hAnsi="Tahoma" w:cs="Tahoma"/>
          <w:sz w:val="18"/>
          <w:szCs w:val="18"/>
        </w:rPr>
        <w:t>Określenie właściwej stawki VAT należy do Wykonawcy. Należy podać stawkę VAT obowiązującą na dzień otwarcia ofert.</w:t>
      </w:r>
    </w:p>
    <w:p w14:paraId="39744133" w14:textId="77777777" w:rsidR="004138AE" w:rsidRPr="00B21DC2" w:rsidRDefault="004138AE" w:rsidP="004138AE">
      <w:pPr>
        <w:numPr>
          <w:ilvl w:val="0"/>
          <w:numId w:val="1"/>
        </w:numPr>
        <w:jc w:val="both"/>
        <w:rPr>
          <w:rFonts w:ascii="Tahoma" w:hAnsi="Tahoma" w:cs="Tahoma"/>
          <w:sz w:val="18"/>
          <w:szCs w:val="18"/>
        </w:rPr>
      </w:pPr>
      <w:r w:rsidRPr="00B21DC2">
        <w:rPr>
          <w:rFonts w:ascii="Tahoma" w:hAnsi="Tahoma" w:cs="Tahoma"/>
          <w:sz w:val="18"/>
          <w:szCs w:val="18"/>
        </w:rPr>
        <w:lastRenderedPageBreak/>
        <w:t>W przypadku omyłki rachunkowej w wyliczeniu wartości netto/brutto zostanie ona poprawiona zgodnie z zasadami określonymi w pkt. 5, przy założeniu, że cena jednostkowa netto została określona prawidłowo.</w:t>
      </w:r>
    </w:p>
    <w:p w14:paraId="3BF602CA" w14:textId="77777777" w:rsidR="00933B53" w:rsidRPr="00B21DC2" w:rsidRDefault="00933B53" w:rsidP="002338B9">
      <w:pPr>
        <w:numPr>
          <w:ilvl w:val="0"/>
          <w:numId w:val="1"/>
        </w:numPr>
        <w:jc w:val="both"/>
        <w:rPr>
          <w:rFonts w:ascii="Tahoma" w:hAnsi="Tahoma" w:cs="Tahoma"/>
          <w:sz w:val="18"/>
          <w:szCs w:val="18"/>
        </w:rPr>
      </w:pPr>
      <w:r w:rsidRPr="00B21DC2">
        <w:rPr>
          <w:rFonts w:ascii="Tahoma" w:hAnsi="Tahoma" w:cs="Tahoma"/>
          <w:sz w:val="18"/>
          <w:szCs w:val="18"/>
        </w:rPr>
        <w:t>Jeżeli została złożona oferta, której wybór prowadziłby do powstania u zamawiającego obowiązku podatkowego zgodnie z ustawą z dnia 11 marca 2004 r. o podatku od towarów i usług (Dz. U. z 202</w:t>
      </w:r>
      <w:r w:rsidR="00D022EC" w:rsidRPr="00B21DC2">
        <w:rPr>
          <w:rFonts w:ascii="Tahoma" w:hAnsi="Tahoma" w:cs="Tahoma"/>
          <w:sz w:val="18"/>
          <w:szCs w:val="18"/>
        </w:rPr>
        <w:t>1</w:t>
      </w:r>
      <w:r w:rsidRPr="00B21DC2">
        <w:rPr>
          <w:rFonts w:ascii="Tahoma" w:hAnsi="Tahoma" w:cs="Tahoma"/>
          <w:sz w:val="18"/>
          <w:szCs w:val="18"/>
        </w:rPr>
        <w:t xml:space="preserve"> r. poz. </w:t>
      </w:r>
      <w:r w:rsidR="00D022EC" w:rsidRPr="00B21DC2">
        <w:rPr>
          <w:rFonts w:ascii="Tahoma" w:hAnsi="Tahoma" w:cs="Tahoma"/>
          <w:sz w:val="18"/>
          <w:szCs w:val="18"/>
        </w:rPr>
        <w:t>685</w:t>
      </w:r>
      <w:r w:rsidRPr="00B21DC2">
        <w:rPr>
          <w:rFonts w:ascii="Tahoma" w:hAnsi="Tahoma" w:cs="Tahoma"/>
          <w:sz w:val="18"/>
          <w:szCs w:val="18"/>
        </w:rPr>
        <w:t xml:space="preserve"> </w:t>
      </w:r>
      <w:proofErr w:type="spellStart"/>
      <w:r w:rsidRPr="00B21DC2">
        <w:rPr>
          <w:rFonts w:ascii="Tahoma" w:hAnsi="Tahoma" w:cs="Tahoma"/>
          <w:sz w:val="18"/>
          <w:szCs w:val="18"/>
        </w:rPr>
        <w:t>t.j</w:t>
      </w:r>
      <w:proofErr w:type="spellEnd"/>
      <w:r w:rsidRPr="00B21DC2">
        <w:rPr>
          <w:rFonts w:ascii="Tahoma" w:hAnsi="Tahoma" w:cs="Tahoma"/>
          <w:sz w:val="18"/>
          <w:szCs w:val="18"/>
        </w:rPr>
        <w:t xml:space="preserve">., z </w:t>
      </w:r>
      <w:proofErr w:type="spellStart"/>
      <w:r w:rsidRPr="00B21DC2">
        <w:rPr>
          <w:rFonts w:ascii="Tahoma" w:hAnsi="Tahoma" w:cs="Tahoma"/>
          <w:sz w:val="18"/>
          <w:szCs w:val="18"/>
        </w:rPr>
        <w:t>późn</w:t>
      </w:r>
      <w:proofErr w:type="spellEnd"/>
      <w:r w:rsidRPr="00B21DC2">
        <w:rPr>
          <w:rFonts w:ascii="Tahoma" w:hAnsi="Tahoma" w:cs="Tahoma"/>
          <w:sz w:val="18"/>
          <w:szCs w:val="18"/>
        </w:rPr>
        <w:t>. zm.), dla celów zastosowania kryterium ceny lub kosztu zamawiający dolicza do przedstawionej w tej ofercie ceny kwotę podatku od towarów i usług, którą miałby obowiązek rozliczyć. W ofercie, o której mowa w ust. 1, Wykonawca ma obowiązek:</w:t>
      </w:r>
    </w:p>
    <w:p w14:paraId="67D5E13D" w14:textId="77777777" w:rsidR="00933B53" w:rsidRPr="00B21DC2" w:rsidRDefault="00933B53" w:rsidP="0093460E">
      <w:pPr>
        <w:numPr>
          <w:ilvl w:val="0"/>
          <w:numId w:val="27"/>
        </w:numPr>
        <w:jc w:val="both"/>
        <w:rPr>
          <w:rFonts w:ascii="Tahoma" w:hAnsi="Tahoma" w:cs="Tahoma"/>
          <w:sz w:val="18"/>
          <w:szCs w:val="18"/>
        </w:rPr>
      </w:pPr>
      <w:r w:rsidRPr="00B21DC2">
        <w:rPr>
          <w:rFonts w:ascii="Tahoma" w:hAnsi="Tahoma" w:cs="Tahoma"/>
          <w:sz w:val="18"/>
          <w:szCs w:val="18"/>
        </w:rPr>
        <w:t>poinformowania zamawiającego, że wybór jego oferty będzie prowadził do powstania u zamawiającego obowiązku podatkowego;</w:t>
      </w:r>
    </w:p>
    <w:p w14:paraId="132EC38B" w14:textId="77777777" w:rsidR="00933B53" w:rsidRPr="00B21DC2" w:rsidRDefault="00933B53" w:rsidP="0093460E">
      <w:pPr>
        <w:numPr>
          <w:ilvl w:val="0"/>
          <w:numId w:val="27"/>
        </w:numPr>
        <w:jc w:val="both"/>
        <w:rPr>
          <w:rFonts w:ascii="Tahoma" w:hAnsi="Tahoma" w:cs="Tahoma"/>
          <w:sz w:val="18"/>
          <w:szCs w:val="18"/>
        </w:rPr>
      </w:pPr>
      <w:r w:rsidRPr="00B21DC2">
        <w:rPr>
          <w:rFonts w:ascii="Tahoma" w:hAnsi="Tahoma" w:cs="Tahoma"/>
          <w:sz w:val="18"/>
          <w:szCs w:val="18"/>
        </w:rPr>
        <w:t xml:space="preserve"> wskazania nazwy (rodzaju) towaru lub usługi, których dostawa lub świadczenie będą prowadziły do powstania obowiązku podatkowego;</w:t>
      </w:r>
    </w:p>
    <w:p w14:paraId="041071EF" w14:textId="77777777" w:rsidR="00933B53" w:rsidRPr="00B21DC2" w:rsidRDefault="00933B53" w:rsidP="0093460E">
      <w:pPr>
        <w:numPr>
          <w:ilvl w:val="0"/>
          <w:numId w:val="27"/>
        </w:numPr>
        <w:jc w:val="both"/>
        <w:rPr>
          <w:rFonts w:ascii="Tahoma" w:hAnsi="Tahoma" w:cs="Tahoma"/>
          <w:sz w:val="18"/>
          <w:szCs w:val="18"/>
        </w:rPr>
      </w:pPr>
      <w:r w:rsidRPr="00B21DC2">
        <w:rPr>
          <w:rFonts w:ascii="Tahoma" w:hAnsi="Tahoma" w:cs="Tahoma"/>
          <w:sz w:val="18"/>
          <w:szCs w:val="18"/>
        </w:rPr>
        <w:t>wskazania wartości towaru lub usługi objętego obowiązkiem podatkowym zamawiającego, bez kwoty podatku;</w:t>
      </w:r>
    </w:p>
    <w:p w14:paraId="05EF876A" w14:textId="77777777" w:rsidR="00933B53" w:rsidRPr="00B21DC2" w:rsidRDefault="00933B53" w:rsidP="0093460E">
      <w:pPr>
        <w:numPr>
          <w:ilvl w:val="0"/>
          <w:numId w:val="27"/>
        </w:numPr>
        <w:jc w:val="both"/>
        <w:rPr>
          <w:rFonts w:ascii="Tahoma" w:hAnsi="Tahoma" w:cs="Tahoma"/>
          <w:sz w:val="18"/>
          <w:szCs w:val="18"/>
        </w:rPr>
      </w:pPr>
      <w:r w:rsidRPr="00B21DC2">
        <w:rPr>
          <w:rFonts w:ascii="Tahoma" w:hAnsi="Tahoma" w:cs="Tahoma"/>
          <w:sz w:val="18"/>
          <w:szCs w:val="18"/>
        </w:rPr>
        <w:t>wskazania stawki podatku od towarów i usług, która zgodnie z wiedzą wykonawcy, będzie miała zastosowanie.</w:t>
      </w:r>
    </w:p>
    <w:p w14:paraId="512A99B7" w14:textId="77777777" w:rsidR="004138AE" w:rsidRPr="00B21DC2" w:rsidRDefault="004138AE" w:rsidP="004138AE">
      <w:pPr>
        <w:numPr>
          <w:ilvl w:val="0"/>
          <w:numId w:val="1"/>
        </w:numPr>
        <w:jc w:val="both"/>
        <w:rPr>
          <w:rFonts w:ascii="Tahoma" w:hAnsi="Tahoma" w:cs="Tahoma"/>
          <w:sz w:val="18"/>
          <w:szCs w:val="18"/>
        </w:rPr>
      </w:pPr>
      <w:r w:rsidRPr="00B21DC2">
        <w:rPr>
          <w:rFonts w:ascii="Tahoma" w:hAnsi="Tahoma" w:cs="Tahoma"/>
          <w:sz w:val="18"/>
          <w:szCs w:val="18"/>
        </w:rPr>
        <w:t>Udostępniony na stronie internetowej Zamawiającego Załącznik nr 2 – Formularz asortymentowo-cenowy, sporządzony w programie Excel, zawiera formuły wyliczeń. Pomimo zastosowania formuł Zamawiający zaleca sprawdzenie poprawności wyliczeń zgodnie z zasadami określonymi w pkt. 5. Formuły wpisane w Formularzu mają jedynie charakter pomocniczy - Wykonawca jest w pełni odpowiedzialny za prawidłowe wypełnienie Formularza asortymentowo-cenowego.</w:t>
      </w:r>
    </w:p>
    <w:p w14:paraId="6A57E1C3" w14:textId="680E6D7E" w:rsidR="00A20231" w:rsidRPr="00B21DC2" w:rsidRDefault="00A20231" w:rsidP="00AA7CC1">
      <w:pPr>
        <w:suppressAutoHyphens/>
        <w:jc w:val="both"/>
        <w:rPr>
          <w:rFonts w:ascii="Tahoma" w:hAnsi="Tahoma" w:cs="Tahoma"/>
          <w:b/>
          <w:sz w:val="20"/>
          <w:szCs w:val="20"/>
        </w:rPr>
      </w:pPr>
    </w:p>
    <w:p w14:paraId="7DADF284" w14:textId="77777777" w:rsidR="0098420A" w:rsidRPr="00B21DC2" w:rsidRDefault="0098420A" w:rsidP="00AA7CC1">
      <w:pPr>
        <w:suppressAutoHyphens/>
        <w:jc w:val="both"/>
        <w:rPr>
          <w:rFonts w:ascii="Tahoma" w:hAnsi="Tahoma" w:cs="Tahoma"/>
          <w:b/>
          <w:sz w:val="20"/>
          <w:szCs w:val="20"/>
        </w:rPr>
      </w:pPr>
    </w:p>
    <w:p w14:paraId="457585A4" w14:textId="77777777" w:rsidR="00403EC8" w:rsidRPr="00B21DC2" w:rsidRDefault="00403EC8" w:rsidP="00403EC8">
      <w:pPr>
        <w:suppressAutoHyphens/>
        <w:jc w:val="both"/>
        <w:rPr>
          <w:rFonts w:ascii="Tahoma" w:hAnsi="Tahoma" w:cs="Tahoma"/>
          <w:b/>
          <w:bCs/>
          <w:caps/>
          <w:sz w:val="20"/>
          <w:szCs w:val="20"/>
        </w:rPr>
      </w:pPr>
      <w:r w:rsidRPr="00B21DC2">
        <w:rPr>
          <w:rFonts w:ascii="Tahoma" w:hAnsi="Tahoma" w:cs="Tahoma"/>
          <w:b/>
          <w:bCs/>
          <w:sz w:val="20"/>
          <w:szCs w:val="20"/>
        </w:rPr>
        <w:t xml:space="preserve">XVI. OPIS KRYTERIÓW OCENY OFERT </w:t>
      </w:r>
      <w:r w:rsidRPr="00B21DC2">
        <w:rPr>
          <w:rFonts w:ascii="Tahoma" w:hAnsi="Tahoma" w:cs="Tahoma"/>
          <w:b/>
          <w:bCs/>
          <w:caps/>
          <w:sz w:val="20"/>
          <w:szCs w:val="20"/>
        </w:rPr>
        <w:t xml:space="preserve">wraz z podaniem wag tych kryteriów i sposobu </w:t>
      </w:r>
      <w:r w:rsidRPr="00B21DC2">
        <w:rPr>
          <w:rFonts w:ascii="Tahoma" w:hAnsi="Tahoma" w:cs="Tahoma"/>
          <w:b/>
          <w:bCs/>
          <w:caps/>
          <w:sz w:val="20"/>
          <w:szCs w:val="20"/>
        </w:rPr>
        <w:br/>
        <w:t xml:space="preserve">         oceny ofert </w:t>
      </w:r>
    </w:p>
    <w:p w14:paraId="4894B487" w14:textId="77777777" w:rsidR="00AA7CC1" w:rsidRPr="00B21DC2" w:rsidRDefault="00AA7CC1" w:rsidP="00AA7CC1">
      <w:pPr>
        <w:suppressAutoHyphens/>
        <w:jc w:val="both"/>
        <w:rPr>
          <w:rFonts w:ascii="Tahoma" w:hAnsi="Tahoma" w:cs="Tahoma"/>
          <w:b/>
          <w:sz w:val="16"/>
          <w:szCs w:val="16"/>
        </w:rPr>
      </w:pPr>
    </w:p>
    <w:p w14:paraId="0BDE719E" w14:textId="77777777" w:rsidR="00AA7CC1" w:rsidRPr="00B21DC2" w:rsidRDefault="00AA7CC1" w:rsidP="005D4B8B">
      <w:pPr>
        <w:suppressAutoHyphens/>
        <w:ind w:left="284" w:hanging="284"/>
        <w:jc w:val="both"/>
        <w:rPr>
          <w:rFonts w:ascii="Tahoma" w:hAnsi="Tahoma" w:cs="Tahoma"/>
          <w:sz w:val="18"/>
          <w:szCs w:val="18"/>
        </w:rPr>
      </w:pPr>
      <w:r w:rsidRPr="00B21DC2">
        <w:rPr>
          <w:rFonts w:ascii="Tahoma" w:hAnsi="Tahoma" w:cs="Tahoma"/>
          <w:sz w:val="18"/>
          <w:szCs w:val="18"/>
        </w:rPr>
        <w:t>1. Przy wyborze oferty Zamawiający będzie się kierował następującymi kryteriami (odrębnie dla każdego z pakietów):</w:t>
      </w:r>
    </w:p>
    <w:p w14:paraId="6FB97451" w14:textId="77777777" w:rsidR="00AA7CC1" w:rsidRPr="00B21DC2" w:rsidRDefault="00AA7CC1" w:rsidP="00AA7CC1">
      <w:pPr>
        <w:numPr>
          <w:ilvl w:val="12"/>
          <w:numId w:val="0"/>
        </w:numPr>
        <w:suppressAutoHyphens/>
        <w:ind w:left="283" w:hanging="283"/>
        <w:jc w:val="both"/>
        <w:rPr>
          <w:rFonts w:ascii="Tahoma" w:hAnsi="Tahoma" w:cs="Tahoma"/>
          <w:b/>
          <w:sz w:val="18"/>
          <w:szCs w:val="18"/>
        </w:rPr>
      </w:pPr>
    </w:p>
    <w:p w14:paraId="66693DCA" w14:textId="77777777" w:rsidR="0098420A" w:rsidRDefault="0098420A" w:rsidP="00B65E42">
      <w:pPr>
        <w:tabs>
          <w:tab w:val="left" w:pos="5760"/>
        </w:tabs>
        <w:suppressAutoHyphens/>
        <w:jc w:val="both"/>
        <w:rPr>
          <w:rFonts w:ascii="Tahoma" w:hAnsi="Tahoma" w:cs="Tahoma"/>
          <w:b/>
          <w:bCs/>
          <w:sz w:val="18"/>
          <w:szCs w:val="18"/>
        </w:rPr>
      </w:pPr>
    </w:p>
    <w:p w14:paraId="7D96302E" w14:textId="77777777" w:rsidR="001D1E9B" w:rsidRPr="000D7C04" w:rsidRDefault="001D1E9B" w:rsidP="001D1E9B">
      <w:pPr>
        <w:numPr>
          <w:ilvl w:val="12"/>
          <w:numId w:val="0"/>
        </w:numPr>
        <w:suppressAutoHyphens/>
        <w:ind w:left="283" w:hanging="283"/>
        <w:jc w:val="both"/>
        <w:rPr>
          <w:rFonts w:ascii="Tahoma" w:hAnsi="Tahoma" w:cs="Tahoma"/>
          <w:b/>
          <w:bCs/>
          <w:sz w:val="18"/>
          <w:szCs w:val="18"/>
        </w:rPr>
      </w:pPr>
      <w:r w:rsidRPr="000D7C04">
        <w:rPr>
          <w:rFonts w:ascii="Tahoma" w:hAnsi="Tahoma" w:cs="Tahoma"/>
          <w:b/>
          <w:bCs/>
          <w:sz w:val="18"/>
          <w:szCs w:val="18"/>
        </w:rPr>
        <w:t>kryterium</w:t>
      </w:r>
      <w:r w:rsidRPr="000D7C04">
        <w:rPr>
          <w:rFonts w:ascii="Tahoma" w:hAnsi="Tahoma" w:cs="Tahoma"/>
          <w:b/>
          <w:bCs/>
          <w:sz w:val="18"/>
          <w:szCs w:val="18"/>
        </w:rPr>
        <w:tab/>
      </w:r>
      <w:r w:rsidRPr="000D7C04">
        <w:rPr>
          <w:rFonts w:ascii="Tahoma" w:hAnsi="Tahoma" w:cs="Tahoma"/>
          <w:b/>
          <w:bCs/>
          <w:sz w:val="18"/>
          <w:szCs w:val="18"/>
        </w:rPr>
        <w:tab/>
      </w:r>
      <w:r w:rsidRPr="000D7C04">
        <w:rPr>
          <w:rFonts w:ascii="Tahoma" w:hAnsi="Tahoma" w:cs="Tahoma"/>
          <w:b/>
          <w:bCs/>
          <w:sz w:val="18"/>
          <w:szCs w:val="18"/>
        </w:rPr>
        <w:tab/>
      </w:r>
      <w:r w:rsidRPr="000D7C04">
        <w:rPr>
          <w:rFonts w:ascii="Tahoma" w:hAnsi="Tahoma" w:cs="Tahoma"/>
          <w:b/>
          <w:bCs/>
          <w:sz w:val="18"/>
          <w:szCs w:val="18"/>
        </w:rPr>
        <w:tab/>
      </w:r>
      <w:r w:rsidRPr="000D7C04">
        <w:rPr>
          <w:rFonts w:ascii="Tahoma" w:hAnsi="Tahoma" w:cs="Tahoma"/>
          <w:b/>
          <w:bCs/>
          <w:sz w:val="18"/>
          <w:szCs w:val="18"/>
        </w:rPr>
        <w:tab/>
      </w:r>
      <w:r w:rsidRPr="000D7C04">
        <w:rPr>
          <w:rFonts w:ascii="Tahoma" w:hAnsi="Tahoma" w:cs="Tahoma"/>
          <w:b/>
          <w:bCs/>
          <w:sz w:val="18"/>
          <w:szCs w:val="18"/>
        </w:rPr>
        <w:tab/>
        <w:t>ranga</w:t>
      </w:r>
    </w:p>
    <w:p w14:paraId="05C3542B" w14:textId="77777777" w:rsidR="001D1E9B" w:rsidRPr="000D7C04" w:rsidRDefault="001D1E9B" w:rsidP="001D1E9B">
      <w:pPr>
        <w:numPr>
          <w:ilvl w:val="0"/>
          <w:numId w:val="6"/>
        </w:numPr>
        <w:suppressAutoHyphens/>
        <w:jc w:val="both"/>
        <w:rPr>
          <w:rFonts w:ascii="Tahoma" w:hAnsi="Tahoma" w:cs="Tahoma"/>
          <w:b/>
          <w:bCs/>
          <w:sz w:val="20"/>
          <w:szCs w:val="20"/>
        </w:rPr>
      </w:pPr>
      <w:r w:rsidRPr="000D7C04">
        <w:rPr>
          <w:rFonts w:ascii="Tahoma" w:hAnsi="Tahoma" w:cs="Tahoma"/>
          <w:b/>
          <w:bCs/>
          <w:sz w:val="18"/>
          <w:szCs w:val="18"/>
        </w:rPr>
        <w:t>Cena</w:t>
      </w:r>
      <w:r w:rsidRPr="000D7C04">
        <w:rPr>
          <w:rFonts w:ascii="Tahoma" w:hAnsi="Tahoma" w:cs="Tahoma"/>
          <w:b/>
          <w:bCs/>
          <w:sz w:val="18"/>
          <w:szCs w:val="18"/>
        </w:rPr>
        <w:tab/>
      </w:r>
      <w:r w:rsidRPr="000D7C04">
        <w:rPr>
          <w:rFonts w:ascii="Tahoma" w:hAnsi="Tahoma" w:cs="Tahoma"/>
          <w:b/>
          <w:bCs/>
          <w:sz w:val="18"/>
          <w:szCs w:val="18"/>
        </w:rPr>
        <w:tab/>
      </w:r>
      <w:r w:rsidRPr="000D7C04">
        <w:rPr>
          <w:rFonts w:ascii="Tahoma" w:hAnsi="Tahoma" w:cs="Tahoma"/>
          <w:b/>
          <w:bCs/>
          <w:sz w:val="18"/>
          <w:szCs w:val="18"/>
        </w:rPr>
        <w:tab/>
      </w:r>
      <w:r w:rsidRPr="000D7C04">
        <w:rPr>
          <w:rFonts w:ascii="Tahoma" w:hAnsi="Tahoma" w:cs="Tahoma"/>
          <w:b/>
          <w:bCs/>
          <w:sz w:val="18"/>
          <w:szCs w:val="18"/>
        </w:rPr>
        <w:tab/>
      </w:r>
      <w:r w:rsidRPr="000D7C04">
        <w:rPr>
          <w:rFonts w:ascii="Tahoma" w:hAnsi="Tahoma" w:cs="Tahoma"/>
          <w:b/>
          <w:bCs/>
          <w:sz w:val="18"/>
          <w:szCs w:val="18"/>
        </w:rPr>
        <w:tab/>
      </w:r>
      <w:r w:rsidRPr="000D7C04">
        <w:rPr>
          <w:rFonts w:ascii="Tahoma" w:hAnsi="Tahoma" w:cs="Tahoma"/>
          <w:b/>
          <w:bCs/>
          <w:sz w:val="18"/>
          <w:szCs w:val="18"/>
        </w:rPr>
        <w:tab/>
      </w:r>
      <w:r w:rsidRPr="000D7C04">
        <w:rPr>
          <w:rFonts w:ascii="Tahoma" w:hAnsi="Tahoma" w:cs="Tahoma"/>
          <w:b/>
          <w:bCs/>
          <w:sz w:val="20"/>
          <w:szCs w:val="20"/>
        </w:rPr>
        <w:t xml:space="preserve">60% </w:t>
      </w:r>
    </w:p>
    <w:p w14:paraId="3180A80D" w14:textId="77777777" w:rsidR="001D1E9B" w:rsidRPr="000D7C04" w:rsidRDefault="001D1E9B" w:rsidP="001D1E9B">
      <w:pPr>
        <w:numPr>
          <w:ilvl w:val="0"/>
          <w:numId w:val="6"/>
        </w:numPr>
        <w:suppressAutoHyphens/>
        <w:jc w:val="both"/>
        <w:rPr>
          <w:rFonts w:ascii="Tahoma" w:hAnsi="Tahoma" w:cs="Tahoma"/>
          <w:b/>
          <w:bCs/>
          <w:sz w:val="20"/>
          <w:szCs w:val="20"/>
        </w:rPr>
      </w:pPr>
      <w:r w:rsidRPr="000D7C04">
        <w:rPr>
          <w:rFonts w:ascii="Tahoma" w:hAnsi="Tahoma" w:cs="Tahoma"/>
          <w:b/>
          <w:bCs/>
          <w:sz w:val="18"/>
          <w:szCs w:val="18"/>
        </w:rPr>
        <w:t>Jakość</w:t>
      </w:r>
      <w:r w:rsidRPr="000D7C04">
        <w:rPr>
          <w:rFonts w:ascii="Tahoma" w:hAnsi="Tahoma" w:cs="Tahoma"/>
          <w:b/>
          <w:bCs/>
          <w:sz w:val="18"/>
          <w:szCs w:val="18"/>
        </w:rPr>
        <w:tab/>
      </w:r>
      <w:r w:rsidRPr="000D7C04">
        <w:rPr>
          <w:rFonts w:ascii="Tahoma" w:hAnsi="Tahoma" w:cs="Tahoma"/>
          <w:b/>
          <w:bCs/>
          <w:sz w:val="18"/>
          <w:szCs w:val="18"/>
        </w:rPr>
        <w:tab/>
      </w:r>
      <w:r w:rsidRPr="000D7C04">
        <w:rPr>
          <w:rFonts w:ascii="Tahoma" w:hAnsi="Tahoma" w:cs="Tahoma"/>
          <w:b/>
          <w:bCs/>
          <w:sz w:val="18"/>
          <w:szCs w:val="18"/>
        </w:rPr>
        <w:tab/>
        <w:t xml:space="preserve">                           </w:t>
      </w:r>
      <w:r w:rsidRPr="000D7C04">
        <w:rPr>
          <w:rFonts w:ascii="Tahoma" w:hAnsi="Tahoma" w:cs="Tahoma"/>
          <w:b/>
          <w:bCs/>
          <w:sz w:val="18"/>
          <w:szCs w:val="18"/>
        </w:rPr>
        <w:tab/>
      </w:r>
      <w:r w:rsidRPr="000D7C04">
        <w:rPr>
          <w:rFonts w:ascii="Tahoma" w:hAnsi="Tahoma" w:cs="Tahoma"/>
          <w:b/>
          <w:bCs/>
          <w:sz w:val="20"/>
          <w:szCs w:val="20"/>
        </w:rPr>
        <w:t>20%</w:t>
      </w:r>
    </w:p>
    <w:p w14:paraId="2FBBB791" w14:textId="52555D07" w:rsidR="001D1E9B" w:rsidRPr="000D7C04" w:rsidRDefault="001D1E9B" w:rsidP="001D1E9B">
      <w:pPr>
        <w:numPr>
          <w:ilvl w:val="0"/>
          <w:numId w:val="6"/>
        </w:numPr>
        <w:suppressAutoHyphens/>
        <w:jc w:val="both"/>
        <w:rPr>
          <w:rFonts w:ascii="Tahoma" w:hAnsi="Tahoma" w:cs="Tahoma"/>
          <w:b/>
          <w:bCs/>
          <w:sz w:val="20"/>
          <w:szCs w:val="20"/>
        </w:rPr>
      </w:pPr>
      <w:r>
        <w:rPr>
          <w:rFonts w:ascii="Tahoma" w:hAnsi="Tahoma" w:cs="Tahoma"/>
          <w:b/>
          <w:bCs/>
          <w:sz w:val="18"/>
          <w:szCs w:val="18"/>
        </w:rPr>
        <w:t>Okres</w:t>
      </w:r>
      <w:r w:rsidRPr="000D7C04">
        <w:rPr>
          <w:rFonts w:ascii="Tahoma" w:hAnsi="Tahoma" w:cs="Tahoma"/>
          <w:b/>
          <w:bCs/>
          <w:sz w:val="18"/>
          <w:szCs w:val="18"/>
        </w:rPr>
        <w:t xml:space="preserve"> gwarancji                                                 </w:t>
      </w:r>
      <w:r w:rsidR="00F952E1">
        <w:rPr>
          <w:rFonts w:ascii="Tahoma" w:hAnsi="Tahoma" w:cs="Tahoma"/>
          <w:b/>
          <w:bCs/>
          <w:sz w:val="18"/>
          <w:szCs w:val="18"/>
        </w:rPr>
        <w:t xml:space="preserve">  </w:t>
      </w:r>
      <w:r w:rsidRPr="000D7C04">
        <w:rPr>
          <w:rFonts w:ascii="Tahoma" w:hAnsi="Tahoma" w:cs="Tahoma"/>
          <w:b/>
          <w:bCs/>
          <w:sz w:val="18"/>
          <w:szCs w:val="18"/>
        </w:rPr>
        <w:t xml:space="preserve">   </w:t>
      </w:r>
      <w:r w:rsidR="00F952E1">
        <w:rPr>
          <w:rFonts w:ascii="Tahoma" w:hAnsi="Tahoma" w:cs="Tahoma"/>
          <w:b/>
          <w:bCs/>
          <w:sz w:val="18"/>
          <w:szCs w:val="18"/>
        </w:rPr>
        <w:t xml:space="preserve">  </w:t>
      </w:r>
      <w:r w:rsidRPr="000D7C04">
        <w:rPr>
          <w:rFonts w:ascii="Tahoma" w:hAnsi="Tahoma" w:cs="Tahoma"/>
          <w:b/>
          <w:bCs/>
          <w:sz w:val="18"/>
          <w:szCs w:val="18"/>
        </w:rPr>
        <w:t xml:space="preserve">   </w:t>
      </w:r>
      <w:r w:rsidRPr="00F952E1">
        <w:rPr>
          <w:rFonts w:ascii="Tahoma" w:hAnsi="Tahoma" w:cs="Tahoma"/>
          <w:b/>
          <w:bCs/>
          <w:sz w:val="20"/>
          <w:szCs w:val="20"/>
        </w:rPr>
        <w:t>20%</w:t>
      </w:r>
    </w:p>
    <w:p w14:paraId="4F7DFC08" w14:textId="77777777" w:rsidR="001D1E9B" w:rsidRPr="000D7C04" w:rsidRDefault="001D1E9B" w:rsidP="001D1E9B">
      <w:pPr>
        <w:jc w:val="both"/>
        <w:rPr>
          <w:rFonts w:ascii="Tahoma" w:hAnsi="Tahoma" w:cs="Tahoma"/>
          <w:b/>
          <w:sz w:val="18"/>
          <w:szCs w:val="18"/>
          <w:u w:val="single"/>
        </w:rPr>
      </w:pPr>
    </w:p>
    <w:p w14:paraId="2F3AAE40" w14:textId="77777777" w:rsidR="001D1E9B" w:rsidRPr="000D7C04" w:rsidRDefault="001D1E9B" w:rsidP="001D1E9B">
      <w:pPr>
        <w:jc w:val="both"/>
        <w:rPr>
          <w:rFonts w:ascii="Tahoma" w:hAnsi="Tahoma" w:cs="Tahoma"/>
          <w:b/>
          <w:sz w:val="18"/>
          <w:szCs w:val="18"/>
          <w:u w:val="single"/>
        </w:rPr>
      </w:pPr>
      <w:r w:rsidRPr="000D7C04">
        <w:rPr>
          <w:rFonts w:ascii="Tahoma" w:hAnsi="Tahoma" w:cs="Tahoma"/>
          <w:b/>
          <w:sz w:val="18"/>
          <w:szCs w:val="18"/>
          <w:u w:val="single"/>
        </w:rPr>
        <w:t>Sposób obliczania kryteriów:</w:t>
      </w:r>
    </w:p>
    <w:p w14:paraId="793BA3F0" w14:textId="77777777" w:rsidR="001D1E9B" w:rsidRPr="000D7C04" w:rsidRDefault="001D1E9B" w:rsidP="001D1E9B">
      <w:pPr>
        <w:jc w:val="both"/>
        <w:rPr>
          <w:rFonts w:ascii="Tahoma" w:hAnsi="Tahoma" w:cs="Tahoma"/>
          <w:sz w:val="18"/>
          <w:szCs w:val="18"/>
        </w:rPr>
      </w:pPr>
    </w:p>
    <w:p w14:paraId="000D3477" w14:textId="77777777" w:rsidR="001D1E9B" w:rsidRPr="000D7C04" w:rsidRDefault="001D1E9B" w:rsidP="00F95A0A">
      <w:pPr>
        <w:pStyle w:val="Akapitzlist"/>
        <w:numPr>
          <w:ilvl w:val="3"/>
          <w:numId w:val="88"/>
        </w:numPr>
        <w:jc w:val="both"/>
        <w:rPr>
          <w:rFonts w:ascii="Tahoma" w:hAnsi="Tahoma" w:cs="Tahoma"/>
          <w:b/>
          <w:sz w:val="18"/>
          <w:szCs w:val="18"/>
        </w:rPr>
      </w:pPr>
      <w:r w:rsidRPr="000D7C04">
        <w:rPr>
          <w:rFonts w:ascii="Tahoma" w:hAnsi="Tahoma" w:cs="Tahoma"/>
          <w:b/>
          <w:bCs/>
          <w:sz w:val="18"/>
          <w:szCs w:val="18"/>
          <w:u w:val="single"/>
        </w:rPr>
        <w:t>Cena</w:t>
      </w:r>
      <w:r w:rsidRPr="000D7C04">
        <w:rPr>
          <w:rFonts w:ascii="Tahoma" w:hAnsi="Tahoma" w:cs="Tahoma"/>
          <w:sz w:val="18"/>
          <w:szCs w:val="18"/>
        </w:rPr>
        <w:t xml:space="preserve"> – </w:t>
      </w:r>
      <w:r w:rsidRPr="000D7C04">
        <w:rPr>
          <w:rFonts w:ascii="Tahoma" w:hAnsi="Tahoma" w:cs="Tahoma"/>
          <w:b/>
          <w:sz w:val="18"/>
          <w:szCs w:val="18"/>
        </w:rPr>
        <w:t>obliczana jest wg wzoru:</w:t>
      </w:r>
    </w:p>
    <w:p w14:paraId="15A25987" w14:textId="77777777" w:rsidR="001D1E9B" w:rsidRPr="000D7C04" w:rsidRDefault="001D1E9B" w:rsidP="001D1E9B">
      <w:pPr>
        <w:ind w:left="709"/>
        <w:jc w:val="both"/>
        <w:rPr>
          <w:rFonts w:ascii="Tahoma" w:hAnsi="Tahoma" w:cs="Tahoma"/>
          <w:b/>
          <w:sz w:val="18"/>
          <w:szCs w:val="18"/>
          <w:vertAlign w:val="subscript"/>
          <w:lang w:val="de-DE"/>
        </w:rPr>
      </w:pPr>
      <w:r w:rsidRPr="000D7C04">
        <w:rPr>
          <w:rFonts w:ascii="Tahoma" w:hAnsi="Tahoma" w:cs="Tahoma"/>
          <w:b/>
          <w:sz w:val="18"/>
          <w:szCs w:val="18"/>
          <w:lang w:val="de-DE"/>
        </w:rPr>
        <w:t xml:space="preserve">C=(C min / C n) x 100 x </w:t>
      </w:r>
      <w:proofErr w:type="spellStart"/>
      <w:r w:rsidRPr="000D7C04">
        <w:rPr>
          <w:rFonts w:ascii="Tahoma" w:hAnsi="Tahoma" w:cs="Tahoma"/>
          <w:b/>
          <w:sz w:val="18"/>
          <w:szCs w:val="18"/>
          <w:lang w:val="de-DE"/>
        </w:rPr>
        <w:t>ranga</w:t>
      </w:r>
      <w:proofErr w:type="spellEnd"/>
    </w:p>
    <w:p w14:paraId="10514E8A" w14:textId="77777777" w:rsidR="001D1E9B" w:rsidRPr="000D7C04" w:rsidRDefault="001D1E9B" w:rsidP="001D1E9B">
      <w:pPr>
        <w:ind w:left="709"/>
        <w:jc w:val="both"/>
        <w:rPr>
          <w:rFonts w:ascii="Tahoma" w:hAnsi="Tahoma" w:cs="Tahoma"/>
          <w:sz w:val="18"/>
          <w:szCs w:val="18"/>
        </w:rPr>
      </w:pPr>
      <w:r w:rsidRPr="000D7C04">
        <w:rPr>
          <w:rFonts w:ascii="Tahoma" w:hAnsi="Tahoma" w:cs="Tahoma"/>
          <w:sz w:val="18"/>
          <w:szCs w:val="18"/>
        </w:rPr>
        <w:t>C min – cena minimalna, C n – cena oferty badanej</w:t>
      </w:r>
    </w:p>
    <w:p w14:paraId="1A3EB1A3" w14:textId="77777777" w:rsidR="001D1E9B" w:rsidRPr="000D7C04" w:rsidRDefault="001D1E9B" w:rsidP="001D1E9B">
      <w:pPr>
        <w:ind w:left="709"/>
        <w:jc w:val="both"/>
        <w:rPr>
          <w:rFonts w:ascii="Tahoma" w:hAnsi="Tahoma" w:cs="Tahoma"/>
          <w:sz w:val="18"/>
          <w:szCs w:val="18"/>
        </w:rPr>
      </w:pPr>
      <w:r w:rsidRPr="000D7C04">
        <w:rPr>
          <w:rFonts w:ascii="Tahoma" w:hAnsi="Tahoma" w:cs="Tahoma"/>
          <w:sz w:val="18"/>
          <w:szCs w:val="18"/>
        </w:rPr>
        <w:t>Zamawiający przyjmie do oceny podane przez wykonawców ceny brutto.</w:t>
      </w:r>
    </w:p>
    <w:p w14:paraId="72316FA8" w14:textId="77777777" w:rsidR="001D1E9B" w:rsidRPr="000D7C04" w:rsidRDefault="001D1E9B" w:rsidP="001D1E9B">
      <w:pPr>
        <w:ind w:left="709"/>
        <w:jc w:val="both"/>
        <w:rPr>
          <w:rFonts w:ascii="Tahoma" w:hAnsi="Tahoma" w:cs="Tahoma"/>
          <w:sz w:val="18"/>
          <w:szCs w:val="18"/>
        </w:rPr>
      </w:pPr>
    </w:p>
    <w:p w14:paraId="6D956593" w14:textId="77777777" w:rsidR="001D1E9B" w:rsidRPr="000D7C04" w:rsidRDefault="001D1E9B" w:rsidP="00F95A0A">
      <w:pPr>
        <w:pStyle w:val="Akapitzlist"/>
        <w:numPr>
          <w:ilvl w:val="3"/>
          <w:numId w:val="88"/>
        </w:numPr>
        <w:rPr>
          <w:rFonts w:ascii="Tahoma" w:hAnsi="Tahoma" w:cs="Tahoma"/>
          <w:b/>
          <w:sz w:val="18"/>
          <w:szCs w:val="18"/>
        </w:rPr>
      </w:pPr>
      <w:r w:rsidRPr="000D7C04">
        <w:rPr>
          <w:rFonts w:ascii="Tahoma" w:hAnsi="Tahoma" w:cs="Tahoma"/>
          <w:b/>
          <w:bCs/>
          <w:sz w:val="18"/>
          <w:szCs w:val="18"/>
          <w:u w:val="single"/>
        </w:rPr>
        <w:t xml:space="preserve">Jakość </w:t>
      </w:r>
      <w:r w:rsidRPr="000D7C04">
        <w:rPr>
          <w:rFonts w:ascii="Tahoma" w:hAnsi="Tahoma" w:cs="Tahoma"/>
          <w:bCs/>
          <w:sz w:val="18"/>
          <w:szCs w:val="18"/>
        </w:rPr>
        <w:t>obliczana jest wg wzoru:</w:t>
      </w:r>
    </w:p>
    <w:p w14:paraId="1766B59C" w14:textId="77777777" w:rsidR="001D1E9B" w:rsidRPr="00FF36D3" w:rsidRDefault="001D1E9B" w:rsidP="001D1E9B">
      <w:pPr>
        <w:ind w:left="851"/>
        <w:jc w:val="both"/>
        <w:rPr>
          <w:rFonts w:ascii="Tahoma" w:hAnsi="Tahoma" w:cs="Tahoma"/>
          <w:bCs/>
          <w:sz w:val="18"/>
          <w:szCs w:val="18"/>
          <w:lang w:val="en-US"/>
        </w:rPr>
      </w:pPr>
      <w:r w:rsidRPr="00FF36D3">
        <w:rPr>
          <w:rFonts w:ascii="Tahoma" w:hAnsi="Tahoma" w:cs="Tahoma"/>
          <w:bCs/>
          <w:sz w:val="18"/>
          <w:szCs w:val="18"/>
          <w:lang w:val="en-US"/>
        </w:rPr>
        <w:t xml:space="preserve">J=(J of. bad. / J n) x 100 x </w:t>
      </w:r>
      <w:proofErr w:type="spellStart"/>
      <w:r w:rsidRPr="00FF36D3">
        <w:rPr>
          <w:rFonts w:ascii="Tahoma" w:hAnsi="Tahoma" w:cs="Tahoma"/>
          <w:bCs/>
          <w:sz w:val="18"/>
          <w:szCs w:val="18"/>
          <w:lang w:val="en-US"/>
        </w:rPr>
        <w:t>ranga</w:t>
      </w:r>
      <w:proofErr w:type="spellEnd"/>
    </w:p>
    <w:p w14:paraId="5A51E93A" w14:textId="77777777" w:rsidR="001D1E9B" w:rsidRPr="000D7C04" w:rsidRDefault="001D1E9B" w:rsidP="001D1E9B">
      <w:pPr>
        <w:ind w:left="851"/>
        <w:jc w:val="both"/>
        <w:rPr>
          <w:rFonts w:ascii="Tahoma" w:hAnsi="Tahoma" w:cs="Tahoma"/>
          <w:bCs/>
          <w:sz w:val="18"/>
          <w:szCs w:val="18"/>
        </w:rPr>
      </w:pPr>
      <w:r w:rsidRPr="000D7C04">
        <w:rPr>
          <w:rFonts w:ascii="Tahoma" w:hAnsi="Tahoma" w:cs="Tahoma"/>
          <w:bCs/>
          <w:sz w:val="18"/>
          <w:szCs w:val="18"/>
        </w:rPr>
        <w:t xml:space="preserve">C of. </w:t>
      </w:r>
      <w:proofErr w:type="spellStart"/>
      <w:r w:rsidRPr="000D7C04">
        <w:rPr>
          <w:rFonts w:ascii="Tahoma" w:hAnsi="Tahoma" w:cs="Tahoma"/>
          <w:bCs/>
          <w:sz w:val="18"/>
          <w:szCs w:val="18"/>
        </w:rPr>
        <w:t>bad</w:t>
      </w:r>
      <w:proofErr w:type="spellEnd"/>
      <w:r w:rsidRPr="000D7C04">
        <w:rPr>
          <w:rFonts w:ascii="Tahoma" w:hAnsi="Tahoma" w:cs="Tahoma"/>
          <w:bCs/>
          <w:sz w:val="18"/>
          <w:szCs w:val="18"/>
        </w:rPr>
        <w:t>. – ilość punktów przyznanych ofercie, J max – maksymalna ilość punktów możliwa do uzyskania</w:t>
      </w:r>
    </w:p>
    <w:p w14:paraId="136D41D2" w14:textId="77777777" w:rsidR="001D1E9B" w:rsidRPr="000D7C04" w:rsidRDefault="001D1E9B" w:rsidP="001D1E9B">
      <w:pPr>
        <w:ind w:left="851"/>
        <w:jc w:val="both"/>
        <w:rPr>
          <w:rFonts w:ascii="Tahoma" w:hAnsi="Tahoma" w:cs="Tahoma"/>
          <w:bCs/>
          <w:sz w:val="18"/>
          <w:szCs w:val="18"/>
        </w:rPr>
      </w:pPr>
    </w:p>
    <w:p w14:paraId="6182D068" w14:textId="111C5AA4" w:rsidR="001D1E9B" w:rsidRPr="000D7C04" w:rsidRDefault="001D1E9B" w:rsidP="001D1E9B">
      <w:pPr>
        <w:ind w:left="357"/>
        <w:jc w:val="both"/>
        <w:rPr>
          <w:rFonts w:ascii="Tahoma" w:hAnsi="Tahoma" w:cs="Tahoma"/>
          <w:sz w:val="18"/>
          <w:szCs w:val="18"/>
        </w:rPr>
      </w:pPr>
      <w:r w:rsidRPr="000D7C04">
        <w:rPr>
          <w:rFonts w:ascii="Tahoma" w:hAnsi="Tahoma" w:cs="Tahoma"/>
          <w:sz w:val="18"/>
          <w:szCs w:val="18"/>
        </w:rPr>
        <w:t xml:space="preserve">Punkty za jakość (ocenę techniczną) będą przyznawane na podstawie danych podanych w tabelach parametrów ocenianych aparatów zawartych w załączniku </w:t>
      </w:r>
      <w:r w:rsidRPr="000D7C04">
        <w:rPr>
          <w:rFonts w:ascii="Tahoma" w:hAnsi="Tahoma" w:cs="Tahoma"/>
          <w:b/>
          <w:sz w:val="18"/>
          <w:szCs w:val="18"/>
        </w:rPr>
        <w:t>1a</w:t>
      </w:r>
      <w:r w:rsidR="00F952E1">
        <w:rPr>
          <w:rFonts w:ascii="Tahoma" w:hAnsi="Tahoma" w:cs="Tahoma"/>
          <w:b/>
          <w:sz w:val="18"/>
          <w:szCs w:val="18"/>
        </w:rPr>
        <w:t>1</w:t>
      </w:r>
      <w:r w:rsidRPr="000D7C04">
        <w:rPr>
          <w:rFonts w:ascii="Tahoma" w:hAnsi="Tahoma" w:cs="Tahoma"/>
          <w:sz w:val="18"/>
          <w:szCs w:val="18"/>
        </w:rPr>
        <w:t xml:space="preserve">. </w:t>
      </w:r>
    </w:p>
    <w:p w14:paraId="72820BAE" w14:textId="77777777" w:rsidR="001D1E9B" w:rsidRPr="000D7C04" w:rsidRDefault="001D1E9B" w:rsidP="001D1E9B">
      <w:pPr>
        <w:tabs>
          <w:tab w:val="left" w:pos="5760"/>
        </w:tabs>
        <w:suppressAutoHyphens/>
        <w:jc w:val="both"/>
        <w:rPr>
          <w:rFonts w:ascii="Tahoma" w:hAnsi="Tahoma" w:cs="Tahoma"/>
          <w:b/>
          <w:bCs/>
          <w:sz w:val="18"/>
          <w:szCs w:val="18"/>
        </w:rPr>
      </w:pPr>
    </w:p>
    <w:p w14:paraId="3351EB7F" w14:textId="77777777" w:rsidR="001D1E9B" w:rsidRPr="00B21DC2" w:rsidRDefault="001D1E9B" w:rsidP="00F95A0A">
      <w:pPr>
        <w:pStyle w:val="Akapitzlist"/>
        <w:numPr>
          <w:ilvl w:val="3"/>
          <w:numId w:val="88"/>
        </w:numPr>
        <w:rPr>
          <w:rFonts w:ascii="Tahoma" w:hAnsi="Tahoma" w:cs="Tahoma"/>
          <w:b/>
          <w:sz w:val="18"/>
          <w:szCs w:val="18"/>
        </w:rPr>
      </w:pPr>
      <w:r>
        <w:rPr>
          <w:rFonts w:ascii="Tahoma" w:hAnsi="Tahoma" w:cs="Tahoma"/>
          <w:b/>
          <w:bCs/>
          <w:sz w:val="18"/>
          <w:szCs w:val="18"/>
          <w:u w:val="single"/>
        </w:rPr>
        <w:t>Okres</w:t>
      </w:r>
      <w:r w:rsidRPr="00B21DC2">
        <w:rPr>
          <w:rFonts w:ascii="Tahoma" w:hAnsi="Tahoma" w:cs="Tahoma"/>
          <w:b/>
          <w:bCs/>
          <w:sz w:val="18"/>
          <w:szCs w:val="18"/>
          <w:u w:val="single"/>
        </w:rPr>
        <w:t xml:space="preserve"> gwarancji będ</w:t>
      </w:r>
      <w:r>
        <w:rPr>
          <w:rFonts w:ascii="Tahoma" w:hAnsi="Tahoma" w:cs="Tahoma"/>
          <w:b/>
          <w:bCs/>
          <w:sz w:val="18"/>
          <w:szCs w:val="18"/>
          <w:u w:val="single"/>
        </w:rPr>
        <w:t>zie</w:t>
      </w:r>
      <w:r w:rsidRPr="00B21DC2">
        <w:rPr>
          <w:rFonts w:ascii="Tahoma" w:hAnsi="Tahoma" w:cs="Tahoma"/>
          <w:b/>
          <w:bCs/>
          <w:sz w:val="18"/>
          <w:szCs w:val="18"/>
          <w:u w:val="single"/>
        </w:rPr>
        <w:t xml:space="preserve"> ocenian</w:t>
      </w:r>
      <w:r>
        <w:rPr>
          <w:rFonts w:ascii="Tahoma" w:hAnsi="Tahoma" w:cs="Tahoma"/>
          <w:b/>
          <w:bCs/>
          <w:sz w:val="18"/>
          <w:szCs w:val="18"/>
          <w:u w:val="single"/>
        </w:rPr>
        <w:t>y</w:t>
      </w:r>
      <w:r w:rsidRPr="00B21DC2">
        <w:rPr>
          <w:rFonts w:ascii="Tahoma" w:hAnsi="Tahoma" w:cs="Tahoma"/>
          <w:b/>
          <w:bCs/>
          <w:sz w:val="18"/>
          <w:szCs w:val="18"/>
          <w:u w:val="single"/>
        </w:rPr>
        <w:t xml:space="preserve"> następująco:</w:t>
      </w:r>
      <w:r w:rsidRPr="00B21DC2">
        <w:rPr>
          <w:rFonts w:ascii="Tahoma" w:hAnsi="Tahoma" w:cs="Tahoma"/>
          <w:b/>
          <w:bCs/>
          <w:sz w:val="18"/>
          <w:szCs w:val="18"/>
          <w:u w:val="single"/>
        </w:rPr>
        <w:br/>
      </w:r>
      <w:r w:rsidRPr="00B21DC2">
        <w:rPr>
          <w:rFonts w:ascii="Tahoma" w:hAnsi="Tahoma" w:cs="Tahoma"/>
          <w:b/>
          <w:sz w:val="18"/>
          <w:szCs w:val="18"/>
        </w:rPr>
        <w:t>Punkty za gwarancję:</w:t>
      </w:r>
    </w:p>
    <w:p w14:paraId="68C43D74" w14:textId="77777777" w:rsidR="001D1E9B" w:rsidRPr="00F80D1A" w:rsidRDefault="001D1E9B" w:rsidP="001D1E9B">
      <w:pPr>
        <w:ind w:left="709"/>
        <w:rPr>
          <w:rFonts w:ascii="Tahoma" w:hAnsi="Tahoma" w:cs="Tahoma"/>
          <w:b/>
          <w:sz w:val="18"/>
          <w:szCs w:val="18"/>
        </w:rPr>
      </w:pPr>
      <w:r w:rsidRPr="00F80D1A">
        <w:rPr>
          <w:rFonts w:ascii="Tahoma" w:hAnsi="Tahoma" w:cs="Tahoma"/>
          <w:b/>
          <w:sz w:val="18"/>
          <w:szCs w:val="18"/>
        </w:rPr>
        <w:t>12 miesięcy - 0 pkt</w:t>
      </w:r>
    </w:p>
    <w:p w14:paraId="197CB24E" w14:textId="185E9E19" w:rsidR="001D1E9B" w:rsidRPr="00F80D1A" w:rsidRDefault="001D1E9B" w:rsidP="001D1E9B">
      <w:pPr>
        <w:ind w:left="709"/>
        <w:rPr>
          <w:rFonts w:ascii="Tahoma" w:hAnsi="Tahoma" w:cs="Tahoma"/>
          <w:b/>
          <w:sz w:val="18"/>
          <w:szCs w:val="18"/>
        </w:rPr>
      </w:pPr>
      <w:r w:rsidRPr="00F80D1A">
        <w:rPr>
          <w:rFonts w:ascii="Tahoma" w:hAnsi="Tahoma" w:cs="Tahoma"/>
          <w:b/>
          <w:sz w:val="18"/>
          <w:szCs w:val="18"/>
        </w:rPr>
        <w:t xml:space="preserve">36 miesięcy – </w:t>
      </w:r>
      <w:r>
        <w:rPr>
          <w:rFonts w:ascii="Tahoma" w:hAnsi="Tahoma" w:cs="Tahoma"/>
          <w:b/>
          <w:sz w:val="18"/>
          <w:szCs w:val="18"/>
        </w:rPr>
        <w:t>2</w:t>
      </w:r>
      <w:r w:rsidRPr="00F80D1A">
        <w:rPr>
          <w:rFonts w:ascii="Tahoma" w:hAnsi="Tahoma" w:cs="Tahoma"/>
          <w:b/>
          <w:sz w:val="18"/>
          <w:szCs w:val="18"/>
        </w:rPr>
        <w:t>0 pkt</w:t>
      </w:r>
    </w:p>
    <w:p w14:paraId="5FD116F4" w14:textId="77777777" w:rsidR="001D1E9B" w:rsidRPr="00F80D1A" w:rsidRDefault="001D1E9B" w:rsidP="001D1E9B">
      <w:pPr>
        <w:rPr>
          <w:rFonts w:ascii="Tahoma" w:hAnsi="Tahoma" w:cs="Tahoma"/>
          <w:sz w:val="18"/>
          <w:szCs w:val="18"/>
        </w:rPr>
      </w:pPr>
    </w:p>
    <w:p w14:paraId="736A6674" w14:textId="77777777" w:rsidR="001D1E9B" w:rsidRPr="00B21DC2" w:rsidRDefault="001D1E9B" w:rsidP="001D1E9B">
      <w:pPr>
        <w:ind w:left="709"/>
        <w:rPr>
          <w:rFonts w:ascii="Tahoma" w:hAnsi="Tahoma" w:cs="Tahoma"/>
          <w:sz w:val="18"/>
          <w:szCs w:val="18"/>
        </w:rPr>
      </w:pPr>
      <w:r w:rsidRPr="00F80D1A">
        <w:rPr>
          <w:rFonts w:ascii="Tahoma" w:hAnsi="Tahoma" w:cs="Tahoma"/>
          <w:sz w:val="18"/>
          <w:szCs w:val="18"/>
        </w:rPr>
        <w:t>Oferty z gwarancją poniżej 12 miesięcy podlegają odrzuceniu.</w:t>
      </w:r>
      <w:r w:rsidRPr="00F80D1A">
        <w:rPr>
          <w:rFonts w:ascii="Tahoma" w:hAnsi="Tahoma" w:cs="Tahoma"/>
          <w:sz w:val="18"/>
          <w:szCs w:val="18"/>
        </w:rPr>
        <w:br/>
        <w:t>Gwarancja liczona jest od daty uruchomienia</w:t>
      </w:r>
    </w:p>
    <w:p w14:paraId="7C8BDBCC" w14:textId="77777777" w:rsidR="001D1E9B" w:rsidRDefault="001D1E9B" w:rsidP="00B65E42">
      <w:pPr>
        <w:tabs>
          <w:tab w:val="left" w:pos="5760"/>
        </w:tabs>
        <w:suppressAutoHyphens/>
        <w:jc w:val="both"/>
        <w:rPr>
          <w:rFonts w:ascii="Tahoma" w:hAnsi="Tahoma" w:cs="Tahoma"/>
          <w:b/>
          <w:bCs/>
          <w:sz w:val="18"/>
          <w:szCs w:val="18"/>
        </w:rPr>
      </w:pPr>
    </w:p>
    <w:p w14:paraId="6189C6A2" w14:textId="77777777" w:rsidR="001D1E9B" w:rsidRPr="00B21DC2" w:rsidRDefault="001D1E9B" w:rsidP="00B65E42">
      <w:pPr>
        <w:tabs>
          <w:tab w:val="left" w:pos="5760"/>
        </w:tabs>
        <w:suppressAutoHyphens/>
        <w:jc w:val="both"/>
        <w:rPr>
          <w:rFonts w:ascii="Tahoma" w:hAnsi="Tahoma" w:cs="Tahoma"/>
          <w:b/>
          <w:bCs/>
          <w:sz w:val="18"/>
          <w:szCs w:val="18"/>
        </w:rPr>
      </w:pPr>
    </w:p>
    <w:p w14:paraId="58D97791" w14:textId="77777777" w:rsidR="00474039" w:rsidRPr="00B21DC2" w:rsidRDefault="00474039" w:rsidP="00474039">
      <w:pPr>
        <w:jc w:val="both"/>
        <w:rPr>
          <w:rFonts w:ascii="Tahoma" w:hAnsi="Tahoma" w:cs="Tahoma"/>
          <w:sz w:val="18"/>
          <w:szCs w:val="18"/>
        </w:rPr>
      </w:pPr>
      <w:r w:rsidRPr="00B21DC2">
        <w:rPr>
          <w:rFonts w:ascii="Tahoma" w:hAnsi="Tahoma" w:cs="Tahoma"/>
          <w:sz w:val="18"/>
          <w:szCs w:val="18"/>
        </w:rPr>
        <w:t xml:space="preserve">2. Ocena końcowa jest sumą punktów uzyskanych za wszystkie kryteria. </w:t>
      </w:r>
    </w:p>
    <w:p w14:paraId="29CCCFE4" w14:textId="77777777" w:rsidR="00474039" w:rsidRPr="00B21DC2" w:rsidRDefault="00474039" w:rsidP="00474039">
      <w:pPr>
        <w:rPr>
          <w:rFonts w:ascii="Tahoma" w:hAnsi="Tahoma" w:cs="Tahoma"/>
          <w:sz w:val="18"/>
          <w:szCs w:val="18"/>
        </w:rPr>
      </w:pPr>
      <w:r w:rsidRPr="00B21DC2">
        <w:rPr>
          <w:rFonts w:ascii="Tahoma" w:hAnsi="Tahoma" w:cs="Tahoma"/>
          <w:sz w:val="18"/>
          <w:szCs w:val="18"/>
        </w:rPr>
        <w:t>3. Najkorzystniejsza oferta to oferta z najwyższą ilością punktów.</w:t>
      </w:r>
    </w:p>
    <w:p w14:paraId="31502BFB" w14:textId="77777777" w:rsidR="00734027" w:rsidRPr="00B21DC2" w:rsidRDefault="00474039" w:rsidP="00734027">
      <w:pPr>
        <w:rPr>
          <w:rFonts w:ascii="Tahoma" w:hAnsi="Tahoma" w:cs="Tahoma"/>
          <w:sz w:val="18"/>
          <w:szCs w:val="18"/>
        </w:rPr>
      </w:pPr>
      <w:r w:rsidRPr="00B21DC2">
        <w:rPr>
          <w:rFonts w:ascii="Tahoma" w:hAnsi="Tahoma" w:cs="Tahoma"/>
          <w:sz w:val="18"/>
          <w:szCs w:val="18"/>
        </w:rPr>
        <w:t>4</w:t>
      </w:r>
      <w:r w:rsidR="00734027" w:rsidRPr="00B21DC2">
        <w:rPr>
          <w:rFonts w:ascii="Tahoma" w:hAnsi="Tahoma" w:cs="Tahoma"/>
          <w:sz w:val="18"/>
          <w:szCs w:val="18"/>
        </w:rPr>
        <w:t>. Przy wyborze najkorzystniejszej oferty Zamawiający nie przewiduje zastosowania aukcji elektronicznej.</w:t>
      </w:r>
    </w:p>
    <w:p w14:paraId="444767B2" w14:textId="77777777" w:rsidR="00E22BF6" w:rsidRPr="00B21DC2" w:rsidRDefault="00E22BF6" w:rsidP="00CB0391">
      <w:pPr>
        <w:jc w:val="both"/>
        <w:outlineLvl w:val="1"/>
        <w:rPr>
          <w:rFonts w:ascii="Tahoma" w:hAnsi="Tahoma" w:cs="Tahoma"/>
          <w:b/>
          <w:bCs/>
          <w:caps/>
          <w:sz w:val="20"/>
          <w:szCs w:val="20"/>
        </w:rPr>
      </w:pPr>
    </w:p>
    <w:p w14:paraId="5BAC0A62" w14:textId="77777777" w:rsidR="00DF7D29" w:rsidRPr="00B21DC2" w:rsidRDefault="00DF7D29" w:rsidP="00CB0391">
      <w:pPr>
        <w:jc w:val="both"/>
        <w:outlineLvl w:val="1"/>
        <w:rPr>
          <w:rFonts w:ascii="Tahoma" w:hAnsi="Tahoma" w:cs="Tahoma"/>
          <w:b/>
          <w:bCs/>
          <w:caps/>
          <w:sz w:val="20"/>
          <w:szCs w:val="20"/>
        </w:rPr>
      </w:pPr>
    </w:p>
    <w:p w14:paraId="721730AF" w14:textId="77777777" w:rsidR="00CB0391" w:rsidRPr="00B21DC2" w:rsidRDefault="00CB0391" w:rsidP="00CB0391">
      <w:pPr>
        <w:jc w:val="both"/>
        <w:outlineLvl w:val="1"/>
        <w:rPr>
          <w:rFonts w:ascii="Tahoma" w:hAnsi="Tahoma" w:cs="Tahoma"/>
          <w:b/>
          <w:bCs/>
          <w:caps/>
          <w:sz w:val="20"/>
          <w:szCs w:val="20"/>
        </w:rPr>
      </w:pPr>
      <w:r w:rsidRPr="00B21DC2">
        <w:rPr>
          <w:rFonts w:ascii="Tahoma" w:hAnsi="Tahoma" w:cs="Tahoma"/>
          <w:b/>
          <w:bCs/>
          <w:caps/>
          <w:sz w:val="20"/>
          <w:szCs w:val="20"/>
        </w:rPr>
        <w:t>XVII. Informacje o formalnościach, jakie powinny być dopełnione po wyborze oferty w celu zawarcia umowy</w:t>
      </w:r>
    </w:p>
    <w:p w14:paraId="7EB396AB" w14:textId="77777777" w:rsidR="000C02D7" w:rsidRPr="00B21DC2" w:rsidRDefault="000C02D7" w:rsidP="00AA7CC1">
      <w:pPr>
        <w:suppressAutoHyphens/>
        <w:jc w:val="both"/>
        <w:rPr>
          <w:rFonts w:ascii="Tahoma" w:hAnsi="Tahoma" w:cs="Tahoma"/>
          <w:b/>
          <w:sz w:val="20"/>
          <w:szCs w:val="20"/>
        </w:rPr>
      </w:pPr>
    </w:p>
    <w:p w14:paraId="4AA809F1" w14:textId="77777777" w:rsidR="00F62294" w:rsidRPr="00B21DC2" w:rsidRDefault="00F62294" w:rsidP="0093460E">
      <w:pPr>
        <w:numPr>
          <w:ilvl w:val="0"/>
          <w:numId w:val="28"/>
        </w:numPr>
        <w:ind w:left="426" w:hanging="426"/>
        <w:jc w:val="both"/>
        <w:textAlignment w:val="baseline"/>
        <w:rPr>
          <w:rFonts w:ascii="Tahoma" w:hAnsi="Tahoma" w:cs="Tahoma"/>
          <w:sz w:val="18"/>
          <w:szCs w:val="18"/>
        </w:rPr>
      </w:pPr>
      <w:r w:rsidRPr="00B21DC2">
        <w:rPr>
          <w:rFonts w:ascii="Tahoma" w:hAnsi="Tahoma" w:cs="Tahoma"/>
          <w:sz w:val="18"/>
          <w:szCs w:val="18"/>
        </w:rPr>
        <w:t>Niezwłocznie po wyb</w:t>
      </w:r>
      <w:r w:rsidR="00127EE2" w:rsidRPr="00B21DC2">
        <w:rPr>
          <w:rFonts w:ascii="Tahoma" w:hAnsi="Tahoma" w:cs="Tahoma"/>
          <w:sz w:val="18"/>
          <w:szCs w:val="18"/>
        </w:rPr>
        <w:t>orze najkorzystniejszej oferty Z</w:t>
      </w:r>
      <w:r w:rsidRPr="00B21DC2">
        <w:rPr>
          <w:rFonts w:ascii="Tahoma" w:hAnsi="Tahoma" w:cs="Tahoma"/>
          <w:sz w:val="18"/>
          <w:szCs w:val="18"/>
        </w:rPr>
        <w:t xml:space="preserve">amawiający informuje równocześnie </w:t>
      </w:r>
      <w:r w:rsidR="00127EE2" w:rsidRPr="00B21DC2">
        <w:rPr>
          <w:rFonts w:ascii="Tahoma" w:hAnsi="Tahoma" w:cs="Tahoma"/>
          <w:sz w:val="18"/>
          <w:szCs w:val="18"/>
        </w:rPr>
        <w:t>W</w:t>
      </w:r>
      <w:r w:rsidRPr="00B21DC2">
        <w:rPr>
          <w:rFonts w:ascii="Tahoma" w:hAnsi="Tahoma" w:cs="Tahoma"/>
          <w:sz w:val="18"/>
          <w:szCs w:val="18"/>
        </w:rPr>
        <w:t>ykonawców, którzy złożyli oferty, o:</w:t>
      </w:r>
    </w:p>
    <w:p w14:paraId="2B924B14" w14:textId="77777777" w:rsidR="00F62294" w:rsidRPr="00B21DC2" w:rsidRDefault="00F62294" w:rsidP="00ED7338">
      <w:pPr>
        <w:pStyle w:val="Tekstpodstawowy"/>
        <w:numPr>
          <w:ilvl w:val="2"/>
          <w:numId w:val="29"/>
        </w:numPr>
        <w:tabs>
          <w:tab w:val="left" w:pos="851"/>
        </w:tabs>
        <w:suppressAutoHyphens/>
        <w:spacing w:line="276" w:lineRule="auto"/>
        <w:ind w:left="851" w:hanging="425"/>
        <w:jc w:val="both"/>
        <w:rPr>
          <w:rFonts w:ascii="Tahoma" w:hAnsi="Tahoma" w:cs="Tahoma"/>
          <w:sz w:val="18"/>
          <w:szCs w:val="18"/>
        </w:rPr>
      </w:pPr>
      <w:r w:rsidRPr="00B21DC2">
        <w:rPr>
          <w:rFonts w:ascii="Tahoma" w:hAnsi="Tahoma" w:cs="Tahoma"/>
          <w:sz w:val="18"/>
          <w:szCs w:val="18"/>
        </w:rPr>
        <w:t>wyborze najkorzystniejszej oferty, podając nazwę albo imię i nazwisko, siedzibę albo miejsce zamieszkania, jeżeli jest mie</w:t>
      </w:r>
      <w:r w:rsidR="00127EE2" w:rsidRPr="00B21DC2">
        <w:rPr>
          <w:rFonts w:ascii="Tahoma" w:hAnsi="Tahoma" w:cs="Tahoma"/>
          <w:sz w:val="18"/>
          <w:szCs w:val="18"/>
        </w:rPr>
        <w:t>jscem wykonywania działalności W</w:t>
      </w:r>
      <w:r w:rsidRPr="00B21DC2">
        <w:rPr>
          <w:rFonts w:ascii="Tahoma" w:hAnsi="Tahoma" w:cs="Tahoma"/>
          <w:sz w:val="18"/>
          <w:szCs w:val="18"/>
        </w:rPr>
        <w:t xml:space="preserve">ykonawcy, którego ofertę wybrano, oraz nazwy albo imiona i nazwiska, siedziby </w:t>
      </w:r>
      <w:r w:rsidRPr="00B21DC2">
        <w:rPr>
          <w:rFonts w:ascii="Tahoma" w:hAnsi="Tahoma" w:cs="Tahoma"/>
          <w:sz w:val="18"/>
          <w:szCs w:val="18"/>
        </w:rPr>
        <w:lastRenderedPageBreak/>
        <w:t xml:space="preserve">albo miejsca zamieszkania, jeżeli są miejscami wykonywania działalności wykonawców, którzy złożyli oferty, a także punktację przyznaną ofertom w każdym kryterium oceny ofert i łączną punktację </w:t>
      </w:r>
    </w:p>
    <w:p w14:paraId="265700A7" w14:textId="77777777" w:rsidR="00F62294" w:rsidRPr="00B21DC2" w:rsidRDefault="00127EE2" w:rsidP="00ED7338">
      <w:pPr>
        <w:pStyle w:val="Tekstpodstawowy"/>
        <w:numPr>
          <w:ilvl w:val="2"/>
          <w:numId w:val="29"/>
        </w:numPr>
        <w:tabs>
          <w:tab w:val="left" w:pos="851"/>
        </w:tabs>
        <w:suppressAutoHyphens/>
        <w:spacing w:line="276" w:lineRule="auto"/>
        <w:ind w:left="851" w:hanging="425"/>
        <w:jc w:val="both"/>
        <w:rPr>
          <w:rFonts w:ascii="Tahoma" w:hAnsi="Tahoma" w:cs="Tahoma"/>
          <w:sz w:val="18"/>
          <w:szCs w:val="18"/>
        </w:rPr>
      </w:pPr>
      <w:r w:rsidRPr="00B21DC2">
        <w:rPr>
          <w:rFonts w:ascii="Tahoma" w:hAnsi="Tahoma" w:cs="Tahoma"/>
          <w:sz w:val="18"/>
          <w:szCs w:val="18"/>
        </w:rPr>
        <w:t>W</w:t>
      </w:r>
      <w:r w:rsidR="00F62294" w:rsidRPr="00B21DC2">
        <w:rPr>
          <w:rFonts w:ascii="Tahoma" w:hAnsi="Tahoma" w:cs="Tahoma"/>
          <w:sz w:val="18"/>
          <w:szCs w:val="18"/>
        </w:rPr>
        <w:t>ykonawcach, których oferty zostały odrzucone</w:t>
      </w:r>
    </w:p>
    <w:p w14:paraId="72C0DDF5" w14:textId="77777777" w:rsidR="00F62294" w:rsidRPr="00B21DC2" w:rsidRDefault="00F62294" w:rsidP="00F62294">
      <w:pPr>
        <w:pStyle w:val="Tekstpodstawowy"/>
        <w:tabs>
          <w:tab w:val="left" w:pos="1134"/>
        </w:tabs>
        <w:spacing w:line="276" w:lineRule="auto"/>
        <w:ind w:left="1134" w:hanging="567"/>
        <w:rPr>
          <w:rFonts w:ascii="Tahoma" w:hAnsi="Tahoma" w:cs="Tahoma"/>
          <w:sz w:val="18"/>
          <w:szCs w:val="18"/>
        </w:rPr>
      </w:pPr>
      <w:r w:rsidRPr="00B21DC2">
        <w:rPr>
          <w:rFonts w:ascii="Tahoma" w:hAnsi="Tahoma" w:cs="Tahoma"/>
          <w:sz w:val="18"/>
          <w:szCs w:val="18"/>
        </w:rPr>
        <w:t>– podając uzasadnienie faktyczne i prawne.</w:t>
      </w:r>
    </w:p>
    <w:p w14:paraId="6C0FF14B" w14:textId="77777777" w:rsidR="00F62294" w:rsidRPr="00B21DC2" w:rsidRDefault="00F62294" w:rsidP="0093460E">
      <w:pPr>
        <w:numPr>
          <w:ilvl w:val="0"/>
          <w:numId w:val="28"/>
        </w:numPr>
        <w:ind w:left="426" w:hanging="426"/>
        <w:jc w:val="both"/>
        <w:textAlignment w:val="baseline"/>
        <w:rPr>
          <w:rFonts w:ascii="Tahoma" w:hAnsi="Tahoma" w:cs="Tahoma"/>
          <w:sz w:val="18"/>
          <w:szCs w:val="18"/>
        </w:rPr>
      </w:pPr>
      <w:r w:rsidRPr="00B21DC2">
        <w:rPr>
          <w:rFonts w:ascii="Tahoma" w:hAnsi="Tahoma" w:cs="Tahoma"/>
          <w:sz w:val="18"/>
          <w:szCs w:val="18"/>
        </w:rPr>
        <w:t xml:space="preserve">Zamawiający udostępnia niezwłocznie informacje, o których mowa w </w:t>
      </w:r>
      <w:r w:rsidR="00127EE2" w:rsidRPr="00B21DC2">
        <w:rPr>
          <w:rFonts w:ascii="Tahoma" w:hAnsi="Tahoma" w:cs="Tahoma"/>
          <w:sz w:val="18"/>
          <w:szCs w:val="18"/>
        </w:rPr>
        <w:t xml:space="preserve">ust. 1 </w:t>
      </w:r>
      <w:r w:rsidRPr="00B21DC2">
        <w:rPr>
          <w:rFonts w:ascii="Tahoma" w:hAnsi="Tahoma" w:cs="Tahoma"/>
          <w:sz w:val="18"/>
          <w:szCs w:val="18"/>
        </w:rPr>
        <w:t>pkt</w:t>
      </w:r>
      <w:r w:rsidR="00127EE2" w:rsidRPr="00B21DC2">
        <w:rPr>
          <w:rFonts w:ascii="Tahoma" w:hAnsi="Tahoma" w:cs="Tahoma"/>
          <w:sz w:val="18"/>
          <w:szCs w:val="18"/>
        </w:rPr>
        <w:t>.</w:t>
      </w:r>
      <w:r w:rsidRPr="00B21DC2">
        <w:rPr>
          <w:rFonts w:ascii="Tahoma" w:hAnsi="Tahoma" w:cs="Tahoma"/>
          <w:sz w:val="18"/>
          <w:szCs w:val="18"/>
        </w:rPr>
        <w:t xml:space="preserve"> 1), na stronie internetowej prowadzonego postępowania.</w:t>
      </w:r>
    </w:p>
    <w:p w14:paraId="3AA8BCAA" w14:textId="77777777" w:rsidR="00F62294" w:rsidRPr="00B21DC2" w:rsidRDefault="00F62294" w:rsidP="0093460E">
      <w:pPr>
        <w:numPr>
          <w:ilvl w:val="0"/>
          <w:numId w:val="28"/>
        </w:numPr>
        <w:ind w:left="426" w:hanging="426"/>
        <w:jc w:val="both"/>
        <w:textAlignment w:val="baseline"/>
        <w:rPr>
          <w:rFonts w:ascii="Tahoma" w:hAnsi="Tahoma" w:cs="Tahoma"/>
          <w:sz w:val="18"/>
          <w:szCs w:val="18"/>
        </w:rPr>
      </w:pPr>
      <w:r w:rsidRPr="00B21DC2">
        <w:rPr>
          <w:rFonts w:ascii="Tahoma" w:hAnsi="Tahoma" w:cs="Tahoma"/>
          <w:sz w:val="18"/>
          <w:szCs w:val="18"/>
        </w:rPr>
        <w:t xml:space="preserve">Zamawiający może nie ujawniać informacji, o których mowa w </w:t>
      </w:r>
      <w:r w:rsidR="00127EE2" w:rsidRPr="00B21DC2">
        <w:rPr>
          <w:rFonts w:ascii="Tahoma" w:hAnsi="Tahoma" w:cs="Tahoma"/>
          <w:sz w:val="18"/>
          <w:szCs w:val="18"/>
        </w:rPr>
        <w:t xml:space="preserve">ust. </w:t>
      </w:r>
      <w:r w:rsidRPr="00B21DC2">
        <w:rPr>
          <w:rFonts w:ascii="Tahoma" w:hAnsi="Tahoma" w:cs="Tahoma"/>
          <w:sz w:val="18"/>
          <w:szCs w:val="18"/>
        </w:rPr>
        <w:t>1, jeżeli ic</w:t>
      </w:r>
      <w:r w:rsidR="00127EE2" w:rsidRPr="00B21DC2">
        <w:rPr>
          <w:rFonts w:ascii="Tahoma" w:hAnsi="Tahoma" w:cs="Tahoma"/>
          <w:sz w:val="18"/>
          <w:szCs w:val="18"/>
        </w:rPr>
        <w:t>h ujawnienie byłoby sprzeczne z </w:t>
      </w:r>
      <w:r w:rsidRPr="00B21DC2">
        <w:rPr>
          <w:rFonts w:ascii="Tahoma" w:hAnsi="Tahoma" w:cs="Tahoma"/>
          <w:sz w:val="18"/>
          <w:szCs w:val="18"/>
        </w:rPr>
        <w:t>ważnym interesem publicznym.</w:t>
      </w:r>
    </w:p>
    <w:p w14:paraId="765A8751" w14:textId="77777777" w:rsidR="000C02D7" w:rsidRPr="00B21DC2" w:rsidRDefault="000C02D7" w:rsidP="0093460E">
      <w:pPr>
        <w:numPr>
          <w:ilvl w:val="0"/>
          <w:numId w:val="28"/>
        </w:numPr>
        <w:ind w:left="426" w:hanging="426"/>
        <w:jc w:val="both"/>
        <w:textAlignment w:val="baseline"/>
        <w:rPr>
          <w:rFonts w:ascii="Tahoma" w:hAnsi="Tahoma" w:cs="Tahoma"/>
          <w:sz w:val="18"/>
          <w:szCs w:val="18"/>
        </w:rPr>
      </w:pPr>
      <w:r w:rsidRPr="00B21DC2">
        <w:rPr>
          <w:rFonts w:ascii="Tahoma" w:hAnsi="Tahoma" w:cs="Tahoma"/>
          <w:sz w:val="18"/>
          <w:szCs w:val="18"/>
        </w:rPr>
        <w:t xml:space="preserve">Zamawiający zawiera umowę w sprawie zamówienia publicznego w terminie nie krótszym niż </w:t>
      </w:r>
      <w:r w:rsidR="00B738D5" w:rsidRPr="00B21DC2">
        <w:rPr>
          <w:rFonts w:ascii="Tahoma" w:hAnsi="Tahoma" w:cs="Tahoma"/>
          <w:sz w:val="18"/>
          <w:szCs w:val="18"/>
        </w:rPr>
        <w:t>10</w:t>
      </w:r>
      <w:r w:rsidRPr="00B21DC2">
        <w:rPr>
          <w:rFonts w:ascii="Tahoma" w:hAnsi="Tahoma" w:cs="Tahoma"/>
          <w:sz w:val="18"/>
          <w:szCs w:val="18"/>
        </w:rPr>
        <w:t xml:space="preserve"> dni od dnia przesłania zawiadomienia o wyborze najkorzystniejszej oferty</w:t>
      </w:r>
      <w:r w:rsidR="00B738D5" w:rsidRPr="00B21DC2">
        <w:rPr>
          <w:rFonts w:ascii="Tahoma" w:hAnsi="Tahoma" w:cs="Tahoma"/>
          <w:sz w:val="18"/>
          <w:szCs w:val="18"/>
        </w:rPr>
        <w:t>, jeżeli zawiadomienie to zostało przesłane przy użyciu środków komunikacji elektronicznej, albo 15 dni – jeżeli zostało przesłane w inny sposób</w:t>
      </w:r>
      <w:r w:rsidRPr="00B21DC2">
        <w:rPr>
          <w:rFonts w:ascii="Tahoma" w:hAnsi="Tahoma" w:cs="Tahoma"/>
          <w:sz w:val="18"/>
          <w:szCs w:val="18"/>
        </w:rPr>
        <w:t>.</w:t>
      </w:r>
    </w:p>
    <w:p w14:paraId="0A062C29" w14:textId="77777777" w:rsidR="000C02D7" w:rsidRPr="00B21DC2" w:rsidRDefault="000C02D7" w:rsidP="0093460E">
      <w:pPr>
        <w:numPr>
          <w:ilvl w:val="0"/>
          <w:numId w:val="28"/>
        </w:numPr>
        <w:ind w:left="426" w:hanging="426"/>
        <w:jc w:val="both"/>
        <w:textAlignment w:val="baseline"/>
        <w:rPr>
          <w:rFonts w:ascii="Tahoma" w:hAnsi="Tahoma" w:cs="Tahoma"/>
          <w:sz w:val="18"/>
          <w:szCs w:val="18"/>
        </w:rPr>
      </w:pPr>
      <w:r w:rsidRPr="00B21DC2">
        <w:rPr>
          <w:rFonts w:ascii="Tahoma" w:hAnsi="Tahoma" w:cs="Tahoma"/>
          <w:sz w:val="18"/>
          <w:szCs w:val="18"/>
        </w:rPr>
        <w:t>Zamawiający może zawrzeć umowę w sprawie zamówienia publicznego przed upływem</w:t>
      </w:r>
      <w:r w:rsidR="00B738D5" w:rsidRPr="00B21DC2">
        <w:rPr>
          <w:rFonts w:ascii="Tahoma" w:hAnsi="Tahoma" w:cs="Tahoma"/>
          <w:sz w:val="18"/>
          <w:szCs w:val="18"/>
        </w:rPr>
        <w:t xml:space="preserve"> terminu, o którym mowa w ust. 4</w:t>
      </w:r>
      <w:r w:rsidRPr="00B21DC2">
        <w:rPr>
          <w:rFonts w:ascii="Tahoma" w:hAnsi="Tahoma" w:cs="Tahoma"/>
          <w:sz w:val="18"/>
          <w:szCs w:val="18"/>
        </w:rPr>
        <w:t>, jeżeli w postępowaniu złożono tylko jedną ofertę.</w:t>
      </w:r>
    </w:p>
    <w:p w14:paraId="29D8CC94" w14:textId="77777777" w:rsidR="003A59CE" w:rsidRPr="00B21DC2" w:rsidRDefault="003A59CE" w:rsidP="0093460E">
      <w:pPr>
        <w:numPr>
          <w:ilvl w:val="0"/>
          <w:numId w:val="28"/>
        </w:numPr>
        <w:ind w:left="426" w:hanging="426"/>
        <w:jc w:val="both"/>
        <w:textAlignment w:val="baseline"/>
        <w:rPr>
          <w:rFonts w:ascii="Tahoma" w:hAnsi="Tahoma" w:cs="Tahoma"/>
          <w:sz w:val="18"/>
          <w:szCs w:val="18"/>
        </w:rPr>
      </w:pPr>
      <w:r w:rsidRPr="00B21DC2">
        <w:rPr>
          <w:rFonts w:ascii="Tahoma" w:hAnsi="Tahoma" w:cs="Tahoma"/>
          <w:sz w:val="18"/>
          <w:szCs w:val="18"/>
        </w:rPr>
        <w:t>Jeżeli Wykonawca, którego oferta została wybrana jako najkorzystniejsza, uchyla się od zawarcia umowy w sprawie zamówienia publicznego lub nie wnosi wymaganego zabezpieczenia należytego wykonania umowy</w:t>
      </w:r>
      <w:r w:rsidR="00984252" w:rsidRPr="00B21DC2">
        <w:rPr>
          <w:rFonts w:ascii="Tahoma" w:hAnsi="Tahoma" w:cs="Tahoma"/>
          <w:sz w:val="18"/>
          <w:szCs w:val="18"/>
        </w:rPr>
        <w:t xml:space="preserve"> (o ile dotyczy)</w:t>
      </w:r>
      <w:r w:rsidRPr="00B21DC2">
        <w:rPr>
          <w:rFonts w:ascii="Tahoma" w:hAnsi="Tahoma" w:cs="Tahoma"/>
          <w:sz w:val="18"/>
          <w:szCs w:val="18"/>
        </w:rPr>
        <w:t>, Zamawiający może dokonać ponownego badania i oceny ofert spośród ofert pozostałych w postępowaniu Wykonawców oraz wybrać najkorzystniejszą ofertę albo unieważnić postępowanie.</w:t>
      </w:r>
    </w:p>
    <w:p w14:paraId="7D2D1FA1" w14:textId="77777777" w:rsidR="000C02D7" w:rsidRPr="00B21DC2" w:rsidRDefault="000C02D7" w:rsidP="0093460E">
      <w:pPr>
        <w:numPr>
          <w:ilvl w:val="0"/>
          <w:numId w:val="28"/>
        </w:numPr>
        <w:ind w:left="426" w:hanging="426"/>
        <w:jc w:val="both"/>
        <w:textAlignment w:val="baseline"/>
        <w:rPr>
          <w:rFonts w:ascii="Tahoma" w:hAnsi="Tahoma" w:cs="Tahoma"/>
          <w:sz w:val="18"/>
          <w:szCs w:val="18"/>
        </w:rPr>
      </w:pPr>
      <w:r w:rsidRPr="00B21DC2">
        <w:rPr>
          <w:rFonts w:ascii="Tahoma" w:hAnsi="Tahoma" w:cs="Tahoma"/>
          <w:sz w:val="18"/>
          <w:szCs w:val="18"/>
        </w:rPr>
        <w:t>W przypadku wyboru oferty złożonej przez Wykonawców wspólnie ubiegających się o udzielenie zamówienia Zamawiający zastrzega sobie prawo żądania przed zawarciem umowy w sprawie zamówienia publicznego kopii umowy regulującej współpracę tych Wykonawców.</w:t>
      </w:r>
    </w:p>
    <w:p w14:paraId="472369D6" w14:textId="6F7B0D0F" w:rsidR="000C02D7" w:rsidRDefault="000C02D7" w:rsidP="0093460E">
      <w:pPr>
        <w:numPr>
          <w:ilvl w:val="0"/>
          <w:numId w:val="28"/>
        </w:numPr>
        <w:ind w:left="426" w:hanging="426"/>
        <w:jc w:val="both"/>
        <w:textAlignment w:val="baseline"/>
        <w:rPr>
          <w:rFonts w:ascii="Tahoma" w:hAnsi="Tahoma" w:cs="Tahoma"/>
          <w:sz w:val="20"/>
          <w:szCs w:val="20"/>
        </w:rPr>
      </w:pPr>
      <w:r w:rsidRPr="00B21DC2">
        <w:rPr>
          <w:rFonts w:ascii="Tahoma" w:hAnsi="Tahoma" w:cs="Tahoma"/>
          <w:sz w:val="18"/>
          <w:szCs w:val="18"/>
        </w:rPr>
        <w:t>Wykonawca będzie zobowiązany do podpisania umowy w miejscu i terminie wskazanym przez Zamawiającego</w:t>
      </w:r>
      <w:r w:rsidR="003A59CE" w:rsidRPr="00B21DC2">
        <w:rPr>
          <w:rFonts w:ascii="Tahoma" w:hAnsi="Tahoma" w:cs="Tahoma"/>
          <w:sz w:val="20"/>
          <w:szCs w:val="20"/>
        </w:rPr>
        <w:t>.</w:t>
      </w:r>
    </w:p>
    <w:p w14:paraId="34A00472" w14:textId="77777777" w:rsidR="00C07CCB" w:rsidRPr="00B21DC2" w:rsidRDefault="00C07CCB" w:rsidP="00C07CCB">
      <w:pPr>
        <w:suppressAutoHyphens/>
        <w:jc w:val="both"/>
        <w:rPr>
          <w:rFonts w:ascii="Tahoma" w:hAnsi="Tahoma" w:cs="Tahoma"/>
          <w:sz w:val="20"/>
          <w:szCs w:val="20"/>
        </w:rPr>
      </w:pPr>
    </w:p>
    <w:p w14:paraId="79D74AC0" w14:textId="77777777" w:rsidR="00066B22" w:rsidRPr="00B21DC2" w:rsidRDefault="00066B22" w:rsidP="00AA7CC1">
      <w:pPr>
        <w:suppressAutoHyphens/>
        <w:jc w:val="both"/>
        <w:rPr>
          <w:rFonts w:ascii="Tahoma" w:hAnsi="Tahoma" w:cs="Tahoma"/>
          <w:b/>
          <w:sz w:val="20"/>
          <w:szCs w:val="20"/>
        </w:rPr>
      </w:pPr>
    </w:p>
    <w:p w14:paraId="535B9093" w14:textId="77777777" w:rsidR="00AA7CC1" w:rsidRPr="00B21DC2" w:rsidRDefault="00AA7CC1" w:rsidP="00AA7CC1">
      <w:pPr>
        <w:suppressAutoHyphens/>
        <w:jc w:val="both"/>
        <w:rPr>
          <w:rFonts w:ascii="Tahoma" w:hAnsi="Tahoma" w:cs="Tahoma"/>
          <w:b/>
          <w:sz w:val="20"/>
          <w:szCs w:val="20"/>
        </w:rPr>
      </w:pPr>
      <w:r w:rsidRPr="00B21DC2">
        <w:rPr>
          <w:rFonts w:ascii="Tahoma" w:hAnsi="Tahoma" w:cs="Tahoma"/>
          <w:b/>
          <w:sz w:val="20"/>
          <w:szCs w:val="20"/>
        </w:rPr>
        <w:t>XV</w:t>
      </w:r>
      <w:r w:rsidR="00761B60" w:rsidRPr="00B21DC2">
        <w:rPr>
          <w:rFonts w:ascii="Tahoma" w:hAnsi="Tahoma" w:cs="Tahoma"/>
          <w:b/>
          <w:sz w:val="20"/>
          <w:szCs w:val="20"/>
        </w:rPr>
        <w:t>II</w:t>
      </w:r>
      <w:r w:rsidRPr="00B21DC2">
        <w:rPr>
          <w:rFonts w:ascii="Tahoma" w:hAnsi="Tahoma" w:cs="Tahoma"/>
          <w:b/>
          <w:sz w:val="20"/>
          <w:szCs w:val="20"/>
        </w:rPr>
        <w:t>I. WYMAGANIA DOTYCZĄCE ZABEZPIECZENIA NALE</w:t>
      </w:r>
      <w:r w:rsidR="00E730D4" w:rsidRPr="00B21DC2">
        <w:rPr>
          <w:rFonts w:ascii="Tahoma" w:hAnsi="Tahoma" w:cs="Tahoma"/>
          <w:b/>
          <w:sz w:val="20"/>
          <w:szCs w:val="20"/>
        </w:rPr>
        <w:t>Ż</w:t>
      </w:r>
      <w:r w:rsidRPr="00B21DC2">
        <w:rPr>
          <w:rFonts w:ascii="Tahoma" w:hAnsi="Tahoma" w:cs="Tahoma"/>
          <w:b/>
          <w:sz w:val="20"/>
          <w:szCs w:val="20"/>
        </w:rPr>
        <w:t>YTEGO WYKONANIA UMOWY</w:t>
      </w:r>
    </w:p>
    <w:p w14:paraId="7AC635BC" w14:textId="77777777" w:rsidR="00AA7CC1" w:rsidRPr="00B21DC2" w:rsidRDefault="00AA7CC1" w:rsidP="00AA7CC1">
      <w:pPr>
        <w:suppressAutoHyphens/>
        <w:rPr>
          <w:rFonts w:ascii="Tahoma" w:hAnsi="Tahoma" w:cs="Tahoma"/>
          <w:b/>
          <w:sz w:val="18"/>
          <w:szCs w:val="18"/>
        </w:rPr>
      </w:pPr>
    </w:p>
    <w:p w14:paraId="21086170" w14:textId="77777777" w:rsidR="00AA7CC1" w:rsidRPr="00B21DC2" w:rsidRDefault="00AA7CC1" w:rsidP="00AA7CC1">
      <w:pPr>
        <w:suppressAutoHyphens/>
        <w:jc w:val="both"/>
        <w:rPr>
          <w:rFonts w:ascii="Tahoma" w:hAnsi="Tahoma" w:cs="Tahoma"/>
          <w:sz w:val="18"/>
          <w:szCs w:val="18"/>
        </w:rPr>
      </w:pPr>
      <w:r w:rsidRPr="00B21DC2">
        <w:rPr>
          <w:rFonts w:ascii="Tahoma" w:hAnsi="Tahoma" w:cs="Tahoma"/>
          <w:sz w:val="18"/>
          <w:szCs w:val="18"/>
        </w:rPr>
        <w:t>Zamawiający nie wymaga wniesienia zabezpieczenia należytego wykonania umowy w przedmiotowym Postępowaniu.</w:t>
      </w:r>
    </w:p>
    <w:p w14:paraId="46D708C9" w14:textId="77777777" w:rsidR="00F458B6" w:rsidRPr="00B21DC2" w:rsidRDefault="00F458B6" w:rsidP="00AA7CC1">
      <w:pPr>
        <w:suppressAutoHyphens/>
        <w:jc w:val="both"/>
        <w:rPr>
          <w:rFonts w:ascii="Tahoma" w:hAnsi="Tahoma" w:cs="Tahoma"/>
          <w:sz w:val="18"/>
          <w:szCs w:val="18"/>
        </w:rPr>
      </w:pPr>
    </w:p>
    <w:p w14:paraId="35200986" w14:textId="77777777" w:rsidR="00F458B6" w:rsidRPr="00B21DC2" w:rsidRDefault="00F458B6" w:rsidP="00AA7CC1">
      <w:pPr>
        <w:suppressAutoHyphens/>
        <w:jc w:val="both"/>
        <w:rPr>
          <w:rFonts w:ascii="Tahoma" w:hAnsi="Tahoma" w:cs="Tahoma"/>
          <w:sz w:val="18"/>
          <w:szCs w:val="18"/>
        </w:rPr>
      </w:pPr>
    </w:p>
    <w:p w14:paraId="56872DB8" w14:textId="77777777" w:rsidR="00761B60" w:rsidRPr="00B21DC2" w:rsidRDefault="00761B60" w:rsidP="00761B60">
      <w:pPr>
        <w:suppressAutoHyphens/>
        <w:rPr>
          <w:rFonts w:ascii="Tahoma" w:hAnsi="Tahoma" w:cs="Tahoma"/>
          <w:b/>
          <w:bCs/>
          <w:caps/>
          <w:sz w:val="20"/>
          <w:szCs w:val="20"/>
        </w:rPr>
      </w:pPr>
      <w:r w:rsidRPr="00B21DC2">
        <w:rPr>
          <w:rFonts w:ascii="Tahoma" w:hAnsi="Tahoma" w:cs="Tahoma"/>
          <w:b/>
          <w:bCs/>
          <w:sz w:val="20"/>
          <w:szCs w:val="20"/>
        </w:rPr>
        <w:t xml:space="preserve">XIX. </w:t>
      </w:r>
      <w:r w:rsidRPr="00B21DC2">
        <w:rPr>
          <w:rFonts w:ascii="Tahoma" w:hAnsi="Tahoma" w:cs="Tahoma"/>
          <w:b/>
          <w:bCs/>
          <w:caps/>
          <w:sz w:val="20"/>
          <w:szCs w:val="20"/>
        </w:rPr>
        <w:t>Informacje o treści zawieranej umowy oraz O możliwości jej zmiany </w:t>
      </w:r>
    </w:p>
    <w:p w14:paraId="1AF1C23D" w14:textId="77777777" w:rsidR="00AA7CC1" w:rsidRPr="00B21DC2" w:rsidRDefault="00AA7CC1" w:rsidP="00AA7CC1">
      <w:pPr>
        <w:suppressAutoHyphens/>
        <w:rPr>
          <w:rFonts w:ascii="Tahoma" w:hAnsi="Tahoma" w:cs="Tahoma"/>
          <w:b/>
          <w:sz w:val="8"/>
          <w:szCs w:val="8"/>
        </w:rPr>
      </w:pPr>
    </w:p>
    <w:p w14:paraId="47B56232" w14:textId="77777777" w:rsidR="00AA7CC1" w:rsidRPr="00B21DC2" w:rsidRDefault="00A608AB" w:rsidP="000478A2">
      <w:pPr>
        <w:numPr>
          <w:ilvl w:val="0"/>
          <w:numId w:val="4"/>
        </w:numPr>
        <w:jc w:val="both"/>
        <w:rPr>
          <w:rFonts w:ascii="Tahoma" w:hAnsi="Tahoma" w:cs="Tahoma"/>
          <w:sz w:val="18"/>
          <w:szCs w:val="18"/>
        </w:rPr>
      </w:pPr>
      <w:r w:rsidRPr="00B21DC2">
        <w:rPr>
          <w:rFonts w:ascii="Tahoma" w:hAnsi="Tahoma" w:cs="Tahoma"/>
          <w:sz w:val="20"/>
          <w:szCs w:val="20"/>
        </w:rPr>
        <w:t xml:space="preserve">Wykonawca, który przedstawił najkorzystniejszą ofertę, będzie zobowiązany </w:t>
      </w:r>
      <w:r w:rsidR="006E14C8" w:rsidRPr="00B21DC2">
        <w:rPr>
          <w:rFonts w:ascii="Tahoma" w:hAnsi="Tahoma" w:cs="Tahoma"/>
          <w:sz w:val="20"/>
          <w:szCs w:val="20"/>
        </w:rPr>
        <w:t xml:space="preserve">do zawarcia umowy w sprawie </w:t>
      </w:r>
      <w:r w:rsidR="006E14C8" w:rsidRPr="00B21DC2">
        <w:rPr>
          <w:rFonts w:ascii="Tahoma" w:hAnsi="Tahoma" w:cs="Tahoma"/>
          <w:sz w:val="18"/>
          <w:szCs w:val="18"/>
        </w:rPr>
        <w:t xml:space="preserve">zamówienia publicznego na warunkach określonych w Projektowanych postanowieniach umowy w sprawie zamówienia publicznego, które zostaną wprowadzone do umowy </w:t>
      </w:r>
      <w:r w:rsidR="006E14C8" w:rsidRPr="00B21DC2" w:rsidDel="006F1CF4">
        <w:rPr>
          <w:rFonts w:ascii="Tahoma" w:hAnsi="Tahoma" w:cs="Tahoma"/>
          <w:sz w:val="18"/>
          <w:szCs w:val="18"/>
        </w:rPr>
        <w:t xml:space="preserve"> </w:t>
      </w:r>
      <w:r w:rsidR="006E14C8" w:rsidRPr="00B21DC2">
        <w:rPr>
          <w:rFonts w:ascii="Tahoma" w:hAnsi="Tahoma" w:cs="Tahoma"/>
          <w:sz w:val="18"/>
          <w:szCs w:val="18"/>
        </w:rPr>
        <w:t xml:space="preserve">- </w:t>
      </w:r>
      <w:r w:rsidR="006E14C8" w:rsidRPr="00B21DC2">
        <w:rPr>
          <w:rFonts w:ascii="Tahoma" w:hAnsi="Tahoma" w:cs="Tahoma"/>
          <w:b/>
          <w:sz w:val="18"/>
          <w:szCs w:val="18"/>
        </w:rPr>
        <w:t>załącznik Nr 4</w:t>
      </w:r>
      <w:r w:rsidR="009E0F28" w:rsidRPr="00B21DC2">
        <w:rPr>
          <w:rFonts w:ascii="Tahoma" w:hAnsi="Tahoma" w:cs="Tahoma"/>
          <w:b/>
          <w:sz w:val="18"/>
          <w:szCs w:val="18"/>
        </w:rPr>
        <w:t>, 4A</w:t>
      </w:r>
      <w:r w:rsidR="006E14C8" w:rsidRPr="00B21DC2">
        <w:rPr>
          <w:rFonts w:ascii="Tahoma" w:hAnsi="Tahoma" w:cs="Tahoma"/>
          <w:b/>
          <w:sz w:val="18"/>
          <w:szCs w:val="18"/>
        </w:rPr>
        <w:t xml:space="preserve"> do SWZ</w:t>
      </w:r>
      <w:r w:rsidR="006E14C8" w:rsidRPr="00B21DC2">
        <w:rPr>
          <w:rFonts w:ascii="Tahoma" w:hAnsi="Tahoma" w:cs="Tahoma"/>
          <w:sz w:val="18"/>
          <w:szCs w:val="18"/>
        </w:rPr>
        <w:t xml:space="preserve"> </w:t>
      </w:r>
      <w:r w:rsidR="006E14C8" w:rsidRPr="00B21DC2">
        <w:rPr>
          <w:rFonts w:ascii="Tahoma" w:hAnsi="Tahoma" w:cs="Tahoma"/>
          <w:b/>
          <w:bCs/>
          <w:sz w:val="18"/>
          <w:szCs w:val="18"/>
        </w:rPr>
        <w:t>(</w:t>
      </w:r>
      <w:r w:rsidR="001624B2" w:rsidRPr="00B21DC2">
        <w:rPr>
          <w:rFonts w:ascii="Tahoma" w:hAnsi="Tahoma" w:cs="Tahoma"/>
          <w:b/>
          <w:bCs/>
          <w:sz w:val="18"/>
          <w:szCs w:val="18"/>
        </w:rPr>
        <w:t>zwany</w:t>
      </w:r>
      <w:r w:rsidR="006E14C8" w:rsidRPr="00B21DC2">
        <w:rPr>
          <w:rFonts w:ascii="Tahoma" w:hAnsi="Tahoma" w:cs="Tahoma"/>
          <w:b/>
          <w:bCs/>
          <w:sz w:val="18"/>
          <w:szCs w:val="18"/>
        </w:rPr>
        <w:t xml:space="preserve"> także Wzorem Umowy) </w:t>
      </w:r>
      <w:r w:rsidR="00B850FD" w:rsidRPr="00B21DC2">
        <w:rPr>
          <w:rFonts w:ascii="Tahoma" w:hAnsi="Tahoma" w:cs="Tahoma"/>
          <w:sz w:val="18"/>
          <w:szCs w:val="18"/>
        </w:rPr>
        <w:t>.</w:t>
      </w:r>
    </w:p>
    <w:p w14:paraId="1484EF4F" w14:textId="77777777" w:rsidR="00D73048" w:rsidRPr="00B21DC2" w:rsidRDefault="00D73048" w:rsidP="000478A2">
      <w:pPr>
        <w:numPr>
          <w:ilvl w:val="0"/>
          <w:numId w:val="4"/>
        </w:numPr>
        <w:jc w:val="both"/>
        <w:textAlignment w:val="baseline"/>
        <w:rPr>
          <w:rFonts w:ascii="Tahoma" w:hAnsi="Tahoma" w:cs="Tahoma"/>
          <w:sz w:val="18"/>
          <w:szCs w:val="18"/>
        </w:rPr>
      </w:pPr>
      <w:r w:rsidRPr="00B21DC2">
        <w:rPr>
          <w:rFonts w:ascii="Tahoma" w:hAnsi="Tahoma" w:cs="Tahoma"/>
          <w:sz w:val="18"/>
          <w:szCs w:val="18"/>
        </w:rPr>
        <w:t>Zakres świadczenia Wykonawcy wynikający z umowy jest tożsamy z jego zobowiązaniem zawartym w ofercie.</w:t>
      </w:r>
    </w:p>
    <w:p w14:paraId="4ADD66B1" w14:textId="77777777" w:rsidR="00D73048" w:rsidRPr="00B21DC2" w:rsidRDefault="00D73048" w:rsidP="000478A2">
      <w:pPr>
        <w:numPr>
          <w:ilvl w:val="0"/>
          <w:numId w:val="4"/>
        </w:numPr>
        <w:jc w:val="both"/>
        <w:textAlignment w:val="baseline"/>
        <w:rPr>
          <w:rFonts w:ascii="Tahoma" w:hAnsi="Tahoma" w:cs="Tahoma"/>
          <w:sz w:val="18"/>
          <w:szCs w:val="18"/>
        </w:rPr>
      </w:pPr>
      <w:r w:rsidRPr="00B21DC2">
        <w:rPr>
          <w:rFonts w:ascii="Tahoma" w:hAnsi="Tahoma" w:cs="Tahoma"/>
          <w:sz w:val="18"/>
          <w:szCs w:val="18"/>
        </w:rPr>
        <w:t xml:space="preserve">Zamawiający przewiduje możliwość zmiany zawartej umowy w stosunku do treści wybranej oferty w zakresie uregulowanym w art. 454-455 PZP oraz wskazanym we Wzorze Umowy, stanowiącym </w:t>
      </w:r>
      <w:r w:rsidRPr="00B21DC2">
        <w:rPr>
          <w:rFonts w:ascii="Tahoma" w:hAnsi="Tahoma" w:cs="Tahoma"/>
          <w:b/>
          <w:bCs/>
          <w:sz w:val="18"/>
          <w:szCs w:val="18"/>
        </w:rPr>
        <w:t>Załącznik nr 4 do SWZ</w:t>
      </w:r>
      <w:r w:rsidRPr="00B21DC2">
        <w:rPr>
          <w:rFonts w:ascii="Tahoma" w:hAnsi="Tahoma" w:cs="Tahoma"/>
          <w:sz w:val="18"/>
          <w:szCs w:val="18"/>
        </w:rPr>
        <w:t>.</w:t>
      </w:r>
    </w:p>
    <w:p w14:paraId="2AB96899" w14:textId="77777777" w:rsidR="00D73048" w:rsidRPr="00B21DC2" w:rsidRDefault="00D73048" w:rsidP="000478A2">
      <w:pPr>
        <w:numPr>
          <w:ilvl w:val="0"/>
          <w:numId w:val="4"/>
        </w:numPr>
        <w:jc w:val="both"/>
        <w:textAlignment w:val="baseline"/>
        <w:rPr>
          <w:rFonts w:ascii="Tahoma" w:hAnsi="Tahoma" w:cs="Tahoma"/>
          <w:sz w:val="18"/>
          <w:szCs w:val="18"/>
        </w:rPr>
      </w:pPr>
      <w:r w:rsidRPr="00B21DC2">
        <w:rPr>
          <w:rFonts w:ascii="Tahoma" w:hAnsi="Tahoma" w:cs="Tahoma"/>
          <w:sz w:val="18"/>
          <w:szCs w:val="18"/>
        </w:rPr>
        <w:t>Zmiana umowy wymaga dla swej ważności, pod rygorem nieważności, zachowania formy pisemnej.</w:t>
      </w:r>
    </w:p>
    <w:p w14:paraId="25EE7652" w14:textId="7075F077" w:rsidR="00AA7CC1" w:rsidRPr="00B21DC2" w:rsidRDefault="001C658C" w:rsidP="000478A2">
      <w:pPr>
        <w:numPr>
          <w:ilvl w:val="0"/>
          <w:numId w:val="4"/>
        </w:numPr>
        <w:jc w:val="both"/>
        <w:rPr>
          <w:rFonts w:ascii="Tahoma" w:hAnsi="Tahoma" w:cs="Tahoma"/>
          <w:b/>
          <w:sz w:val="18"/>
          <w:szCs w:val="18"/>
        </w:rPr>
      </w:pPr>
      <w:r w:rsidRPr="00B21DC2">
        <w:rPr>
          <w:rFonts w:ascii="Tahoma" w:hAnsi="Tahoma" w:cs="Tahoma"/>
          <w:b/>
          <w:sz w:val="18"/>
          <w:szCs w:val="18"/>
        </w:rPr>
        <w:t>Wz</w:t>
      </w:r>
      <w:r w:rsidR="00D73048" w:rsidRPr="00B21DC2">
        <w:rPr>
          <w:rFonts w:ascii="Tahoma" w:hAnsi="Tahoma" w:cs="Tahoma"/>
          <w:b/>
          <w:sz w:val="18"/>
          <w:szCs w:val="18"/>
        </w:rPr>
        <w:t>ó</w:t>
      </w:r>
      <w:r w:rsidRPr="00B21DC2">
        <w:rPr>
          <w:rFonts w:ascii="Tahoma" w:hAnsi="Tahoma" w:cs="Tahoma"/>
          <w:b/>
          <w:sz w:val="18"/>
          <w:szCs w:val="18"/>
        </w:rPr>
        <w:t>r um</w:t>
      </w:r>
      <w:r w:rsidR="00D73048" w:rsidRPr="00B21DC2">
        <w:rPr>
          <w:rFonts w:ascii="Tahoma" w:hAnsi="Tahoma" w:cs="Tahoma"/>
          <w:b/>
          <w:sz w:val="18"/>
          <w:szCs w:val="18"/>
        </w:rPr>
        <w:t>o</w:t>
      </w:r>
      <w:r w:rsidRPr="00B21DC2">
        <w:rPr>
          <w:rFonts w:ascii="Tahoma" w:hAnsi="Tahoma" w:cs="Tahoma"/>
          <w:b/>
          <w:sz w:val="18"/>
          <w:szCs w:val="18"/>
        </w:rPr>
        <w:t>w</w:t>
      </w:r>
      <w:r w:rsidR="00D73048" w:rsidRPr="00B21DC2">
        <w:rPr>
          <w:rFonts w:ascii="Tahoma" w:hAnsi="Tahoma" w:cs="Tahoma"/>
          <w:b/>
          <w:sz w:val="18"/>
          <w:szCs w:val="18"/>
        </w:rPr>
        <w:t>y</w:t>
      </w:r>
      <w:r w:rsidRPr="00B21DC2">
        <w:rPr>
          <w:rFonts w:ascii="Tahoma" w:hAnsi="Tahoma" w:cs="Tahoma"/>
          <w:b/>
          <w:sz w:val="18"/>
          <w:szCs w:val="18"/>
        </w:rPr>
        <w:t xml:space="preserve">, po upływie terminu do składania ofert, nie podlega negocjacjom i złożenie oferty jest równoznaczne z pełną akceptacją </w:t>
      </w:r>
      <w:r w:rsidR="00066B22" w:rsidRPr="00B21DC2">
        <w:rPr>
          <w:rFonts w:ascii="Tahoma" w:hAnsi="Tahoma" w:cs="Tahoma"/>
          <w:b/>
          <w:sz w:val="18"/>
          <w:szCs w:val="18"/>
        </w:rPr>
        <w:t xml:space="preserve">wzoru </w:t>
      </w:r>
      <w:r w:rsidRPr="00B21DC2">
        <w:rPr>
          <w:rFonts w:ascii="Tahoma" w:hAnsi="Tahoma" w:cs="Tahoma"/>
          <w:b/>
          <w:sz w:val="18"/>
          <w:szCs w:val="18"/>
        </w:rPr>
        <w:t>umowy</w:t>
      </w:r>
      <w:r w:rsidR="00AA7CC1" w:rsidRPr="00B21DC2">
        <w:rPr>
          <w:rFonts w:ascii="Tahoma" w:hAnsi="Tahoma" w:cs="Tahoma"/>
          <w:b/>
          <w:sz w:val="18"/>
          <w:szCs w:val="18"/>
        </w:rPr>
        <w:t>.</w:t>
      </w:r>
    </w:p>
    <w:p w14:paraId="77970295" w14:textId="33F12579" w:rsidR="00487432" w:rsidRPr="00B21DC2" w:rsidRDefault="00487432" w:rsidP="00487432">
      <w:pPr>
        <w:jc w:val="both"/>
        <w:rPr>
          <w:rFonts w:ascii="Tahoma" w:hAnsi="Tahoma" w:cs="Tahoma"/>
          <w:b/>
          <w:sz w:val="18"/>
          <w:szCs w:val="18"/>
        </w:rPr>
      </w:pPr>
    </w:p>
    <w:p w14:paraId="38AF4573" w14:textId="77777777" w:rsidR="00065FD4" w:rsidRPr="00B21DC2" w:rsidRDefault="00065FD4" w:rsidP="00487432">
      <w:pPr>
        <w:jc w:val="both"/>
        <w:rPr>
          <w:rFonts w:ascii="Tahoma" w:hAnsi="Tahoma" w:cs="Tahoma"/>
          <w:b/>
          <w:sz w:val="18"/>
          <w:szCs w:val="18"/>
        </w:rPr>
      </w:pPr>
    </w:p>
    <w:p w14:paraId="0D75534D" w14:textId="77777777" w:rsidR="00D95F26" w:rsidRPr="00B21DC2" w:rsidRDefault="00D95F26" w:rsidP="00D95F26">
      <w:pPr>
        <w:suppressAutoHyphens/>
        <w:jc w:val="both"/>
        <w:rPr>
          <w:rFonts w:ascii="Tahoma" w:hAnsi="Tahoma" w:cs="Tahoma"/>
          <w:b/>
          <w:bCs/>
          <w:caps/>
          <w:sz w:val="20"/>
          <w:szCs w:val="20"/>
        </w:rPr>
      </w:pPr>
      <w:r w:rsidRPr="00B21DC2">
        <w:rPr>
          <w:rFonts w:ascii="Tahoma" w:hAnsi="Tahoma" w:cs="Tahoma"/>
          <w:b/>
          <w:bCs/>
          <w:sz w:val="20"/>
          <w:szCs w:val="20"/>
        </w:rPr>
        <w:t xml:space="preserve">XX. POUCZENIE O ŚRODKACH OCHRONY </w:t>
      </w:r>
      <w:r w:rsidRPr="00B21DC2">
        <w:rPr>
          <w:rFonts w:ascii="Tahoma" w:hAnsi="Tahoma" w:cs="Tahoma"/>
          <w:b/>
          <w:bCs/>
          <w:caps/>
          <w:sz w:val="20"/>
          <w:szCs w:val="20"/>
        </w:rPr>
        <w:t>PRAWNEJ  przysługujących wykonawcy</w:t>
      </w:r>
    </w:p>
    <w:p w14:paraId="690974C8" w14:textId="77777777" w:rsidR="00D95F26" w:rsidRPr="00B21DC2" w:rsidRDefault="00D95F26" w:rsidP="00D95F26">
      <w:pPr>
        <w:suppressAutoHyphens/>
        <w:jc w:val="both"/>
        <w:rPr>
          <w:rFonts w:ascii="Tahoma" w:hAnsi="Tahoma" w:cs="Tahoma"/>
          <w:b/>
          <w:bCs/>
          <w:caps/>
          <w:sz w:val="20"/>
          <w:szCs w:val="20"/>
        </w:rPr>
      </w:pPr>
    </w:p>
    <w:p w14:paraId="2AD20542" w14:textId="77777777" w:rsidR="00D95F26" w:rsidRPr="00B21DC2" w:rsidRDefault="00D95F26" w:rsidP="00ED7338">
      <w:pPr>
        <w:numPr>
          <w:ilvl w:val="0"/>
          <w:numId w:val="31"/>
        </w:numPr>
        <w:ind w:left="426" w:hanging="426"/>
        <w:jc w:val="both"/>
        <w:textAlignment w:val="baseline"/>
        <w:rPr>
          <w:rFonts w:ascii="Tahoma" w:hAnsi="Tahoma" w:cs="Tahoma"/>
          <w:sz w:val="18"/>
          <w:szCs w:val="18"/>
        </w:rPr>
      </w:pPr>
      <w:r w:rsidRPr="00B21DC2">
        <w:rPr>
          <w:rFonts w:ascii="Tahoma" w:hAnsi="Tahoma" w:cs="Tahoma"/>
          <w:sz w:val="18"/>
          <w:szCs w:val="18"/>
        </w:rPr>
        <w:t>Środki ochrony prawnej określone w niniejszym dziale przysługują wykonawcy oraz innemu podmiotowi, jeżeli ma lub miał interes w uzyskaniu zamówienia oraz poniósł lub może ponieść szkodę w wyniku naruszenia przez zamawiającego przepisów ustawy PZP </w:t>
      </w:r>
    </w:p>
    <w:p w14:paraId="56207E55" w14:textId="77777777" w:rsidR="00D95F26" w:rsidRPr="00B21DC2" w:rsidRDefault="00D95F26" w:rsidP="00ED7338">
      <w:pPr>
        <w:numPr>
          <w:ilvl w:val="0"/>
          <w:numId w:val="31"/>
        </w:numPr>
        <w:ind w:left="426" w:hanging="426"/>
        <w:jc w:val="both"/>
        <w:textAlignment w:val="baseline"/>
        <w:rPr>
          <w:rFonts w:ascii="Tahoma" w:hAnsi="Tahoma" w:cs="Tahoma"/>
          <w:sz w:val="18"/>
          <w:szCs w:val="18"/>
        </w:rPr>
      </w:pPr>
      <w:r w:rsidRPr="00B21DC2">
        <w:rPr>
          <w:rFonts w:ascii="Tahoma" w:hAnsi="Tahoma" w:cs="Tahoma"/>
          <w:sz w:val="18"/>
          <w:szCs w:val="18"/>
        </w:rPr>
        <w:t>Środki ochrony prawnej wobec ogłoszenia wszczynającego postępowanie o udzielenie zamówienia oraz dokumentów zamówienia przysługują również organizacjom wpisanym na listę, o której mowa w art. 469 pkt 15 PZP oraz Rzecznikowi Małych i Średnich Przedsiębiorców.</w:t>
      </w:r>
    </w:p>
    <w:p w14:paraId="379B560D" w14:textId="77777777" w:rsidR="00D95F26" w:rsidRPr="00B21DC2" w:rsidRDefault="00D95F26" w:rsidP="00ED7338">
      <w:pPr>
        <w:numPr>
          <w:ilvl w:val="0"/>
          <w:numId w:val="31"/>
        </w:numPr>
        <w:ind w:left="426" w:hanging="426"/>
        <w:jc w:val="both"/>
        <w:textAlignment w:val="baseline"/>
        <w:rPr>
          <w:rFonts w:ascii="Tahoma" w:hAnsi="Tahoma" w:cs="Tahoma"/>
          <w:sz w:val="18"/>
          <w:szCs w:val="18"/>
        </w:rPr>
      </w:pPr>
      <w:r w:rsidRPr="00B21DC2">
        <w:rPr>
          <w:rFonts w:ascii="Tahoma" w:hAnsi="Tahoma" w:cs="Tahoma"/>
          <w:sz w:val="18"/>
          <w:szCs w:val="18"/>
        </w:rPr>
        <w:t>Odwołanie przysługuje na:</w:t>
      </w:r>
    </w:p>
    <w:p w14:paraId="5D40FC06" w14:textId="77777777" w:rsidR="00D95F26" w:rsidRPr="00B21DC2" w:rsidRDefault="00D95F26" w:rsidP="00D95F26">
      <w:pPr>
        <w:tabs>
          <w:tab w:val="left" w:pos="851"/>
        </w:tabs>
        <w:ind w:left="993" w:hanging="425"/>
        <w:jc w:val="both"/>
        <w:rPr>
          <w:rFonts w:ascii="Tahoma" w:hAnsi="Tahoma" w:cs="Tahoma"/>
          <w:sz w:val="18"/>
          <w:szCs w:val="18"/>
        </w:rPr>
      </w:pPr>
      <w:r w:rsidRPr="00B21DC2">
        <w:rPr>
          <w:rFonts w:ascii="Tahoma" w:hAnsi="Tahoma" w:cs="Tahoma"/>
          <w:sz w:val="18"/>
          <w:szCs w:val="18"/>
        </w:rPr>
        <w:t>1)    niezgodną z przepisami ustawy czynność Zamawiającego, podjętą w postępowaniu o udzielenie zamówienia, w tym na projektowane postanowienie umowy;</w:t>
      </w:r>
    </w:p>
    <w:p w14:paraId="21116113" w14:textId="77777777" w:rsidR="00D95F26" w:rsidRPr="00B21DC2" w:rsidRDefault="00D95F26" w:rsidP="00D95F26">
      <w:pPr>
        <w:tabs>
          <w:tab w:val="left" w:pos="851"/>
        </w:tabs>
        <w:ind w:left="993" w:hanging="425"/>
        <w:jc w:val="both"/>
        <w:rPr>
          <w:rFonts w:ascii="Tahoma" w:hAnsi="Tahoma" w:cs="Tahoma"/>
          <w:sz w:val="18"/>
          <w:szCs w:val="18"/>
        </w:rPr>
      </w:pPr>
      <w:r w:rsidRPr="00B21DC2">
        <w:rPr>
          <w:rFonts w:ascii="Tahoma" w:hAnsi="Tahoma" w:cs="Tahoma"/>
          <w:sz w:val="18"/>
          <w:szCs w:val="18"/>
        </w:rPr>
        <w:t>2)    zaniechanie czynności w postępowaniu o udzielenie zamówienia do której zamawiający był obowiązany na podstawie ustawy;</w:t>
      </w:r>
    </w:p>
    <w:p w14:paraId="32C5E926" w14:textId="77777777" w:rsidR="00D95F26" w:rsidRPr="00B21DC2" w:rsidRDefault="00D95F26" w:rsidP="00ED7338">
      <w:pPr>
        <w:numPr>
          <w:ilvl w:val="0"/>
          <w:numId w:val="31"/>
        </w:numPr>
        <w:ind w:left="426" w:hanging="426"/>
        <w:jc w:val="both"/>
        <w:textAlignment w:val="baseline"/>
        <w:rPr>
          <w:rFonts w:ascii="Tahoma" w:hAnsi="Tahoma" w:cs="Tahoma"/>
          <w:sz w:val="18"/>
          <w:szCs w:val="18"/>
        </w:rPr>
      </w:pPr>
      <w:r w:rsidRPr="00B21DC2">
        <w:rPr>
          <w:rFonts w:ascii="Tahoma" w:hAnsi="Tahoma" w:cs="Tahoma"/>
          <w:sz w:val="18"/>
          <w:szCs w:val="18"/>
        </w:rPr>
        <w:t>Odwołanie wnosi się do Prezesa Izby. 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w:t>
      </w:r>
    </w:p>
    <w:p w14:paraId="6D8E2913" w14:textId="77777777" w:rsidR="00D95F26" w:rsidRPr="00B21DC2" w:rsidRDefault="00D95F26" w:rsidP="00ED7338">
      <w:pPr>
        <w:numPr>
          <w:ilvl w:val="0"/>
          <w:numId w:val="31"/>
        </w:numPr>
        <w:ind w:left="426" w:hanging="426"/>
        <w:jc w:val="both"/>
        <w:textAlignment w:val="baseline"/>
        <w:rPr>
          <w:rFonts w:ascii="Tahoma" w:hAnsi="Tahoma" w:cs="Tahoma"/>
          <w:sz w:val="18"/>
          <w:szCs w:val="18"/>
        </w:rPr>
      </w:pPr>
      <w:r w:rsidRPr="00B21DC2">
        <w:rPr>
          <w:rFonts w:ascii="Tahoma" w:hAnsi="Tahoma" w:cs="Tahoma"/>
          <w:sz w:val="18"/>
          <w:szCs w:val="18"/>
        </w:rPr>
        <w:t>Odwołanie wobec treści ogłoszenia wszczynającego postępowanie lub wobec treści dokumentów zamówienia wnosi się w terminie 10 dni od dnia publikacji ogłoszenia w Dzienniku Urzędowym Unii Europejskiej lub zamieszczenia dokumentów zamówienia na stronie internetowej.</w:t>
      </w:r>
    </w:p>
    <w:p w14:paraId="01CAA8AE" w14:textId="77777777" w:rsidR="00D95F26" w:rsidRPr="00B21DC2" w:rsidRDefault="00D95F26" w:rsidP="00ED7338">
      <w:pPr>
        <w:numPr>
          <w:ilvl w:val="0"/>
          <w:numId w:val="31"/>
        </w:numPr>
        <w:ind w:left="426" w:hanging="426"/>
        <w:jc w:val="both"/>
        <w:textAlignment w:val="baseline"/>
        <w:rPr>
          <w:rFonts w:ascii="Tahoma" w:hAnsi="Tahoma" w:cs="Tahoma"/>
          <w:sz w:val="18"/>
          <w:szCs w:val="18"/>
        </w:rPr>
      </w:pPr>
      <w:r w:rsidRPr="00B21DC2">
        <w:rPr>
          <w:rFonts w:ascii="Tahoma" w:hAnsi="Tahoma" w:cs="Tahoma"/>
          <w:sz w:val="18"/>
          <w:szCs w:val="18"/>
        </w:rPr>
        <w:t>Odwołanie wnosi się w terminie:</w:t>
      </w:r>
    </w:p>
    <w:p w14:paraId="56B5C88B" w14:textId="77777777" w:rsidR="00D95F26" w:rsidRPr="00B21DC2" w:rsidRDefault="007D5F1C" w:rsidP="00ED7338">
      <w:pPr>
        <w:numPr>
          <w:ilvl w:val="0"/>
          <w:numId w:val="32"/>
        </w:numPr>
        <w:ind w:left="993"/>
        <w:jc w:val="both"/>
        <w:rPr>
          <w:rFonts w:ascii="Tahoma" w:hAnsi="Tahoma" w:cs="Tahoma"/>
          <w:sz w:val="18"/>
          <w:szCs w:val="18"/>
        </w:rPr>
      </w:pPr>
      <w:r w:rsidRPr="00B21DC2">
        <w:rPr>
          <w:rFonts w:ascii="Tahoma" w:hAnsi="Tahoma" w:cs="Tahoma"/>
          <w:sz w:val="18"/>
          <w:szCs w:val="18"/>
        </w:rPr>
        <w:t>10</w:t>
      </w:r>
      <w:r w:rsidR="00D95F26" w:rsidRPr="00B21DC2">
        <w:rPr>
          <w:rFonts w:ascii="Tahoma" w:hAnsi="Tahoma" w:cs="Tahoma"/>
          <w:sz w:val="18"/>
          <w:szCs w:val="18"/>
        </w:rPr>
        <w:t xml:space="preserve"> dni od dnia przekazania informacji o czynności zamawiającego stanowiącej podstawę jego wniesienia, jeżeli informacja została przekazana przy użyciu środków komunikacji elektronicznej,</w:t>
      </w:r>
    </w:p>
    <w:p w14:paraId="16DB5238" w14:textId="77777777" w:rsidR="00D95F26" w:rsidRPr="00B21DC2" w:rsidRDefault="00D95F26" w:rsidP="00ED7338">
      <w:pPr>
        <w:numPr>
          <w:ilvl w:val="0"/>
          <w:numId w:val="32"/>
        </w:numPr>
        <w:ind w:left="993"/>
        <w:jc w:val="both"/>
        <w:rPr>
          <w:rFonts w:ascii="Tahoma" w:hAnsi="Tahoma" w:cs="Tahoma"/>
          <w:sz w:val="18"/>
          <w:szCs w:val="18"/>
        </w:rPr>
      </w:pPr>
      <w:r w:rsidRPr="00B21DC2">
        <w:rPr>
          <w:rFonts w:ascii="Tahoma" w:hAnsi="Tahoma" w:cs="Tahoma"/>
          <w:sz w:val="18"/>
          <w:szCs w:val="18"/>
        </w:rPr>
        <w:t>1</w:t>
      </w:r>
      <w:r w:rsidR="007D5F1C" w:rsidRPr="00B21DC2">
        <w:rPr>
          <w:rFonts w:ascii="Tahoma" w:hAnsi="Tahoma" w:cs="Tahoma"/>
          <w:sz w:val="18"/>
          <w:szCs w:val="18"/>
        </w:rPr>
        <w:t>5</w:t>
      </w:r>
      <w:r w:rsidRPr="00B21DC2">
        <w:rPr>
          <w:rFonts w:ascii="Tahoma" w:hAnsi="Tahoma" w:cs="Tahoma"/>
          <w:sz w:val="18"/>
          <w:szCs w:val="18"/>
        </w:rPr>
        <w:t xml:space="preserve"> dni od dnia przekazania informacji o czynności zamawiającego stanowiącej podstawę jego wniesienia, jeżeli informacja została przekazana w sposób inny niż określony w pkt 1).</w:t>
      </w:r>
    </w:p>
    <w:p w14:paraId="76EDF107" w14:textId="77777777" w:rsidR="00D95F26" w:rsidRPr="00B21DC2" w:rsidRDefault="00D95F26" w:rsidP="00ED7338">
      <w:pPr>
        <w:numPr>
          <w:ilvl w:val="0"/>
          <w:numId w:val="31"/>
        </w:numPr>
        <w:ind w:left="426" w:hanging="426"/>
        <w:jc w:val="both"/>
        <w:textAlignment w:val="baseline"/>
        <w:rPr>
          <w:rFonts w:ascii="Tahoma" w:hAnsi="Tahoma" w:cs="Tahoma"/>
          <w:sz w:val="18"/>
          <w:szCs w:val="18"/>
        </w:rPr>
      </w:pPr>
      <w:r w:rsidRPr="00B21DC2">
        <w:rPr>
          <w:rFonts w:ascii="Tahoma" w:hAnsi="Tahoma" w:cs="Tahoma"/>
          <w:sz w:val="18"/>
          <w:szCs w:val="18"/>
        </w:rPr>
        <w:t xml:space="preserve">Odwołanie w przypadkach innych niż określone w </w:t>
      </w:r>
      <w:r w:rsidR="007D5F1C" w:rsidRPr="00B21DC2">
        <w:rPr>
          <w:rFonts w:ascii="Tahoma" w:hAnsi="Tahoma" w:cs="Tahoma"/>
          <w:sz w:val="18"/>
          <w:szCs w:val="18"/>
        </w:rPr>
        <w:t>pkt 5 i 6 wnosi się w terminie 10</w:t>
      </w:r>
      <w:r w:rsidRPr="00B21DC2">
        <w:rPr>
          <w:rFonts w:ascii="Tahoma" w:hAnsi="Tahoma" w:cs="Tahoma"/>
          <w:sz w:val="18"/>
          <w:szCs w:val="18"/>
        </w:rPr>
        <w:t xml:space="preserve"> dni od dnia, w którym powzięto lub przy zachowaniu należytej staranności można było powziąć wiadomość o okolicznościach stanowiących podstawę jego wniesienia.</w:t>
      </w:r>
    </w:p>
    <w:p w14:paraId="21448CB6" w14:textId="77777777" w:rsidR="00D95F26" w:rsidRPr="00B21DC2" w:rsidRDefault="00D95F26" w:rsidP="00ED7338">
      <w:pPr>
        <w:numPr>
          <w:ilvl w:val="0"/>
          <w:numId w:val="31"/>
        </w:numPr>
        <w:ind w:left="426" w:hanging="426"/>
        <w:jc w:val="both"/>
        <w:textAlignment w:val="baseline"/>
        <w:rPr>
          <w:rFonts w:ascii="Tahoma" w:hAnsi="Tahoma" w:cs="Tahoma"/>
          <w:sz w:val="18"/>
          <w:szCs w:val="18"/>
        </w:rPr>
      </w:pPr>
      <w:r w:rsidRPr="00B21DC2">
        <w:rPr>
          <w:rFonts w:ascii="Tahoma" w:hAnsi="Tahoma" w:cs="Tahoma"/>
          <w:sz w:val="18"/>
          <w:szCs w:val="18"/>
        </w:rPr>
        <w:t>Na orzeczenie Izby oraz postanowienie Prezesa Izby, o którym mowa w art. 519 ust. 1 ustawy PZP, stronom oraz uczestnikom postępowania odwoławczego przysługuje skarga do sądu.</w:t>
      </w:r>
    </w:p>
    <w:p w14:paraId="5DD6DCA2" w14:textId="77777777" w:rsidR="00D95F26" w:rsidRPr="00B21DC2" w:rsidRDefault="00D95F26" w:rsidP="00ED7338">
      <w:pPr>
        <w:numPr>
          <w:ilvl w:val="0"/>
          <w:numId w:val="31"/>
        </w:numPr>
        <w:ind w:left="426" w:hanging="426"/>
        <w:jc w:val="both"/>
        <w:textAlignment w:val="baseline"/>
        <w:rPr>
          <w:rFonts w:ascii="Tahoma" w:hAnsi="Tahoma" w:cs="Tahoma"/>
          <w:sz w:val="18"/>
          <w:szCs w:val="18"/>
        </w:rPr>
      </w:pPr>
      <w:r w:rsidRPr="00B21DC2">
        <w:rPr>
          <w:rFonts w:ascii="Tahoma" w:hAnsi="Tahoma" w:cs="Tahoma"/>
          <w:sz w:val="18"/>
          <w:szCs w:val="18"/>
        </w:rPr>
        <w:lastRenderedPageBreak/>
        <w:t>W postępowaniu toczącym się wskutek wniesienia skargi stosuje się odpowiednio przepisy ustawy z dnia 17 listopada 1964 r. - Kodeks postępowania cywilnego o apelacji, jeżeli przepisy niniejszego rozdziału nie stanowią inaczej.</w:t>
      </w:r>
    </w:p>
    <w:p w14:paraId="16DB2DBD" w14:textId="77777777" w:rsidR="00D95F26" w:rsidRPr="00B21DC2" w:rsidRDefault="00D95F26" w:rsidP="00ED7338">
      <w:pPr>
        <w:numPr>
          <w:ilvl w:val="0"/>
          <w:numId w:val="31"/>
        </w:numPr>
        <w:ind w:left="426" w:hanging="426"/>
        <w:jc w:val="both"/>
        <w:textAlignment w:val="baseline"/>
        <w:rPr>
          <w:rFonts w:ascii="Tahoma" w:hAnsi="Tahoma" w:cs="Tahoma"/>
          <w:sz w:val="18"/>
          <w:szCs w:val="18"/>
        </w:rPr>
      </w:pPr>
      <w:r w:rsidRPr="00B21DC2">
        <w:rPr>
          <w:rFonts w:ascii="Tahoma" w:hAnsi="Tahoma" w:cs="Tahoma"/>
          <w:sz w:val="18"/>
          <w:szCs w:val="18"/>
        </w:rPr>
        <w:t>Skargę wnosi się do Sądu Okręgowego w Warszawie - sądu zamówień publicznych, zwanego dalej "sądem zamówień publicznych".</w:t>
      </w:r>
    </w:p>
    <w:p w14:paraId="71765AF0" w14:textId="77777777" w:rsidR="00D95F26" w:rsidRPr="00B21DC2" w:rsidRDefault="00D95F26" w:rsidP="00ED7338">
      <w:pPr>
        <w:numPr>
          <w:ilvl w:val="0"/>
          <w:numId w:val="31"/>
        </w:numPr>
        <w:ind w:left="426" w:hanging="426"/>
        <w:jc w:val="both"/>
        <w:textAlignment w:val="baseline"/>
        <w:rPr>
          <w:rFonts w:ascii="Tahoma" w:hAnsi="Tahoma" w:cs="Tahoma"/>
          <w:sz w:val="18"/>
          <w:szCs w:val="18"/>
        </w:rPr>
      </w:pPr>
      <w:r w:rsidRPr="00B21DC2">
        <w:rPr>
          <w:rFonts w:ascii="Tahoma" w:hAnsi="Tahoma" w:cs="Tahoma"/>
          <w:sz w:val="18"/>
          <w:szCs w:val="18"/>
        </w:rPr>
        <w:t>Skargę wnosi się za pośrednictwem Prezesa Izby, w terminie 14 dni od dnia doręczenia orzeczenia Izby lub postanowienia Prezesa Izby, o którym mowa w art. 519 ust. 1 ustawy PZP, przesyłając jednocześnie jej odpis przeciwnikowi skargi. Złożenie skargi w placówce pocztowej operatora wyznaczonego w rozumieniu ustawy z dnia 23 listopada 2012 r. - Prawo pocztowe jest równoznaczne z jej wniesieniem.</w:t>
      </w:r>
    </w:p>
    <w:p w14:paraId="648B9AA1" w14:textId="77777777" w:rsidR="00D95F26" w:rsidRPr="00B21DC2" w:rsidRDefault="00D95F26" w:rsidP="00ED7338">
      <w:pPr>
        <w:numPr>
          <w:ilvl w:val="0"/>
          <w:numId w:val="31"/>
        </w:numPr>
        <w:ind w:left="426" w:hanging="426"/>
        <w:jc w:val="both"/>
        <w:textAlignment w:val="baseline"/>
        <w:rPr>
          <w:rFonts w:ascii="Tahoma" w:hAnsi="Tahoma" w:cs="Tahoma"/>
          <w:sz w:val="18"/>
          <w:szCs w:val="18"/>
        </w:rPr>
      </w:pPr>
      <w:r w:rsidRPr="00B21DC2">
        <w:rPr>
          <w:rFonts w:ascii="Tahoma" w:hAnsi="Tahoma" w:cs="Tahoma"/>
          <w:sz w:val="18"/>
          <w:szCs w:val="18"/>
        </w:rPr>
        <w:t>Prezes Izby przekazuje skargę wraz z aktami postępowania odwoławczego do sądu zamówień publicznych w terminie 7 dni od dnia jej otrzymania.</w:t>
      </w:r>
    </w:p>
    <w:p w14:paraId="5AB7ECA0" w14:textId="77777777" w:rsidR="00D95F26" w:rsidRPr="00B21DC2" w:rsidRDefault="00D95F26" w:rsidP="00D95F26">
      <w:pPr>
        <w:jc w:val="both"/>
        <w:textAlignment w:val="baseline"/>
        <w:rPr>
          <w:rFonts w:ascii="Arial" w:hAnsi="Arial" w:cs="Arial"/>
        </w:rPr>
      </w:pPr>
    </w:p>
    <w:p w14:paraId="5CFDA3AB" w14:textId="77777777" w:rsidR="00D95F26" w:rsidRPr="00B21DC2" w:rsidRDefault="00D95F26" w:rsidP="00D95F26">
      <w:pPr>
        <w:outlineLvl w:val="1"/>
        <w:rPr>
          <w:rFonts w:ascii="Tahoma" w:hAnsi="Tahoma" w:cs="Tahoma"/>
          <w:b/>
          <w:bCs/>
          <w:sz w:val="20"/>
          <w:szCs w:val="20"/>
        </w:rPr>
      </w:pPr>
      <w:r w:rsidRPr="00B21DC2">
        <w:rPr>
          <w:rFonts w:ascii="Tahoma" w:hAnsi="Tahoma" w:cs="Tahoma"/>
          <w:b/>
          <w:bCs/>
          <w:sz w:val="20"/>
          <w:szCs w:val="20"/>
        </w:rPr>
        <w:t>XXI. PODWYKONAWSTWO</w:t>
      </w:r>
    </w:p>
    <w:p w14:paraId="097CC665" w14:textId="77777777" w:rsidR="00D95F26" w:rsidRPr="00B21DC2" w:rsidRDefault="00D95F26" w:rsidP="00D95F26">
      <w:pPr>
        <w:outlineLvl w:val="1"/>
        <w:rPr>
          <w:rFonts w:ascii="Tahoma" w:hAnsi="Tahoma" w:cs="Tahoma"/>
          <w:b/>
          <w:bCs/>
          <w:sz w:val="20"/>
          <w:szCs w:val="20"/>
        </w:rPr>
      </w:pPr>
    </w:p>
    <w:p w14:paraId="12D3BA0E" w14:textId="77777777" w:rsidR="00D95F26" w:rsidRPr="00B21DC2" w:rsidRDefault="00D95F26" w:rsidP="00ED7338">
      <w:pPr>
        <w:numPr>
          <w:ilvl w:val="0"/>
          <w:numId w:val="30"/>
        </w:numPr>
        <w:ind w:left="426" w:hanging="426"/>
        <w:jc w:val="both"/>
        <w:textAlignment w:val="baseline"/>
        <w:rPr>
          <w:rFonts w:ascii="Tahoma" w:hAnsi="Tahoma" w:cs="Tahoma"/>
          <w:sz w:val="18"/>
          <w:szCs w:val="18"/>
        </w:rPr>
      </w:pPr>
      <w:r w:rsidRPr="00B21DC2">
        <w:rPr>
          <w:rFonts w:ascii="Tahoma" w:hAnsi="Tahoma" w:cs="Tahoma"/>
          <w:sz w:val="18"/>
          <w:szCs w:val="18"/>
        </w:rPr>
        <w:t>Wykonawca może powierzyć wykonanie części zamówienia podwykonawcy (podwykonawcom). </w:t>
      </w:r>
    </w:p>
    <w:p w14:paraId="5F9568C0" w14:textId="77777777" w:rsidR="00D95F26" w:rsidRPr="00B21DC2" w:rsidRDefault="00D95F26" w:rsidP="00ED7338">
      <w:pPr>
        <w:numPr>
          <w:ilvl w:val="0"/>
          <w:numId w:val="30"/>
        </w:numPr>
        <w:ind w:left="426" w:hanging="426"/>
        <w:jc w:val="both"/>
        <w:textAlignment w:val="baseline"/>
        <w:rPr>
          <w:rFonts w:ascii="Tahoma" w:hAnsi="Tahoma" w:cs="Tahoma"/>
          <w:sz w:val="18"/>
          <w:szCs w:val="18"/>
        </w:rPr>
      </w:pPr>
      <w:r w:rsidRPr="00B21DC2">
        <w:rPr>
          <w:rFonts w:ascii="Tahoma" w:hAnsi="Tahoma" w:cs="Tahoma"/>
          <w:sz w:val="18"/>
          <w:szCs w:val="18"/>
        </w:rPr>
        <w:t xml:space="preserve">Zamawiający </w:t>
      </w:r>
      <w:r w:rsidRPr="00B21DC2">
        <w:rPr>
          <w:rFonts w:ascii="Tahoma" w:hAnsi="Tahoma" w:cs="Tahoma"/>
          <w:b/>
          <w:bCs/>
          <w:sz w:val="18"/>
          <w:szCs w:val="18"/>
        </w:rPr>
        <w:t>nie zastrzega</w:t>
      </w:r>
      <w:r w:rsidRPr="00B21DC2">
        <w:rPr>
          <w:rFonts w:ascii="Tahoma" w:hAnsi="Tahoma" w:cs="Tahoma"/>
          <w:sz w:val="18"/>
          <w:szCs w:val="18"/>
        </w:rPr>
        <w:t xml:space="preserve"> obowiązku osobistego wykonania przez Wykonawcę kluczowych części zamówienia.</w:t>
      </w:r>
    </w:p>
    <w:p w14:paraId="01E07A66" w14:textId="77777777" w:rsidR="00D95F26" w:rsidRPr="00B21DC2" w:rsidRDefault="00D95F26" w:rsidP="00ED7338">
      <w:pPr>
        <w:numPr>
          <w:ilvl w:val="0"/>
          <w:numId w:val="30"/>
        </w:numPr>
        <w:ind w:left="426" w:hanging="426"/>
        <w:jc w:val="both"/>
        <w:textAlignment w:val="baseline"/>
        <w:rPr>
          <w:rFonts w:ascii="Tahoma" w:hAnsi="Tahoma" w:cs="Tahoma"/>
          <w:sz w:val="18"/>
          <w:szCs w:val="18"/>
        </w:rPr>
      </w:pPr>
      <w:r w:rsidRPr="00B21DC2">
        <w:rPr>
          <w:rFonts w:ascii="Tahoma" w:hAnsi="Tahoma" w:cs="Tahoma"/>
          <w:sz w:val="18"/>
          <w:szCs w:val="18"/>
        </w:rPr>
        <w:t>Zamawiający wymaga, aby w przypadku powierzenia części zamówienia podwykonawcom, Wykonawca wskazał w ofercie części zamówienia, których wykonanie zamierza powierzyć podwykonawcom oraz podał (o ile są mu wiadome na tym etapie) nazwy (firmy) tych podwykonawców.</w:t>
      </w:r>
    </w:p>
    <w:p w14:paraId="1BC45D12" w14:textId="77777777" w:rsidR="00D95F26" w:rsidRPr="00B21DC2" w:rsidRDefault="00D95F26" w:rsidP="00ED7338">
      <w:pPr>
        <w:numPr>
          <w:ilvl w:val="0"/>
          <w:numId w:val="30"/>
        </w:numPr>
        <w:ind w:left="426" w:hanging="426"/>
        <w:jc w:val="both"/>
        <w:textAlignment w:val="baseline"/>
        <w:rPr>
          <w:rFonts w:ascii="Tahoma" w:hAnsi="Tahoma" w:cs="Tahoma"/>
          <w:sz w:val="18"/>
          <w:szCs w:val="18"/>
        </w:rPr>
      </w:pPr>
      <w:r w:rsidRPr="00B21DC2">
        <w:rPr>
          <w:rFonts w:ascii="Tahoma" w:hAnsi="Tahoma" w:cs="Tahoma"/>
          <w:sz w:val="18"/>
          <w:szCs w:val="18"/>
        </w:rPr>
        <w:t>Zamawiający nie będzie badać, czy nie zachodzą wobec podwykonawcy niebędącego podmiotem udostępniającym zasoby podstawy wykluczenia, o których mowa w art. 108 i art. 109</w:t>
      </w:r>
      <w:r w:rsidR="00465F82" w:rsidRPr="00B21DC2">
        <w:rPr>
          <w:rFonts w:ascii="Tahoma" w:hAnsi="Tahoma" w:cs="Tahoma"/>
          <w:sz w:val="18"/>
          <w:szCs w:val="18"/>
        </w:rPr>
        <w:t xml:space="preserve"> ust. 4</w:t>
      </w:r>
      <w:r w:rsidRPr="00B21DC2">
        <w:rPr>
          <w:rFonts w:ascii="Tahoma" w:hAnsi="Tahoma" w:cs="Tahoma"/>
          <w:sz w:val="18"/>
          <w:szCs w:val="18"/>
        </w:rPr>
        <w:t xml:space="preserve"> PZP.</w:t>
      </w:r>
    </w:p>
    <w:p w14:paraId="61C4F372" w14:textId="4AC13272" w:rsidR="005462EF" w:rsidRPr="00B21DC2" w:rsidRDefault="005462EF" w:rsidP="001D1BD6">
      <w:pPr>
        <w:pStyle w:val="Default"/>
        <w:suppressAutoHyphens/>
        <w:rPr>
          <w:rFonts w:ascii="Tahoma" w:hAnsi="Tahoma" w:cs="Tahoma"/>
          <w:b/>
          <w:color w:val="auto"/>
          <w:sz w:val="20"/>
          <w:szCs w:val="20"/>
        </w:rPr>
      </w:pPr>
    </w:p>
    <w:p w14:paraId="463CFD5A" w14:textId="77777777" w:rsidR="003715E1" w:rsidRPr="00B21DC2" w:rsidRDefault="003715E1" w:rsidP="001D1BD6">
      <w:pPr>
        <w:pStyle w:val="Default"/>
        <w:suppressAutoHyphens/>
        <w:rPr>
          <w:rFonts w:ascii="Tahoma" w:hAnsi="Tahoma" w:cs="Tahoma"/>
          <w:b/>
          <w:color w:val="auto"/>
          <w:sz w:val="20"/>
          <w:szCs w:val="20"/>
        </w:rPr>
      </w:pPr>
    </w:p>
    <w:p w14:paraId="5BBC43E3" w14:textId="77777777" w:rsidR="001D1BD6" w:rsidRPr="00B21DC2" w:rsidRDefault="001D1BD6" w:rsidP="001D1BD6">
      <w:pPr>
        <w:pStyle w:val="Default"/>
        <w:suppressAutoHyphens/>
        <w:rPr>
          <w:rFonts w:ascii="Tahoma" w:hAnsi="Tahoma" w:cs="Tahoma"/>
          <w:b/>
          <w:color w:val="auto"/>
          <w:sz w:val="20"/>
          <w:szCs w:val="20"/>
        </w:rPr>
      </w:pPr>
      <w:r w:rsidRPr="00B21DC2">
        <w:rPr>
          <w:rFonts w:ascii="Tahoma" w:hAnsi="Tahoma" w:cs="Tahoma"/>
          <w:b/>
          <w:color w:val="auto"/>
          <w:sz w:val="20"/>
          <w:szCs w:val="20"/>
        </w:rPr>
        <w:t>XX</w:t>
      </w:r>
      <w:r w:rsidR="000452D9" w:rsidRPr="00B21DC2">
        <w:rPr>
          <w:rFonts w:ascii="Tahoma" w:hAnsi="Tahoma" w:cs="Tahoma"/>
          <w:b/>
          <w:color w:val="auto"/>
          <w:sz w:val="20"/>
          <w:szCs w:val="20"/>
        </w:rPr>
        <w:t>II</w:t>
      </w:r>
      <w:r w:rsidR="00B82395" w:rsidRPr="00B21DC2">
        <w:rPr>
          <w:rFonts w:ascii="Tahoma" w:hAnsi="Tahoma" w:cs="Tahoma"/>
          <w:b/>
          <w:color w:val="auto"/>
          <w:sz w:val="20"/>
          <w:szCs w:val="20"/>
        </w:rPr>
        <w:t>.</w:t>
      </w:r>
      <w:r w:rsidRPr="00B21DC2">
        <w:rPr>
          <w:rFonts w:ascii="Tahoma" w:hAnsi="Tahoma" w:cs="Tahoma"/>
          <w:b/>
          <w:color w:val="auto"/>
          <w:sz w:val="20"/>
          <w:szCs w:val="20"/>
        </w:rPr>
        <w:t xml:space="preserve">   KLAUZULA INFORMACYJNA DOTYCZĄCA P</w:t>
      </w:r>
      <w:r w:rsidR="006268E5" w:rsidRPr="00B21DC2">
        <w:rPr>
          <w:rFonts w:ascii="Tahoma" w:hAnsi="Tahoma" w:cs="Tahoma"/>
          <w:b/>
          <w:color w:val="auto"/>
          <w:sz w:val="20"/>
          <w:szCs w:val="20"/>
        </w:rPr>
        <w:t>R</w:t>
      </w:r>
      <w:r w:rsidRPr="00B21DC2">
        <w:rPr>
          <w:rFonts w:ascii="Tahoma" w:hAnsi="Tahoma" w:cs="Tahoma"/>
          <w:b/>
          <w:color w:val="auto"/>
          <w:sz w:val="20"/>
          <w:szCs w:val="20"/>
        </w:rPr>
        <w:t>ZETWARZANIA DANYCH OSOBOWYCH</w:t>
      </w:r>
    </w:p>
    <w:p w14:paraId="608555BF" w14:textId="77777777" w:rsidR="001D1BD6" w:rsidRPr="00B21DC2" w:rsidRDefault="001D1BD6" w:rsidP="001D1BD6">
      <w:pPr>
        <w:pStyle w:val="Default"/>
        <w:suppressAutoHyphens/>
        <w:rPr>
          <w:rFonts w:ascii="Tahoma" w:hAnsi="Tahoma" w:cs="Tahoma"/>
          <w:color w:val="auto"/>
          <w:sz w:val="16"/>
          <w:szCs w:val="20"/>
        </w:rPr>
      </w:pPr>
    </w:p>
    <w:p w14:paraId="76376B02" w14:textId="77777777" w:rsidR="00DF7D29" w:rsidRPr="00B21DC2" w:rsidRDefault="00DF7D29" w:rsidP="00F95A0A">
      <w:pPr>
        <w:numPr>
          <w:ilvl w:val="0"/>
          <w:numId w:val="40"/>
        </w:numPr>
        <w:spacing w:after="60"/>
        <w:ind w:left="357" w:hanging="357"/>
        <w:contextualSpacing/>
        <w:jc w:val="both"/>
        <w:rPr>
          <w:rFonts w:ascii="Tahoma" w:hAnsi="Tahoma" w:cs="Tahoma"/>
          <w:sz w:val="18"/>
          <w:szCs w:val="18"/>
        </w:rPr>
      </w:pPr>
      <w:r w:rsidRPr="00B21DC2">
        <w:rPr>
          <w:rFonts w:ascii="Tahoma" w:hAnsi="Tahoma" w:cs="Tahoma"/>
          <w:sz w:val="18"/>
          <w:szCs w:val="18"/>
        </w:rPr>
        <w:t>Na podstawie Rozporządzenia Parlamentu Europejskiego i Rady (UE)  2016/679 w sprawie ochrony osób fizycznych w związku z przetwarzaniem danych osobowych i w sprawie swobodnego przepływu takich danych oraz uchylenia dyrektywy 95/46/WE (ogólne rozporządzenie o ochronie danych - zwane dalej RODO), pragniemy Państwa poinformować, że:</w:t>
      </w:r>
    </w:p>
    <w:p w14:paraId="471117C6" w14:textId="77777777" w:rsidR="00DF7D29" w:rsidRPr="00B21DC2" w:rsidRDefault="00DF7D29" w:rsidP="00F95A0A">
      <w:pPr>
        <w:numPr>
          <w:ilvl w:val="0"/>
          <w:numId w:val="40"/>
        </w:numPr>
        <w:spacing w:after="60"/>
        <w:ind w:left="357" w:hanging="357"/>
        <w:contextualSpacing/>
        <w:jc w:val="both"/>
        <w:rPr>
          <w:rFonts w:ascii="Tahoma" w:hAnsi="Tahoma" w:cs="Tahoma"/>
          <w:sz w:val="18"/>
          <w:szCs w:val="18"/>
        </w:rPr>
      </w:pPr>
      <w:r w:rsidRPr="00B21DC2">
        <w:rPr>
          <w:rFonts w:ascii="Tahoma" w:hAnsi="Tahoma" w:cs="Tahoma"/>
          <w:sz w:val="18"/>
          <w:szCs w:val="18"/>
        </w:rPr>
        <w:t xml:space="preserve">Administratorem Pani/Pana danych osobowych jest </w:t>
      </w:r>
      <w:r w:rsidRPr="00B21DC2">
        <w:rPr>
          <w:rFonts w:ascii="Tahoma" w:hAnsi="Tahoma" w:cs="Tahoma"/>
          <w:b/>
          <w:sz w:val="18"/>
          <w:szCs w:val="18"/>
        </w:rPr>
        <w:t>Samodzielny Publiczny Zakład Opieki Zdrowotnej Uniwersytecki Szpital Kliniczny nr 1 im. Norberta Barlickiego Uniwersytetu Medycznego w Łodzi, 90-153 Łódź, ul. Kopcińskiego 22</w:t>
      </w:r>
      <w:r w:rsidRPr="00B21DC2">
        <w:rPr>
          <w:rFonts w:ascii="Tahoma" w:hAnsi="Tahoma" w:cs="Tahoma"/>
          <w:sz w:val="18"/>
          <w:szCs w:val="18"/>
        </w:rPr>
        <w:t>.</w:t>
      </w:r>
    </w:p>
    <w:p w14:paraId="75C9DE11" w14:textId="377ED97A" w:rsidR="00DF7D29" w:rsidRPr="00B21DC2" w:rsidRDefault="00DF7D29" w:rsidP="00F95A0A">
      <w:pPr>
        <w:numPr>
          <w:ilvl w:val="0"/>
          <w:numId w:val="40"/>
        </w:numPr>
        <w:spacing w:after="60"/>
        <w:ind w:left="357" w:hanging="357"/>
        <w:contextualSpacing/>
        <w:jc w:val="both"/>
        <w:rPr>
          <w:rFonts w:ascii="Tahoma" w:hAnsi="Tahoma" w:cs="Tahoma"/>
          <w:sz w:val="18"/>
          <w:szCs w:val="18"/>
        </w:rPr>
      </w:pPr>
      <w:r w:rsidRPr="00B21DC2">
        <w:rPr>
          <w:rFonts w:ascii="Tahoma" w:hAnsi="Tahoma" w:cs="Tahoma"/>
          <w:sz w:val="18"/>
          <w:szCs w:val="18"/>
        </w:rPr>
        <w:t xml:space="preserve">Administrator wyznaczył Inspektora Ochrony Danych Osobowych. Dane kontaktowe: </w:t>
      </w:r>
      <w:r w:rsidRPr="00B21DC2">
        <w:rPr>
          <w:rFonts w:ascii="Tahoma" w:hAnsi="Tahoma" w:cs="Tahoma"/>
          <w:b/>
          <w:sz w:val="18"/>
          <w:szCs w:val="18"/>
        </w:rPr>
        <w:t xml:space="preserve">Pan </w:t>
      </w:r>
      <w:r w:rsidR="003F44F0">
        <w:rPr>
          <w:rFonts w:ascii="Tahoma" w:hAnsi="Tahoma" w:cs="Tahoma"/>
          <w:b/>
          <w:sz w:val="18"/>
          <w:szCs w:val="18"/>
        </w:rPr>
        <w:t>Bartosz Jabłoński</w:t>
      </w:r>
      <w:r w:rsidRPr="00B21DC2">
        <w:rPr>
          <w:rFonts w:ascii="Tahoma" w:hAnsi="Tahoma" w:cs="Tahoma"/>
          <w:sz w:val="18"/>
          <w:szCs w:val="18"/>
        </w:rPr>
        <w:t xml:space="preserve">, kontakt: e-mail: </w:t>
      </w:r>
      <w:hyperlink r:id="rId29" w:history="1">
        <w:r w:rsidRPr="00B21DC2">
          <w:rPr>
            <w:rStyle w:val="Hipercze"/>
            <w:rFonts w:ascii="Tahoma" w:hAnsi="Tahoma" w:cs="Tahoma"/>
            <w:color w:val="auto"/>
            <w:sz w:val="18"/>
            <w:szCs w:val="18"/>
          </w:rPr>
          <w:t>iod@barlicki.pl</w:t>
        </w:r>
      </w:hyperlink>
      <w:r w:rsidRPr="00B21DC2">
        <w:rPr>
          <w:rFonts w:ascii="Tahoma" w:hAnsi="Tahoma" w:cs="Tahoma"/>
          <w:sz w:val="18"/>
          <w:szCs w:val="18"/>
        </w:rPr>
        <w:t>.</w:t>
      </w:r>
    </w:p>
    <w:p w14:paraId="5C593BE5" w14:textId="23AECD6A" w:rsidR="00DF7D29" w:rsidRPr="00B21DC2" w:rsidRDefault="00DF7D29" w:rsidP="00F95A0A">
      <w:pPr>
        <w:numPr>
          <w:ilvl w:val="0"/>
          <w:numId w:val="40"/>
        </w:numPr>
        <w:spacing w:after="60"/>
        <w:ind w:left="357" w:hanging="357"/>
        <w:contextualSpacing/>
        <w:jc w:val="both"/>
        <w:rPr>
          <w:rFonts w:ascii="Tahoma" w:hAnsi="Tahoma" w:cs="Tahoma"/>
          <w:sz w:val="18"/>
          <w:szCs w:val="18"/>
        </w:rPr>
      </w:pPr>
      <w:r w:rsidRPr="00B21DC2">
        <w:rPr>
          <w:rFonts w:ascii="Tahoma" w:hAnsi="Tahoma" w:cs="Tahoma"/>
          <w:sz w:val="18"/>
          <w:szCs w:val="18"/>
        </w:rPr>
        <w:t xml:space="preserve">Administrator przetwarza Pani/Pana dane osobowe w celu związanym z postępowaniem o udzielenie zamówienia publicznego pod nazwą: </w:t>
      </w:r>
      <w:r w:rsidR="00487432" w:rsidRPr="00B21DC2">
        <w:rPr>
          <w:rFonts w:ascii="Tahoma" w:hAnsi="Tahoma" w:cs="Tahoma"/>
          <w:b/>
          <w:sz w:val="18"/>
          <w:szCs w:val="18"/>
        </w:rPr>
        <w:t>„</w:t>
      </w:r>
      <w:r w:rsidR="000C2890">
        <w:rPr>
          <w:rFonts w:ascii="Tahoma" w:hAnsi="Tahoma" w:cs="Tahoma"/>
          <w:b/>
          <w:sz w:val="18"/>
          <w:szCs w:val="18"/>
        </w:rPr>
        <w:t>Zakup</w:t>
      </w:r>
      <w:r w:rsidR="000C2890" w:rsidRPr="00136E59">
        <w:rPr>
          <w:rFonts w:ascii="Tahoma" w:hAnsi="Tahoma" w:cs="Tahoma"/>
          <w:b/>
          <w:sz w:val="18"/>
          <w:szCs w:val="18"/>
        </w:rPr>
        <w:t xml:space="preserve"> </w:t>
      </w:r>
      <w:r w:rsidR="003F44F0">
        <w:rPr>
          <w:rFonts w:ascii="Tahoma" w:hAnsi="Tahoma" w:cs="Tahoma"/>
          <w:b/>
          <w:sz w:val="18"/>
          <w:szCs w:val="18"/>
        </w:rPr>
        <w:t>zestawu endoskopowego</w:t>
      </w:r>
      <w:r w:rsidR="00487432" w:rsidRPr="00B21DC2">
        <w:rPr>
          <w:rFonts w:ascii="Tahoma" w:hAnsi="Tahoma" w:cs="Tahoma"/>
          <w:b/>
          <w:sz w:val="18"/>
          <w:szCs w:val="18"/>
        </w:rPr>
        <w:t>”</w:t>
      </w:r>
      <w:r w:rsidRPr="00B21DC2">
        <w:rPr>
          <w:rFonts w:ascii="Tahoma" w:hAnsi="Tahoma" w:cs="Tahoma"/>
          <w:sz w:val="18"/>
          <w:szCs w:val="18"/>
        </w:rPr>
        <w:t xml:space="preserve">  – na podstawie art. 6 ust. 1 lit. c RODO.</w:t>
      </w:r>
    </w:p>
    <w:p w14:paraId="665B94A2" w14:textId="77777777" w:rsidR="00DF7D29" w:rsidRPr="00B21DC2" w:rsidRDefault="00DF7D29" w:rsidP="00F95A0A">
      <w:pPr>
        <w:numPr>
          <w:ilvl w:val="0"/>
          <w:numId w:val="40"/>
        </w:numPr>
        <w:spacing w:after="60"/>
        <w:ind w:left="357" w:hanging="357"/>
        <w:contextualSpacing/>
        <w:jc w:val="both"/>
        <w:rPr>
          <w:rFonts w:ascii="Tahoma" w:hAnsi="Tahoma" w:cs="Tahoma"/>
          <w:sz w:val="18"/>
          <w:szCs w:val="18"/>
        </w:rPr>
      </w:pPr>
      <w:r w:rsidRPr="00B21DC2">
        <w:rPr>
          <w:rFonts w:ascii="Tahoma" w:hAnsi="Tahoma" w:cs="Tahoma"/>
          <w:sz w:val="18"/>
          <w:szCs w:val="18"/>
        </w:rPr>
        <w:t>Odbiorcami Pani/Pana danych osobowych będą osoby lub podmioty, którym udostępniona zostanie dokumentacja postępowania w oparciu o art. 18 i inne ustawy z dnia 11 września 2019 r. – Prawo zamówień publicznych (z późniejszymi zmianami), dalej zwana „</w:t>
      </w:r>
      <w:proofErr w:type="spellStart"/>
      <w:r w:rsidRPr="00B21DC2">
        <w:rPr>
          <w:rFonts w:ascii="Tahoma" w:hAnsi="Tahoma" w:cs="Tahoma"/>
          <w:sz w:val="18"/>
          <w:szCs w:val="18"/>
        </w:rPr>
        <w:t>Pzp</w:t>
      </w:r>
      <w:proofErr w:type="spellEnd"/>
      <w:r w:rsidRPr="00B21DC2">
        <w:rPr>
          <w:rFonts w:ascii="Tahoma" w:hAnsi="Tahoma" w:cs="Tahoma"/>
          <w:sz w:val="18"/>
          <w:szCs w:val="18"/>
        </w:rPr>
        <w:t>”, a także podmiotom uprawnionym – na podstawie umów o powierzenie przetwarzania danych osobowych (w szczególności podmiotom wspierających administratora w organizacji postępowania o udzielenie zamówienia publicznego).</w:t>
      </w:r>
    </w:p>
    <w:p w14:paraId="6261FFE3" w14:textId="77777777" w:rsidR="00DF7D29" w:rsidRPr="00B21DC2" w:rsidRDefault="00DF7D29" w:rsidP="00F95A0A">
      <w:pPr>
        <w:numPr>
          <w:ilvl w:val="0"/>
          <w:numId w:val="40"/>
        </w:numPr>
        <w:spacing w:after="60"/>
        <w:ind w:left="357" w:hanging="357"/>
        <w:contextualSpacing/>
        <w:jc w:val="both"/>
        <w:rPr>
          <w:rFonts w:ascii="Tahoma" w:hAnsi="Tahoma" w:cs="Tahoma"/>
          <w:sz w:val="18"/>
          <w:szCs w:val="18"/>
        </w:rPr>
      </w:pPr>
      <w:r w:rsidRPr="00B21DC2">
        <w:rPr>
          <w:rFonts w:ascii="Tahoma" w:hAnsi="Tahoma" w:cs="Tahoma"/>
          <w:sz w:val="18"/>
          <w:szCs w:val="18"/>
        </w:rPr>
        <w:t xml:space="preserve">Pani/Pana dane osobowe będą przechowywane, zgodnie z art. 78 ustawy </w:t>
      </w:r>
      <w:proofErr w:type="spellStart"/>
      <w:r w:rsidRPr="00B21DC2">
        <w:rPr>
          <w:rFonts w:ascii="Tahoma" w:hAnsi="Tahoma" w:cs="Tahoma"/>
          <w:sz w:val="18"/>
          <w:szCs w:val="18"/>
        </w:rPr>
        <w:t>Pzp</w:t>
      </w:r>
      <w:proofErr w:type="spellEnd"/>
      <w:r w:rsidRPr="00B21DC2">
        <w:rPr>
          <w:rFonts w:ascii="Tahoma" w:hAnsi="Tahoma" w:cs="Tahoma"/>
          <w:sz w:val="18"/>
          <w:szCs w:val="18"/>
        </w:rPr>
        <w:t>, przez okres 4 lat od dnia zakończenia postępowania o udzielenie zamówienia, a jeżeli czas trwania umowy przekracza 4 lata, okres przechowywania obejmuje cały czas trwania umowy, uwzględniając okres rękojmi i gwarancji oraz okres przedawnienia roszczeń.</w:t>
      </w:r>
    </w:p>
    <w:p w14:paraId="64A29D07" w14:textId="77777777" w:rsidR="00DF7D29" w:rsidRPr="00B21DC2" w:rsidRDefault="00DF7D29" w:rsidP="00F95A0A">
      <w:pPr>
        <w:numPr>
          <w:ilvl w:val="0"/>
          <w:numId w:val="40"/>
        </w:numPr>
        <w:spacing w:after="60"/>
        <w:ind w:left="357" w:hanging="357"/>
        <w:contextualSpacing/>
        <w:jc w:val="both"/>
        <w:rPr>
          <w:rFonts w:ascii="Tahoma" w:hAnsi="Tahoma" w:cs="Tahoma"/>
          <w:sz w:val="18"/>
          <w:szCs w:val="18"/>
        </w:rPr>
      </w:pPr>
      <w:r w:rsidRPr="00B21DC2">
        <w:rPr>
          <w:rFonts w:ascii="Tahoma" w:hAnsi="Tahoma" w:cs="Tahoma"/>
          <w:sz w:val="18"/>
          <w:szCs w:val="18"/>
        </w:rPr>
        <w:t xml:space="preserve">Obowiązek podania przez Panią/Pana danych osobowych bezpośrednio Pani/Pana dotyczących jest wymogiem ustawowym określonym w przepisach ustawy </w:t>
      </w:r>
      <w:proofErr w:type="spellStart"/>
      <w:r w:rsidRPr="00B21DC2">
        <w:rPr>
          <w:rFonts w:ascii="Tahoma" w:hAnsi="Tahoma" w:cs="Tahoma"/>
          <w:sz w:val="18"/>
          <w:szCs w:val="18"/>
        </w:rPr>
        <w:t>Pzp</w:t>
      </w:r>
      <w:proofErr w:type="spellEnd"/>
      <w:r w:rsidRPr="00B21DC2">
        <w:rPr>
          <w:rFonts w:ascii="Tahoma" w:hAnsi="Tahoma" w:cs="Tahoma"/>
          <w:sz w:val="18"/>
          <w:szCs w:val="18"/>
        </w:rPr>
        <w:t xml:space="preserve">, związanym z udziałem w postępowaniu o udzielenie zamówienia publicznego – konsekwencje niepodania określonych danych wynikają z ustawy </w:t>
      </w:r>
      <w:proofErr w:type="spellStart"/>
      <w:r w:rsidRPr="00B21DC2">
        <w:rPr>
          <w:rFonts w:ascii="Tahoma" w:hAnsi="Tahoma" w:cs="Tahoma"/>
          <w:sz w:val="18"/>
          <w:szCs w:val="18"/>
        </w:rPr>
        <w:t>Pzp</w:t>
      </w:r>
      <w:proofErr w:type="spellEnd"/>
      <w:r w:rsidRPr="00B21DC2">
        <w:rPr>
          <w:rFonts w:ascii="Tahoma" w:hAnsi="Tahoma" w:cs="Tahoma"/>
          <w:sz w:val="18"/>
          <w:szCs w:val="18"/>
        </w:rPr>
        <w:t>.</w:t>
      </w:r>
    </w:p>
    <w:p w14:paraId="4D6EEF28" w14:textId="77777777" w:rsidR="00DF7D29" w:rsidRPr="00B21DC2" w:rsidRDefault="00DF7D29" w:rsidP="00F95A0A">
      <w:pPr>
        <w:numPr>
          <w:ilvl w:val="0"/>
          <w:numId w:val="40"/>
        </w:numPr>
        <w:spacing w:after="60"/>
        <w:ind w:left="357" w:hanging="357"/>
        <w:contextualSpacing/>
        <w:jc w:val="both"/>
        <w:rPr>
          <w:rFonts w:ascii="Tahoma" w:hAnsi="Tahoma" w:cs="Tahoma"/>
          <w:sz w:val="18"/>
          <w:szCs w:val="18"/>
        </w:rPr>
      </w:pPr>
      <w:r w:rsidRPr="00B21DC2">
        <w:rPr>
          <w:rFonts w:ascii="Tahoma" w:hAnsi="Tahoma" w:cs="Tahoma"/>
          <w:sz w:val="18"/>
          <w:szCs w:val="18"/>
        </w:rPr>
        <w:t>Posiada Pani/Pan:</w:t>
      </w:r>
    </w:p>
    <w:p w14:paraId="33D9B4AA" w14:textId="77777777" w:rsidR="00DF7D29" w:rsidRPr="00B21DC2" w:rsidRDefault="00DF7D29" w:rsidP="00F95A0A">
      <w:pPr>
        <w:numPr>
          <w:ilvl w:val="1"/>
          <w:numId w:val="40"/>
        </w:numPr>
        <w:spacing w:after="60"/>
        <w:ind w:left="1077"/>
        <w:contextualSpacing/>
        <w:jc w:val="both"/>
        <w:rPr>
          <w:rFonts w:ascii="Tahoma" w:hAnsi="Tahoma" w:cs="Tahoma"/>
          <w:sz w:val="18"/>
          <w:szCs w:val="18"/>
        </w:rPr>
      </w:pPr>
      <w:r w:rsidRPr="00B21DC2">
        <w:rPr>
          <w:rFonts w:ascii="Tahoma" w:hAnsi="Tahoma" w:cs="Tahoma"/>
          <w:sz w:val="18"/>
          <w:szCs w:val="18"/>
        </w:rPr>
        <w:t>prawo dostępu do danych osobowych Pani/Pana dotyczących (art. 15 RODO);</w:t>
      </w:r>
    </w:p>
    <w:p w14:paraId="41F49D26" w14:textId="77777777" w:rsidR="00DF7D29" w:rsidRPr="00B21DC2" w:rsidRDefault="00DF7D29" w:rsidP="00F95A0A">
      <w:pPr>
        <w:numPr>
          <w:ilvl w:val="1"/>
          <w:numId w:val="40"/>
        </w:numPr>
        <w:spacing w:after="60"/>
        <w:ind w:left="714" w:hanging="357"/>
        <w:contextualSpacing/>
        <w:jc w:val="both"/>
        <w:rPr>
          <w:rFonts w:ascii="Tahoma" w:hAnsi="Tahoma" w:cs="Tahoma"/>
          <w:sz w:val="18"/>
          <w:szCs w:val="18"/>
        </w:rPr>
      </w:pPr>
      <w:r w:rsidRPr="00B21DC2">
        <w:rPr>
          <w:rFonts w:ascii="Tahoma" w:hAnsi="Tahoma" w:cs="Tahoma"/>
          <w:sz w:val="18"/>
          <w:szCs w:val="18"/>
        </w:rPr>
        <w:t xml:space="preserve">prawo do sprostowania Pani/Pana danych osobowych (art. 16 RODO) – przy czym skorzystanie z prawa sprostowania nie może skutkować zmianą wyniku postępowania o udzielenie zamówienia publicznego ani zmianą postanowień umowy w zakresie niezgodnym z ustawą </w:t>
      </w:r>
      <w:proofErr w:type="spellStart"/>
      <w:r w:rsidRPr="00B21DC2">
        <w:rPr>
          <w:rFonts w:ascii="Tahoma" w:hAnsi="Tahoma" w:cs="Tahoma"/>
          <w:sz w:val="18"/>
          <w:szCs w:val="18"/>
        </w:rPr>
        <w:t>Pzp</w:t>
      </w:r>
      <w:proofErr w:type="spellEnd"/>
      <w:r w:rsidRPr="00B21DC2">
        <w:rPr>
          <w:rFonts w:ascii="Tahoma" w:hAnsi="Tahoma" w:cs="Tahoma"/>
          <w:sz w:val="18"/>
          <w:szCs w:val="18"/>
        </w:rPr>
        <w:t xml:space="preserve"> oraz nie może naruszać integralności protokołu oraz jego załączników;</w:t>
      </w:r>
    </w:p>
    <w:p w14:paraId="603D87E7" w14:textId="77777777" w:rsidR="00DF7D29" w:rsidRPr="00B21DC2" w:rsidRDefault="00DF7D29" w:rsidP="00F95A0A">
      <w:pPr>
        <w:numPr>
          <w:ilvl w:val="1"/>
          <w:numId w:val="40"/>
        </w:numPr>
        <w:spacing w:after="60"/>
        <w:ind w:left="714" w:hanging="357"/>
        <w:contextualSpacing/>
        <w:jc w:val="both"/>
        <w:rPr>
          <w:rFonts w:ascii="Tahoma" w:hAnsi="Tahoma" w:cs="Tahoma"/>
          <w:sz w:val="18"/>
          <w:szCs w:val="18"/>
        </w:rPr>
      </w:pPr>
      <w:r w:rsidRPr="00B21DC2">
        <w:rPr>
          <w:rFonts w:ascii="Tahoma" w:hAnsi="Tahoma" w:cs="Tahoma"/>
          <w:sz w:val="18"/>
          <w:szCs w:val="18"/>
        </w:rPr>
        <w:t>prawo żądania od Administratora ograniczenia przetwarzania danych osobowych (art. 18 RODO) – z zastrzeżeniem przypadków, o których mowa w art. 18 ust. 2 RODO, to jest prawa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3393A59A" w14:textId="77777777" w:rsidR="00DF7D29" w:rsidRPr="00B21DC2" w:rsidRDefault="00DF7D29" w:rsidP="00F95A0A">
      <w:pPr>
        <w:numPr>
          <w:ilvl w:val="1"/>
          <w:numId w:val="40"/>
        </w:numPr>
        <w:spacing w:after="60"/>
        <w:ind w:left="714" w:hanging="357"/>
        <w:contextualSpacing/>
        <w:jc w:val="both"/>
        <w:rPr>
          <w:rFonts w:ascii="Tahoma" w:hAnsi="Tahoma" w:cs="Tahoma"/>
          <w:sz w:val="18"/>
          <w:szCs w:val="18"/>
        </w:rPr>
      </w:pPr>
      <w:r w:rsidRPr="00B21DC2">
        <w:rPr>
          <w:rFonts w:ascii="Tahoma" w:hAnsi="Tahoma" w:cs="Tahoma"/>
          <w:sz w:val="18"/>
          <w:szCs w:val="18"/>
        </w:rPr>
        <w:t>prawo do wniesienia skargi do Prezesa Urzędu Ochrony Danych Osobowych, gdy uzna Pani/Pan, że przetwarzanie danych osobowych Pani/Pana dotyczących narusza przepisy RODO.</w:t>
      </w:r>
    </w:p>
    <w:p w14:paraId="4244C203" w14:textId="77777777" w:rsidR="00DF7D29" w:rsidRPr="00B21DC2" w:rsidRDefault="00DF7D29" w:rsidP="00F95A0A">
      <w:pPr>
        <w:numPr>
          <w:ilvl w:val="0"/>
          <w:numId w:val="40"/>
        </w:numPr>
        <w:spacing w:after="60"/>
        <w:ind w:left="357" w:hanging="357"/>
        <w:contextualSpacing/>
        <w:jc w:val="both"/>
        <w:rPr>
          <w:rFonts w:ascii="Tahoma" w:hAnsi="Tahoma" w:cs="Tahoma"/>
          <w:sz w:val="18"/>
          <w:szCs w:val="18"/>
        </w:rPr>
      </w:pPr>
      <w:r w:rsidRPr="00B21DC2">
        <w:rPr>
          <w:rFonts w:ascii="Tahoma" w:hAnsi="Tahoma" w:cs="Tahoma"/>
          <w:sz w:val="18"/>
          <w:szCs w:val="18"/>
        </w:rPr>
        <w:t>Nie przysługuje Pani/Panu:</w:t>
      </w:r>
    </w:p>
    <w:p w14:paraId="62D3C85A" w14:textId="77777777" w:rsidR="00DF7D29" w:rsidRPr="00B21DC2" w:rsidRDefault="00DF7D29" w:rsidP="00F95A0A">
      <w:pPr>
        <w:numPr>
          <w:ilvl w:val="1"/>
          <w:numId w:val="40"/>
        </w:numPr>
        <w:spacing w:after="60"/>
        <w:ind w:left="714" w:hanging="357"/>
        <w:contextualSpacing/>
        <w:jc w:val="both"/>
        <w:rPr>
          <w:rFonts w:ascii="Tahoma" w:hAnsi="Tahoma" w:cs="Tahoma"/>
          <w:sz w:val="18"/>
          <w:szCs w:val="18"/>
        </w:rPr>
      </w:pPr>
      <w:r w:rsidRPr="00B21DC2">
        <w:rPr>
          <w:rFonts w:ascii="Tahoma" w:hAnsi="Tahoma" w:cs="Tahoma"/>
          <w:sz w:val="18"/>
          <w:szCs w:val="18"/>
        </w:rPr>
        <w:t>prawo do usunięcia danych osobowych (w związku z art. 17 ust. 3 lit. b, d lub e RODO);</w:t>
      </w:r>
    </w:p>
    <w:p w14:paraId="71BA07AC" w14:textId="77777777" w:rsidR="00DF7D29" w:rsidRPr="00B21DC2" w:rsidRDefault="00DF7D29" w:rsidP="00F95A0A">
      <w:pPr>
        <w:numPr>
          <w:ilvl w:val="1"/>
          <w:numId w:val="40"/>
        </w:numPr>
        <w:spacing w:after="60"/>
        <w:ind w:left="714" w:hanging="357"/>
        <w:contextualSpacing/>
        <w:jc w:val="both"/>
        <w:rPr>
          <w:rFonts w:ascii="Tahoma" w:hAnsi="Tahoma" w:cs="Tahoma"/>
          <w:sz w:val="18"/>
          <w:szCs w:val="18"/>
        </w:rPr>
      </w:pPr>
      <w:r w:rsidRPr="00B21DC2">
        <w:rPr>
          <w:rFonts w:ascii="Tahoma" w:hAnsi="Tahoma" w:cs="Tahoma"/>
          <w:sz w:val="18"/>
          <w:szCs w:val="18"/>
        </w:rPr>
        <w:t>prawo do przenoszenia danych osobowych (o którym mowa w art. 20 RODO);</w:t>
      </w:r>
    </w:p>
    <w:p w14:paraId="08C54FAB" w14:textId="77777777" w:rsidR="00DF7D29" w:rsidRPr="00B21DC2" w:rsidRDefault="00DF7D29" w:rsidP="00F95A0A">
      <w:pPr>
        <w:numPr>
          <w:ilvl w:val="1"/>
          <w:numId w:val="40"/>
        </w:numPr>
        <w:spacing w:after="60"/>
        <w:ind w:left="714" w:hanging="357"/>
        <w:contextualSpacing/>
        <w:jc w:val="both"/>
        <w:rPr>
          <w:rFonts w:ascii="Tahoma" w:hAnsi="Tahoma" w:cs="Tahoma"/>
          <w:sz w:val="18"/>
          <w:szCs w:val="18"/>
        </w:rPr>
      </w:pPr>
      <w:r w:rsidRPr="00B21DC2">
        <w:rPr>
          <w:rFonts w:ascii="Tahoma" w:hAnsi="Tahoma" w:cs="Tahoma"/>
          <w:sz w:val="18"/>
          <w:szCs w:val="18"/>
        </w:rPr>
        <w:t>prawo sprzeciwu, wobec przetwarzania danych osobowych (na podstawie art. 21 RODO), gdyż podstawą prawną przetwarzania Pani/Pana danych osobowych jest art. 6 ust. 1 lit. c RODO.</w:t>
      </w:r>
    </w:p>
    <w:p w14:paraId="148E021B" w14:textId="77777777" w:rsidR="00DF7D29" w:rsidRPr="00B21DC2" w:rsidRDefault="00DF7D29" w:rsidP="00F95A0A">
      <w:pPr>
        <w:numPr>
          <w:ilvl w:val="0"/>
          <w:numId w:val="40"/>
        </w:numPr>
        <w:spacing w:after="60"/>
        <w:ind w:left="357" w:hanging="357"/>
        <w:contextualSpacing/>
        <w:jc w:val="both"/>
        <w:rPr>
          <w:rFonts w:ascii="Tahoma" w:hAnsi="Tahoma" w:cs="Tahoma"/>
          <w:sz w:val="18"/>
          <w:szCs w:val="18"/>
        </w:rPr>
      </w:pPr>
      <w:r w:rsidRPr="00B21DC2">
        <w:rPr>
          <w:rFonts w:ascii="Tahoma" w:hAnsi="Tahoma" w:cs="Tahoma"/>
          <w:sz w:val="18"/>
          <w:szCs w:val="18"/>
        </w:rPr>
        <w:t>W przypadku gdy osoba, której dane dotyczą wnosi do Administratora o:</w:t>
      </w:r>
    </w:p>
    <w:p w14:paraId="26F37504" w14:textId="77777777" w:rsidR="00DF7D29" w:rsidRPr="00B21DC2" w:rsidRDefault="00DF7D29" w:rsidP="00F95A0A">
      <w:pPr>
        <w:numPr>
          <w:ilvl w:val="1"/>
          <w:numId w:val="40"/>
        </w:numPr>
        <w:spacing w:after="60"/>
        <w:ind w:left="1077"/>
        <w:contextualSpacing/>
        <w:jc w:val="both"/>
        <w:rPr>
          <w:rFonts w:ascii="Tahoma" w:hAnsi="Tahoma" w:cs="Tahoma"/>
          <w:sz w:val="18"/>
          <w:szCs w:val="18"/>
        </w:rPr>
      </w:pPr>
      <w:r w:rsidRPr="00B21DC2">
        <w:rPr>
          <w:rFonts w:ascii="Tahoma" w:hAnsi="Tahoma" w:cs="Tahoma"/>
          <w:sz w:val="18"/>
          <w:szCs w:val="18"/>
        </w:rPr>
        <w:t>potwierdzenie, czy przetwarzane są dane jej dotyczące;</w:t>
      </w:r>
    </w:p>
    <w:p w14:paraId="64DCDE90" w14:textId="77777777" w:rsidR="00DF7D29" w:rsidRPr="00B21DC2" w:rsidRDefault="00DF7D29" w:rsidP="00F95A0A">
      <w:pPr>
        <w:numPr>
          <w:ilvl w:val="1"/>
          <w:numId w:val="40"/>
        </w:numPr>
        <w:spacing w:after="60"/>
        <w:ind w:left="1077"/>
        <w:contextualSpacing/>
        <w:jc w:val="both"/>
        <w:rPr>
          <w:rFonts w:ascii="Tahoma" w:hAnsi="Tahoma" w:cs="Tahoma"/>
          <w:sz w:val="18"/>
          <w:szCs w:val="18"/>
        </w:rPr>
      </w:pPr>
      <w:r w:rsidRPr="00B21DC2">
        <w:rPr>
          <w:rFonts w:ascii="Tahoma" w:hAnsi="Tahoma" w:cs="Tahoma"/>
          <w:sz w:val="18"/>
          <w:szCs w:val="18"/>
        </w:rPr>
        <w:t>uzyskanie dostępu do danych jej dotyczących oraz informacji o:</w:t>
      </w:r>
    </w:p>
    <w:p w14:paraId="0853186D" w14:textId="77777777" w:rsidR="00DF7D29" w:rsidRPr="00B21DC2" w:rsidRDefault="00DF7D29" w:rsidP="00F95A0A">
      <w:pPr>
        <w:numPr>
          <w:ilvl w:val="2"/>
          <w:numId w:val="40"/>
        </w:numPr>
        <w:spacing w:after="60"/>
        <w:ind w:left="1440"/>
        <w:contextualSpacing/>
        <w:jc w:val="both"/>
        <w:rPr>
          <w:rFonts w:ascii="Tahoma" w:hAnsi="Tahoma" w:cs="Tahoma"/>
          <w:sz w:val="18"/>
          <w:szCs w:val="18"/>
        </w:rPr>
      </w:pPr>
      <w:r w:rsidRPr="00B21DC2">
        <w:rPr>
          <w:rFonts w:ascii="Tahoma" w:hAnsi="Tahoma" w:cs="Tahoma"/>
          <w:sz w:val="18"/>
          <w:szCs w:val="18"/>
        </w:rPr>
        <w:t>celach przetwarzania;</w:t>
      </w:r>
    </w:p>
    <w:p w14:paraId="76DCC677" w14:textId="77777777" w:rsidR="00DF7D29" w:rsidRPr="00B21DC2" w:rsidRDefault="00DF7D29" w:rsidP="00F95A0A">
      <w:pPr>
        <w:numPr>
          <w:ilvl w:val="2"/>
          <w:numId w:val="40"/>
        </w:numPr>
        <w:spacing w:after="60"/>
        <w:ind w:left="1440"/>
        <w:contextualSpacing/>
        <w:jc w:val="both"/>
        <w:rPr>
          <w:rFonts w:ascii="Tahoma" w:hAnsi="Tahoma" w:cs="Tahoma"/>
          <w:sz w:val="18"/>
          <w:szCs w:val="18"/>
        </w:rPr>
      </w:pPr>
      <w:r w:rsidRPr="00B21DC2">
        <w:rPr>
          <w:rFonts w:ascii="Tahoma" w:hAnsi="Tahoma" w:cs="Tahoma"/>
          <w:sz w:val="18"/>
          <w:szCs w:val="18"/>
        </w:rPr>
        <w:t>kategoriach odnośnych danych osobowych;</w:t>
      </w:r>
    </w:p>
    <w:p w14:paraId="0EB6BE44" w14:textId="77777777" w:rsidR="00DF7D29" w:rsidRPr="00B21DC2" w:rsidRDefault="00DF7D29" w:rsidP="00F95A0A">
      <w:pPr>
        <w:numPr>
          <w:ilvl w:val="2"/>
          <w:numId w:val="40"/>
        </w:numPr>
        <w:spacing w:after="60"/>
        <w:ind w:left="1440"/>
        <w:contextualSpacing/>
        <w:jc w:val="both"/>
        <w:rPr>
          <w:rFonts w:ascii="Tahoma" w:hAnsi="Tahoma" w:cs="Tahoma"/>
          <w:sz w:val="18"/>
          <w:szCs w:val="18"/>
        </w:rPr>
      </w:pPr>
      <w:r w:rsidRPr="00B21DC2">
        <w:rPr>
          <w:rFonts w:ascii="Tahoma" w:hAnsi="Tahoma" w:cs="Tahoma"/>
          <w:sz w:val="18"/>
          <w:szCs w:val="18"/>
        </w:rPr>
        <w:t>informacji o odbiorcach lub kategoriach odbiorców, którym dane osobowe zostały lub zostaną ujawnione (w szczególności o odbiorcach w państwach trzecich lub organizacjach międzynarodowych);</w:t>
      </w:r>
    </w:p>
    <w:p w14:paraId="13ADF413" w14:textId="77777777" w:rsidR="00DF7D29" w:rsidRPr="00B21DC2" w:rsidRDefault="00DF7D29" w:rsidP="00F95A0A">
      <w:pPr>
        <w:numPr>
          <w:ilvl w:val="2"/>
          <w:numId w:val="40"/>
        </w:numPr>
        <w:spacing w:after="60"/>
        <w:ind w:left="1440"/>
        <w:contextualSpacing/>
        <w:jc w:val="both"/>
        <w:rPr>
          <w:rFonts w:ascii="Tahoma" w:hAnsi="Tahoma" w:cs="Tahoma"/>
          <w:sz w:val="18"/>
          <w:szCs w:val="18"/>
        </w:rPr>
      </w:pPr>
      <w:r w:rsidRPr="00B21DC2">
        <w:rPr>
          <w:rFonts w:ascii="Tahoma" w:hAnsi="Tahoma" w:cs="Tahoma"/>
          <w:sz w:val="18"/>
          <w:szCs w:val="18"/>
        </w:rPr>
        <w:lastRenderedPageBreak/>
        <w:t>planowanym okresie przechowywania danych lub kryteriach ustalania tego okresu;</w:t>
      </w:r>
    </w:p>
    <w:p w14:paraId="13792751" w14:textId="77777777" w:rsidR="00DF7D29" w:rsidRPr="00B21DC2" w:rsidRDefault="00DF7D29" w:rsidP="00F95A0A">
      <w:pPr>
        <w:numPr>
          <w:ilvl w:val="2"/>
          <w:numId w:val="40"/>
        </w:numPr>
        <w:spacing w:after="60"/>
        <w:ind w:left="1440"/>
        <w:contextualSpacing/>
        <w:jc w:val="both"/>
        <w:rPr>
          <w:rFonts w:ascii="Tahoma" w:hAnsi="Tahoma" w:cs="Tahoma"/>
          <w:sz w:val="18"/>
          <w:szCs w:val="18"/>
        </w:rPr>
      </w:pPr>
      <w:r w:rsidRPr="00B21DC2">
        <w:rPr>
          <w:rFonts w:ascii="Tahoma" w:hAnsi="Tahoma" w:cs="Tahoma"/>
          <w:sz w:val="18"/>
          <w:szCs w:val="18"/>
        </w:rPr>
        <w:t xml:space="preserve">prawie do </w:t>
      </w:r>
      <w:proofErr w:type="spellStart"/>
      <w:r w:rsidR="00FE5D52" w:rsidRPr="00B21DC2">
        <w:rPr>
          <w:rFonts w:ascii="Tahoma" w:hAnsi="Tahoma" w:cs="Tahoma"/>
          <w:sz w:val="18"/>
          <w:szCs w:val="18"/>
        </w:rPr>
        <w:t>ż</w:t>
      </w:r>
      <w:r w:rsidRPr="00B21DC2">
        <w:rPr>
          <w:rFonts w:ascii="Tahoma" w:hAnsi="Tahoma" w:cs="Tahoma"/>
          <w:sz w:val="18"/>
          <w:szCs w:val="18"/>
        </w:rPr>
        <w:t>ądania</w:t>
      </w:r>
      <w:proofErr w:type="spellEnd"/>
      <w:r w:rsidRPr="00B21DC2">
        <w:rPr>
          <w:rFonts w:ascii="Tahoma" w:hAnsi="Tahoma" w:cs="Tahoma"/>
          <w:sz w:val="18"/>
          <w:szCs w:val="18"/>
        </w:rPr>
        <w:t xml:space="preserve"> od Administratora sprostowania, usunięcia lub ograniczenia przetwarzania danych osobowych dotyczącego osoby, której dane dotyczą̨, oraz do wniesienia sprzeciwu wobec takiego przetwarzania;</w:t>
      </w:r>
    </w:p>
    <w:p w14:paraId="29E5FA8F" w14:textId="77777777" w:rsidR="00DF7D29" w:rsidRPr="00B21DC2" w:rsidRDefault="00DF7D29" w:rsidP="00F95A0A">
      <w:pPr>
        <w:numPr>
          <w:ilvl w:val="2"/>
          <w:numId w:val="40"/>
        </w:numPr>
        <w:spacing w:after="60"/>
        <w:ind w:left="1440"/>
        <w:contextualSpacing/>
        <w:jc w:val="both"/>
        <w:rPr>
          <w:rFonts w:ascii="Tahoma" w:hAnsi="Tahoma" w:cs="Tahoma"/>
          <w:sz w:val="18"/>
          <w:szCs w:val="18"/>
        </w:rPr>
      </w:pPr>
      <w:r w:rsidRPr="00B21DC2">
        <w:rPr>
          <w:rFonts w:ascii="Tahoma" w:hAnsi="Tahoma" w:cs="Tahoma"/>
          <w:sz w:val="18"/>
          <w:szCs w:val="18"/>
        </w:rPr>
        <w:t>prawie wniesienia skargi do organu nadzorczego;</w:t>
      </w:r>
    </w:p>
    <w:p w14:paraId="76CA1943" w14:textId="77777777" w:rsidR="00DF7D29" w:rsidRPr="00B21DC2" w:rsidRDefault="00DF7D29" w:rsidP="00F95A0A">
      <w:pPr>
        <w:numPr>
          <w:ilvl w:val="2"/>
          <w:numId w:val="40"/>
        </w:numPr>
        <w:spacing w:after="60"/>
        <w:ind w:left="1440"/>
        <w:contextualSpacing/>
        <w:jc w:val="both"/>
        <w:rPr>
          <w:rFonts w:ascii="Tahoma" w:hAnsi="Tahoma" w:cs="Tahoma"/>
          <w:sz w:val="18"/>
          <w:szCs w:val="18"/>
        </w:rPr>
      </w:pPr>
      <w:r w:rsidRPr="00B21DC2">
        <w:rPr>
          <w:rFonts w:ascii="Tahoma" w:hAnsi="Tahoma" w:cs="Tahoma"/>
          <w:sz w:val="18"/>
          <w:szCs w:val="18"/>
        </w:rPr>
        <w:t>źródle danych osobowych jeżeli nie zostały one zebrane od osoby, której dane dotyczą;</w:t>
      </w:r>
    </w:p>
    <w:p w14:paraId="42380CF6" w14:textId="77777777" w:rsidR="00DF7D29" w:rsidRPr="00B21DC2" w:rsidRDefault="00DF7D29" w:rsidP="00F95A0A">
      <w:pPr>
        <w:numPr>
          <w:ilvl w:val="2"/>
          <w:numId w:val="40"/>
        </w:numPr>
        <w:spacing w:after="60"/>
        <w:ind w:left="1440"/>
        <w:contextualSpacing/>
        <w:jc w:val="both"/>
        <w:rPr>
          <w:rFonts w:ascii="Tahoma" w:hAnsi="Tahoma" w:cs="Tahoma"/>
          <w:sz w:val="18"/>
          <w:szCs w:val="18"/>
        </w:rPr>
      </w:pPr>
      <w:r w:rsidRPr="00B21DC2">
        <w:rPr>
          <w:rFonts w:ascii="Tahoma" w:hAnsi="Tahoma" w:cs="Tahoma"/>
          <w:sz w:val="18"/>
          <w:szCs w:val="18"/>
        </w:rPr>
        <w:t>zautomatyzowanym podejmowaniu decyzji, w tym o profilowaniu oraz istotnych zasadach ich podejmowania;</w:t>
      </w:r>
    </w:p>
    <w:p w14:paraId="7B560950" w14:textId="77777777" w:rsidR="00DF7D29" w:rsidRPr="00B21DC2" w:rsidRDefault="00DF7D29" w:rsidP="00F95A0A">
      <w:pPr>
        <w:numPr>
          <w:ilvl w:val="1"/>
          <w:numId w:val="40"/>
        </w:numPr>
        <w:spacing w:after="60"/>
        <w:ind w:left="1077"/>
        <w:contextualSpacing/>
        <w:jc w:val="both"/>
        <w:rPr>
          <w:rFonts w:ascii="Tahoma" w:hAnsi="Tahoma" w:cs="Tahoma"/>
          <w:sz w:val="18"/>
          <w:szCs w:val="18"/>
        </w:rPr>
      </w:pPr>
      <w:r w:rsidRPr="00B21DC2">
        <w:rPr>
          <w:rFonts w:ascii="Tahoma" w:hAnsi="Tahoma" w:cs="Tahoma"/>
          <w:sz w:val="18"/>
          <w:szCs w:val="18"/>
        </w:rPr>
        <w:t xml:space="preserve">uzyskanie informacji o odpowiednich zabezpieczeniach (o których mowa w art. 46 ogólnego rozporządzenia o ochronie danych), związanych z przekazaniem, </w:t>
      </w:r>
      <w:proofErr w:type="spellStart"/>
      <w:r w:rsidRPr="00B21DC2">
        <w:rPr>
          <w:rFonts w:ascii="Tahoma" w:hAnsi="Tahoma" w:cs="Tahoma"/>
          <w:sz w:val="18"/>
          <w:szCs w:val="18"/>
        </w:rPr>
        <w:t>jeżeli</w:t>
      </w:r>
      <w:proofErr w:type="spellEnd"/>
      <w:r w:rsidRPr="00B21DC2">
        <w:rPr>
          <w:rFonts w:ascii="Tahoma" w:hAnsi="Tahoma" w:cs="Tahoma"/>
          <w:sz w:val="18"/>
          <w:szCs w:val="18"/>
        </w:rPr>
        <w:t xml:space="preserve"> dane osobowe </w:t>
      </w:r>
      <w:proofErr w:type="spellStart"/>
      <w:r w:rsidRPr="00B21DC2">
        <w:rPr>
          <w:rFonts w:ascii="Tahoma" w:hAnsi="Tahoma" w:cs="Tahoma"/>
          <w:sz w:val="18"/>
          <w:szCs w:val="18"/>
        </w:rPr>
        <w:t>sa</w:t>
      </w:r>
      <w:proofErr w:type="spellEnd"/>
      <w:r w:rsidRPr="00B21DC2">
        <w:rPr>
          <w:rFonts w:ascii="Tahoma" w:hAnsi="Tahoma" w:cs="Tahoma"/>
          <w:sz w:val="18"/>
          <w:szCs w:val="18"/>
        </w:rPr>
        <w:t xml:space="preserve">̨ przekazywane do państwa trzeciego lub organizacji międzynarodowej, </w:t>
      </w:r>
    </w:p>
    <w:p w14:paraId="2EB03B00" w14:textId="77777777" w:rsidR="00DF7D29" w:rsidRPr="00B21DC2" w:rsidRDefault="00DF7D29" w:rsidP="00F95A0A">
      <w:pPr>
        <w:numPr>
          <w:ilvl w:val="1"/>
          <w:numId w:val="40"/>
        </w:numPr>
        <w:spacing w:after="60"/>
        <w:ind w:left="1077"/>
        <w:contextualSpacing/>
        <w:jc w:val="both"/>
        <w:rPr>
          <w:rFonts w:ascii="Tahoma" w:hAnsi="Tahoma" w:cs="Tahoma"/>
          <w:sz w:val="18"/>
          <w:szCs w:val="18"/>
        </w:rPr>
      </w:pPr>
      <w:r w:rsidRPr="00B21DC2">
        <w:rPr>
          <w:rFonts w:ascii="Tahoma" w:hAnsi="Tahoma" w:cs="Tahoma"/>
          <w:sz w:val="18"/>
          <w:szCs w:val="18"/>
        </w:rPr>
        <w:t>dostarczenie kopii danych podlegających przetwarzaniu; a wykonanie powyższych obowiązków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 ewentualnie wskazania nazwy lub daty zakończonego postępowania o udzielenie zamówienia.</w:t>
      </w:r>
    </w:p>
    <w:p w14:paraId="39D42912" w14:textId="77777777" w:rsidR="00DF7D29" w:rsidRPr="00B21DC2" w:rsidRDefault="00DF7D29" w:rsidP="00F95A0A">
      <w:pPr>
        <w:numPr>
          <w:ilvl w:val="0"/>
          <w:numId w:val="40"/>
        </w:numPr>
        <w:spacing w:after="60"/>
        <w:ind w:left="357" w:hanging="357"/>
        <w:contextualSpacing/>
        <w:jc w:val="both"/>
        <w:rPr>
          <w:rFonts w:ascii="Tahoma" w:hAnsi="Tahoma" w:cs="Tahoma"/>
          <w:sz w:val="18"/>
          <w:szCs w:val="18"/>
        </w:rPr>
      </w:pPr>
      <w:r w:rsidRPr="00B21DC2">
        <w:rPr>
          <w:rFonts w:ascii="Tahoma" w:hAnsi="Tahoma" w:cs="Tahoma"/>
          <w:sz w:val="18"/>
          <w:szCs w:val="18"/>
        </w:rPr>
        <w:t>W przypadku wystąpienia przez osobę, której dane dotyczą do Administratora z żądaniem ograniczenia przetwarzania, żądanie to nie ogranicza przetwarzania danych osobowych do czasu zakończenia postępowania o udzielenie zamówienia publicznego lub konkursu.</w:t>
      </w:r>
    </w:p>
    <w:p w14:paraId="1B38689D" w14:textId="77777777" w:rsidR="00DF7D29" w:rsidRPr="00B21DC2" w:rsidRDefault="00DF7D29" w:rsidP="00DF7D29">
      <w:pPr>
        <w:ind w:left="567" w:hanging="283"/>
        <w:jc w:val="both"/>
        <w:rPr>
          <w:rFonts w:ascii="Tahoma" w:hAnsi="Tahoma" w:cs="Tahoma"/>
          <w:i/>
          <w:iCs/>
          <w:sz w:val="14"/>
          <w:szCs w:val="14"/>
        </w:rPr>
      </w:pPr>
      <w:r w:rsidRPr="00B21DC2">
        <w:rPr>
          <w:rFonts w:ascii="Tahoma" w:hAnsi="Tahoma" w:cs="Tahoma"/>
          <w:b/>
          <w:bCs/>
          <w:i/>
          <w:iCs/>
          <w:sz w:val="16"/>
          <w:szCs w:val="16"/>
        </w:rPr>
        <w:t xml:space="preserve">* </w:t>
      </w:r>
      <w:r w:rsidRPr="00B21DC2">
        <w:rPr>
          <w:rFonts w:ascii="Tahoma" w:hAnsi="Tahoma" w:cs="Tahoma"/>
          <w:b/>
          <w:bCs/>
          <w:i/>
          <w:iCs/>
          <w:sz w:val="14"/>
          <w:szCs w:val="14"/>
        </w:rPr>
        <w:t>Wyjaśnienie</w:t>
      </w:r>
      <w:r w:rsidRPr="00B21DC2">
        <w:rPr>
          <w:rFonts w:ascii="Tahoma" w:hAnsi="Tahoma" w:cs="Tahoma"/>
          <w:i/>
          <w:iCs/>
          <w:sz w:val="14"/>
          <w:szCs w:val="14"/>
        </w:rPr>
        <w:t>: skorzystanie z prawa do sprostowania nie może skutkować zmianą wyniku postępowania</w:t>
      </w:r>
      <w:r w:rsidRPr="00B21DC2">
        <w:rPr>
          <w:rFonts w:ascii="Tahoma" w:hAnsi="Tahoma" w:cs="Tahoma"/>
          <w:i/>
          <w:iCs/>
          <w:sz w:val="14"/>
          <w:szCs w:val="14"/>
        </w:rPr>
        <w:br/>
        <w:t xml:space="preserve">o udzielenie zamówienia publicznego ani zmianą postanowień umowy w zakresie niezgodnym z ustawą </w:t>
      </w:r>
      <w:proofErr w:type="spellStart"/>
      <w:r w:rsidRPr="00B21DC2">
        <w:rPr>
          <w:rFonts w:ascii="Tahoma" w:hAnsi="Tahoma" w:cs="Tahoma"/>
          <w:i/>
          <w:iCs/>
          <w:sz w:val="14"/>
          <w:szCs w:val="14"/>
        </w:rPr>
        <w:t>Pzp</w:t>
      </w:r>
      <w:proofErr w:type="spellEnd"/>
      <w:r w:rsidRPr="00B21DC2">
        <w:rPr>
          <w:rFonts w:ascii="Tahoma" w:hAnsi="Tahoma" w:cs="Tahoma"/>
          <w:i/>
          <w:iCs/>
          <w:sz w:val="14"/>
          <w:szCs w:val="14"/>
        </w:rPr>
        <w:t xml:space="preserve"> oraz nie może naruszać integralności protokołu oraz jego załączników.</w:t>
      </w:r>
    </w:p>
    <w:p w14:paraId="5E12170A" w14:textId="77777777" w:rsidR="00DF7D29" w:rsidRPr="00B21DC2" w:rsidRDefault="00DF7D29" w:rsidP="00DF7D29">
      <w:pPr>
        <w:ind w:left="567" w:hanging="283"/>
        <w:jc w:val="both"/>
        <w:rPr>
          <w:rFonts w:ascii="Tahoma" w:hAnsi="Tahoma" w:cs="Tahoma"/>
          <w:i/>
          <w:iCs/>
          <w:sz w:val="16"/>
          <w:szCs w:val="16"/>
        </w:rPr>
      </w:pPr>
      <w:r w:rsidRPr="00B21DC2">
        <w:rPr>
          <w:rFonts w:ascii="Tahoma" w:hAnsi="Tahoma" w:cs="Tahoma"/>
          <w:b/>
          <w:bCs/>
          <w:i/>
          <w:iCs/>
          <w:sz w:val="14"/>
          <w:szCs w:val="14"/>
        </w:rPr>
        <w:t>** Wyjaśnienie</w:t>
      </w:r>
      <w:r w:rsidRPr="00B21DC2">
        <w:rPr>
          <w:rFonts w:ascii="Tahoma" w:hAnsi="Tahoma" w:cs="Tahoma"/>
          <w:i/>
          <w:iCs/>
          <w:sz w:val="14"/>
          <w:szCs w:val="14"/>
        </w:rPr>
        <w:t>: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r w:rsidRPr="00B21DC2">
        <w:rPr>
          <w:rFonts w:ascii="Tahoma" w:hAnsi="Tahoma" w:cs="Tahoma"/>
          <w:i/>
          <w:iCs/>
          <w:sz w:val="16"/>
          <w:szCs w:val="16"/>
        </w:rPr>
        <w:t>.</w:t>
      </w:r>
    </w:p>
    <w:p w14:paraId="770AC9D3" w14:textId="77777777" w:rsidR="00DF7D29" w:rsidRPr="00B21DC2" w:rsidRDefault="00DF7D29" w:rsidP="00DF7D29">
      <w:pPr>
        <w:tabs>
          <w:tab w:val="left" w:pos="720"/>
        </w:tabs>
        <w:spacing w:line="240" w:lineRule="exact"/>
        <w:jc w:val="both"/>
        <w:rPr>
          <w:rFonts w:ascii="Tahoma" w:hAnsi="Tahoma" w:cs="Tahoma"/>
          <w:sz w:val="18"/>
          <w:szCs w:val="18"/>
        </w:rPr>
      </w:pPr>
    </w:p>
    <w:p w14:paraId="73ED92C5" w14:textId="77777777" w:rsidR="001D1BD6" w:rsidRPr="00B21DC2" w:rsidRDefault="001D1BD6" w:rsidP="001D1BD6">
      <w:pPr>
        <w:pStyle w:val="Default"/>
        <w:suppressAutoHyphens/>
        <w:rPr>
          <w:rFonts w:ascii="Tahoma" w:hAnsi="Tahoma" w:cs="Tahoma"/>
          <w:color w:val="auto"/>
          <w:sz w:val="16"/>
          <w:szCs w:val="20"/>
        </w:rPr>
      </w:pPr>
    </w:p>
    <w:p w14:paraId="7C2477CA" w14:textId="77777777" w:rsidR="00AA7CC1" w:rsidRPr="00B21DC2" w:rsidRDefault="00AA7CC1" w:rsidP="00AA7CC1">
      <w:pPr>
        <w:suppressAutoHyphens/>
        <w:rPr>
          <w:rFonts w:ascii="Tahoma" w:hAnsi="Tahoma" w:cs="Tahoma"/>
          <w:b/>
          <w:sz w:val="20"/>
          <w:szCs w:val="20"/>
        </w:rPr>
      </w:pPr>
      <w:r w:rsidRPr="00B21DC2">
        <w:rPr>
          <w:rFonts w:ascii="Tahoma" w:hAnsi="Tahoma" w:cs="Tahoma"/>
          <w:b/>
          <w:sz w:val="20"/>
          <w:szCs w:val="20"/>
        </w:rPr>
        <w:t>XX. ZAŁĄCZNIKI</w:t>
      </w:r>
    </w:p>
    <w:p w14:paraId="1E1473B3" w14:textId="77777777" w:rsidR="00AA7CC1" w:rsidRPr="00B21DC2" w:rsidRDefault="00AA7CC1" w:rsidP="00AA7CC1">
      <w:pPr>
        <w:suppressAutoHyphens/>
        <w:rPr>
          <w:rFonts w:ascii="Tahoma" w:hAnsi="Tahoma" w:cs="Tahoma"/>
          <w:b/>
          <w:sz w:val="8"/>
          <w:szCs w:val="8"/>
        </w:rPr>
      </w:pPr>
    </w:p>
    <w:p w14:paraId="11A7627C" w14:textId="77777777" w:rsidR="00AA7CC1" w:rsidRPr="00B21DC2" w:rsidRDefault="00AA7CC1" w:rsidP="00AA7CC1">
      <w:pPr>
        <w:jc w:val="both"/>
        <w:rPr>
          <w:rFonts w:ascii="Tahoma" w:hAnsi="Tahoma" w:cs="Tahoma"/>
          <w:sz w:val="18"/>
          <w:szCs w:val="18"/>
        </w:rPr>
      </w:pPr>
      <w:r w:rsidRPr="00B21DC2">
        <w:rPr>
          <w:rFonts w:ascii="Tahoma" w:hAnsi="Tahoma" w:cs="Tahoma"/>
          <w:sz w:val="18"/>
          <w:szCs w:val="18"/>
        </w:rPr>
        <w:t>Następujące załączniki stanowią integralną część SWZ:</w:t>
      </w:r>
    </w:p>
    <w:p w14:paraId="5D79FB53" w14:textId="77777777" w:rsidR="002A1BF8" w:rsidRPr="00B21DC2" w:rsidRDefault="00AA7CC1" w:rsidP="000478A2">
      <w:pPr>
        <w:numPr>
          <w:ilvl w:val="0"/>
          <w:numId w:val="8"/>
        </w:numPr>
        <w:tabs>
          <w:tab w:val="clear" w:pos="720"/>
          <w:tab w:val="num" w:pos="360"/>
        </w:tabs>
        <w:ind w:left="360"/>
        <w:jc w:val="both"/>
        <w:rPr>
          <w:rFonts w:ascii="Tahoma" w:hAnsi="Tahoma" w:cs="Tahoma"/>
          <w:sz w:val="18"/>
          <w:szCs w:val="18"/>
        </w:rPr>
      </w:pPr>
      <w:r w:rsidRPr="00B21DC2">
        <w:rPr>
          <w:rFonts w:ascii="Tahoma" w:hAnsi="Tahoma" w:cs="Tahoma"/>
          <w:sz w:val="18"/>
          <w:szCs w:val="18"/>
        </w:rPr>
        <w:t>Załącznik nr 1 – Formularz oferty</w:t>
      </w:r>
      <w:r w:rsidR="005C788A" w:rsidRPr="00B21DC2">
        <w:rPr>
          <w:rFonts w:ascii="Tahoma" w:hAnsi="Tahoma" w:cs="Tahoma"/>
          <w:sz w:val="18"/>
          <w:szCs w:val="18"/>
        </w:rPr>
        <w:t>,</w:t>
      </w:r>
    </w:p>
    <w:p w14:paraId="2BAB758C" w14:textId="08605E48" w:rsidR="001F64A7" w:rsidRPr="00B21DC2" w:rsidRDefault="001F64A7" w:rsidP="000478A2">
      <w:pPr>
        <w:numPr>
          <w:ilvl w:val="0"/>
          <w:numId w:val="8"/>
        </w:numPr>
        <w:tabs>
          <w:tab w:val="clear" w:pos="720"/>
          <w:tab w:val="num" w:pos="360"/>
        </w:tabs>
        <w:ind w:left="360"/>
        <w:jc w:val="both"/>
        <w:rPr>
          <w:rFonts w:ascii="Tahoma" w:hAnsi="Tahoma" w:cs="Tahoma"/>
          <w:sz w:val="18"/>
          <w:szCs w:val="18"/>
        </w:rPr>
      </w:pPr>
      <w:r w:rsidRPr="00B21DC2">
        <w:rPr>
          <w:rFonts w:ascii="Tahoma" w:hAnsi="Tahoma" w:cs="Tahoma"/>
          <w:sz w:val="18"/>
          <w:szCs w:val="18"/>
        </w:rPr>
        <w:t xml:space="preserve">Załączniki nr </w:t>
      </w:r>
      <w:r w:rsidR="00386E11" w:rsidRPr="00B21DC2">
        <w:rPr>
          <w:rFonts w:ascii="Tahoma" w:hAnsi="Tahoma" w:cs="Tahoma"/>
          <w:sz w:val="18"/>
          <w:szCs w:val="18"/>
        </w:rPr>
        <w:t>1a</w:t>
      </w:r>
      <w:r w:rsidR="00FE586E" w:rsidRPr="00B21DC2">
        <w:rPr>
          <w:rFonts w:ascii="Tahoma" w:hAnsi="Tahoma" w:cs="Tahoma"/>
          <w:sz w:val="18"/>
          <w:szCs w:val="18"/>
        </w:rPr>
        <w:t>1</w:t>
      </w:r>
      <w:r w:rsidR="003F44F0">
        <w:rPr>
          <w:rFonts w:ascii="Tahoma" w:hAnsi="Tahoma" w:cs="Tahoma"/>
          <w:sz w:val="18"/>
          <w:szCs w:val="18"/>
        </w:rPr>
        <w:t xml:space="preserve"> </w:t>
      </w:r>
      <w:r w:rsidR="00715DB8" w:rsidRPr="00B21DC2">
        <w:rPr>
          <w:rFonts w:ascii="Tahoma" w:hAnsi="Tahoma" w:cs="Tahoma"/>
          <w:sz w:val="18"/>
          <w:szCs w:val="18"/>
        </w:rPr>
        <w:t>–</w:t>
      </w:r>
      <w:r w:rsidRPr="00B21DC2">
        <w:rPr>
          <w:rFonts w:ascii="Tahoma" w:hAnsi="Tahoma" w:cs="Tahoma"/>
          <w:sz w:val="18"/>
          <w:szCs w:val="18"/>
        </w:rPr>
        <w:t xml:space="preserve"> </w:t>
      </w:r>
      <w:r w:rsidR="00715DB8" w:rsidRPr="00B21DC2">
        <w:rPr>
          <w:rFonts w:ascii="Tahoma" w:hAnsi="Tahoma" w:cs="Tahoma"/>
          <w:sz w:val="18"/>
          <w:szCs w:val="18"/>
        </w:rPr>
        <w:t xml:space="preserve">Parametry techniczne, </w:t>
      </w:r>
    </w:p>
    <w:p w14:paraId="6BC93FE4" w14:textId="77777777" w:rsidR="00AA7CC1" w:rsidRPr="00B21DC2" w:rsidRDefault="00AA7CC1" w:rsidP="000478A2">
      <w:pPr>
        <w:numPr>
          <w:ilvl w:val="0"/>
          <w:numId w:val="8"/>
        </w:numPr>
        <w:tabs>
          <w:tab w:val="clear" w:pos="720"/>
          <w:tab w:val="num" w:pos="360"/>
        </w:tabs>
        <w:ind w:left="360"/>
        <w:jc w:val="both"/>
        <w:rPr>
          <w:rFonts w:ascii="Tahoma" w:hAnsi="Tahoma" w:cs="Tahoma"/>
          <w:sz w:val="18"/>
          <w:szCs w:val="18"/>
        </w:rPr>
      </w:pPr>
      <w:r w:rsidRPr="00B21DC2">
        <w:rPr>
          <w:rFonts w:ascii="Tahoma" w:hAnsi="Tahoma" w:cs="Tahoma"/>
          <w:sz w:val="18"/>
          <w:szCs w:val="18"/>
        </w:rPr>
        <w:t xml:space="preserve">Załącznik nr 2 – Formularz </w:t>
      </w:r>
      <w:r w:rsidR="003B7E9A" w:rsidRPr="00B21DC2">
        <w:rPr>
          <w:rFonts w:ascii="Tahoma" w:hAnsi="Tahoma" w:cs="Tahoma"/>
          <w:sz w:val="18"/>
          <w:szCs w:val="18"/>
        </w:rPr>
        <w:t>asortymentowo-</w:t>
      </w:r>
      <w:r w:rsidRPr="00B21DC2">
        <w:rPr>
          <w:rFonts w:ascii="Tahoma" w:hAnsi="Tahoma" w:cs="Tahoma"/>
          <w:sz w:val="18"/>
          <w:szCs w:val="18"/>
        </w:rPr>
        <w:t>cenowy,</w:t>
      </w:r>
    </w:p>
    <w:p w14:paraId="22A50B56" w14:textId="77777777" w:rsidR="00106865" w:rsidRPr="00B21DC2" w:rsidRDefault="00106865" w:rsidP="000478A2">
      <w:pPr>
        <w:numPr>
          <w:ilvl w:val="0"/>
          <w:numId w:val="8"/>
        </w:numPr>
        <w:tabs>
          <w:tab w:val="clear" w:pos="720"/>
          <w:tab w:val="num" w:pos="360"/>
        </w:tabs>
        <w:ind w:left="360"/>
        <w:jc w:val="both"/>
        <w:rPr>
          <w:rFonts w:ascii="Tahoma" w:hAnsi="Tahoma" w:cs="Tahoma"/>
          <w:sz w:val="18"/>
          <w:szCs w:val="18"/>
        </w:rPr>
      </w:pPr>
      <w:r w:rsidRPr="00B21DC2">
        <w:rPr>
          <w:rFonts w:ascii="Tahoma" w:hAnsi="Tahoma" w:cs="Tahoma"/>
          <w:sz w:val="18"/>
          <w:szCs w:val="18"/>
        </w:rPr>
        <w:t xml:space="preserve">Załącznik nr 3 – </w:t>
      </w:r>
      <w:r w:rsidR="002A1BF8" w:rsidRPr="00B21DC2">
        <w:rPr>
          <w:rFonts w:ascii="Tahoma" w:hAnsi="Tahoma" w:cs="Tahoma"/>
          <w:sz w:val="18"/>
          <w:szCs w:val="18"/>
        </w:rPr>
        <w:t>JEDZ</w:t>
      </w:r>
      <w:r w:rsidRPr="00B21DC2">
        <w:rPr>
          <w:rFonts w:ascii="Tahoma" w:hAnsi="Tahoma" w:cs="Tahoma"/>
          <w:sz w:val="18"/>
          <w:szCs w:val="18"/>
        </w:rPr>
        <w:t>,</w:t>
      </w:r>
    </w:p>
    <w:p w14:paraId="30B09F4F" w14:textId="77777777" w:rsidR="008D41FF" w:rsidRPr="00B21DC2" w:rsidRDefault="008D41FF" w:rsidP="000478A2">
      <w:pPr>
        <w:numPr>
          <w:ilvl w:val="0"/>
          <w:numId w:val="8"/>
        </w:numPr>
        <w:tabs>
          <w:tab w:val="clear" w:pos="720"/>
          <w:tab w:val="num" w:pos="360"/>
        </w:tabs>
        <w:ind w:left="360"/>
        <w:jc w:val="both"/>
        <w:rPr>
          <w:rFonts w:ascii="Tahoma" w:hAnsi="Tahoma" w:cs="Tahoma"/>
          <w:sz w:val="18"/>
          <w:szCs w:val="18"/>
        </w:rPr>
      </w:pPr>
      <w:r w:rsidRPr="00B21DC2">
        <w:rPr>
          <w:rFonts w:ascii="Tahoma" w:hAnsi="Tahoma" w:cs="Tahoma"/>
          <w:sz w:val="18"/>
          <w:szCs w:val="18"/>
        </w:rPr>
        <w:t>Załącznik nr 3a, 3b – Oświadczenia o wykluczeniu</w:t>
      </w:r>
    </w:p>
    <w:p w14:paraId="02DC74F7" w14:textId="77777777" w:rsidR="00180DAD" w:rsidRPr="00B21DC2" w:rsidRDefault="00AA7CC1" w:rsidP="000478A2">
      <w:pPr>
        <w:numPr>
          <w:ilvl w:val="0"/>
          <w:numId w:val="8"/>
        </w:numPr>
        <w:tabs>
          <w:tab w:val="clear" w:pos="720"/>
          <w:tab w:val="num" w:pos="360"/>
        </w:tabs>
        <w:ind w:left="360"/>
        <w:jc w:val="both"/>
        <w:rPr>
          <w:rFonts w:ascii="Tahoma" w:hAnsi="Tahoma" w:cs="Tahoma"/>
          <w:sz w:val="18"/>
          <w:szCs w:val="18"/>
        </w:rPr>
      </w:pPr>
      <w:r w:rsidRPr="00B21DC2">
        <w:rPr>
          <w:rFonts w:ascii="Tahoma" w:hAnsi="Tahoma" w:cs="Tahoma"/>
          <w:sz w:val="18"/>
          <w:szCs w:val="18"/>
        </w:rPr>
        <w:t xml:space="preserve">Załącznik nr </w:t>
      </w:r>
      <w:r w:rsidR="002A1BF8" w:rsidRPr="00B21DC2">
        <w:rPr>
          <w:rFonts w:ascii="Tahoma" w:hAnsi="Tahoma" w:cs="Tahoma"/>
          <w:sz w:val="18"/>
          <w:szCs w:val="18"/>
        </w:rPr>
        <w:t>4</w:t>
      </w:r>
      <w:r w:rsidR="00C15ADE" w:rsidRPr="00B21DC2">
        <w:rPr>
          <w:rFonts w:ascii="Tahoma" w:hAnsi="Tahoma" w:cs="Tahoma"/>
          <w:sz w:val="18"/>
          <w:szCs w:val="18"/>
        </w:rPr>
        <w:t xml:space="preserve"> </w:t>
      </w:r>
      <w:r w:rsidR="00EC00DE" w:rsidRPr="00B21DC2">
        <w:rPr>
          <w:rFonts w:ascii="Tahoma" w:hAnsi="Tahoma" w:cs="Tahoma"/>
          <w:sz w:val="18"/>
          <w:szCs w:val="18"/>
        </w:rPr>
        <w:t xml:space="preserve">– </w:t>
      </w:r>
      <w:bookmarkStart w:id="6" w:name="_Hlk72615745"/>
      <w:r w:rsidR="00984BB9" w:rsidRPr="00B21DC2">
        <w:rPr>
          <w:rFonts w:ascii="Tahoma" w:hAnsi="Tahoma" w:cs="Tahoma"/>
          <w:sz w:val="18"/>
          <w:szCs w:val="18"/>
        </w:rPr>
        <w:t>Projektowane postanowienia umowy w sprawie zamówienia publicznego, które zostaną wprowadzone do treści tej umowy (</w:t>
      </w:r>
      <w:r w:rsidR="00EC00DE" w:rsidRPr="00B21DC2">
        <w:rPr>
          <w:rFonts w:ascii="Tahoma" w:hAnsi="Tahoma" w:cs="Tahoma"/>
          <w:sz w:val="18"/>
          <w:szCs w:val="18"/>
        </w:rPr>
        <w:t>Wzór umowy</w:t>
      </w:r>
      <w:r w:rsidR="00984BB9" w:rsidRPr="00B21DC2">
        <w:rPr>
          <w:rFonts w:ascii="Tahoma" w:hAnsi="Tahoma" w:cs="Tahoma"/>
          <w:sz w:val="18"/>
          <w:szCs w:val="18"/>
        </w:rPr>
        <w:t>)</w:t>
      </w:r>
      <w:bookmarkEnd w:id="6"/>
      <w:r w:rsidR="00EC00DE" w:rsidRPr="00B21DC2">
        <w:rPr>
          <w:rFonts w:ascii="Tahoma" w:hAnsi="Tahoma" w:cs="Tahoma"/>
          <w:sz w:val="18"/>
          <w:szCs w:val="18"/>
        </w:rPr>
        <w:t>,</w:t>
      </w:r>
    </w:p>
    <w:p w14:paraId="5E7FE459" w14:textId="77777777" w:rsidR="001F64A7" w:rsidRPr="00B21DC2" w:rsidRDefault="001F64A7" w:rsidP="000478A2">
      <w:pPr>
        <w:numPr>
          <w:ilvl w:val="0"/>
          <w:numId w:val="8"/>
        </w:numPr>
        <w:tabs>
          <w:tab w:val="clear" w:pos="720"/>
          <w:tab w:val="num" w:pos="360"/>
        </w:tabs>
        <w:ind w:left="360"/>
        <w:jc w:val="both"/>
        <w:rPr>
          <w:rFonts w:ascii="Tahoma" w:hAnsi="Tahoma" w:cs="Tahoma"/>
          <w:sz w:val="18"/>
          <w:szCs w:val="18"/>
        </w:rPr>
      </w:pPr>
      <w:r w:rsidRPr="00B21DC2">
        <w:rPr>
          <w:rFonts w:ascii="Tahoma" w:hAnsi="Tahoma" w:cs="Tahoma"/>
          <w:sz w:val="18"/>
          <w:szCs w:val="18"/>
        </w:rPr>
        <w:t>Załącznik nr 4A – wzór umowy RODO</w:t>
      </w:r>
    </w:p>
    <w:p w14:paraId="6B680226" w14:textId="77777777" w:rsidR="002A1BF8" w:rsidRPr="00B21DC2" w:rsidRDefault="002A1BF8" w:rsidP="000478A2">
      <w:pPr>
        <w:numPr>
          <w:ilvl w:val="0"/>
          <w:numId w:val="8"/>
        </w:numPr>
        <w:tabs>
          <w:tab w:val="clear" w:pos="720"/>
          <w:tab w:val="num" w:pos="360"/>
        </w:tabs>
        <w:ind w:left="360"/>
        <w:jc w:val="both"/>
        <w:rPr>
          <w:rFonts w:ascii="Tahoma" w:hAnsi="Tahoma" w:cs="Tahoma"/>
          <w:sz w:val="18"/>
          <w:szCs w:val="18"/>
        </w:rPr>
      </w:pPr>
      <w:r w:rsidRPr="00B21DC2">
        <w:rPr>
          <w:rFonts w:ascii="Tahoma" w:hAnsi="Tahoma" w:cs="Tahoma"/>
          <w:sz w:val="18"/>
          <w:szCs w:val="18"/>
        </w:rPr>
        <w:t xml:space="preserve">Załącznik nr </w:t>
      </w:r>
      <w:r w:rsidR="00C15ADE" w:rsidRPr="00B21DC2">
        <w:rPr>
          <w:rFonts w:ascii="Tahoma" w:hAnsi="Tahoma" w:cs="Tahoma"/>
          <w:sz w:val="18"/>
          <w:szCs w:val="18"/>
        </w:rPr>
        <w:t>5</w:t>
      </w:r>
      <w:r w:rsidRPr="00B21DC2">
        <w:rPr>
          <w:rFonts w:ascii="Tahoma" w:hAnsi="Tahoma" w:cs="Tahoma"/>
          <w:sz w:val="18"/>
          <w:szCs w:val="18"/>
        </w:rPr>
        <w:t xml:space="preserve"> – Oświadczenie o przy</w:t>
      </w:r>
      <w:r w:rsidR="00A9593E" w:rsidRPr="00B21DC2">
        <w:rPr>
          <w:rFonts w:ascii="Tahoma" w:hAnsi="Tahoma" w:cs="Tahoma"/>
          <w:sz w:val="18"/>
          <w:szCs w:val="18"/>
        </w:rPr>
        <w:t>należności do grupy kapitałowej</w:t>
      </w:r>
      <w:r w:rsidR="008E4F4E" w:rsidRPr="00B21DC2">
        <w:rPr>
          <w:rFonts w:ascii="Tahoma" w:hAnsi="Tahoma" w:cs="Tahoma"/>
          <w:sz w:val="18"/>
          <w:szCs w:val="18"/>
        </w:rPr>
        <w:t>,</w:t>
      </w:r>
    </w:p>
    <w:p w14:paraId="10275827" w14:textId="77777777" w:rsidR="008E4F4E" w:rsidRPr="00B21DC2" w:rsidRDefault="008E4F4E" w:rsidP="000478A2">
      <w:pPr>
        <w:numPr>
          <w:ilvl w:val="0"/>
          <w:numId w:val="8"/>
        </w:numPr>
        <w:tabs>
          <w:tab w:val="clear" w:pos="720"/>
          <w:tab w:val="num" w:pos="360"/>
        </w:tabs>
        <w:ind w:left="360"/>
        <w:jc w:val="both"/>
        <w:rPr>
          <w:rFonts w:ascii="Tahoma" w:hAnsi="Tahoma" w:cs="Tahoma"/>
          <w:sz w:val="18"/>
          <w:szCs w:val="18"/>
        </w:rPr>
      </w:pPr>
      <w:r w:rsidRPr="00B21DC2">
        <w:rPr>
          <w:rFonts w:ascii="Tahoma" w:hAnsi="Tahoma" w:cs="Tahoma"/>
          <w:sz w:val="18"/>
          <w:szCs w:val="18"/>
        </w:rPr>
        <w:t xml:space="preserve">Załącznik nr 6 – </w:t>
      </w:r>
      <w:r w:rsidR="00BC39D1" w:rsidRPr="00B21DC2">
        <w:rPr>
          <w:rFonts w:ascii="Tahoma" w:hAnsi="Tahoma" w:cs="Tahoma"/>
          <w:bCs/>
          <w:sz w:val="18"/>
          <w:szCs w:val="18"/>
        </w:rPr>
        <w:t>Oświadczeni</w:t>
      </w:r>
      <w:r w:rsidR="00495EAF" w:rsidRPr="00B21DC2">
        <w:rPr>
          <w:rFonts w:ascii="Tahoma" w:hAnsi="Tahoma" w:cs="Tahoma"/>
          <w:bCs/>
          <w:sz w:val="18"/>
          <w:szCs w:val="18"/>
        </w:rPr>
        <w:t>e</w:t>
      </w:r>
      <w:r w:rsidR="00BC39D1" w:rsidRPr="00B21DC2">
        <w:rPr>
          <w:rFonts w:ascii="Tahoma" w:hAnsi="Tahoma" w:cs="Tahoma"/>
          <w:bCs/>
          <w:sz w:val="18"/>
          <w:szCs w:val="18"/>
        </w:rPr>
        <w:t xml:space="preserve"> Wykonawcy o aktualności informacji zawartych w oświadczeniu, o którym mowa w art. 125 ust. 1 Ustawy PZP</w:t>
      </w:r>
      <w:r w:rsidR="00BC39D1" w:rsidRPr="00B21DC2">
        <w:rPr>
          <w:rFonts w:ascii="Tahoma" w:hAnsi="Tahoma" w:cs="Tahoma"/>
          <w:sz w:val="18"/>
          <w:szCs w:val="18"/>
        </w:rPr>
        <w:t xml:space="preserve"> w zakresie podstaw do wykluczenia</w:t>
      </w:r>
      <w:r w:rsidR="00B14D3F" w:rsidRPr="00B21DC2">
        <w:rPr>
          <w:rFonts w:ascii="Tahoma" w:hAnsi="Tahoma" w:cs="Tahoma"/>
          <w:sz w:val="18"/>
          <w:szCs w:val="18"/>
        </w:rPr>
        <w:t>.</w:t>
      </w:r>
    </w:p>
    <w:p w14:paraId="0387B5B1" w14:textId="2DBEABFA" w:rsidR="00180DAD" w:rsidRPr="00B21DC2" w:rsidRDefault="008E4F4E" w:rsidP="0034614E">
      <w:pPr>
        <w:numPr>
          <w:ilvl w:val="0"/>
          <w:numId w:val="8"/>
        </w:numPr>
        <w:tabs>
          <w:tab w:val="clear" w:pos="720"/>
          <w:tab w:val="num" w:pos="360"/>
        </w:tabs>
        <w:ind w:left="360"/>
        <w:jc w:val="both"/>
        <w:rPr>
          <w:rFonts w:ascii="Tahoma" w:hAnsi="Tahoma" w:cs="Tahoma"/>
          <w:sz w:val="20"/>
          <w:szCs w:val="20"/>
        </w:rPr>
      </w:pPr>
      <w:r w:rsidRPr="00B21DC2">
        <w:rPr>
          <w:rFonts w:ascii="Tahoma" w:hAnsi="Tahoma" w:cs="Tahoma"/>
          <w:sz w:val="18"/>
          <w:szCs w:val="18"/>
        </w:rPr>
        <w:t xml:space="preserve">Załącznik nr 7 - </w:t>
      </w:r>
      <w:r w:rsidR="00BC39D1" w:rsidRPr="00B21DC2">
        <w:rPr>
          <w:rFonts w:ascii="Tahoma" w:hAnsi="Tahoma" w:cs="Tahoma"/>
          <w:sz w:val="18"/>
          <w:szCs w:val="18"/>
        </w:rPr>
        <w:t>Oświadczenie Wykonawcy z art 117 ust. 4</w:t>
      </w:r>
      <w:r w:rsidRPr="00B21DC2">
        <w:rPr>
          <w:rFonts w:ascii="Tahoma" w:hAnsi="Tahoma" w:cs="Tahoma"/>
          <w:kern w:val="1"/>
          <w:sz w:val="18"/>
          <w:szCs w:val="18"/>
          <w:shd w:val="clear" w:color="auto" w:fill="FFFFFF"/>
        </w:rPr>
        <w:t>.</w:t>
      </w:r>
    </w:p>
    <w:p w14:paraId="0851F9F5" w14:textId="6CD38459" w:rsidR="00DA1C5C" w:rsidRPr="00B21DC2" w:rsidRDefault="00DA1C5C" w:rsidP="00DA1C5C">
      <w:pPr>
        <w:jc w:val="right"/>
        <w:rPr>
          <w:rFonts w:ascii="Tahoma" w:hAnsi="Tahoma" w:cs="Tahoma"/>
          <w:b/>
          <w:bCs/>
          <w:sz w:val="18"/>
          <w:szCs w:val="18"/>
        </w:rPr>
      </w:pPr>
    </w:p>
    <w:p w14:paraId="0989406C" w14:textId="5946E597" w:rsidR="002828BF" w:rsidRDefault="002828BF" w:rsidP="00DA1C5C">
      <w:pPr>
        <w:jc w:val="right"/>
        <w:rPr>
          <w:rFonts w:ascii="Tahoma" w:hAnsi="Tahoma" w:cs="Tahoma"/>
          <w:b/>
          <w:bCs/>
          <w:sz w:val="18"/>
          <w:szCs w:val="18"/>
        </w:rPr>
      </w:pPr>
    </w:p>
    <w:p w14:paraId="5537A51B" w14:textId="77777777" w:rsidR="00135EB1" w:rsidRDefault="00135EB1" w:rsidP="00DA1C5C">
      <w:pPr>
        <w:jc w:val="right"/>
        <w:rPr>
          <w:rFonts w:ascii="Tahoma" w:hAnsi="Tahoma" w:cs="Tahoma"/>
          <w:b/>
          <w:bCs/>
          <w:sz w:val="18"/>
          <w:szCs w:val="18"/>
        </w:rPr>
      </w:pPr>
    </w:p>
    <w:p w14:paraId="0A6C741E" w14:textId="77777777" w:rsidR="00135EB1" w:rsidRDefault="00135EB1" w:rsidP="00DA1C5C">
      <w:pPr>
        <w:jc w:val="right"/>
        <w:rPr>
          <w:rFonts w:ascii="Tahoma" w:hAnsi="Tahoma" w:cs="Tahoma"/>
          <w:b/>
          <w:bCs/>
          <w:sz w:val="18"/>
          <w:szCs w:val="18"/>
        </w:rPr>
      </w:pPr>
    </w:p>
    <w:p w14:paraId="4302B493" w14:textId="77777777" w:rsidR="001D1E9B" w:rsidRDefault="001D1E9B" w:rsidP="00DA1C5C">
      <w:pPr>
        <w:jc w:val="right"/>
        <w:rPr>
          <w:rFonts w:ascii="Tahoma" w:hAnsi="Tahoma" w:cs="Tahoma"/>
          <w:b/>
          <w:bCs/>
          <w:sz w:val="18"/>
          <w:szCs w:val="18"/>
        </w:rPr>
      </w:pPr>
    </w:p>
    <w:p w14:paraId="0B7620CF" w14:textId="77777777" w:rsidR="001D1E9B" w:rsidRDefault="001D1E9B" w:rsidP="00DA1C5C">
      <w:pPr>
        <w:jc w:val="right"/>
        <w:rPr>
          <w:rFonts w:ascii="Tahoma" w:hAnsi="Tahoma" w:cs="Tahoma"/>
          <w:b/>
          <w:bCs/>
          <w:sz w:val="18"/>
          <w:szCs w:val="18"/>
        </w:rPr>
      </w:pPr>
    </w:p>
    <w:p w14:paraId="0FDC9250" w14:textId="77777777" w:rsidR="001D1E9B" w:rsidRDefault="001D1E9B" w:rsidP="00DA1C5C">
      <w:pPr>
        <w:jc w:val="right"/>
        <w:rPr>
          <w:rFonts w:ascii="Tahoma" w:hAnsi="Tahoma" w:cs="Tahoma"/>
          <w:b/>
          <w:bCs/>
          <w:sz w:val="18"/>
          <w:szCs w:val="18"/>
        </w:rPr>
      </w:pPr>
    </w:p>
    <w:p w14:paraId="56ADD7C1" w14:textId="77777777" w:rsidR="001D1E9B" w:rsidRDefault="001D1E9B" w:rsidP="00DA1C5C">
      <w:pPr>
        <w:jc w:val="right"/>
        <w:rPr>
          <w:rFonts w:ascii="Tahoma" w:hAnsi="Tahoma" w:cs="Tahoma"/>
          <w:b/>
          <w:bCs/>
          <w:sz w:val="18"/>
          <w:szCs w:val="18"/>
        </w:rPr>
      </w:pPr>
    </w:p>
    <w:p w14:paraId="7B6D46F7" w14:textId="77777777" w:rsidR="001D1E9B" w:rsidRDefault="001D1E9B" w:rsidP="00DA1C5C">
      <w:pPr>
        <w:jc w:val="right"/>
        <w:rPr>
          <w:rFonts w:ascii="Tahoma" w:hAnsi="Tahoma" w:cs="Tahoma"/>
          <w:b/>
          <w:bCs/>
          <w:sz w:val="18"/>
          <w:szCs w:val="18"/>
        </w:rPr>
      </w:pPr>
    </w:p>
    <w:p w14:paraId="3772F924" w14:textId="77777777" w:rsidR="001D1E9B" w:rsidRDefault="001D1E9B" w:rsidP="00DA1C5C">
      <w:pPr>
        <w:jc w:val="right"/>
        <w:rPr>
          <w:rFonts w:ascii="Tahoma" w:hAnsi="Tahoma" w:cs="Tahoma"/>
          <w:b/>
          <w:bCs/>
          <w:sz w:val="18"/>
          <w:szCs w:val="18"/>
        </w:rPr>
      </w:pPr>
    </w:p>
    <w:p w14:paraId="58CE6827" w14:textId="77777777" w:rsidR="001D1E9B" w:rsidRDefault="001D1E9B" w:rsidP="00DA1C5C">
      <w:pPr>
        <w:jc w:val="right"/>
        <w:rPr>
          <w:rFonts w:ascii="Tahoma" w:hAnsi="Tahoma" w:cs="Tahoma"/>
          <w:b/>
          <w:bCs/>
          <w:sz w:val="18"/>
          <w:szCs w:val="18"/>
        </w:rPr>
      </w:pPr>
    </w:p>
    <w:p w14:paraId="6E9C738E" w14:textId="77777777" w:rsidR="001D1E9B" w:rsidRDefault="001D1E9B" w:rsidP="00DA1C5C">
      <w:pPr>
        <w:jc w:val="right"/>
        <w:rPr>
          <w:rFonts w:ascii="Tahoma" w:hAnsi="Tahoma" w:cs="Tahoma"/>
          <w:b/>
          <w:bCs/>
          <w:sz w:val="18"/>
          <w:szCs w:val="18"/>
        </w:rPr>
      </w:pPr>
    </w:p>
    <w:p w14:paraId="34171665" w14:textId="77777777" w:rsidR="001D1E9B" w:rsidRDefault="001D1E9B" w:rsidP="00DA1C5C">
      <w:pPr>
        <w:jc w:val="right"/>
        <w:rPr>
          <w:rFonts w:ascii="Tahoma" w:hAnsi="Tahoma" w:cs="Tahoma"/>
          <w:b/>
          <w:bCs/>
          <w:sz w:val="18"/>
          <w:szCs w:val="18"/>
        </w:rPr>
      </w:pPr>
    </w:p>
    <w:p w14:paraId="77D87328" w14:textId="77777777" w:rsidR="001D1E9B" w:rsidRDefault="001D1E9B" w:rsidP="00DA1C5C">
      <w:pPr>
        <w:jc w:val="right"/>
        <w:rPr>
          <w:rFonts w:ascii="Tahoma" w:hAnsi="Tahoma" w:cs="Tahoma"/>
          <w:b/>
          <w:bCs/>
          <w:sz w:val="18"/>
          <w:szCs w:val="18"/>
        </w:rPr>
      </w:pPr>
    </w:p>
    <w:p w14:paraId="71D6BA7F" w14:textId="77777777" w:rsidR="001D1E9B" w:rsidRDefault="001D1E9B" w:rsidP="00DA1C5C">
      <w:pPr>
        <w:jc w:val="right"/>
        <w:rPr>
          <w:rFonts w:ascii="Tahoma" w:hAnsi="Tahoma" w:cs="Tahoma"/>
          <w:b/>
          <w:bCs/>
          <w:sz w:val="18"/>
          <w:szCs w:val="18"/>
        </w:rPr>
      </w:pPr>
    </w:p>
    <w:p w14:paraId="619B1E2E" w14:textId="77777777" w:rsidR="001D1E9B" w:rsidRDefault="001D1E9B" w:rsidP="00DA1C5C">
      <w:pPr>
        <w:jc w:val="right"/>
        <w:rPr>
          <w:rFonts w:ascii="Tahoma" w:hAnsi="Tahoma" w:cs="Tahoma"/>
          <w:b/>
          <w:bCs/>
          <w:sz w:val="18"/>
          <w:szCs w:val="18"/>
        </w:rPr>
      </w:pPr>
    </w:p>
    <w:p w14:paraId="6E54EEA3" w14:textId="77777777" w:rsidR="001D1E9B" w:rsidRDefault="001D1E9B" w:rsidP="00DA1C5C">
      <w:pPr>
        <w:jc w:val="right"/>
        <w:rPr>
          <w:rFonts w:ascii="Tahoma" w:hAnsi="Tahoma" w:cs="Tahoma"/>
          <w:b/>
          <w:bCs/>
          <w:sz w:val="18"/>
          <w:szCs w:val="18"/>
        </w:rPr>
      </w:pPr>
    </w:p>
    <w:p w14:paraId="6806E28E" w14:textId="77777777" w:rsidR="001D1E9B" w:rsidRDefault="001D1E9B" w:rsidP="00DA1C5C">
      <w:pPr>
        <w:jc w:val="right"/>
        <w:rPr>
          <w:rFonts w:ascii="Tahoma" w:hAnsi="Tahoma" w:cs="Tahoma"/>
          <w:b/>
          <w:bCs/>
          <w:sz w:val="18"/>
          <w:szCs w:val="18"/>
        </w:rPr>
      </w:pPr>
    </w:p>
    <w:p w14:paraId="6BB287D7" w14:textId="77777777" w:rsidR="001D1E9B" w:rsidRDefault="001D1E9B" w:rsidP="00DA1C5C">
      <w:pPr>
        <w:jc w:val="right"/>
        <w:rPr>
          <w:rFonts w:ascii="Tahoma" w:hAnsi="Tahoma" w:cs="Tahoma"/>
          <w:b/>
          <w:bCs/>
          <w:sz w:val="18"/>
          <w:szCs w:val="18"/>
        </w:rPr>
      </w:pPr>
    </w:p>
    <w:p w14:paraId="435FE578" w14:textId="77777777" w:rsidR="001D1E9B" w:rsidRDefault="001D1E9B" w:rsidP="00DA1C5C">
      <w:pPr>
        <w:jc w:val="right"/>
        <w:rPr>
          <w:rFonts w:ascii="Tahoma" w:hAnsi="Tahoma" w:cs="Tahoma"/>
          <w:b/>
          <w:bCs/>
          <w:sz w:val="18"/>
          <w:szCs w:val="18"/>
        </w:rPr>
      </w:pPr>
    </w:p>
    <w:p w14:paraId="14DD926C" w14:textId="77777777" w:rsidR="001D1E9B" w:rsidRDefault="001D1E9B" w:rsidP="00DA1C5C">
      <w:pPr>
        <w:jc w:val="right"/>
        <w:rPr>
          <w:rFonts w:ascii="Tahoma" w:hAnsi="Tahoma" w:cs="Tahoma"/>
          <w:b/>
          <w:bCs/>
          <w:sz w:val="18"/>
          <w:szCs w:val="18"/>
        </w:rPr>
      </w:pPr>
    </w:p>
    <w:p w14:paraId="1CB91CB5" w14:textId="77777777" w:rsidR="008031D1" w:rsidRDefault="008031D1" w:rsidP="00DA1C5C">
      <w:pPr>
        <w:jc w:val="right"/>
        <w:rPr>
          <w:rFonts w:ascii="Tahoma" w:hAnsi="Tahoma" w:cs="Tahoma"/>
          <w:b/>
          <w:bCs/>
          <w:sz w:val="18"/>
          <w:szCs w:val="18"/>
        </w:rPr>
      </w:pPr>
    </w:p>
    <w:p w14:paraId="710E1C35" w14:textId="77777777" w:rsidR="008031D1" w:rsidRDefault="008031D1" w:rsidP="00DA1C5C">
      <w:pPr>
        <w:jc w:val="right"/>
        <w:rPr>
          <w:rFonts w:ascii="Tahoma" w:hAnsi="Tahoma" w:cs="Tahoma"/>
          <w:b/>
          <w:bCs/>
          <w:sz w:val="18"/>
          <w:szCs w:val="18"/>
        </w:rPr>
      </w:pPr>
    </w:p>
    <w:p w14:paraId="4091A869" w14:textId="77777777" w:rsidR="008031D1" w:rsidRDefault="008031D1" w:rsidP="00DA1C5C">
      <w:pPr>
        <w:jc w:val="right"/>
        <w:rPr>
          <w:rFonts w:ascii="Tahoma" w:hAnsi="Tahoma" w:cs="Tahoma"/>
          <w:b/>
          <w:bCs/>
          <w:sz w:val="18"/>
          <w:szCs w:val="18"/>
        </w:rPr>
      </w:pPr>
    </w:p>
    <w:p w14:paraId="4781CDEC" w14:textId="77777777" w:rsidR="008031D1" w:rsidRDefault="008031D1" w:rsidP="00DA1C5C">
      <w:pPr>
        <w:jc w:val="right"/>
        <w:rPr>
          <w:rFonts w:ascii="Tahoma" w:hAnsi="Tahoma" w:cs="Tahoma"/>
          <w:b/>
          <w:bCs/>
          <w:sz w:val="18"/>
          <w:szCs w:val="18"/>
        </w:rPr>
      </w:pPr>
    </w:p>
    <w:p w14:paraId="54BD5DC6" w14:textId="77777777" w:rsidR="008031D1" w:rsidRDefault="008031D1" w:rsidP="00DA1C5C">
      <w:pPr>
        <w:jc w:val="right"/>
        <w:rPr>
          <w:rFonts w:ascii="Tahoma" w:hAnsi="Tahoma" w:cs="Tahoma"/>
          <w:b/>
          <w:bCs/>
          <w:sz w:val="18"/>
          <w:szCs w:val="18"/>
        </w:rPr>
      </w:pPr>
    </w:p>
    <w:p w14:paraId="38D77366" w14:textId="77777777" w:rsidR="008031D1" w:rsidRDefault="008031D1" w:rsidP="00DA1C5C">
      <w:pPr>
        <w:jc w:val="right"/>
        <w:rPr>
          <w:rFonts w:ascii="Tahoma" w:hAnsi="Tahoma" w:cs="Tahoma"/>
          <w:b/>
          <w:bCs/>
          <w:sz w:val="18"/>
          <w:szCs w:val="18"/>
        </w:rPr>
      </w:pPr>
    </w:p>
    <w:p w14:paraId="5F3C3252" w14:textId="77777777" w:rsidR="008031D1" w:rsidRDefault="008031D1" w:rsidP="00DA1C5C">
      <w:pPr>
        <w:jc w:val="right"/>
        <w:rPr>
          <w:rFonts w:ascii="Tahoma" w:hAnsi="Tahoma" w:cs="Tahoma"/>
          <w:b/>
          <w:bCs/>
          <w:sz w:val="18"/>
          <w:szCs w:val="18"/>
        </w:rPr>
      </w:pPr>
    </w:p>
    <w:p w14:paraId="26944A05" w14:textId="77777777" w:rsidR="001D1E9B" w:rsidRDefault="001D1E9B" w:rsidP="00DA1C5C">
      <w:pPr>
        <w:jc w:val="right"/>
        <w:rPr>
          <w:rFonts w:ascii="Tahoma" w:hAnsi="Tahoma" w:cs="Tahoma"/>
          <w:b/>
          <w:bCs/>
          <w:sz w:val="18"/>
          <w:szCs w:val="18"/>
        </w:rPr>
      </w:pPr>
    </w:p>
    <w:p w14:paraId="6AC93CA5" w14:textId="77777777" w:rsidR="001D1E9B" w:rsidRDefault="001D1E9B" w:rsidP="00DA1C5C">
      <w:pPr>
        <w:jc w:val="right"/>
        <w:rPr>
          <w:rFonts w:ascii="Tahoma" w:hAnsi="Tahoma" w:cs="Tahoma"/>
          <w:b/>
          <w:bCs/>
          <w:sz w:val="18"/>
          <w:szCs w:val="18"/>
        </w:rPr>
      </w:pPr>
    </w:p>
    <w:p w14:paraId="5D1155A5" w14:textId="77777777" w:rsidR="001D1E9B" w:rsidRDefault="001D1E9B" w:rsidP="00DA1C5C">
      <w:pPr>
        <w:jc w:val="right"/>
        <w:rPr>
          <w:rFonts w:ascii="Tahoma" w:hAnsi="Tahoma" w:cs="Tahoma"/>
          <w:b/>
          <w:bCs/>
          <w:sz w:val="18"/>
          <w:szCs w:val="18"/>
        </w:rPr>
      </w:pPr>
    </w:p>
    <w:p w14:paraId="4BEED763" w14:textId="77777777" w:rsidR="00DA1C5C" w:rsidRPr="00B21DC2" w:rsidRDefault="00DA1C5C" w:rsidP="00DA1C5C">
      <w:pPr>
        <w:jc w:val="right"/>
        <w:rPr>
          <w:rFonts w:ascii="Tahoma" w:hAnsi="Tahoma" w:cs="Tahoma"/>
          <w:b/>
          <w:bCs/>
          <w:sz w:val="18"/>
          <w:szCs w:val="18"/>
        </w:rPr>
      </w:pPr>
      <w:r w:rsidRPr="00B21DC2">
        <w:rPr>
          <w:rFonts w:ascii="Tahoma" w:hAnsi="Tahoma" w:cs="Tahoma"/>
          <w:b/>
          <w:bCs/>
          <w:sz w:val="18"/>
          <w:szCs w:val="18"/>
        </w:rPr>
        <w:t>Załącznik nr 1</w:t>
      </w:r>
    </w:p>
    <w:p w14:paraId="24C9D153" w14:textId="77777777" w:rsidR="00DA1C5C" w:rsidRPr="00B21DC2" w:rsidRDefault="00DA1C5C" w:rsidP="00DA1C5C">
      <w:pPr>
        <w:jc w:val="center"/>
        <w:rPr>
          <w:rFonts w:ascii="Tahoma" w:hAnsi="Tahoma" w:cs="Tahoma"/>
          <w:b/>
          <w:bCs/>
          <w:sz w:val="18"/>
          <w:szCs w:val="18"/>
        </w:rPr>
      </w:pPr>
      <w:r w:rsidRPr="00B21DC2">
        <w:rPr>
          <w:rFonts w:ascii="Tahoma" w:hAnsi="Tahoma" w:cs="Tahoma"/>
          <w:b/>
          <w:bCs/>
          <w:sz w:val="18"/>
          <w:szCs w:val="18"/>
        </w:rPr>
        <w:t>F O R M U L A R Z</w:t>
      </w:r>
      <w:r w:rsidR="00D82C39" w:rsidRPr="00B21DC2">
        <w:rPr>
          <w:rFonts w:ascii="Tahoma" w:hAnsi="Tahoma" w:cs="Tahoma"/>
          <w:b/>
          <w:bCs/>
          <w:sz w:val="18"/>
          <w:szCs w:val="18"/>
        </w:rPr>
        <w:t xml:space="preserve">  </w:t>
      </w:r>
      <w:r w:rsidRPr="00B21DC2">
        <w:rPr>
          <w:rFonts w:ascii="Tahoma" w:hAnsi="Tahoma" w:cs="Tahoma"/>
          <w:b/>
          <w:bCs/>
          <w:sz w:val="18"/>
          <w:szCs w:val="18"/>
        </w:rPr>
        <w:t xml:space="preserve"> </w:t>
      </w:r>
      <w:r w:rsidR="00D82C39" w:rsidRPr="00B21DC2">
        <w:rPr>
          <w:rFonts w:ascii="Tahoma" w:hAnsi="Tahoma" w:cs="Tahoma"/>
          <w:b/>
          <w:bCs/>
          <w:sz w:val="18"/>
          <w:szCs w:val="18"/>
        </w:rPr>
        <w:t xml:space="preserve"> </w:t>
      </w:r>
      <w:r w:rsidRPr="00B21DC2">
        <w:rPr>
          <w:rFonts w:ascii="Tahoma" w:hAnsi="Tahoma" w:cs="Tahoma"/>
          <w:b/>
          <w:bCs/>
          <w:sz w:val="18"/>
          <w:szCs w:val="18"/>
        </w:rPr>
        <w:t>O F E R T Y</w:t>
      </w:r>
    </w:p>
    <w:p w14:paraId="6D702741" w14:textId="77777777" w:rsidR="00DA1C5C" w:rsidRPr="00B21DC2" w:rsidRDefault="00DA1C5C" w:rsidP="00DA1C5C">
      <w:pPr>
        <w:jc w:val="center"/>
        <w:rPr>
          <w:rFonts w:ascii="Tahoma" w:hAnsi="Tahoma" w:cs="Tahoma"/>
          <w:b/>
          <w:bCs/>
          <w:sz w:val="10"/>
          <w:szCs w:val="10"/>
        </w:rPr>
      </w:pPr>
    </w:p>
    <w:p w14:paraId="029EDB1C" w14:textId="77777777" w:rsidR="00DA1C5C" w:rsidRPr="00B21DC2" w:rsidRDefault="00DA1C5C" w:rsidP="00DA1C5C">
      <w:pPr>
        <w:rPr>
          <w:rFonts w:ascii="Tahoma" w:hAnsi="Tahoma" w:cs="Tahoma"/>
          <w:sz w:val="18"/>
          <w:szCs w:val="18"/>
        </w:rPr>
      </w:pPr>
      <w:r w:rsidRPr="00B21DC2">
        <w:rPr>
          <w:rFonts w:ascii="Tahoma" w:hAnsi="Tahoma" w:cs="Tahoma"/>
          <w:sz w:val="18"/>
          <w:szCs w:val="18"/>
        </w:rPr>
        <w:t>Nazwa i siedziba Wykonawcy</w:t>
      </w:r>
      <w:r w:rsidRPr="00B21DC2">
        <w:rPr>
          <w:rFonts w:ascii="Tahoma" w:hAnsi="Tahoma" w:cs="Tahoma"/>
          <w:sz w:val="18"/>
          <w:szCs w:val="18"/>
        </w:rPr>
        <w:tab/>
        <w:t>albo</w:t>
      </w:r>
      <w:r w:rsidRPr="00B21DC2">
        <w:rPr>
          <w:rFonts w:ascii="Tahoma" w:hAnsi="Tahoma" w:cs="Tahoma"/>
          <w:sz w:val="18"/>
          <w:szCs w:val="18"/>
        </w:rPr>
        <w:tab/>
        <w:t>Imię i nazwisko, adres zamieszkania i adres Wykonawcy</w:t>
      </w:r>
    </w:p>
    <w:p w14:paraId="23486344" w14:textId="77777777" w:rsidR="00DA1C5C" w:rsidRPr="00B21DC2" w:rsidRDefault="00DA1C5C" w:rsidP="00DA1C5C">
      <w:pPr>
        <w:spacing w:line="360" w:lineRule="auto"/>
        <w:rPr>
          <w:rFonts w:ascii="Tahoma" w:hAnsi="Tahoma" w:cs="Tahoma"/>
          <w:sz w:val="18"/>
          <w:szCs w:val="18"/>
        </w:rPr>
      </w:pPr>
      <w:r w:rsidRPr="00B21DC2">
        <w:rPr>
          <w:rFonts w:ascii="Tahoma" w:hAnsi="Tahoma" w:cs="Tahoma"/>
          <w:sz w:val="18"/>
          <w:szCs w:val="18"/>
        </w:rPr>
        <w:t>.................................................................................................................................................................................................................................................................................................................................................................................................................................................................................................................................................................................</w:t>
      </w:r>
    </w:p>
    <w:p w14:paraId="2B14F3FC" w14:textId="77777777" w:rsidR="00DA1C5C" w:rsidRPr="00B21DC2" w:rsidRDefault="00DA1C5C" w:rsidP="00DA1C5C">
      <w:pPr>
        <w:spacing w:line="360" w:lineRule="auto"/>
        <w:rPr>
          <w:rFonts w:ascii="Tahoma" w:hAnsi="Tahoma" w:cs="Tahoma"/>
          <w:sz w:val="18"/>
          <w:szCs w:val="18"/>
        </w:rPr>
      </w:pPr>
      <w:r w:rsidRPr="00B21DC2">
        <w:rPr>
          <w:rFonts w:ascii="Tahoma" w:hAnsi="Tahoma" w:cs="Tahoma"/>
          <w:sz w:val="18"/>
          <w:szCs w:val="18"/>
        </w:rPr>
        <w:t>Osoba uprawniona do kontaktu z Zamawiającym (imię, nazwisko, stanowisko):</w:t>
      </w:r>
    </w:p>
    <w:p w14:paraId="5DE0D194" w14:textId="77777777" w:rsidR="00DA1C5C" w:rsidRPr="00B21DC2" w:rsidRDefault="00DA1C5C" w:rsidP="00DA1C5C">
      <w:pPr>
        <w:spacing w:line="360" w:lineRule="auto"/>
        <w:rPr>
          <w:rFonts w:ascii="Tahoma" w:hAnsi="Tahoma" w:cs="Tahoma"/>
          <w:sz w:val="18"/>
          <w:szCs w:val="18"/>
        </w:rPr>
      </w:pPr>
      <w:r w:rsidRPr="00B21DC2">
        <w:rPr>
          <w:rFonts w:ascii="Tahoma" w:hAnsi="Tahoma" w:cs="Tahoma"/>
          <w:sz w:val="18"/>
          <w:szCs w:val="18"/>
        </w:rPr>
        <w:t>...........................................................................................................................................................................................</w:t>
      </w:r>
    </w:p>
    <w:p w14:paraId="14D4FC1A" w14:textId="77777777" w:rsidR="00DA1C5C" w:rsidRPr="00B21DC2" w:rsidRDefault="00D925C9" w:rsidP="00DA1C5C">
      <w:pPr>
        <w:spacing w:line="360" w:lineRule="auto"/>
        <w:rPr>
          <w:rFonts w:ascii="Tahoma" w:hAnsi="Tahoma" w:cs="Tahoma"/>
          <w:sz w:val="18"/>
          <w:szCs w:val="18"/>
        </w:rPr>
      </w:pPr>
      <w:r w:rsidRPr="00B21DC2">
        <w:rPr>
          <w:rFonts w:ascii="Tahoma" w:hAnsi="Tahoma" w:cs="Tahoma"/>
          <w:sz w:val="18"/>
          <w:szCs w:val="18"/>
        </w:rPr>
        <w:t>Nr telefonu ……..</w:t>
      </w:r>
      <w:r w:rsidR="00DA1C5C" w:rsidRPr="00B21DC2">
        <w:rPr>
          <w:rFonts w:ascii="Tahoma" w:hAnsi="Tahoma" w:cs="Tahoma"/>
          <w:sz w:val="18"/>
          <w:szCs w:val="18"/>
        </w:rPr>
        <w:t>.........................................................</w:t>
      </w:r>
      <w:r w:rsidRPr="00B21DC2">
        <w:rPr>
          <w:rFonts w:ascii="Tahoma" w:hAnsi="Tahoma" w:cs="Tahoma"/>
          <w:sz w:val="18"/>
          <w:szCs w:val="18"/>
        </w:rPr>
        <w:t>.</w:t>
      </w:r>
      <w:r w:rsidR="00DA1C5C" w:rsidRPr="00B21DC2">
        <w:rPr>
          <w:rFonts w:ascii="Tahoma" w:hAnsi="Tahoma" w:cs="Tahoma"/>
          <w:sz w:val="18"/>
          <w:szCs w:val="18"/>
        </w:rPr>
        <w:t>.......................................................................................................</w:t>
      </w:r>
    </w:p>
    <w:p w14:paraId="49D8230C" w14:textId="77777777" w:rsidR="00DA1C5C" w:rsidRPr="00B21DC2" w:rsidRDefault="00DA1C5C" w:rsidP="00DA1C5C">
      <w:pPr>
        <w:spacing w:line="360" w:lineRule="auto"/>
        <w:rPr>
          <w:rFonts w:ascii="Tahoma" w:hAnsi="Tahoma" w:cs="Tahoma"/>
          <w:sz w:val="18"/>
          <w:szCs w:val="18"/>
        </w:rPr>
      </w:pPr>
      <w:r w:rsidRPr="00B21DC2">
        <w:rPr>
          <w:rFonts w:ascii="Tahoma" w:hAnsi="Tahoma" w:cs="Tahoma"/>
          <w:sz w:val="18"/>
          <w:szCs w:val="18"/>
        </w:rPr>
        <w:t>Regon:</w:t>
      </w:r>
      <w:r w:rsidR="00D925C9" w:rsidRPr="00B21DC2">
        <w:rPr>
          <w:rFonts w:ascii="Tahoma" w:hAnsi="Tahoma" w:cs="Tahoma"/>
          <w:sz w:val="18"/>
          <w:szCs w:val="18"/>
        </w:rPr>
        <w:t xml:space="preserve"> </w:t>
      </w:r>
      <w:r w:rsidRPr="00B21DC2">
        <w:rPr>
          <w:rFonts w:ascii="Tahoma" w:hAnsi="Tahoma" w:cs="Tahoma"/>
          <w:sz w:val="18"/>
          <w:szCs w:val="18"/>
        </w:rPr>
        <w:t>........................</w:t>
      </w:r>
      <w:r w:rsidR="00D925C9" w:rsidRPr="00B21DC2">
        <w:rPr>
          <w:rFonts w:ascii="Tahoma" w:hAnsi="Tahoma" w:cs="Tahoma"/>
          <w:sz w:val="18"/>
          <w:szCs w:val="18"/>
        </w:rPr>
        <w:t>.....</w:t>
      </w:r>
      <w:r w:rsidR="005F3DAF" w:rsidRPr="00B21DC2">
        <w:rPr>
          <w:rFonts w:ascii="Tahoma" w:hAnsi="Tahoma" w:cs="Tahoma"/>
          <w:sz w:val="18"/>
          <w:szCs w:val="18"/>
        </w:rPr>
        <w:t xml:space="preserve"> </w:t>
      </w:r>
      <w:r w:rsidRPr="00B21DC2">
        <w:rPr>
          <w:rFonts w:ascii="Tahoma" w:hAnsi="Tahoma" w:cs="Tahoma"/>
          <w:sz w:val="18"/>
          <w:szCs w:val="18"/>
        </w:rPr>
        <w:t>NIP:</w:t>
      </w:r>
      <w:r w:rsidR="00D925C9" w:rsidRPr="00B21DC2">
        <w:rPr>
          <w:rFonts w:ascii="Tahoma" w:hAnsi="Tahoma" w:cs="Tahoma"/>
          <w:sz w:val="18"/>
          <w:szCs w:val="18"/>
        </w:rPr>
        <w:t xml:space="preserve"> </w:t>
      </w:r>
      <w:r w:rsidRPr="00B21DC2">
        <w:rPr>
          <w:rFonts w:ascii="Tahoma" w:hAnsi="Tahoma" w:cs="Tahoma"/>
          <w:sz w:val="18"/>
          <w:szCs w:val="18"/>
        </w:rPr>
        <w:t>...........................................</w:t>
      </w:r>
      <w:r w:rsidR="00D925C9" w:rsidRPr="00B21DC2">
        <w:rPr>
          <w:rFonts w:ascii="Tahoma" w:hAnsi="Tahoma" w:cs="Tahoma"/>
          <w:sz w:val="18"/>
          <w:szCs w:val="18"/>
        </w:rPr>
        <w:t xml:space="preserve"> </w:t>
      </w:r>
      <w:r w:rsidRPr="00B21DC2">
        <w:rPr>
          <w:rFonts w:ascii="Tahoma" w:hAnsi="Tahoma" w:cs="Tahoma"/>
          <w:sz w:val="18"/>
          <w:szCs w:val="18"/>
        </w:rPr>
        <w:t>BDO</w:t>
      </w:r>
      <w:r w:rsidR="00D925C9" w:rsidRPr="00B21DC2">
        <w:rPr>
          <w:rFonts w:ascii="Tahoma" w:hAnsi="Tahoma" w:cs="Tahoma"/>
          <w:sz w:val="18"/>
          <w:szCs w:val="18"/>
        </w:rPr>
        <w:t xml:space="preserve">: </w:t>
      </w:r>
      <w:r w:rsidRPr="00B21DC2">
        <w:rPr>
          <w:rFonts w:ascii="Tahoma" w:hAnsi="Tahoma" w:cs="Tahoma"/>
          <w:sz w:val="18"/>
          <w:szCs w:val="18"/>
        </w:rPr>
        <w:t>…………………………………</w:t>
      </w:r>
    </w:p>
    <w:p w14:paraId="03C566A5" w14:textId="77777777" w:rsidR="00DA1C5C" w:rsidRPr="00B21DC2" w:rsidRDefault="00DA1C5C" w:rsidP="00DA1C5C">
      <w:pPr>
        <w:spacing w:line="360" w:lineRule="auto"/>
        <w:rPr>
          <w:rFonts w:ascii="Tahoma" w:hAnsi="Tahoma" w:cs="Tahoma"/>
          <w:sz w:val="18"/>
          <w:szCs w:val="18"/>
        </w:rPr>
      </w:pPr>
      <w:r w:rsidRPr="00B21DC2">
        <w:rPr>
          <w:rFonts w:ascii="Tahoma" w:hAnsi="Tahoma" w:cs="Tahoma"/>
          <w:sz w:val="18"/>
          <w:szCs w:val="18"/>
        </w:rPr>
        <w:t>Województwo.............................................................. Powiat……........................................................................................</w:t>
      </w:r>
    </w:p>
    <w:p w14:paraId="46FF6EE7" w14:textId="77777777" w:rsidR="00DA1C5C" w:rsidRPr="00B21DC2" w:rsidRDefault="00DA1C5C" w:rsidP="00DA1C5C">
      <w:pPr>
        <w:spacing w:line="360" w:lineRule="auto"/>
        <w:rPr>
          <w:rFonts w:ascii="Tahoma" w:hAnsi="Tahoma" w:cs="Tahoma"/>
          <w:b/>
          <w:bCs/>
          <w:sz w:val="18"/>
          <w:szCs w:val="18"/>
        </w:rPr>
      </w:pPr>
      <w:r w:rsidRPr="00B21DC2">
        <w:rPr>
          <w:rFonts w:ascii="Tahoma" w:hAnsi="Tahoma" w:cs="Tahoma"/>
          <w:sz w:val="18"/>
          <w:szCs w:val="18"/>
        </w:rPr>
        <w:t xml:space="preserve">Internet: http://........................................................... </w:t>
      </w:r>
      <w:r w:rsidRPr="00B21DC2">
        <w:rPr>
          <w:rFonts w:ascii="Tahoma" w:hAnsi="Tahoma" w:cs="Tahoma"/>
          <w:b/>
          <w:bCs/>
          <w:sz w:val="18"/>
          <w:szCs w:val="18"/>
        </w:rPr>
        <w:t>e-mail:............................................@..........................................</w:t>
      </w:r>
    </w:p>
    <w:p w14:paraId="504E7F24" w14:textId="77777777" w:rsidR="00DA1C5C" w:rsidRPr="00B21DC2" w:rsidRDefault="00DA1C5C" w:rsidP="00DA1C5C">
      <w:pPr>
        <w:suppressAutoHyphens/>
        <w:spacing w:line="360" w:lineRule="auto"/>
        <w:rPr>
          <w:rFonts w:ascii="Tahoma" w:hAnsi="Tahoma" w:cs="Tahoma"/>
          <w:bCs/>
          <w:sz w:val="18"/>
          <w:szCs w:val="18"/>
          <w:lang w:eastAsia="zh-CN"/>
        </w:rPr>
      </w:pPr>
      <w:r w:rsidRPr="00B21DC2">
        <w:rPr>
          <w:rFonts w:ascii="Tahoma" w:hAnsi="Tahoma" w:cs="Tahoma"/>
          <w:bCs/>
          <w:sz w:val="18"/>
          <w:szCs w:val="18"/>
          <w:lang w:eastAsia="zh-CN"/>
        </w:rPr>
        <w:t>KRS: ……………………………………… (jeżeli dotyczy)</w:t>
      </w:r>
    </w:p>
    <w:p w14:paraId="6E705F24" w14:textId="77777777" w:rsidR="00DA1C5C" w:rsidRPr="00B21DC2" w:rsidRDefault="00DA1C5C" w:rsidP="00DA1C5C">
      <w:pPr>
        <w:suppressAutoHyphens/>
        <w:spacing w:line="360" w:lineRule="auto"/>
        <w:rPr>
          <w:rFonts w:ascii="Tahoma" w:hAnsi="Tahoma" w:cs="Tahoma"/>
          <w:b/>
          <w:sz w:val="18"/>
          <w:szCs w:val="18"/>
        </w:rPr>
      </w:pPr>
      <w:r w:rsidRPr="00B21DC2">
        <w:rPr>
          <w:rFonts w:ascii="Tahoma" w:hAnsi="Tahoma" w:cs="Tahoma"/>
          <w:b/>
          <w:sz w:val="18"/>
          <w:szCs w:val="18"/>
        </w:rPr>
        <w:t>Wykonawca jest: *</w:t>
      </w:r>
    </w:p>
    <w:p w14:paraId="67FEEAD3" w14:textId="77777777" w:rsidR="00DA1C5C" w:rsidRPr="00B21DC2" w:rsidRDefault="00DA1C5C" w:rsidP="00ED7338">
      <w:pPr>
        <w:numPr>
          <w:ilvl w:val="0"/>
          <w:numId w:val="33"/>
        </w:numPr>
        <w:suppressAutoHyphens/>
        <w:spacing w:line="276" w:lineRule="auto"/>
        <w:ind w:left="426" w:hanging="426"/>
        <w:rPr>
          <w:rFonts w:ascii="Tahoma" w:hAnsi="Tahoma" w:cs="Tahoma"/>
          <w:sz w:val="18"/>
          <w:szCs w:val="18"/>
        </w:rPr>
      </w:pPr>
      <w:r w:rsidRPr="00B21DC2">
        <w:rPr>
          <w:rFonts w:ascii="Tahoma" w:hAnsi="Tahoma" w:cs="Tahoma"/>
          <w:sz w:val="18"/>
          <w:szCs w:val="18"/>
        </w:rPr>
        <w:t xml:space="preserve">Mikroprzedsiębiorstwem </w:t>
      </w:r>
      <w:r w:rsidRPr="00B21DC2">
        <w:rPr>
          <w:rStyle w:val="Odwoanieprzypisudolnego"/>
          <w:rFonts w:ascii="Tahoma" w:hAnsi="Tahoma" w:cs="Tahoma"/>
          <w:sz w:val="18"/>
          <w:szCs w:val="18"/>
        </w:rPr>
        <w:footnoteReference w:id="2"/>
      </w:r>
      <w:r w:rsidRPr="00B21DC2">
        <w:rPr>
          <w:rFonts w:ascii="Tahoma" w:hAnsi="Tahoma" w:cs="Tahoma"/>
          <w:sz w:val="18"/>
          <w:szCs w:val="18"/>
        </w:rPr>
        <w:t>,</w:t>
      </w:r>
    </w:p>
    <w:p w14:paraId="39839F82" w14:textId="77777777" w:rsidR="00DA1C5C" w:rsidRPr="00B21DC2" w:rsidRDefault="00DA1C5C" w:rsidP="00ED7338">
      <w:pPr>
        <w:numPr>
          <w:ilvl w:val="0"/>
          <w:numId w:val="33"/>
        </w:numPr>
        <w:suppressAutoHyphens/>
        <w:spacing w:line="276" w:lineRule="auto"/>
        <w:ind w:left="426" w:hanging="426"/>
        <w:rPr>
          <w:rFonts w:ascii="Tahoma" w:hAnsi="Tahoma" w:cs="Tahoma"/>
          <w:sz w:val="18"/>
          <w:szCs w:val="18"/>
        </w:rPr>
      </w:pPr>
      <w:r w:rsidRPr="00B21DC2">
        <w:rPr>
          <w:rFonts w:ascii="Tahoma" w:hAnsi="Tahoma" w:cs="Tahoma"/>
          <w:sz w:val="18"/>
          <w:szCs w:val="18"/>
        </w:rPr>
        <w:t xml:space="preserve">Małym przedsiębiorstwem </w:t>
      </w:r>
      <w:r w:rsidRPr="00B21DC2">
        <w:rPr>
          <w:rStyle w:val="Odwoanieprzypisudolnego"/>
          <w:rFonts w:ascii="Tahoma" w:hAnsi="Tahoma" w:cs="Tahoma"/>
          <w:sz w:val="18"/>
          <w:szCs w:val="18"/>
        </w:rPr>
        <w:footnoteReference w:id="3"/>
      </w:r>
      <w:r w:rsidRPr="00B21DC2">
        <w:rPr>
          <w:rFonts w:ascii="Tahoma" w:hAnsi="Tahoma" w:cs="Tahoma"/>
          <w:sz w:val="18"/>
          <w:szCs w:val="18"/>
        </w:rPr>
        <w:t>,</w:t>
      </w:r>
    </w:p>
    <w:p w14:paraId="098B0590" w14:textId="77777777" w:rsidR="00DA1C5C" w:rsidRPr="00B21DC2" w:rsidRDefault="00DA1C5C" w:rsidP="00ED7338">
      <w:pPr>
        <w:numPr>
          <w:ilvl w:val="0"/>
          <w:numId w:val="33"/>
        </w:numPr>
        <w:suppressAutoHyphens/>
        <w:spacing w:line="276" w:lineRule="auto"/>
        <w:ind w:left="426" w:hanging="426"/>
        <w:rPr>
          <w:rFonts w:ascii="Tahoma" w:hAnsi="Tahoma" w:cs="Tahoma"/>
          <w:sz w:val="18"/>
          <w:szCs w:val="18"/>
        </w:rPr>
      </w:pPr>
      <w:r w:rsidRPr="00B21DC2">
        <w:rPr>
          <w:rFonts w:ascii="Tahoma" w:hAnsi="Tahoma" w:cs="Tahoma"/>
          <w:sz w:val="18"/>
          <w:szCs w:val="18"/>
        </w:rPr>
        <w:t xml:space="preserve">Średnim przedsiębiorstwem </w:t>
      </w:r>
      <w:r w:rsidRPr="00B21DC2">
        <w:rPr>
          <w:rStyle w:val="Odwoanieprzypisudolnego"/>
          <w:rFonts w:ascii="Tahoma" w:hAnsi="Tahoma" w:cs="Tahoma"/>
          <w:sz w:val="18"/>
          <w:szCs w:val="18"/>
        </w:rPr>
        <w:footnoteReference w:id="4"/>
      </w:r>
      <w:r w:rsidRPr="00B21DC2">
        <w:rPr>
          <w:rFonts w:ascii="Tahoma" w:hAnsi="Tahoma" w:cs="Tahoma"/>
          <w:sz w:val="18"/>
          <w:szCs w:val="18"/>
        </w:rPr>
        <w:t xml:space="preserve">, </w:t>
      </w:r>
    </w:p>
    <w:p w14:paraId="356115CB" w14:textId="77777777" w:rsidR="00DA1C5C" w:rsidRPr="00B21DC2" w:rsidRDefault="00DA1C5C" w:rsidP="00ED7338">
      <w:pPr>
        <w:numPr>
          <w:ilvl w:val="0"/>
          <w:numId w:val="33"/>
        </w:numPr>
        <w:suppressAutoHyphens/>
        <w:spacing w:line="276" w:lineRule="auto"/>
        <w:ind w:left="426" w:hanging="426"/>
        <w:rPr>
          <w:rFonts w:ascii="Tahoma" w:hAnsi="Tahoma" w:cs="Tahoma"/>
          <w:sz w:val="18"/>
          <w:szCs w:val="18"/>
        </w:rPr>
      </w:pPr>
      <w:r w:rsidRPr="00B21DC2">
        <w:rPr>
          <w:rFonts w:ascii="Tahoma" w:hAnsi="Tahoma" w:cs="Tahoma"/>
          <w:sz w:val="18"/>
          <w:szCs w:val="18"/>
        </w:rPr>
        <w:t>Jednoosobową działalnością gospodarczą,</w:t>
      </w:r>
    </w:p>
    <w:p w14:paraId="688DD43A" w14:textId="77777777" w:rsidR="00DA1C5C" w:rsidRPr="00B21DC2" w:rsidRDefault="00DA1C5C" w:rsidP="00ED7338">
      <w:pPr>
        <w:numPr>
          <w:ilvl w:val="0"/>
          <w:numId w:val="33"/>
        </w:numPr>
        <w:suppressAutoHyphens/>
        <w:spacing w:line="276" w:lineRule="auto"/>
        <w:ind w:left="426" w:hanging="426"/>
        <w:rPr>
          <w:rFonts w:ascii="Tahoma" w:hAnsi="Tahoma" w:cs="Tahoma"/>
          <w:sz w:val="18"/>
          <w:szCs w:val="18"/>
        </w:rPr>
      </w:pPr>
      <w:r w:rsidRPr="00B21DC2">
        <w:rPr>
          <w:rFonts w:ascii="Tahoma" w:hAnsi="Tahoma" w:cs="Tahoma"/>
          <w:sz w:val="18"/>
          <w:szCs w:val="18"/>
        </w:rPr>
        <w:t>Osobą fizyczną nieprowadzącą działalności gospodarczej,</w:t>
      </w:r>
    </w:p>
    <w:p w14:paraId="241399DA" w14:textId="77777777" w:rsidR="00DA1C5C" w:rsidRPr="00B21DC2" w:rsidRDefault="00DA1C5C" w:rsidP="00ED7338">
      <w:pPr>
        <w:numPr>
          <w:ilvl w:val="0"/>
          <w:numId w:val="33"/>
        </w:numPr>
        <w:suppressAutoHyphens/>
        <w:spacing w:line="276" w:lineRule="auto"/>
        <w:ind w:left="426" w:hanging="426"/>
        <w:rPr>
          <w:rFonts w:ascii="Tahoma" w:hAnsi="Tahoma" w:cs="Tahoma"/>
          <w:sz w:val="18"/>
          <w:szCs w:val="18"/>
        </w:rPr>
      </w:pPr>
      <w:r w:rsidRPr="00B21DC2">
        <w:rPr>
          <w:rFonts w:ascii="Tahoma" w:hAnsi="Tahoma" w:cs="Tahoma"/>
          <w:sz w:val="18"/>
          <w:szCs w:val="18"/>
        </w:rPr>
        <w:t>Innym rodzajem</w:t>
      </w:r>
    </w:p>
    <w:p w14:paraId="1F01FF70" w14:textId="77777777" w:rsidR="00DA1C5C" w:rsidRPr="00B21DC2" w:rsidRDefault="00DA1C5C" w:rsidP="00DA1C5C">
      <w:pPr>
        <w:suppressAutoHyphens/>
        <w:spacing w:line="360" w:lineRule="auto"/>
        <w:rPr>
          <w:rFonts w:ascii="Tahoma" w:hAnsi="Tahoma" w:cs="Tahoma"/>
          <w:b/>
          <w:sz w:val="18"/>
          <w:szCs w:val="18"/>
        </w:rPr>
      </w:pPr>
      <w:r w:rsidRPr="00B21DC2">
        <w:rPr>
          <w:rFonts w:ascii="Tahoma" w:hAnsi="Tahoma" w:cs="Tahoma"/>
          <w:b/>
          <w:sz w:val="18"/>
          <w:szCs w:val="18"/>
        </w:rPr>
        <w:t>UWAGA  *zaznaczyć właściwe</w:t>
      </w:r>
    </w:p>
    <w:p w14:paraId="2AB12ADB" w14:textId="77777777" w:rsidR="00AA7CC1" w:rsidRPr="00B21DC2" w:rsidRDefault="00AA7CC1" w:rsidP="00AA7CC1">
      <w:pPr>
        <w:spacing w:line="360" w:lineRule="auto"/>
        <w:jc w:val="center"/>
        <w:rPr>
          <w:rFonts w:ascii="Tahoma" w:hAnsi="Tahoma" w:cs="Tahoma"/>
          <w:sz w:val="18"/>
          <w:szCs w:val="20"/>
        </w:rPr>
      </w:pPr>
      <w:r w:rsidRPr="00B21DC2">
        <w:rPr>
          <w:rFonts w:ascii="Tahoma" w:hAnsi="Tahoma" w:cs="Tahoma"/>
          <w:sz w:val="18"/>
          <w:szCs w:val="20"/>
        </w:rPr>
        <w:t>Do:</w:t>
      </w:r>
    </w:p>
    <w:p w14:paraId="69C5CBC1" w14:textId="77777777" w:rsidR="00AA7CC1" w:rsidRPr="00B21DC2" w:rsidRDefault="00AA7CC1" w:rsidP="00FE5D52">
      <w:pPr>
        <w:jc w:val="center"/>
        <w:rPr>
          <w:rFonts w:ascii="Tahoma" w:hAnsi="Tahoma" w:cs="Tahoma"/>
          <w:b/>
          <w:sz w:val="18"/>
          <w:szCs w:val="20"/>
        </w:rPr>
      </w:pPr>
      <w:r w:rsidRPr="00B21DC2">
        <w:rPr>
          <w:rFonts w:ascii="Tahoma" w:hAnsi="Tahoma" w:cs="Tahoma"/>
          <w:b/>
          <w:sz w:val="18"/>
          <w:szCs w:val="20"/>
        </w:rPr>
        <w:t xml:space="preserve">SAMODZIELNEGO PUBLICZNEGO ZAKŁADU OPIEKI ZDROWOTNEJ  UNIWERSYTECKIEGO SZPITALA KLINICZNEGO </w:t>
      </w:r>
      <w:r w:rsidR="00FE5D52" w:rsidRPr="00B21DC2">
        <w:rPr>
          <w:rFonts w:ascii="Tahoma" w:hAnsi="Tahoma" w:cs="Tahoma"/>
          <w:b/>
          <w:sz w:val="18"/>
          <w:szCs w:val="20"/>
        </w:rPr>
        <w:t xml:space="preserve">NR 1 </w:t>
      </w:r>
      <w:r w:rsidRPr="00B21DC2">
        <w:rPr>
          <w:rFonts w:ascii="Tahoma" w:hAnsi="Tahoma" w:cs="Tahoma"/>
          <w:b/>
          <w:sz w:val="18"/>
          <w:szCs w:val="20"/>
        </w:rPr>
        <w:t xml:space="preserve">IM. </w:t>
      </w:r>
      <w:r w:rsidR="00FE5D52" w:rsidRPr="00B21DC2">
        <w:rPr>
          <w:rFonts w:ascii="Tahoma" w:hAnsi="Tahoma" w:cs="Tahoma"/>
          <w:b/>
          <w:sz w:val="18"/>
          <w:szCs w:val="20"/>
        </w:rPr>
        <w:t>NORBERTA BARLICKIEGO</w:t>
      </w:r>
      <w:r w:rsidRPr="00B21DC2">
        <w:rPr>
          <w:rFonts w:ascii="Tahoma" w:hAnsi="Tahoma" w:cs="Tahoma"/>
          <w:b/>
          <w:sz w:val="18"/>
          <w:szCs w:val="20"/>
        </w:rPr>
        <w:br/>
        <w:t>90-</w:t>
      </w:r>
      <w:r w:rsidR="00FE5D52" w:rsidRPr="00B21DC2">
        <w:rPr>
          <w:rFonts w:ascii="Tahoma" w:hAnsi="Tahoma" w:cs="Tahoma"/>
          <w:b/>
          <w:sz w:val="18"/>
          <w:szCs w:val="20"/>
        </w:rPr>
        <w:t>153</w:t>
      </w:r>
      <w:r w:rsidRPr="00B21DC2">
        <w:rPr>
          <w:rFonts w:ascii="Tahoma" w:hAnsi="Tahoma" w:cs="Tahoma"/>
          <w:b/>
          <w:sz w:val="18"/>
          <w:szCs w:val="20"/>
        </w:rPr>
        <w:t xml:space="preserve"> ŁÓDŹ, UL. </w:t>
      </w:r>
      <w:r w:rsidR="00FE5D52" w:rsidRPr="00B21DC2">
        <w:rPr>
          <w:rFonts w:ascii="Tahoma" w:hAnsi="Tahoma" w:cs="Tahoma"/>
          <w:b/>
          <w:sz w:val="18"/>
          <w:szCs w:val="20"/>
        </w:rPr>
        <w:t>KOPCIŃSKIEGO 22</w:t>
      </w:r>
    </w:p>
    <w:p w14:paraId="64268DCB" w14:textId="77777777" w:rsidR="00AA7CC1" w:rsidRPr="00B21DC2" w:rsidRDefault="00AA7CC1" w:rsidP="00AA7CC1">
      <w:pPr>
        <w:pStyle w:val="Tekstpodstawowy"/>
        <w:jc w:val="center"/>
        <w:rPr>
          <w:rFonts w:ascii="Tahoma" w:hAnsi="Tahoma" w:cs="Tahoma"/>
          <w:sz w:val="14"/>
          <w:szCs w:val="16"/>
        </w:rPr>
      </w:pPr>
    </w:p>
    <w:p w14:paraId="361A870E" w14:textId="0A80294E" w:rsidR="00AA7CC1" w:rsidRPr="00B21DC2" w:rsidRDefault="00CF0957" w:rsidP="003A647C">
      <w:pPr>
        <w:pStyle w:val="Tekstpodstawowy"/>
        <w:jc w:val="both"/>
        <w:rPr>
          <w:rFonts w:ascii="Tahoma" w:hAnsi="Tahoma" w:cs="Tahoma"/>
          <w:sz w:val="18"/>
          <w:szCs w:val="18"/>
        </w:rPr>
      </w:pPr>
      <w:r w:rsidRPr="00B21DC2">
        <w:rPr>
          <w:rFonts w:ascii="Tahoma" w:hAnsi="Tahoma" w:cs="Tahoma"/>
          <w:sz w:val="18"/>
          <w:szCs w:val="18"/>
        </w:rPr>
        <w:t xml:space="preserve">Nawiązując do ogłoszenia </w:t>
      </w:r>
      <w:r w:rsidR="001A10BF" w:rsidRPr="00B21DC2">
        <w:rPr>
          <w:rFonts w:ascii="Tahoma" w:hAnsi="Tahoma" w:cs="Tahoma"/>
          <w:sz w:val="18"/>
          <w:szCs w:val="18"/>
        </w:rPr>
        <w:t>opublikowanego</w:t>
      </w:r>
      <w:r w:rsidR="00AA7CC1" w:rsidRPr="00B21DC2">
        <w:rPr>
          <w:rFonts w:ascii="Tahoma" w:hAnsi="Tahoma" w:cs="Tahoma"/>
          <w:sz w:val="18"/>
          <w:szCs w:val="18"/>
        </w:rPr>
        <w:t xml:space="preserve"> w Dzienniku Urzędowym Unii Europejskiej nr </w:t>
      </w:r>
      <w:r w:rsidR="00CD1D2E" w:rsidRPr="00CD1D2E">
        <w:rPr>
          <w:rFonts w:ascii="Tahoma" w:hAnsi="Tahoma" w:cs="Tahoma"/>
          <w:b/>
          <w:bCs/>
          <w:sz w:val="18"/>
          <w:szCs w:val="18"/>
        </w:rPr>
        <w:t>Dz.U. S: 220/2024</w:t>
      </w:r>
      <w:r w:rsidR="00CD1D2E">
        <w:rPr>
          <w:rFonts w:ascii="Tahoma" w:hAnsi="Tahoma" w:cs="Tahoma"/>
          <w:b/>
          <w:bCs/>
          <w:sz w:val="18"/>
          <w:szCs w:val="18"/>
        </w:rPr>
        <w:t xml:space="preserve"> </w:t>
      </w:r>
      <w:r w:rsidR="00CD1D2E" w:rsidRPr="00CD1D2E">
        <w:rPr>
          <w:rFonts w:ascii="Tahoma" w:hAnsi="Tahoma" w:cs="Tahoma"/>
          <w:b/>
          <w:bCs/>
          <w:sz w:val="18"/>
          <w:szCs w:val="18"/>
        </w:rPr>
        <w:t>688131-2024</w:t>
      </w:r>
      <w:r w:rsidR="00DE0FC8">
        <w:rPr>
          <w:rFonts w:ascii="Tahoma" w:hAnsi="Tahoma" w:cs="Tahoma"/>
          <w:b/>
          <w:bCs/>
          <w:sz w:val="18"/>
          <w:szCs w:val="18"/>
        </w:rPr>
        <w:t xml:space="preserve"> </w:t>
      </w:r>
      <w:r w:rsidR="001A10BF" w:rsidRPr="00B21DC2">
        <w:rPr>
          <w:rFonts w:ascii="Tahoma" w:hAnsi="Tahoma" w:cs="Tahoma"/>
          <w:sz w:val="18"/>
          <w:szCs w:val="18"/>
        </w:rPr>
        <w:t>w </w:t>
      </w:r>
      <w:r w:rsidR="003B3AEF" w:rsidRPr="00B21DC2">
        <w:rPr>
          <w:rFonts w:ascii="Tahoma" w:hAnsi="Tahoma" w:cs="Tahoma"/>
          <w:sz w:val="18"/>
          <w:szCs w:val="18"/>
        </w:rPr>
        <w:t>dniu</w:t>
      </w:r>
      <w:r w:rsidR="00CE1DEF" w:rsidRPr="00B21DC2">
        <w:rPr>
          <w:rFonts w:ascii="Tahoma" w:hAnsi="Tahoma" w:cs="Tahoma"/>
          <w:sz w:val="18"/>
          <w:szCs w:val="18"/>
        </w:rPr>
        <w:t xml:space="preserve"> </w:t>
      </w:r>
      <w:r w:rsidR="00CD1D2E">
        <w:rPr>
          <w:rFonts w:ascii="Tahoma" w:hAnsi="Tahoma" w:cs="Tahoma"/>
          <w:b/>
          <w:bCs/>
          <w:sz w:val="18"/>
          <w:szCs w:val="18"/>
        </w:rPr>
        <w:t>12.11.2024 r.</w:t>
      </w:r>
      <w:r w:rsidR="002F4348">
        <w:rPr>
          <w:rFonts w:ascii="Tahoma" w:hAnsi="Tahoma" w:cs="Tahoma"/>
          <w:b/>
          <w:bCs/>
          <w:sz w:val="18"/>
          <w:szCs w:val="18"/>
        </w:rPr>
        <w:t xml:space="preserve"> </w:t>
      </w:r>
      <w:r w:rsidR="00AA7CC1" w:rsidRPr="00B21DC2">
        <w:rPr>
          <w:rFonts w:ascii="Tahoma" w:hAnsi="Tahoma" w:cs="Tahoma"/>
          <w:sz w:val="18"/>
          <w:szCs w:val="18"/>
        </w:rPr>
        <w:t xml:space="preserve">o przetargu nieograniczonym </w:t>
      </w:r>
      <w:r w:rsidR="00135EB1">
        <w:rPr>
          <w:rFonts w:ascii="Tahoma" w:hAnsi="Tahoma" w:cs="Tahoma"/>
          <w:b/>
          <w:sz w:val="18"/>
          <w:szCs w:val="18"/>
        </w:rPr>
        <w:t xml:space="preserve">pn. </w:t>
      </w:r>
      <w:r w:rsidR="00D1350C" w:rsidRPr="00B21DC2">
        <w:rPr>
          <w:rFonts w:ascii="Tahoma" w:hAnsi="Tahoma" w:cs="Tahoma"/>
          <w:b/>
          <w:sz w:val="18"/>
          <w:szCs w:val="18"/>
        </w:rPr>
        <w:t>„</w:t>
      </w:r>
      <w:r w:rsidR="000C2890">
        <w:rPr>
          <w:rFonts w:ascii="Tahoma" w:hAnsi="Tahoma" w:cs="Tahoma"/>
          <w:b/>
          <w:sz w:val="18"/>
          <w:szCs w:val="18"/>
        </w:rPr>
        <w:t xml:space="preserve">Zakup </w:t>
      </w:r>
      <w:r w:rsidR="003F44F0">
        <w:rPr>
          <w:rFonts w:ascii="Tahoma" w:hAnsi="Tahoma" w:cs="Tahoma"/>
          <w:b/>
          <w:sz w:val="18"/>
          <w:szCs w:val="18"/>
        </w:rPr>
        <w:t>zestawu endoskopowego</w:t>
      </w:r>
      <w:r w:rsidR="00D1350C" w:rsidRPr="00B21DC2">
        <w:rPr>
          <w:rFonts w:ascii="Tahoma" w:hAnsi="Tahoma" w:cs="Tahoma"/>
          <w:b/>
          <w:sz w:val="18"/>
          <w:szCs w:val="18"/>
        </w:rPr>
        <w:t>”</w:t>
      </w:r>
      <w:r w:rsidR="00F750B8" w:rsidRPr="00B21DC2">
        <w:rPr>
          <w:rFonts w:ascii="Tahoma" w:hAnsi="Tahoma" w:cs="Tahoma"/>
          <w:b/>
          <w:sz w:val="18"/>
          <w:szCs w:val="18"/>
        </w:rPr>
        <w:t xml:space="preserve"> </w:t>
      </w:r>
      <w:r w:rsidR="00164D1F" w:rsidRPr="00B21DC2">
        <w:rPr>
          <w:rFonts w:ascii="Tahoma" w:hAnsi="Tahoma" w:cs="Tahoma"/>
          <w:b/>
          <w:sz w:val="18"/>
          <w:szCs w:val="18"/>
        </w:rPr>
        <w:t xml:space="preserve"> </w:t>
      </w:r>
      <w:r w:rsidR="00AA7CC1" w:rsidRPr="00B21DC2">
        <w:rPr>
          <w:rFonts w:ascii="Tahoma" w:hAnsi="Tahoma" w:cs="Tahoma"/>
          <w:b/>
          <w:sz w:val="18"/>
          <w:szCs w:val="18"/>
        </w:rPr>
        <w:t xml:space="preserve">– numer sprawy </w:t>
      </w:r>
      <w:r w:rsidR="003F44F0">
        <w:rPr>
          <w:rFonts w:ascii="Tahoma" w:hAnsi="Tahoma" w:cs="Tahoma"/>
          <w:b/>
          <w:sz w:val="18"/>
          <w:szCs w:val="18"/>
        </w:rPr>
        <w:t>13</w:t>
      </w:r>
      <w:r w:rsidR="00F80D1A">
        <w:rPr>
          <w:rFonts w:ascii="Tahoma" w:hAnsi="Tahoma" w:cs="Tahoma"/>
          <w:b/>
          <w:sz w:val="18"/>
          <w:szCs w:val="18"/>
        </w:rPr>
        <w:t>1</w:t>
      </w:r>
      <w:r w:rsidR="009B6A08" w:rsidRPr="00B21DC2">
        <w:rPr>
          <w:rFonts w:ascii="Tahoma" w:hAnsi="Tahoma" w:cs="Tahoma"/>
          <w:b/>
          <w:sz w:val="18"/>
          <w:szCs w:val="18"/>
        </w:rPr>
        <w:t>/PN/ZP/</w:t>
      </w:r>
      <w:r w:rsidR="00007C47" w:rsidRPr="00B21DC2">
        <w:rPr>
          <w:rFonts w:ascii="Tahoma" w:hAnsi="Tahoma" w:cs="Tahoma"/>
          <w:b/>
          <w:sz w:val="18"/>
          <w:szCs w:val="18"/>
        </w:rPr>
        <w:t>D/20</w:t>
      </w:r>
      <w:r w:rsidR="00F80D1A">
        <w:rPr>
          <w:rFonts w:ascii="Tahoma" w:hAnsi="Tahoma" w:cs="Tahoma"/>
          <w:b/>
          <w:sz w:val="18"/>
          <w:szCs w:val="18"/>
        </w:rPr>
        <w:t>24</w:t>
      </w:r>
      <w:r w:rsidR="00AA7CC1" w:rsidRPr="00B21DC2">
        <w:rPr>
          <w:rFonts w:ascii="Tahoma" w:hAnsi="Tahoma" w:cs="Tahoma"/>
          <w:sz w:val="18"/>
          <w:szCs w:val="18"/>
        </w:rPr>
        <w:t>:</w:t>
      </w:r>
    </w:p>
    <w:p w14:paraId="32BBE38D" w14:textId="77777777" w:rsidR="00AA7CC1" w:rsidRPr="00B21DC2" w:rsidRDefault="00AA7CC1" w:rsidP="00AA7CC1">
      <w:pPr>
        <w:pStyle w:val="Tekstpodstawowy"/>
        <w:jc w:val="both"/>
        <w:rPr>
          <w:rFonts w:ascii="Tahoma" w:hAnsi="Tahoma" w:cs="Tahoma"/>
          <w:sz w:val="12"/>
          <w:szCs w:val="12"/>
        </w:rPr>
      </w:pPr>
    </w:p>
    <w:p w14:paraId="6D156C4A" w14:textId="4677CDDE" w:rsidR="00AA7CC1" w:rsidRPr="00B21DC2" w:rsidRDefault="003F44F0" w:rsidP="000478A2">
      <w:pPr>
        <w:numPr>
          <w:ilvl w:val="0"/>
          <w:numId w:val="5"/>
        </w:numPr>
        <w:jc w:val="both"/>
        <w:rPr>
          <w:rFonts w:ascii="Tahoma" w:hAnsi="Tahoma" w:cs="Tahoma"/>
          <w:sz w:val="18"/>
          <w:szCs w:val="18"/>
        </w:rPr>
      </w:pPr>
      <w:r w:rsidRPr="003F44F0">
        <w:rPr>
          <w:rFonts w:ascii="Tahoma" w:hAnsi="Tahoma" w:cs="Tahoma"/>
          <w:sz w:val="18"/>
          <w:szCs w:val="18"/>
        </w:rPr>
        <w:t>Oferujemy dostarczenie sprzętu spełniającego wymagania określone w załączniku Formularz asortymentowo-cenowy - załącznik nr 2 do SWZ. Załącznik ten stanowi integralną część niniejszej oferty</w:t>
      </w:r>
      <w:r w:rsidR="00733ADD" w:rsidRPr="00B21DC2">
        <w:rPr>
          <w:rFonts w:ascii="Tahoma" w:hAnsi="Tahoma" w:cs="Tahoma"/>
          <w:sz w:val="18"/>
          <w:szCs w:val="18"/>
        </w:rPr>
        <w:t>.</w:t>
      </w:r>
    </w:p>
    <w:p w14:paraId="76A8ADB4" w14:textId="77777777" w:rsidR="00F80D1A" w:rsidRPr="00B21DC2" w:rsidRDefault="00F80D1A" w:rsidP="00DA721F">
      <w:pPr>
        <w:jc w:val="both"/>
        <w:rPr>
          <w:rFonts w:ascii="Tahoma" w:hAnsi="Tahoma" w:cs="Tahoma"/>
          <w:sz w:val="18"/>
          <w:szCs w:val="18"/>
        </w:rPr>
      </w:pPr>
    </w:p>
    <w:p w14:paraId="0FA311EF" w14:textId="19FF23FC" w:rsidR="00EA3873" w:rsidRPr="00B21DC2" w:rsidRDefault="000678B7" w:rsidP="000478A2">
      <w:pPr>
        <w:numPr>
          <w:ilvl w:val="0"/>
          <w:numId w:val="5"/>
        </w:numPr>
        <w:jc w:val="both"/>
        <w:rPr>
          <w:rFonts w:ascii="Tahoma" w:hAnsi="Tahoma" w:cs="Tahoma"/>
          <w:sz w:val="18"/>
          <w:szCs w:val="18"/>
        </w:rPr>
      </w:pPr>
      <w:r w:rsidRPr="00B21DC2">
        <w:rPr>
          <w:rFonts w:ascii="Tahoma" w:hAnsi="Tahoma" w:cs="Tahoma"/>
          <w:sz w:val="18"/>
          <w:szCs w:val="18"/>
        </w:rPr>
        <w:t xml:space="preserve">Proponowany termin płatności: </w:t>
      </w:r>
      <w:r w:rsidR="00413B35" w:rsidRPr="00B21DC2">
        <w:rPr>
          <w:rFonts w:ascii="Tahoma" w:hAnsi="Tahoma" w:cs="Tahoma"/>
          <w:b/>
          <w:sz w:val="18"/>
          <w:szCs w:val="18"/>
        </w:rPr>
        <w:t>30</w:t>
      </w:r>
      <w:r w:rsidR="00E958BD" w:rsidRPr="00B21DC2">
        <w:rPr>
          <w:rFonts w:ascii="Tahoma" w:hAnsi="Tahoma" w:cs="Tahoma"/>
          <w:b/>
          <w:sz w:val="18"/>
          <w:szCs w:val="18"/>
        </w:rPr>
        <w:t xml:space="preserve"> </w:t>
      </w:r>
      <w:r w:rsidR="00FE5D52" w:rsidRPr="00B21DC2">
        <w:rPr>
          <w:rFonts w:ascii="Tahoma" w:hAnsi="Tahoma" w:cs="Tahoma"/>
          <w:b/>
          <w:sz w:val="18"/>
          <w:szCs w:val="18"/>
        </w:rPr>
        <w:t>dni</w:t>
      </w:r>
      <w:r w:rsidRPr="00B21DC2">
        <w:rPr>
          <w:rFonts w:ascii="Tahoma" w:hAnsi="Tahoma" w:cs="Tahoma"/>
          <w:sz w:val="18"/>
          <w:szCs w:val="18"/>
        </w:rPr>
        <w:t xml:space="preserve"> </w:t>
      </w:r>
      <w:r w:rsidR="001F64A7" w:rsidRPr="00B21DC2">
        <w:rPr>
          <w:rFonts w:ascii="Tahoma" w:hAnsi="Tahoma" w:cs="Tahoma"/>
          <w:sz w:val="18"/>
          <w:szCs w:val="18"/>
        </w:rPr>
        <w:t xml:space="preserve"> </w:t>
      </w:r>
      <w:r w:rsidRPr="00B21DC2">
        <w:rPr>
          <w:rFonts w:ascii="Tahoma" w:hAnsi="Tahoma" w:cs="Tahoma"/>
          <w:sz w:val="18"/>
          <w:szCs w:val="18"/>
        </w:rPr>
        <w:t>od dnia otrzymania przez Zamawiającego prawidłowo wystawionej faktury, na warunkach i zgodnie z postanowieniami wzoru umowy.</w:t>
      </w:r>
    </w:p>
    <w:p w14:paraId="7DF3B62B" w14:textId="77777777" w:rsidR="001A41D0" w:rsidRPr="00B21DC2" w:rsidRDefault="001A41D0" w:rsidP="001A41D0">
      <w:pPr>
        <w:autoSpaceDE w:val="0"/>
        <w:autoSpaceDN w:val="0"/>
        <w:adjustRightInd w:val="0"/>
        <w:ind w:left="357"/>
        <w:jc w:val="both"/>
        <w:rPr>
          <w:rFonts w:ascii="Tahoma" w:hAnsi="Tahoma" w:cs="Tahoma"/>
          <w:sz w:val="18"/>
          <w:szCs w:val="18"/>
        </w:rPr>
      </w:pPr>
      <w:r w:rsidRPr="00B21DC2">
        <w:rPr>
          <w:rFonts w:ascii="Tahoma" w:hAnsi="Tahoma" w:cs="Tahoma"/>
          <w:sz w:val="18"/>
          <w:szCs w:val="18"/>
        </w:rPr>
        <w:t>Należność będzie wpłacana</w:t>
      </w:r>
      <w:r w:rsidR="009E7CBF" w:rsidRPr="00B21DC2">
        <w:rPr>
          <w:rFonts w:ascii="Tahoma" w:hAnsi="Tahoma" w:cs="Tahoma"/>
          <w:sz w:val="18"/>
          <w:szCs w:val="18"/>
        </w:rPr>
        <w:t xml:space="preserve"> przelewem</w:t>
      </w:r>
      <w:r w:rsidRPr="00B21DC2">
        <w:rPr>
          <w:rFonts w:ascii="Tahoma" w:hAnsi="Tahoma" w:cs="Tahoma"/>
          <w:sz w:val="18"/>
          <w:szCs w:val="18"/>
        </w:rPr>
        <w:t xml:space="preserve"> na rachunek bankowy (rozliczeniowy) Wykonawcy</w:t>
      </w:r>
      <w:r w:rsidR="004E2F26" w:rsidRPr="00B21DC2">
        <w:rPr>
          <w:rFonts w:ascii="Tahoma" w:hAnsi="Tahoma" w:cs="Tahoma"/>
          <w:sz w:val="18"/>
          <w:szCs w:val="18"/>
        </w:rPr>
        <w:t xml:space="preserve"> podany na fakturze</w:t>
      </w:r>
      <w:r w:rsidR="00E20B8B" w:rsidRPr="00B21DC2">
        <w:rPr>
          <w:rFonts w:ascii="Tahoma" w:hAnsi="Tahoma" w:cs="Tahoma"/>
          <w:sz w:val="18"/>
          <w:szCs w:val="18"/>
        </w:rPr>
        <w:t xml:space="preserve">, </w:t>
      </w:r>
      <w:r w:rsidRPr="00B21DC2">
        <w:rPr>
          <w:rFonts w:ascii="Tahoma" w:hAnsi="Tahoma" w:cs="Tahoma"/>
          <w:sz w:val="18"/>
          <w:szCs w:val="18"/>
        </w:rPr>
        <w:t>który jest zgodny:</w:t>
      </w:r>
    </w:p>
    <w:p w14:paraId="09A0803E" w14:textId="77777777" w:rsidR="001A41D0" w:rsidRPr="00B21DC2" w:rsidRDefault="001A41D0" w:rsidP="0093460E">
      <w:pPr>
        <w:widowControl w:val="0"/>
        <w:numPr>
          <w:ilvl w:val="0"/>
          <w:numId w:val="14"/>
        </w:numPr>
        <w:autoSpaceDE w:val="0"/>
        <w:autoSpaceDN w:val="0"/>
        <w:adjustRightInd w:val="0"/>
        <w:jc w:val="both"/>
        <w:rPr>
          <w:rFonts w:ascii="Tahoma" w:hAnsi="Tahoma" w:cs="Tahoma"/>
          <w:sz w:val="18"/>
          <w:szCs w:val="18"/>
        </w:rPr>
      </w:pPr>
      <w:r w:rsidRPr="00B21DC2">
        <w:rPr>
          <w:rFonts w:ascii="Tahoma" w:hAnsi="Tahoma" w:cs="Tahoma"/>
          <w:sz w:val="18"/>
          <w:szCs w:val="18"/>
        </w:rPr>
        <w:t>z numerem rachunku bankowego (rozliczeniowego) wprowadzonego do wykazu podatników VAT tzw. biała lista - w przypadku podatników VAT *</w:t>
      </w:r>
    </w:p>
    <w:p w14:paraId="6D647E4C" w14:textId="77777777" w:rsidR="001A41D0" w:rsidRPr="00B21DC2" w:rsidRDefault="001A41D0" w:rsidP="0093460E">
      <w:pPr>
        <w:widowControl w:val="0"/>
        <w:numPr>
          <w:ilvl w:val="0"/>
          <w:numId w:val="14"/>
        </w:numPr>
        <w:suppressAutoHyphens/>
        <w:jc w:val="both"/>
        <w:rPr>
          <w:rFonts w:ascii="Tahoma" w:hAnsi="Tahoma" w:cs="Tahoma"/>
          <w:sz w:val="18"/>
          <w:szCs w:val="18"/>
        </w:rPr>
      </w:pPr>
      <w:r w:rsidRPr="00B21DC2">
        <w:rPr>
          <w:rFonts w:ascii="Tahoma" w:hAnsi="Tahoma" w:cs="Tahoma"/>
          <w:sz w:val="18"/>
          <w:szCs w:val="18"/>
        </w:rPr>
        <w:t>z numerem rachunku bankowego (rozliczeniowego) zgłoszonym przez Wykonawcę do Urzędu Skarbowego w związku z prowadzoną działalnością  - w przypadku innych podatników *</w:t>
      </w:r>
    </w:p>
    <w:p w14:paraId="434E1728" w14:textId="77777777" w:rsidR="001A41D0" w:rsidRPr="00B21DC2" w:rsidRDefault="001A41D0" w:rsidP="001A41D0">
      <w:pPr>
        <w:ind w:left="360"/>
        <w:jc w:val="both"/>
        <w:rPr>
          <w:rFonts w:ascii="Tahoma" w:hAnsi="Tahoma" w:cs="Tahoma"/>
          <w:sz w:val="18"/>
          <w:szCs w:val="18"/>
        </w:rPr>
      </w:pPr>
      <w:r w:rsidRPr="00B21DC2">
        <w:rPr>
          <w:rFonts w:ascii="Tahoma" w:hAnsi="Tahoma" w:cs="Tahoma"/>
          <w:i/>
          <w:sz w:val="18"/>
          <w:szCs w:val="18"/>
        </w:rPr>
        <w:t>*niewłaściwe skreślić</w:t>
      </w:r>
      <w:r w:rsidRPr="00B21DC2">
        <w:rPr>
          <w:rFonts w:ascii="Tahoma" w:hAnsi="Tahoma" w:cs="Tahoma"/>
          <w:sz w:val="18"/>
          <w:szCs w:val="18"/>
        </w:rPr>
        <w:t xml:space="preserve"> </w:t>
      </w:r>
    </w:p>
    <w:p w14:paraId="25DB2297" w14:textId="77777777" w:rsidR="00EA3873" w:rsidRPr="00B21DC2" w:rsidRDefault="00EA3873" w:rsidP="00EA3873">
      <w:pPr>
        <w:jc w:val="both"/>
        <w:rPr>
          <w:rFonts w:ascii="Tahoma" w:hAnsi="Tahoma" w:cs="Tahoma"/>
          <w:sz w:val="12"/>
          <w:szCs w:val="12"/>
        </w:rPr>
      </w:pPr>
    </w:p>
    <w:p w14:paraId="62CAB227" w14:textId="77777777" w:rsidR="003668FD" w:rsidRPr="00B21DC2" w:rsidRDefault="003668FD" w:rsidP="000478A2">
      <w:pPr>
        <w:numPr>
          <w:ilvl w:val="0"/>
          <w:numId w:val="5"/>
        </w:numPr>
        <w:jc w:val="both"/>
        <w:rPr>
          <w:rFonts w:ascii="Tahoma" w:hAnsi="Tahoma" w:cs="Tahoma"/>
          <w:sz w:val="18"/>
          <w:szCs w:val="18"/>
        </w:rPr>
      </w:pPr>
      <w:r w:rsidRPr="00B21DC2">
        <w:rPr>
          <w:rFonts w:ascii="Tahoma" w:hAnsi="Tahoma" w:cs="Tahoma"/>
          <w:sz w:val="18"/>
          <w:szCs w:val="18"/>
        </w:rPr>
        <w:t>Zobowiązujemy wystawiać faktur</w:t>
      </w:r>
      <w:r w:rsidR="00B60B82" w:rsidRPr="00B21DC2">
        <w:rPr>
          <w:rFonts w:ascii="Tahoma" w:hAnsi="Tahoma" w:cs="Tahoma"/>
          <w:sz w:val="18"/>
          <w:szCs w:val="18"/>
        </w:rPr>
        <w:t>ę</w:t>
      </w:r>
      <w:r w:rsidRPr="00B21DC2">
        <w:rPr>
          <w:rFonts w:ascii="Tahoma" w:hAnsi="Tahoma" w:cs="Tahoma"/>
          <w:sz w:val="18"/>
          <w:szCs w:val="18"/>
        </w:rPr>
        <w:t xml:space="preserve"> zgodnie z obowiązującymi przepisami prawa</w:t>
      </w:r>
      <w:r w:rsidR="00FE5D52" w:rsidRPr="00B21DC2">
        <w:rPr>
          <w:rFonts w:ascii="Tahoma" w:hAnsi="Tahoma" w:cs="Tahoma"/>
          <w:i/>
          <w:sz w:val="18"/>
          <w:szCs w:val="18"/>
        </w:rPr>
        <w:t>.</w:t>
      </w:r>
    </w:p>
    <w:p w14:paraId="15215DF5" w14:textId="77777777" w:rsidR="00FE5D52" w:rsidRPr="00B21DC2" w:rsidRDefault="00FE5D52" w:rsidP="00FE5D52">
      <w:pPr>
        <w:ind w:left="360"/>
        <w:jc w:val="both"/>
        <w:rPr>
          <w:rFonts w:ascii="Tahoma" w:hAnsi="Tahoma" w:cs="Tahoma"/>
          <w:sz w:val="12"/>
          <w:szCs w:val="12"/>
        </w:rPr>
      </w:pPr>
    </w:p>
    <w:p w14:paraId="51E07D3C" w14:textId="180FA835" w:rsidR="00FE586E" w:rsidRPr="00B21DC2" w:rsidRDefault="00FE586E" w:rsidP="00FE586E">
      <w:pPr>
        <w:numPr>
          <w:ilvl w:val="0"/>
          <w:numId w:val="5"/>
        </w:numPr>
        <w:jc w:val="both"/>
        <w:rPr>
          <w:rFonts w:ascii="Tahoma" w:hAnsi="Tahoma" w:cs="Tahoma"/>
          <w:b/>
          <w:bCs/>
          <w:sz w:val="18"/>
          <w:szCs w:val="18"/>
        </w:rPr>
      </w:pPr>
      <w:r w:rsidRPr="00B21DC2">
        <w:rPr>
          <w:rFonts w:ascii="Tahoma" w:hAnsi="Tahoma" w:cs="Tahoma"/>
          <w:b/>
          <w:sz w:val="20"/>
          <w:szCs w:val="20"/>
        </w:rPr>
        <w:t xml:space="preserve">Oferujemy </w:t>
      </w:r>
      <w:r w:rsidR="00F80D1A">
        <w:rPr>
          <w:rFonts w:ascii="Tahoma" w:hAnsi="Tahoma" w:cs="Tahoma"/>
          <w:b/>
          <w:sz w:val="20"/>
          <w:szCs w:val="20"/>
        </w:rPr>
        <w:t>okres</w:t>
      </w:r>
      <w:r w:rsidRPr="00B21DC2">
        <w:rPr>
          <w:rFonts w:ascii="Tahoma" w:hAnsi="Tahoma" w:cs="Tahoma"/>
          <w:b/>
          <w:sz w:val="20"/>
          <w:szCs w:val="20"/>
        </w:rPr>
        <w:t xml:space="preserve"> gwarancji zgodny z poniższymi wymogami:</w:t>
      </w:r>
    </w:p>
    <w:p w14:paraId="53D76B66" w14:textId="081BC114" w:rsidR="001E5F25" w:rsidRPr="00B21DC2" w:rsidRDefault="001E5F25" w:rsidP="001E5F25">
      <w:pPr>
        <w:jc w:val="both"/>
        <w:rPr>
          <w:rFonts w:ascii="Tahoma" w:hAnsi="Tahoma" w:cs="Tahoma"/>
          <w:b/>
          <w:bCs/>
          <w:sz w:val="18"/>
          <w:szCs w:val="18"/>
        </w:rPr>
      </w:pPr>
    </w:p>
    <w:tbl>
      <w:tblPr>
        <w:tblW w:w="94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57"/>
        <w:gridCol w:w="4571"/>
      </w:tblGrid>
      <w:tr w:rsidR="00B21DC2" w:rsidRPr="00B21DC2" w14:paraId="4B75AC28" w14:textId="77777777" w:rsidTr="0034614E">
        <w:trPr>
          <w:trHeight w:val="373"/>
          <w:jc w:val="center"/>
        </w:trPr>
        <w:tc>
          <w:tcPr>
            <w:tcW w:w="4857" w:type="dxa"/>
            <w:shd w:val="clear" w:color="auto" w:fill="auto"/>
            <w:vAlign w:val="center"/>
          </w:tcPr>
          <w:p w14:paraId="0A3FFA08" w14:textId="77777777" w:rsidR="001E5F25" w:rsidRPr="00B21DC2" w:rsidRDefault="001E5F25" w:rsidP="0034614E">
            <w:pPr>
              <w:jc w:val="both"/>
              <w:rPr>
                <w:rFonts w:ascii="Tahoma" w:eastAsia="Calibri" w:hAnsi="Tahoma" w:cs="Tahoma"/>
                <w:b/>
                <w:sz w:val="20"/>
                <w:szCs w:val="20"/>
                <w:lang w:eastAsia="en-US"/>
              </w:rPr>
            </w:pPr>
            <w:r w:rsidRPr="00B21DC2">
              <w:rPr>
                <w:rFonts w:ascii="Tahoma" w:eastAsia="Calibri" w:hAnsi="Tahoma" w:cs="Tahoma"/>
                <w:b/>
                <w:sz w:val="20"/>
                <w:szCs w:val="20"/>
                <w:lang w:eastAsia="en-US"/>
              </w:rPr>
              <w:t>Oceniane kryteria:</w:t>
            </w:r>
          </w:p>
        </w:tc>
        <w:tc>
          <w:tcPr>
            <w:tcW w:w="4571" w:type="dxa"/>
            <w:shd w:val="clear" w:color="auto" w:fill="auto"/>
            <w:vAlign w:val="center"/>
          </w:tcPr>
          <w:p w14:paraId="5367AD71" w14:textId="77777777" w:rsidR="001E5F25" w:rsidRPr="00B21DC2" w:rsidRDefault="001E5F25" w:rsidP="0034614E">
            <w:pPr>
              <w:jc w:val="center"/>
              <w:rPr>
                <w:rFonts w:ascii="Tahoma" w:eastAsia="Calibri" w:hAnsi="Tahoma" w:cs="Tahoma"/>
                <w:b/>
                <w:sz w:val="20"/>
                <w:szCs w:val="20"/>
                <w:lang w:eastAsia="en-US"/>
              </w:rPr>
            </w:pPr>
            <w:r w:rsidRPr="00B21DC2">
              <w:rPr>
                <w:rFonts w:ascii="Tahoma" w:eastAsia="Calibri" w:hAnsi="Tahoma" w:cs="Tahoma"/>
                <w:b/>
                <w:sz w:val="20"/>
                <w:szCs w:val="20"/>
                <w:lang w:eastAsia="en-US"/>
              </w:rPr>
              <w:t>Podać/Wypełnić</w:t>
            </w:r>
          </w:p>
        </w:tc>
      </w:tr>
      <w:tr w:rsidR="00AE1190" w:rsidRPr="00B21DC2" w14:paraId="2943AE72" w14:textId="77777777" w:rsidTr="0034614E">
        <w:trPr>
          <w:trHeight w:val="56"/>
          <w:jc w:val="center"/>
        </w:trPr>
        <w:tc>
          <w:tcPr>
            <w:tcW w:w="4857" w:type="dxa"/>
            <w:shd w:val="clear" w:color="auto" w:fill="auto"/>
            <w:vAlign w:val="center"/>
          </w:tcPr>
          <w:p w14:paraId="7C5A47C7" w14:textId="77777777" w:rsidR="001E5F25" w:rsidRPr="00B21DC2" w:rsidRDefault="001E5F25" w:rsidP="0034614E">
            <w:pPr>
              <w:rPr>
                <w:rFonts w:ascii="Tahoma" w:eastAsia="Calibri" w:hAnsi="Tahoma" w:cs="Tahoma"/>
                <w:b/>
                <w:sz w:val="20"/>
                <w:szCs w:val="20"/>
                <w:lang w:eastAsia="en-US"/>
              </w:rPr>
            </w:pPr>
          </w:p>
          <w:p w14:paraId="2E80A7E9" w14:textId="77777777" w:rsidR="001E5F25" w:rsidRPr="00B21DC2" w:rsidRDefault="001E5F25" w:rsidP="0034614E">
            <w:pPr>
              <w:rPr>
                <w:rFonts w:ascii="Tahoma" w:eastAsia="Calibri" w:hAnsi="Tahoma" w:cs="Tahoma"/>
                <w:b/>
                <w:sz w:val="20"/>
                <w:szCs w:val="20"/>
                <w:u w:val="single"/>
                <w:lang w:eastAsia="en-US"/>
              </w:rPr>
            </w:pPr>
            <w:r w:rsidRPr="00B21DC2">
              <w:rPr>
                <w:rFonts w:ascii="Tahoma" w:eastAsia="Calibri" w:hAnsi="Tahoma" w:cs="Tahoma"/>
                <w:b/>
                <w:sz w:val="20"/>
                <w:szCs w:val="20"/>
                <w:u w:val="single"/>
                <w:lang w:eastAsia="en-US"/>
              </w:rPr>
              <w:t>Gwarancja</w:t>
            </w:r>
          </w:p>
          <w:p w14:paraId="18B670FC" w14:textId="02BE5F6E" w:rsidR="001E5F25" w:rsidRPr="00B21DC2" w:rsidRDefault="001E5F25" w:rsidP="0034614E">
            <w:pPr>
              <w:jc w:val="both"/>
              <w:rPr>
                <w:sz w:val="18"/>
                <w:szCs w:val="18"/>
              </w:rPr>
            </w:pPr>
            <w:r w:rsidRPr="00B21DC2">
              <w:rPr>
                <w:rFonts w:ascii="Tahoma" w:hAnsi="Tahoma" w:cs="Tahoma"/>
                <w:sz w:val="18"/>
                <w:szCs w:val="18"/>
              </w:rPr>
              <w:t xml:space="preserve">Proponujemy następujący okres </w:t>
            </w:r>
            <w:r w:rsidRPr="00B21DC2">
              <w:rPr>
                <w:rFonts w:ascii="Tahoma" w:hAnsi="Tahoma" w:cs="Tahoma"/>
                <w:b/>
                <w:sz w:val="18"/>
                <w:szCs w:val="18"/>
              </w:rPr>
              <w:t>gwarancji</w:t>
            </w:r>
            <w:r w:rsidRPr="00B21DC2">
              <w:rPr>
                <w:rFonts w:ascii="Tahoma" w:hAnsi="Tahoma" w:cs="Tahoma"/>
                <w:b/>
                <w:bCs/>
                <w:sz w:val="18"/>
                <w:szCs w:val="18"/>
              </w:rPr>
              <w:t xml:space="preserve"> </w:t>
            </w:r>
            <w:r w:rsidRPr="00B21DC2">
              <w:rPr>
                <w:rFonts w:ascii="Tahoma" w:hAnsi="Tahoma" w:cs="Tahoma"/>
                <w:b/>
                <w:sz w:val="18"/>
                <w:szCs w:val="18"/>
              </w:rPr>
              <w:t xml:space="preserve">na </w:t>
            </w:r>
            <w:r w:rsidR="003F44F0">
              <w:rPr>
                <w:rFonts w:ascii="Tahoma" w:hAnsi="Tahoma" w:cs="Tahoma"/>
                <w:b/>
                <w:sz w:val="18"/>
                <w:szCs w:val="18"/>
              </w:rPr>
              <w:t>sprzęt</w:t>
            </w:r>
            <w:r w:rsidRPr="00B21DC2">
              <w:rPr>
                <w:rFonts w:ascii="Tahoma" w:hAnsi="Tahoma" w:cs="Tahoma"/>
                <w:b/>
                <w:sz w:val="18"/>
                <w:szCs w:val="18"/>
              </w:rPr>
              <w:t xml:space="preserve"> </w:t>
            </w:r>
            <w:r w:rsidRPr="00B21DC2">
              <w:rPr>
                <w:rFonts w:ascii="Tahoma" w:hAnsi="Tahoma" w:cs="Tahoma"/>
                <w:sz w:val="18"/>
                <w:szCs w:val="18"/>
              </w:rPr>
              <w:t>będący przedmiotem zamówienia liczony jest daty uruchomienia.</w:t>
            </w:r>
          </w:p>
          <w:p w14:paraId="2A193722" w14:textId="77777777" w:rsidR="001E5F25" w:rsidRPr="00B21DC2" w:rsidRDefault="001E5F25" w:rsidP="0034614E">
            <w:pPr>
              <w:jc w:val="both"/>
              <w:rPr>
                <w:rFonts w:ascii="Tahoma" w:eastAsia="Calibri" w:hAnsi="Tahoma" w:cs="Tahoma"/>
                <w:b/>
                <w:bCs/>
                <w:sz w:val="18"/>
                <w:szCs w:val="18"/>
                <w:lang w:eastAsia="en-US"/>
              </w:rPr>
            </w:pPr>
          </w:p>
        </w:tc>
        <w:tc>
          <w:tcPr>
            <w:tcW w:w="4571" w:type="dxa"/>
            <w:shd w:val="clear" w:color="auto" w:fill="auto"/>
            <w:vAlign w:val="center"/>
          </w:tcPr>
          <w:p w14:paraId="5A3D9852" w14:textId="77777777" w:rsidR="003F44F0" w:rsidRDefault="003F44F0" w:rsidP="0034614E">
            <w:pPr>
              <w:jc w:val="center"/>
              <w:rPr>
                <w:rFonts w:ascii="Tahoma" w:eastAsia="Calibri" w:hAnsi="Tahoma" w:cs="Tahoma"/>
                <w:b/>
                <w:sz w:val="20"/>
                <w:szCs w:val="20"/>
                <w:lang w:eastAsia="en-US"/>
              </w:rPr>
            </w:pPr>
          </w:p>
          <w:p w14:paraId="2464E70C" w14:textId="1C433B10" w:rsidR="001E5F25" w:rsidRPr="00B21DC2" w:rsidRDefault="001E5F25" w:rsidP="0034614E">
            <w:pPr>
              <w:jc w:val="center"/>
              <w:rPr>
                <w:rFonts w:ascii="Tahoma" w:eastAsia="Calibri" w:hAnsi="Tahoma" w:cs="Tahoma"/>
                <w:b/>
                <w:sz w:val="20"/>
                <w:szCs w:val="20"/>
                <w:lang w:eastAsia="en-US"/>
              </w:rPr>
            </w:pPr>
            <w:r w:rsidRPr="00B21DC2">
              <w:rPr>
                <w:rFonts w:ascii="Tahoma" w:eastAsia="Calibri" w:hAnsi="Tahoma" w:cs="Tahoma"/>
                <w:b/>
                <w:sz w:val="20"/>
                <w:szCs w:val="20"/>
                <w:lang w:eastAsia="en-US"/>
              </w:rPr>
              <w:t>……..… miesięcy</w:t>
            </w:r>
          </w:p>
          <w:p w14:paraId="4E008D14" w14:textId="34288FA4" w:rsidR="001E5F25" w:rsidRPr="00B21DC2" w:rsidRDefault="001E5F25" w:rsidP="0034614E">
            <w:pPr>
              <w:jc w:val="both"/>
              <w:rPr>
                <w:rFonts w:ascii="Tahoma" w:eastAsia="Calibri" w:hAnsi="Tahoma" w:cs="Tahoma"/>
                <w:sz w:val="14"/>
                <w:szCs w:val="14"/>
                <w:lang w:eastAsia="en-US"/>
              </w:rPr>
            </w:pPr>
            <w:r w:rsidRPr="00B21DC2">
              <w:rPr>
                <w:rFonts w:ascii="Tahoma" w:hAnsi="Tahoma" w:cs="Tahoma"/>
                <w:b/>
                <w:sz w:val="18"/>
                <w:szCs w:val="18"/>
              </w:rPr>
              <w:t>(</w:t>
            </w:r>
            <w:r w:rsidR="00F80D1A">
              <w:rPr>
                <w:rFonts w:ascii="Tahoma" w:hAnsi="Tahoma" w:cs="Tahoma"/>
                <w:b/>
                <w:sz w:val="18"/>
                <w:szCs w:val="18"/>
              </w:rPr>
              <w:t>12</w:t>
            </w:r>
            <w:r w:rsidRPr="00B21DC2">
              <w:rPr>
                <w:rFonts w:ascii="Tahoma" w:hAnsi="Tahoma" w:cs="Tahoma"/>
                <w:b/>
                <w:sz w:val="18"/>
                <w:szCs w:val="18"/>
              </w:rPr>
              <w:t xml:space="preserve"> miesi</w:t>
            </w:r>
            <w:r w:rsidR="003C644E" w:rsidRPr="00B21DC2">
              <w:rPr>
                <w:rFonts w:ascii="Tahoma" w:hAnsi="Tahoma" w:cs="Tahoma"/>
                <w:b/>
                <w:sz w:val="18"/>
                <w:szCs w:val="18"/>
              </w:rPr>
              <w:t>ęcy</w:t>
            </w:r>
            <w:r w:rsidR="003F44F0">
              <w:rPr>
                <w:rFonts w:ascii="Tahoma" w:hAnsi="Tahoma" w:cs="Tahoma"/>
                <w:b/>
                <w:sz w:val="18"/>
                <w:szCs w:val="18"/>
              </w:rPr>
              <w:t xml:space="preserve"> </w:t>
            </w:r>
            <w:r w:rsidR="00135EB1">
              <w:rPr>
                <w:rFonts w:ascii="Tahoma" w:hAnsi="Tahoma" w:cs="Tahoma"/>
                <w:b/>
                <w:sz w:val="18"/>
                <w:szCs w:val="18"/>
              </w:rPr>
              <w:t xml:space="preserve">albo </w:t>
            </w:r>
            <w:r w:rsidR="00F80D1A">
              <w:rPr>
                <w:rFonts w:ascii="Tahoma" w:hAnsi="Tahoma" w:cs="Tahoma"/>
                <w:b/>
                <w:sz w:val="18"/>
                <w:szCs w:val="18"/>
              </w:rPr>
              <w:t>36</w:t>
            </w:r>
            <w:r w:rsidR="00135EB1">
              <w:rPr>
                <w:rFonts w:ascii="Tahoma" w:hAnsi="Tahoma" w:cs="Tahoma"/>
                <w:b/>
                <w:sz w:val="18"/>
                <w:szCs w:val="18"/>
              </w:rPr>
              <w:t xml:space="preserve"> miesięcy</w:t>
            </w:r>
            <w:r w:rsidRPr="00B21DC2">
              <w:rPr>
                <w:rFonts w:ascii="Tahoma" w:hAnsi="Tahoma" w:cs="Tahoma"/>
                <w:b/>
                <w:sz w:val="18"/>
                <w:szCs w:val="18"/>
              </w:rPr>
              <w:t>)</w:t>
            </w:r>
          </w:p>
          <w:p w14:paraId="06310A51" w14:textId="18F43CB5" w:rsidR="001E5F25" w:rsidRPr="00B21DC2" w:rsidRDefault="001E5F25" w:rsidP="0034614E">
            <w:pPr>
              <w:jc w:val="both"/>
              <w:rPr>
                <w:rFonts w:ascii="Tahoma" w:eastAsia="Calibri" w:hAnsi="Tahoma" w:cs="Tahoma"/>
                <w:sz w:val="14"/>
                <w:szCs w:val="14"/>
                <w:lang w:eastAsia="en-US"/>
              </w:rPr>
            </w:pPr>
            <w:r w:rsidRPr="00B21DC2">
              <w:rPr>
                <w:rFonts w:ascii="Tahoma" w:eastAsia="Calibri" w:hAnsi="Tahoma" w:cs="Tahoma"/>
                <w:sz w:val="14"/>
                <w:szCs w:val="14"/>
                <w:lang w:eastAsia="en-US"/>
              </w:rPr>
              <w:t xml:space="preserve">Zamawiający zastrzega, iż </w:t>
            </w:r>
            <w:r w:rsidR="00F80D1A">
              <w:rPr>
                <w:rFonts w:ascii="Tahoma" w:eastAsia="Calibri" w:hAnsi="Tahoma" w:cs="Tahoma"/>
                <w:sz w:val="14"/>
                <w:szCs w:val="14"/>
                <w:lang w:eastAsia="en-US"/>
              </w:rPr>
              <w:t>12</w:t>
            </w:r>
            <w:r w:rsidR="003C644E" w:rsidRPr="00B21DC2">
              <w:rPr>
                <w:rFonts w:ascii="Tahoma" w:eastAsia="Calibri" w:hAnsi="Tahoma" w:cs="Tahoma"/>
                <w:sz w:val="14"/>
                <w:szCs w:val="14"/>
                <w:lang w:eastAsia="en-US"/>
              </w:rPr>
              <w:t>-</w:t>
            </w:r>
            <w:r w:rsidRPr="00B21DC2">
              <w:rPr>
                <w:rFonts w:ascii="Tahoma" w:eastAsia="Calibri" w:hAnsi="Tahoma" w:cs="Tahoma"/>
                <w:sz w:val="14"/>
                <w:szCs w:val="14"/>
                <w:lang w:eastAsia="en-US"/>
              </w:rPr>
              <w:t>miesieczny okres gwarancji, jako warunek otrzyma 0 pkt.</w:t>
            </w:r>
          </w:p>
          <w:p w14:paraId="226574EF" w14:textId="131B601F" w:rsidR="001E5F25" w:rsidRPr="00B21DC2" w:rsidRDefault="001E5F25" w:rsidP="0034614E">
            <w:pPr>
              <w:jc w:val="both"/>
              <w:rPr>
                <w:rFonts w:ascii="Tahoma" w:eastAsia="Calibri" w:hAnsi="Tahoma" w:cs="Tahoma"/>
                <w:sz w:val="14"/>
                <w:szCs w:val="14"/>
                <w:lang w:eastAsia="en-US"/>
              </w:rPr>
            </w:pPr>
            <w:r w:rsidRPr="00B21DC2">
              <w:rPr>
                <w:rFonts w:ascii="Tahoma" w:eastAsia="Calibri" w:hAnsi="Tahoma" w:cs="Tahoma"/>
                <w:sz w:val="14"/>
                <w:szCs w:val="14"/>
                <w:lang w:eastAsia="en-US"/>
              </w:rPr>
              <w:t>Zamawiający zastrzega, że brane pod uwagę będą tylko gwarancje</w:t>
            </w:r>
            <w:r w:rsidR="00DE1835" w:rsidRPr="00B21DC2">
              <w:rPr>
                <w:rFonts w:ascii="Tahoma" w:eastAsia="Calibri" w:hAnsi="Tahoma" w:cs="Tahoma"/>
                <w:sz w:val="14"/>
                <w:szCs w:val="14"/>
                <w:lang w:eastAsia="en-US"/>
              </w:rPr>
              <w:t xml:space="preserve"> </w:t>
            </w:r>
            <w:r w:rsidR="00F80D1A">
              <w:rPr>
                <w:rFonts w:ascii="Tahoma" w:eastAsia="Calibri" w:hAnsi="Tahoma" w:cs="Tahoma"/>
                <w:sz w:val="14"/>
                <w:szCs w:val="14"/>
                <w:lang w:eastAsia="en-US"/>
              </w:rPr>
              <w:t>12</w:t>
            </w:r>
            <w:r w:rsidR="00135EB1">
              <w:rPr>
                <w:rFonts w:ascii="Tahoma" w:eastAsia="Calibri" w:hAnsi="Tahoma" w:cs="Tahoma"/>
                <w:sz w:val="14"/>
                <w:szCs w:val="14"/>
                <w:lang w:eastAsia="en-US"/>
              </w:rPr>
              <w:t xml:space="preserve">, </w:t>
            </w:r>
            <w:r w:rsidR="00F80D1A">
              <w:rPr>
                <w:rFonts w:ascii="Tahoma" w:eastAsia="Calibri" w:hAnsi="Tahoma" w:cs="Tahoma"/>
                <w:sz w:val="14"/>
                <w:szCs w:val="14"/>
                <w:lang w:eastAsia="en-US"/>
              </w:rPr>
              <w:t>36</w:t>
            </w:r>
            <w:r w:rsidRPr="00B21DC2">
              <w:rPr>
                <w:rFonts w:ascii="Tahoma" w:eastAsia="Calibri" w:hAnsi="Tahoma" w:cs="Tahoma"/>
                <w:sz w:val="14"/>
                <w:szCs w:val="14"/>
                <w:lang w:eastAsia="en-US"/>
              </w:rPr>
              <w:t xml:space="preserve"> - miesięczne. Podanie jakiejkolwiek innej gwarancji</w:t>
            </w:r>
            <w:r w:rsidR="008E1485">
              <w:rPr>
                <w:rFonts w:ascii="Tahoma" w:eastAsia="Calibri" w:hAnsi="Tahoma" w:cs="Tahoma"/>
                <w:sz w:val="14"/>
                <w:szCs w:val="14"/>
                <w:lang w:eastAsia="en-US"/>
              </w:rPr>
              <w:t xml:space="preserve"> niż</w:t>
            </w:r>
            <w:r w:rsidRPr="00B21DC2">
              <w:rPr>
                <w:rFonts w:ascii="Tahoma" w:eastAsia="Calibri" w:hAnsi="Tahoma" w:cs="Tahoma"/>
                <w:sz w:val="14"/>
                <w:szCs w:val="14"/>
                <w:lang w:eastAsia="en-US"/>
              </w:rPr>
              <w:t xml:space="preserve"> w przedziale </w:t>
            </w:r>
            <w:r w:rsidR="00F80D1A">
              <w:rPr>
                <w:rFonts w:ascii="Tahoma" w:eastAsia="Calibri" w:hAnsi="Tahoma" w:cs="Tahoma"/>
                <w:sz w:val="14"/>
                <w:szCs w:val="14"/>
                <w:lang w:eastAsia="en-US"/>
              </w:rPr>
              <w:lastRenderedPageBreak/>
              <w:t>12</w:t>
            </w:r>
            <w:r w:rsidR="00135EB1">
              <w:rPr>
                <w:rFonts w:ascii="Tahoma" w:eastAsia="Calibri" w:hAnsi="Tahoma" w:cs="Tahoma"/>
                <w:sz w:val="14"/>
                <w:szCs w:val="14"/>
                <w:lang w:eastAsia="en-US"/>
              </w:rPr>
              <w:t>-</w:t>
            </w:r>
            <w:r w:rsidR="00F80D1A">
              <w:rPr>
                <w:rFonts w:ascii="Tahoma" w:eastAsia="Calibri" w:hAnsi="Tahoma" w:cs="Tahoma"/>
                <w:sz w:val="14"/>
                <w:szCs w:val="14"/>
                <w:lang w:eastAsia="en-US"/>
              </w:rPr>
              <w:t>36</w:t>
            </w:r>
            <w:r w:rsidRPr="00B21DC2">
              <w:rPr>
                <w:rFonts w:ascii="Tahoma" w:eastAsia="Calibri" w:hAnsi="Tahoma" w:cs="Tahoma"/>
                <w:sz w:val="14"/>
                <w:szCs w:val="14"/>
                <w:lang w:eastAsia="en-US"/>
              </w:rPr>
              <w:t xml:space="preserve"> miesięcy będzie skutkowało odrzuceniem oferty. Oferty z gwarancją poniżej </w:t>
            </w:r>
            <w:r w:rsidR="00F80D1A">
              <w:rPr>
                <w:rFonts w:ascii="Tahoma" w:eastAsia="Calibri" w:hAnsi="Tahoma" w:cs="Tahoma"/>
                <w:sz w:val="14"/>
                <w:szCs w:val="14"/>
                <w:lang w:eastAsia="en-US"/>
              </w:rPr>
              <w:t>12</w:t>
            </w:r>
            <w:r w:rsidRPr="00B21DC2">
              <w:rPr>
                <w:rFonts w:ascii="Tahoma" w:eastAsia="Calibri" w:hAnsi="Tahoma" w:cs="Tahoma"/>
                <w:sz w:val="14"/>
                <w:szCs w:val="14"/>
                <w:lang w:eastAsia="en-US"/>
              </w:rPr>
              <w:t xml:space="preserve"> miesięcy podlegają odrzuceniu</w:t>
            </w:r>
          </w:p>
        </w:tc>
      </w:tr>
    </w:tbl>
    <w:p w14:paraId="250B3F77" w14:textId="77777777" w:rsidR="001E5F25" w:rsidRPr="00B21DC2" w:rsidRDefault="001E5F25" w:rsidP="00FE586E">
      <w:pPr>
        <w:tabs>
          <w:tab w:val="left" w:pos="360"/>
        </w:tabs>
        <w:ind w:left="357" w:hanging="357"/>
        <w:jc w:val="center"/>
        <w:rPr>
          <w:rFonts w:ascii="Tahoma" w:hAnsi="Tahoma" w:cs="Tahoma"/>
          <w:sz w:val="16"/>
          <w:szCs w:val="16"/>
        </w:rPr>
      </w:pPr>
    </w:p>
    <w:p w14:paraId="1C28A05E" w14:textId="1B4E471F" w:rsidR="00FE586E" w:rsidRPr="00B21DC2" w:rsidRDefault="00FE586E" w:rsidP="00FE586E">
      <w:pPr>
        <w:tabs>
          <w:tab w:val="left" w:pos="360"/>
        </w:tabs>
        <w:ind w:left="357" w:hanging="357"/>
        <w:jc w:val="center"/>
        <w:rPr>
          <w:rFonts w:ascii="Tahoma" w:hAnsi="Tahoma" w:cs="Tahoma"/>
          <w:b/>
          <w:bCs/>
          <w:sz w:val="16"/>
          <w:szCs w:val="16"/>
        </w:rPr>
      </w:pPr>
      <w:r w:rsidRPr="00B21DC2">
        <w:rPr>
          <w:rFonts w:ascii="Tahoma" w:hAnsi="Tahoma" w:cs="Tahoma"/>
          <w:sz w:val="16"/>
          <w:szCs w:val="16"/>
        </w:rPr>
        <w:t xml:space="preserve">!!! </w:t>
      </w:r>
      <w:r w:rsidRPr="00B21DC2">
        <w:rPr>
          <w:rFonts w:ascii="Tahoma" w:hAnsi="Tahoma" w:cs="Tahoma"/>
          <w:b/>
          <w:bCs/>
          <w:sz w:val="16"/>
          <w:szCs w:val="16"/>
          <w:u w:val="single"/>
        </w:rPr>
        <w:t>Zgodnie z zapisami w  rozdz. XIV SWZ powyższy parametr, poza ceną, stanowi kryterium oceny ofert.</w:t>
      </w:r>
      <w:r w:rsidRPr="00B21DC2">
        <w:rPr>
          <w:rFonts w:ascii="Tahoma" w:hAnsi="Tahoma" w:cs="Tahoma"/>
          <w:b/>
          <w:bCs/>
          <w:sz w:val="16"/>
          <w:szCs w:val="16"/>
        </w:rPr>
        <w:t xml:space="preserve"> !!!</w:t>
      </w:r>
    </w:p>
    <w:p w14:paraId="5D9CFE74" w14:textId="2DD5C4B7" w:rsidR="00FE586E" w:rsidRPr="00B21DC2" w:rsidRDefault="00FE586E" w:rsidP="00FE586E">
      <w:pPr>
        <w:ind w:left="360"/>
        <w:jc w:val="center"/>
        <w:rPr>
          <w:rFonts w:ascii="Tahoma" w:hAnsi="Tahoma" w:cs="Tahoma"/>
          <w:b/>
          <w:bCs/>
          <w:sz w:val="16"/>
          <w:szCs w:val="16"/>
        </w:rPr>
      </w:pPr>
      <w:r w:rsidRPr="00B21DC2">
        <w:rPr>
          <w:rFonts w:ascii="Tahoma" w:hAnsi="Tahoma" w:cs="Tahoma"/>
          <w:b/>
          <w:bCs/>
          <w:sz w:val="16"/>
          <w:szCs w:val="16"/>
        </w:rPr>
        <w:t>Niepodanie ww. terminów, bądź podanie terminów poza określonym zakresem będzie skutkować odrzuceniem oferty na podstawie  art. 226 ust. 1 pkt 5 ustawy Prawo zamówień publicznych (Dz. U. z 202</w:t>
      </w:r>
      <w:r w:rsidR="008A4433">
        <w:rPr>
          <w:rFonts w:ascii="Tahoma" w:hAnsi="Tahoma" w:cs="Tahoma"/>
          <w:b/>
          <w:bCs/>
          <w:sz w:val="16"/>
          <w:szCs w:val="16"/>
        </w:rPr>
        <w:t>4</w:t>
      </w:r>
      <w:r w:rsidRPr="00B21DC2">
        <w:rPr>
          <w:rFonts w:ascii="Tahoma" w:hAnsi="Tahoma" w:cs="Tahoma"/>
          <w:b/>
          <w:bCs/>
          <w:sz w:val="16"/>
          <w:szCs w:val="16"/>
        </w:rPr>
        <w:t xml:space="preserve"> r. poz. 1</w:t>
      </w:r>
      <w:r w:rsidR="008A4433">
        <w:rPr>
          <w:rFonts w:ascii="Tahoma" w:hAnsi="Tahoma" w:cs="Tahoma"/>
          <w:b/>
          <w:bCs/>
          <w:sz w:val="16"/>
          <w:szCs w:val="16"/>
        </w:rPr>
        <w:t>320</w:t>
      </w:r>
      <w:r w:rsidRPr="00B21DC2">
        <w:rPr>
          <w:rFonts w:ascii="Tahoma" w:hAnsi="Tahoma" w:cs="Tahoma"/>
          <w:b/>
          <w:bCs/>
          <w:sz w:val="16"/>
          <w:szCs w:val="16"/>
        </w:rPr>
        <w:t>, tj.  ze zm.).</w:t>
      </w:r>
    </w:p>
    <w:p w14:paraId="4566C263" w14:textId="77777777" w:rsidR="00FE586E" w:rsidRPr="00B21DC2" w:rsidRDefault="00FE586E" w:rsidP="00FE586E">
      <w:pPr>
        <w:jc w:val="both"/>
        <w:rPr>
          <w:rFonts w:ascii="Tahoma" w:hAnsi="Tahoma" w:cs="Tahoma"/>
          <w:b/>
          <w:bCs/>
          <w:sz w:val="18"/>
          <w:szCs w:val="18"/>
        </w:rPr>
      </w:pPr>
    </w:p>
    <w:p w14:paraId="7493288E" w14:textId="77777777" w:rsidR="00702CF6" w:rsidRPr="00B21DC2" w:rsidRDefault="00702CF6" w:rsidP="00702CF6">
      <w:pPr>
        <w:jc w:val="both"/>
        <w:rPr>
          <w:rFonts w:ascii="Tahoma" w:hAnsi="Tahoma" w:cs="Tahoma"/>
          <w:b/>
          <w:bCs/>
          <w:sz w:val="18"/>
          <w:szCs w:val="18"/>
        </w:rPr>
      </w:pPr>
    </w:p>
    <w:p w14:paraId="5FB8EC68" w14:textId="77777777" w:rsidR="00702CF6" w:rsidRPr="00B21DC2" w:rsidRDefault="00702CF6" w:rsidP="00702CF6">
      <w:pPr>
        <w:numPr>
          <w:ilvl w:val="0"/>
          <w:numId w:val="5"/>
        </w:numPr>
        <w:jc w:val="both"/>
        <w:rPr>
          <w:rFonts w:ascii="Tahoma" w:hAnsi="Tahoma" w:cs="Tahoma"/>
          <w:sz w:val="18"/>
          <w:szCs w:val="18"/>
        </w:rPr>
      </w:pPr>
      <w:r w:rsidRPr="00B21DC2">
        <w:rPr>
          <w:rFonts w:ascii="Tahoma" w:hAnsi="Tahoma" w:cs="Tahoma"/>
          <w:sz w:val="18"/>
          <w:szCs w:val="18"/>
        </w:rPr>
        <w:t xml:space="preserve">Przeglądy i serwis sprzętów wykonuje firma …………………………………..…………. (kontakt do serwisu: adres, nr telefonu, faksu, e-mail) tel. ………………………..………, faks:……………………………. </w:t>
      </w:r>
    </w:p>
    <w:p w14:paraId="5D227F56" w14:textId="77777777" w:rsidR="001F64A7" w:rsidRPr="00B21DC2" w:rsidRDefault="001F64A7" w:rsidP="00DD163A">
      <w:pPr>
        <w:pStyle w:val="Akapitzlist"/>
        <w:spacing w:after="0"/>
        <w:rPr>
          <w:rFonts w:ascii="Tahoma" w:hAnsi="Tahoma" w:cs="Tahoma"/>
          <w:sz w:val="12"/>
          <w:szCs w:val="12"/>
          <w:highlight w:val="yellow"/>
        </w:rPr>
      </w:pPr>
    </w:p>
    <w:p w14:paraId="0F7BF524" w14:textId="77777777" w:rsidR="00A80DB5" w:rsidRPr="00B21DC2" w:rsidRDefault="00A80DB5" w:rsidP="00A80DB5">
      <w:pPr>
        <w:numPr>
          <w:ilvl w:val="0"/>
          <w:numId w:val="5"/>
        </w:numPr>
        <w:tabs>
          <w:tab w:val="num" w:pos="426"/>
        </w:tabs>
        <w:ind w:left="426" w:hanging="426"/>
        <w:jc w:val="both"/>
        <w:rPr>
          <w:rFonts w:ascii="Tahoma" w:hAnsi="Tahoma" w:cs="Tahoma"/>
          <w:sz w:val="18"/>
          <w:szCs w:val="18"/>
        </w:rPr>
      </w:pPr>
      <w:r w:rsidRPr="00B21DC2">
        <w:rPr>
          <w:rFonts w:ascii="Tahoma" w:hAnsi="Tahoma" w:cs="Tahoma"/>
          <w:sz w:val="18"/>
          <w:szCs w:val="18"/>
        </w:rPr>
        <w:t>Oświadczamy, że wadium w kwocie……………………zł zostało wniesione w dniu……………………  w formie…………………………….</w:t>
      </w:r>
    </w:p>
    <w:p w14:paraId="217812F6" w14:textId="77777777" w:rsidR="00A80DB5" w:rsidRPr="00B21DC2" w:rsidRDefault="00A80DB5" w:rsidP="00A80DB5">
      <w:pPr>
        <w:ind w:left="360"/>
        <w:rPr>
          <w:rFonts w:ascii="Tahoma" w:hAnsi="Tahoma" w:cs="Tahoma"/>
          <w:sz w:val="18"/>
          <w:szCs w:val="18"/>
        </w:rPr>
      </w:pPr>
    </w:p>
    <w:p w14:paraId="167C39A4" w14:textId="77777777" w:rsidR="00DD163A" w:rsidRPr="00B21DC2" w:rsidRDefault="00DD163A" w:rsidP="00DD163A">
      <w:pPr>
        <w:rPr>
          <w:rFonts w:ascii="Tahoma" w:hAnsi="Tahoma" w:cs="Tahoma"/>
          <w:sz w:val="12"/>
          <w:szCs w:val="12"/>
        </w:rPr>
      </w:pPr>
    </w:p>
    <w:p w14:paraId="36BC0CFD" w14:textId="77777777" w:rsidR="00DD163A" w:rsidRPr="00B21DC2" w:rsidRDefault="00DD163A" w:rsidP="00DD163A">
      <w:pPr>
        <w:numPr>
          <w:ilvl w:val="0"/>
          <w:numId w:val="5"/>
        </w:numPr>
        <w:jc w:val="both"/>
        <w:rPr>
          <w:rFonts w:ascii="Tahoma" w:hAnsi="Tahoma" w:cs="Tahoma"/>
          <w:sz w:val="18"/>
          <w:szCs w:val="18"/>
        </w:rPr>
      </w:pPr>
      <w:r w:rsidRPr="00B21DC2">
        <w:rPr>
          <w:rFonts w:ascii="Tahoma" w:hAnsi="Tahoma" w:cs="Tahoma"/>
          <w:sz w:val="18"/>
          <w:szCs w:val="18"/>
        </w:rPr>
        <w:t xml:space="preserve">Potwierdzamy spełnienie wymaganej przez Zamawiającego realizacji dostawy, montażu i instalacji sprzętu oraz szkoleń </w:t>
      </w:r>
      <w:r w:rsidRPr="00B21DC2">
        <w:rPr>
          <w:rFonts w:ascii="Tahoma" w:hAnsi="Tahoma" w:cs="Tahoma"/>
          <w:sz w:val="18"/>
          <w:szCs w:val="18"/>
        </w:rPr>
        <w:br/>
        <w:t>w terminie wskazanym w SWZ.</w:t>
      </w:r>
    </w:p>
    <w:p w14:paraId="674B1987" w14:textId="77777777" w:rsidR="007C4D91" w:rsidRPr="00B21DC2" w:rsidRDefault="007C4D91" w:rsidP="007C4D91">
      <w:pPr>
        <w:ind w:left="360"/>
        <w:jc w:val="both"/>
        <w:rPr>
          <w:rFonts w:ascii="Tahoma" w:hAnsi="Tahoma" w:cs="Tahoma"/>
          <w:sz w:val="18"/>
          <w:szCs w:val="18"/>
        </w:rPr>
      </w:pPr>
    </w:p>
    <w:p w14:paraId="471F4528" w14:textId="77777777" w:rsidR="0026259C" w:rsidRPr="00B21DC2" w:rsidRDefault="0026259C" w:rsidP="000478A2">
      <w:pPr>
        <w:numPr>
          <w:ilvl w:val="0"/>
          <w:numId w:val="5"/>
        </w:numPr>
        <w:jc w:val="both"/>
        <w:rPr>
          <w:rFonts w:ascii="Tahoma" w:hAnsi="Tahoma" w:cs="Tahoma"/>
          <w:sz w:val="18"/>
          <w:szCs w:val="18"/>
        </w:rPr>
      </w:pPr>
      <w:r w:rsidRPr="00B21DC2">
        <w:rPr>
          <w:rFonts w:ascii="Tahoma" w:hAnsi="Tahoma" w:cs="Tahoma"/>
          <w:sz w:val="18"/>
          <w:szCs w:val="18"/>
        </w:rPr>
        <w:t xml:space="preserve">W przypadku wystąpienia okoliczności niezależnych od Wykonawcy, skutkujących zwłoką w dostarczeniu towaru, Wykonawca zobowiązuje się każdorazowo informować za pośrednictwem poczty elektronicznej Zamawiającego o niedostarczeniu zamówionego towaru przed terminem realizacji zamówienia </w:t>
      </w:r>
    </w:p>
    <w:p w14:paraId="15ACE5B4" w14:textId="77777777" w:rsidR="003668FD" w:rsidRPr="00FF36D3" w:rsidRDefault="0026259C" w:rsidP="0026259C">
      <w:pPr>
        <w:ind w:left="360"/>
        <w:jc w:val="both"/>
        <w:rPr>
          <w:rFonts w:ascii="Tahoma" w:hAnsi="Tahoma" w:cs="Tahoma"/>
          <w:b/>
          <w:bCs/>
          <w:sz w:val="18"/>
          <w:szCs w:val="18"/>
          <w:lang w:val="en-US"/>
        </w:rPr>
      </w:pPr>
      <w:r w:rsidRPr="00FF36D3">
        <w:rPr>
          <w:rFonts w:ascii="Tahoma" w:hAnsi="Tahoma" w:cs="Tahoma"/>
          <w:sz w:val="18"/>
          <w:szCs w:val="18"/>
          <w:lang w:val="en-US"/>
        </w:rPr>
        <w:t xml:space="preserve">e-mail: </w:t>
      </w:r>
      <w:hyperlink r:id="rId30" w:history="1">
        <w:r w:rsidR="001F64A7" w:rsidRPr="00FF36D3">
          <w:rPr>
            <w:rStyle w:val="Hipercze"/>
            <w:rFonts w:ascii="Tahoma" w:hAnsi="Tahoma" w:cs="Tahoma"/>
            <w:b/>
            <w:bCs/>
            <w:color w:val="auto"/>
            <w:sz w:val="18"/>
            <w:szCs w:val="18"/>
            <w:lang w:val="en-US"/>
          </w:rPr>
          <w:t>sekcja.aparatury@barlicki.pl.</w:t>
        </w:r>
      </w:hyperlink>
      <w:r w:rsidRPr="00FF36D3">
        <w:rPr>
          <w:rFonts w:ascii="Tahoma" w:hAnsi="Tahoma" w:cs="Tahoma"/>
          <w:b/>
          <w:bCs/>
          <w:sz w:val="18"/>
          <w:szCs w:val="18"/>
          <w:lang w:val="en-US"/>
        </w:rPr>
        <w:t xml:space="preserve"> </w:t>
      </w:r>
    </w:p>
    <w:p w14:paraId="24F4D986" w14:textId="77777777" w:rsidR="000678B7" w:rsidRPr="00FF36D3" w:rsidRDefault="000678B7" w:rsidP="003668FD">
      <w:pPr>
        <w:ind w:left="360"/>
        <w:jc w:val="both"/>
        <w:rPr>
          <w:rFonts w:ascii="Tahoma" w:hAnsi="Tahoma" w:cs="Tahoma"/>
          <w:sz w:val="18"/>
          <w:szCs w:val="18"/>
          <w:lang w:val="en-US"/>
        </w:rPr>
      </w:pPr>
    </w:p>
    <w:p w14:paraId="0491A886" w14:textId="1E3AB812" w:rsidR="007C4D91" w:rsidRPr="00B21DC2" w:rsidRDefault="007C4D91" w:rsidP="007C4D91">
      <w:pPr>
        <w:numPr>
          <w:ilvl w:val="0"/>
          <w:numId w:val="5"/>
        </w:numPr>
        <w:jc w:val="both"/>
        <w:rPr>
          <w:rFonts w:ascii="Tahoma" w:hAnsi="Tahoma" w:cs="Tahoma"/>
          <w:sz w:val="18"/>
          <w:szCs w:val="18"/>
        </w:rPr>
      </w:pPr>
      <w:r w:rsidRPr="00B21DC2">
        <w:rPr>
          <w:rFonts w:ascii="Tahoma" w:hAnsi="Tahoma" w:cs="Tahoma"/>
          <w:sz w:val="18"/>
          <w:szCs w:val="18"/>
        </w:rPr>
        <w:t xml:space="preserve">Przystępując jako Wykonawca do udziału w postępowaniu o udzielenie zamówienia spełniamy następujące wymagania dodatkowe: </w:t>
      </w:r>
    </w:p>
    <w:p w14:paraId="62FAD52C" w14:textId="77777777" w:rsidR="00246C2C" w:rsidRPr="00B21DC2" w:rsidRDefault="00246C2C" w:rsidP="00F95A0A">
      <w:pPr>
        <w:numPr>
          <w:ilvl w:val="0"/>
          <w:numId w:val="78"/>
        </w:numPr>
        <w:jc w:val="both"/>
        <w:rPr>
          <w:rFonts w:ascii="Tahoma" w:hAnsi="Tahoma" w:cs="Tahoma"/>
          <w:sz w:val="18"/>
          <w:szCs w:val="18"/>
        </w:rPr>
      </w:pPr>
      <w:r w:rsidRPr="00B21DC2">
        <w:rPr>
          <w:rFonts w:ascii="Tahoma" w:hAnsi="Tahoma" w:cs="Tahoma"/>
          <w:sz w:val="18"/>
          <w:szCs w:val="18"/>
        </w:rPr>
        <w:t>Dostawa, montaż i instalacja realizowana przez Wykonawcę w siedzibie Zamawiającego,</w:t>
      </w:r>
    </w:p>
    <w:p w14:paraId="4BD0F78A" w14:textId="7E8CD6A8" w:rsidR="00246C2C" w:rsidRPr="00B21DC2" w:rsidRDefault="00246C2C" w:rsidP="00F95A0A">
      <w:pPr>
        <w:numPr>
          <w:ilvl w:val="0"/>
          <w:numId w:val="78"/>
        </w:numPr>
        <w:jc w:val="both"/>
        <w:rPr>
          <w:rFonts w:ascii="Tahoma" w:hAnsi="Tahoma" w:cs="Tahoma"/>
          <w:sz w:val="18"/>
          <w:szCs w:val="18"/>
        </w:rPr>
      </w:pPr>
      <w:r w:rsidRPr="00B21DC2">
        <w:rPr>
          <w:rFonts w:ascii="Tahoma" w:hAnsi="Tahoma" w:cs="Tahoma"/>
          <w:sz w:val="18"/>
          <w:szCs w:val="18"/>
        </w:rPr>
        <w:t xml:space="preserve">Szkolenie personelu  w  siedzibie Zamawiającego, minimum </w:t>
      </w:r>
      <w:r w:rsidR="00541FD8" w:rsidRPr="00B21DC2">
        <w:rPr>
          <w:rFonts w:ascii="Tahoma" w:hAnsi="Tahoma" w:cs="Tahoma"/>
          <w:sz w:val="18"/>
          <w:szCs w:val="18"/>
        </w:rPr>
        <w:t>2</w:t>
      </w:r>
      <w:r w:rsidR="005A740D" w:rsidRPr="00B21DC2">
        <w:rPr>
          <w:rFonts w:ascii="Tahoma" w:hAnsi="Tahoma" w:cs="Tahoma"/>
          <w:sz w:val="18"/>
          <w:szCs w:val="18"/>
        </w:rPr>
        <w:t xml:space="preserve"> </w:t>
      </w:r>
      <w:r w:rsidRPr="00B21DC2">
        <w:rPr>
          <w:rFonts w:ascii="Tahoma" w:hAnsi="Tahoma" w:cs="Tahoma"/>
          <w:sz w:val="18"/>
          <w:szCs w:val="18"/>
        </w:rPr>
        <w:t xml:space="preserve">spotkania, szkolenie personelu z zakresu mycia, dezynfekcji i sterylizacji sprzętu, potwierdzone protokołem, </w:t>
      </w:r>
      <w:r w:rsidR="00541FD8" w:rsidRPr="00B21DC2">
        <w:rPr>
          <w:rFonts w:ascii="Tahoma" w:hAnsi="Tahoma" w:cs="Tahoma"/>
          <w:sz w:val="18"/>
          <w:szCs w:val="18"/>
        </w:rPr>
        <w:t>1</w:t>
      </w:r>
      <w:r w:rsidR="005A740D" w:rsidRPr="00B21DC2">
        <w:rPr>
          <w:rFonts w:ascii="Tahoma" w:hAnsi="Tahoma" w:cs="Tahoma"/>
          <w:sz w:val="18"/>
          <w:szCs w:val="18"/>
        </w:rPr>
        <w:t xml:space="preserve"> spotkani</w:t>
      </w:r>
      <w:r w:rsidR="00541FD8" w:rsidRPr="00B21DC2">
        <w:rPr>
          <w:rFonts w:ascii="Tahoma" w:hAnsi="Tahoma" w:cs="Tahoma"/>
          <w:sz w:val="18"/>
          <w:szCs w:val="18"/>
        </w:rPr>
        <w:t>e</w:t>
      </w:r>
    </w:p>
    <w:p w14:paraId="2AB53AF5" w14:textId="2F2478DD" w:rsidR="00246C2C" w:rsidRPr="00B21DC2" w:rsidRDefault="003D1981" w:rsidP="00F95A0A">
      <w:pPr>
        <w:numPr>
          <w:ilvl w:val="0"/>
          <w:numId w:val="78"/>
        </w:numPr>
        <w:jc w:val="both"/>
        <w:rPr>
          <w:rFonts w:ascii="Tahoma" w:hAnsi="Tahoma" w:cs="Tahoma"/>
          <w:sz w:val="18"/>
          <w:szCs w:val="18"/>
        </w:rPr>
      </w:pPr>
      <w:r w:rsidRPr="00B21DC2">
        <w:rPr>
          <w:rFonts w:ascii="Tahoma" w:hAnsi="Tahoma" w:cs="Tahoma"/>
          <w:sz w:val="18"/>
          <w:szCs w:val="18"/>
        </w:rPr>
        <w:t>G</w:t>
      </w:r>
      <w:r w:rsidR="00EF74A2" w:rsidRPr="00B21DC2">
        <w:rPr>
          <w:rFonts w:ascii="Tahoma" w:hAnsi="Tahoma" w:cs="Tahoma"/>
          <w:sz w:val="18"/>
          <w:szCs w:val="18"/>
        </w:rPr>
        <w:t>warancja na zasadach określonych we wzorze umowy</w:t>
      </w:r>
      <w:r w:rsidRPr="00B21DC2">
        <w:rPr>
          <w:rFonts w:ascii="Tahoma" w:hAnsi="Tahoma" w:cs="Tahoma"/>
          <w:sz w:val="18"/>
          <w:szCs w:val="18"/>
        </w:rPr>
        <w:t>;</w:t>
      </w:r>
    </w:p>
    <w:p w14:paraId="05A389F8" w14:textId="77777777" w:rsidR="00246C2C" w:rsidRPr="00B21DC2" w:rsidRDefault="00246C2C" w:rsidP="00246C2C">
      <w:pPr>
        <w:ind w:left="360"/>
        <w:jc w:val="both"/>
        <w:rPr>
          <w:rFonts w:ascii="Tahoma" w:hAnsi="Tahoma" w:cs="Tahoma"/>
          <w:sz w:val="18"/>
          <w:szCs w:val="18"/>
        </w:rPr>
      </w:pPr>
    </w:p>
    <w:p w14:paraId="6DF0B513" w14:textId="5074B68A" w:rsidR="009C4A6D" w:rsidRPr="00B21DC2" w:rsidRDefault="00E85D4F" w:rsidP="009C4A6D">
      <w:pPr>
        <w:numPr>
          <w:ilvl w:val="0"/>
          <w:numId w:val="5"/>
        </w:numPr>
        <w:jc w:val="both"/>
        <w:rPr>
          <w:rFonts w:ascii="Tahoma" w:hAnsi="Tahoma" w:cs="Tahoma"/>
          <w:sz w:val="18"/>
          <w:szCs w:val="18"/>
        </w:rPr>
      </w:pPr>
      <w:r w:rsidRPr="00B21DC2">
        <w:rPr>
          <w:rFonts w:ascii="Tahoma" w:hAnsi="Tahoma" w:cs="Tahoma"/>
          <w:sz w:val="18"/>
          <w:szCs w:val="18"/>
        </w:rPr>
        <w:t xml:space="preserve">Przystępując jako Wykonawca do udziału w postępowaniu o udzielenie zamówienia publicznego </w:t>
      </w:r>
      <w:proofErr w:type="spellStart"/>
      <w:r w:rsidR="007545D6">
        <w:rPr>
          <w:rFonts w:ascii="Tahoma" w:hAnsi="Tahoma" w:cs="Tahoma"/>
          <w:sz w:val="18"/>
          <w:szCs w:val="18"/>
        </w:rPr>
        <w:t>pn</w:t>
      </w:r>
      <w:proofErr w:type="spellEnd"/>
      <w:r w:rsidRPr="00B21DC2">
        <w:rPr>
          <w:rFonts w:ascii="Tahoma" w:hAnsi="Tahoma" w:cs="Tahoma"/>
          <w:sz w:val="18"/>
          <w:szCs w:val="18"/>
        </w:rPr>
        <w:t xml:space="preserve"> </w:t>
      </w:r>
      <w:r w:rsidR="00DA721F" w:rsidRPr="00B21DC2">
        <w:rPr>
          <w:rFonts w:ascii="Tahoma" w:hAnsi="Tahoma" w:cs="Tahoma"/>
          <w:b/>
          <w:sz w:val="18"/>
          <w:szCs w:val="18"/>
        </w:rPr>
        <w:t>„</w:t>
      </w:r>
      <w:r w:rsidR="000C2890">
        <w:rPr>
          <w:rFonts w:ascii="Tahoma" w:hAnsi="Tahoma" w:cs="Tahoma"/>
          <w:b/>
          <w:sz w:val="18"/>
          <w:szCs w:val="18"/>
        </w:rPr>
        <w:t>Zakup</w:t>
      </w:r>
      <w:r w:rsidR="000C2890" w:rsidRPr="00136E59">
        <w:rPr>
          <w:rFonts w:ascii="Tahoma" w:hAnsi="Tahoma" w:cs="Tahoma"/>
          <w:b/>
          <w:sz w:val="18"/>
          <w:szCs w:val="18"/>
        </w:rPr>
        <w:t xml:space="preserve"> </w:t>
      </w:r>
      <w:r w:rsidR="008A4433">
        <w:rPr>
          <w:rFonts w:ascii="Tahoma" w:hAnsi="Tahoma" w:cs="Tahoma"/>
          <w:b/>
          <w:sz w:val="18"/>
          <w:szCs w:val="18"/>
        </w:rPr>
        <w:t>zestawu endoskopowego</w:t>
      </w:r>
      <w:r w:rsidR="00DA721F" w:rsidRPr="00B21DC2">
        <w:rPr>
          <w:rFonts w:ascii="Tahoma" w:hAnsi="Tahoma" w:cs="Tahoma"/>
          <w:b/>
          <w:sz w:val="18"/>
          <w:szCs w:val="18"/>
        </w:rPr>
        <w:t>”</w:t>
      </w:r>
      <w:r w:rsidRPr="00B21DC2">
        <w:rPr>
          <w:rFonts w:ascii="Tahoma" w:hAnsi="Tahoma" w:cs="Tahoma"/>
          <w:sz w:val="18"/>
          <w:szCs w:val="18"/>
        </w:rPr>
        <w:t xml:space="preserve"> niniejszym oświadczamy, że oferowan</w:t>
      </w:r>
      <w:r w:rsidR="00244498" w:rsidRPr="00B21DC2">
        <w:rPr>
          <w:rFonts w:ascii="Tahoma" w:hAnsi="Tahoma" w:cs="Tahoma"/>
          <w:sz w:val="18"/>
          <w:szCs w:val="18"/>
        </w:rPr>
        <w:t>y</w:t>
      </w:r>
      <w:r w:rsidRPr="00B21DC2">
        <w:rPr>
          <w:rFonts w:ascii="Tahoma" w:hAnsi="Tahoma" w:cs="Tahoma"/>
          <w:sz w:val="18"/>
          <w:szCs w:val="18"/>
        </w:rPr>
        <w:t xml:space="preserve"> przez nas towa</w:t>
      </w:r>
      <w:r w:rsidR="00F54B1B" w:rsidRPr="00B21DC2">
        <w:rPr>
          <w:rFonts w:ascii="Tahoma" w:hAnsi="Tahoma" w:cs="Tahoma"/>
          <w:sz w:val="18"/>
          <w:szCs w:val="18"/>
        </w:rPr>
        <w:t>r</w:t>
      </w:r>
      <w:r w:rsidR="00CD633F" w:rsidRPr="00B21DC2">
        <w:rPr>
          <w:rFonts w:ascii="Tahoma" w:hAnsi="Tahoma" w:cs="Tahoma"/>
          <w:sz w:val="18"/>
          <w:szCs w:val="18"/>
        </w:rPr>
        <w:t>,</w:t>
      </w:r>
      <w:r w:rsidR="00320CFB" w:rsidRPr="00B21DC2">
        <w:rPr>
          <w:rFonts w:ascii="Tahoma" w:hAnsi="Tahoma" w:cs="Tahoma"/>
          <w:sz w:val="18"/>
          <w:szCs w:val="18"/>
        </w:rPr>
        <w:t xml:space="preserve"> </w:t>
      </w:r>
      <w:r w:rsidR="00F54B1B" w:rsidRPr="00B21DC2">
        <w:rPr>
          <w:rFonts w:ascii="Tahoma" w:hAnsi="Tahoma" w:cs="Tahoma"/>
          <w:sz w:val="18"/>
          <w:szCs w:val="18"/>
        </w:rPr>
        <w:t>zgodnie z </w:t>
      </w:r>
      <w:r w:rsidRPr="00B21DC2">
        <w:rPr>
          <w:rFonts w:ascii="Tahoma" w:hAnsi="Tahoma" w:cs="Tahoma"/>
          <w:sz w:val="18"/>
          <w:szCs w:val="18"/>
        </w:rPr>
        <w:t xml:space="preserve">Formularzem asortymentowo-cenowym (załącznik nr 2 do SWZ), </w:t>
      </w:r>
      <w:r w:rsidR="009C4A6D" w:rsidRPr="00B21DC2">
        <w:rPr>
          <w:rFonts w:ascii="Tahoma" w:hAnsi="Tahoma" w:cs="Tahoma"/>
          <w:sz w:val="18"/>
          <w:szCs w:val="18"/>
        </w:rPr>
        <w:t xml:space="preserve">spełnia wszystkie określone przepisami prawa wymogi w zakresie dopuszczenia do obrotu, zgodnie z przepisami ustawy z dnia </w:t>
      </w:r>
      <w:r w:rsidR="00BC24AC" w:rsidRPr="00B21DC2">
        <w:rPr>
          <w:rFonts w:ascii="Tahoma" w:hAnsi="Tahoma" w:cs="Tahoma"/>
          <w:sz w:val="18"/>
          <w:szCs w:val="18"/>
        </w:rPr>
        <w:t>7</w:t>
      </w:r>
      <w:r w:rsidR="009C4A6D" w:rsidRPr="00B21DC2">
        <w:rPr>
          <w:rFonts w:ascii="Tahoma" w:hAnsi="Tahoma" w:cs="Tahoma"/>
          <w:sz w:val="18"/>
          <w:szCs w:val="18"/>
        </w:rPr>
        <w:t xml:space="preserve"> </w:t>
      </w:r>
      <w:r w:rsidR="00BC24AC" w:rsidRPr="00B21DC2">
        <w:rPr>
          <w:rFonts w:ascii="Tahoma" w:hAnsi="Tahoma" w:cs="Tahoma"/>
          <w:sz w:val="18"/>
          <w:szCs w:val="18"/>
        </w:rPr>
        <w:t>kwietnia</w:t>
      </w:r>
      <w:r w:rsidR="009C4A6D" w:rsidRPr="00B21DC2">
        <w:rPr>
          <w:rFonts w:ascii="Tahoma" w:hAnsi="Tahoma" w:cs="Tahoma"/>
          <w:sz w:val="18"/>
          <w:szCs w:val="18"/>
        </w:rPr>
        <w:t xml:space="preserve"> 20</w:t>
      </w:r>
      <w:r w:rsidR="00BC24AC" w:rsidRPr="00B21DC2">
        <w:rPr>
          <w:rFonts w:ascii="Tahoma" w:hAnsi="Tahoma" w:cs="Tahoma"/>
          <w:sz w:val="18"/>
          <w:szCs w:val="18"/>
        </w:rPr>
        <w:t>22</w:t>
      </w:r>
      <w:r w:rsidR="009C4A6D" w:rsidRPr="00B21DC2">
        <w:rPr>
          <w:rFonts w:ascii="Tahoma" w:hAnsi="Tahoma" w:cs="Tahoma"/>
          <w:sz w:val="18"/>
          <w:szCs w:val="18"/>
        </w:rPr>
        <w:t xml:space="preserve"> r. o wyrobach medycznych </w:t>
      </w:r>
      <w:r w:rsidR="000B28A0" w:rsidRPr="00B21DC2">
        <w:rPr>
          <w:rFonts w:ascii="Tahoma" w:hAnsi="Tahoma" w:cs="Tahoma"/>
          <w:sz w:val="18"/>
          <w:szCs w:val="18"/>
        </w:rPr>
        <w:t>(Dz.U. 202</w:t>
      </w:r>
      <w:r w:rsidR="00BC24AC" w:rsidRPr="00B21DC2">
        <w:rPr>
          <w:rFonts w:ascii="Tahoma" w:hAnsi="Tahoma" w:cs="Tahoma"/>
          <w:sz w:val="18"/>
          <w:szCs w:val="18"/>
        </w:rPr>
        <w:t>2</w:t>
      </w:r>
      <w:r w:rsidR="000B28A0" w:rsidRPr="00B21DC2">
        <w:rPr>
          <w:rFonts w:ascii="Tahoma" w:hAnsi="Tahoma" w:cs="Tahoma"/>
          <w:sz w:val="18"/>
          <w:szCs w:val="18"/>
        </w:rPr>
        <w:t xml:space="preserve">, poz. </w:t>
      </w:r>
      <w:r w:rsidR="00BC24AC" w:rsidRPr="00B21DC2">
        <w:rPr>
          <w:rFonts w:ascii="Tahoma" w:hAnsi="Tahoma" w:cs="Tahoma"/>
          <w:sz w:val="18"/>
          <w:szCs w:val="18"/>
        </w:rPr>
        <w:t>974</w:t>
      </w:r>
      <w:r w:rsidR="000B28A0" w:rsidRPr="00B21DC2">
        <w:rPr>
          <w:rFonts w:ascii="Tahoma" w:hAnsi="Tahoma" w:cs="Tahoma"/>
          <w:sz w:val="18"/>
          <w:szCs w:val="18"/>
        </w:rPr>
        <w:t>)</w:t>
      </w:r>
      <w:r w:rsidR="009C4A6D" w:rsidRPr="00B21DC2">
        <w:rPr>
          <w:rFonts w:ascii="Tahoma" w:hAnsi="Tahoma" w:cs="Tahoma"/>
          <w:sz w:val="18"/>
          <w:szCs w:val="18"/>
        </w:rPr>
        <w:t>, na co posiadam wszystkie aktualne dokumenty, które w każdej chwili na żądanie Zamawiającego przedłożę do wglądu oraz, że ponoszę pełną odpowiedzialność za wszelkie szkody powstałe u Zamawiającego lub osób trzecich w związku z zastosowaniem dostarczonego towaru , niespełniającego przedmiotowych wymogów.</w:t>
      </w:r>
    </w:p>
    <w:p w14:paraId="465F8CC4" w14:textId="77777777" w:rsidR="00CD633F" w:rsidRPr="00B21DC2" w:rsidRDefault="00CD633F" w:rsidP="00F02BB2">
      <w:pPr>
        <w:jc w:val="both"/>
        <w:rPr>
          <w:rFonts w:ascii="Tahoma" w:hAnsi="Tahoma" w:cs="Tahoma"/>
          <w:sz w:val="18"/>
          <w:szCs w:val="18"/>
        </w:rPr>
      </w:pPr>
    </w:p>
    <w:p w14:paraId="5AA82693" w14:textId="18AF327D" w:rsidR="0087188B" w:rsidRPr="00B21DC2" w:rsidRDefault="0087188B" w:rsidP="000478A2">
      <w:pPr>
        <w:numPr>
          <w:ilvl w:val="0"/>
          <w:numId w:val="5"/>
        </w:numPr>
        <w:jc w:val="both"/>
        <w:rPr>
          <w:rFonts w:ascii="Tahoma" w:hAnsi="Tahoma" w:cs="Tahoma"/>
          <w:sz w:val="18"/>
          <w:szCs w:val="18"/>
        </w:rPr>
      </w:pPr>
      <w:r w:rsidRPr="00B21DC2">
        <w:rPr>
          <w:rFonts w:ascii="Tahoma" w:hAnsi="Tahoma" w:cs="Tahoma"/>
          <w:sz w:val="18"/>
          <w:szCs w:val="18"/>
        </w:rPr>
        <w:t xml:space="preserve">Przystępując jako Wykonawca do udziału w postępowaniu o udzielenie zamówienia publicznego </w:t>
      </w:r>
      <w:r w:rsidR="007545D6">
        <w:rPr>
          <w:rFonts w:ascii="Tahoma" w:hAnsi="Tahoma" w:cs="Tahoma"/>
          <w:sz w:val="18"/>
          <w:szCs w:val="18"/>
        </w:rPr>
        <w:t>pn.</w:t>
      </w:r>
      <w:r w:rsidRPr="00B21DC2">
        <w:rPr>
          <w:rFonts w:ascii="Tahoma" w:hAnsi="Tahoma" w:cs="Tahoma"/>
          <w:sz w:val="18"/>
          <w:szCs w:val="18"/>
        </w:rPr>
        <w:t xml:space="preserve"> </w:t>
      </w:r>
      <w:r w:rsidR="00DA721F" w:rsidRPr="00B21DC2">
        <w:rPr>
          <w:rFonts w:ascii="Tahoma" w:hAnsi="Tahoma" w:cs="Tahoma"/>
          <w:b/>
          <w:sz w:val="18"/>
          <w:szCs w:val="18"/>
        </w:rPr>
        <w:t>„</w:t>
      </w:r>
      <w:r w:rsidR="000C2890">
        <w:rPr>
          <w:rFonts w:ascii="Tahoma" w:hAnsi="Tahoma" w:cs="Tahoma"/>
          <w:b/>
          <w:sz w:val="18"/>
          <w:szCs w:val="18"/>
        </w:rPr>
        <w:t>Zakup</w:t>
      </w:r>
      <w:r w:rsidR="000C2890" w:rsidRPr="00136E59">
        <w:rPr>
          <w:rFonts w:ascii="Tahoma" w:hAnsi="Tahoma" w:cs="Tahoma"/>
          <w:b/>
          <w:sz w:val="18"/>
          <w:szCs w:val="18"/>
        </w:rPr>
        <w:t xml:space="preserve"> </w:t>
      </w:r>
      <w:r w:rsidR="008A4433">
        <w:rPr>
          <w:rFonts w:ascii="Tahoma" w:hAnsi="Tahoma" w:cs="Tahoma"/>
          <w:b/>
          <w:sz w:val="18"/>
          <w:szCs w:val="18"/>
        </w:rPr>
        <w:t>zestawu endoskopowego</w:t>
      </w:r>
      <w:r w:rsidR="00DA721F" w:rsidRPr="00B21DC2">
        <w:rPr>
          <w:rFonts w:ascii="Tahoma" w:hAnsi="Tahoma" w:cs="Tahoma"/>
          <w:b/>
          <w:sz w:val="18"/>
          <w:szCs w:val="18"/>
        </w:rPr>
        <w:t>”</w:t>
      </w:r>
      <w:r w:rsidR="008A1C0D" w:rsidRPr="00B21DC2">
        <w:rPr>
          <w:rFonts w:ascii="Tahoma" w:hAnsi="Tahoma" w:cs="Tahoma"/>
          <w:b/>
          <w:sz w:val="18"/>
          <w:szCs w:val="18"/>
        </w:rPr>
        <w:t xml:space="preserve">  </w:t>
      </w:r>
      <w:r w:rsidR="00117259" w:rsidRPr="00B21DC2">
        <w:rPr>
          <w:rFonts w:ascii="Tahoma" w:hAnsi="Tahoma" w:cs="Tahoma"/>
          <w:sz w:val="18"/>
          <w:szCs w:val="18"/>
        </w:rPr>
        <w:t xml:space="preserve">niniejszym </w:t>
      </w:r>
      <w:r w:rsidRPr="00B21DC2">
        <w:rPr>
          <w:rFonts w:ascii="Tahoma" w:hAnsi="Tahoma" w:cs="Tahoma"/>
          <w:sz w:val="18"/>
          <w:szCs w:val="18"/>
        </w:rPr>
        <w:t>oświadczam</w:t>
      </w:r>
      <w:r w:rsidR="00117259" w:rsidRPr="00B21DC2">
        <w:rPr>
          <w:rFonts w:ascii="Tahoma" w:hAnsi="Tahoma" w:cs="Tahoma"/>
          <w:sz w:val="18"/>
          <w:szCs w:val="18"/>
        </w:rPr>
        <w:t>y</w:t>
      </w:r>
      <w:r w:rsidRPr="00B21DC2">
        <w:rPr>
          <w:rFonts w:ascii="Tahoma" w:hAnsi="Tahoma" w:cs="Tahoma"/>
          <w:sz w:val="18"/>
          <w:szCs w:val="18"/>
        </w:rPr>
        <w:t>, ż</w:t>
      </w:r>
      <w:r w:rsidR="0016579C" w:rsidRPr="00B21DC2">
        <w:rPr>
          <w:rFonts w:ascii="Tahoma" w:hAnsi="Tahoma" w:cs="Tahoma"/>
          <w:sz w:val="18"/>
          <w:szCs w:val="18"/>
        </w:rPr>
        <w:t xml:space="preserve">e </w:t>
      </w:r>
      <w:r w:rsidRPr="00B21DC2">
        <w:rPr>
          <w:rFonts w:ascii="Tahoma" w:hAnsi="Tahoma" w:cs="Tahoma"/>
          <w:sz w:val="18"/>
          <w:szCs w:val="18"/>
        </w:rPr>
        <w:t>oferowan</w:t>
      </w:r>
      <w:r w:rsidR="00A47F37" w:rsidRPr="00B21DC2">
        <w:rPr>
          <w:rFonts w:ascii="Tahoma" w:hAnsi="Tahoma" w:cs="Tahoma"/>
          <w:sz w:val="18"/>
          <w:szCs w:val="18"/>
        </w:rPr>
        <w:t>y</w:t>
      </w:r>
      <w:r w:rsidR="0016579C" w:rsidRPr="00B21DC2">
        <w:rPr>
          <w:rFonts w:ascii="Tahoma" w:hAnsi="Tahoma" w:cs="Tahoma"/>
          <w:sz w:val="18"/>
          <w:szCs w:val="18"/>
        </w:rPr>
        <w:t xml:space="preserve"> przez nas towar</w:t>
      </w:r>
      <w:r w:rsidR="00FF72A6" w:rsidRPr="00B21DC2">
        <w:rPr>
          <w:rFonts w:ascii="Tahoma" w:hAnsi="Tahoma" w:cs="Tahoma"/>
          <w:sz w:val="18"/>
          <w:szCs w:val="18"/>
        </w:rPr>
        <w:t xml:space="preserve"> </w:t>
      </w:r>
      <w:r w:rsidRPr="00B21DC2">
        <w:rPr>
          <w:rFonts w:ascii="Tahoma" w:hAnsi="Tahoma" w:cs="Tahoma"/>
          <w:sz w:val="18"/>
          <w:szCs w:val="18"/>
        </w:rPr>
        <w:t>spełnia wszystk</w:t>
      </w:r>
      <w:r w:rsidR="00294AFA" w:rsidRPr="00B21DC2">
        <w:rPr>
          <w:rFonts w:ascii="Tahoma" w:hAnsi="Tahoma" w:cs="Tahoma"/>
          <w:sz w:val="18"/>
          <w:szCs w:val="18"/>
        </w:rPr>
        <w:t>ie wymagane warunki określone w </w:t>
      </w:r>
      <w:r w:rsidRPr="00B21DC2">
        <w:rPr>
          <w:rFonts w:ascii="Tahoma" w:hAnsi="Tahoma" w:cs="Tahoma"/>
          <w:sz w:val="18"/>
          <w:szCs w:val="18"/>
        </w:rPr>
        <w:t xml:space="preserve">załączniku 2 </w:t>
      </w:r>
      <w:r w:rsidR="00F750B8" w:rsidRPr="00B21DC2">
        <w:rPr>
          <w:rFonts w:ascii="Tahoma" w:hAnsi="Tahoma" w:cs="Tahoma"/>
          <w:sz w:val="18"/>
          <w:szCs w:val="18"/>
        </w:rPr>
        <w:t>i w załącznik</w:t>
      </w:r>
      <w:r w:rsidR="00DA721F" w:rsidRPr="00B21DC2">
        <w:rPr>
          <w:rFonts w:ascii="Tahoma" w:hAnsi="Tahoma" w:cs="Tahoma"/>
          <w:sz w:val="18"/>
          <w:szCs w:val="18"/>
        </w:rPr>
        <w:t>u</w:t>
      </w:r>
      <w:r w:rsidR="00F750B8" w:rsidRPr="00B21DC2">
        <w:rPr>
          <w:rFonts w:ascii="Tahoma" w:hAnsi="Tahoma" w:cs="Tahoma"/>
          <w:sz w:val="18"/>
          <w:szCs w:val="18"/>
        </w:rPr>
        <w:t xml:space="preserve"> </w:t>
      </w:r>
      <w:r w:rsidR="00413B35" w:rsidRPr="00B21DC2">
        <w:rPr>
          <w:rFonts w:ascii="Tahoma" w:hAnsi="Tahoma" w:cs="Tahoma"/>
          <w:sz w:val="18"/>
          <w:szCs w:val="18"/>
        </w:rPr>
        <w:t>1a</w:t>
      </w:r>
      <w:r w:rsidR="00FE586E" w:rsidRPr="00B21DC2">
        <w:rPr>
          <w:rFonts w:ascii="Tahoma" w:hAnsi="Tahoma" w:cs="Tahoma"/>
          <w:sz w:val="18"/>
          <w:szCs w:val="18"/>
        </w:rPr>
        <w:t>1</w:t>
      </w:r>
      <w:r w:rsidR="008A4433">
        <w:rPr>
          <w:rFonts w:ascii="Tahoma" w:hAnsi="Tahoma" w:cs="Tahoma"/>
          <w:sz w:val="18"/>
          <w:szCs w:val="18"/>
        </w:rPr>
        <w:t xml:space="preserve"> </w:t>
      </w:r>
      <w:r w:rsidRPr="00B21DC2">
        <w:rPr>
          <w:rFonts w:ascii="Tahoma" w:hAnsi="Tahoma" w:cs="Tahoma"/>
          <w:sz w:val="18"/>
          <w:szCs w:val="18"/>
        </w:rPr>
        <w:t>do SWZ</w:t>
      </w:r>
      <w:r w:rsidR="00B10501" w:rsidRPr="00B21DC2">
        <w:rPr>
          <w:rFonts w:ascii="Tahoma" w:hAnsi="Tahoma" w:cs="Tahoma"/>
          <w:sz w:val="18"/>
          <w:szCs w:val="18"/>
        </w:rPr>
        <w:t xml:space="preserve"> oraz </w:t>
      </w:r>
      <w:r w:rsidR="00604DC0" w:rsidRPr="00B21DC2">
        <w:rPr>
          <w:rFonts w:ascii="Tahoma" w:hAnsi="Tahoma" w:cs="Tahoma"/>
          <w:sz w:val="18"/>
          <w:szCs w:val="18"/>
        </w:rPr>
        <w:t>w </w:t>
      </w:r>
      <w:r w:rsidR="00D0226E" w:rsidRPr="00B21DC2">
        <w:rPr>
          <w:rFonts w:ascii="Tahoma" w:hAnsi="Tahoma" w:cs="Tahoma"/>
          <w:sz w:val="18"/>
          <w:szCs w:val="18"/>
        </w:rPr>
        <w:t>ewentu</w:t>
      </w:r>
      <w:r w:rsidR="00B10501" w:rsidRPr="00B21DC2">
        <w:rPr>
          <w:rFonts w:ascii="Tahoma" w:hAnsi="Tahoma" w:cs="Tahoma"/>
          <w:sz w:val="18"/>
          <w:szCs w:val="18"/>
        </w:rPr>
        <w:t>a</w:t>
      </w:r>
      <w:r w:rsidR="00641A7E" w:rsidRPr="00B21DC2">
        <w:rPr>
          <w:rFonts w:ascii="Tahoma" w:hAnsi="Tahoma" w:cs="Tahoma"/>
          <w:sz w:val="18"/>
          <w:szCs w:val="18"/>
        </w:rPr>
        <w:t>lnych</w:t>
      </w:r>
      <w:r w:rsidR="006B5B8C" w:rsidRPr="00B21DC2">
        <w:rPr>
          <w:rFonts w:ascii="Tahoma" w:hAnsi="Tahoma" w:cs="Tahoma"/>
          <w:sz w:val="18"/>
          <w:szCs w:val="18"/>
        </w:rPr>
        <w:t> </w:t>
      </w:r>
      <w:r w:rsidR="00D0226E" w:rsidRPr="00B21DC2">
        <w:rPr>
          <w:rFonts w:ascii="Tahoma" w:hAnsi="Tahoma" w:cs="Tahoma"/>
          <w:sz w:val="18"/>
          <w:szCs w:val="18"/>
        </w:rPr>
        <w:t>modyfikacj</w:t>
      </w:r>
      <w:r w:rsidR="00641A7E" w:rsidRPr="00B21DC2">
        <w:rPr>
          <w:rFonts w:ascii="Tahoma" w:hAnsi="Tahoma" w:cs="Tahoma"/>
          <w:sz w:val="18"/>
          <w:szCs w:val="18"/>
        </w:rPr>
        <w:t xml:space="preserve">ach, </w:t>
      </w:r>
      <w:proofErr w:type="spellStart"/>
      <w:r w:rsidR="00641A7E" w:rsidRPr="00B21DC2">
        <w:rPr>
          <w:rFonts w:ascii="Tahoma" w:hAnsi="Tahoma" w:cs="Tahoma"/>
          <w:sz w:val="18"/>
          <w:szCs w:val="18"/>
        </w:rPr>
        <w:t>dopuszczeniach</w:t>
      </w:r>
      <w:proofErr w:type="spellEnd"/>
      <w:r w:rsidR="0078445D" w:rsidRPr="00B21DC2">
        <w:rPr>
          <w:rFonts w:ascii="Tahoma" w:hAnsi="Tahoma" w:cs="Tahoma"/>
          <w:sz w:val="18"/>
          <w:szCs w:val="18"/>
        </w:rPr>
        <w:t>.</w:t>
      </w:r>
    </w:p>
    <w:p w14:paraId="51E7FBED" w14:textId="77777777" w:rsidR="00F750B8" w:rsidRPr="00B21DC2" w:rsidRDefault="00F750B8" w:rsidP="00CC0A9E">
      <w:pPr>
        <w:pStyle w:val="Akapitzlist"/>
        <w:spacing w:after="0" w:line="240" w:lineRule="auto"/>
        <w:rPr>
          <w:rFonts w:ascii="Tahoma" w:hAnsi="Tahoma" w:cs="Tahoma"/>
          <w:sz w:val="12"/>
          <w:szCs w:val="12"/>
          <w:lang w:val="pl-PL"/>
        </w:rPr>
      </w:pPr>
    </w:p>
    <w:p w14:paraId="4BB88C56" w14:textId="77777777" w:rsidR="00982D96" w:rsidRPr="00B21DC2" w:rsidRDefault="0044435D" w:rsidP="000478A2">
      <w:pPr>
        <w:numPr>
          <w:ilvl w:val="0"/>
          <w:numId w:val="5"/>
        </w:numPr>
        <w:jc w:val="both"/>
        <w:rPr>
          <w:rFonts w:ascii="Tahoma" w:hAnsi="Tahoma" w:cs="Tahoma"/>
          <w:sz w:val="18"/>
          <w:szCs w:val="18"/>
        </w:rPr>
      </w:pPr>
      <w:r w:rsidRPr="00B21DC2">
        <w:rPr>
          <w:rFonts w:ascii="Tahoma" w:hAnsi="Tahoma" w:cs="Tahoma"/>
          <w:sz w:val="18"/>
          <w:szCs w:val="18"/>
        </w:rPr>
        <w:t>Oświadczamy, że zapoznaliśmy się ze specyfikacją warunków zamówienia</w:t>
      </w:r>
      <w:r w:rsidR="00114851" w:rsidRPr="00B21DC2">
        <w:rPr>
          <w:rFonts w:ascii="Tahoma" w:hAnsi="Tahoma" w:cs="Tahoma"/>
          <w:sz w:val="18"/>
          <w:szCs w:val="18"/>
        </w:rPr>
        <w:t>, wyjaśnieniami, zmianami SWZ</w:t>
      </w:r>
      <w:r w:rsidRPr="00B21DC2">
        <w:rPr>
          <w:rFonts w:ascii="Tahoma" w:hAnsi="Tahoma" w:cs="Tahoma"/>
          <w:sz w:val="18"/>
          <w:szCs w:val="18"/>
        </w:rPr>
        <w:t xml:space="preserve"> oraz z załączonym</w:t>
      </w:r>
      <w:r w:rsidR="0056441C" w:rsidRPr="00B21DC2">
        <w:rPr>
          <w:rFonts w:ascii="Tahoma" w:hAnsi="Tahoma" w:cs="Tahoma"/>
          <w:sz w:val="18"/>
          <w:szCs w:val="18"/>
        </w:rPr>
        <w:t>i</w:t>
      </w:r>
      <w:r w:rsidRPr="00B21DC2">
        <w:rPr>
          <w:rFonts w:ascii="Tahoma" w:hAnsi="Tahoma" w:cs="Tahoma"/>
          <w:sz w:val="18"/>
          <w:szCs w:val="18"/>
        </w:rPr>
        <w:t xml:space="preserve"> </w:t>
      </w:r>
      <w:r w:rsidR="005F416C" w:rsidRPr="00B21DC2">
        <w:rPr>
          <w:rFonts w:ascii="Tahoma" w:hAnsi="Tahoma" w:cs="Tahoma"/>
          <w:sz w:val="18"/>
          <w:szCs w:val="18"/>
        </w:rPr>
        <w:t>Projektowanymi postanowieniami umowy w sprawie zamówienia publicznego, które zostaną wprowadzone do treści tej umowy (Wzór umowy)</w:t>
      </w:r>
      <w:r w:rsidR="00FF7B9E" w:rsidRPr="00B21DC2">
        <w:rPr>
          <w:rFonts w:ascii="Tahoma" w:hAnsi="Tahoma" w:cs="Tahoma"/>
          <w:sz w:val="18"/>
          <w:szCs w:val="18"/>
        </w:rPr>
        <w:t xml:space="preserve"> </w:t>
      </w:r>
      <w:r w:rsidRPr="00B21DC2">
        <w:rPr>
          <w:rFonts w:ascii="Tahoma" w:hAnsi="Tahoma" w:cs="Tahoma"/>
          <w:sz w:val="18"/>
          <w:szCs w:val="18"/>
        </w:rPr>
        <w:t>i nie wnosimy do nich zastrzeżeń oraz zdobyliśmy konieczne informacje do przygotowania oferty.</w:t>
      </w:r>
    </w:p>
    <w:p w14:paraId="01ECA5E6" w14:textId="77777777" w:rsidR="0016375B" w:rsidRPr="00B21DC2" w:rsidRDefault="0016375B" w:rsidP="00982D96">
      <w:pPr>
        <w:jc w:val="both"/>
        <w:rPr>
          <w:rFonts w:ascii="Tahoma" w:hAnsi="Tahoma" w:cs="Tahoma"/>
          <w:sz w:val="16"/>
          <w:szCs w:val="16"/>
        </w:rPr>
      </w:pPr>
    </w:p>
    <w:p w14:paraId="6EA5162F" w14:textId="47BFB081" w:rsidR="0016375B" w:rsidRPr="00B21DC2" w:rsidRDefault="0044435D" w:rsidP="000478A2">
      <w:pPr>
        <w:numPr>
          <w:ilvl w:val="0"/>
          <w:numId w:val="5"/>
        </w:numPr>
        <w:jc w:val="both"/>
        <w:rPr>
          <w:rFonts w:ascii="Tahoma" w:hAnsi="Tahoma" w:cs="Tahoma"/>
          <w:sz w:val="18"/>
          <w:szCs w:val="18"/>
        </w:rPr>
      </w:pPr>
      <w:r w:rsidRPr="00B21DC2">
        <w:rPr>
          <w:rFonts w:ascii="Tahoma" w:hAnsi="Tahoma" w:cs="Tahoma"/>
          <w:sz w:val="18"/>
          <w:szCs w:val="18"/>
        </w:rPr>
        <w:t xml:space="preserve">Oświadczamy, że </w:t>
      </w:r>
      <w:r w:rsidR="005F416C" w:rsidRPr="00B21DC2">
        <w:rPr>
          <w:rFonts w:ascii="Tahoma" w:hAnsi="Tahoma" w:cs="Tahoma"/>
          <w:sz w:val="18"/>
          <w:szCs w:val="18"/>
        </w:rPr>
        <w:t>Projektowane postanowienia umowy w sprawie zamówienia publicznego, które zostaną wprowadzone do treści tej umowy (Wzór umowy)</w:t>
      </w:r>
      <w:r w:rsidRPr="00B21DC2">
        <w:rPr>
          <w:rFonts w:ascii="Tahoma" w:hAnsi="Tahoma" w:cs="Tahoma"/>
          <w:sz w:val="18"/>
          <w:szCs w:val="18"/>
        </w:rPr>
        <w:t>, stanowiąc</w:t>
      </w:r>
      <w:r w:rsidR="00D63A89" w:rsidRPr="00B21DC2">
        <w:rPr>
          <w:rFonts w:ascii="Tahoma" w:hAnsi="Tahoma" w:cs="Tahoma"/>
          <w:sz w:val="18"/>
          <w:szCs w:val="18"/>
        </w:rPr>
        <w:t>e</w:t>
      </w:r>
      <w:r w:rsidRPr="00B21DC2">
        <w:rPr>
          <w:rFonts w:ascii="Tahoma" w:hAnsi="Tahoma" w:cs="Tahoma"/>
          <w:sz w:val="18"/>
          <w:szCs w:val="18"/>
        </w:rPr>
        <w:t xml:space="preserve"> załącznik </w:t>
      </w:r>
      <w:r w:rsidR="00417DB2" w:rsidRPr="00B21DC2">
        <w:rPr>
          <w:rFonts w:ascii="Tahoma" w:hAnsi="Tahoma" w:cs="Tahoma"/>
          <w:sz w:val="18"/>
          <w:szCs w:val="18"/>
        </w:rPr>
        <w:t xml:space="preserve">Nr </w:t>
      </w:r>
      <w:r w:rsidR="0056441C" w:rsidRPr="00B21DC2">
        <w:rPr>
          <w:rFonts w:ascii="Tahoma" w:hAnsi="Tahoma" w:cs="Tahoma"/>
          <w:sz w:val="18"/>
          <w:szCs w:val="18"/>
        </w:rPr>
        <w:t>4</w:t>
      </w:r>
      <w:r w:rsidR="00754D06" w:rsidRPr="00B21DC2">
        <w:rPr>
          <w:rFonts w:ascii="Tahoma" w:hAnsi="Tahoma" w:cs="Tahoma"/>
          <w:sz w:val="18"/>
          <w:szCs w:val="18"/>
        </w:rPr>
        <w:t xml:space="preserve"> </w:t>
      </w:r>
      <w:r w:rsidRPr="00B21DC2">
        <w:rPr>
          <w:rFonts w:ascii="Tahoma" w:hAnsi="Tahoma" w:cs="Tahoma"/>
          <w:sz w:val="18"/>
          <w:szCs w:val="18"/>
        </w:rPr>
        <w:t>do specyfikacji</w:t>
      </w:r>
      <w:r w:rsidR="00D040F8" w:rsidRPr="00B21DC2">
        <w:rPr>
          <w:rFonts w:ascii="Tahoma" w:hAnsi="Tahoma" w:cs="Tahoma"/>
          <w:sz w:val="18"/>
          <w:szCs w:val="18"/>
        </w:rPr>
        <w:t>, został</w:t>
      </w:r>
      <w:r w:rsidR="005F416C" w:rsidRPr="00B21DC2">
        <w:rPr>
          <w:rFonts w:ascii="Tahoma" w:hAnsi="Tahoma" w:cs="Tahoma"/>
          <w:sz w:val="18"/>
          <w:szCs w:val="18"/>
        </w:rPr>
        <w:t>y</w:t>
      </w:r>
      <w:r w:rsidR="00FF7B9E" w:rsidRPr="00B21DC2">
        <w:rPr>
          <w:rFonts w:ascii="Tahoma" w:hAnsi="Tahoma" w:cs="Tahoma"/>
          <w:sz w:val="18"/>
          <w:szCs w:val="18"/>
        </w:rPr>
        <w:t xml:space="preserve"> przez nas zaakceptowan</w:t>
      </w:r>
      <w:r w:rsidR="005F416C" w:rsidRPr="00B21DC2">
        <w:rPr>
          <w:rFonts w:ascii="Tahoma" w:hAnsi="Tahoma" w:cs="Tahoma"/>
          <w:sz w:val="18"/>
          <w:szCs w:val="18"/>
        </w:rPr>
        <w:t>e</w:t>
      </w:r>
      <w:r w:rsidR="00FF7B9E" w:rsidRPr="00B21DC2">
        <w:rPr>
          <w:rFonts w:ascii="Tahoma" w:hAnsi="Tahoma" w:cs="Tahoma"/>
          <w:sz w:val="18"/>
          <w:szCs w:val="18"/>
        </w:rPr>
        <w:t xml:space="preserve"> w całości i bez zastrzeżeń i zobowiązujemy się w przypadku wyboru naszej oferty do zawarcia  um</w:t>
      </w:r>
      <w:r w:rsidR="00417634" w:rsidRPr="00B21DC2">
        <w:rPr>
          <w:rFonts w:ascii="Tahoma" w:hAnsi="Tahoma" w:cs="Tahoma"/>
          <w:sz w:val="18"/>
          <w:szCs w:val="18"/>
        </w:rPr>
        <w:t>o</w:t>
      </w:r>
      <w:r w:rsidR="00FF7B9E" w:rsidRPr="00B21DC2">
        <w:rPr>
          <w:rFonts w:ascii="Tahoma" w:hAnsi="Tahoma" w:cs="Tahoma"/>
          <w:sz w:val="18"/>
          <w:szCs w:val="18"/>
        </w:rPr>
        <w:t>w</w:t>
      </w:r>
      <w:r w:rsidR="00417634" w:rsidRPr="00B21DC2">
        <w:rPr>
          <w:rFonts w:ascii="Tahoma" w:hAnsi="Tahoma" w:cs="Tahoma"/>
          <w:sz w:val="18"/>
          <w:szCs w:val="18"/>
        </w:rPr>
        <w:t>y</w:t>
      </w:r>
      <w:r w:rsidR="00FF7B9E" w:rsidRPr="00B21DC2">
        <w:rPr>
          <w:rFonts w:ascii="Tahoma" w:hAnsi="Tahoma" w:cs="Tahoma"/>
          <w:sz w:val="18"/>
          <w:szCs w:val="18"/>
        </w:rPr>
        <w:t xml:space="preserve"> na zaproponowanych warunkach</w:t>
      </w:r>
      <w:r w:rsidRPr="00B21DC2">
        <w:rPr>
          <w:rFonts w:ascii="Tahoma" w:hAnsi="Tahoma" w:cs="Tahoma"/>
          <w:sz w:val="18"/>
          <w:szCs w:val="18"/>
        </w:rPr>
        <w:t>.</w:t>
      </w:r>
    </w:p>
    <w:p w14:paraId="4E50FAAB" w14:textId="77777777" w:rsidR="0016375B" w:rsidRPr="00B21DC2" w:rsidRDefault="0016375B" w:rsidP="0016375B">
      <w:pPr>
        <w:jc w:val="both"/>
        <w:rPr>
          <w:rFonts w:ascii="Tahoma" w:hAnsi="Tahoma" w:cs="Tahoma"/>
          <w:sz w:val="18"/>
          <w:szCs w:val="18"/>
        </w:rPr>
      </w:pPr>
    </w:p>
    <w:p w14:paraId="13AD4AC4" w14:textId="77777777" w:rsidR="00982D96" w:rsidRPr="00B21DC2" w:rsidRDefault="00AA7CC1" w:rsidP="000478A2">
      <w:pPr>
        <w:numPr>
          <w:ilvl w:val="0"/>
          <w:numId w:val="5"/>
        </w:numPr>
        <w:jc w:val="both"/>
        <w:rPr>
          <w:rFonts w:ascii="Tahoma" w:hAnsi="Tahoma" w:cs="Tahoma"/>
          <w:sz w:val="18"/>
          <w:szCs w:val="18"/>
        </w:rPr>
      </w:pPr>
      <w:r w:rsidRPr="00B21DC2">
        <w:rPr>
          <w:rFonts w:ascii="Tahoma" w:hAnsi="Tahoma" w:cs="Tahoma"/>
          <w:sz w:val="18"/>
          <w:szCs w:val="18"/>
        </w:rPr>
        <w:t>Oświadczamy, że uważamy się za związanych niniejszą ofertą przez czas wskazany w specyfikacji warunków zamówienia.</w:t>
      </w:r>
    </w:p>
    <w:p w14:paraId="7A19F01B" w14:textId="77777777" w:rsidR="00982D96" w:rsidRPr="00B21DC2" w:rsidRDefault="00982D96" w:rsidP="00982D96">
      <w:pPr>
        <w:jc w:val="both"/>
        <w:rPr>
          <w:rFonts w:ascii="Tahoma" w:hAnsi="Tahoma" w:cs="Tahoma"/>
          <w:sz w:val="18"/>
          <w:szCs w:val="18"/>
        </w:rPr>
      </w:pPr>
    </w:p>
    <w:p w14:paraId="501D30C5" w14:textId="77777777" w:rsidR="00982D96" w:rsidRPr="00B21DC2" w:rsidRDefault="00954676" w:rsidP="000478A2">
      <w:pPr>
        <w:numPr>
          <w:ilvl w:val="0"/>
          <w:numId w:val="5"/>
        </w:numPr>
        <w:jc w:val="both"/>
        <w:rPr>
          <w:rFonts w:ascii="Tahoma" w:hAnsi="Tahoma" w:cs="Tahoma"/>
          <w:sz w:val="18"/>
          <w:szCs w:val="18"/>
        </w:rPr>
      </w:pPr>
      <w:r w:rsidRPr="00B21DC2">
        <w:rPr>
          <w:rFonts w:ascii="Tahoma" w:hAnsi="Tahoma" w:cs="Tahoma"/>
          <w:sz w:val="18"/>
          <w:szCs w:val="18"/>
        </w:rPr>
        <w:t xml:space="preserve">Niniejszym informujemy, że informacje składające się na ofertę, zawarte </w:t>
      </w:r>
      <w:r w:rsidR="00136341" w:rsidRPr="00B21DC2">
        <w:rPr>
          <w:rFonts w:ascii="Tahoma" w:hAnsi="Tahoma" w:cs="Tahoma"/>
          <w:sz w:val="18"/>
          <w:szCs w:val="18"/>
        </w:rPr>
        <w:t xml:space="preserve"> w plik</w:t>
      </w:r>
      <w:r w:rsidR="00440E1B" w:rsidRPr="00B21DC2">
        <w:rPr>
          <w:rFonts w:ascii="Tahoma" w:hAnsi="Tahoma" w:cs="Tahoma"/>
          <w:sz w:val="18"/>
          <w:szCs w:val="18"/>
        </w:rPr>
        <w:t>u</w:t>
      </w:r>
      <w:r w:rsidR="00136341" w:rsidRPr="00B21DC2">
        <w:rPr>
          <w:rFonts w:ascii="Tahoma" w:hAnsi="Tahoma" w:cs="Tahoma"/>
          <w:sz w:val="18"/>
          <w:szCs w:val="18"/>
        </w:rPr>
        <w:t xml:space="preserve"> </w:t>
      </w:r>
      <w:r w:rsidR="00440E1B" w:rsidRPr="00B21DC2">
        <w:rPr>
          <w:rFonts w:ascii="Tahoma" w:hAnsi="Tahoma" w:cs="Tahoma"/>
          <w:sz w:val="18"/>
          <w:szCs w:val="18"/>
        </w:rPr>
        <w:t>p</w:t>
      </w:r>
      <w:r w:rsidR="00136341" w:rsidRPr="00B21DC2">
        <w:rPr>
          <w:rFonts w:ascii="Tahoma" w:hAnsi="Tahoma" w:cs="Tahoma"/>
          <w:sz w:val="18"/>
          <w:szCs w:val="18"/>
        </w:rPr>
        <w:t>o</w:t>
      </w:r>
      <w:r w:rsidR="00440E1B" w:rsidRPr="00B21DC2">
        <w:rPr>
          <w:rFonts w:ascii="Tahoma" w:hAnsi="Tahoma" w:cs="Tahoma"/>
          <w:sz w:val="18"/>
          <w:szCs w:val="18"/>
        </w:rPr>
        <w:t>d</w:t>
      </w:r>
      <w:r w:rsidR="00136341" w:rsidRPr="00B21DC2">
        <w:rPr>
          <w:rFonts w:ascii="Tahoma" w:hAnsi="Tahoma" w:cs="Tahoma"/>
          <w:sz w:val="18"/>
          <w:szCs w:val="18"/>
        </w:rPr>
        <w:t xml:space="preserve"> nazw</w:t>
      </w:r>
      <w:r w:rsidR="00440E1B" w:rsidRPr="00B21DC2">
        <w:rPr>
          <w:rFonts w:ascii="Tahoma" w:hAnsi="Tahoma" w:cs="Tahoma"/>
          <w:sz w:val="18"/>
          <w:szCs w:val="18"/>
        </w:rPr>
        <w:t>ą</w:t>
      </w:r>
      <w:r w:rsidR="00136341" w:rsidRPr="00B21DC2">
        <w:rPr>
          <w:rFonts w:ascii="Tahoma" w:hAnsi="Tahoma" w:cs="Tahoma"/>
          <w:sz w:val="18"/>
          <w:szCs w:val="18"/>
        </w:rPr>
        <w:t xml:space="preserve"> …………………………</w:t>
      </w:r>
      <w:r w:rsidRPr="00B21DC2">
        <w:rPr>
          <w:rFonts w:ascii="Tahoma" w:hAnsi="Tahoma" w:cs="Tahoma"/>
          <w:sz w:val="18"/>
          <w:szCs w:val="18"/>
        </w:rPr>
        <w:t xml:space="preserve"> stanowią </w:t>
      </w:r>
      <w:r w:rsidR="00A363A0" w:rsidRPr="00B21DC2">
        <w:rPr>
          <w:rFonts w:ascii="Tahoma" w:hAnsi="Tahoma" w:cs="Tahoma"/>
          <w:b/>
          <w:bCs/>
          <w:sz w:val="18"/>
          <w:szCs w:val="18"/>
        </w:rPr>
        <w:t>tajemnicę przedsiębiorstwa</w:t>
      </w:r>
      <w:r w:rsidR="00A363A0" w:rsidRPr="00B21DC2">
        <w:rPr>
          <w:rFonts w:ascii="Tahoma" w:hAnsi="Tahoma" w:cs="Tahoma"/>
          <w:sz w:val="18"/>
          <w:szCs w:val="18"/>
        </w:rPr>
        <w:t xml:space="preserve"> w rozumieniu przepisów ustawy o zwalczaniu nieuczciwej konkurencji  i jako takie nie mogą być ogólnodostępne</w:t>
      </w:r>
      <w:r w:rsidRPr="00B21DC2">
        <w:rPr>
          <w:rFonts w:ascii="Tahoma" w:hAnsi="Tahoma" w:cs="Tahoma"/>
          <w:sz w:val="18"/>
          <w:szCs w:val="18"/>
        </w:rPr>
        <w:t>.</w:t>
      </w:r>
      <w:r w:rsidR="00440E1B" w:rsidRPr="00B21DC2">
        <w:rPr>
          <w:rFonts w:ascii="Tahoma" w:hAnsi="Tahoma" w:cs="Tahoma"/>
          <w:sz w:val="18"/>
          <w:szCs w:val="18"/>
        </w:rPr>
        <w:t xml:space="preserve"> Jednocześnie wykazujemy, przedkładając w pliku pn. ………………… dokumenty, potwierdzające, że zastrzeżone informacje stanowią tajemnicę przedsiębiorstwa.</w:t>
      </w:r>
    </w:p>
    <w:p w14:paraId="0AE4E43D" w14:textId="77777777" w:rsidR="0036235C" w:rsidRPr="00B21DC2" w:rsidRDefault="0036235C" w:rsidP="00982D96">
      <w:pPr>
        <w:jc w:val="both"/>
        <w:rPr>
          <w:rFonts w:ascii="Tahoma" w:hAnsi="Tahoma" w:cs="Tahoma"/>
          <w:sz w:val="20"/>
          <w:szCs w:val="20"/>
        </w:rPr>
      </w:pPr>
    </w:p>
    <w:p w14:paraId="0A14B681" w14:textId="77777777" w:rsidR="00954676" w:rsidRPr="00B21DC2" w:rsidRDefault="00776BD7" w:rsidP="008E1485">
      <w:pPr>
        <w:numPr>
          <w:ilvl w:val="0"/>
          <w:numId w:val="5"/>
        </w:numPr>
        <w:jc w:val="both"/>
        <w:rPr>
          <w:rFonts w:ascii="Tahoma" w:hAnsi="Tahoma" w:cs="Tahoma"/>
          <w:sz w:val="18"/>
          <w:szCs w:val="18"/>
        </w:rPr>
      </w:pPr>
      <w:r w:rsidRPr="00B21DC2">
        <w:rPr>
          <w:rFonts w:ascii="Tahoma" w:hAnsi="Tahoma" w:cs="Tahoma"/>
          <w:sz w:val="18"/>
          <w:szCs w:val="18"/>
        </w:rPr>
        <w:t xml:space="preserve">Niniejszym, zgodnie z art. </w:t>
      </w:r>
      <w:r w:rsidR="00B52D70" w:rsidRPr="00B21DC2">
        <w:rPr>
          <w:rFonts w:ascii="Tahoma" w:hAnsi="Tahoma" w:cs="Tahoma"/>
          <w:sz w:val="18"/>
          <w:szCs w:val="18"/>
        </w:rPr>
        <w:t>225</w:t>
      </w:r>
      <w:r w:rsidRPr="00B21DC2">
        <w:rPr>
          <w:rFonts w:ascii="Tahoma" w:hAnsi="Tahoma" w:cs="Tahoma"/>
          <w:sz w:val="18"/>
          <w:szCs w:val="18"/>
        </w:rPr>
        <w:t xml:space="preserve"> ust. </w:t>
      </w:r>
      <w:r w:rsidR="00B52D70" w:rsidRPr="00B21DC2">
        <w:rPr>
          <w:rFonts w:ascii="Tahoma" w:hAnsi="Tahoma" w:cs="Tahoma"/>
          <w:sz w:val="18"/>
          <w:szCs w:val="18"/>
        </w:rPr>
        <w:t>1 i 2</w:t>
      </w:r>
      <w:r w:rsidRPr="00B21DC2">
        <w:rPr>
          <w:rFonts w:ascii="Tahoma" w:hAnsi="Tahoma" w:cs="Tahoma"/>
          <w:sz w:val="18"/>
          <w:szCs w:val="18"/>
        </w:rPr>
        <w:t xml:space="preserve"> ustawy Prawo zamówień publicznych, informujemy, że dostawa towaru, oferowana w ramach przedmiotowego postępowania o udzielenie zamówienia publicznego</w:t>
      </w:r>
    </w:p>
    <w:p w14:paraId="57AA2B22" w14:textId="77777777" w:rsidR="00954676" w:rsidRPr="00B21DC2" w:rsidRDefault="00954676" w:rsidP="008E1485">
      <w:pPr>
        <w:autoSpaceDE w:val="0"/>
        <w:autoSpaceDN w:val="0"/>
        <w:adjustRightInd w:val="0"/>
        <w:ind w:firstLine="360"/>
        <w:jc w:val="both"/>
        <w:rPr>
          <w:rFonts w:ascii="Tahoma" w:hAnsi="Tahoma" w:cs="Tahoma"/>
          <w:sz w:val="18"/>
          <w:szCs w:val="18"/>
        </w:rPr>
      </w:pPr>
      <w:r w:rsidRPr="00B21DC2">
        <w:rPr>
          <w:rFonts w:ascii="Tahoma" w:hAnsi="Tahoma" w:cs="Tahoma"/>
          <w:b/>
          <w:sz w:val="18"/>
          <w:szCs w:val="18"/>
        </w:rPr>
        <w:t>prowadzi</w:t>
      </w:r>
      <w:r w:rsidRPr="00B21DC2">
        <w:rPr>
          <w:rFonts w:ascii="Tahoma" w:eastAsia="Tahoma,Bold" w:hAnsi="Tahoma" w:cs="Tahoma"/>
          <w:b/>
          <w:bCs/>
          <w:sz w:val="18"/>
          <w:szCs w:val="18"/>
        </w:rPr>
        <w:t xml:space="preserve">* </w:t>
      </w:r>
      <w:r w:rsidRPr="00B21DC2">
        <w:rPr>
          <w:rFonts w:ascii="Tahoma" w:hAnsi="Tahoma" w:cs="Tahoma"/>
          <w:b/>
          <w:sz w:val="18"/>
          <w:szCs w:val="18"/>
        </w:rPr>
        <w:t>/ nie prowadzi</w:t>
      </w:r>
      <w:r w:rsidRPr="00B21DC2">
        <w:rPr>
          <w:rFonts w:ascii="Tahoma" w:eastAsia="Tahoma,Bold" w:hAnsi="Tahoma" w:cs="Tahoma"/>
          <w:b/>
          <w:bCs/>
          <w:sz w:val="18"/>
          <w:szCs w:val="18"/>
        </w:rPr>
        <w:t xml:space="preserve">* </w:t>
      </w:r>
      <w:r w:rsidRPr="00B21DC2">
        <w:rPr>
          <w:rFonts w:ascii="Tahoma" w:hAnsi="Tahoma" w:cs="Tahoma"/>
          <w:sz w:val="18"/>
          <w:szCs w:val="18"/>
        </w:rPr>
        <w:t>w przypadku wyboru naszej oferty, do powstania u Zamawiającego obowiązku</w:t>
      </w:r>
    </w:p>
    <w:p w14:paraId="3645A100" w14:textId="77777777" w:rsidR="00954676" w:rsidRPr="00B21DC2" w:rsidRDefault="00954676" w:rsidP="008E1485">
      <w:pPr>
        <w:autoSpaceDE w:val="0"/>
        <w:autoSpaceDN w:val="0"/>
        <w:adjustRightInd w:val="0"/>
        <w:ind w:firstLine="360"/>
        <w:jc w:val="both"/>
        <w:rPr>
          <w:rFonts w:ascii="Tahoma" w:hAnsi="Tahoma" w:cs="Tahoma"/>
          <w:sz w:val="18"/>
          <w:szCs w:val="18"/>
        </w:rPr>
      </w:pPr>
      <w:r w:rsidRPr="00B21DC2">
        <w:rPr>
          <w:rFonts w:ascii="Tahoma" w:hAnsi="Tahoma" w:cs="Tahoma"/>
          <w:sz w:val="18"/>
          <w:szCs w:val="18"/>
        </w:rPr>
        <w:t>podatkowego, zgodnie z przepisami ustawy o podatku od towaru i usług.</w:t>
      </w:r>
      <w:r w:rsidR="00776BD7" w:rsidRPr="00B21DC2">
        <w:rPr>
          <w:rFonts w:ascii="Tahoma" w:hAnsi="Tahoma" w:cs="Tahoma"/>
          <w:sz w:val="18"/>
          <w:szCs w:val="18"/>
        </w:rPr>
        <w:t xml:space="preserve"> </w:t>
      </w:r>
      <w:r w:rsidR="00776BD7" w:rsidRPr="00B21DC2">
        <w:rPr>
          <w:rFonts w:ascii="Tahoma" w:hAnsi="Tahoma" w:cs="Tahoma"/>
          <w:i/>
          <w:sz w:val="18"/>
          <w:szCs w:val="18"/>
        </w:rPr>
        <w:t>* niepotrzebne skreślić</w:t>
      </w:r>
    </w:p>
    <w:p w14:paraId="283E5B30" w14:textId="77777777" w:rsidR="00954676" w:rsidRPr="00B21DC2" w:rsidRDefault="00776BD7" w:rsidP="008E1485">
      <w:pPr>
        <w:autoSpaceDE w:val="0"/>
        <w:autoSpaceDN w:val="0"/>
        <w:adjustRightInd w:val="0"/>
        <w:ind w:left="360"/>
        <w:jc w:val="both"/>
        <w:rPr>
          <w:rFonts w:ascii="Tahoma" w:hAnsi="Tahoma" w:cs="Tahoma"/>
          <w:sz w:val="18"/>
          <w:szCs w:val="18"/>
        </w:rPr>
      </w:pPr>
      <w:r w:rsidRPr="00B21DC2">
        <w:rPr>
          <w:rFonts w:ascii="Tahoma" w:hAnsi="Tahoma" w:cs="Tahoma"/>
          <w:sz w:val="18"/>
          <w:szCs w:val="18"/>
        </w:rPr>
        <w:t>Dostawa n</w:t>
      </w:r>
      <w:r w:rsidR="00954676" w:rsidRPr="00B21DC2">
        <w:rPr>
          <w:rFonts w:ascii="Tahoma" w:hAnsi="Tahoma" w:cs="Tahoma"/>
          <w:sz w:val="18"/>
          <w:szCs w:val="18"/>
        </w:rPr>
        <w:t>iżej wymienion</w:t>
      </w:r>
      <w:r w:rsidRPr="00B21DC2">
        <w:rPr>
          <w:rFonts w:ascii="Tahoma" w:hAnsi="Tahoma" w:cs="Tahoma"/>
          <w:sz w:val="18"/>
          <w:szCs w:val="18"/>
        </w:rPr>
        <w:t>ych</w:t>
      </w:r>
      <w:r w:rsidR="00954676" w:rsidRPr="00B21DC2">
        <w:rPr>
          <w:rFonts w:ascii="Tahoma" w:hAnsi="Tahoma" w:cs="Tahoma"/>
          <w:sz w:val="18"/>
          <w:szCs w:val="18"/>
        </w:rPr>
        <w:t xml:space="preserve"> towar</w:t>
      </w:r>
      <w:r w:rsidRPr="00B21DC2">
        <w:rPr>
          <w:rFonts w:ascii="Tahoma" w:hAnsi="Tahoma" w:cs="Tahoma"/>
          <w:sz w:val="18"/>
          <w:szCs w:val="18"/>
        </w:rPr>
        <w:t>ów, oferowanych</w:t>
      </w:r>
      <w:r w:rsidR="00954676" w:rsidRPr="00B21DC2">
        <w:rPr>
          <w:rFonts w:ascii="Tahoma" w:hAnsi="Tahoma" w:cs="Tahoma"/>
          <w:sz w:val="18"/>
          <w:szCs w:val="18"/>
        </w:rPr>
        <w:t xml:space="preserve"> w ramach niniejszego postępowania przetargowego prowadz</w:t>
      </w:r>
      <w:r w:rsidRPr="00B21DC2">
        <w:rPr>
          <w:rFonts w:ascii="Tahoma" w:hAnsi="Tahoma" w:cs="Tahoma"/>
          <w:sz w:val="18"/>
          <w:szCs w:val="18"/>
        </w:rPr>
        <w:t>i</w:t>
      </w:r>
      <w:r w:rsidR="00954676" w:rsidRPr="00B21DC2">
        <w:rPr>
          <w:rFonts w:ascii="Tahoma" w:hAnsi="Tahoma" w:cs="Tahoma"/>
          <w:sz w:val="18"/>
          <w:szCs w:val="18"/>
        </w:rPr>
        <w:t xml:space="preserve"> w przypadku wyboru naszej oferty, do powstania u Zamawiającego obowiązku podatkowego: </w:t>
      </w:r>
      <w:r w:rsidRPr="00B21DC2">
        <w:rPr>
          <w:rFonts w:ascii="Tahoma" w:hAnsi="Tahoma" w:cs="Tahoma"/>
          <w:sz w:val="18"/>
          <w:szCs w:val="18"/>
        </w:rPr>
        <w:t>*</w:t>
      </w:r>
    </w:p>
    <w:p w14:paraId="7B3D0046" w14:textId="77777777" w:rsidR="00954676" w:rsidRPr="00B21DC2" w:rsidRDefault="00954676" w:rsidP="008E1485">
      <w:pPr>
        <w:autoSpaceDE w:val="0"/>
        <w:autoSpaceDN w:val="0"/>
        <w:adjustRightInd w:val="0"/>
        <w:ind w:left="360"/>
        <w:jc w:val="both"/>
        <w:rPr>
          <w:rFonts w:ascii="Tahoma" w:hAnsi="Tahoma" w:cs="Tahoma"/>
          <w:sz w:val="18"/>
          <w:szCs w:val="18"/>
        </w:rPr>
      </w:pPr>
      <w:r w:rsidRPr="00B21DC2">
        <w:rPr>
          <w:rFonts w:ascii="Tahoma" w:hAnsi="Tahoma" w:cs="Tahoma"/>
          <w:sz w:val="18"/>
          <w:szCs w:val="18"/>
        </w:rPr>
        <w:t>- ......................................................................................................................................................</w:t>
      </w:r>
    </w:p>
    <w:p w14:paraId="6E407457" w14:textId="77777777" w:rsidR="00954676" w:rsidRPr="00B21DC2" w:rsidRDefault="00954676" w:rsidP="008E1485">
      <w:pPr>
        <w:autoSpaceDE w:val="0"/>
        <w:autoSpaceDN w:val="0"/>
        <w:adjustRightInd w:val="0"/>
        <w:ind w:firstLine="360"/>
        <w:jc w:val="both"/>
        <w:rPr>
          <w:rFonts w:ascii="Tahoma" w:hAnsi="Tahoma" w:cs="Tahoma"/>
          <w:sz w:val="18"/>
          <w:szCs w:val="18"/>
        </w:rPr>
      </w:pPr>
      <w:r w:rsidRPr="00B21DC2">
        <w:rPr>
          <w:rFonts w:ascii="Tahoma" w:hAnsi="Tahoma" w:cs="Tahoma"/>
          <w:sz w:val="18"/>
          <w:szCs w:val="18"/>
        </w:rPr>
        <w:t>- ......................................................................................................................................................</w:t>
      </w:r>
    </w:p>
    <w:p w14:paraId="39BC11A3" w14:textId="77777777" w:rsidR="00954676" w:rsidRPr="00B21DC2" w:rsidRDefault="00954676" w:rsidP="008E1485">
      <w:pPr>
        <w:autoSpaceDE w:val="0"/>
        <w:autoSpaceDN w:val="0"/>
        <w:adjustRightInd w:val="0"/>
        <w:ind w:firstLine="360"/>
        <w:jc w:val="both"/>
        <w:rPr>
          <w:rFonts w:ascii="Tahoma" w:hAnsi="Tahoma" w:cs="Tahoma"/>
          <w:sz w:val="18"/>
          <w:szCs w:val="18"/>
        </w:rPr>
      </w:pPr>
      <w:r w:rsidRPr="00B21DC2">
        <w:rPr>
          <w:rFonts w:ascii="Tahoma" w:hAnsi="Tahoma" w:cs="Tahoma"/>
          <w:sz w:val="18"/>
          <w:szCs w:val="18"/>
        </w:rPr>
        <w:t>- ......................................................................................................................................................</w:t>
      </w:r>
    </w:p>
    <w:p w14:paraId="7EFD6092" w14:textId="77777777" w:rsidR="00954676" w:rsidRPr="00B21DC2" w:rsidRDefault="00954676" w:rsidP="008E1485">
      <w:pPr>
        <w:tabs>
          <w:tab w:val="left" w:pos="-1080"/>
        </w:tabs>
        <w:overflowPunct w:val="0"/>
        <w:autoSpaceDE w:val="0"/>
        <w:autoSpaceDN w:val="0"/>
        <w:adjustRightInd w:val="0"/>
        <w:ind w:left="360"/>
        <w:jc w:val="both"/>
        <w:textAlignment w:val="baseline"/>
        <w:rPr>
          <w:rFonts w:ascii="Tahoma" w:hAnsi="Tahoma" w:cs="Tahoma"/>
          <w:i/>
          <w:iCs/>
          <w:sz w:val="14"/>
          <w:szCs w:val="14"/>
        </w:rPr>
      </w:pPr>
      <w:r w:rsidRPr="00B21DC2">
        <w:rPr>
          <w:rFonts w:ascii="Tahoma" w:hAnsi="Tahoma" w:cs="Tahoma"/>
          <w:i/>
          <w:iCs/>
          <w:sz w:val="14"/>
          <w:szCs w:val="14"/>
        </w:rPr>
        <w:t>* (należy podać nazwę (rodzaj) towaru</w:t>
      </w:r>
      <w:r w:rsidR="00B52D70" w:rsidRPr="00B21DC2">
        <w:rPr>
          <w:rFonts w:ascii="Tahoma" w:hAnsi="Tahoma" w:cs="Tahoma"/>
          <w:i/>
          <w:iCs/>
          <w:sz w:val="14"/>
          <w:szCs w:val="14"/>
        </w:rPr>
        <w:t>,</w:t>
      </w:r>
      <w:r w:rsidRPr="00B21DC2">
        <w:rPr>
          <w:rFonts w:ascii="Tahoma" w:hAnsi="Tahoma" w:cs="Tahoma"/>
          <w:i/>
          <w:iCs/>
          <w:sz w:val="14"/>
          <w:szCs w:val="14"/>
        </w:rPr>
        <w:t xml:space="preserve">   wskazać ich wartość bez kwoty podatku</w:t>
      </w:r>
      <w:r w:rsidR="00B52D70" w:rsidRPr="00B21DC2">
        <w:rPr>
          <w:rFonts w:ascii="Tahoma" w:hAnsi="Tahoma" w:cs="Tahoma"/>
          <w:i/>
          <w:iCs/>
          <w:sz w:val="14"/>
          <w:szCs w:val="14"/>
        </w:rPr>
        <w:t xml:space="preserve"> oraz stawkę podatku VAT</w:t>
      </w:r>
      <w:r w:rsidRPr="00B21DC2">
        <w:rPr>
          <w:rFonts w:ascii="Tahoma" w:hAnsi="Tahoma" w:cs="Tahoma"/>
          <w:i/>
          <w:iCs/>
          <w:sz w:val="14"/>
          <w:szCs w:val="14"/>
        </w:rPr>
        <w:t>).</w:t>
      </w:r>
    </w:p>
    <w:p w14:paraId="596EB062" w14:textId="77777777" w:rsidR="00954676" w:rsidRPr="00B21DC2" w:rsidRDefault="00954676" w:rsidP="008E1485">
      <w:pPr>
        <w:ind w:left="360"/>
        <w:jc w:val="both"/>
        <w:rPr>
          <w:rFonts w:ascii="Tahoma" w:hAnsi="Tahoma" w:cs="Tahoma"/>
          <w:i/>
          <w:iCs/>
          <w:sz w:val="14"/>
          <w:szCs w:val="14"/>
        </w:rPr>
      </w:pPr>
      <w:r w:rsidRPr="00B21DC2">
        <w:rPr>
          <w:rFonts w:ascii="Tahoma" w:hAnsi="Tahoma" w:cs="Tahoma"/>
          <w:i/>
          <w:iCs/>
          <w:sz w:val="14"/>
          <w:szCs w:val="14"/>
        </w:rPr>
        <w:t>**W przypadku nie podania / nie wpisania informacji, Zamawiający przyjmuje, że wybór oferty Wykonawcy nie będzie prowadzić do powstania u Zamawiającego obowiązku podatkowego, zgodnie z przepisami ustawy o podatku od towaru i usług.</w:t>
      </w:r>
    </w:p>
    <w:p w14:paraId="06717673" w14:textId="77777777" w:rsidR="000B7082" w:rsidRPr="00B21DC2" w:rsidRDefault="000B7082" w:rsidP="008E1485">
      <w:pPr>
        <w:jc w:val="both"/>
        <w:rPr>
          <w:rFonts w:ascii="Tahoma" w:hAnsi="Tahoma" w:cs="Tahoma"/>
          <w:sz w:val="18"/>
          <w:szCs w:val="18"/>
        </w:rPr>
      </w:pPr>
    </w:p>
    <w:p w14:paraId="49D9BAE5" w14:textId="77777777" w:rsidR="005464AF" w:rsidRPr="00B21DC2" w:rsidRDefault="005464AF" w:rsidP="008E1485">
      <w:pPr>
        <w:numPr>
          <w:ilvl w:val="0"/>
          <w:numId w:val="9"/>
        </w:numPr>
        <w:jc w:val="both"/>
        <w:rPr>
          <w:rFonts w:ascii="Tahoma" w:hAnsi="Tahoma" w:cs="Tahoma"/>
          <w:sz w:val="18"/>
          <w:szCs w:val="18"/>
        </w:rPr>
      </w:pPr>
      <w:r w:rsidRPr="00B21DC2">
        <w:rPr>
          <w:rFonts w:ascii="Tahoma" w:hAnsi="Tahoma" w:cs="Tahoma"/>
          <w:sz w:val="18"/>
          <w:szCs w:val="18"/>
        </w:rPr>
        <w:t xml:space="preserve">Dostawy wykonamy </w:t>
      </w:r>
      <w:r w:rsidRPr="00B21DC2">
        <w:rPr>
          <w:rFonts w:ascii="Tahoma" w:hAnsi="Tahoma" w:cs="Tahoma"/>
          <w:b/>
          <w:sz w:val="18"/>
          <w:szCs w:val="18"/>
        </w:rPr>
        <w:t>sami / przy udziale podwykonawcy</w:t>
      </w:r>
      <w:r w:rsidRPr="00B21DC2">
        <w:rPr>
          <w:rFonts w:ascii="Tahoma" w:hAnsi="Tahoma" w:cs="Tahoma"/>
          <w:sz w:val="18"/>
          <w:szCs w:val="18"/>
        </w:rPr>
        <w:t>*. Podwykonawca zrealizuje następującą część zamówienia na dostawę:</w:t>
      </w:r>
      <w:r w:rsidR="005D0BB5" w:rsidRPr="00B21DC2">
        <w:rPr>
          <w:rFonts w:ascii="Tahoma" w:hAnsi="Tahoma" w:cs="Tahoma"/>
          <w:sz w:val="18"/>
          <w:szCs w:val="18"/>
        </w:rPr>
        <w:t>**</w:t>
      </w:r>
      <w:r w:rsidRPr="00B21DC2">
        <w:rPr>
          <w:rFonts w:ascii="Tahoma" w:hAnsi="Tahoma" w:cs="Tahoma"/>
          <w:sz w:val="18"/>
          <w:szCs w:val="18"/>
        </w:rPr>
        <w:t xml:space="preserve"> .....</w:t>
      </w:r>
      <w:r w:rsidR="00BB5C4B" w:rsidRPr="00B21DC2">
        <w:rPr>
          <w:rFonts w:ascii="Tahoma" w:hAnsi="Tahoma" w:cs="Tahoma"/>
          <w:sz w:val="18"/>
          <w:szCs w:val="18"/>
        </w:rPr>
        <w:t>.......................</w:t>
      </w:r>
      <w:r w:rsidRPr="00B21DC2">
        <w:rPr>
          <w:rFonts w:ascii="Tahoma" w:hAnsi="Tahoma" w:cs="Tahoma"/>
          <w:sz w:val="18"/>
          <w:szCs w:val="18"/>
        </w:rPr>
        <w:t>.............................................</w:t>
      </w:r>
      <w:r w:rsidR="007D285C" w:rsidRPr="00B21DC2">
        <w:rPr>
          <w:rFonts w:ascii="Tahoma" w:hAnsi="Tahoma" w:cs="Tahoma"/>
          <w:sz w:val="18"/>
          <w:szCs w:val="18"/>
        </w:rPr>
        <w:t>..................</w:t>
      </w:r>
      <w:r w:rsidRPr="00B21DC2">
        <w:rPr>
          <w:rFonts w:ascii="Tahoma" w:hAnsi="Tahoma" w:cs="Tahoma"/>
          <w:sz w:val="18"/>
          <w:szCs w:val="18"/>
        </w:rPr>
        <w:t xml:space="preserve">........................... </w:t>
      </w:r>
    </w:p>
    <w:p w14:paraId="40E3C7F8" w14:textId="77777777" w:rsidR="005D0BB5" w:rsidRPr="00B21DC2" w:rsidRDefault="005D0BB5" w:rsidP="008E1485">
      <w:pPr>
        <w:ind w:firstLine="360"/>
        <w:jc w:val="both"/>
        <w:rPr>
          <w:rFonts w:ascii="Tahoma" w:hAnsi="Tahoma" w:cs="Tahoma"/>
          <w:sz w:val="18"/>
          <w:szCs w:val="18"/>
        </w:rPr>
      </w:pPr>
      <w:r w:rsidRPr="00B21DC2">
        <w:rPr>
          <w:rFonts w:ascii="Tahoma" w:hAnsi="Tahoma" w:cs="Tahoma"/>
          <w:sz w:val="18"/>
          <w:szCs w:val="18"/>
        </w:rPr>
        <w:t>Nazwy podwykonawców, jeżeli są już znani: ……………………………………………………………………</w:t>
      </w:r>
      <w:r w:rsidR="00E20B8B" w:rsidRPr="00B21DC2">
        <w:rPr>
          <w:rFonts w:ascii="Tahoma" w:hAnsi="Tahoma" w:cs="Tahoma"/>
          <w:sz w:val="18"/>
          <w:szCs w:val="18"/>
        </w:rPr>
        <w:t>…………………………</w:t>
      </w:r>
    </w:p>
    <w:p w14:paraId="7D7B5AB1" w14:textId="77777777" w:rsidR="005464AF" w:rsidRPr="00B21DC2" w:rsidRDefault="005464AF" w:rsidP="008E1485">
      <w:pPr>
        <w:ind w:firstLine="360"/>
        <w:jc w:val="both"/>
        <w:rPr>
          <w:rFonts w:ascii="Tahoma" w:hAnsi="Tahoma" w:cs="Tahoma"/>
          <w:sz w:val="14"/>
          <w:szCs w:val="14"/>
        </w:rPr>
      </w:pPr>
      <w:r w:rsidRPr="00B21DC2">
        <w:rPr>
          <w:rFonts w:ascii="Tahoma" w:hAnsi="Tahoma" w:cs="Tahoma"/>
          <w:sz w:val="14"/>
          <w:szCs w:val="14"/>
        </w:rPr>
        <w:lastRenderedPageBreak/>
        <w:t>*</w:t>
      </w:r>
      <w:r w:rsidRPr="00B21DC2">
        <w:rPr>
          <w:rFonts w:ascii="Tahoma" w:hAnsi="Tahoma" w:cs="Tahoma"/>
          <w:i/>
          <w:iCs/>
          <w:sz w:val="14"/>
          <w:szCs w:val="14"/>
        </w:rPr>
        <w:t>niepotrzebne skreślić.</w:t>
      </w:r>
      <w:r w:rsidRPr="00B21DC2">
        <w:rPr>
          <w:rFonts w:ascii="Tahoma" w:hAnsi="Tahoma" w:cs="Tahoma"/>
          <w:sz w:val="14"/>
          <w:szCs w:val="14"/>
        </w:rPr>
        <w:t xml:space="preserve"> </w:t>
      </w:r>
    </w:p>
    <w:p w14:paraId="00534432" w14:textId="77777777" w:rsidR="005D0BB5" w:rsidRPr="00B21DC2" w:rsidRDefault="005D0BB5" w:rsidP="008E1485">
      <w:pPr>
        <w:ind w:left="360"/>
        <w:jc w:val="both"/>
        <w:rPr>
          <w:rFonts w:ascii="Tahoma" w:hAnsi="Tahoma" w:cs="Tahoma"/>
          <w:sz w:val="14"/>
          <w:szCs w:val="14"/>
        </w:rPr>
      </w:pPr>
      <w:r w:rsidRPr="00B21DC2">
        <w:rPr>
          <w:rFonts w:ascii="Tahoma" w:hAnsi="Tahoma" w:cs="Tahoma"/>
          <w:sz w:val="14"/>
          <w:szCs w:val="14"/>
        </w:rPr>
        <w:t xml:space="preserve">** </w:t>
      </w:r>
      <w:r w:rsidRPr="00B21DC2">
        <w:rPr>
          <w:rFonts w:ascii="Tahoma" w:hAnsi="Tahoma" w:cs="Tahoma"/>
          <w:i/>
          <w:sz w:val="14"/>
          <w:szCs w:val="14"/>
        </w:rPr>
        <w:t>W przypadku niewpisania części zamówienia, którą zrealizuje Podwykonawca, Zamawiający przyjmuje, że Wykonawca wykona zamówienie sam</w:t>
      </w:r>
    </w:p>
    <w:p w14:paraId="156BEA70" w14:textId="77777777" w:rsidR="000B7082" w:rsidRPr="00B21DC2" w:rsidRDefault="000B7082" w:rsidP="008E1485">
      <w:pPr>
        <w:jc w:val="both"/>
        <w:rPr>
          <w:rFonts w:ascii="Tahoma" w:hAnsi="Tahoma" w:cs="Tahoma"/>
          <w:sz w:val="16"/>
          <w:szCs w:val="16"/>
        </w:rPr>
      </w:pPr>
    </w:p>
    <w:p w14:paraId="680D8DF9" w14:textId="77777777" w:rsidR="00271AD7" w:rsidRPr="00B21DC2" w:rsidRDefault="00271AD7" w:rsidP="000478A2">
      <w:pPr>
        <w:numPr>
          <w:ilvl w:val="0"/>
          <w:numId w:val="9"/>
        </w:numPr>
        <w:jc w:val="both"/>
        <w:rPr>
          <w:rFonts w:ascii="Tahoma" w:hAnsi="Tahoma" w:cs="Tahoma"/>
          <w:sz w:val="18"/>
          <w:szCs w:val="18"/>
        </w:rPr>
      </w:pPr>
      <w:r w:rsidRPr="00B21DC2">
        <w:rPr>
          <w:rFonts w:ascii="Tahoma" w:hAnsi="Tahoma" w:cs="Tahoma"/>
          <w:sz w:val="18"/>
          <w:szCs w:val="18"/>
        </w:rPr>
        <w:t>Zamówienie zrealizujemy (odpowiednie wypełnić):</w:t>
      </w:r>
    </w:p>
    <w:p w14:paraId="6B0C7602" w14:textId="77777777" w:rsidR="00271AD7" w:rsidRPr="00B21DC2" w:rsidRDefault="00271AD7" w:rsidP="00271AD7">
      <w:pPr>
        <w:pStyle w:val="Standardowy1"/>
        <w:tabs>
          <w:tab w:val="left" w:pos="-1080"/>
        </w:tabs>
        <w:ind w:left="360"/>
        <w:jc w:val="both"/>
        <w:rPr>
          <w:rFonts w:ascii="Tahoma" w:hAnsi="Tahoma" w:cs="Tahoma"/>
          <w:sz w:val="18"/>
          <w:szCs w:val="18"/>
        </w:rPr>
      </w:pPr>
      <w:r w:rsidRPr="00B21DC2">
        <w:rPr>
          <w:rFonts w:ascii="Tahoma" w:hAnsi="Tahoma" w:cs="Tahoma"/>
          <w:sz w:val="18"/>
          <w:szCs w:val="18"/>
        </w:rPr>
        <w:t xml:space="preserve">a) </w:t>
      </w:r>
      <w:r w:rsidRPr="00B21DC2">
        <w:rPr>
          <w:rFonts w:ascii="Tahoma" w:hAnsi="Tahoma" w:cs="Tahoma"/>
          <w:b/>
          <w:sz w:val="18"/>
          <w:szCs w:val="18"/>
        </w:rPr>
        <w:t>sami</w:t>
      </w:r>
      <w:r w:rsidRPr="00B21DC2">
        <w:rPr>
          <w:rFonts w:ascii="Tahoma" w:hAnsi="Tahoma" w:cs="Tahoma"/>
          <w:sz w:val="18"/>
          <w:szCs w:val="18"/>
        </w:rPr>
        <w:t xml:space="preserve"> …………………………………………………………………………………………………………………………………….…</w:t>
      </w:r>
    </w:p>
    <w:p w14:paraId="58181400" w14:textId="77777777" w:rsidR="00271AD7" w:rsidRPr="00B21DC2" w:rsidRDefault="00271AD7" w:rsidP="00271AD7">
      <w:pPr>
        <w:pStyle w:val="Standardowy1"/>
        <w:tabs>
          <w:tab w:val="left" w:pos="-1080"/>
        </w:tabs>
        <w:ind w:left="360"/>
        <w:jc w:val="both"/>
        <w:rPr>
          <w:rFonts w:ascii="Tahoma" w:hAnsi="Tahoma" w:cs="Tahoma"/>
          <w:sz w:val="18"/>
          <w:szCs w:val="18"/>
        </w:rPr>
      </w:pPr>
      <w:r w:rsidRPr="00B21DC2">
        <w:rPr>
          <w:rFonts w:ascii="Tahoma" w:hAnsi="Tahoma" w:cs="Tahoma"/>
          <w:sz w:val="18"/>
          <w:szCs w:val="18"/>
        </w:rPr>
        <w:t xml:space="preserve">b) </w:t>
      </w:r>
      <w:r w:rsidRPr="00B21DC2">
        <w:rPr>
          <w:rFonts w:ascii="Tahoma" w:hAnsi="Tahoma" w:cs="Tahoma"/>
          <w:b/>
          <w:sz w:val="18"/>
          <w:szCs w:val="18"/>
        </w:rPr>
        <w:t>w konsorcjum z</w:t>
      </w:r>
      <w:r w:rsidRPr="00B21DC2">
        <w:rPr>
          <w:rFonts w:ascii="Tahoma" w:hAnsi="Tahoma" w:cs="Tahoma"/>
          <w:sz w:val="18"/>
          <w:szCs w:val="18"/>
        </w:rPr>
        <w:t>:</w:t>
      </w:r>
    </w:p>
    <w:p w14:paraId="2EC425C8" w14:textId="77777777" w:rsidR="00271AD7" w:rsidRPr="00B21DC2" w:rsidRDefault="00271AD7" w:rsidP="00271AD7">
      <w:pPr>
        <w:pStyle w:val="Standardowy1"/>
        <w:tabs>
          <w:tab w:val="left" w:pos="-1080"/>
        </w:tabs>
        <w:ind w:left="360"/>
        <w:jc w:val="both"/>
        <w:rPr>
          <w:rFonts w:ascii="Tahoma" w:hAnsi="Tahoma" w:cs="Tahoma"/>
          <w:sz w:val="18"/>
          <w:szCs w:val="18"/>
        </w:rPr>
      </w:pPr>
      <w:r w:rsidRPr="00B21DC2">
        <w:rPr>
          <w:rFonts w:ascii="Tahoma" w:hAnsi="Tahoma" w:cs="Tahoma"/>
          <w:sz w:val="18"/>
          <w:szCs w:val="18"/>
        </w:rPr>
        <w:t>- ……………………………………………………………………………………………………….………………………………………..</w:t>
      </w:r>
    </w:p>
    <w:p w14:paraId="35EA4512" w14:textId="77777777" w:rsidR="00271AD7" w:rsidRPr="00B21DC2" w:rsidRDefault="00271AD7" w:rsidP="00271AD7">
      <w:pPr>
        <w:pStyle w:val="Standardowy1"/>
        <w:tabs>
          <w:tab w:val="left" w:pos="-1080"/>
        </w:tabs>
        <w:ind w:left="360"/>
        <w:jc w:val="both"/>
        <w:rPr>
          <w:rFonts w:ascii="Tahoma" w:hAnsi="Tahoma" w:cs="Tahoma"/>
          <w:sz w:val="18"/>
          <w:szCs w:val="18"/>
        </w:rPr>
      </w:pPr>
    </w:p>
    <w:p w14:paraId="77688E17" w14:textId="77777777" w:rsidR="00271AD7" w:rsidRPr="00B21DC2" w:rsidRDefault="00271AD7" w:rsidP="000478A2">
      <w:pPr>
        <w:numPr>
          <w:ilvl w:val="0"/>
          <w:numId w:val="9"/>
        </w:numPr>
        <w:jc w:val="both"/>
        <w:rPr>
          <w:rFonts w:ascii="Tahoma" w:hAnsi="Tahoma" w:cs="Tahoma"/>
          <w:sz w:val="18"/>
          <w:szCs w:val="18"/>
        </w:rPr>
      </w:pPr>
      <w:r w:rsidRPr="00B21DC2">
        <w:rPr>
          <w:rFonts w:ascii="Tahoma" w:hAnsi="Tahoma" w:cs="Tahoma"/>
          <w:sz w:val="18"/>
          <w:szCs w:val="18"/>
        </w:rPr>
        <w:t xml:space="preserve">(Wypełniają jedynie przedsiębiorcy składający ofertę jako </w:t>
      </w:r>
      <w:r w:rsidRPr="00B21DC2">
        <w:rPr>
          <w:rFonts w:ascii="Tahoma" w:hAnsi="Tahoma" w:cs="Tahoma"/>
          <w:b/>
          <w:sz w:val="18"/>
          <w:szCs w:val="18"/>
        </w:rPr>
        <w:t>konsorcjum</w:t>
      </w:r>
      <w:r w:rsidRPr="00B21DC2">
        <w:rPr>
          <w:rFonts w:ascii="Tahoma" w:hAnsi="Tahoma" w:cs="Tahoma"/>
          <w:sz w:val="18"/>
          <w:szCs w:val="18"/>
        </w:rPr>
        <w:t>). Oświadczamy, że sposób reprezentacji konsorcjum dla potrzeb niniejszego zamówienia jest następujący:</w:t>
      </w:r>
    </w:p>
    <w:p w14:paraId="011FFE4C" w14:textId="77777777" w:rsidR="00271AD7" w:rsidRPr="00B21DC2" w:rsidRDefault="00271AD7" w:rsidP="00F902B5">
      <w:pPr>
        <w:pStyle w:val="Standardowy1"/>
        <w:tabs>
          <w:tab w:val="left" w:pos="-1080"/>
        </w:tabs>
        <w:ind w:left="360"/>
        <w:jc w:val="both"/>
        <w:rPr>
          <w:rFonts w:ascii="Tahoma" w:hAnsi="Tahoma" w:cs="Tahoma"/>
          <w:sz w:val="18"/>
          <w:szCs w:val="18"/>
        </w:rPr>
      </w:pPr>
      <w:r w:rsidRPr="00B21DC2">
        <w:rPr>
          <w:rFonts w:ascii="Tahoma" w:hAnsi="Tahoma" w:cs="Tahoma"/>
          <w:sz w:val="18"/>
          <w:szCs w:val="18"/>
        </w:rPr>
        <w:t>…………………………………………………………………………………………………………………………………………………..………………………………………………………………………………………………………………………………………………………</w:t>
      </w:r>
      <w:r w:rsidR="007D285C" w:rsidRPr="00B21DC2">
        <w:rPr>
          <w:rFonts w:ascii="Tahoma" w:hAnsi="Tahoma" w:cs="Tahoma"/>
          <w:sz w:val="18"/>
          <w:szCs w:val="18"/>
        </w:rPr>
        <w:t>………………..</w:t>
      </w:r>
    </w:p>
    <w:p w14:paraId="436B597D" w14:textId="77777777" w:rsidR="00271AD7" w:rsidRPr="00B21DC2" w:rsidRDefault="00271AD7" w:rsidP="00F902B5">
      <w:pPr>
        <w:jc w:val="both"/>
        <w:rPr>
          <w:rFonts w:ascii="Tahoma" w:hAnsi="Tahoma" w:cs="Tahoma"/>
          <w:sz w:val="18"/>
          <w:szCs w:val="18"/>
        </w:rPr>
      </w:pPr>
    </w:p>
    <w:p w14:paraId="0854ECE0" w14:textId="77777777" w:rsidR="00C543AF" w:rsidRPr="00B21DC2" w:rsidRDefault="00C543AF" w:rsidP="000478A2">
      <w:pPr>
        <w:numPr>
          <w:ilvl w:val="0"/>
          <w:numId w:val="9"/>
        </w:numPr>
        <w:jc w:val="both"/>
        <w:rPr>
          <w:rFonts w:ascii="Tahoma" w:hAnsi="Tahoma" w:cs="Tahoma"/>
          <w:b/>
          <w:sz w:val="18"/>
          <w:szCs w:val="18"/>
          <w:u w:val="single"/>
        </w:rPr>
      </w:pPr>
      <w:r w:rsidRPr="00B21DC2">
        <w:rPr>
          <w:rFonts w:ascii="Tahoma" w:hAnsi="Tahoma" w:cs="Tahoma"/>
          <w:b/>
          <w:sz w:val="18"/>
          <w:szCs w:val="18"/>
          <w:u w:val="single"/>
        </w:rPr>
        <w:t>OŚWIADCZENIE WYKONAWCY W ZAKRESIE WYPEŁNIENIA OBOWIĄZKÓW INFORMACYJNYCH PRZEWIDZIANYCH W ART. 13 LUB ART. 14 RODO</w:t>
      </w:r>
    </w:p>
    <w:p w14:paraId="3D1011DC" w14:textId="77777777" w:rsidR="00C543AF" w:rsidRPr="00B21DC2" w:rsidRDefault="00C543AF" w:rsidP="00DA1807">
      <w:pPr>
        <w:pStyle w:val="NormalnyWeb"/>
        <w:spacing w:before="0" w:beforeAutospacing="0" w:after="0" w:afterAutospacing="0"/>
        <w:ind w:left="284"/>
        <w:rPr>
          <w:rFonts w:ascii="Tahoma" w:hAnsi="Tahoma" w:cs="Tahoma"/>
          <w:sz w:val="18"/>
          <w:szCs w:val="18"/>
        </w:rPr>
      </w:pPr>
      <w:r w:rsidRPr="00B21DC2">
        <w:rPr>
          <w:rFonts w:ascii="Tahoma" w:hAnsi="Tahoma" w:cs="Tahoma"/>
          <w:sz w:val="18"/>
          <w:szCs w:val="18"/>
        </w:rPr>
        <w:t>Oświadczam, że wypełniłem obowiązki informacyjne przewidziane w art. 13 lub art. 14 RODO</w:t>
      </w:r>
      <w:r w:rsidRPr="00B21DC2">
        <w:rPr>
          <w:rFonts w:ascii="Tahoma" w:hAnsi="Tahoma" w:cs="Tahoma"/>
          <w:sz w:val="18"/>
          <w:szCs w:val="18"/>
          <w:vertAlign w:val="superscript"/>
        </w:rPr>
        <w:t>1)</w:t>
      </w:r>
      <w:r w:rsidRPr="00B21DC2">
        <w:rPr>
          <w:rFonts w:ascii="Tahoma" w:hAnsi="Tahoma" w:cs="Tahoma"/>
          <w:sz w:val="18"/>
          <w:szCs w:val="18"/>
        </w:rPr>
        <w:t xml:space="preserve"> wobec osób fizycznych, od których dane osobowe bezpośrednio lub pośrednio pozyskałem w celu ubiegania się o udzielenie zamówienia publicznego w niniejszym postępowaniu – </w:t>
      </w:r>
      <w:r w:rsidRPr="00B21DC2">
        <w:rPr>
          <w:rFonts w:ascii="Tahoma" w:hAnsi="Tahoma" w:cs="Tahoma"/>
          <w:b/>
          <w:sz w:val="18"/>
          <w:szCs w:val="18"/>
        </w:rPr>
        <w:t>DOTYCZY / NIE DOTYCZY</w:t>
      </w:r>
      <w:r w:rsidRPr="00B21DC2">
        <w:rPr>
          <w:rFonts w:ascii="Tahoma" w:hAnsi="Tahoma" w:cs="Tahoma"/>
          <w:sz w:val="18"/>
          <w:szCs w:val="18"/>
        </w:rPr>
        <w:t>*</w:t>
      </w:r>
    </w:p>
    <w:p w14:paraId="2C89FF83" w14:textId="77777777" w:rsidR="00DA1807" w:rsidRPr="00B21DC2" w:rsidRDefault="00DA1807" w:rsidP="00DA1807">
      <w:pPr>
        <w:pStyle w:val="Tekstprzypisudolnego"/>
        <w:ind w:left="284"/>
        <w:jc w:val="both"/>
        <w:rPr>
          <w:rFonts w:ascii="Tahoma" w:hAnsi="Tahoma" w:cs="Tahoma"/>
          <w:sz w:val="18"/>
          <w:szCs w:val="18"/>
          <w:vertAlign w:val="superscript"/>
        </w:rPr>
      </w:pPr>
    </w:p>
    <w:p w14:paraId="451C0F38" w14:textId="77777777" w:rsidR="00C543AF" w:rsidRPr="00B21DC2" w:rsidRDefault="00C543AF" w:rsidP="00DA1807">
      <w:pPr>
        <w:pStyle w:val="Tekstprzypisudolnego"/>
        <w:ind w:left="284"/>
        <w:jc w:val="both"/>
        <w:rPr>
          <w:rFonts w:ascii="Tahoma" w:hAnsi="Tahoma" w:cs="Tahoma"/>
          <w:sz w:val="18"/>
          <w:szCs w:val="18"/>
        </w:rPr>
      </w:pPr>
      <w:r w:rsidRPr="00B21DC2">
        <w:rPr>
          <w:rFonts w:ascii="Tahoma" w:hAnsi="Tahoma" w:cs="Tahoma"/>
          <w:sz w:val="18"/>
          <w:szCs w:val="18"/>
          <w:vertAlign w:val="superscript"/>
        </w:rPr>
        <w:t xml:space="preserve">1) </w:t>
      </w:r>
      <w:r w:rsidRPr="00B21DC2">
        <w:rPr>
          <w:rFonts w:ascii="Tahoma" w:hAnsi="Tahoma" w:cs="Tahoma"/>
          <w:sz w:val="18"/>
          <w:szCs w:val="18"/>
        </w:rPr>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w:t>
      </w:r>
      <w:r w:rsidR="007E3945" w:rsidRPr="00B21DC2">
        <w:rPr>
          <w:rFonts w:ascii="Tahoma" w:hAnsi="Tahoma" w:cs="Tahoma"/>
          <w:sz w:val="18"/>
          <w:szCs w:val="18"/>
        </w:rPr>
        <w:t>ie danych) (Dz. Urz. UE L 119 z </w:t>
      </w:r>
      <w:r w:rsidRPr="00B21DC2">
        <w:rPr>
          <w:rFonts w:ascii="Tahoma" w:hAnsi="Tahoma" w:cs="Tahoma"/>
          <w:sz w:val="18"/>
          <w:szCs w:val="18"/>
        </w:rPr>
        <w:t xml:space="preserve">04.05.2016, str. 1). </w:t>
      </w:r>
    </w:p>
    <w:p w14:paraId="6080ADE2" w14:textId="77777777" w:rsidR="00C543AF" w:rsidRPr="00B21DC2" w:rsidRDefault="00C543AF" w:rsidP="00DA1807">
      <w:pPr>
        <w:pStyle w:val="Tekstprzypisudolnego"/>
        <w:ind w:left="284"/>
        <w:jc w:val="both"/>
        <w:rPr>
          <w:rFonts w:ascii="Tahoma" w:hAnsi="Tahoma" w:cs="Tahoma"/>
          <w:sz w:val="18"/>
          <w:szCs w:val="18"/>
        </w:rPr>
      </w:pPr>
    </w:p>
    <w:p w14:paraId="439BAF70" w14:textId="77777777" w:rsidR="00C543AF" w:rsidRPr="00B21DC2" w:rsidRDefault="00C543AF" w:rsidP="00DA1807">
      <w:pPr>
        <w:ind w:left="284"/>
        <w:jc w:val="both"/>
        <w:rPr>
          <w:rFonts w:ascii="Tahoma" w:hAnsi="Tahoma" w:cs="Tahoma"/>
          <w:sz w:val="18"/>
          <w:szCs w:val="18"/>
        </w:rPr>
      </w:pPr>
      <w:r w:rsidRPr="00B21DC2">
        <w:rPr>
          <w:rFonts w:ascii="Tahoma" w:hAnsi="Tahoma" w:cs="Tahoma"/>
          <w:sz w:val="18"/>
          <w:szCs w:val="18"/>
        </w:rPr>
        <w:t>* W przypadku gdy wykonawca nie przekazuje danych osobowych innych niż bezpośrednio jego dotyczących lub zachodzi wyłączenie stosowania obowiązku informacyjnego, stosownie do art. 13 ust. 4 lub art. 14 ust. 5 –należy  niepotrzebne skreślić</w:t>
      </w:r>
      <w:r w:rsidR="007E3945" w:rsidRPr="00B21DC2">
        <w:rPr>
          <w:rFonts w:ascii="Tahoma" w:hAnsi="Tahoma" w:cs="Tahoma"/>
          <w:sz w:val="18"/>
          <w:szCs w:val="18"/>
        </w:rPr>
        <w:t>.</w:t>
      </w:r>
    </w:p>
    <w:p w14:paraId="46A62A96" w14:textId="77777777" w:rsidR="0040596A" w:rsidRPr="00B21DC2" w:rsidRDefault="0040596A" w:rsidP="0040596A">
      <w:pPr>
        <w:rPr>
          <w:rFonts w:ascii="Tahoma" w:hAnsi="Tahoma" w:cs="Tahoma"/>
          <w:sz w:val="18"/>
          <w:szCs w:val="18"/>
        </w:rPr>
      </w:pPr>
    </w:p>
    <w:p w14:paraId="6FBCA098" w14:textId="77777777" w:rsidR="000B7082" w:rsidRPr="00B21DC2" w:rsidRDefault="000B7082" w:rsidP="000478A2">
      <w:pPr>
        <w:numPr>
          <w:ilvl w:val="0"/>
          <w:numId w:val="9"/>
        </w:numPr>
        <w:rPr>
          <w:rFonts w:ascii="Tahoma" w:hAnsi="Tahoma" w:cs="Tahoma"/>
          <w:sz w:val="18"/>
          <w:szCs w:val="18"/>
        </w:rPr>
      </w:pPr>
      <w:r w:rsidRPr="00B21DC2">
        <w:rPr>
          <w:rFonts w:ascii="Tahoma" w:hAnsi="Tahoma" w:cs="Tahoma"/>
          <w:sz w:val="18"/>
          <w:szCs w:val="18"/>
        </w:rPr>
        <w:t>Załącznikami do niniejszej oferty, stanowiącymi integralną jej część są:</w:t>
      </w:r>
    </w:p>
    <w:p w14:paraId="3269DAD6" w14:textId="77777777" w:rsidR="000B7082" w:rsidRPr="00B21DC2" w:rsidRDefault="000B7082" w:rsidP="000B7082">
      <w:pPr>
        <w:ind w:left="360"/>
        <w:rPr>
          <w:rFonts w:ascii="Tahoma" w:hAnsi="Tahoma" w:cs="Tahoma"/>
          <w:sz w:val="18"/>
          <w:szCs w:val="18"/>
        </w:rPr>
      </w:pPr>
      <w:r w:rsidRPr="00B21DC2">
        <w:rPr>
          <w:rFonts w:ascii="Tahoma" w:hAnsi="Tahoma" w:cs="Tahoma"/>
          <w:sz w:val="18"/>
          <w:szCs w:val="18"/>
        </w:rPr>
        <w:t>(numerowany wykaz załączników wraz z tytułami)</w:t>
      </w:r>
    </w:p>
    <w:p w14:paraId="21FD01B6" w14:textId="77777777" w:rsidR="00AA7CC1" w:rsidRPr="00B21DC2" w:rsidRDefault="00AA7CC1" w:rsidP="00AA7CC1">
      <w:pPr>
        <w:jc w:val="both"/>
        <w:rPr>
          <w:rFonts w:ascii="Tahoma" w:hAnsi="Tahoma" w:cs="Tahoma"/>
          <w:sz w:val="18"/>
          <w:szCs w:val="18"/>
        </w:rPr>
      </w:pPr>
      <w:r w:rsidRPr="00B21DC2">
        <w:rPr>
          <w:rFonts w:ascii="Tahoma" w:hAnsi="Tahoma" w:cs="Tahoma"/>
          <w:sz w:val="18"/>
          <w:szCs w:val="18"/>
        </w:rPr>
        <w:t xml:space="preserve">     ................................................................</w:t>
      </w:r>
    </w:p>
    <w:p w14:paraId="02375EEA" w14:textId="77777777" w:rsidR="00AA7CC1" w:rsidRPr="00B21DC2" w:rsidRDefault="00AA7CC1" w:rsidP="00AA7CC1">
      <w:pPr>
        <w:rPr>
          <w:rFonts w:ascii="Tahoma" w:hAnsi="Tahoma" w:cs="Tahoma"/>
          <w:sz w:val="18"/>
          <w:szCs w:val="18"/>
        </w:rPr>
      </w:pPr>
      <w:r w:rsidRPr="00B21DC2">
        <w:rPr>
          <w:rFonts w:ascii="Tahoma" w:hAnsi="Tahoma" w:cs="Tahoma"/>
          <w:sz w:val="18"/>
          <w:szCs w:val="18"/>
        </w:rPr>
        <w:t xml:space="preserve">     ................................................................</w:t>
      </w:r>
    </w:p>
    <w:p w14:paraId="2140E88A" w14:textId="77777777" w:rsidR="001902C5" w:rsidRPr="00B21DC2" w:rsidRDefault="001902C5" w:rsidP="00BB41CF">
      <w:pPr>
        <w:rPr>
          <w:rFonts w:ascii="Tahoma" w:hAnsi="Tahoma" w:cs="Tahoma"/>
          <w:i/>
          <w:sz w:val="20"/>
          <w:szCs w:val="20"/>
        </w:rPr>
      </w:pPr>
    </w:p>
    <w:p w14:paraId="5225AC15" w14:textId="77777777" w:rsidR="00866BB4" w:rsidRPr="00B21DC2" w:rsidRDefault="00866BB4" w:rsidP="00866BB4">
      <w:pPr>
        <w:rPr>
          <w:rFonts w:ascii="Tahoma" w:hAnsi="Tahoma" w:cs="Tahoma"/>
          <w:sz w:val="20"/>
          <w:szCs w:val="20"/>
        </w:rPr>
      </w:pPr>
    </w:p>
    <w:p w14:paraId="2446BEC6" w14:textId="77777777" w:rsidR="00866BB4" w:rsidRPr="00B21DC2" w:rsidRDefault="00866BB4" w:rsidP="00866BB4">
      <w:pPr>
        <w:rPr>
          <w:rFonts w:ascii="Tahoma" w:hAnsi="Tahoma" w:cs="Tahoma"/>
          <w:sz w:val="20"/>
          <w:szCs w:val="20"/>
        </w:rPr>
      </w:pPr>
    </w:p>
    <w:p w14:paraId="3EE1709F" w14:textId="77777777" w:rsidR="00866BB4" w:rsidRPr="00B21DC2" w:rsidRDefault="00866BB4" w:rsidP="00866BB4">
      <w:pPr>
        <w:rPr>
          <w:rFonts w:ascii="Tahoma" w:hAnsi="Tahoma" w:cs="Tahoma"/>
          <w:sz w:val="20"/>
          <w:szCs w:val="20"/>
        </w:rPr>
      </w:pPr>
    </w:p>
    <w:p w14:paraId="69AA59DA" w14:textId="77777777" w:rsidR="00866BB4" w:rsidRPr="00B21DC2" w:rsidRDefault="00866BB4" w:rsidP="00866BB4">
      <w:pPr>
        <w:rPr>
          <w:rFonts w:ascii="Tahoma" w:hAnsi="Tahoma" w:cs="Tahoma"/>
          <w:sz w:val="20"/>
          <w:szCs w:val="20"/>
        </w:rPr>
      </w:pPr>
    </w:p>
    <w:p w14:paraId="4745F515" w14:textId="77777777" w:rsidR="00866BB4" w:rsidRPr="00B21DC2" w:rsidRDefault="00866BB4" w:rsidP="00F60700">
      <w:pPr>
        <w:jc w:val="right"/>
        <w:rPr>
          <w:rFonts w:ascii="Tahoma" w:hAnsi="Tahoma" w:cs="Tahoma"/>
          <w:sz w:val="20"/>
          <w:szCs w:val="20"/>
        </w:rPr>
      </w:pPr>
    </w:p>
    <w:p w14:paraId="61D80E41" w14:textId="77777777" w:rsidR="0006225F" w:rsidRPr="00B21DC2" w:rsidRDefault="00844FAE" w:rsidP="0029294C">
      <w:pPr>
        <w:tabs>
          <w:tab w:val="left" w:pos="8580"/>
        </w:tabs>
        <w:rPr>
          <w:rFonts w:ascii="Tahoma" w:hAnsi="Tahoma" w:cs="Tahoma"/>
          <w:b/>
          <w:bCs/>
          <w:sz w:val="18"/>
          <w:szCs w:val="18"/>
        </w:rPr>
      </w:pPr>
      <w:r w:rsidRPr="00B21DC2">
        <w:rPr>
          <w:rFonts w:ascii="Tahoma" w:hAnsi="Tahoma" w:cs="Tahoma"/>
          <w:sz w:val="20"/>
          <w:szCs w:val="20"/>
        </w:rPr>
        <w:br w:type="page"/>
      </w:r>
      <w:r w:rsidR="0006225F" w:rsidRPr="00B21DC2">
        <w:rPr>
          <w:rFonts w:ascii="Tahoma" w:hAnsi="Tahoma" w:cs="Tahoma"/>
          <w:b/>
          <w:bCs/>
          <w:sz w:val="18"/>
          <w:szCs w:val="18"/>
        </w:rPr>
        <w:lastRenderedPageBreak/>
        <w:t>Pakiet 1</w:t>
      </w:r>
    </w:p>
    <w:p w14:paraId="38A7B578" w14:textId="75FB24D7" w:rsidR="006C6B88" w:rsidRPr="00B21DC2" w:rsidRDefault="006C6B88" w:rsidP="0029294C">
      <w:pPr>
        <w:tabs>
          <w:tab w:val="left" w:pos="8580"/>
        </w:tabs>
        <w:rPr>
          <w:rFonts w:ascii="Tahoma" w:hAnsi="Tahoma" w:cs="Tahoma"/>
          <w:sz w:val="18"/>
          <w:szCs w:val="18"/>
        </w:rPr>
      </w:pPr>
      <w:r w:rsidRPr="00B21DC2">
        <w:rPr>
          <w:rFonts w:ascii="Bookman Old Style" w:hAnsi="Bookman Old Style" w:cs="Tahoma"/>
          <w:b/>
          <w:bCs/>
          <w:sz w:val="18"/>
          <w:szCs w:val="18"/>
        </w:rPr>
        <w:t>Załącznik 1a</w:t>
      </w:r>
      <w:r w:rsidR="002B15F8" w:rsidRPr="00B21DC2">
        <w:rPr>
          <w:rFonts w:ascii="Bookman Old Style" w:hAnsi="Bookman Old Style" w:cs="Tahoma"/>
          <w:b/>
          <w:bCs/>
          <w:sz w:val="18"/>
          <w:szCs w:val="18"/>
        </w:rPr>
        <w:t>1</w:t>
      </w:r>
      <w:r w:rsidRPr="00B21DC2">
        <w:rPr>
          <w:rFonts w:ascii="Bookman Old Style" w:hAnsi="Bookman Old Style" w:cs="Tahoma"/>
          <w:b/>
          <w:sz w:val="18"/>
          <w:szCs w:val="18"/>
        </w:rPr>
        <w:t xml:space="preserve"> </w:t>
      </w:r>
      <w:r w:rsidR="00460DE1" w:rsidRPr="00B21DC2">
        <w:rPr>
          <w:rFonts w:ascii="Bookman Old Style" w:hAnsi="Bookman Old Style" w:cs="Tahoma"/>
          <w:b/>
          <w:sz w:val="18"/>
          <w:szCs w:val="18"/>
        </w:rPr>
        <w:t xml:space="preserve">- </w:t>
      </w:r>
      <w:r w:rsidRPr="00B21DC2">
        <w:rPr>
          <w:rFonts w:ascii="Bookman Old Style" w:hAnsi="Bookman Old Style" w:cs="Tahoma"/>
          <w:b/>
          <w:sz w:val="18"/>
          <w:szCs w:val="18"/>
        </w:rPr>
        <w:t xml:space="preserve"> </w:t>
      </w:r>
      <w:r w:rsidR="008A4433">
        <w:rPr>
          <w:rFonts w:ascii="Bookman Old Style" w:hAnsi="Bookman Old Style" w:cs="Tahoma"/>
          <w:b/>
          <w:sz w:val="18"/>
          <w:szCs w:val="18"/>
        </w:rPr>
        <w:t>131</w:t>
      </w:r>
      <w:r w:rsidRPr="00B21DC2">
        <w:rPr>
          <w:rFonts w:ascii="Bookman Old Style" w:hAnsi="Bookman Old Style" w:cs="Tahoma"/>
          <w:b/>
          <w:sz w:val="18"/>
          <w:szCs w:val="18"/>
        </w:rPr>
        <w:t>/PN/ZP/D/202</w:t>
      </w:r>
      <w:r w:rsidR="001D1E9B">
        <w:rPr>
          <w:rFonts w:ascii="Bookman Old Style" w:hAnsi="Bookman Old Style" w:cs="Tahoma"/>
          <w:b/>
          <w:sz w:val="18"/>
          <w:szCs w:val="18"/>
        </w:rPr>
        <w:t>4</w:t>
      </w:r>
      <w:r w:rsidR="0029294C" w:rsidRPr="00B21DC2">
        <w:rPr>
          <w:rFonts w:ascii="Bookman Old Style" w:hAnsi="Bookman Old Style" w:cs="Tahoma"/>
          <w:b/>
          <w:sz w:val="18"/>
          <w:szCs w:val="18"/>
        </w:rPr>
        <w:t xml:space="preserve">    </w:t>
      </w:r>
    </w:p>
    <w:p w14:paraId="14E99EFA" w14:textId="54496DDF" w:rsidR="006C6B88" w:rsidRPr="00B21DC2" w:rsidRDefault="006C6B88" w:rsidP="006C6B88">
      <w:pPr>
        <w:rPr>
          <w:rFonts w:ascii="Bookman Old Style" w:hAnsi="Bookman Old Style" w:cs="Tahoma"/>
          <w:b/>
          <w:sz w:val="18"/>
          <w:szCs w:val="18"/>
        </w:rPr>
      </w:pPr>
      <w:r w:rsidRPr="00B21DC2">
        <w:rPr>
          <w:rFonts w:ascii="Bookman Old Style" w:hAnsi="Bookman Old Style" w:cs="Tahoma"/>
          <w:b/>
          <w:sz w:val="18"/>
          <w:szCs w:val="18"/>
        </w:rPr>
        <w:t xml:space="preserve">Nazwa: </w:t>
      </w:r>
      <w:r w:rsidR="008A4433">
        <w:rPr>
          <w:rFonts w:ascii="Bookman Old Style" w:hAnsi="Bookman Old Style" w:cs="Tahoma"/>
          <w:b/>
          <w:sz w:val="18"/>
          <w:szCs w:val="18"/>
        </w:rPr>
        <w:t>zestaw endoskopowy</w:t>
      </w:r>
    </w:p>
    <w:p w14:paraId="0A754920" w14:textId="77777777" w:rsidR="00D755C6" w:rsidRDefault="00D755C6" w:rsidP="006C6B88">
      <w:pPr>
        <w:rPr>
          <w:rFonts w:ascii="Bookman Old Style" w:hAnsi="Bookman Old Style" w:cs="Tahoma"/>
          <w:b/>
          <w:sz w:val="18"/>
          <w:szCs w:val="18"/>
        </w:rPr>
      </w:pPr>
    </w:p>
    <w:p w14:paraId="0FC37F67" w14:textId="77777777" w:rsidR="008A4433" w:rsidRDefault="008A4433" w:rsidP="006C6B88">
      <w:pPr>
        <w:rPr>
          <w:rFonts w:ascii="Bookman Old Style" w:hAnsi="Bookman Old Style" w:cs="Tahoma"/>
          <w:b/>
          <w:sz w:val="18"/>
          <w:szCs w:val="18"/>
        </w:rPr>
      </w:pPr>
    </w:p>
    <w:tbl>
      <w:tblPr>
        <w:tblW w:w="10769" w:type="dxa"/>
        <w:tblInd w:w="120" w:type="dxa"/>
        <w:tblBorders>
          <w:top w:val="double" w:sz="7" w:space="0" w:color="000000"/>
          <w:left w:val="double" w:sz="7" w:space="0" w:color="000000"/>
          <w:bottom w:val="double" w:sz="7" w:space="0" w:color="000000"/>
          <w:right w:val="double" w:sz="7" w:space="0" w:color="000000"/>
          <w:insideH w:val="single" w:sz="7" w:space="0" w:color="000000"/>
          <w:insideV w:val="single" w:sz="7" w:space="0" w:color="000000"/>
        </w:tblBorders>
        <w:tblLayout w:type="fixed"/>
        <w:tblCellMar>
          <w:left w:w="120" w:type="dxa"/>
          <w:right w:w="120" w:type="dxa"/>
        </w:tblCellMar>
        <w:tblLook w:val="0000" w:firstRow="0" w:lastRow="0" w:firstColumn="0" w:lastColumn="0" w:noHBand="0" w:noVBand="0"/>
      </w:tblPr>
      <w:tblGrid>
        <w:gridCol w:w="682"/>
        <w:gridCol w:w="5839"/>
        <w:gridCol w:w="2410"/>
        <w:gridCol w:w="1838"/>
      </w:tblGrid>
      <w:tr w:rsidR="008A4433" w:rsidRPr="008A4433" w14:paraId="4C8D648A" w14:textId="77777777" w:rsidTr="00722FF9">
        <w:tc>
          <w:tcPr>
            <w:tcW w:w="682" w:type="dxa"/>
            <w:tcBorders>
              <w:top w:val="double" w:sz="2" w:space="0" w:color="000000"/>
              <w:left w:val="double" w:sz="2" w:space="0" w:color="000000"/>
              <w:bottom w:val="single" w:sz="2" w:space="0" w:color="000000"/>
              <w:right w:val="single" w:sz="2" w:space="0" w:color="000000"/>
            </w:tcBorders>
            <w:shd w:val="pct15" w:color="auto" w:fill="FFFFFF"/>
          </w:tcPr>
          <w:p w14:paraId="2253998F" w14:textId="77777777" w:rsidR="008A4433" w:rsidRPr="008A4433" w:rsidRDefault="008A4433" w:rsidP="008A4433">
            <w:pPr>
              <w:keepNext/>
              <w:tabs>
                <w:tab w:val="center" w:pos="249"/>
              </w:tabs>
              <w:ind w:left="-120"/>
              <w:jc w:val="center"/>
              <w:outlineLvl w:val="0"/>
              <w:rPr>
                <w:rFonts w:ascii="Bookman Old Style" w:hAnsi="Bookman Old Style"/>
              </w:rPr>
            </w:pPr>
          </w:p>
          <w:p w14:paraId="7C36D3B8" w14:textId="77777777" w:rsidR="008A4433" w:rsidRPr="008A4433" w:rsidRDefault="008A4433" w:rsidP="008A4433">
            <w:pPr>
              <w:keepNext/>
              <w:tabs>
                <w:tab w:val="center" w:pos="249"/>
              </w:tabs>
              <w:ind w:left="-120"/>
              <w:jc w:val="center"/>
              <w:outlineLvl w:val="0"/>
              <w:rPr>
                <w:rFonts w:ascii="Bookman Old Style" w:hAnsi="Bookman Old Style"/>
              </w:rPr>
            </w:pPr>
            <w:r w:rsidRPr="008A4433">
              <w:rPr>
                <w:rFonts w:ascii="Bookman Old Style" w:hAnsi="Bookman Old Style"/>
              </w:rPr>
              <w:t>L.p.</w:t>
            </w:r>
          </w:p>
        </w:tc>
        <w:tc>
          <w:tcPr>
            <w:tcW w:w="5839" w:type="dxa"/>
            <w:tcBorders>
              <w:top w:val="double" w:sz="2" w:space="0" w:color="000000"/>
              <w:left w:val="single" w:sz="2" w:space="0" w:color="000000"/>
              <w:bottom w:val="single" w:sz="2" w:space="0" w:color="000000"/>
              <w:right w:val="single" w:sz="2" w:space="0" w:color="000000"/>
            </w:tcBorders>
            <w:shd w:val="pct15" w:color="auto" w:fill="FFFFFF"/>
          </w:tcPr>
          <w:p w14:paraId="5E6532B4" w14:textId="77777777" w:rsidR="008A4433" w:rsidRPr="008A4433" w:rsidRDefault="008A4433" w:rsidP="008A4433">
            <w:pPr>
              <w:keepNext/>
              <w:jc w:val="center"/>
              <w:outlineLvl w:val="0"/>
              <w:rPr>
                <w:rFonts w:ascii="Bookman Old Style" w:hAnsi="Bookman Old Style"/>
              </w:rPr>
            </w:pPr>
          </w:p>
          <w:p w14:paraId="6B56FCC7" w14:textId="77777777" w:rsidR="008A4433" w:rsidRPr="008A4433" w:rsidRDefault="008A4433" w:rsidP="008A4433">
            <w:pPr>
              <w:keepNext/>
              <w:jc w:val="center"/>
              <w:outlineLvl w:val="0"/>
              <w:rPr>
                <w:rFonts w:ascii="Bookman Old Style" w:hAnsi="Bookman Old Style"/>
              </w:rPr>
            </w:pPr>
            <w:r w:rsidRPr="008A4433">
              <w:rPr>
                <w:rFonts w:ascii="Bookman Old Style" w:hAnsi="Bookman Old Style"/>
              </w:rPr>
              <w:t>Parametry techniczne</w:t>
            </w:r>
          </w:p>
        </w:tc>
        <w:tc>
          <w:tcPr>
            <w:tcW w:w="2410" w:type="dxa"/>
            <w:tcBorders>
              <w:top w:val="double" w:sz="2" w:space="0" w:color="000000"/>
              <w:left w:val="single" w:sz="2" w:space="0" w:color="000000"/>
              <w:bottom w:val="single" w:sz="2" w:space="0" w:color="000000"/>
              <w:right w:val="single" w:sz="2" w:space="0" w:color="000000"/>
            </w:tcBorders>
            <w:shd w:val="pct15" w:color="auto" w:fill="FFFFFF"/>
          </w:tcPr>
          <w:p w14:paraId="032C52E3" w14:textId="77777777" w:rsidR="008A4433" w:rsidRPr="008A4433" w:rsidRDefault="008A4433" w:rsidP="008A4433">
            <w:pPr>
              <w:keepNext/>
              <w:jc w:val="center"/>
              <w:outlineLvl w:val="0"/>
              <w:rPr>
                <w:rFonts w:ascii="Bookman Old Style" w:hAnsi="Bookman Old Style"/>
                <w:i/>
              </w:rPr>
            </w:pPr>
            <w:r w:rsidRPr="008A4433">
              <w:rPr>
                <w:rFonts w:ascii="Bookman Old Style" w:hAnsi="Bookman Old Style"/>
                <w:i/>
              </w:rPr>
              <w:t>Parametry graniczne (wymagane) i oceniane</w:t>
            </w:r>
          </w:p>
        </w:tc>
        <w:tc>
          <w:tcPr>
            <w:tcW w:w="1838" w:type="dxa"/>
            <w:tcBorders>
              <w:top w:val="double" w:sz="2" w:space="0" w:color="000000"/>
              <w:left w:val="single" w:sz="2" w:space="0" w:color="000000"/>
              <w:bottom w:val="single" w:sz="2" w:space="0" w:color="000000"/>
              <w:right w:val="double" w:sz="2" w:space="0" w:color="000000"/>
            </w:tcBorders>
            <w:shd w:val="pct15" w:color="auto" w:fill="FFFFFF"/>
          </w:tcPr>
          <w:p w14:paraId="567473DA" w14:textId="77777777" w:rsidR="008A4433" w:rsidRPr="008A4433" w:rsidRDefault="008A4433" w:rsidP="008A4433">
            <w:pPr>
              <w:jc w:val="center"/>
              <w:rPr>
                <w:rFonts w:ascii="Bookman Old Style" w:hAnsi="Bookman Old Style"/>
                <w:i/>
              </w:rPr>
            </w:pPr>
            <w:r w:rsidRPr="008A4433">
              <w:rPr>
                <w:rFonts w:ascii="Bookman Old Style" w:hAnsi="Bookman Old Style"/>
                <w:i/>
              </w:rPr>
              <w:t>Parametry oferowane potwierdzić TAK oraz podać /opisać</w:t>
            </w:r>
          </w:p>
        </w:tc>
      </w:tr>
      <w:tr w:rsidR="008A4433" w:rsidRPr="008A4433" w14:paraId="64A1B206" w14:textId="77777777" w:rsidTr="00722FF9">
        <w:tc>
          <w:tcPr>
            <w:tcW w:w="682" w:type="dxa"/>
            <w:tcBorders>
              <w:top w:val="nil"/>
              <w:left w:val="double" w:sz="2" w:space="0" w:color="000000"/>
              <w:bottom w:val="single" w:sz="2" w:space="0" w:color="000000"/>
              <w:right w:val="single" w:sz="2" w:space="0" w:color="000000"/>
            </w:tcBorders>
            <w:shd w:val="pct30" w:color="auto" w:fill="FFFFFF"/>
          </w:tcPr>
          <w:p w14:paraId="6756D3A7" w14:textId="77777777" w:rsidR="008A4433" w:rsidRPr="008A4433" w:rsidRDefault="008A4433" w:rsidP="008A4433">
            <w:pPr>
              <w:spacing w:after="58"/>
              <w:rPr>
                <w:rFonts w:ascii="Bookman Old Style" w:hAnsi="Bookman Old Style"/>
                <w:b/>
                <w:sz w:val="20"/>
                <w:szCs w:val="20"/>
              </w:rPr>
            </w:pPr>
          </w:p>
        </w:tc>
        <w:tc>
          <w:tcPr>
            <w:tcW w:w="5839" w:type="dxa"/>
            <w:tcBorders>
              <w:top w:val="nil"/>
              <w:left w:val="single" w:sz="2" w:space="0" w:color="000000"/>
              <w:bottom w:val="single" w:sz="2" w:space="0" w:color="000000"/>
              <w:right w:val="single" w:sz="2" w:space="0" w:color="000000"/>
            </w:tcBorders>
            <w:shd w:val="pct30" w:color="auto" w:fill="FFFFFF"/>
          </w:tcPr>
          <w:p w14:paraId="09029F7D" w14:textId="77777777" w:rsidR="008A4433" w:rsidRPr="008A4433" w:rsidRDefault="008A4433" w:rsidP="008A4433">
            <w:pPr>
              <w:spacing w:after="58"/>
              <w:rPr>
                <w:rFonts w:ascii="Bookman Old Style" w:hAnsi="Bookman Old Style"/>
                <w:b/>
                <w:sz w:val="20"/>
                <w:szCs w:val="20"/>
              </w:rPr>
            </w:pPr>
            <w:r w:rsidRPr="008A4433">
              <w:rPr>
                <w:rFonts w:ascii="Bookman Old Style" w:hAnsi="Bookman Old Style"/>
                <w:b/>
                <w:sz w:val="20"/>
                <w:szCs w:val="20"/>
              </w:rPr>
              <w:t>Certyfikaty i Dokumenty</w:t>
            </w:r>
          </w:p>
        </w:tc>
        <w:tc>
          <w:tcPr>
            <w:tcW w:w="2410" w:type="dxa"/>
            <w:tcBorders>
              <w:top w:val="nil"/>
              <w:left w:val="single" w:sz="2" w:space="0" w:color="000000"/>
              <w:bottom w:val="single" w:sz="2" w:space="0" w:color="000000"/>
              <w:right w:val="single" w:sz="2" w:space="0" w:color="000000"/>
            </w:tcBorders>
            <w:shd w:val="pct30" w:color="auto" w:fill="FFFFFF"/>
          </w:tcPr>
          <w:p w14:paraId="44AD2E84" w14:textId="77777777" w:rsidR="008A4433" w:rsidRPr="008A4433" w:rsidRDefault="008A4433" w:rsidP="008A4433">
            <w:pPr>
              <w:spacing w:after="58"/>
              <w:jc w:val="center"/>
              <w:rPr>
                <w:rFonts w:ascii="Bookman Old Style" w:hAnsi="Bookman Old Style"/>
                <w:b/>
                <w:sz w:val="20"/>
                <w:szCs w:val="20"/>
              </w:rPr>
            </w:pPr>
          </w:p>
        </w:tc>
        <w:tc>
          <w:tcPr>
            <w:tcW w:w="1838" w:type="dxa"/>
            <w:tcBorders>
              <w:top w:val="single" w:sz="2" w:space="0" w:color="000000"/>
              <w:left w:val="single" w:sz="2" w:space="0" w:color="000000"/>
              <w:bottom w:val="single" w:sz="8" w:space="0" w:color="000000"/>
              <w:right w:val="double" w:sz="2" w:space="0" w:color="000000"/>
            </w:tcBorders>
            <w:shd w:val="pct30" w:color="auto" w:fill="FFFFFF"/>
          </w:tcPr>
          <w:p w14:paraId="42DE48F5" w14:textId="77777777" w:rsidR="008A4433" w:rsidRPr="008A4433" w:rsidRDefault="008A4433" w:rsidP="008A4433">
            <w:pPr>
              <w:spacing w:after="58"/>
              <w:jc w:val="center"/>
              <w:rPr>
                <w:rFonts w:ascii="Bookman Old Style" w:hAnsi="Bookman Old Style"/>
                <w:b/>
                <w:sz w:val="20"/>
                <w:szCs w:val="20"/>
              </w:rPr>
            </w:pPr>
          </w:p>
        </w:tc>
      </w:tr>
      <w:tr w:rsidR="008A4433" w:rsidRPr="008A4433" w14:paraId="0948EC7E" w14:textId="77777777" w:rsidTr="00722FF9">
        <w:tc>
          <w:tcPr>
            <w:tcW w:w="682" w:type="dxa"/>
            <w:vAlign w:val="center"/>
          </w:tcPr>
          <w:p w14:paraId="2A3773E9" w14:textId="77777777" w:rsidR="008A4433" w:rsidRPr="008A4433" w:rsidRDefault="008A4433" w:rsidP="008A4433">
            <w:pPr>
              <w:spacing w:after="58"/>
              <w:jc w:val="center"/>
              <w:rPr>
                <w:rFonts w:ascii="Bookman Old Style" w:hAnsi="Bookman Old Style"/>
                <w:sz w:val="20"/>
                <w:szCs w:val="20"/>
              </w:rPr>
            </w:pPr>
            <w:r w:rsidRPr="008A4433">
              <w:rPr>
                <w:rFonts w:ascii="Bookman Old Style" w:hAnsi="Bookman Old Style"/>
                <w:sz w:val="20"/>
                <w:szCs w:val="20"/>
              </w:rPr>
              <w:t>1</w:t>
            </w:r>
          </w:p>
        </w:tc>
        <w:tc>
          <w:tcPr>
            <w:tcW w:w="5839" w:type="dxa"/>
          </w:tcPr>
          <w:p w14:paraId="2C66826B" w14:textId="77777777" w:rsidR="008A4433" w:rsidRPr="008A4433" w:rsidRDefault="008A4433" w:rsidP="008A4433">
            <w:pPr>
              <w:spacing w:after="58"/>
              <w:jc w:val="both"/>
              <w:rPr>
                <w:rFonts w:ascii="Bookman Old Style" w:hAnsi="Bookman Old Style"/>
                <w:sz w:val="20"/>
                <w:szCs w:val="20"/>
              </w:rPr>
            </w:pPr>
            <w:r w:rsidRPr="008A4433">
              <w:rPr>
                <w:rFonts w:ascii="Bookman Old Style" w:hAnsi="Bookman Old Style"/>
                <w:sz w:val="20"/>
                <w:szCs w:val="20"/>
              </w:rPr>
              <w:t xml:space="preserve">Certyfikat CE (podać nr certyfikatu) na cały aparat, oznakowanie znakiem CE - </w:t>
            </w:r>
            <w:r w:rsidRPr="008A4433">
              <w:rPr>
                <w:rFonts w:ascii="Bookman Old Style" w:hAnsi="Bookman Old Style" w:cs="Tahoma"/>
                <w:sz w:val="20"/>
                <w:szCs w:val="20"/>
              </w:rPr>
              <w:t>jeśli dotyczy</w:t>
            </w:r>
          </w:p>
        </w:tc>
        <w:tc>
          <w:tcPr>
            <w:tcW w:w="2410" w:type="dxa"/>
            <w:vAlign w:val="center"/>
          </w:tcPr>
          <w:p w14:paraId="73A6155D" w14:textId="77777777" w:rsidR="008A4433" w:rsidRPr="008A4433" w:rsidRDefault="008A4433" w:rsidP="008A4433">
            <w:pPr>
              <w:spacing w:after="58"/>
              <w:jc w:val="center"/>
              <w:rPr>
                <w:rFonts w:ascii="Bookman Old Style" w:hAnsi="Bookman Old Style"/>
                <w:sz w:val="20"/>
                <w:szCs w:val="20"/>
              </w:rPr>
            </w:pPr>
            <w:r w:rsidRPr="008A4433">
              <w:rPr>
                <w:rFonts w:ascii="Bookman Old Style" w:hAnsi="Bookman Old Style"/>
                <w:sz w:val="20"/>
                <w:szCs w:val="20"/>
              </w:rPr>
              <w:t>TAK, Podać</w:t>
            </w:r>
          </w:p>
        </w:tc>
        <w:tc>
          <w:tcPr>
            <w:tcW w:w="1838" w:type="dxa"/>
            <w:tcBorders>
              <w:top w:val="single" w:sz="8" w:space="0" w:color="000000"/>
            </w:tcBorders>
          </w:tcPr>
          <w:p w14:paraId="458E9077" w14:textId="77777777" w:rsidR="008A4433" w:rsidRPr="008A4433" w:rsidRDefault="008A4433" w:rsidP="008A4433">
            <w:pPr>
              <w:spacing w:after="58"/>
              <w:rPr>
                <w:rFonts w:ascii="Bookman Old Style" w:hAnsi="Bookman Old Style"/>
                <w:sz w:val="20"/>
                <w:szCs w:val="20"/>
              </w:rPr>
            </w:pPr>
          </w:p>
        </w:tc>
      </w:tr>
      <w:tr w:rsidR="008A4433" w:rsidRPr="008A4433" w14:paraId="5E6C7FF2" w14:textId="77777777" w:rsidTr="00722FF9">
        <w:tc>
          <w:tcPr>
            <w:tcW w:w="682" w:type="dxa"/>
            <w:vAlign w:val="center"/>
          </w:tcPr>
          <w:p w14:paraId="4DA54749" w14:textId="77777777" w:rsidR="008A4433" w:rsidRPr="008A4433" w:rsidRDefault="008A4433" w:rsidP="008A4433">
            <w:pPr>
              <w:spacing w:after="58"/>
              <w:jc w:val="center"/>
              <w:rPr>
                <w:rFonts w:ascii="Bookman Old Style" w:hAnsi="Bookman Old Style"/>
                <w:sz w:val="20"/>
                <w:szCs w:val="20"/>
              </w:rPr>
            </w:pPr>
            <w:r w:rsidRPr="008A4433">
              <w:rPr>
                <w:rFonts w:ascii="Bookman Old Style" w:hAnsi="Bookman Old Style"/>
                <w:sz w:val="20"/>
                <w:szCs w:val="20"/>
              </w:rPr>
              <w:t>2</w:t>
            </w:r>
          </w:p>
        </w:tc>
        <w:tc>
          <w:tcPr>
            <w:tcW w:w="5839" w:type="dxa"/>
          </w:tcPr>
          <w:p w14:paraId="58AC871F" w14:textId="77777777" w:rsidR="008A4433" w:rsidRPr="008A4433" w:rsidRDefault="008A4433" w:rsidP="008A4433">
            <w:pPr>
              <w:spacing w:after="58"/>
              <w:jc w:val="both"/>
              <w:rPr>
                <w:rFonts w:ascii="Bookman Old Style" w:hAnsi="Bookman Old Style"/>
                <w:sz w:val="20"/>
                <w:szCs w:val="20"/>
              </w:rPr>
            </w:pPr>
            <w:r w:rsidRPr="008A4433">
              <w:rPr>
                <w:rFonts w:ascii="Bookman Old Style" w:hAnsi="Bookman Old Style" w:cs="Tahoma"/>
                <w:sz w:val="20"/>
                <w:szCs w:val="20"/>
              </w:rPr>
              <w:t>Deklaracje zgodności UE albo oświadczenie, o którym mowa w art. 22 ust. 1 lub 3 rozporządzenia 2017/745</w:t>
            </w:r>
          </w:p>
        </w:tc>
        <w:tc>
          <w:tcPr>
            <w:tcW w:w="2410" w:type="dxa"/>
            <w:vAlign w:val="center"/>
          </w:tcPr>
          <w:p w14:paraId="6DC894AA" w14:textId="77777777" w:rsidR="008A4433" w:rsidRPr="008A4433" w:rsidRDefault="008A4433" w:rsidP="008A4433">
            <w:pPr>
              <w:spacing w:after="58"/>
              <w:jc w:val="center"/>
              <w:rPr>
                <w:rFonts w:ascii="Bookman Old Style" w:hAnsi="Bookman Old Style"/>
                <w:sz w:val="20"/>
                <w:szCs w:val="20"/>
              </w:rPr>
            </w:pPr>
            <w:r w:rsidRPr="008A4433">
              <w:rPr>
                <w:rFonts w:ascii="Bookman Old Style" w:hAnsi="Bookman Old Style"/>
                <w:sz w:val="20"/>
                <w:szCs w:val="20"/>
              </w:rPr>
              <w:t>TAK</w:t>
            </w:r>
          </w:p>
        </w:tc>
        <w:tc>
          <w:tcPr>
            <w:tcW w:w="1838" w:type="dxa"/>
            <w:tcBorders>
              <w:top w:val="single" w:sz="8" w:space="0" w:color="000000"/>
            </w:tcBorders>
          </w:tcPr>
          <w:p w14:paraId="42FC26E2" w14:textId="77777777" w:rsidR="008A4433" w:rsidRPr="008A4433" w:rsidRDefault="008A4433" w:rsidP="008A4433">
            <w:pPr>
              <w:spacing w:after="58"/>
              <w:rPr>
                <w:rFonts w:ascii="Bookman Old Style" w:hAnsi="Bookman Old Style"/>
                <w:sz w:val="20"/>
                <w:szCs w:val="20"/>
              </w:rPr>
            </w:pPr>
          </w:p>
        </w:tc>
      </w:tr>
      <w:tr w:rsidR="008A4433" w:rsidRPr="008A4433" w14:paraId="150A089B" w14:textId="77777777" w:rsidTr="00722FF9">
        <w:tc>
          <w:tcPr>
            <w:tcW w:w="682" w:type="dxa"/>
            <w:vAlign w:val="center"/>
          </w:tcPr>
          <w:p w14:paraId="03754A93" w14:textId="77777777" w:rsidR="008A4433" w:rsidRPr="008A4433" w:rsidRDefault="008A4433" w:rsidP="008A4433">
            <w:pPr>
              <w:spacing w:after="58"/>
              <w:jc w:val="center"/>
              <w:rPr>
                <w:rFonts w:ascii="Bookman Old Style" w:hAnsi="Bookman Old Style"/>
                <w:sz w:val="20"/>
                <w:szCs w:val="20"/>
              </w:rPr>
            </w:pPr>
            <w:r w:rsidRPr="008A4433">
              <w:rPr>
                <w:rFonts w:ascii="Bookman Old Style" w:hAnsi="Bookman Old Style"/>
                <w:sz w:val="20"/>
                <w:szCs w:val="20"/>
              </w:rPr>
              <w:t>3</w:t>
            </w:r>
          </w:p>
        </w:tc>
        <w:tc>
          <w:tcPr>
            <w:tcW w:w="5839" w:type="dxa"/>
          </w:tcPr>
          <w:p w14:paraId="45BA8CD8" w14:textId="77777777" w:rsidR="008A4433" w:rsidRPr="008A4433" w:rsidRDefault="008A4433" w:rsidP="008A4433">
            <w:pPr>
              <w:spacing w:after="58"/>
              <w:jc w:val="both"/>
              <w:rPr>
                <w:rFonts w:ascii="Bookman Old Style" w:hAnsi="Bookman Old Style"/>
                <w:sz w:val="20"/>
                <w:szCs w:val="20"/>
              </w:rPr>
            </w:pPr>
            <w:r w:rsidRPr="008A4433">
              <w:rPr>
                <w:rFonts w:ascii="Bookman Old Style" w:hAnsi="Bookman Old Style" w:cs="Tahoma"/>
                <w:sz w:val="20"/>
                <w:szCs w:val="20"/>
              </w:rPr>
              <w:t>Rejestracja w urzędzie rejestracji na terenie UE</w:t>
            </w:r>
          </w:p>
        </w:tc>
        <w:tc>
          <w:tcPr>
            <w:tcW w:w="2410" w:type="dxa"/>
            <w:vAlign w:val="center"/>
          </w:tcPr>
          <w:p w14:paraId="20BA1117" w14:textId="77777777" w:rsidR="008A4433" w:rsidRPr="008A4433" w:rsidRDefault="008A4433" w:rsidP="008A4433">
            <w:pPr>
              <w:spacing w:after="58"/>
              <w:jc w:val="center"/>
              <w:rPr>
                <w:rFonts w:ascii="Bookman Old Style" w:hAnsi="Bookman Old Style"/>
                <w:sz w:val="20"/>
                <w:szCs w:val="20"/>
              </w:rPr>
            </w:pPr>
            <w:r w:rsidRPr="008A4433">
              <w:rPr>
                <w:rFonts w:ascii="Bookman Old Style" w:hAnsi="Bookman Old Style"/>
                <w:sz w:val="20"/>
                <w:szCs w:val="20"/>
              </w:rPr>
              <w:t>TAK, Podać</w:t>
            </w:r>
          </w:p>
        </w:tc>
        <w:tc>
          <w:tcPr>
            <w:tcW w:w="1838" w:type="dxa"/>
          </w:tcPr>
          <w:p w14:paraId="1D2E51EF" w14:textId="77777777" w:rsidR="008A4433" w:rsidRPr="008A4433" w:rsidRDefault="008A4433" w:rsidP="008A4433">
            <w:pPr>
              <w:spacing w:after="58"/>
              <w:rPr>
                <w:rFonts w:ascii="Bookman Old Style" w:hAnsi="Bookman Old Style"/>
                <w:sz w:val="20"/>
                <w:szCs w:val="20"/>
              </w:rPr>
            </w:pPr>
          </w:p>
        </w:tc>
      </w:tr>
      <w:tr w:rsidR="008A4433" w:rsidRPr="008A4433" w14:paraId="28562D32" w14:textId="77777777" w:rsidTr="00722FF9">
        <w:tc>
          <w:tcPr>
            <w:tcW w:w="682" w:type="dxa"/>
            <w:vAlign w:val="center"/>
          </w:tcPr>
          <w:p w14:paraId="3CF8E06D" w14:textId="77777777" w:rsidR="008A4433" w:rsidRPr="008A4433" w:rsidRDefault="008A4433" w:rsidP="008A4433">
            <w:pPr>
              <w:spacing w:after="58"/>
              <w:jc w:val="center"/>
              <w:rPr>
                <w:rFonts w:ascii="Bookman Old Style" w:hAnsi="Bookman Old Style"/>
                <w:sz w:val="20"/>
                <w:szCs w:val="20"/>
              </w:rPr>
            </w:pPr>
            <w:r w:rsidRPr="008A4433">
              <w:rPr>
                <w:rFonts w:ascii="Bookman Old Style" w:hAnsi="Bookman Old Style"/>
                <w:sz w:val="20"/>
                <w:szCs w:val="20"/>
              </w:rPr>
              <w:t>4</w:t>
            </w:r>
          </w:p>
        </w:tc>
        <w:tc>
          <w:tcPr>
            <w:tcW w:w="5839" w:type="dxa"/>
          </w:tcPr>
          <w:p w14:paraId="32C67F54" w14:textId="77777777" w:rsidR="008A4433" w:rsidRPr="008A4433" w:rsidRDefault="008A4433" w:rsidP="008A4433">
            <w:pPr>
              <w:spacing w:after="58"/>
              <w:jc w:val="both"/>
              <w:rPr>
                <w:rFonts w:ascii="Bookman Old Style" w:hAnsi="Bookman Old Style"/>
                <w:sz w:val="20"/>
                <w:szCs w:val="20"/>
              </w:rPr>
            </w:pPr>
            <w:r w:rsidRPr="008A4433">
              <w:rPr>
                <w:rFonts w:ascii="Bookman Old Style" w:hAnsi="Bookman Old Style"/>
                <w:sz w:val="20"/>
                <w:szCs w:val="20"/>
              </w:rPr>
              <w:t>Producent.</w:t>
            </w:r>
          </w:p>
        </w:tc>
        <w:tc>
          <w:tcPr>
            <w:tcW w:w="2410" w:type="dxa"/>
            <w:vAlign w:val="center"/>
          </w:tcPr>
          <w:p w14:paraId="040F892B" w14:textId="77777777" w:rsidR="008A4433" w:rsidRPr="008A4433" w:rsidRDefault="008A4433" w:rsidP="008A4433">
            <w:pPr>
              <w:spacing w:after="58"/>
              <w:jc w:val="center"/>
              <w:rPr>
                <w:rFonts w:ascii="Bookman Old Style" w:hAnsi="Bookman Old Style"/>
                <w:sz w:val="20"/>
                <w:szCs w:val="20"/>
              </w:rPr>
            </w:pPr>
            <w:r w:rsidRPr="008A4433">
              <w:rPr>
                <w:rFonts w:ascii="Bookman Old Style" w:hAnsi="Bookman Old Style"/>
                <w:sz w:val="20"/>
                <w:szCs w:val="20"/>
              </w:rPr>
              <w:t>Podać</w:t>
            </w:r>
          </w:p>
        </w:tc>
        <w:tc>
          <w:tcPr>
            <w:tcW w:w="1838" w:type="dxa"/>
          </w:tcPr>
          <w:p w14:paraId="630DED51" w14:textId="77777777" w:rsidR="008A4433" w:rsidRPr="008A4433" w:rsidRDefault="008A4433" w:rsidP="008A4433">
            <w:pPr>
              <w:spacing w:after="58"/>
              <w:rPr>
                <w:rFonts w:ascii="Bookman Old Style" w:hAnsi="Bookman Old Style"/>
                <w:sz w:val="20"/>
                <w:szCs w:val="20"/>
              </w:rPr>
            </w:pPr>
          </w:p>
        </w:tc>
      </w:tr>
      <w:tr w:rsidR="008A4433" w:rsidRPr="008A4433" w14:paraId="5DDC7B54" w14:textId="77777777" w:rsidTr="00722FF9">
        <w:tc>
          <w:tcPr>
            <w:tcW w:w="682" w:type="dxa"/>
            <w:vAlign w:val="center"/>
          </w:tcPr>
          <w:p w14:paraId="0D1098CE" w14:textId="77777777" w:rsidR="008A4433" w:rsidRPr="008A4433" w:rsidRDefault="008A4433" w:rsidP="008A4433">
            <w:pPr>
              <w:spacing w:after="58"/>
              <w:jc w:val="center"/>
              <w:rPr>
                <w:rFonts w:ascii="Bookman Old Style" w:hAnsi="Bookman Old Style"/>
                <w:sz w:val="20"/>
                <w:szCs w:val="20"/>
              </w:rPr>
            </w:pPr>
            <w:r w:rsidRPr="008A4433">
              <w:rPr>
                <w:rFonts w:ascii="Bookman Old Style" w:hAnsi="Bookman Old Style"/>
                <w:sz w:val="20"/>
                <w:szCs w:val="20"/>
              </w:rPr>
              <w:t>5</w:t>
            </w:r>
          </w:p>
        </w:tc>
        <w:tc>
          <w:tcPr>
            <w:tcW w:w="5839" w:type="dxa"/>
          </w:tcPr>
          <w:p w14:paraId="50C2CECF" w14:textId="77777777" w:rsidR="008A4433" w:rsidRPr="008A4433" w:rsidRDefault="008A4433" w:rsidP="008A4433">
            <w:pPr>
              <w:spacing w:after="58"/>
              <w:jc w:val="both"/>
              <w:rPr>
                <w:rFonts w:ascii="Bookman Old Style" w:hAnsi="Bookman Old Style"/>
                <w:sz w:val="20"/>
                <w:szCs w:val="20"/>
              </w:rPr>
            </w:pPr>
            <w:r w:rsidRPr="008A4433">
              <w:rPr>
                <w:rFonts w:ascii="Bookman Old Style" w:hAnsi="Bookman Old Style"/>
                <w:sz w:val="20"/>
                <w:szCs w:val="20"/>
              </w:rPr>
              <w:t>Kraj pochodzenia</w:t>
            </w:r>
          </w:p>
        </w:tc>
        <w:tc>
          <w:tcPr>
            <w:tcW w:w="2410" w:type="dxa"/>
            <w:vAlign w:val="center"/>
          </w:tcPr>
          <w:p w14:paraId="5C84A8F9" w14:textId="77777777" w:rsidR="008A4433" w:rsidRPr="008A4433" w:rsidRDefault="008A4433" w:rsidP="008A4433">
            <w:pPr>
              <w:spacing w:after="58"/>
              <w:jc w:val="center"/>
              <w:rPr>
                <w:rFonts w:ascii="Bookman Old Style" w:hAnsi="Bookman Old Style"/>
                <w:sz w:val="20"/>
                <w:szCs w:val="20"/>
              </w:rPr>
            </w:pPr>
            <w:r w:rsidRPr="008A4433">
              <w:rPr>
                <w:rFonts w:ascii="Bookman Old Style" w:hAnsi="Bookman Old Style"/>
                <w:sz w:val="20"/>
                <w:szCs w:val="20"/>
              </w:rPr>
              <w:t>Podać</w:t>
            </w:r>
          </w:p>
        </w:tc>
        <w:tc>
          <w:tcPr>
            <w:tcW w:w="1838" w:type="dxa"/>
          </w:tcPr>
          <w:p w14:paraId="68534720" w14:textId="77777777" w:rsidR="008A4433" w:rsidRPr="008A4433" w:rsidRDefault="008A4433" w:rsidP="008A4433">
            <w:pPr>
              <w:spacing w:after="58"/>
              <w:rPr>
                <w:rFonts w:ascii="Bookman Old Style" w:hAnsi="Bookman Old Style"/>
                <w:sz w:val="20"/>
                <w:szCs w:val="20"/>
              </w:rPr>
            </w:pPr>
          </w:p>
        </w:tc>
      </w:tr>
      <w:tr w:rsidR="008A4433" w:rsidRPr="008A4433" w14:paraId="2B651043" w14:textId="77777777" w:rsidTr="00722FF9">
        <w:tc>
          <w:tcPr>
            <w:tcW w:w="682" w:type="dxa"/>
            <w:vAlign w:val="center"/>
          </w:tcPr>
          <w:p w14:paraId="6E742426" w14:textId="77777777" w:rsidR="008A4433" w:rsidRPr="008A4433" w:rsidRDefault="008A4433" w:rsidP="008A4433">
            <w:pPr>
              <w:spacing w:after="58"/>
              <w:jc w:val="center"/>
              <w:rPr>
                <w:rFonts w:ascii="Bookman Old Style" w:hAnsi="Bookman Old Style"/>
                <w:sz w:val="20"/>
                <w:szCs w:val="20"/>
              </w:rPr>
            </w:pPr>
            <w:r w:rsidRPr="008A4433">
              <w:rPr>
                <w:rFonts w:ascii="Bookman Old Style" w:hAnsi="Bookman Old Style"/>
                <w:sz w:val="20"/>
                <w:szCs w:val="20"/>
              </w:rPr>
              <w:t>6</w:t>
            </w:r>
          </w:p>
        </w:tc>
        <w:tc>
          <w:tcPr>
            <w:tcW w:w="5839" w:type="dxa"/>
          </w:tcPr>
          <w:p w14:paraId="789BAF73" w14:textId="77777777" w:rsidR="008A4433" w:rsidRPr="008A4433" w:rsidRDefault="008A4433" w:rsidP="008A4433">
            <w:pPr>
              <w:spacing w:after="58"/>
              <w:jc w:val="both"/>
              <w:rPr>
                <w:rFonts w:ascii="Bookman Old Style" w:hAnsi="Bookman Old Style"/>
                <w:sz w:val="20"/>
                <w:szCs w:val="20"/>
              </w:rPr>
            </w:pPr>
            <w:r w:rsidRPr="008A4433">
              <w:rPr>
                <w:rFonts w:ascii="Bookman Old Style" w:hAnsi="Bookman Old Style"/>
                <w:sz w:val="20"/>
                <w:szCs w:val="20"/>
              </w:rPr>
              <w:t>Urządzenie typ:</w:t>
            </w:r>
          </w:p>
        </w:tc>
        <w:tc>
          <w:tcPr>
            <w:tcW w:w="2410" w:type="dxa"/>
            <w:vAlign w:val="center"/>
          </w:tcPr>
          <w:p w14:paraId="07A6D37B" w14:textId="77777777" w:rsidR="008A4433" w:rsidRPr="008A4433" w:rsidRDefault="008A4433" w:rsidP="008A4433">
            <w:pPr>
              <w:spacing w:after="58"/>
              <w:jc w:val="center"/>
              <w:rPr>
                <w:rFonts w:ascii="Bookman Old Style" w:hAnsi="Bookman Old Style"/>
                <w:sz w:val="20"/>
                <w:szCs w:val="20"/>
              </w:rPr>
            </w:pPr>
            <w:r w:rsidRPr="008A4433">
              <w:rPr>
                <w:rFonts w:ascii="Bookman Old Style" w:hAnsi="Bookman Old Style"/>
                <w:sz w:val="20"/>
                <w:szCs w:val="20"/>
              </w:rPr>
              <w:t>Podać</w:t>
            </w:r>
          </w:p>
        </w:tc>
        <w:tc>
          <w:tcPr>
            <w:tcW w:w="1838" w:type="dxa"/>
          </w:tcPr>
          <w:p w14:paraId="260BBD2C" w14:textId="77777777" w:rsidR="008A4433" w:rsidRPr="008A4433" w:rsidRDefault="008A4433" w:rsidP="008A4433">
            <w:pPr>
              <w:spacing w:after="58"/>
              <w:rPr>
                <w:rFonts w:ascii="Bookman Old Style" w:hAnsi="Bookman Old Style"/>
                <w:sz w:val="20"/>
                <w:szCs w:val="20"/>
              </w:rPr>
            </w:pPr>
          </w:p>
        </w:tc>
      </w:tr>
      <w:tr w:rsidR="008A4433" w:rsidRPr="008A4433" w14:paraId="47A92E8A" w14:textId="77777777" w:rsidTr="00722FF9">
        <w:tc>
          <w:tcPr>
            <w:tcW w:w="682" w:type="dxa"/>
            <w:vAlign w:val="center"/>
          </w:tcPr>
          <w:p w14:paraId="45F5AAF7" w14:textId="29C71633" w:rsidR="008A4433" w:rsidRPr="008A4433" w:rsidRDefault="008A4433" w:rsidP="008A4433">
            <w:pPr>
              <w:spacing w:after="58"/>
              <w:jc w:val="center"/>
              <w:rPr>
                <w:rFonts w:ascii="Bookman Old Style" w:hAnsi="Bookman Old Style"/>
                <w:sz w:val="20"/>
                <w:szCs w:val="20"/>
              </w:rPr>
            </w:pPr>
            <w:r>
              <w:rPr>
                <w:rFonts w:ascii="Bookman Old Style" w:hAnsi="Bookman Old Style"/>
                <w:sz w:val="20"/>
                <w:szCs w:val="20"/>
              </w:rPr>
              <w:t>7</w:t>
            </w:r>
          </w:p>
        </w:tc>
        <w:tc>
          <w:tcPr>
            <w:tcW w:w="5839" w:type="dxa"/>
          </w:tcPr>
          <w:p w14:paraId="7CAC8FC2" w14:textId="77777777" w:rsidR="008A4433" w:rsidRPr="008A4433" w:rsidRDefault="008A4433" w:rsidP="008A4433">
            <w:pPr>
              <w:spacing w:after="58"/>
              <w:jc w:val="both"/>
              <w:rPr>
                <w:rFonts w:ascii="Bookman Old Style" w:hAnsi="Bookman Old Style"/>
                <w:sz w:val="20"/>
                <w:szCs w:val="20"/>
              </w:rPr>
            </w:pPr>
            <w:r w:rsidRPr="008A4433">
              <w:rPr>
                <w:rFonts w:ascii="Bookman Old Style" w:hAnsi="Bookman Old Style"/>
                <w:sz w:val="20"/>
                <w:szCs w:val="20"/>
              </w:rPr>
              <w:t>Aparat nowy, rok produkcji: 2024</w:t>
            </w:r>
          </w:p>
        </w:tc>
        <w:tc>
          <w:tcPr>
            <w:tcW w:w="2410" w:type="dxa"/>
            <w:vAlign w:val="center"/>
          </w:tcPr>
          <w:p w14:paraId="0313F101" w14:textId="77777777" w:rsidR="008A4433" w:rsidRPr="008A4433" w:rsidRDefault="008A4433" w:rsidP="008A4433">
            <w:pPr>
              <w:spacing w:after="58"/>
              <w:jc w:val="center"/>
              <w:rPr>
                <w:rFonts w:ascii="Bookman Old Style" w:hAnsi="Bookman Old Style"/>
                <w:sz w:val="20"/>
                <w:szCs w:val="20"/>
              </w:rPr>
            </w:pPr>
            <w:r w:rsidRPr="008A4433">
              <w:rPr>
                <w:rFonts w:ascii="Bookman Old Style" w:hAnsi="Bookman Old Style"/>
                <w:sz w:val="20"/>
                <w:szCs w:val="20"/>
              </w:rPr>
              <w:t>TAK, Podać</w:t>
            </w:r>
          </w:p>
        </w:tc>
        <w:tc>
          <w:tcPr>
            <w:tcW w:w="1838" w:type="dxa"/>
          </w:tcPr>
          <w:p w14:paraId="2F1159A7" w14:textId="77777777" w:rsidR="008A4433" w:rsidRPr="008A4433" w:rsidRDefault="008A4433" w:rsidP="008A4433">
            <w:pPr>
              <w:spacing w:after="58"/>
              <w:rPr>
                <w:rFonts w:ascii="Bookman Old Style" w:hAnsi="Bookman Old Style"/>
                <w:sz w:val="20"/>
                <w:szCs w:val="20"/>
              </w:rPr>
            </w:pPr>
          </w:p>
        </w:tc>
      </w:tr>
      <w:tr w:rsidR="008A4433" w:rsidRPr="008A4433" w14:paraId="7E6BAE14" w14:textId="77777777" w:rsidTr="00722FF9">
        <w:tc>
          <w:tcPr>
            <w:tcW w:w="682" w:type="dxa"/>
            <w:tcBorders>
              <w:top w:val="nil"/>
              <w:left w:val="double" w:sz="2" w:space="0" w:color="000000"/>
              <w:bottom w:val="single" w:sz="2" w:space="0" w:color="000000"/>
              <w:right w:val="single" w:sz="2" w:space="0" w:color="000000"/>
            </w:tcBorders>
            <w:shd w:val="pct30" w:color="auto" w:fill="FFFFFF"/>
          </w:tcPr>
          <w:p w14:paraId="406B50EE" w14:textId="77777777" w:rsidR="008A4433" w:rsidRPr="008A4433" w:rsidRDefault="008A4433" w:rsidP="008A4433">
            <w:pPr>
              <w:spacing w:after="58"/>
              <w:jc w:val="center"/>
              <w:rPr>
                <w:rFonts w:ascii="Bookman Old Style" w:hAnsi="Bookman Old Style"/>
                <w:b/>
                <w:sz w:val="20"/>
                <w:szCs w:val="20"/>
              </w:rPr>
            </w:pPr>
          </w:p>
        </w:tc>
        <w:tc>
          <w:tcPr>
            <w:tcW w:w="5839" w:type="dxa"/>
            <w:tcBorders>
              <w:top w:val="nil"/>
              <w:left w:val="single" w:sz="2" w:space="0" w:color="000000"/>
              <w:bottom w:val="single" w:sz="2" w:space="0" w:color="000000"/>
              <w:right w:val="single" w:sz="2" w:space="0" w:color="000000"/>
            </w:tcBorders>
            <w:shd w:val="pct30" w:color="auto" w:fill="FFFFFF"/>
            <w:vAlign w:val="center"/>
          </w:tcPr>
          <w:p w14:paraId="700C8A68" w14:textId="77777777" w:rsidR="008A4433" w:rsidRPr="008A4433" w:rsidRDefault="008A4433" w:rsidP="008A4433">
            <w:pPr>
              <w:rPr>
                <w:rFonts w:ascii="Bookman Old Style" w:hAnsi="Bookman Old Style"/>
                <w:b/>
                <w:sz w:val="20"/>
                <w:szCs w:val="20"/>
              </w:rPr>
            </w:pPr>
            <w:r w:rsidRPr="008A4433">
              <w:rPr>
                <w:rFonts w:ascii="Bookman Old Style" w:hAnsi="Bookman Old Style" w:cs="Tahoma"/>
                <w:b/>
                <w:snapToGrid w:val="0"/>
                <w:sz w:val="20"/>
                <w:szCs w:val="20"/>
              </w:rPr>
              <w:t>Wieża endoskopowa:</w:t>
            </w:r>
          </w:p>
        </w:tc>
        <w:tc>
          <w:tcPr>
            <w:tcW w:w="2410" w:type="dxa"/>
            <w:tcBorders>
              <w:top w:val="nil"/>
              <w:left w:val="single" w:sz="2" w:space="0" w:color="000000"/>
              <w:bottom w:val="single" w:sz="2" w:space="0" w:color="000000"/>
              <w:right w:val="single" w:sz="2" w:space="0" w:color="000000"/>
            </w:tcBorders>
            <w:shd w:val="pct30" w:color="auto" w:fill="FFFFFF"/>
            <w:vAlign w:val="center"/>
          </w:tcPr>
          <w:p w14:paraId="2C26B0B8" w14:textId="77777777" w:rsidR="008A4433" w:rsidRPr="008A4433" w:rsidRDefault="008A4433" w:rsidP="008A4433">
            <w:pPr>
              <w:spacing w:after="58"/>
              <w:jc w:val="center"/>
              <w:rPr>
                <w:rFonts w:ascii="Bookman Old Style" w:hAnsi="Bookman Old Style"/>
                <w:b/>
                <w:sz w:val="20"/>
                <w:szCs w:val="20"/>
              </w:rPr>
            </w:pPr>
          </w:p>
        </w:tc>
        <w:tc>
          <w:tcPr>
            <w:tcW w:w="1838" w:type="dxa"/>
            <w:tcBorders>
              <w:top w:val="single" w:sz="2" w:space="0" w:color="000000"/>
              <w:left w:val="single" w:sz="2" w:space="0" w:color="000000"/>
              <w:bottom w:val="single" w:sz="8" w:space="0" w:color="000000"/>
              <w:right w:val="double" w:sz="2" w:space="0" w:color="000000"/>
            </w:tcBorders>
            <w:shd w:val="pct30" w:color="auto" w:fill="FFFFFF"/>
          </w:tcPr>
          <w:p w14:paraId="63563CE9" w14:textId="77777777" w:rsidR="008A4433" w:rsidRPr="008A4433" w:rsidRDefault="008A4433" w:rsidP="008A4433">
            <w:pPr>
              <w:spacing w:after="58"/>
              <w:jc w:val="center"/>
              <w:rPr>
                <w:rFonts w:ascii="Bookman Old Style" w:hAnsi="Bookman Old Style"/>
                <w:b/>
                <w:sz w:val="20"/>
                <w:szCs w:val="20"/>
              </w:rPr>
            </w:pPr>
          </w:p>
        </w:tc>
      </w:tr>
      <w:tr w:rsidR="008A4433" w:rsidRPr="008A4433" w14:paraId="4E69540C" w14:textId="77777777" w:rsidTr="00722FF9">
        <w:tc>
          <w:tcPr>
            <w:tcW w:w="682" w:type="dxa"/>
            <w:tcBorders>
              <w:top w:val="nil"/>
              <w:left w:val="double" w:sz="2" w:space="0" w:color="000000"/>
              <w:bottom w:val="single" w:sz="2" w:space="0" w:color="000000"/>
              <w:right w:val="single" w:sz="2" w:space="0" w:color="000000"/>
            </w:tcBorders>
            <w:shd w:val="pct30" w:color="auto" w:fill="FFFFFF"/>
          </w:tcPr>
          <w:p w14:paraId="040223A4" w14:textId="77777777" w:rsidR="008A4433" w:rsidRPr="008A4433" w:rsidRDefault="008A4433" w:rsidP="008A4433">
            <w:pPr>
              <w:spacing w:after="58"/>
              <w:jc w:val="center"/>
              <w:rPr>
                <w:rFonts w:ascii="Bookman Old Style" w:hAnsi="Bookman Old Style"/>
                <w:b/>
                <w:sz w:val="20"/>
                <w:szCs w:val="20"/>
              </w:rPr>
            </w:pPr>
          </w:p>
        </w:tc>
        <w:tc>
          <w:tcPr>
            <w:tcW w:w="5839" w:type="dxa"/>
            <w:tcBorders>
              <w:top w:val="nil"/>
              <w:left w:val="single" w:sz="2" w:space="0" w:color="000000"/>
              <w:bottom w:val="single" w:sz="2" w:space="0" w:color="000000"/>
              <w:right w:val="single" w:sz="2" w:space="0" w:color="000000"/>
            </w:tcBorders>
            <w:shd w:val="pct30" w:color="auto" w:fill="FFFFFF"/>
            <w:vAlign w:val="center"/>
          </w:tcPr>
          <w:p w14:paraId="611DED1E" w14:textId="77777777" w:rsidR="008A4433" w:rsidRPr="008A4433" w:rsidRDefault="008A4433" w:rsidP="008A4433">
            <w:pPr>
              <w:rPr>
                <w:rFonts w:ascii="Bookman Old Style" w:hAnsi="Bookman Old Style" w:cs="Tahoma"/>
                <w:b/>
                <w:snapToGrid w:val="0"/>
                <w:sz w:val="20"/>
                <w:szCs w:val="20"/>
              </w:rPr>
            </w:pPr>
            <w:r w:rsidRPr="008A4433">
              <w:rPr>
                <w:rFonts w:ascii="Bookman Old Style" w:eastAsia="Calibri" w:hAnsi="Bookman Old Style" w:cs="Calibri"/>
                <w:b/>
                <w:bCs/>
                <w:sz w:val="18"/>
                <w:szCs w:val="18"/>
                <w:lang w:eastAsia="ar-SA"/>
              </w:rPr>
              <w:t>VIDEOPROCESOR OBRAZU 4K wraz ze zintegrowanym źródłem światła</w:t>
            </w:r>
            <w:r w:rsidRPr="008A4433">
              <w:rPr>
                <w:rFonts w:ascii="Bookman Old Style" w:eastAsia="Calibri" w:hAnsi="Bookman Old Style" w:cs="Tahoma"/>
                <w:b/>
                <w:snapToGrid w:val="0"/>
                <w:sz w:val="18"/>
                <w:szCs w:val="18"/>
                <w:lang w:eastAsia="ar-SA"/>
              </w:rPr>
              <w:t xml:space="preserve"> – 1 szt.</w:t>
            </w:r>
          </w:p>
        </w:tc>
        <w:tc>
          <w:tcPr>
            <w:tcW w:w="2410" w:type="dxa"/>
            <w:tcBorders>
              <w:top w:val="nil"/>
              <w:left w:val="single" w:sz="2" w:space="0" w:color="000000"/>
              <w:bottom w:val="single" w:sz="2" w:space="0" w:color="000000"/>
              <w:right w:val="single" w:sz="2" w:space="0" w:color="000000"/>
            </w:tcBorders>
            <w:shd w:val="pct30" w:color="auto" w:fill="FFFFFF"/>
            <w:vAlign w:val="center"/>
          </w:tcPr>
          <w:p w14:paraId="541E8DFC" w14:textId="77777777" w:rsidR="008A4433" w:rsidRPr="008A4433" w:rsidRDefault="008A4433" w:rsidP="008A4433">
            <w:pPr>
              <w:spacing w:after="58"/>
              <w:jc w:val="center"/>
              <w:rPr>
                <w:rFonts w:ascii="Bookman Old Style" w:hAnsi="Bookman Old Style"/>
                <w:b/>
                <w:sz w:val="20"/>
                <w:szCs w:val="20"/>
              </w:rPr>
            </w:pPr>
          </w:p>
        </w:tc>
        <w:tc>
          <w:tcPr>
            <w:tcW w:w="1838" w:type="dxa"/>
            <w:tcBorders>
              <w:top w:val="single" w:sz="2" w:space="0" w:color="000000"/>
              <w:left w:val="single" w:sz="2" w:space="0" w:color="000000"/>
              <w:bottom w:val="single" w:sz="8" w:space="0" w:color="000000"/>
              <w:right w:val="double" w:sz="2" w:space="0" w:color="000000"/>
            </w:tcBorders>
            <w:shd w:val="pct30" w:color="auto" w:fill="FFFFFF"/>
          </w:tcPr>
          <w:p w14:paraId="3339E094" w14:textId="77777777" w:rsidR="008A4433" w:rsidRPr="008A4433" w:rsidRDefault="008A4433" w:rsidP="008A4433">
            <w:pPr>
              <w:spacing w:after="58"/>
              <w:jc w:val="center"/>
              <w:rPr>
                <w:rFonts w:ascii="Bookman Old Style" w:hAnsi="Bookman Old Style"/>
                <w:b/>
                <w:sz w:val="20"/>
                <w:szCs w:val="20"/>
              </w:rPr>
            </w:pPr>
          </w:p>
        </w:tc>
      </w:tr>
      <w:tr w:rsidR="008A4433" w:rsidRPr="008A4433" w14:paraId="531E7CEC" w14:textId="77777777" w:rsidTr="00722FF9">
        <w:tc>
          <w:tcPr>
            <w:tcW w:w="682" w:type="dxa"/>
            <w:vAlign w:val="center"/>
          </w:tcPr>
          <w:p w14:paraId="39CA38BC" w14:textId="5D772213" w:rsidR="008A4433" w:rsidRPr="008A4433" w:rsidRDefault="008A4433" w:rsidP="008A4433">
            <w:pPr>
              <w:spacing w:after="58"/>
              <w:jc w:val="center"/>
              <w:rPr>
                <w:rFonts w:ascii="Bookman Old Style" w:hAnsi="Bookman Old Style"/>
                <w:sz w:val="20"/>
                <w:szCs w:val="20"/>
              </w:rPr>
            </w:pPr>
            <w:r>
              <w:rPr>
                <w:rFonts w:ascii="Bookman Old Style" w:hAnsi="Bookman Old Style"/>
                <w:sz w:val="20"/>
                <w:szCs w:val="20"/>
              </w:rPr>
              <w:t>8</w:t>
            </w:r>
          </w:p>
        </w:tc>
        <w:tc>
          <w:tcPr>
            <w:tcW w:w="5839" w:type="dxa"/>
            <w:vAlign w:val="center"/>
          </w:tcPr>
          <w:p w14:paraId="1DEF5F1D" w14:textId="77777777" w:rsidR="008A4433" w:rsidRPr="008A4433" w:rsidRDefault="008A4433" w:rsidP="008A4433">
            <w:pPr>
              <w:widowControl w:val="0"/>
              <w:shd w:val="clear" w:color="auto" w:fill="FFFFFF"/>
              <w:suppressAutoHyphens/>
              <w:rPr>
                <w:rFonts w:ascii="Bookman Old Style" w:eastAsia="Arial Unicode MS" w:hAnsi="Bookman Old Style" w:cs="Arial Unicode MS"/>
                <w:sz w:val="20"/>
                <w:szCs w:val="20"/>
                <w:u w:color="00000A"/>
              </w:rPr>
            </w:pPr>
            <w:r w:rsidRPr="008A4433">
              <w:rPr>
                <w:rFonts w:ascii="Bookman Old Style" w:eastAsia="Arial Unicode MS" w:hAnsi="Bookman Old Style" w:cs="Calibri"/>
                <w:color w:val="000000"/>
                <w:sz w:val="20"/>
                <w:szCs w:val="20"/>
                <w:u w:color="00000A"/>
              </w:rPr>
              <w:t>Funkcja uwydatnienia minimum naczyń krwionośnych oraz struktury tkanek dla wszystkich oferowanych endoskopów – wbudowany filtr optyczny na źródle światła oraz cyfrowy</w:t>
            </w:r>
          </w:p>
        </w:tc>
        <w:tc>
          <w:tcPr>
            <w:tcW w:w="2410" w:type="dxa"/>
            <w:vAlign w:val="center"/>
          </w:tcPr>
          <w:p w14:paraId="032094B6" w14:textId="77777777" w:rsidR="008A4433" w:rsidRPr="008A4433" w:rsidRDefault="008A4433" w:rsidP="008A4433">
            <w:pPr>
              <w:jc w:val="center"/>
              <w:rPr>
                <w:rFonts w:ascii="Bookman Old Style" w:hAnsi="Bookman Old Style" w:cs="Arial"/>
                <w:sz w:val="20"/>
                <w:szCs w:val="20"/>
              </w:rPr>
            </w:pPr>
            <w:r w:rsidRPr="008A4433">
              <w:rPr>
                <w:rFonts w:ascii="Bookman Old Style" w:hAnsi="Bookman Old Style" w:cs="Arial"/>
                <w:sz w:val="20"/>
                <w:szCs w:val="20"/>
              </w:rPr>
              <w:t>TAK</w:t>
            </w:r>
          </w:p>
        </w:tc>
        <w:tc>
          <w:tcPr>
            <w:tcW w:w="1838" w:type="dxa"/>
          </w:tcPr>
          <w:p w14:paraId="13F5ADF0" w14:textId="77777777" w:rsidR="008A4433" w:rsidRPr="008A4433" w:rsidRDefault="008A4433" w:rsidP="008A4433">
            <w:pPr>
              <w:spacing w:after="58"/>
              <w:rPr>
                <w:rFonts w:ascii="Bookman Old Style" w:hAnsi="Bookman Old Style"/>
                <w:sz w:val="20"/>
                <w:szCs w:val="20"/>
              </w:rPr>
            </w:pPr>
          </w:p>
        </w:tc>
      </w:tr>
      <w:tr w:rsidR="008A4433" w:rsidRPr="008A4433" w14:paraId="5FCA51F5" w14:textId="77777777" w:rsidTr="00722FF9">
        <w:tc>
          <w:tcPr>
            <w:tcW w:w="682" w:type="dxa"/>
            <w:vAlign w:val="center"/>
          </w:tcPr>
          <w:p w14:paraId="53AB4512" w14:textId="79DB3BF5" w:rsidR="008A4433" w:rsidRPr="008A4433" w:rsidRDefault="008A4433" w:rsidP="008A4433">
            <w:pPr>
              <w:spacing w:after="58"/>
              <w:jc w:val="center"/>
              <w:rPr>
                <w:rFonts w:ascii="Bookman Old Style" w:hAnsi="Bookman Old Style"/>
                <w:sz w:val="20"/>
                <w:szCs w:val="20"/>
              </w:rPr>
            </w:pPr>
            <w:r>
              <w:rPr>
                <w:rFonts w:ascii="Bookman Old Style" w:hAnsi="Bookman Old Style"/>
                <w:sz w:val="20"/>
                <w:szCs w:val="20"/>
              </w:rPr>
              <w:t>9</w:t>
            </w:r>
          </w:p>
        </w:tc>
        <w:tc>
          <w:tcPr>
            <w:tcW w:w="5839" w:type="dxa"/>
            <w:vAlign w:val="center"/>
          </w:tcPr>
          <w:p w14:paraId="6C85AD7C" w14:textId="77777777" w:rsidR="008A4433" w:rsidRPr="008A4433" w:rsidRDefault="008A4433" w:rsidP="008A4433">
            <w:pPr>
              <w:widowControl w:val="0"/>
              <w:shd w:val="clear" w:color="auto" w:fill="FFFFFF"/>
              <w:suppressAutoHyphens/>
              <w:rPr>
                <w:rFonts w:ascii="Bookman Old Style" w:eastAsia="Arial Unicode MS" w:hAnsi="Bookman Old Style" w:cs="Arial Unicode MS"/>
                <w:color w:val="00000A"/>
                <w:sz w:val="20"/>
                <w:szCs w:val="20"/>
                <w:u w:color="00000A"/>
                <w:lang w:eastAsia="en-US"/>
              </w:rPr>
            </w:pPr>
            <w:r w:rsidRPr="008A4433">
              <w:rPr>
                <w:rFonts w:ascii="Bookman Old Style" w:eastAsia="Arial Unicode MS" w:hAnsi="Bookman Old Style" w:cs="Calibri"/>
                <w:color w:val="000000"/>
                <w:sz w:val="20"/>
                <w:szCs w:val="20"/>
                <w:u w:color="00000A"/>
              </w:rPr>
              <w:t>Rozdzielczość sygnału wideo min 4K UHD (3840 x 2160)</w:t>
            </w:r>
          </w:p>
        </w:tc>
        <w:tc>
          <w:tcPr>
            <w:tcW w:w="2410" w:type="dxa"/>
            <w:vAlign w:val="center"/>
          </w:tcPr>
          <w:p w14:paraId="5F5D681A" w14:textId="77777777" w:rsidR="008A4433" w:rsidRPr="008A4433" w:rsidRDefault="008A4433" w:rsidP="008A4433">
            <w:pPr>
              <w:jc w:val="center"/>
              <w:rPr>
                <w:rFonts w:ascii="Bookman Old Style" w:hAnsi="Bookman Old Style" w:cs="Arial"/>
                <w:sz w:val="20"/>
                <w:szCs w:val="20"/>
              </w:rPr>
            </w:pPr>
            <w:r w:rsidRPr="008A4433">
              <w:rPr>
                <w:rFonts w:ascii="Bookman Old Style" w:hAnsi="Bookman Old Style" w:cs="Arial"/>
                <w:sz w:val="20"/>
                <w:szCs w:val="20"/>
              </w:rPr>
              <w:t>TAK</w:t>
            </w:r>
          </w:p>
        </w:tc>
        <w:tc>
          <w:tcPr>
            <w:tcW w:w="1838" w:type="dxa"/>
          </w:tcPr>
          <w:p w14:paraId="1D6FA99B" w14:textId="77777777" w:rsidR="008A4433" w:rsidRPr="008A4433" w:rsidRDefault="008A4433" w:rsidP="008A4433">
            <w:pPr>
              <w:spacing w:after="58"/>
              <w:rPr>
                <w:rFonts w:ascii="Bookman Old Style" w:hAnsi="Bookman Old Style"/>
                <w:sz w:val="20"/>
                <w:szCs w:val="20"/>
              </w:rPr>
            </w:pPr>
          </w:p>
        </w:tc>
      </w:tr>
      <w:tr w:rsidR="008A4433" w:rsidRPr="008A4433" w14:paraId="2E3C28E6" w14:textId="77777777" w:rsidTr="00722FF9">
        <w:tc>
          <w:tcPr>
            <w:tcW w:w="682" w:type="dxa"/>
            <w:vAlign w:val="center"/>
          </w:tcPr>
          <w:p w14:paraId="6FB71C1D" w14:textId="0553A078" w:rsidR="008A4433" w:rsidRPr="008A4433" w:rsidRDefault="008A4433" w:rsidP="008A4433">
            <w:pPr>
              <w:spacing w:after="58"/>
              <w:jc w:val="center"/>
              <w:rPr>
                <w:rFonts w:ascii="Bookman Old Style" w:hAnsi="Bookman Old Style"/>
                <w:sz w:val="20"/>
                <w:szCs w:val="20"/>
              </w:rPr>
            </w:pPr>
            <w:r w:rsidRPr="008A4433">
              <w:rPr>
                <w:rFonts w:ascii="Bookman Old Style" w:hAnsi="Bookman Old Style"/>
                <w:sz w:val="20"/>
                <w:szCs w:val="20"/>
              </w:rPr>
              <w:t>1</w:t>
            </w:r>
            <w:r>
              <w:rPr>
                <w:rFonts w:ascii="Bookman Old Style" w:hAnsi="Bookman Old Style"/>
                <w:sz w:val="20"/>
                <w:szCs w:val="20"/>
              </w:rPr>
              <w:t>0</w:t>
            </w:r>
          </w:p>
        </w:tc>
        <w:tc>
          <w:tcPr>
            <w:tcW w:w="5839" w:type="dxa"/>
            <w:vAlign w:val="center"/>
          </w:tcPr>
          <w:p w14:paraId="5EBE64E4" w14:textId="77777777" w:rsidR="008A4433" w:rsidRPr="008A4433" w:rsidRDefault="008A4433" w:rsidP="008A4433">
            <w:pPr>
              <w:widowControl w:val="0"/>
              <w:shd w:val="clear" w:color="auto" w:fill="FFFFFF"/>
              <w:suppressAutoHyphens/>
              <w:rPr>
                <w:rFonts w:ascii="Bookman Old Style" w:eastAsia="Arial Unicode MS" w:hAnsi="Bookman Old Style" w:cs="Arial Unicode MS"/>
                <w:color w:val="00000A"/>
                <w:sz w:val="20"/>
                <w:szCs w:val="20"/>
                <w:u w:color="00000A"/>
                <w:lang w:eastAsia="en-US"/>
              </w:rPr>
            </w:pPr>
            <w:r w:rsidRPr="008A4433">
              <w:rPr>
                <w:rFonts w:ascii="Bookman Old Style" w:eastAsia="Arial Unicode MS" w:hAnsi="Bookman Old Style" w:cs="Calibri"/>
                <w:color w:val="000000"/>
                <w:sz w:val="20"/>
                <w:szCs w:val="20"/>
                <w:u w:color="00000A"/>
              </w:rPr>
              <w:t>Wbudowany moduł komunikacyjny DICOM/PACS</w:t>
            </w:r>
          </w:p>
        </w:tc>
        <w:tc>
          <w:tcPr>
            <w:tcW w:w="2410" w:type="dxa"/>
            <w:vAlign w:val="center"/>
          </w:tcPr>
          <w:p w14:paraId="49316F72" w14:textId="77777777" w:rsidR="008A4433" w:rsidRPr="008A4433" w:rsidRDefault="008A4433" w:rsidP="008A4433">
            <w:pPr>
              <w:jc w:val="center"/>
              <w:rPr>
                <w:rFonts w:ascii="Bookman Old Style" w:hAnsi="Bookman Old Style" w:cs="Arial"/>
                <w:sz w:val="20"/>
                <w:szCs w:val="20"/>
              </w:rPr>
            </w:pPr>
            <w:r w:rsidRPr="008A4433">
              <w:rPr>
                <w:rFonts w:ascii="Bookman Old Style" w:hAnsi="Bookman Old Style" w:cs="Arial"/>
                <w:sz w:val="20"/>
                <w:szCs w:val="20"/>
              </w:rPr>
              <w:t>TAK</w:t>
            </w:r>
          </w:p>
        </w:tc>
        <w:tc>
          <w:tcPr>
            <w:tcW w:w="1838" w:type="dxa"/>
          </w:tcPr>
          <w:p w14:paraId="088D427B" w14:textId="77777777" w:rsidR="008A4433" w:rsidRPr="008A4433" w:rsidRDefault="008A4433" w:rsidP="008A4433">
            <w:pPr>
              <w:spacing w:after="58"/>
              <w:rPr>
                <w:rFonts w:ascii="Bookman Old Style" w:hAnsi="Bookman Old Style"/>
                <w:sz w:val="20"/>
                <w:szCs w:val="20"/>
              </w:rPr>
            </w:pPr>
          </w:p>
        </w:tc>
      </w:tr>
      <w:tr w:rsidR="008A4433" w:rsidRPr="008A4433" w14:paraId="7076910E" w14:textId="77777777" w:rsidTr="00722FF9">
        <w:tc>
          <w:tcPr>
            <w:tcW w:w="682" w:type="dxa"/>
            <w:vAlign w:val="center"/>
          </w:tcPr>
          <w:p w14:paraId="54F9CC94" w14:textId="50CF2200" w:rsidR="008A4433" w:rsidRPr="008A4433" w:rsidRDefault="008A4433" w:rsidP="008A4433">
            <w:pPr>
              <w:spacing w:after="58"/>
              <w:jc w:val="center"/>
              <w:rPr>
                <w:rFonts w:ascii="Bookman Old Style" w:hAnsi="Bookman Old Style"/>
                <w:sz w:val="20"/>
                <w:szCs w:val="20"/>
              </w:rPr>
            </w:pPr>
            <w:r w:rsidRPr="008A4433">
              <w:rPr>
                <w:rFonts w:ascii="Bookman Old Style" w:hAnsi="Bookman Old Style"/>
                <w:sz w:val="20"/>
                <w:szCs w:val="20"/>
              </w:rPr>
              <w:t>1</w:t>
            </w:r>
            <w:r>
              <w:rPr>
                <w:rFonts w:ascii="Bookman Old Style" w:hAnsi="Bookman Old Style"/>
                <w:sz w:val="20"/>
                <w:szCs w:val="20"/>
              </w:rPr>
              <w:t>1</w:t>
            </w:r>
          </w:p>
        </w:tc>
        <w:tc>
          <w:tcPr>
            <w:tcW w:w="5839" w:type="dxa"/>
          </w:tcPr>
          <w:p w14:paraId="0E2A3F7B" w14:textId="77777777" w:rsidR="008A4433" w:rsidRPr="008A4433" w:rsidRDefault="008A4433" w:rsidP="008A4433">
            <w:pPr>
              <w:widowControl w:val="0"/>
              <w:shd w:val="clear" w:color="auto" w:fill="FFFFFF"/>
              <w:suppressAutoHyphens/>
              <w:rPr>
                <w:rFonts w:ascii="Bookman Old Style" w:eastAsia="Arial Unicode MS" w:hAnsi="Bookman Old Style" w:cs="Arial Unicode MS"/>
                <w:color w:val="00000A"/>
                <w:sz w:val="20"/>
                <w:szCs w:val="20"/>
                <w:u w:color="00000A"/>
                <w:lang w:eastAsia="en-US"/>
              </w:rPr>
            </w:pPr>
            <w:r w:rsidRPr="008A4433">
              <w:rPr>
                <w:rFonts w:ascii="Bookman Old Style" w:eastAsia="Arial Unicode MS" w:hAnsi="Bookman Old Style" w:cs="Calibri"/>
                <w:color w:val="000000"/>
                <w:sz w:val="20"/>
                <w:szCs w:val="20"/>
                <w:u w:color="00000A"/>
              </w:rPr>
              <w:t>Menu funkcyjne w min 28 językach do wyboru (w tym polski)</w:t>
            </w:r>
          </w:p>
        </w:tc>
        <w:tc>
          <w:tcPr>
            <w:tcW w:w="2410" w:type="dxa"/>
            <w:vAlign w:val="center"/>
          </w:tcPr>
          <w:p w14:paraId="05D212E0" w14:textId="77777777" w:rsidR="008A4433" w:rsidRPr="008A4433" w:rsidRDefault="008A4433" w:rsidP="008A4433">
            <w:pPr>
              <w:jc w:val="center"/>
              <w:rPr>
                <w:rFonts w:ascii="Bookman Old Style" w:hAnsi="Bookman Old Style" w:cs="Arial"/>
                <w:sz w:val="20"/>
                <w:szCs w:val="20"/>
              </w:rPr>
            </w:pPr>
            <w:r w:rsidRPr="008A4433">
              <w:rPr>
                <w:rFonts w:ascii="Bookman Old Style" w:hAnsi="Bookman Old Style" w:cs="Arial"/>
                <w:sz w:val="20"/>
                <w:szCs w:val="20"/>
              </w:rPr>
              <w:t>TAK</w:t>
            </w:r>
          </w:p>
        </w:tc>
        <w:tc>
          <w:tcPr>
            <w:tcW w:w="1838" w:type="dxa"/>
          </w:tcPr>
          <w:p w14:paraId="672ACFE6" w14:textId="77777777" w:rsidR="008A4433" w:rsidRPr="008A4433" w:rsidRDefault="008A4433" w:rsidP="008A4433">
            <w:pPr>
              <w:spacing w:after="58"/>
              <w:rPr>
                <w:rFonts w:ascii="Bookman Old Style" w:hAnsi="Bookman Old Style"/>
                <w:sz w:val="20"/>
                <w:szCs w:val="20"/>
              </w:rPr>
            </w:pPr>
          </w:p>
        </w:tc>
      </w:tr>
      <w:tr w:rsidR="008A4433" w:rsidRPr="008A4433" w14:paraId="74C32DE6" w14:textId="77777777" w:rsidTr="00722FF9">
        <w:tc>
          <w:tcPr>
            <w:tcW w:w="682" w:type="dxa"/>
            <w:vAlign w:val="center"/>
          </w:tcPr>
          <w:p w14:paraId="0FA7B283" w14:textId="15F177F3" w:rsidR="008A4433" w:rsidRPr="008A4433" w:rsidRDefault="008A4433" w:rsidP="008A4433">
            <w:pPr>
              <w:spacing w:after="58"/>
              <w:jc w:val="center"/>
              <w:rPr>
                <w:rFonts w:ascii="Bookman Old Style" w:hAnsi="Bookman Old Style"/>
                <w:sz w:val="20"/>
                <w:szCs w:val="20"/>
              </w:rPr>
            </w:pPr>
            <w:r w:rsidRPr="008A4433">
              <w:rPr>
                <w:rFonts w:ascii="Bookman Old Style" w:hAnsi="Bookman Old Style"/>
                <w:sz w:val="20"/>
                <w:szCs w:val="20"/>
              </w:rPr>
              <w:t>1</w:t>
            </w:r>
            <w:r>
              <w:rPr>
                <w:rFonts w:ascii="Bookman Old Style" w:hAnsi="Bookman Old Style"/>
                <w:sz w:val="20"/>
                <w:szCs w:val="20"/>
              </w:rPr>
              <w:t>2</w:t>
            </w:r>
          </w:p>
        </w:tc>
        <w:tc>
          <w:tcPr>
            <w:tcW w:w="5839" w:type="dxa"/>
          </w:tcPr>
          <w:p w14:paraId="2F77F8C6" w14:textId="77777777" w:rsidR="008A4433" w:rsidRPr="008A4433" w:rsidRDefault="008A4433" w:rsidP="008A4433">
            <w:pPr>
              <w:rPr>
                <w:rFonts w:ascii="Bookman Old Style" w:hAnsi="Bookman Old Style"/>
                <w:sz w:val="20"/>
                <w:szCs w:val="20"/>
                <w:lang w:eastAsia="en-US"/>
              </w:rPr>
            </w:pPr>
            <w:r w:rsidRPr="008A4433">
              <w:rPr>
                <w:rFonts w:ascii="Bookman Old Style" w:hAnsi="Bookman Old Style" w:cs="Calibri"/>
                <w:color w:val="000000"/>
                <w:sz w:val="20"/>
                <w:szCs w:val="20"/>
              </w:rPr>
              <w:t>Funkcja tzw. TWIN – wyświetlanie w czasie rzeczywistym 2 obrazów na monitorze (jeden w świetle białym, drugi w świetle filtrowanym)</w:t>
            </w:r>
          </w:p>
        </w:tc>
        <w:tc>
          <w:tcPr>
            <w:tcW w:w="2410" w:type="dxa"/>
            <w:vAlign w:val="center"/>
          </w:tcPr>
          <w:p w14:paraId="288F8BB6" w14:textId="77777777" w:rsidR="008A4433" w:rsidRPr="008A4433" w:rsidRDefault="008A4433" w:rsidP="008A4433">
            <w:pPr>
              <w:ind w:hanging="120"/>
              <w:jc w:val="center"/>
              <w:rPr>
                <w:rFonts w:ascii="Bookman Old Style" w:hAnsi="Bookman Old Style" w:cs="Arial"/>
                <w:sz w:val="20"/>
                <w:szCs w:val="20"/>
              </w:rPr>
            </w:pPr>
            <w:r w:rsidRPr="008A4433">
              <w:rPr>
                <w:rFonts w:ascii="Bookman Old Style" w:hAnsi="Bookman Old Style" w:cs="Arial"/>
                <w:sz w:val="20"/>
                <w:szCs w:val="20"/>
              </w:rPr>
              <w:t>TAK</w:t>
            </w:r>
          </w:p>
        </w:tc>
        <w:tc>
          <w:tcPr>
            <w:tcW w:w="1838" w:type="dxa"/>
          </w:tcPr>
          <w:p w14:paraId="25EF9F68" w14:textId="77777777" w:rsidR="008A4433" w:rsidRPr="008A4433" w:rsidRDefault="008A4433" w:rsidP="008A4433">
            <w:pPr>
              <w:spacing w:after="58"/>
              <w:rPr>
                <w:rFonts w:ascii="Bookman Old Style" w:hAnsi="Bookman Old Style"/>
                <w:sz w:val="20"/>
                <w:szCs w:val="20"/>
              </w:rPr>
            </w:pPr>
          </w:p>
        </w:tc>
      </w:tr>
      <w:tr w:rsidR="008A4433" w:rsidRPr="008A4433" w14:paraId="36B8D958" w14:textId="77777777" w:rsidTr="00722FF9">
        <w:tc>
          <w:tcPr>
            <w:tcW w:w="682" w:type="dxa"/>
            <w:vAlign w:val="center"/>
          </w:tcPr>
          <w:p w14:paraId="7EC4B794" w14:textId="10D75DBC" w:rsidR="008A4433" w:rsidRPr="008A4433" w:rsidRDefault="008A4433" w:rsidP="008A4433">
            <w:pPr>
              <w:spacing w:after="58"/>
              <w:jc w:val="center"/>
              <w:rPr>
                <w:rFonts w:ascii="Bookman Old Style" w:hAnsi="Bookman Old Style"/>
                <w:sz w:val="20"/>
                <w:szCs w:val="20"/>
              </w:rPr>
            </w:pPr>
            <w:r w:rsidRPr="008A4433">
              <w:rPr>
                <w:rFonts w:ascii="Bookman Old Style" w:hAnsi="Bookman Old Style"/>
                <w:sz w:val="20"/>
                <w:szCs w:val="20"/>
              </w:rPr>
              <w:t>1</w:t>
            </w:r>
            <w:r>
              <w:rPr>
                <w:rFonts w:ascii="Bookman Old Style" w:hAnsi="Bookman Old Style"/>
                <w:sz w:val="20"/>
                <w:szCs w:val="20"/>
              </w:rPr>
              <w:t>3</w:t>
            </w:r>
          </w:p>
        </w:tc>
        <w:tc>
          <w:tcPr>
            <w:tcW w:w="5839" w:type="dxa"/>
          </w:tcPr>
          <w:p w14:paraId="5BC39FAD" w14:textId="77777777" w:rsidR="008A4433" w:rsidRPr="008A4433" w:rsidRDefault="008A4433" w:rsidP="008A4433">
            <w:pPr>
              <w:widowControl w:val="0"/>
              <w:autoSpaceDE w:val="0"/>
              <w:autoSpaceDN w:val="0"/>
              <w:adjustRightInd w:val="0"/>
              <w:rPr>
                <w:rFonts w:ascii="Bookman Old Style" w:hAnsi="Bookman Old Style"/>
                <w:sz w:val="20"/>
                <w:szCs w:val="20"/>
                <w:lang w:eastAsia="en-US"/>
              </w:rPr>
            </w:pPr>
            <w:r w:rsidRPr="008A4433">
              <w:rPr>
                <w:rFonts w:ascii="Bookman Old Style" w:hAnsi="Bookman Old Style" w:cs="Calibri"/>
                <w:color w:val="000000"/>
                <w:sz w:val="20"/>
                <w:szCs w:val="20"/>
              </w:rPr>
              <w:t>Funkcja obrazowania uwydatniająca gęstość czerwieni w naczyniach krwionośnych</w:t>
            </w:r>
          </w:p>
        </w:tc>
        <w:tc>
          <w:tcPr>
            <w:tcW w:w="2410" w:type="dxa"/>
          </w:tcPr>
          <w:p w14:paraId="7AD193E0" w14:textId="77777777" w:rsidR="008A4433" w:rsidRPr="008A4433" w:rsidRDefault="008A4433" w:rsidP="008A4433">
            <w:pPr>
              <w:jc w:val="center"/>
              <w:rPr>
                <w:rFonts w:ascii="Bookman Old Style" w:hAnsi="Bookman Old Style"/>
                <w:sz w:val="20"/>
                <w:szCs w:val="20"/>
              </w:rPr>
            </w:pPr>
          </w:p>
        </w:tc>
        <w:tc>
          <w:tcPr>
            <w:tcW w:w="1838" w:type="dxa"/>
          </w:tcPr>
          <w:p w14:paraId="5522E505" w14:textId="77777777" w:rsidR="008A4433" w:rsidRPr="008A4433" w:rsidRDefault="008A4433" w:rsidP="008A4433">
            <w:pPr>
              <w:spacing w:after="58"/>
              <w:rPr>
                <w:rFonts w:ascii="Bookman Old Style" w:hAnsi="Bookman Old Style"/>
                <w:sz w:val="20"/>
                <w:szCs w:val="20"/>
              </w:rPr>
            </w:pPr>
          </w:p>
        </w:tc>
      </w:tr>
      <w:tr w:rsidR="008A4433" w:rsidRPr="008A4433" w14:paraId="7E049616" w14:textId="77777777" w:rsidTr="00722FF9">
        <w:tc>
          <w:tcPr>
            <w:tcW w:w="682" w:type="dxa"/>
            <w:vAlign w:val="center"/>
          </w:tcPr>
          <w:p w14:paraId="6C76C75A" w14:textId="25EA0516" w:rsidR="008A4433" w:rsidRPr="008A4433" w:rsidRDefault="008A4433" w:rsidP="008A4433">
            <w:pPr>
              <w:spacing w:after="58"/>
              <w:jc w:val="center"/>
              <w:rPr>
                <w:rFonts w:ascii="Bookman Old Style" w:hAnsi="Bookman Old Style"/>
                <w:sz w:val="20"/>
                <w:szCs w:val="20"/>
              </w:rPr>
            </w:pPr>
            <w:r w:rsidRPr="008A4433">
              <w:rPr>
                <w:rFonts w:ascii="Bookman Old Style" w:hAnsi="Bookman Old Style"/>
                <w:sz w:val="20"/>
                <w:szCs w:val="20"/>
              </w:rPr>
              <w:t>1</w:t>
            </w:r>
            <w:r>
              <w:rPr>
                <w:rFonts w:ascii="Bookman Old Style" w:hAnsi="Bookman Old Style"/>
                <w:sz w:val="20"/>
                <w:szCs w:val="20"/>
              </w:rPr>
              <w:t>4</w:t>
            </w:r>
          </w:p>
        </w:tc>
        <w:tc>
          <w:tcPr>
            <w:tcW w:w="5839" w:type="dxa"/>
          </w:tcPr>
          <w:p w14:paraId="23CAC55A" w14:textId="77777777" w:rsidR="008A4433" w:rsidRPr="008A4433" w:rsidRDefault="008A4433" w:rsidP="008A4433">
            <w:pPr>
              <w:widowControl w:val="0"/>
              <w:autoSpaceDE w:val="0"/>
              <w:autoSpaceDN w:val="0"/>
              <w:adjustRightInd w:val="0"/>
              <w:rPr>
                <w:rFonts w:ascii="Bookman Old Style" w:hAnsi="Bookman Old Style"/>
                <w:sz w:val="20"/>
                <w:szCs w:val="20"/>
                <w:lang w:eastAsia="en-US"/>
              </w:rPr>
            </w:pPr>
            <w:r w:rsidRPr="008A4433">
              <w:rPr>
                <w:rFonts w:ascii="Bookman Old Style" w:hAnsi="Bookman Old Style" w:cs="Calibri"/>
                <w:color w:val="000000"/>
                <w:sz w:val="20"/>
                <w:szCs w:val="20"/>
              </w:rPr>
              <w:t>Wbudowane źródło światła LED dla obsługi endoskopów światłowodowych (min 5 diod LED)</w:t>
            </w:r>
          </w:p>
        </w:tc>
        <w:tc>
          <w:tcPr>
            <w:tcW w:w="2410" w:type="dxa"/>
          </w:tcPr>
          <w:p w14:paraId="3501D8B3" w14:textId="77777777" w:rsidR="008A4433" w:rsidRPr="008A4433" w:rsidRDefault="008A4433" w:rsidP="008A4433">
            <w:pPr>
              <w:jc w:val="center"/>
              <w:rPr>
                <w:rFonts w:ascii="Bookman Old Style" w:hAnsi="Bookman Old Style"/>
                <w:sz w:val="20"/>
                <w:szCs w:val="20"/>
              </w:rPr>
            </w:pPr>
            <w:r w:rsidRPr="008A4433">
              <w:rPr>
                <w:rFonts w:ascii="Bookman Old Style" w:hAnsi="Bookman Old Style"/>
                <w:sz w:val="20"/>
                <w:szCs w:val="20"/>
              </w:rPr>
              <w:t>TAK</w:t>
            </w:r>
          </w:p>
        </w:tc>
        <w:tc>
          <w:tcPr>
            <w:tcW w:w="1838" w:type="dxa"/>
          </w:tcPr>
          <w:p w14:paraId="22E31E0D" w14:textId="77777777" w:rsidR="008A4433" w:rsidRPr="008A4433" w:rsidRDefault="008A4433" w:rsidP="008A4433">
            <w:pPr>
              <w:spacing w:after="58"/>
              <w:rPr>
                <w:rFonts w:ascii="Bookman Old Style" w:hAnsi="Bookman Old Style"/>
                <w:sz w:val="20"/>
                <w:szCs w:val="20"/>
              </w:rPr>
            </w:pPr>
          </w:p>
        </w:tc>
      </w:tr>
      <w:tr w:rsidR="008A4433" w:rsidRPr="008A4433" w14:paraId="77845459" w14:textId="77777777" w:rsidTr="00722FF9">
        <w:tc>
          <w:tcPr>
            <w:tcW w:w="682" w:type="dxa"/>
            <w:vAlign w:val="center"/>
          </w:tcPr>
          <w:p w14:paraId="10FEC122" w14:textId="186D7848" w:rsidR="008A4433" w:rsidRPr="008A4433" w:rsidRDefault="008A4433" w:rsidP="008A4433">
            <w:pPr>
              <w:spacing w:after="58"/>
              <w:jc w:val="center"/>
              <w:rPr>
                <w:rFonts w:ascii="Bookman Old Style" w:hAnsi="Bookman Old Style"/>
                <w:sz w:val="20"/>
                <w:szCs w:val="20"/>
              </w:rPr>
            </w:pPr>
            <w:r w:rsidRPr="008A4433">
              <w:rPr>
                <w:rFonts w:ascii="Bookman Old Style" w:hAnsi="Bookman Old Style"/>
                <w:sz w:val="20"/>
                <w:szCs w:val="20"/>
              </w:rPr>
              <w:t>1</w:t>
            </w:r>
            <w:r>
              <w:rPr>
                <w:rFonts w:ascii="Bookman Old Style" w:hAnsi="Bookman Old Style"/>
                <w:sz w:val="20"/>
                <w:szCs w:val="20"/>
              </w:rPr>
              <w:t>5</w:t>
            </w:r>
          </w:p>
        </w:tc>
        <w:tc>
          <w:tcPr>
            <w:tcW w:w="5839" w:type="dxa"/>
          </w:tcPr>
          <w:p w14:paraId="1843E1A3" w14:textId="77777777" w:rsidR="008A4433" w:rsidRPr="008A4433" w:rsidRDefault="008A4433" w:rsidP="008A4433">
            <w:pPr>
              <w:widowControl w:val="0"/>
              <w:autoSpaceDE w:val="0"/>
              <w:autoSpaceDN w:val="0"/>
              <w:adjustRightInd w:val="0"/>
              <w:rPr>
                <w:rFonts w:ascii="Bookman Old Style" w:hAnsi="Bookman Old Style"/>
                <w:sz w:val="20"/>
                <w:szCs w:val="20"/>
                <w:lang w:eastAsia="en-US"/>
              </w:rPr>
            </w:pPr>
            <w:r w:rsidRPr="008A4433">
              <w:rPr>
                <w:rFonts w:ascii="Bookman Old Style" w:hAnsi="Bookman Old Style" w:cs="Calibri"/>
                <w:color w:val="000000"/>
                <w:sz w:val="20"/>
                <w:szCs w:val="20"/>
              </w:rPr>
              <w:t xml:space="preserve">Gniazdo umożliwiające jednym ruchem podłączenie oraz odłączenie zarówno endoskopów typu światłowodowego jak i </w:t>
            </w:r>
            <w:proofErr w:type="spellStart"/>
            <w:r w:rsidRPr="008A4433">
              <w:rPr>
                <w:rFonts w:ascii="Bookman Old Style" w:hAnsi="Bookman Old Style" w:cs="Calibri"/>
                <w:color w:val="000000"/>
                <w:sz w:val="20"/>
                <w:szCs w:val="20"/>
              </w:rPr>
              <w:t>bezświatłowodowego</w:t>
            </w:r>
            <w:proofErr w:type="spellEnd"/>
          </w:p>
        </w:tc>
        <w:tc>
          <w:tcPr>
            <w:tcW w:w="2410" w:type="dxa"/>
            <w:vAlign w:val="center"/>
          </w:tcPr>
          <w:p w14:paraId="7F33EB19" w14:textId="77777777" w:rsidR="008A4433" w:rsidRPr="008A4433" w:rsidRDefault="008A4433" w:rsidP="008A4433">
            <w:pPr>
              <w:jc w:val="center"/>
              <w:rPr>
                <w:rFonts w:ascii="Bookman Old Style" w:hAnsi="Bookman Old Style"/>
                <w:sz w:val="20"/>
                <w:szCs w:val="20"/>
              </w:rPr>
            </w:pPr>
            <w:r w:rsidRPr="008A4433">
              <w:rPr>
                <w:rFonts w:ascii="Bookman Old Style" w:hAnsi="Bookman Old Style"/>
                <w:sz w:val="20"/>
                <w:szCs w:val="20"/>
              </w:rPr>
              <w:t>TAK</w:t>
            </w:r>
          </w:p>
        </w:tc>
        <w:tc>
          <w:tcPr>
            <w:tcW w:w="1838" w:type="dxa"/>
          </w:tcPr>
          <w:p w14:paraId="05CF29D4" w14:textId="77777777" w:rsidR="008A4433" w:rsidRPr="008A4433" w:rsidRDefault="008A4433" w:rsidP="008A4433">
            <w:pPr>
              <w:spacing w:after="58"/>
              <w:rPr>
                <w:rFonts w:ascii="Bookman Old Style" w:hAnsi="Bookman Old Style"/>
                <w:sz w:val="20"/>
                <w:szCs w:val="20"/>
              </w:rPr>
            </w:pPr>
          </w:p>
        </w:tc>
      </w:tr>
      <w:tr w:rsidR="008A4433" w:rsidRPr="008A4433" w14:paraId="4D6B2FB0" w14:textId="77777777" w:rsidTr="00722FF9">
        <w:tc>
          <w:tcPr>
            <w:tcW w:w="682" w:type="dxa"/>
            <w:vAlign w:val="center"/>
          </w:tcPr>
          <w:p w14:paraId="2AA4CC3A" w14:textId="784DA7EF" w:rsidR="008A4433" w:rsidRPr="008A4433" w:rsidRDefault="008A4433" w:rsidP="008A4433">
            <w:pPr>
              <w:spacing w:after="58"/>
              <w:jc w:val="center"/>
              <w:rPr>
                <w:rFonts w:ascii="Bookman Old Style" w:hAnsi="Bookman Old Style"/>
                <w:sz w:val="20"/>
                <w:szCs w:val="20"/>
              </w:rPr>
            </w:pPr>
            <w:r w:rsidRPr="008A4433">
              <w:rPr>
                <w:rFonts w:ascii="Bookman Old Style" w:hAnsi="Bookman Old Style"/>
                <w:sz w:val="20"/>
                <w:szCs w:val="20"/>
              </w:rPr>
              <w:t>1</w:t>
            </w:r>
            <w:r>
              <w:rPr>
                <w:rFonts w:ascii="Bookman Old Style" w:hAnsi="Bookman Old Style"/>
                <w:sz w:val="20"/>
                <w:szCs w:val="20"/>
              </w:rPr>
              <w:t>6</w:t>
            </w:r>
          </w:p>
        </w:tc>
        <w:tc>
          <w:tcPr>
            <w:tcW w:w="5839" w:type="dxa"/>
          </w:tcPr>
          <w:p w14:paraId="0F3B8425" w14:textId="77777777" w:rsidR="008A4433" w:rsidRPr="008A4433" w:rsidRDefault="008A4433" w:rsidP="008A4433">
            <w:pPr>
              <w:suppressAutoHyphens/>
              <w:rPr>
                <w:rFonts w:ascii="Bookman Old Style" w:hAnsi="Bookman Old Style" w:cs="Calibri"/>
                <w:color w:val="000000"/>
                <w:sz w:val="20"/>
                <w:szCs w:val="20"/>
              </w:rPr>
            </w:pPr>
            <w:r w:rsidRPr="008A4433">
              <w:rPr>
                <w:rFonts w:ascii="Bookman Old Style" w:hAnsi="Bookman Old Style" w:cs="Calibri"/>
                <w:color w:val="000000"/>
                <w:sz w:val="20"/>
                <w:szCs w:val="20"/>
              </w:rPr>
              <w:t xml:space="preserve">Wyjścia typu: </w:t>
            </w:r>
          </w:p>
          <w:p w14:paraId="79494652" w14:textId="77777777" w:rsidR="008A4433" w:rsidRPr="008A4433" w:rsidRDefault="008A4433" w:rsidP="008A4433">
            <w:pPr>
              <w:suppressAutoHyphens/>
              <w:rPr>
                <w:rFonts w:ascii="Bookman Old Style" w:hAnsi="Bookman Old Style" w:cs="Calibri"/>
                <w:color w:val="000000"/>
                <w:sz w:val="20"/>
                <w:szCs w:val="20"/>
              </w:rPr>
            </w:pPr>
            <w:r w:rsidRPr="008A4433">
              <w:rPr>
                <w:rFonts w:ascii="Bookman Old Style" w:hAnsi="Bookman Old Style" w:cs="Calibri"/>
                <w:color w:val="000000"/>
                <w:sz w:val="20"/>
                <w:szCs w:val="20"/>
              </w:rPr>
              <w:t>Minimum:</w:t>
            </w:r>
          </w:p>
          <w:p w14:paraId="0B1BB18D" w14:textId="77777777" w:rsidR="008A4433" w:rsidRPr="008A4433" w:rsidRDefault="008A4433" w:rsidP="008A4433">
            <w:pPr>
              <w:numPr>
                <w:ilvl w:val="0"/>
                <w:numId w:val="114"/>
              </w:numPr>
              <w:suppressAutoHyphens/>
              <w:rPr>
                <w:rFonts w:ascii="Bookman Old Style" w:hAnsi="Bookman Old Style" w:cs="Calibri"/>
                <w:color w:val="000000"/>
                <w:sz w:val="20"/>
                <w:szCs w:val="20"/>
              </w:rPr>
            </w:pPr>
            <w:r w:rsidRPr="008A4433">
              <w:rPr>
                <w:rFonts w:ascii="Bookman Old Style" w:hAnsi="Bookman Old Style" w:cs="Calibri"/>
                <w:color w:val="000000"/>
                <w:sz w:val="20"/>
                <w:szCs w:val="20"/>
              </w:rPr>
              <w:t>1 x 12G-SDI (do podłączenia monitora medycznego)</w:t>
            </w:r>
          </w:p>
          <w:p w14:paraId="40772824" w14:textId="77777777" w:rsidR="008A4433" w:rsidRPr="008A4433" w:rsidRDefault="008A4433" w:rsidP="008A4433">
            <w:pPr>
              <w:numPr>
                <w:ilvl w:val="0"/>
                <w:numId w:val="114"/>
              </w:numPr>
              <w:suppressAutoHyphens/>
              <w:rPr>
                <w:rFonts w:ascii="Bookman Old Style" w:hAnsi="Bookman Old Style" w:cs="Calibri"/>
                <w:color w:val="000000"/>
                <w:sz w:val="20"/>
                <w:szCs w:val="20"/>
              </w:rPr>
            </w:pPr>
            <w:r w:rsidRPr="008A4433">
              <w:rPr>
                <w:rFonts w:ascii="Bookman Old Style" w:hAnsi="Bookman Old Style" w:cs="Calibri"/>
                <w:color w:val="000000"/>
                <w:sz w:val="20"/>
                <w:szCs w:val="20"/>
              </w:rPr>
              <w:t>1x 3G-SDI</w:t>
            </w:r>
          </w:p>
          <w:p w14:paraId="364BD694" w14:textId="77777777" w:rsidR="008A4433" w:rsidRPr="008A4433" w:rsidRDefault="008A4433" w:rsidP="008A4433">
            <w:pPr>
              <w:numPr>
                <w:ilvl w:val="0"/>
                <w:numId w:val="114"/>
              </w:numPr>
              <w:suppressAutoHyphens/>
              <w:rPr>
                <w:rFonts w:ascii="Bookman Old Style" w:hAnsi="Bookman Old Style" w:cs="Calibri"/>
                <w:color w:val="000000"/>
                <w:sz w:val="20"/>
                <w:szCs w:val="20"/>
              </w:rPr>
            </w:pPr>
            <w:r w:rsidRPr="008A4433">
              <w:rPr>
                <w:rFonts w:ascii="Bookman Old Style" w:hAnsi="Bookman Old Style" w:cs="Calibri"/>
                <w:color w:val="000000"/>
                <w:sz w:val="20"/>
                <w:szCs w:val="20"/>
              </w:rPr>
              <w:t>1x HD-SDI</w:t>
            </w:r>
          </w:p>
          <w:p w14:paraId="1673BC04" w14:textId="77777777" w:rsidR="008A4433" w:rsidRPr="008A4433" w:rsidRDefault="008A4433" w:rsidP="008A4433">
            <w:pPr>
              <w:numPr>
                <w:ilvl w:val="0"/>
                <w:numId w:val="114"/>
              </w:numPr>
              <w:suppressAutoHyphens/>
              <w:rPr>
                <w:rFonts w:ascii="Bookman Old Style" w:hAnsi="Bookman Old Style" w:cs="Calibri"/>
                <w:color w:val="000000"/>
                <w:sz w:val="20"/>
                <w:szCs w:val="20"/>
              </w:rPr>
            </w:pPr>
            <w:r w:rsidRPr="008A4433">
              <w:rPr>
                <w:rFonts w:ascii="Bookman Old Style" w:hAnsi="Bookman Old Style" w:cs="Calibri"/>
                <w:color w:val="000000"/>
                <w:sz w:val="20"/>
                <w:szCs w:val="20"/>
              </w:rPr>
              <w:t>1x Y/C (NTSC oraz PAL – do wyboru)</w:t>
            </w:r>
          </w:p>
          <w:p w14:paraId="7100AD88" w14:textId="77777777" w:rsidR="008A4433" w:rsidRPr="008A4433" w:rsidRDefault="008A4433" w:rsidP="008A4433">
            <w:pPr>
              <w:numPr>
                <w:ilvl w:val="0"/>
                <w:numId w:val="114"/>
              </w:numPr>
              <w:suppressAutoHyphens/>
              <w:rPr>
                <w:rFonts w:ascii="Bookman Old Style" w:hAnsi="Bookman Old Style" w:cs="Calibri"/>
                <w:color w:val="000000"/>
                <w:sz w:val="20"/>
                <w:szCs w:val="20"/>
              </w:rPr>
            </w:pPr>
            <w:r w:rsidRPr="008A4433">
              <w:rPr>
                <w:rFonts w:ascii="Bookman Old Style" w:hAnsi="Bookman Old Style" w:cs="Calibri"/>
                <w:color w:val="000000"/>
                <w:sz w:val="20"/>
                <w:szCs w:val="20"/>
              </w:rPr>
              <w:t>1x DVI do podłączenia systemu archiwizacji</w:t>
            </w:r>
          </w:p>
          <w:p w14:paraId="420E3092" w14:textId="77777777" w:rsidR="008A4433" w:rsidRPr="008A4433" w:rsidRDefault="008A4433" w:rsidP="008A4433">
            <w:pPr>
              <w:numPr>
                <w:ilvl w:val="0"/>
                <w:numId w:val="114"/>
              </w:numPr>
              <w:rPr>
                <w:rFonts w:ascii="Bookman Old Style" w:hAnsi="Bookman Old Style" w:cs="Calibri"/>
                <w:color w:val="000000"/>
                <w:sz w:val="20"/>
                <w:szCs w:val="20"/>
              </w:rPr>
            </w:pPr>
            <w:r w:rsidRPr="008A4433">
              <w:rPr>
                <w:rFonts w:ascii="Bookman Old Style" w:hAnsi="Bookman Old Style" w:cs="Calibri"/>
                <w:color w:val="000000"/>
                <w:sz w:val="20"/>
                <w:szCs w:val="20"/>
              </w:rPr>
              <w:t>5 x USB do podłączenia  pamięci zewnętrznej (min jeden umieszczony na panelu przednim)</w:t>
            </w:r>
          </w:p>
          <w:p w14:paraId="356A15C0" w14:textId="77777777" w:rsidR="008A4433" w:rsidRPr="008A4433" w:rsidRDefault="008A4433" w:rsidP="008A4433">
            <w:pPr>
              <w:numPr>
                <w:ilvl w:val="0"/>
                <w:numId w:val="114"/>
              </w:numPr>
              <w:rPr>
                <w:rFonts w:ascii="Bookman Old Style" w:hAnsi="Bookman Old Style" w:cs="Calibri"/>
                <w:color w:val="000000"/>
                <w:sz w:val="20"/>
                <w:szCs w:val="20"/>
              </w:rPr>
            </w:pPr>
            <w:r w:rsidRPr="008A4433">
              <w:rPr>
                <w:rFonts w:ascii="Bookman Old Style" w:hAnsi="Bookman Old Style" w:cs="Calibri"/>
                <w:color w:val="000000"/>
                <w:sz w:val="20"/>
                <w:szCs w:val="20"/>
              </w:rPr>
              <w:t>3 x wyjście sygnału sterującego przesyłaniem zdjęć i filmów SD/HD</w:t>
            </w:r>
          </w:p>
          <w:p w14:paraId="41D12FE1" w14:textId="77777777" w:rsidR="008A4433" w:rsidRPr="008A4433" w:rsidRDefault="008A4433" w:rsidP="008A4433">
            <w:pPr>
              <w:rPr>
                <w:rFonts w:ascii="Bookman Old Style" w:hAnsi="Bookman Old Style" w:cs="Calibri"/>
                <w:color w:val="000000"/>
                <w:sz w:val="20"/>
                <w:szCs w:val="20"/>
              </w:rPr>
            </w:pPr>
            <w:r w:rsidRPr="008A4433">
              <w:rPr>
                <w:rFonts w:ascii="Bookman Old Style" w:hAnsi="Bookman Old Style" w:cs="Calibri"/>
                <w:color w:val="000000"/>
                <w:sz w:val="20"/>
                <w:szCs w:val="20"/>
              </w:rPr>
              <w:t>Wejście typu:</w:t>
            </w:r>
          </w:p>
          <w:p w14:paraId="1126AF5F" w14:textId="77777777" w:rsidR="008A4433" w:rsidRPr="008A4433" w:rsidRDefault="008A4433" w:rsidP="008A4433">
            <w:pPr>
              <w:widowControl w:val="0"/>
              <w:autoSpaceDE w:val="0"/>
              <w:autoSpaceDN w:val="0"/>
              <w:adjustRightInd w:val="0"/>
              <w:rPr>
                <w:rFonts w:ascii="Bookman Old Style" w:hAnsi="Bookman Old Style"/>
                <w:sz w:val="20"/>
                <w:szCs w:val="20"/>
                <w:lang w:eastAsia="en-US"/>
              </w:rPr>
            </w:pPr>
            <w:r w:rsidRPr="008A4433">
              <w:rPr>
                <w:rFonts w:ascii="Bookman Old Style" w:hAnsi="Bookman Old Style" w:cs="Calibri"/>
                <w:color w:val="000000"/>
                <w:sz w:val="20"/>
                <w:szCs w:val="20"/>
              </w:rPr>
              <w:t>1 x DVI do podłączenia zewnętrznego sygnału (PIP)</w:t>
            </w:r>
          </w:p>
        </w:tc>
        <w:tc>
          <w:tcPr>
            <w:tcW w:w="2410" w:type="dxa"/>
          </w:tcPr>
          <w:p w14:paraId="142280D1" w14:textId="77777777" w:rsidR="008A4433" w:rsidRPr="008A4433" w:rsidRDefault="008A4433" w:rsidP="008A4433">
            <w:pPr>
              <w:jc w:val="center"/>
              <w:rPr>
                <w:rFonts w:ascii="Bookman Old Style" w:hAnsi="Bookman Old Style"/>
                <w:sz w:val="20"/>
                <w:szCs w:val="20"/>
              </w:rPr>
            </w:pPr>
            <w:r w:rsidRPr="008A4433">
              <w:rPr>
                <w:rFonts w:ascii="Bookman Old Style" w:hAnsi="Bookman Old Style"/>
                <w:sz w:val="20"/>
                <w:szCs w:val="20"/>
              </w:rPr>
              <w:t>TAK</w:t>
            </w:r>
          </w:p>
        </w:tc>
        <w:tc>
          <w:tcPr>
            <w:tcW w:w="1838" w:type="dxa"/>
          </w:tcPr>
          <w:p w14:paraId="0AB49956" w14:textId="77777777" w:rsidR="008A4433" w:rsidRPr="008A4433" w:rsidRDefault="008A4433" w:rsidP="008A4433">
            <w:pPr>
              <w:spacing w:after="58"/>
              <w:rPr>
                <w:rFonts w:ascii="Bookman Old Style" w:hAnsi="Bookman Old Style"/>
                <w:sz w:val="20"/>
                <w:szCs w:val="20"/>
              </w:rPr>
            </w:pPr>
          </w:p>
        </w:tc>
      </w:tr>
      <w:tr w:rsidR="008A4433" w:rsidRPr="008A4433" w14:paraId="29EA6864" w14:textId="77777777" w:rsidTr="00722FF9">
        <w:tc>
          <w:tcPr>
            <w:tcW w:w="682" w:type="dxa"/>
            <w:vAlign w:val="center"/>
          </w:tcPr>
          <w:p w14:paraId="24115CAA" w14:textId="1980D36B" w:rsidR="008A4433" w:rsidRPr="008A4433" w:rsidRDefault="008A4433" w:rsidP="008A4433">
            <w:pPr>
              <w:spacing w:after="58"/>
              <w:jc w:val="center"/>
              <w:rPr>
                <w:rFonts w:ascii="Bookman Old Style" w:hAnsi="Bookman Old Style"/>
                <w:sz w:val="20"/>
                <w:szCs w:val="20"/>
              </w:rPr>
            </w:pPr>
            <w:r w:rsidRPr="008A4433">
              <w:rPr>
                <w:rFonts w:ascii="Bookman Old Style" w:hAnsi="Bookman Old Style"/>
                <w:sz w:val="20"/>
                <w:szCs w:val="20"/>
              </w:rPr>
              <w:t>1</w:t>
            </w:r>
            <w:r>
              <w:rPr>
                <w:rFonts w:ascii="Bookman Old Style" w:hAnsi="Bookman Old Style"/>
                <w:sz w:val="20"/>
                <w:szCs w:val="20"/>
              </w:rPr>
              <w:t>7</w:t>
            </w:r>
          </w:p>
        </w:tc>
        <w:tc>
          <w:tcPr>
            <w:tcW w:w="5839" w:type="dxa"/>
          </w:tcPr>
          <w:p w14:paraId="491CA48C" w14:textId="77777777" w:rsidR="008A4433" w:rsidRPr="008A4433" w:rsidRDefault="008A4433" w:rsidP="008A4433">
            <w:pPr>
              <w:widowControl w:val="0"/>
              <w:autoSpaceDE w:val="0"/>
              <w:autoSpaceDN w:val="0"/>
              <w:adjustRightInd w:val="0"/>
              <w:rPr>
                <w:rFonts w:ascii="Bookman Old Style" w:hAnsi="Bookman Old Style"/>
                <w:sz w:val="20"/>
                <w:szCs w:val="20"/>
                <w:lang w:eastAsia="en-US"/>
              </w:rPr>
            </w:pPr>
            <w:r w:rsidRPr="008A4433">
              <w:rPr>
                <w:rFonts w:ascii="Bookman Old Style" w:hAnsi="Bookman Old Style" w:cs="Calibri"/>
                <w:color w:val="000000"/>
                <w:sz w:val="20"/>
                <w:szCs w:val="20"/>
              </w:rPr>
              <w:t>Minimum jedno wyjście komunikacyjne RJ45</w:t>
            </w:r>
          </w:p>
        </w:tc>
        <w:tc>
          <w:tcPr>
            <w:tcW w:w="2410" w:type="dxa"/>
          </w:tcPr>
          <w:p w14:paraId="6AE170F0" w14:textId="77777777" w:rsidR="008A4433" w:rsidRPr="008A4433" w:rsidRDefault="008A4433" w:rsidP="008A4433">
            <w:pPr>
              <w:jc w:val="center"/>
              <w:rPr>
                <w:rFonts w:ascii="Bookman Old Style" w:hAnsi="Bookman Old Style"/>
                <w:sz w:val="20"/>
                <w:szCs w:val="20"/>
              </w:rPr>
            </w:pPr>
            <w:r w:rsidRPr="008A4433">
              <w:rPr>
                <w:rFonts w:ascii="Bookman Old Style" w:hAnsi="Bookman Old Style"/>
                <w:sz w:val="20"/>
                <w:szCs w:val="20"/>
              </w:rPr>
              <w:t>TAK</w:t>
            </w:r>
          </w:p>
        </w:tc>
        <w:tc>
          <w:tcPr>
            <w:tcW w:w="1838" w:type="dxa"/>
          </w:tcPr>
          <w:p w14:paraId="65B69E79" w14:textId="77777777" w:rsidR="008A4433" w:rsidRPr="008A4433" w:rsidRDefault="008A4433" w:rsidP="008A4433">
            <w:pPr>
              <w:spacing w:after="58"/>
              <w:rPr>
                <w:rFonts w:ascii="Bookman Old Style" w:hAnsi="Bookman Old Style"/>
                <w:sz w:val="20"/>
                <w:szCs w:val="20"/>
              </w:rPr>
            </w:pPr>
          </w:p>
        </w:tc>
      </w:tr>
      <w:tr w:rsidR="008A4433" w:rsidRPr="008A4433" w14:paraId="72F94EA1" w14:textId="77777777" w:rsidTr="00722FF9">
        <w:tc>
          <w:tcPr>
            <w:tcW w:w="682" w:type="dxa"/>
            <w:vAlign w:val="center"/>
          </w:tcPr>
          <w:p w14:paraId="20B39567" w14:textId="4944E926" w:rsidR="008A4433" w:rsidRPr="008A4433" w:rsidRDefault="008A4433" w:rsidP="008A4433">
            <w:pPr>
              <w:spacing w:after="58"/>
              <w:jc w:val="center"/>
              <w:rPr>
                <w:rFonts w:ascii="Bookman Old Style" w:hAnsi="Bookman Old Style"/>
                <w:sz w:val="20"/>
                <w:szCs w:val="20"/>
              </w:rPr>
            </w:pPr>
            <w:r w:rsidRPr="008A4433">
              <w:rPr>
                <w:rFonts w:ascii="Bookman Old Style" w:hAnsi="Bookman Old Style"/>
                <w:sz w:val="20"/>
                <w:szCs w:val="20"/>
              </w:rPr>
              <w:t>1</w:t>
            </w:r>
            <w:r>
              <w:rPr>
                <w:rFonts w:ascii="Bookman Old Style" w:hAnsi="Bookman Old Style"/>
                <w:sz w:val="20"/>
                <w:szCs w:val="20"/>
              </w:rPr>
              <w:t>8</w:t>
            </w:r>
          </w:p>
        </w:tc>
        <w:tc>
          <w:tcPr>
            <w:tcW w:w="5839" w:type="dxa"/>
          </w:tcPr>
          <w:p w14:paraId="2477586D" w14:textId="77777777" w:rsidR="008A4433" w:rsidRPr="008A4433" w:rsidRDefault="008A4433" w:rsidP="008A4433">
            <w:pPr>
              <w:widowControl w:val="0"/>
              <w:autoSpaceDE w:val="0"/>
              <w:autoSpaceDN w:val="0"/>
              <w:adjustRightInd w:val="0"/>
              <w:rPr>
                <w:rFonts w:ascii="Bookman Old Style" w:hAnsi="Bookman Old Style"/>
                <w:sz w:val="20"/>
                <w:szCs w:val="20"/>
                <w:lang w:eastAsia="en-US"/>
              </w:rPr>
            </w:pPr>
            <w:r w:rsidRPr="008A4433">
              <w:rPr>
                <w:rFonts w:ascii="Bookman Old Style" w:hAnsi="Bookman Old Style" w:cs="Calibri"/>
                <w:color w:val="000000"/>
                <w:sz w:val="20"/>
                <w:szCs w:val="20"/>
              </w:rPr>
              <w:t xml:space="preserve">Funkcja maksymalnej, stałej ekspozycji światła przypisana do klawisza na panelu przednim lub </w:t>
            </w:r>
            <w:r w:rsidRPr="008A4433">
              <w:rPr>
                <w:rFonts w:ascii="Bookman Old Style" w:hAnsi="Bookman Old Style" w:cs="Calibri"/>
                <w:color w:val="000000"/>
                <w:sz w:val="20"/>
                <w:szCs w:val="20"/>
              </w:rPr>
              <w:lastRenderedPageBreak/>
              <w:t>przycisku endoskopu do uwidocznienia końcówki endoskopu przez powłoki skórne (m.in. dla procedury PEG)</w:t>
            </w:r>
          </w:p>
        </w:tc>
        <w:tc>
          <w:tcPr>
            <w:tcW w:w="2410" w:type="dxa"/>
          </w:tcPr>
          <w:p w14:paraId="1188166E" w14:textId="77777777" w:rsidR="008A4433" w:rsidRPr="008A4433" w:rsidRDefault="008A4433" w:rsidP="008A4433">
            <w:pPr>
              <w:jc w:val="center"/>
              <w:rPr>
                <w:rFonts w:ascii="Bookman Old Style" w:hAnsi="Bookman Old Style"/>
                <w:sz w:val="20"/>
                <w:szCs w:val="20"/>
              </w:rPr>
            </w:pPr>
            <w:r w:rsidRPr="008A4433">
              <w:rPr>
                <w:rFonts w:ascii="Bookman Old Style" w:hAnsi="Bookman Old Style" w:cs="Arial"/>
                <w:sz w:val="20"/>
                <w:szCs w:val="20"/>
              </w:rPr>
              <w:lastRenderedPageBreak/>
              <w:t>TAK</w:t>
            </w:r>
          </w:p>
        </w:tc>
        <w:tc>
          <w:tcPr>
            <w:tcW w:w="1838" w:type="dxa"/>
          </w:tcPr>
          <w:p w14:paraId="2CD142B8" w14:textId="77777777" w:rsidR="008A4433" w:rsidRPr="008A4433" w:rsidRDefault="008A4433" w:rsidP="008A4433">
            <w:pPr>
              <w:spacing w:after="58"/>
              <w:rPr>
                <w:rFonts w:ascii="Bookman Old Style" w:hAnsi="Bookman Old Style"/>
                <w:sz w:val="20"/>
                <w:szCs w:val="20"/>
              </w:rPr>
            </w:pPr>
          </w:p>
        </w:tc>
      </w:tr>
      <w:tr w:rsidR="008A4433" w:rsidRPr="008A4433" w14:paraId="2ECF375D" w14:textId="77777777" w:rsidTr="00722FF9">
        <w:tc>
          <w:tcPr>
            <w:tcW w:w="682" w:type="dxa"/>
            <w:vAlign w:val="center"/>
          </w:tcPr>
          <w:p w14:paraId="614A62C2" w14:textId="459E859B" w:rsidR="008A4433" w:rsidRPr="008A4433" w:rsidRDefault="008A4433" w:rsidP="008A4433">
            <w:pPr>
              <w:spacing w:after="58"/>
              <w:jc w:val="center"/>
              <w:rPr>
                <w:rFonts w:ascii="Bookman Old Style" w:hAnsi="Bookman Old Style"/>
                <w:sz w:val="20"/>
                <w:szCs w:val="20"/>
              </w:rPr>
            </w:pPr>
            <w:r>
              <w:rPr>
                <w:rFonts w:ascii="Bookman Old Style" w:hAnsi="Bookman Old Style"/>
                <w:sz w:val="20"/>
                <w:szCs w:val="20"/>
              </w:rPr>
              <w:t>19</w:t>
            </w:r>
          </w:p>
        </w:tc>
        <w:tc>
          <w:tcPr>
            <w:tcW w:w="5839" w:type="dxa"/>
          </w:tcPr>
          <w:p w14:paraId="7DBB9872" w14:textId="77777777" w:rsidR="008A4433" w:rsidRPr="008A4433" w:rsidRDefault="008A4433" w:rsidP="008A4433">
            <w:pPr>
              <w:suppressAutoHyphens/>
              <w:rPr>
                <w:rFonts w:ascii="Bookman Old Style" w:hAnsi="Bookman Old Style" w:cs="Calibri"/>
                <w:color w:val="000000"/>
                <w:sz w:val="20"/>
                <w:szCs w:val="20"/>
              </w:rPr>
            </w:pPr>
            <w:r w:rsidRPr="008A4433">
              <w:rPr>
                <w:rFonts w:ascii="Bookman Old Style" w:hAnsi="Bookman Old Style" w:cs="Calibri"/>
                <w:color w:val="000000"/>
                <w:sz w:val="20"/>
                <w:szCs w:val="20"/>
              </w:rPr>
              <w:t>Minimalne informacje (dane badania) – wyświetlane na ekranie monitora:</w:t>
            </w:r>
          </w:p>
          <w:p w14:paraId="20D443CE" w14:textId="77777777" w:rsidR="008A4433" w:rsidRPr="008A4433" w:rsidRDefault="008A4433" w:rsidP="008A4433">
            <w:pPr>
              <w:suppressAutoHyphens/>
              <w:rPr>
                <w:rFonts w:ascii="Bookman Old Style" w:hAnsi="Bookman Old Style" w:cs="Calibri"/>
                <w:color w:val="000000"/>
                <w:sz w:val="20"/>
                <w:szCs w:val="20"/>
              </w:rPr>
            </w:pPr>
            <w:r w:rsidRPr="008A4433">
              <w:rPr>
                <w:rFonts w:ascii="Bookman Old Style" w:hAnsi="Bookman Old Style" w:cs="Calibri"/>
                <w:color w:val="000000"/>
                <w:sz w:val="20"/>
                <w:szCs w:val="20"/>
              </w:rPr>
              <w:t>- data badania</w:t>
            </w:r>
          </w:p>
          <w:p w14:paraId="0A39E904" w14:textId="77777777" w:rsidR="008A4433" w:rsidRPr="008A4433" w:rsidRDefault="008A4433" w:rsidP="008A4433">
            <w:pPr>
              <w:suppressAutoHyphens/>
              <w:rPr>
                <w:rFonts w:ascii="Bookman Old Style" w:hAnsi="Bookman Old Style" w:cs="Calibri"/>
                <w:color w:val="000000"/>
                <w:sz w:val="20"/>
                <w:szCs w:val="20"/>
              </w:rPr>
            </w:pPr>
            <w:r w:rsidRPr="008A4433">
              <w:rPr>
                <w:rFonts w:ascii="Bookman Old Style" w:hAnsi="Bookman Old Style" w:cs="Calibri"/>
                <w:color w:val="000000"/>
                <w:sz w:val="20"/>
                <w:szCs w:val="20"/>
              </w:rPr>
              <w:t>- czas badania</w:t>
            </w:r>
          </w:p>
          <w:p w14:paraId="6AACF440" w14:textId="77777777" w:rsidR="008A4433" w:rsidRPr="008A4433" w:rsidRDefault="008A4433" w:rsidP="008A4433">
            <w:pPr>
              <w:suppressAutoHyphens/>
              <w:rPr>
                <w:rFonts w:ascii="Bookman Old Style" w:hAnsi="Bookman Old Style" w:cs="Calibri"/>
                <w:color w:val="000000"/>
                <w:sz w:val="20"/>
                <w:szCs w:val="20"/>
              </w:rPr>
            </w:pPr>
            <w:r w:rsidRPr="008A4433">
              <w:rPr>
                <w:rFonts w:ascii="Bookman Old Style" w:hAnsi="Bookman Old Style" w:cs="Calibri"/>
                <w:color w:val="000000"/>
                <w:sz w:val="20"/>
                <w:szCs w:val="20"/>
              </w:rPr>
              <w:t xml:space="preserve">- stoper </w:t>
            </w:r>
          </w:p>
          <w:p w14:paraId="08232521" w14:textId="77777777" w:rsidR="008A4433" w:rsidRPr="008A4433" w:rsidRDefault="008A4433" w:rsidP="008A4433">
            <w:pPr>
              <w:suppressAutoHyphens/>
              <w:rPr>
                <w:rFonts w:ascii="Bookman Old Style" w:hAnsi="Bookman Old Style" w:cs="Calibri"/>
                <w:color w:val="000000"/>
                <w:sz w:val="20"/>
                <w:szCs w:val="20"/>
              </w:rPr>
            </w:pPr>
            <w:r w:rsidRPr="008A4433">
              <w:rPr>
                <w:rFonts w:ascii="Bookman Old Style" w:hAnsi="Bookman Old Style" w:cs="Calibri"/>
                <w:color w:val="000000"/>
                <w:sz w:val="20"/>
                <w:szCs w:val="20"/>
              </w:rPr>
              <w:t>- imię i nazwisko pacjenta</w:t>
            </w:r>
          </w:p>
          <w:p w14:paraId="4754095A" w14:textId="77777777" w:rsidR="008A4433" w:rsidRPr="008A4433" w:rsidRDefault="008A4433" w:rsidP="008A4433">
            <w:pPr>
              <w:suppressAutoHyphens/>
              <w:rPr>
                <w:rFonts w:ascii="Bookman Old Style" w:hAnsi="Bookman Old Style" w:cs="Calibri"/>
                <w:color w:val="000000"/>
                <w:sz w:val="20"/>
                <w:szCs w:val="20"/>
              </w:rPr>
            </w:pPr>
            <w:r w:rsidRPr="008A4433">
              <w:rPr>
                <w:rFonts w:ascii="Bookman Old Style" w:hAnsi="Bookman Old Style" w:cs="Calibri"/>
                <w:color w:val="000000"/>
                <w:sz w:val="20"/>
                <w:szCs w:val="20"/>
              </w:rPr>
              <w:t xml:space="preserve">- ID pacjenta </w:t>
            </w:r>
          </w:p>
          <w:p w14:paraId="7DF79B88" w14:textId="77777777" w:rsidR="008A4433" w:rsidRPr="008A4433" w:rsidRDefault="008A4433" w:rsidP="008A4433">
            <w:pPr>
              <w:suppressAutoHyphens/>
              <w:rPr>
                <w:rFonts w:ascii="Bookman Old Style" w:hAnsi="Bookman Old Style" w:cs="Calibri"/>
                <w:color w:val="000000"/>
                <w:sz w:val="20"/>
                <w:szCs w:val="20"/>
              </w:rPr>
            </w:pPr>
            <w:r w:rsidRPr="008A4433">
              <w:rPr>
                <w:rFonts w:ascii="Bookman Old Style" w:hAnsi="Bookman Old Style" w:cs="Calibri"/>
                <w:color w:val="000000"/>
                <w:sz w:val="20"/>
                <w:szCs w:val="20"/>
              </w:rPr>
              <w:t>- wiek pacjenta</w:t>
            </w:r>
          </w:p>
          <w:p w14:paraId="1F16A872" w14:textId="77777777" w:rsidR="008A4433" w:rsidRPr="008A4433" w:rsidRDefault="008A4433" w:rsidP="008A4433">
            <w:pPr>
              <w:suppressAutoHyphens/>
              <w:rPr>
                <w:rFonts w:ascii="Bookman Old Style" w:hAnsi="Bookman Old Style" w:cs="Calibri"/>
                <w:color w:val="000000"/>
                <w:sz w:val="20"/>
                <w:szCs w:val="20"/>
              </w:rPr>
            </w:pPr>
            <w:r w:rsidRPr="008A4433">
              <w:rPr>
                <w:rFonts w:ascii="Bookman Old Style" w:hAnsi="Bookman Old Style" w:cs="Calibri"/>
                <w:color w:val="000000"/>
                <w:sz w:val="20"/>
                <w:szCs w:val="20"/>
              </w:rPr>
              <w:t>- nazwa użytkownika (lekarza)</w:t>
            </w:r>
          </w:p>
          <w:p w14:paraId="4348D097" w14:textId="77777777" w:rsidR="008A4433" w:rsidRPr="008A4433" w:rsidRDefault="008A4433" w:rsidP="008A4433">
            <w:pPr>
              <w:suppressAutoHyphens/>
              <w:rPr>
                <w:rFonts w:ascii="Bookman Old Style" w:hAnsi="Bookman Old Style" w:cs="Calibri"/>
                <w:color w:val="000000"/>
                <w:sz w:val="20"/>
                <w:szCs w:val="20"/>
              </w:rPr>
            </w:pPr>
            <w:r w:rsidRPr="008A4433">
              <w:rPr>
                <w:rFonts w:ascii="Bookman Old Style" w:hAnsi="Bookman Old Style" w:cs="Calibri"/>
                <w:color w:val="000000"/>
                <w:sz w:val="20"/>
                <w:szCs w:val="20"/>
              </w:rPr>
              <w:t>- Imię i nazwisko pacjenta</w:t>
            </w:r>
          </w:p>
          <w:p w14:paraId="5B770D04" w14:textId="77777777" w:rsidR="008A4433" w:rsidRPr="008A4433" w:rsidRDefault="008A4433" w:rsidP="008A4433">
            <w:pPr>
              <w:widowControl w:val="0"/>
              <w:autoSpaceDE w:val="0"/>
              <w:autoSpaceDN w:val="0"/>
              <w:adjustRightInd w:val="0"/>
              <w:rPr>
                <w:rFonts w:ascii="Bookman Old Style" w:hAnsi="Bookman Old Style"/>
                <w:sz w:val="20"/>
                <w:szCs w:val="20"/>
                <w:lang w:eastAsia="en-US"/>
              </w:rPr>
            </w:pPr>
            <w:r w:rsidRPr="008A4433">
              <w:rPr>
                <w:rFonts w:ascii="Bookman Old Style" w:hAnsi="Bookman Old Style" w:cs="Calibri"/>
                <w:color w:val="000000"/>
                <w:sz w:val="20"/>
                <w:szCs w:val="20"/>
              </w:rPr>
              <w:t>- nazwa placówki (szpitala)</w:t>
            </w:r>
          </w:p>
        </w:tc>
        <w:tc>
          <w:tcPr>
            <w:tcW w:w="2410" w:type="dxa"/>
          </w:tcPr>
          <w:p w14:paraId="013B3C55" w14:textId="77777777" w:rsidR="008A4433" w:rsidRPr="008A4433" w:rsidRDefault="008A4433" w:rsidP="008A4433">
            <w:pPr>
              <w:jc w:val="center"/>
              <w:rPr>
                <w:rFonts w:ascii="Bookman Old Style" w:hAnsi="Bookman Old Style" w:cs="Arial"/>
                <w:sz w:val="20"/>
                <w:szCs w:val="20"/>
              </w:rPr>
            </w:pPr>
            <w:r w:rsidRPr="008A4433">
              <w:rPr>
                <w:rFonts w:ascii="Bookman Old Style" w:hAnsi="Bookman Old Style" w:cs="Arial"/>
                <w:sz w:val="20"/>
                <w:szCs w:val="20"/>
              </w:rPr>
              <w:t>TAK</w:t>
            </w:r>
          </w:p>
        </w:tc>
        <w:tc>
          <w:tcPr>
            <w:tcW w:w="1838" w:type="dxa"/>
          </w:tcPr>
          <w:p w14:paraId="58862F3E" w14:textId="77777777" w:rsidR="008A4433" w:rsidRPr="008A4433" w:rsidRDefault="008A4433" w:rsidP="008A4433">
            <w:pPr>
              <w:spacing w:after="58"/>
              <w:rPr>
                <w:rFonts w:ascii="Bookman Old Style" w:hAnsi="Bookman Old Style"/>
                <w:sz w:val="20"/>
                <w:szCs w:val="20"/>
              </w:rPr>
            </w:pPr>
          </w:p>
        </w:tc>
      </w:tr>
      <w:tr w:rsidR="008A4433" w:rsidRPr="008A4433" w14:paraId="14313990" w14:textId="77777777" w:rsidTr="00722FF9">
        <w:tc>
          <w:tcPr>
            <w:tcW w:w="682" w:type="dxa"/>
            <w:vAlign w:val="center"/>
          </w:tcPr>
          <w:p w14:paraId="5E8BC7EB" w14:textId="40963FEA" w:rsidR="008A4433" w:rsidRPr="008A4433" w:rsidRDefault="008A4433" w:rsidP="008A4433">
            <w:pPr>
              <w:spacing w:after="58"/>
              <w:jc w:val="center"/>
              <w:rPr>
                <w:rFonts w:ascii="Bookman Old Style" w:hAnsi="Bookman Old Style"/>
                <w:sz w:val="20"/>
                <w:szCs w:val="20"/>
              </w:rPr>
            </w:pPr>
            <w:r w:rsidRPr="008A4433">
              <w:rPr>
                <w:rFonts w:ascii="Bookman Old Style" w:hAnsi="Bookman Old Style"/>
                <w:sz w:val="20"/>
                <w:szCs w:val="20"/>
              </w:rPr>
              <w:t>2</w:t>
            </w:r>
            <w:r>
              <w:rPr>
                <w:rFonts w:ascii="Bookman Old Style" w:hAnsi="Bookman Old Style"/>
                <w:sz w:val="20"/>
                <w:szCs w:val="20"/>
              </w:rPr>
              <w:t>0</w:t>
            </w:r>
          </w:p>
        </w:tc>
        <w:tc>
          <w:tcPr>
            <w:tcW w:w="5839" w:type="dxa"/>
          </w:tcPr>
          <w:p w14:paraId="33817A1C" w14:textId="77777777" w:rsidR="008A4433" w:rsidRPr="008A4433" w:rsidRDefault="008A4433" w:rsidP="008A4433">
            <w:pPr>
              <w:widowControl w:val="0"/>
              <w:autoSpaceDE w:val="0"/>
              <w:autoSpaceDN w:val="0"/>
              <w:adjustRightInd w:val="0"/>
              <w:rPr>
                <w:rFonts w:ascii="Bookman Old Style" w:hAnsi="Bookman Old Style"/>
                <w:sz w:val="20"/>
                <w:szCs w:val="20"/>
                <w:lang w:eastAsia="en-US"/>
              </w:rPr>
            </w:pPr>
            <w:r w:rsidRPr="008A4433">
              <w:rPr>
                <w:rFonts w:ascii="Bookman Old Style" w:hAnsi="Bookman Old Style" w:cs="Calibri"/>
                <w:color w:val="000000"/>
                <w:sz w:val="20"/>
                <w:szCs w:val="20"/>
              </w:rPr>
              <w:t>Funkcja ZOOM minimum 2x</w:t>
            </w:r>
          </w:p>
        </w:tc>
        <w:tc>
          <w:tcPr>
            <w:tcW w:w="2410" w:type="dxa"/>
          </w:tcPr>
          <w:p w14:paraId="093641B1" w14:textId="77777777" w:rsidR="008A4433" w:rsidRPr="008A4433" w:rsidRDefault="008A4433" w:rsidP="008A4433">
            <w:pPr>
              <w:jc w:val="center"/>
              <w:rPr>
                <w:rFonts w:ascii="Bookman Old Style" w:hAnsi="Bookman Old Style"/>
                <w:sz w:val="20"/>
                <w:szCs w:val="20"/>
              </w:rPr>
            </w:pPr>
            <w:r w:rsidRPr="008A4433">
              <w:rPr>
                <w:rFonts w:ascii="Bookman Old Style" w:hAnsi="Bookman Old Style"/>
                <w:sz w:val="20"/>
                <w:szCs w:val="20"/>
              </w:rPr>
              <w:t>TAK</w:t>
            </w:r>
          </w:p>
        </w:tc>
        <w:tc>
          <w:tcPr>
            <w:tcW w:w="1838" w:type="dxa"/>
          </w:tcPr>
          <w:p w14:paraId="0182DBA7" w14:textId="77777777" w:rsidR="008A4433" w:rsidRPr="008A4433" w:rsidRDefault="008A4433" w:rsidP="008A4433">
            <w:pPr>
              <w:spacing w:after="58"/>
              <w:rPr>
                <w:rFonts w:ascii="Bookman Old Style" w:hAnsi="Bookman Old Style"/>
                <w:sz w:val="20"/>
                <w:szCs w:val="20"/>
              </w:rPr>
            </w:pPr>
          </w:p>
        </w:tc>
      </w:tr>
      <w:tr w:rsidR="008A4433" w:rsidRPr="008A4433" w14:paraId="7B28C7C9" w14:textId="77777777" w:rsidTr="00722FF9">
        <w:tc>
          <w:tcPr>
            <w:tcW w:w="682" w:type="dxa"/>
            <w:vAlign w:val="center"/>
          </w:tcPr>
          <w:p w14:paraId="3F79FD04" w14:textId="3B479574" w:rsidR="008A4433" w:rsidRPr="008A4433" w:rsidRDefault="008A4433" w:rsidP="008A4433">
            <w:pPr>
              <w:spacing w:after="58"/>
              <w:jc w:val="center"/>
              <w:rPr>
                <w:rFonts w:ascii="Bookman Old Style" w:hAnsi="Bookman Old Style"/>
                <w:sz w:val="20"/>
                <w:szCs w:val="20"/>
              </w:rPr>
            </w:pPr>
            <w:r w:rsidRPr="008A4433">
              <w:rPr>
                <w:rFonts w:ascii="Bookman Old Style" w:hAnsi="Bookman Old Style"/>
                <w:sz w:val="20"/>
                <w:szCs w:val="20"/>
              </w:rPr>
              <w:t>2</w:t>
            </w:r>
            <w:r>
              <w:rPr>
                <w:rFonts w:ascii="Bookman Old Style" w:hAnsi="Bookman Old Style"/>
                <w:sz w:val="20"/>
                <w:szCs w:val="20"/>
              </w:rPr>
              <w:t>1</w:t>
            </w:r>
          </w:p>
        </w:tc>
        <w:tc>
          <w:tcPr>
            <w:tcW w:w="5839" w:type="dxa"/>
          </w:tcPr>
          <w:p w14:paraId="45EC4E2B" w14:textId="77777777" w:rsidR="008A4433" w:rsidRPr="008A4433" w:rsidRDefault="008A4433" w:rsidP="008A4433">
            <w:pPr>
              <w:widowControl w:val="0"/>
              <w:autoSpaceDE w:val="0"/>
              <w:autoSpaceDN w:val="0"/>
              <w:adjustRightInd w:val="0"/>
              <w:rPr>
                <w:rFonts w:ascii="Bookman Old Style" w:hAnsi="Bookman Old Style"/>
                <w:sz w:val="20"/>
                <w:szCs w:val="20"/>
                <w:lang w:eastAsia="en-US"/>
              </w:rPr>
            </w:pPr>
            <w:r w:rsidRPr="008A4433">
              <w:rPr>
                <w:rFonts w:ascii="Bookman Old Style" w:hAnsi="Bookman Old Style" w:cs="Calibri"/>
                <w:color w:val="000000"/>
                <w:sz w:val="20"/>
                <w:szCs w:val="20"/>
              </w:rPr>
              <w:t>Pełne menu procesora w języku polskim (ustawienia oraz wpisywanie pacjenta)</w:t>
            </w:r>
          </w:p>
        </w:tc>
        <w:tc>
          <w:tcPr>
            <w:tcW w:w="2410" w:type="dxa"/>
            <w:vAlign w:val="center"/>
          </w:tcPr>
          <w:p w14:paraId="157FA356" w14:textId="77777777" w:rsidR="008A4433" w:rsidRPr="008A4433" w:rsidRDefault="008A4433" w:rsidP="008A4433">
            <w:pPr>
              <w:jc w:val="center"/>
              <w:rPr>
                <w:rFonts w:ascii="Bookman Old Style" w:hAnsi="Bookman Old Style"/>
                <w:sz w:val="20"/>
                <w:szCs w:val="20"/>
              </w:rPr>
            </w:pPr>
            <w:r w:rsidRPr="008A4433">
              <w:rPr>
                <w:rFonts w:ascii="Bookman Old Style" w:hAnsi="Bookman Old Style"/>
                <w:sz w:val="20"/>
                <w:szCs w:val="20"/>
              </w:rPr>
              <w:t>TAK</w:t>
            </w:r>
          </w:p>
        </w:tc>
        <w:tc>
          <w:tcPr>
            <w:tcW w:w="1838" w:type="dxa"/>
          </w:tcPr>
          <w:p w14:paraId="5CA9DA4E" w14:textId="77777777" w:rsidR="008A4433" w:rsidRPr="008A4433" w:rsidRDefault="008A4433" w:rsidP="008A4433">
            <w:pPr>
              <w:spacing w:after="58"/>
              <w:rPr>
                <w:rFonts w:ascii="Bookman Old Style" w:hAnsi="Bookman Old Style"/>
                <w:sz w:val="20"/>
                <w:szCs w:val="20"/>
              </w:rPr>
            </w:pPr>
          </w:p>
        </w:tc>
      </w:tr>
      <w:tr w:rsidR="008A4433" w:rsidRPr="008A4433" w14:paraId="7910095D" w14:textId="77777777" w:rsidTr="00722FF9">
        <w:tc>
          <w:tcPr>
            <w:tcW w:w="682" w:type="dxa"/>
            <w:vAlign w:val="center"/>
          </w:tcPr>
          <w:p w14:paraId="668567F9" w14:textId="00BD5F84" w:rsidR="008A4433" w:rsidRPr="008A4433" w:rsidRDefault="008A4433" w:rsidP="008A4433">
            <w:pPr>
              <w:spacing w:after="58"/>
              <w:jc w:val="center"/>
              <w:rPr>
                <w:rFonts w:ascii="Bookman Old Style" w:hAnsi="Bookman Old Style"/>
                <w:sz w:val="20"/>
                <w:szCs w:val="20"/>
              </w:rPr>
            </w:pPr>
            <w:r w:rsidRPr="008A4433">
              <w:rPr>
                <w:rFonts w:ascii="Bookman Old Style" w:hAnsi="Bookman Old Style"/>
                <w:sz w:val="20"/>
                <w:szCs w:val="20"/>
              </w:rPr>
              <w:t>2</w:t>
            </w:r>
            <w:r>
              <w:rPr>
                <w:rFonts w:ascii="Bookman Old Style" w:hAnsi="Bookman Old Style"/>
                <w:sz w:val="20"/>
                <w:szCs w:val="20"/>
              </w:rPr>
              <w:t>2</w:t>
            </w:r>
          </w:p>
        </w:tc>
        <w:tc>
          <w:tcPr>
            <w:tcW w:w="5839" w:type="dxa"/>
          </w:tcPr>
          <w:p w14:paraId="26F2A256" w14:textId="77777777" w:rsidR="008A4433" w:rsidRPr="008A4433" w:rsidRDefault="008A4433" w:rsidP="008A4433">
            <w:pPr>
              <w:widowControl w:val="0"/>
              <w:autoSpaceDE w:val="0"/>
              <w:autoSpaceDN w:val="0"/>
              <w:adjustRightInd w:val="0"/>
              <w:rPr>
                <w:rFonts w:ascii="Bookman Old Style" w:hAnsi="Bookman Old Style"/>
                <w:sz w:val="20"/>
                <w:szCs w:val="20"/>
                <w:lang w:eastAsia="en-US"/>
              </w:rPr>
            </w:pPr>
            <w:r w:rsidRPr="008A4433">
              <w:rPr>
                <w:rFonts w:ascii="Bookman Old Style" w:hAnsi="Bookman Old Style" w:cs="Calibri"/>
                <w:color w:val="000000"/>
                <w:sz w:val="20"/>
                <w:szCs w:val="20"/>
              </w:rPr>
              <w:t>Możliwość wyświetlania niezależnie minimum 2 obrazów na ekranie głównym (wideo + stopklatka)</w:t>
            </w:r>
          </w:p>
        </w:tc>
        <w:tc>
          <w:tcPr>
            <w:tcW w:w="2410" w:type="dxa"/>
          </w:tcPr>
          <w:p w14:paraId="454A7FC7" w14:textId="77777777" w:rsidR="008A4433" w:rsidRPr="008A4433" w:rsidRDefault="008A4433" w:rsidP="008A4433">
            <w:pPr>
              <w:jc w:val="center"/>
              <w:rPr>
                <w:rFonts w:ascii="Bookman Old Style" w:hAnsi="Bookman Old Style"/>
                <w:sz w:val="20"/>
                <w:szCs w:val="20"/>
              </w:rPr>
            </w:pPr>
            <w:r w:rsidRPr="008A4433">
              <w:rPr>
                <w:rFonts w:ascii="Bookman Old Style" w:hAnsi="Bookman Old Style"/>
                <w:sz w:val="20"/>
                <w:szCs w:val="20"/>
              </w:rPr>
              <w:t>TAK</w:t>
            </w:r>
          </w:p>
        </w:tc>
        <w:tc>
          <w:tcPr>
            <w:tcW w:w="1838" w:type="dxa"/>
          </w:tcPr>
          <w:p w14:paraId="5614DA85" w14:textId="77777777" w:rsidR="008A4433" w:rsidRPr="008A4433" w:rsidRDefault="008A4433" w:rsidP="008A4433">
            <w:pPr>
              <w:spacing w:after="58"/>
              <w:rPr>
                <w:rFonts w:ascii="Bookman Old Style" w:hAnsi="Bookman Old Style"/>
                <w:sz w:val="20"/>
                <w:szCs w:val="20"/>
              </w:rPr>
            </w:pPr>
          </w:p>
        </w:tc>
      </w:tr>
      <w:tr w:rsidR="008A4433" w:rsidRPr="008A4433" w14:paraId="36B5B423" w14:textId="77777777" w:rsidTr="00722FF9">
        <w:tc>
          <w:tcPr>
            <w:tcW w:w="682" w:type="dxa"/>
            <w:vAlign w:val="center"/>
          </w:tcPr>
          <w:p w14:paraId="774427F2" w14:textId="0C29DD35" w:rsidR="008A4433" w:rsidRPr="008A4433" w:rsidRDefault="008A4433" w:rsidP="008A4433">
            <w:pPr>
              <w:spacing w:after="58"/>
              <w:jc w:val="center"/>
              <w:rPr>
                <w:rFonts w:ascii="Bookman Old Style" w:hAnsi="Bookman Old Style"/>
                <w:sz w:val="20"/>
                <w:szCs w:val="20"/>
              </w:rPr>
            </w:pPr>
            <w:r w:rsidRPr="008A4433">
              <w:rPr>
                <w:rFonts w:ascii="Bookman Old Style" w:hAnsi="Bookman Old Style"/>
                <w:sz w:val="20"/>
                <w:szCs w:val="20"/>
              </w:rPr>
              <w:t>2</w:t>
            </w:r>
            <w:r>
              <w:rPr>
                <w:rFonts w:ascii="Bookman Old Style" w:hAnsi="Bookman Old Style"/>
                <w:sz w:val="20"/>
                <w:szCs w:val="20"/>
              </w:rPr>
              <w:t>3</w:t>
            </w:r>
          </w:p>
        </w:tc>
        <w:tc>
          <w:tcPr>
            <w:tcW w:w="5839" w:type="dxa"/>
          </w:tcPr>
          <w:p w14:paraId="0CBD762A" w14:textId="77777777" w:rsidR="008A4433" w:rsidRPr="008A4433" w:rsidRDefault="008A4433" w:rsidP="008A4433">
            <w:pPr>
              <w:widowControl w:val="0"/>
              <w:autoSpaceDE w:val="0"/>
              <w:autoSpaceDN w:val="0"/>
              <w:adjustRightInd w:val="0"/>
              <w:rPr>
                <w:rFonts w:ascii="Bookman Old Style" w:hAnsi="Bookman Old Style"/>
                <w:sz w:val="20"/>
                <w:szCs w:val="20"/>
                <w:lang w:eastAsia="en-US"/>
              </w:rPr>
            </w:pPr>
            <w:r w:rsidRPr="008A4433">
              <w:rPr>
                <w:rFonts w:ascii="Bookman Old Style" w:hAnsi="Bookman Old Style" w:cs="Calibri"/>
                <w:color w:val="000000"/>
                <w:sz w:val="20"/>
                <w:szCs w:val="20"/>
              </w:rPr>
              <w:t>Możliwość wyświetlania ekranu pomocniczego na ekranie monitora  bez zasłonięcia ekranu głównego badania</w:t>
            </w:r>
          </w:p>
        </w:tc>
        <w:tc>
          <w:tcPr>
            <w:tcW w:w="2410" w:type="dxa"/>
          </w:tcPr>
          <w:p w14:paraId="5B6AD77D" w14:textId="77777777" w:rsidR="008A4433" w:rsidRPr="008A4433" w:rsidRDefault="008A4433" w:rsidP="008A4433">
            <w:pPr>
              <w:jc w:val="center"/>
              <w:rPr>
                <w:rFonts w:ascii="Bookman Old Style" w:hAnsi="Bookman Old Style"/>
                <w:sz w:val="20"/>
                <w:szCs w:val="20"/>
              </w:rPr>
            </w:pPr>
            <w:r w:rsidRPr="008A4433">
              <w:rPr>
                <w:rFonts w:ascii="Bookman Old Style" w:hAnsi="Bookman Old Style"/>
                <w:sz w:val="20"/>
                <w:szCs w:val="20"/>
              </w:rPr>
              <w:t>TAK</w:t>
            </w:r>
          </w:p>
        </w:tc>
        <w:tc>
          <w:tcPr>
            <w:tcW w:w="1838" w:type="dxa"/>
          </w:tcPr>
          <w:p w14:paraId="2CD9B306" w14:textId="77777777" w:rsidR="008A4433" w:rsidRPr="008A4433" w:rsidRDefault="008A4433" w:rsidP="008A4433">
            <w:pPr>
              <w:spacing w:after="58"/>
              <w:rPr>
                <w:rFonts w:ascii="Bookman Old Style" w:hAnsi="Bookman Old Style"/>
                <w:sz w:val="20"/>
                <w:szCs w:val="20"/>
              </w:rPr>
            </w:pPr>
          </w:p>
        </w:tc>
      </w:tr>
      <w:tr w:rsidR="008A4433" w:rsidRPr="008A4433" w14:paraId="35CF6E1A" w14:textId="77777777" w:rsidTr="00722FF9">
        <w:tc>
          <w:tcPr>
            <w:tcW w:w="682" w:type="dxa"/>
            <w:vAlign w:val="center"/>
          </w:tcPr>
          <w:p w14:paraId="73CC7D13" w14:textId="5B66A0D4" w:rsidR="008A4433" w:rsidRPr="008A4433" w:rsidRDefault="008A4433" w:rsidP="008A4433">
            <w:pPr>
              <w:spacing w:after="58"/>
              <w:jc w:val="center"/>
              <w:rPr>
                <w:rFonts w:ascii="Bookman Old Style" w:hAnsi="Bookman Old Style"/>
                <w:sz w:val="20"/>
                <w:szCs w:val="20"/>
              </w:rPr>
            </w:pPr>
            <w:r w:rsidRPr="008A4433">
              <w:rPr>
                <w:rFonts w:ascii="Bookman Old Style" w:hAnsi="Bookman Old Style"/>
                <w:sz w:val="20"/>
                <w:szCs w:val="20"/>
              </w:rPr>
              <w:t>2</w:t>
            </w:r>
            <w:r>
              <w:rPr>
                <w:rFonts w:ascii="Bookman Old Style" w:hAnsi="Bookman Old Style"/>
                <w:sz w:val="20"/>
                <w:szCs w:val="20"/>
              </w:rPr>
              <w:t>4</w:t>
            </w:r>
          </w:p>
        </w:tc>
        <w:tc>
          <w:tcPr>
            <w:tcW w:w="5839" w:type="dxa"/>
          </w:tcPr>
          <w:p w14:paraId="06E7445B" w14:textId="77777777" w:rsidR="008A4433" w:rsidRPr="008A4433" w:rsidRDefault="008A4433" w:rsidP="008A4433">
            <w:pPr>
              <w:widowControl w:val="0"/>
              <w:autoSpaceDE w:val="0"/>
              <w:autoSpaceDN w:val="0"/>
              <w:adjustRightInd w:val="0"/>
              <w:rPr>
                <w:rFonts w:ascii="Bookman Old Style" w:hAnsi="Bookman Old Style"/>
                <w:sz w:val="20"/>
                <w:szCs w:val="20"/>
                <w:lang w:eastAsia="en-US"/>
              </w:rPr>
            </w:pPr>
            <w:r w:rsidRPr="008A4433">
              <w:rPr>
                <w:rFonts w:ascii="Bookman Old Style" w:hAnsi="Bookman Old Style" w:cs="Calibri"/>
                <w:color w:val="000000"/>
                <w:sz w:val="20"/>
                <w:szCs w:val="20"/>
              </w:rPr>
              <w:t>Możliwość wyświetlania ekranu pomocniczego na ekranie monitora  z podglądem zapisanych zdjęć</w:t>
            </w:r>
          </w:p>
        </w:tc>
        <w:tc>
          <w:tcPr>
            <w:tcW w:w="2410" w:type="dxa"/>
            <w:vAlign w:val="center"/>
          </w:tcPr>
          <w:p w14:paraId="713613AC" w14:textId="77777777" w:rsidR="008A4433" w:rsidRPr="008A4433" w:rsidRDefault="008A4433" w:rsidP="008A4433">
            <w:pPr>
              <w:jc w:val="center"/>
              <w:rPr>
                <w:rFonts w:ascii="Bookman Old Style" w:hAnsi="Bookman Old Style"/>
                <w:sz w:val="20"/>
                <w:szCs w:val="20"/>
              </w:rPr>
            </w:pPr>
            <w:r w:rsidRPr="008A4433">
              <w:rPr>
                <w:rFonts w:ascii="Bookman Old Style" w:hAnsi="Bookman Old Style"/>
                <w:sz w:val="20"/>
                <w:szCs w:val="20"/>
              </w:rPr>
              <w:t>TAK</w:t>
            </w:r>
          </w:p>
        </w:tc>
        <w:tc>
          <w:tcPr>
            <w:tcW w:w="1838" w:type="dxa"/>
          </w:tcPr>
          <w:p w14:paraId="429DABAA" w14:textId="77777777" w:rsidR="008A4433" w:rsidRPr="008A4433" w:rsidRDefault="008A4433" w:rsidP="008A4433">
            <w:pPr>
              <w:spacing w:after="58"/>
              <w:rPr>
                <w:rFonts w:ascii="Bookman Old Style" w:hAnsi="Bookman Old Style"/>
                <w:sz w:val="20"/>
                <w:szCs w:val="20"/>
              </w:rPr>
            </w:pPr>
          </w:p>
        </w:tc>
      </w:tr>
      <w:tr w:rsidR="008A4433" w:rsidRPr="008A4433" w14:paraId="39DE2427" w14:textId="77777777" w:rsidTr="00722FF9">
        <w:tc>
          <w:tcPr>
            <w:tcW w:w="682" w:type="dxa"/>
            <w:vAlign w:val="center"/>
          </w:tcPr>
          <w:p w14:paraId="71BFB103" w14:textId="00DE30FF" w:rsidR="008A4433" w:rsidRPr="008A4433" w:rsidRDefault="008A4433" w:rsidP="008A4433">
            <w:pPr>
              <w:spacing w:after="58"/>
              <w:jc w:val="center"/>
              <w:rPr>
                <w:rFonts w:ascii="Bookman Old Style" w:hAnsi="Bookman Old Style"/>
                <w:sz w:val="20"/>
                <w:szCs w:val="20"/>
              </w:rPr>
            </w:pPr>
            <w:r w:rsidRPr="008A4433">
              <w:rPr>
                <w:rFonts w:ascii="Bookman Old Style" w:hAnsi="Bookman Old Style"/>
                <w:sz w:val="20"/>
                <w:szCs w:val="20"/>
              </w:rPr>
              <w:t>2</w:t>
            </w:r>
            <w:r>
              <w:rPr>
                <w:rFonts w:ascii="Bookman Old Style" w:hAnsi="Bookman Old Style"/>
                <w:sz w:val="20"/>
                <w:szCs w:val="20"/>
              </w:rPr>
              <w:t>5</w:t>
            </w:r>
          </w:p>
        </w:tc>
        <w:tc>
          <w:tcPr>
            <w:tcW w:w="5839" w:type="dxa"/>
          </w:tcPr>
          <w:p w14:paraId="61F6AA90" w14:textId="77777777" w:rsidR="008A4433" w:rsidRPr="008A4433" w:rsidRDefault="008A4433" w:rsidP="008A4433">
            <w:pPr>
              <w:widowControl w:val="0"/>
              <w:autoSpaceDE w:val="0"/>
              <w:autoSpaceDN w:val="0"/>
              <w:adjustRightInd w:val="0"/>
              <w:rPr>
                <w:rFonts w:ascii="Bookman Old Style" w:hAnsi="Bookman Old Style"/>
                <w:sz w:val="20"/>
                <w:szCs w:val="20"/>
                <w:lang w:eastAsia="en-US"/>
              </w:rPr>
            </w:pPr>
            <w:r w:rsidRPr="008A4433">
              <w:rPr>
                <w:rFonts w:ascii="Bookman Old Style" w:hAnsi="Bookman Old Style" w:cs="Calibri"/>
                <w:color w:val="000000"/>
                <w:sz w:val="20"/>
                <w:szCs w:val="20"/>
              </w:rPr>
              <w:t>Możliwość wyświetlania na ekranie monitora  podglądu z zapisanych sekwencji wideo</w:t>
            </w:r>
          </w:p>
        </w:tc>
        <w:tc>
          <w:tcPr>
            <w:tcW w:w="2410" w:type="dxa"/>
          </w:tcPr>
          <w:p w14:paraId="4EFA347F" w14:textId="77777777" w:rsidR="008A4433" w:rsidRPr="008A4433" w:rsidRDefault="008A4433" w:rsidP="008A4433">
            <w:pPr>
              <w:jc w:val="center"/>
              <w:rPr>
                <w:rFonts w:ascii="Bookman Old Style" w:hAnsi="Bookman Old Style"/>
                <w:sz w:val="20"/>
                <w:szCs w:val="20"/>
              </w:rPr>
            </w:pPr>
            <w:r w:rsidRPr="008A4433">
              <w:rPr>
                <w:rFonts w:ascii="Bookman Old Style" w:hAnsi="Bookman Old Style" w:cs="Arial"/>
                <w:sz w:val="20"/>
                <w:szCs w:val="20"/>
              </w:rPr>
              <w:t>TAK</w:t>
            </w:r>
          </w:p>
        </w:tc>
        <w:tc>
          <w:tcPr>
            <w:tcW w:w="1838" w:type="dxa"/>
          </w:tcPr>
          <w:p w14:paraId="6FBCD256" w14:textId="77777777" w:rsidR="008A4433" w:rsidRPr="008A4433" w:rsidRDefault="008A4433" w:rsidP="008A4433">
            <w:pPr>
              <w:spacing w:after="58"/>
              <w:rPr>
                <w:rFonts w:ascii="Bookman Old Style" w:hAnsi="Bookman Old Style"/>
                <w:sz w:val="20"/>
                <w:szCs w:val="20"/>
              </w:rPr>
            </w:pPr>
          </w:p>
        </w:tc>
      </w:tr>
      <w:tr w:rsidR="008A4433" w:rsidRPr="008A4433" w14:paraId="64002E83" w14:textId="77777777" w:rsidTr="00722FF9">
        <w:tc>
          <w:tcPr>
            <w:tcW w:w="682" w:type="dxa"/>
            <w:vAlign w:val="center"/>
          </w:tcPr>
          <w:p w14:paraId="1A1DD033" w14:textId="0FEE41B7" w:rsidR="008A4433" w:rsidRPr="008A4433" w:rsidRDefault="008A4433" w:rsidP="008A4433">
            <w:pPr>
              <w:spacing w:after="58"/>
              <w:jc w:val="center"/>
              <w:rPr>
                <w:rFonts w:ascii="Bookman Old Style" w:hAnsi="Bookman Old Style"/>
                <w:sz w:val="20"/>
                <w:szCs w:val="20"/>
              </w:rPr>
            </w:pPr>
            <w:r w:rsidRPr="008A4433">
              <w:rPr>
                <w:rFonts w:ascii="Bookman Old Style" w:hAnsi="Bookman Old Style"/>
                <w:sz w:val="20"/>
                <w:szCs w:val="20"/>
              </w:rPr>
              <w:t>2</w:t>
            </w:r>
            <w:r>
              <w:rPr>
                <w:rFonts w:ascii="Bookman Old Style" w:hAnsi="Bookman Old Style"/>
                <w:sz w:val="20"/>
                <w:szCs w:val="20"/>
              </w:rPr>
              <w:t>6</w:t>
            </w:r>
          </w:p>
        </w:tc>
        <w:tc>
          <w:tcPr>
            <w:tcW w:w="5839" w:type="dxa"/>
          </w:tcPr>
          <w:p w14:paraId="04C8FAD0" w14:textId="77777777" w:rsidR="008A4433" w:rsidRPr="008A4433" w:rsidRDefault="008A4433" w:rsidP="008A4433">
            <w:pPr>
              <w:widowControl w:val="0"/>
              <w:autoSpaceDE w:val="0"/>
              <w:autoSpaceDN w:val="0"/>
              <w:adjustRightInd w:val="0"/>
              <w:rPr>
                <w:rFonts w:ascii="Bookman Old Style" w:hAnsi="Bookman Old Style"/>
                <w:sz w:val="20"/>
                <w:szCs w:val="20"/>
                <w:lang w:eastAsia="en-US"/>
              </w:rPr>
            </w:pPr>
            <w:r w:rsidRPr="008A4433">
              <w:rPr>
                <w:rFonts w:ascii="Bookman Old Style" w:hAnsi="Bookman Old Style" w:cs="Calibri"/>
                <w:color w:val="000000"/>
                <w:sz w:val="20"/>
                <w:szCs w:val="20"/>
              </w:rPr>
              <w:t>Wycięcie min 3 zakresów pasma światła (min. pasma czerwonego, zielonego, niebieskiego)</w:t>
            </w:r>
          </w:p>
        </w:tc>
        <w:tc>
          <w:tcPr>
            <w:tcW w:w="2410" w:type="dxa"/>
          </w:tcPr>
          <w:p w14:paraId="2D4ABF93" w14:textId="77777777" w:rsidR="008A4433" w:rsidRPr="008A4433" w:rsidRDefault="008A4433" w:rsidP="008A4433">
            <w:pPr>
              <w:jc w:val="center"/>
              <w:rPr>
                <w:rFonts w:ascii="Bookman Old Style" w:hAnsi="Bookman Old Style"/>
                <w:sz w:val="20"/>
                <w:szCs w:val="20"/>
              </w:rPr>
            </w:pPr>
            <w:r w:rsidRPr="008A4433">
              <w:rPr>
                <w:rFonts w:ascii="Bookman Old Style" w:hAnsi="Bookman Old Style"/>
                <w:sz w:val="20"/>
                <w:szCs w:val="20"/>
              </w:rPr>
              <w:t>TAK</w:t>
            </w:r>
          </w:p>
        </w:tc>
        <w:tc>
          <w:tcPr>
            <w:tcW w:w="1838" w:type="dxa"/>
          </w:tcPr>
          <w:p w14:paraId="27A44538" w14:textId="77777777" w:rsidR="008A4433" w:rsidRPr="008A4433" w:rsidRDefault="008A4433" w:rsidP="008A4433">
            <w:pPr>
              <w:spacing w:after="58"/>
              <w:rPr>
                <w:rFonts w:ascii="Bookman Old Style" w:hAnsi="Bookman Old Style"/>
                <w:sz w:val="20"/>
                <w:szCs w:val="20"/>
              </w:rPr>
            </w:pPr>
          </w:p>
        </w:tc>
      </w:tr>
      <w:tr w:rsidR="008A4433" w:rsidRPr="008A4433" w14:paraId="0CDA3E34" w14:textId="77777777" w:rsidTr="00722FF9">
        <w:tc>
          <w:tcPr>
            <w:tcW w:w="682" w:type="dxa"/>
            <w:vAlign w:val="center"/>
          </w:tcPr>
          <w:p w14:paraId="76054821" w14:textId="56F39794" w:rsidR="008A4433" w:rsidRPr="008A4433" w:rsidRDefault="008A4433" w:rsidP="008A4433">
            <w:pPr>
              <w:spacing w:after="58"/>
              <w:jc w:val="center"/>
              <w:rPr>
                <w:rFonts w:ascii="Bookman Old Style" w:hAnsi="Bookman Old Style"/>
                <w:sz w:val="20"/>
                <w:szCs w:val="20"/>
              </w:rPr>
            </w:pPr>
            <w:r w:rsidRPr="008A4433">
              <w:rPr>
                <w:rFonts w:ascii="Bookman Old Style" w:hAnsi="Bookman Old Style"/>
                <w:sz w:val="20"/>
                <w:szCs w:val="20"/>
              </w:rPr>
              <w:t>2</w:t>
            </w:r>
            <w:r>
              <w:rPr>
                <w:rFonts w:ascii="Bookman Old Style" w:hAnsi="Bookman Old Style"/>
                <w:sz w:val="20"/>
                <w:szCs w:val="20"/>
              </w:rPr>
              <w:t>7</w:t>
            </w:r>
          </w:p>
        </w:tc>
        <w:tc>
          <w:tcPr>
            <w:tcW w:w="5839" w:type="dxa"/>
          </w:tcPr>
          <w:p w14:paraId="43AD1372" w14:textId="77777777" w:rsidR="008A4433" w:rsidRPr="008A4433" w:rsidRDefault="008A4433" w:rsidP="008A4433">
            <w:pPr>
              <w:widowControl w:val="0"/>
              <w:autoSpaceDE w:val="0"/>
              <w:autoSpaceDN w:val="0"/>
              <w:adjustRightInd w:val="0"/>
              <w:rPr>
                <w:rFonts w:ascii="Bookman Old Style" w:hAnsi="Bookman Old Style"/>
                <w:sz w:val="20"/>
                <w:szCs w:val="20"/>
                <w:lang w:eastAsia="en-US"/>
              </w:rPr>
            </w:pPr>
            <w:r w:rsidRPr="008A4433">
              <w:rPr>
                <w:rFonts w:ascii="Bookman Old Style" w:hAnsi="Bookman Old Style" w:cs="Calibri"/>
                <w:snapToGrid w:val="0"/>
                <w:color w:val="000000"/>
                <w:sz w:val="20"/>
                <w:szCs w:val="20"/>
              </w:rPr>
              <w:t>Dowolna programowalność wszystkich funkcji procesora na min 4 przyciski endoskopów (w tym rejestracja zdjęć i filmów)</w:t>
            </w:r>
          </w:p>
        </w:tc>
        <w:tc>
          <w:tcPr>
            <w:tcW w:w="2410" w:type="dxa"/>
          </w:tcPr>
          <w:p w14:paraId="61CFE72F" w14:textId="77777777" w:rsidR="008A4433" w:rsidRPr="008A4433" w:rsidRDefault="008A4433" w:rsidP="008A4433">
            <w:pPr>
              <w:jc w:val="center"/>
              <w:rPr>
                <w:rFonts w:ascii="Bookman Old Style" w:hAnsi="Bookman Old Style"/>
                <w:sz w:val="20"/>
                <w:szCs w:val="20"/>
              </w:rPr>
            </w:pPr>
            <w:r w:rsidRPr="008A4433">
              <w:rPr>
                <w:rFonts w:ascii="Bookman Old Style" w:hAnsi="Bookman Old Style"/>
                <w:sz w:val="20"/>
                <w:szCs w:val="20"/>
              </w:rPr>
              <w:t>TAK</w:t>
            </w:r>
          </w:p>
        </w:tc>
        <w:tc>
          <w:tcPr>
            <w:tcW w:w="1838" w:type="dxa"/>
          </w:tcPr>
          <w:p w14:paraId="7FE4F00E" w14:textId="77777777" w:rsidR="008A4433" w:rsidRPr="008A4433" w:rsidRDefault="008A4433" w:rsidP="008A4433">
            <w:pPr>
              <w:spacing w:after="58"/>
              <w:rPr>
                <w:rFonts w:ascii="Bookman Old Style" w:hAnsi="Bookman Old Style"/>
                <w:sz w:val="20"/>
                <w:szCs w:val="20"/>
              </w:rPr>
            </w:pPr>
          </w:p>
        </w:tc>
      </w:tr>
      <w:tr w:rsidR="008A4433" w:rsidRPr="008A4433" w14:paraId="57152F99" w14:textId="77777777" w:rsidTr="00722FF9">
        <w:tc>
          <w:tcPr>
            <w:tcW w:w="682" w:type="dxa"/>
            <w:vAlign w:val="center"/>
          </w:tcPr>
          <w:p w14:paraId="2B9100C5" w14:textId="6D98D201" w:rsidR="008A4433" w:rsidRPr="008A4433" w:rsidRDefault="008A4433" w:rsidP="008A4433">
            <w:pPr>
              <w:spacing w:after="58"/>
              <w:jc w:val="center"/>
              <w:rPr>
                <w:rFonts w:ascii="Bookman Old Style" w:hAnsi="Bookman Old Style"/>
                <w:sz w:val="20"/>
                <w:szCs w:val="20"/>
              </w:rPr>
            </w:pPr>
            <w:r w:rsidRPr="008A4433">
              <w:rPr>
                <w:rFonts w:ascii="Bookman Old Style" w:hAnsi="Bookman Old Style"/>
                <w:sz w:val="20"/>
                <w:szCs w:val="20"/>
              </w:rPr>
              <w:t>2</w:t>
            </w:r>
            <w:r>
              <w:rPr>
                <w:rFonts w:ascii="Bookman Old Style" w:hAnsi="Bookman Old Style"/>
                <w:sz w:val="20"/>
                <w:szCs w:val="20"/>
              </w:rPr>
              <w:t>8</w:t>
            </w:r>
          </w:p>
        </w:tc>
        <w:tc>
          <w:tcPr>
            <w:tcW w:w="5839" w:type="dxa"/>
          </w:tcPr>
          <w:p w14:paraId="74D76206" w14:textId="77777777" w:rsidR="008A4433" w:rsidRPr="008A4433" w:rsidRDefault="008A4433" w:rsidP="008A4433">
            <w:pPr>
              <w:widowControl w:val="0"/>
              <w:autoSpaceDE w:val="0"/>
              <w:autoSpaceDN w:val="0"/>
              <w:adjustRightInd w:val="0"/>
              <w:rPr>
                <w:rFonts w:ascii="Bookman Old Style" w:hAnsi="Bookman Old Style"/>
                <w:sz w:val="20"/>
                <w:szCs w:val="20"/>
                <w:lang w:eastAsia="en-US"/>
              </w:rPr>
            </w:pPr>
            <w:r w:rsidRPr="008A4433">
              <w:rPr>
                <w:rFonts w:ascii="Bookman Old Style" w:hAnsi="Bookman Old Style" w:cs="Calibri"/>
                <w:snapToGrid w:val="0"/>
                <w:color w:val="000000"/>
                <w:sz w:val="20"/>
                <w:szCs w:val="20"/>
              </w:rPr>
              <w:t>Możliwość zapisania dowolnej funkcji procesora (min. rejestracja zdjęć, filmów, wycięcia pasma  światła, regulacja kontrastu, przesłony irysowej) na minimum 10 pól dotykowego panelu sterującego</w:t>
            </w:r>
          </w:p>
        </w:tc>
        <w:tc>
          <w:tcPr>
            <w:tcW w:w="2410" w:type="dxa"/>
            <w:vAlign w:val="center"/>
          </w:tcPr>
          <w:p w14:paraId="05D885EE" w14:textId="77777777" w:rsidR="008A4433" w:rsidRPr="008A4433" w:rsidRDefault="008A4433" w:rsidP="008A4433">
            <w:pPr>
              <w:jc w:val="center"/>
              <w:rPr>
                <w:rFonts w:ascii="Bookman Old Style" w:hAnsi="Bookman Old Style"/>
                <w:sz w:val="20"/>
                <w:szCs w:val="20"/>
              </w:rPr>
            </w:pPr>
            <w:r w:rsidRPr="008A4433">
              <w:rPr>
                <w:rFonts w:ascii="Bookman Old Style" w:hAnsi="Bookman Old Style"/>
                <w:sz w:val="20"/>
                <w:szCs w:val="20"/>
              </w:rPr>
              <w:t>TAK</w:t>
            </w:r>
          </w:p>
        </w:tc>
        <w:tc>
          <w:tcPr>
            <w:tcW w:w="1838" w:type="dxa"/>
          </w:tcPr>
          <w:p w14:paraId="5E96B7C7" w14:textId="77777777" w:rsidR="008A4433" w:rsidRPr="008A4433" w:rsidRDefault="008A4433" w:rsidP="008A4433">
            <w:pPr>
              <w:spacing w:after="58"/>
              <w:rPr>
                <w:rFonts w:ascii="Bookman Old Style" w:hAnsi="Bookman Old Style"/>
                <w:sz w:val="20"/>
                <w:szCs w:val="20"/>
              </w:rPr>
            </w:pPr>
          </w:p>
        </w:tc>
      </w:tr>
      <w:tr w:rsidR="008A4433" w:rsidRPr="008A4433" w14:paraId="34EDAFE9" w14:textId="77777777" w:rsidTr="00722FF9">
        <w:tc>
          <w:tcPr>
            <w:tcW w:w="682" w:type="dxa"/>
            <w:vAlign w:val="center"/>
          </w:tcPr>
          <w:p w14:paraId="62CFE668" w14:textId="44D56EED" w:rsidR="008A4433" w:rsidRPr="008A4433" w:rsidRDefault="008A4433" w:rsidP="008A4433">
            <w:pPr>
              <w:spacing w:after="58"/>
              <w:jc w:val="center"/>
              <w:rPr>
                <w:rFonts w:ascii="Bookman Old Style" w:hAnsi="Bookman Old Style"/>
                <w:sz w:val="20"/>
                <w:szCs w:val="20"/>
              </w:rPr>
            </w:pPr>
            <w:r>
              <w:rPr>
                <w:rFonts w:ascii="Bookman Old Style" w:hAnsi="Bookman Old Style"/>
                <w:sz w:val="20"/>
                <w:szCs w:val="20"/>
              </w:rPr>
              <w:t>29</w:t>
            </w:r>
          </w:p>
        </w:tc>
        <w:tc>
          <w:tcPr>
            <w:tcW w:w="5839" w:type="dxa"/>
          </w:tcPr>
          <w:p w14:paraId="5CC71E36" w14:textId="77777777" w:rsidR="008A4433" w:rsidRPr="008A4433" w:rsidRDefault="008A4433" w:rsidP="008A4433">
            <w:pPr>
              <w:widowControl w:val="0"/>
              <w:autoSpaceDE w:val="0"/>
              <w:autoSpaceDN w:val="0"/>
              <w:adjustRightInd w:val="0"/>
              <w:rPr>
                <w:rFonts w:ascii="Bookman Old Style" w:hAnsi="Bookman Old Style"/>
                <w:sz w:val="20"/>
                <w:szCs w:val="20"/>
                <w:lang w:eastAsia="en-US"/>
              </w:rPr>
            </w:pPr>
            <w:r w:rsidRPr="008A4433">
              <w:rPr>
                <w:rFonts w:ascii="Bookman Old Style" w:hAnsi="Bookman Old Style" w:cs="Calibri"/>
                <w:snapToGrid w:val="0"/>
                <w:color w:val="000000"/>
                <w:sz w:val="20"/>
                <w:szCs w:val="20"/>
              </w:rPr>
              <w:t xml:space="preserve">Pompa </w:t>
            </w:r>
            <w:proofErr w:type="spellStart"/>
            <w:r w:rsidRPr="008A4433">
              <w:rPr>
                <w:rFonts w:ascii="Bookman Old Style" w:hAnsi="Bookman Old Style" w:cs="Calibri"/>
                <w:snapToGrid w:val="0"/>
                <w:color w:val="000000"/>
                <w:sz w:val="20"/>
                <w:szCs w:val="20"/>
              </w:rPr>
              <w:t>insuflacyjna</w:t>
            </w:r>
            <w:proofErr w:type="spellEnd"/>
            <w:r w:rsidRPr="008A4433">
              <w:rPr>
                <w:rFonts w:ascii="Bookman Old Style" w:hAnsi="Bookman Old Style" w:cs="Calibri"/>
                <w:snapToGrid w:val="0"/>
                <w:color w:val="000000"/>
                <w:sz w:val="20"/>
                <w:szCs w:val="20"/>
              </w:rPr>
              <w:t xml:space="preserve"> z minimum pięciostopniową regulacja pracy (0,1,2,3,4,5)  </w:t>
            </w:r>
          </w:p>
        </w:tc>
        <w:tc>
          <w:tcPr>
            <w:tcW w:w="2410" w:type="dxa"/>
            <w:vAlign w:val="center"/>
          </w:tcPr>
          <w:p w14:paraId="5DDEF62D" w14:textId="77777777" w:rsidR="008A4433" w:rsidRPr="008A4433" w:rsidRDefault="008A4433" w:rsidP="008A4433">
            <w:pPr>
              <w:jc w:val="center"/>
              <w:rPr>
                <w:rFonts w:ascii="Bookman Old Style" w:hAnsi="Bookman Old Style"/>
                <w:sz w:val="20"/>
                <w:szCs w:val="20"/>
              </w:rPr>
            </w:pPr>
            <w:r w:rsidRPr="008A4433">
              <w:rPr>
                <w:rFonts w:ascii="Bookman Old Style" w:hAnsi="Bookman Old Style"/>
                <w:sz w:val="20"/>
                <w:szCs w:val="20"/>
              </w:rPr>
              <w:t>TAK</w:t>
            </w:r>
          </w:p>
        </w:tc>
        <w:tc>
          <w:tcPr>
            <w:tcW w:w="1838" w:type="dxa"/>
          </w:tcPr>
          <w:p w14:paraId="4D970027" w14:textId="77777777" w:rsidR="008A4433" w:rsidRPr="008A4433" w:rsidRDefault="008A4433" w:rsidP="008A4433">
            <w:pPr>
              <w:spacing w:after="58"/>
              <w:rPr>
                <w:rFonts w:ascii="Bookman Old Style" w:hAnsi="Bookman Old Style"/>
                <w:sz w:val="20"/>
                <w:szCs w:val="20"/>
              </w:rPr>
            </w:pPr>
          </w:p>
        </w:tc>
      </w:tr>
      <w:tr w:rsidR="008A4433" w:rsidRPr="008A4433" w14:paraId="004FE77B" w14:textId="77777777" w:rsidTr="00722FF9">
        <w:tc>
          <w:tcPr>
            <w:tcW w:w="682" w:type="dxa"/>
            <w:vAlign w:val="center"/>
          </w:tcPr>
          <w:p w14:paraId="1D824C06" w14:textId="57040AC2" w:rsidR="008A4433" w:rsidRPr="008A4433" w:rsidRDefault="008A4433" w:rsidP="008A4433">
            <w:pPr>
              <w:spacing w:after="58"/>
              <w:jc w:val="center"/>
              <w:rPr>
                <w:rFonts w:ascii="Bookman Old Style" w:hAnsi="Bookman Old Style"/>
                <w:sz w:val="20"/>
                <w:szCs w:val="20"/>
              </w:rPr>
            </w:pPr>
            <w:r w:rsidRPr="008A4433">
              <w:rPr>
                <w:rFonts w:ascii="Bookman Old Style" w:hAnsi="Bookman Old Style"/>
                <w:sz w:val="20"/>
                <w:szCs w:val="20"/>
              </w:rPr>
              <w:t>3</w:t>
            </w:r>
            <w:r>
              <w:rPr>
                <w:rFonts w:ascii="Bookman Old Style" w:hAnsi="Bookman Old Style"/>
                <w:sz w:val="20"/>
                <w:szCs w:val="20"/>
              </w:rPr>
              <w:t>0</w:t>
            </w:r>
          </w:p>
        </w:tc>
        <w:tc>
          <w:tcPr>
            <w:tcW w:w="5839" w:type="dxa"/>
          </w:tcPr>
          <w:p w14:paraId="2AAB3582" w14:textId="77777777" w:rsidR="008A4433" w:rsidRPr="008A4433" w:rsidRDefault="008A4433" w:rsidP="008A4433">
            <w:pPr>
              <w:widowControl w:val="0"/>
              <w:autoSpaceDE w:val="0"/>
              <w:autoSpaceDN w:val="0"/>
              <w:adjustRightInd w:val="0"/>
              <w:rPr>
                <w:rFonts w:ascii="Bookman Old Style" w:hAnsi="Bookman Old Style"/>
                <w:sz w:val="20"/>
                <w:szCs w:val="20"/>
                <w:lang w:eastAsia="en-US"/>
              </w:rPr>
            </w:pPr>
            <w:r w:rsidRPr="008A4433">
              <w:rPr>
                <w:rFonts w:ascii="Bookman Old Style" w:hAnsi="Bookman Old Style" w:cs="Calibri"/>
                <w:snapToGrid w:val="0"/>
                <w:color w:val="000000"/>
                <w:sz w:val="20"/>
                <w:szCs w:val="20"/>
              </w:rPr>
              <w:t xml:space="preserve">Przepływ pompy </w:t>
            </w:r>
            <w:proofErr w:type="spellStart"/>
            <w:r w:rsidRPr="008A4433">
              <w:rPr>
                <w:rFonts w:ascii="Bookman Old Style" w:hAnsi="Bookman Old Style" w:cs="Calibri"/>
                <w:snapToGrid w:val="0"/>
                <w:color w:val="000000"/>
                <w:sz w:val="20"/>
                <w:szCs w:val="20"/>
              </w:rPr>
              <w:t>insuflacyjnej</w:t>
            </w:r>
            <w:proofErr w:type="spellEnd"/>
            <w:r w:rsidRPr="008A4433">
              <w:rPr>
                <w:rFonts w:ascii="Bookman Old Style" w:hAnsi="Bookman Old Style" w:cs="Calibri"/>
                <w:snapToGrid w:val="0"/>
                <w:color w:val="000000"/>
                <w:sz w:val="20"/>
                <w:szCs w:val="20"/>
              </w:rPr>
              <w:t xml:space="preserve"> regulowany do </w:t>
            </w:r>
            <w:proofErr w:type="spellStart"/>
            <w:r w:rsidRPr="008A4433">
              <w:rPr>
                <w:rFonts w:ascii="Bookman Old Style" w:hAnsi="Bookman Old Style" w:cs="Calibri"/>
                <w:snapToGrid w:val="0"/>
                <w:color w:val="000000"/>
                <w:sz w:val="20"/>
                <w:szCs w:val="20"/>
              </w:rPr>
              <w:t>przpływu</w:t>
            </w:r>
            <w:proofErr w:type="spellEnd"/>
            <w:r w:rsidRPr="008A4433">
              <w:rPr>
                <w:rFonts w:ascii="Bookman Old Style" w:hAnsi="Bookman Old Style" w:cs="Calibri"/>
                <w:snapToGrid w:val="0"/>
                <w:color w:val="000000"/>
                <w:sz w:val="20"/>
                <w:szCs w:val="20"/>
              </w:rPr>
              <w:t xml:space="preserve"> 7,2 l/min</w:t>
            </w:r>
          </w:p>
        </w:tc>
        <w:tc>
          <w:tcPr>
            <w:tcW w:w="2410" w:type="dxa"/>
          </w:tcPr>
          <w:p w14:paraId="05307FF7" w14:textId="77777777" w:rsidR="008A4433" w:rsidRPr="008A4433" w:rsidRDefault="008A4433" w:rsidP="008A4433">
            <w:pPr>
              <w:jc w:val="center"/>
              <w:rPr>
                <w:rFonts w:ascii="Bookman Old Style" w:hAnsi="Bookman Old Style"/>
                <w:sz w:val="20"/>
                <w:szCs w:val="20"/>
              </w:rPr>
            </w:pPr>
            <w:r w:rsidRPr="008A4433">
              <w:rPr>
                <w:rFonts w:ascii="Bookman Old Style" w:hAnsi="Bookman Old Style"/>
                <w:sz w:val="20"/>
                <w:szCs w:val="20"/>
              </w:rPr>
              <w:t>TAK</w:t>
            </w:r>
          </w:p>
        </w:tc>
        <w:tc>
          <w:tcPr>
            <w:tcW w:w="1838" w:type="dxa"/>
          </w:tcPr>
          <w:p w14:paraId="30A9E200" w14:textId="77777777" w:rsidR="008A4433" w:rsidRPr="008A4433" w:rsidRDefault="008A4433" w:rsidP="008A4433">
            <w:pPr>
              <w:spacing w:after="58"/>
              <w:rPr>
                <w:rFonts w:ascii="Bookman Old Style" w:hAnsi="Bookman Old Style"/>
                <w:sz w:val="20"/>
                <w:szCs w:val="20"/>
              </w:rPr>
            </w:pPr>
          </w:p>
        </w:tc>
      </w:tr>
      <w:tr w:rsidR="008A4433" w:rsidRPr="008A4433" w14:paraId="20E9FFFD" w14:textId="77777777" w:rsidTr="00722FF9">
        <w:tc>
          <w:tcPr>
            <w:tcW w:w="682" w:type="dxa"/>
            <w:vAlign w:val="center"/>
          </w:tcPr>
          <w:p w14:paraId="1470061E" w14:textId="77D2351C" w:rsidR="008A4433" w:rsidRPr="008A4433" w:rsidRDefault="008A4433" w:rsidP="008A4433">
            <w:pPr>
              <w:spacing w:after="58"/>
              <w:jc w:val="center"/>
              <w:rPr>
                <w:rFonts w:ascii="Bookman Old Style" w:hAnsi="Bookman Old Style"/>
                <w:sz w:val="20"/>
                <w:szCs w:val="20"/>
              </w:rPr>
            </w:pPr>
            <w:r w:rsidRPr="008A4433">
              <w:rPr>
                <w:rFonts w:ascii="Bookman Old Style" w:hAnsi="Bookman Old Style"/>
                <w:sz w:val="20"/>
                <w:szCs w:val="20"/>
              </w:rPr>
              <w:t>3</w:t>
            </w:r>
            <w:r>
              <w:rPr>
                <w:rFonts w:ascii="Bookman Old Style" w:hAnsi="Bookman Old Style"/>
                <w:sz w:val="20"/>
                <w:szCs w:val="20"/>
              </w:rPr>
              <w:t>1</w:t>
            </w:r>
          </w:p>
        </w:tc>
        <w:tc>
          <w:tcPr>
            <w:tcW w:w="5839" w:type="dxa"/>
          </w:tcPr>
          <w:p w14:paraId="28A77BBA" w14:textId="77777777" w:rsidR="008A4433" w:rsidRPr="008A4433" w:rsidRDefault="008A4433" w:rsidP="008A4433">
            <w:pPr>
              <w:widowControl w:val="0"/>
              <w:autoSpaceDE w:val="0"/>
              <w:autoSpaceDN w:val="0"/>
              <w:adjustRightInd w:val="0"/>
              <w:rPr>
                <w:rFonts w:ascii="Bookman Old Style" w:hAnsi="Bookman Old Style"/>
                <w:sz w:val="20"/>
                <w:szCs w:val="20"/>
                <w:lang w:eastAsia="en-US"/>
              </w:rPr>
            </w:pPr>
            <w:r w:rsidRPr="008A4433">
              <w:rPr>
                <w:rFonts w:ascii="Bookman Old Style" w:hAnsi="Bookman Old Style" w:cs="Calibri"/>
                <w:snapToGrid w:val="0"/>
                <w:color w:val="000000"/>
                <w:sz w:val="20"/>
                <w:szCs w:val="20"/>
              </w:rPr>
              <w:t>Wyposażony w butelkę wodną o pojemności min 200 ml.</w:t>
            </w:r>
          </w:p>
        </w:tc>
        <w:tc>
          <w:tcPr>
            <w:tcW w:w="2410" w:type="dxa"/>
            <w:vAlign w:val="center"/>
          </w:tcPr>
          <w:p w14:paraId="3C4253B6" w14:textId="77777777" w:rsidR="008A4433" w:rsidRPr="008A4433" w:rsidRDefault="008A4433" w:rsidP="008A4433">
            <w:pPr>
              <w:jc w:val="center"/>
              <w:rPr>
                <w:rFonts w:ascii="Bookman Old Style" w:hAnsi="Bookman Old Style"/>
                <w:sz w:val="20"/>
                <w:szCs w:val="20"/>
              </w:rPr>
            </w:pPr>
            <w:r w:rsidRPr="008A4433">
              <w:rPr>
                <w:rFonts w:ascii="Bookman Old Style" w:hAnsi="Bookman Old Style"/>
                <w:sz w:val="20"/>
                <w:szCs w:val="20"/>
              </w:rPr>
              <w:t>TAK</w:t>
            </w:r>
          </w:p>
        </w:tc>
        <w:tc>
          <w:tcPr>
            <w:tcW w:w="1838" w:type="dxa"/>
          </w:tcPr>
          <w:p w14:paraId="5792418F" w14:textId="77777777" w:rsidR="008A4433" w:rsidRPr="008A4433" w:rsidRDefault="008A4433" w:rsidP="008A4433">
            <w:pPr>
              <w:spacing w:after="58"/>
              <w:rPr>
                <w:rFonts w:ascii="Bookman Old Style" w:hAnsi="Bookman Old Style"/>
                <w:sz w:val="20"/>
                <w:szCs w:val="20"/>
              </w:rPr>
            </w:pPr>
          </w:p>
        </w:tc>
      </w:tr>
      <w:tr w:rsidR="008A4433" w:rsidRPr="008A4433" w14:paraId="7B00FA5E" w14:textId="77777777" w:rsidTr="00722FF9">
        <w:tc>
          <w:tcPr>
            <w:tcW w:w="682" w:type="dxa"/>
            <w:vAlign w:val="center"/>
          </w:tcPr>
          <w:p w14:paraId="4C0E5C1C" w14:textId="4C608DBA" w:rsidR="008A4433" w:rsidRPr="008A4433" w:rsidRDefault="008A4433" w:rsidP="008A4433">
            <w:pPr>
              <w:spacing w:after="58"/>
              <w:jc w:val="center"/>
              <w:rPr>
                <w:rFonts w:ascii="Bookman Old Style" w:hAnsi="Bookman Old Style"/>
                <w:sz w:val="20"/>
                <w:szCs w:val="20"/>
              </w:rPr>
            </w:pPr>
            <w:r w:rsidRPr="008A4433">
              <w:rPr>
                <w:rFonts w:ascii="Bookman Old Style" w:hAnsi="Bookman Old Style"/>
                <w:sz w:val="20"/>
                <w:szCs w:val="20"/>
              </w:rPr>
              <w:t>3</w:t>
            </w:r>
            <w:r>
              <w:rPr>
                <w:rFonts w:ascii="Bookman Old Style" w:hAnsi="Bookman Old Style"/>
                <w:sz w:val="20"/>
                <w:szCs w:val="20"/>
              </w:rPr>
              <w:t>2</w:t>
            </w:r>
          </w:p>
        </w:tc>
        <w:tc>
          <w:tcPr>
            <w:tcW w:w="5839" w:type="dxa"/>
          </w:tcPr>
          <w:p w14:paraId="5DF077C9" w14:textId="77777777" w:rsidR="008A4433" w:rsidRPr="008A4433" w:rsidRDefault="008A4433" w:rsidP="008A4433">
            <w:pPr>
              <w:rPr>
                <w:rFonts w:ascii="Bookman Old Style" w:hAnsi="Bookman Old Style" w:cs="Calibri"/>
                <w:snapToGrid w:val="0"/>
                <w:color w:val="000000"/>
                <w:sz w:val="20"/>
                <w:szCs w:val="20"/>
              </w:rPr>
            </w:pPr>
            <w:r w:rsidRPr="008A4433">
              <w:rPr>
                <w:rFonts w:ascii="Bookman Old Style" w:hAnsi="Bookman Old Style" w:cs="Calibri"/>
                <w:snapToGrid w:val="0"/>
                <w:color w:val="000000"/>
                <w:sz w:val="20"/>
                <w:szCs w:val="20"/>
              </w:rPr>
              <w:t xml:space="preserve">Funkcja obrazowania w stopniach </w:t>
            </w:r>
          </w:p>
          <w:p w14:paraId="6D303D26" w14:textId="77777777" w:rsidR="008A4433" w:rsidRPr="008A4433" w:rsidRDefault="008A4433" w:rsidP="008A4433">
            <w:pPr>
              <w:rPr>
                <w:rFonts w:ascii="Bookman Old Style" w:hAnsi="Bookman Old Style" w:cs="Calibri"/>
                <w:snapToGrid w:val="0"/>
                <w:color w:val="000000"/>
                <w:sz w:val="20"/>
                <w:szCs w:val="20"/>
              </w:rPr>
            </w:pPr>
            <w:r w:rsidRPr="008A4433">
              <w:rPr>
                <w:rFonts w:ascii="Bookman Old Style" w:hAnsi="Bookman Old Style" w:cs="Calibri"/>
                <w:snapToGrid w:val="0"/>
                <w:color w:val="000000"/>
                <w:sz w:val="20"/>
                <w:szCs w:val="20"/>
              </w:rPr>
              <w:t>- detekcji (minimum 3 stopnie)</w:t>
            </w:r>
          </w:p>
          <w:p w14:paraId="6EA6C08E" w14:textId="77777777" w:rsidR="008A4433" w:rsidRPr="008A4433" w:rsidRDefault="008A4433" w:rsidP="008A4433">
            <w:pPr>
              <w:rPr>
                <w:rFonts w:ascii="Bookman Old Style" w:hAnsi="Bookman Old Style" w:cs="Calibri"/>
                <w:snapToGrid w:val="0"/>
                <w:color w:val="000000"/>
                <w:sz w:val="20"/>
                <w:szCs w:val="20"/>
              </w:rPr>
            </w:pPr>
            <w:r w:rsidRPr="008A4433">
              <w:rPr>
                <w:rFonts w:ascii="Bookman Old Style" w:hAnsi="Bookman Old Style" w:cs="Calibri"/>
                <w:snapToGrid w:val="0"/>
                <w:color w:val="000000"/>
                <w:sz w:val="20"/>
                <w:szCs w:val="20"/>
              </w:rPr>
              <w:t>- zarysu tkanki (minimum 3 stopnie)</w:t>
            </w:r>
          </w:p>
          <w:p w14:paraId="0E35FB34" w14:textId="77777777" w:rsidR="008A4433" w:rsidRPr="008A4433" w:rsidRDefault="008A4433" w:rsidP="008A4433">
            <w:pPr>
              <w:widowControl w:val="0"/>
              <w:autoSpaceDE w:val="0"/>
              <w:autoSpaceDN w:val="0"/>
              <w:adjustRightInd w:val="0"/>
              <w:rPr>
                <w:rFonts w:ascii="Bookman Old Style" w:hAnsi="Bookman Old Style" w:cs="Calibri"/>
                <w:snapToGrid w:val="0"/>
                <w:color w:val="000000"/>
                <w:sz w:val="20"/>
                <w:szCs w:val="20"/>
              </w:rPr>
            </w:pPr>
            <w:r w:rsidRPr="008A4433">
              <w:rPr>
                <w:rFonts w:ascii="Bookman Old Style" w:hAnsi="Bookman Old Style" w:cs="Calibri"/>
                <w:snapToGrid w:val="0"/>
                <w:color w:val="000000"/>
                <w:sz w:val="20"/>
                <w:szCs w:val="20"/>
              </w:rPr>
              <w:t>- weryfikacji zmiany (minimum 3 stopnie)</w:t>
            </w:r>
          </w:p>
        </w:tc>
        <w:tc>
          <w:tcPr>
            <w:tcW w:w="2410" w:type="dxa"/>
            <w:vAlign w:val="center"/>
          </w:tcPr>
          <w:p w14:paraId="47F2B7DB" w14:textId="77777777" w:rsidR="008A4433" w:rsidRPr="008A4433" w:rsidRDefault="008A4433" w:rsidP="008A4433">
            <w:pPr>
              <w:jc w:val="center"/>
              <w:rPr>
                <w:rFonts w:ascii="Bookman Old Style" w:hAnsi="Bookman Old Style"/>
                <w:sz w:val="20"/>
                <w:szCs w:val="20"/>
              </w:rPr>
            </w:pPr>
            <w:r w:rsidRPr="008A4433">
              <w:rPr>
                <w:rFonts w:ascii="Bookman Old Style" w:hAnsi="Bookman Old Style"/>
                <w:sz w:val="20"/>
                <w:szCs w:val="20"/>
              </w:rPr>
              <w:t>TAK</w:t>
            </w:r>
          </w:p>
        </w:tc>
        <w:tc>
          <w:tcPr>
            <w:tcW w:w="1838" w:type="dxa"/>
          </w:tcPr>
          <w:p w14:paraId="45842EB7" w14:textId="77777777" w:rsidR="008A4433" w:rsidRPr="008A4433" w:rsidRDefault="008A4433" w:rsidP="008A4433">
            <w:pPr>
              <w:spacing w:after="58"/>
              <w:rPr>
                <w:rFonts w:ascii="Bookman Old Style" w:hAnsi="Bookman Old Style"/>
                <w:sz w:val="20"/>
                <w:szCs w:val="20"/>
              </w:rPr>
            </w:pPr>
          </w:p>
        </w:tc>
      </w:tr>
      <w:tr w:rsidR="008A4433" w:rsidRPr="008A4433" w14:paraId="5C316364" w14:textId="77777777" w:rsidTr="00722FF9">
        <w:tc>
          <w:tcPr>
            <w:tcW w:w="682" w:type="dxa"/>
            <w:vAlign w:val="center"/>
          </w:tcPr>
          <w:p w14:paraId="6F91EAD2" w14:textId="787909FA" w:rsidR="008A4433" w:rsidRPr="008A4433" w:rsidRDefault="008A4433" w:rsidP="008A4433">
            <w:pPr>
              <w:spacing w:after="58"/>
              <w:jc w:val="center"/>
              <w:rPr>
                <w:rFonts w:ascii="Bookman Old Style" w:hAnsi="Bookman Old Style"/>
                <w:sz w:val="20"/>
                <w:szCs w:val="20"/>
              </w:rPr>
            </w:pPr>
            <w:r w:rsidRPr="008A4433">
              <w:rPr>
                <w:rFonts w:ascii="Bookman Old Style" w:hAnsi="Bookman Old Style"/>
                <w:sz w:val="20"/>
                <w:szCs w:val="20"/>
              </w:rPr>
              <w:t>3</w:t>
            </w:r>
            <w:r>
              <w:rPr>
                <w:rFonts w:ascii="Bookman Old Style" w:hAnsi="Bookman Old Style"/>
                <w:sz w:val="20"/>
                <w:szCs w:val="20"/>
              </w:rPr>
              <w:t>3</w:t>
            </w:r>
          </w:p>
        </w:tc>
        <w:tc>
          <w:tcPr>
            <w:tcW w:w="5839" w:type="dxa"/>
          </w:tcPr>
          <w:p w14:paraId="4BEA7219" w14:textId="77777777" w:rsidR="008A4433" w:rsidRPr="008A4433" w:rsidRDefault="008A4433" w:rsidP="008A4433">
            <w:pPr>
              <w:widowControl w:val="0"/>
              <w:autoSpaceDE w:val="0"/>
              <w:autoSpaceDN w:val="0"/>
              <w:adjustRightInd w:val="0"/>
              <w:rPr>
                <w:rFonts w:ascii="Bookman Old Style" w:hAnsi="Bookman Old Style"/>
                <w:sz w:val="20"/>
                <w:szCs w:val="20"/>
                <w:lang w:eastAsia="en-US"/>
              </w:rPr>
            </w:pPr>
            <w:r w:rsidRPr="008A4433">
              <w:rPr>
                <w:rFonts w:ascii="Bookman Old Style" w:hAnsi="Bookman Old Style" w:cs="Calibri"/>
                <w:snapToGrid w:val="0"/>
                <w:color w:val="000000"/>
                <w:sz w:val="20"/>
                <w:szCs w:val="20"/>
              </w:rPr>
              <w:t>Możliwość zaprogramowania minimum 3 funkcji obrazowania na panelu przednim) dla diagnostyki  G(D)OPP</w:t>
            </w:r>
          </w:p>
        </w:tc>
        <w:tc>
          <w:tcPr>
            <w:tcW w:w="2410" w:type="dxa"/>
          </w:tcPr>
          <w:p w14:paraId="7C281400" w14:textId="77777777" w:rsidR="008A4433" w:rsidRPr="008A4433" w:rsidRDefault="008A4433" w:rsidP="008A4433">
            <w:pPr>
              <w:jc w:val="center"/>
              <w:rPr>
                <w:rFonts w:ascii="Bookman Old Style" w:hAnsi="Bookman Old Style"/>
                <w:sz w:val="20"/>
                <w:szCs w:val="20"/>
              </w:rPr>
            </w:pPr>
            <w:r w:rsidRPr="008A4433">
              <w:rPr>
                <w:rFonts w:ascii="Bookman Old Style" w:hAnsi="Bookman Old Style" w:cs="Arial"/>
                <w:sz w:val="20"/>
                <w:szCs w:val="20"/>
              </w:rPr>
              <w:t>TAK</w:t>
            </w:r>
          </w:p>
        </w:tc>
        <w:tc>
          <w:tcPr>
            <w:tcW w:w="1838" w:type="dxa"/>
          </w:tcPr>
          <w:p w14:paraId="28944BEC" w14:textId="77777777" w:rsidR="008A4433" w:rsidRPr="008A4433" w:rsidRDefault="008A4433" w:rsidP="008A4433">
            <w:pPr>
              <w:spacing w:after="58"/>
              <w:rPr>
                <w:rFonts w:ascii="Bookman Old Style" w:hAnsi="Bookman Old Style"/>
                <w:sz w:val="20"/>
                <w:szCs w:val="20"/>
              </w:rPr>
            </w:pPr>
          </w:p>
        </w:tc>
      </w:tr>
      <w:tr w:rsidR="008A4433" w:rsidRPr="008A4433" w14:paraId="7D2830EF" w14:textId="77777777" w:rsidTr="00722FF9">
        <w:tc>
          <w:tcPr>
            <w:tcW w:w="682" w:type="dxa"/>
            <w:vAlign w:val="center"/>
          </w:tcPr>
          <w:p w14:paraId="6DBED82E" w14:textId="20D18559" w:rsidR="008A4433" w:rsidRPr="008A4433" w:rsidRDefault="008A4433" w:rsidP="008A4433">
            <w:pPr>
              <w:spacing w:after="58"/>
              <w:jc w:val="center"/>
              <w:rPr>
                <w:rFonts w:ascii="Bookman Old Style" w:hAnsi="Bookman Old Style"/>
                <w:sz w:val="20"/>
                <w:szCs w:val="20"/>
              </w:rPr>
            </w:pPr>
            <w:r w:rsidRPr="008A4433">
              <w:rPr>
                <w:rFonts w:ascii="Bookman Old Style" w:hAnsi="Bookman Old Style"/>
                <w:sz w:val="20"/>
                <w:szCs w:val="20"/>
              </w:rPr>
              <w:t>3</w:t>
            </w:r>
            <w:r>
              <w:rPr>
                <w:rFonts w:ascii="Bookman Old Style" w:hAnsi="Bookman Old Style"/>
                <w:sz w:val="20"/>
                <w:szCs w:val="20"/>
              </w:rPr>
              <w:t>4</w:t>
            </w:r>
          </w:p>
        </w:tc>
        <w:tc>
          <w:tcPr>
            <w:tcW w:w="5839" w:type="dxa"/>
          </w:tcPr>
          <w:p w14:paraId="4D784948" w14:textId="77777777" w:rsidR="008A4433" w:rsidRPr="008A4433" w:rsidRDefault="008A4433" w:rsidP="008A4433">
            <w:pPr>
              <w:widowControl w:val="0"/>
              <w:autoSpaceDE w:val="0"/>
              <w:autoSpaceDN w:val="0"/>
              <w:adjustRightInd w:val="0"/>
              <w:rPr>
                <w:rFonts w:ascii="Bookman Old Style" w:hAnsi="Bookman Old Style" w:cs="Calibri"/>
                <w:snapToGrid w:val="0"/>
                <w:color w:val="000000"/>
                <w:sz w:val="20"/>
                <w:szCs w:val="20"/>
              </w:rPr>
            </w:pPr>
            <w:r w:rsidRPr="008A4433">
              <w:rPr>
                <w:rFonts w:ascii="Bookman Old Style" w:eastAsia="ArialMT" w:hAnsi="Bookman Old Style" w:cs="Calibri"/>
                <w:color w:val="000000"/>
                <w:sz w:val="20"/>
                <w:szCs w:val="20"/>
              </w:rPr>
              <w:t>Regulacja kontrastu w min 3 stopniach</w:t>
            </w:r>
            <w:r w:rsidRPr="008A4433">
              <w:rPr>
                <w:rFonts w:ascii="Bookman Old Style" w:eastAsia="ArialMT" w:hAnsi="Bookman Old Style" w:cs="Calibri"/>
                <w:b/>
                <w:color w:val="000000"/>
                <w:sz w:val="20"/>
                <w:szCs w:val="20"/>
              </w:rPr>
              <w:t xml:space="preserve"> </w:t>
            </w:r>
          </w:p>
        </w:tc>
        <w:tc>
          <w:tcPr>
            <w:tcW w:w="2410" w:type="dxa"/>
          </w:tcPr>
          <w:p w14:paraId="1AA030A4" w14:textId="77777777" w:rsidR="008A4433" w:rsidRPr="008A4433" w:rsidRDefault="008A4433" w:rsidP="008A4433">
            <w:pPr>
              <w:jc w:val="center"/>
              <w:rPr>
                <w:rFonts w:ascii="Bookman Old Style" w:hAnsi="Bookman Old Style" w:cs="Arial"/>
                <w:sz w:val="20"/>
                <w:szCs w:val="20"/>
              </w:rPr>
            </w:pPr>
            <w:r w:rsidRPr="008A4433">
              <w:rPr>
                <w:rFonts w:ascii="Bookman Old Style" w:hAnsi="Bookman Old Style" w:cs="Arial"/>
                <w:sz w:val="20"/>
                <w:szCs w:val="20"/>
              </w:rPr>
              <w:t>TAK</w:t>
            </w:r>
          </w:p>
        </w:tc>
        <w:tc>
          <w:tcPr>
            <w:tcW w:w="1838" w:type="dxa"/>
          </w:tcPr>
          <w:p w14:paraId="0E76C31F" w14:textId="77777777" w:rsidR="008A4433" w:rsidRPr="008A4433" w:rsidRDefault="008A4433" w:rsidP="008A4433">
            <w:pPr>
              <w:spacing w:after="58"/>
              <w:rPr>
                <w:rFonts w:ascii="Bookman Old Style" w:hAnsi="Bookman Old Style"/>
                <w:sz w:val="20"/>
                <w:szCs w:val="20"/>
              </w:rPr>
            </w:pPr>
          </w:p>
        </w:tc>
      </w:tr>
      <w:tr w:rsidR="008A4433" w:rsidRPr="008A4433" w14:paraId="3B1781A1" w14:textId="77777777" w:rsidTr="00722FF9">
        <w:tc>
          <w:tcPr>
            <w:tcW w:w="682" w:type="dxa"/>
            <w:vAlign w:val="center"/>
          </w:tcPr>
          <w:p w14:paraId="09EA3544" w14:textId="04527334" w:rsidR="008A4433" w:rsidRPr="008A4433" w:rsidRDefault="008A4433" w:rsidP="008A4433">
            <w:pPr>
              <w:spacing w:after="58"/>
              <w:jc w:val="center"/>
              <w:rPr>
                <w:rFonts w:ascii="Bookman Old Style" w:hAnsi="Bookman Old Style"/>
                <w:sz w:val="20"/>
                <w:szCs w:val="20"/>
              </w:rPr>
            </w:pPr>
            <w:r w:rsidRPr="008A4433">
              <w:rPr>
                <w:rFonts w:ascii="Bookman Old Style" w:hAnsi="Bookman Old Style"/>
                <w:sz w:val="20"/>
                <w:szCs w:val="20"/>
              </w:rPr>
              <w:t>3</w:t>
            </w:r>
            <w:r>
              <w:rPr>
                <w:rFonts w:ascii="Bookman Old Style" w:hAnsi="Bookman Old Style"/>
                <w:sz w:val="20"/>
                <w:szCs w:val="20"/>
              </w:rPr>
              <w:t>5</w:t>
            </w:r>
          </w:p>
        </w:tc>
        <w:tc>
          <w:tcPr>
            <w:tcW w:w="5839" w:type="dxa"/>
          </w:tcPr>
          <w:p w14:paraId="790A2FAA" w14:textId="77777777" w:rsidR="008A4433" w:rsidRPr="008A4433" w:rsidRDefault="008A4433" w:rsidP="008A4433">
            <w:pPr>
              <w:widowControl w:val="0"/>
              <w:autoSpaceDE w:val="0"/>
              <w:autoSpaceDN w:val="0"/>
              <w:adjustRightInd w:val="0"/>
              <w:rPr>
                <w:rFonts w:ascii="Bookman Old Style" w:eastAsia="ArialMT" w:hAnsi="Bookman Old Style" w:cs="Calibri"/>
                <w:color w:val="000000"/>
                <w:sz w:val="20"/>
                <w:szCs w:val="20"/>
              </w:rPr>
            </w:pPr>
            <w:r w:rsidRPr="008A4433">
              <w:rPr>
                <w:rFonts w:ascii="Bookman Old Style" w:eastAsia="ArialMT" w:hAnsi="Bookman Old Style" w:cs="Calibri"/>
                <w:color w:val="000000"/>
                <w:sz w:val="20"/>
                <w:szCs w:val="20"/>
              </w:rPr>
              <w:t>Możliwość zapamiętania min 1000 zabiegów w pamięci urządzenia</w:t>
            </w:r>
          </w:p>
        </w:tc>
        <w:tc>
          <w:tcPr>
            <w:tcW w:w="2410" w:type="dxa"/>
          </w:tcPr>
          <w:p w14:paraId="16D39548" w14:textId="77777777" w:rsidR="008A4433" w:rsidRPr="008A4433" w:rsidRDefault="008A4433" w:rsidP="008A4433">
            <w:pPr>
              <w:jc w:val="center"/>
              <w:rPr>
                <w:rFonts w:ascii="Bookman Old Style" w:hAnsi="Bookman Old Style" w:cs="Arial"/>
                <w:sz w:val="20"/>
                <w:szCs w:val="20"/>
              </w:rPr>
            </w:pPr>
            <w:r w:rsidRPr="008A4433">
              <w:rPr>
                <w:rFonts w:ascii="Bookman Old Style" w:hAnsi="Bookman Old Style" w:cs="Arial"/>
                <w:sz w:val="20"/>
                <w:szCs w:val="20"/>
              </w:rPr>
              <w:t>TAK</w:t>
            </w:r>
          </w:p>
        </w:tc>
        <w:tc>
          <w:tcPr>
            <w:tcW w:w="1838" w:type="dxa"/>
          </w:tcPr>
          <w:p w14:paraId="4E129CD5" w14:textId="77777777" w:rsidR="008A4433" w:rsidRPr="008A4433" w:rsidRDefault="008A4433" w:rsidP="008A4433">
            <w:pPr>
              <w:spacing w:after="58"/>
              <w:rPr>
                <w:rFonts w:ascii="Bookman Old Style" w:hAnsi="Bookman Old Style"/>
                <w:sz w:val="20"/>
                <w:szCs w:val="20"/>
              </w:rPr>
            </w:pPr>
          </w:p>
        </w:tc>
      </w:tr>
      <w:tr w:rsidR="008A4433" w:rsidRPr="008A4433" w14:paraId="64C3023A" w14:textId="77777777" w:rsidTr="00722FF9">
        <w:tc>
          <w:tcPr>
            <w:tcW w:w="682" w:type="dxa"/>
            <w:vAlign w:val="center"/>
          </w:tcPr>
          <w:p w14:paraId="0FD4C6B2" w14:textId="2849DCD4" w:rsidR="008A4433" w:rsidRPr="008A4433" w:rsidRDefault="008A4433" w:rsidP="008A4433">
            <w:pPr>
              <w:spacing w:after="58"/>
              <w:jc w:val="center"/>
              <w:rPr>
                <w:rFonts w:ascii="Bookman Old Style" w:hAnsi="Bookman Old Style"/>
                <w:sz w:val="20"/>
                <w:szCs w:val="20"/>
              </w:rPr>
            </w:pPr>
            <w:r>
              <w:rPr>
                <w:rFonts w:ascii="Bookman Old Style" w:hAnsi="Bookman Old Style"/>
                <w:sz w:val="20"/>
                <w:szCs w:val="20"/>
              </w:rPr>
              <w:t>36</w:t>
            </w:r>
          </w:p>
        </w:tc>
        <w:tc>
          <w:tcPr>
            <w:tcW w:w="5839" w:type="dxa"/>
          </w:tcPr>
          <w:p w14:paraId="70D75FE5" w14:textId="77777777" w:rsidR="008A4433" w:rsidRPr="008A4433" w:rsidRDefault="008A4433" w:rsidP="008A4433">
            <w:pPr>
              <w:widowControl w:val="0"/>
              <w:autoSpaceDE w:val="0"/>
              <w:autoSpaceDN w:val="0"/>
              <w:adjustRightInd w:val="0"/>
              <w:rPr>
                <w:rFonts w:ascii="Bookman Old Style" w:eastAsia="ArialMT" w:hAnsi="Bookman Old Style" w:cs="Calibri"/>
                <w:color w:val="000000"/>
                <w:sz w:val="20"/>
                <w:szCs w:val="20"/>
              </w:rPr>
            </w:pPr>
            <w:r w:rsidRPr="008A4433">
              <w:rPr>
                <w:rFonts w:ascii="Bookman Old Style" w:hAnsi="Bookman Old Style" w:cs="Calibri"/>
                <w:color w:val="000000"/>
                <w:sz w:val="20"/>
                <w:szCs w:val="20"/>
              </w:rPr>
              <w:t>Licznik podłączeń danego endoskopu do procesora (licznik indywidualny dla każdego endoskopu)</w:t>
            </w:r>
          </w:p>
        </w:tc>
        <w:tc>
          <w:tcPr>
            <w:tcW w:w="2410" w:type="dxa"/>
          </w:tcPr>
          <w:p w14:paraId="1186CE1A" w14:textId="77777777" w:rsidR="008A4433" w:rsidRPr="008A4433" w:rsidRDefault="008A4433" w:rsidP="008A4433">
            <w:pPr>
              <w:jc w:val="center"/>
              <w:rPr>
                <w:rFonts w:ascii="Bookman Old Style" w:hAnsi="Bookman Old Style" w:cs="Arial"/>
                <w:sz w:val="20"/>
                <w:szCs w:val="20"/>
              </w:rPr>
            </w:pPr>
            <w:r w:rsidRPr="008A4433">
              <w:rPr>
                <w:rFonts w:ascii="Bookman Old Style" w:hAnsi="Bookman Old Style" w:cs="Arial"/>
                <w:sz w:val="20"/>
                <w:szCs w:val="20"/>
              </w:rPr>
              <w:t>TAK</w:t>
            </w:r>
          </w:p>
        </w:tc>
        <w:tc>
          <w:tcPr>
            <w:tcW w:w="1838" w:type="dxa"/>
          </w:tcPr>
          <w:p w14:paraId="7B9D834C" w14:textId="77777777" w:rsidR="008A4433" w:rsidRPr="008A4433" w:rsidRDefault="008A4433" w:rsidP="008A4433">
            <w:pPr>
              <w:spacing w:after="58"/>
              <w:rPr>
                <w:rFonts w:ascii="Bookman Old Style" w:hAnsi="Bookman Old Style"/>
                <w:sz w:val="20"/>
                <w:szCs w:val="20"/>
              </w:rPr>
            </w:pPr>
          </w:p>
        </w:tc>
      </w:tr>
      <w:tr w:rsidR="008A4433" w:rsidRPr="008A4433" w14:paraId="2C3C760B" w14:textId="77777777" w:rsidTr="00722FF9">
        <w:tc>
          <w:tcPr>
            <w:tcW w:w="682" w:type="dxa"/>
            <w:vAlign w:val="center"/>
          </w:tcPr>
          <w:p w14:paraId="28396295" w14:textId="65BF968F" w:rsidR="008A4433" w:rsidRPr="008A4433" w:rsidRDefault="008A4433" w:rsidP="008A4433">
            <w:pPr>
              <w:spacing w:after="58"/>
              <w:jc w:val="center"/>
              <w:rPr>
                <w:rFonts w:ascii="Bookman Old Style" w:hAnsi="Bookman Old Style"/>
                <w:sz w:val="20"/>
                <w:szCs w:val="20"/>
              </w:rPr>
            </w:pPr>
            <w:r w:rsidRPr="008A4433">
              <w:rPr>
                <w:rFonts w:ascii="Bookman Old Style" w:hAnsi="Bookman Old Style"/>
                <w:sz w:val="20"/>
                <w:szCs w:val="20"/>
              </w:rPr>
              <w:t>3</w:t>
            </w:r>
            <w:r>
              <w:rPr>
                <w:rFonts w:ascii="Bookman Old Style" w:hAnsi="Bookman Old Style"/>
                <w:sz w:val="20"/>
                <w:szCs w:val="20"/>
              </w:rPr>
              <w:t>7</w:t>
            </w:r>
          </w:p>
        </w:tc>
        <w:tc>
          <w:tcPr>
            <w:tcW w:w="5839" w:type="dxa"/>
          </w:tcPr>
          <w:p w14:paraId="3C87BD1B" w14:textId="77777777" w:rsidR="008A4433" w:rsidRPr="008A4433" w:rsidRDefault="008A4433" w:rsidP="008A4433">
            <w:pPr>
              <w:widowControl w:val="0"/>
              <w:autoSpaceDE w:val="0"/>
              <w:autoSpaceDN w:val="0"/>
              <w:adjustRightInd w:val="0"/>
              <w:rPr>
                <w:rFonts w:ascii="Bookman Old Style" w:eastAsia="ArialMT" w:hAnsi="Bookman Old Style" w:cs="Calibri"/>
                <w:color w:val="000000"/>
                <w:sz w:val="20"/>
                <w:szCs w:val="20"/>
              </w:rPr>
            </w:pPr>
            <w:r w:rsidRPr="008A4433">
              <w:rPr>
                <w:rFonts w:ascii="Bookman Old Style" w:hAnsi="Bookman Old Style" w:cs="Calibri"/>
                <w:color w:val="000000"/>
                <w:sz w:val="20"/>
                <w:szCs w:val="20"/>
              </w:rPr>
              <w:t>Podłączenie endoskopu do procesora za pomocą maksymalnie jednego konektora</w:t>
            </w:r>
          </w:p>
        </w:tc>
        <w:tc>
          <w:tcPr>
            <w:tcW w:w="2410" w:type="dxa"/>
          </w:tcPr>
          <w:p w14:paraId="3E6E7985" w14:textId="77777777" w:rsidR="008A4433" w:rsidRPr="008A4433" w:rsidRDefault="008A4433" w:rsidP="008A4433">
            <w:pPr>
              <w:jc w:val="center"/>
              <w:rPr>
                <w:rFonts w:ascii="Bookman Old Style" w:hAnsi="Bookman Old Style" w:cs="Arial"/>
                <w:sz w:val="20"/>
                <w:szCs w:val="20"/>
              </w:rPr>
            </w:pPr>
            <w:r w:rsidRPr="008A4433">
              <w:rPr>
                <w:rFonts w:ascii="Bookman Old Style" w:hAnsi="Bookman Old Style" w:cs="Arial"/>
                <w:sz w:val="20"/>
                <w:szCs w:val="20"/>
              </w:rPr>
              <w:t>TAK</w:t>
            </w:r>
          </w:p>
        </w:tc>
        <w:tc>
          <w:tcPr>
            <w:tcW w:w="1838" w:type="dxa"/>
          </w:tcPr>
          <w:p w14:paraId="2F38AC73" w14:textId="77777777" w:rsidR="008A4433" w:rsidRPr="008A4433" w:rsidRDefault="008A4433" w:rsidP="008A4433">
            <w:pPr>
              <w:spacing w:after="58"/>
              <w:rPr>
                <w:rFonts w:ascii="Bookman Old Style" w:hAnsi="Bookman Old Style"/>
                <w:sz w:val="20"/>
                <w:szCs w:val="20"/>
              </w:rPr>
            </w:pPr>
          </w:p>
        </w:tc>
      </w:tr>
      <w:tr w:rsidR="008A4433" w:rsidRPr="008A4433" w14:paraId="50C29EB5" w14:textId="77777777" w:rsidTr="00722FF9">
        <w:tc>
          <w:tcPr>
            <w:tcW w:w="682" w:type="dxa"/>
            <w:vAlign w:val="center"/>
          </w:tcPr>
          <w:p w14:paraId="26895BAA" w14:textId="4E870EB5" w:rsidR="008A4433" w:rsidRPr="008A4433" w:rsidRDefault="008A4433" w:rsidP="008A4433">
            <w:pPr>
              <w:spacing w:after="58"/>
              <w:jc w:val="center"/>
              <w:rPr>
                <w:rFonts w:ascii="Bookman Old Style" w:hAnsi="Bookman Old Style"/>
                <w:sz w:val="20"/>
                <w:szCs w:val="20"/>
              </w:rPr>
            </w:pPr>
            <w:r w:rsidRPr="008A4433">
              <w:rPr>
                <w:rFonts w:ascii="Bookman Old Style" w:hAnsi="Bookman Old Style"/>
                <w:sz w:val="20"/>
                <w:szCs w:val="20"/>
              </w:rPr>
              <w:t>3</w:t>
            </w:r>
            <w:r>
              <w:rPr>
                <w:rFonts w:ascii="Bookman Old Style" w:hAnsi="Bookman Old Style"/>
                <w:sz w:val="20"/>
                <w:szCs w:val="20"/>
              </w:rPr>
              <w:t>8</w:t>
            </w:r>
          </w:p>
        </w:tc>
        <w:tc>
          <w:tcPr>
            <w:tcW w:w="5839" w:type="dxa"/>
          </w:tcPr>
          <w:p w14:paraId="7E8E5029" w14:textId="77777777" w:rsidR="008A4433" w:rsidRPr="008A4433" w:rsidRDefault="008A4433" w:rsidP="008A4433">
            <w:pPr>
              <w:widowControl w:val="0"/>
              <w:autoSpaceDE w:val="0"/>
              <w:autoSpaceDN w:val="0"/>
              <w:adjustRightInd w:val="0"/>
              <w:rPr>
                <w:rFonts w:ascii="Bookman Old Style" w:hAnsi="Bookman Old Style" w:cs="Calibri"/>
                <w:color w:val="000000"/>
                <w:sz w:val="20"/>
                <w:szCs w:val="20"/>
              </w:rPr>
            </w:pPr>
            <w:r w:rsidRPr="008A4433">
              <w:rPr>
                <w:rFonts w:ascii="Bookman Old Style" w:hAnsi="Bookman Old Style" w:cs="Calibri"/>
                <w:color w:val="000000"/>
                <w:sz w:val="20"/>
                <w:szCs w:val="20"/>
              </w:rPr>
              <w:t xml:space="preserve">Obsługa endoskopów typu światłowodowego oraz </w:t>
            </w:r>
            <w:proofErr w:type="spellStart"/>
            <w:r w:rsidRPr="008A4433">
              <w:rPr>
                <w:rFonts w:ascii="Bookman Old Style" w:hAnsi="Bookman Old Style" w:cs="Calibri"/>
                <w:color w:val="000000"/>
                <w:sz w:val="20"/>
                <w:szCs w:val="20"/>
              </w:rPr>
              <w:t>bezświatłowodowego</w:t>
            </w:r>
            <w:proofErr w:type="spellEnd"/>
          </w:p>
        </w:tc>
        <w:tc>
          <w:tcPr>
            <w:tcW w:w="2410" w:type="dxa"/>
          </w:tcPr>
          <w:p w14:paraId="34A63912" w14:textId="77777777" w:rsidR="008A4433" w:rsidRPr="008A4433" w:rsidRDefault="008A4433" w:rsidP="008A4433">
            <w:pPr>
              <w:jc w:val="center"/>
              <w:rPr>
                <w:rFonts w:ascii="Bookman Old Style" w:hAnsi="Bookman Old Style" w:cs="Arial"/>
                <w:sz w:val="20"/>
                <w:szCs w:val="20"/>
              </w:rPr>
            </w:pPr>
            <w:r w:rsidRPr="008A4433">
              <w:rPr>
                <w:rFonts w:ascii="Bookman Old Style" w:hAnsi="Bookman Old Style" w:cs="Arial"/>
                <w:sz w:val="20"/>
                <w:szCs w:val="20"/>
              </w:rPr>
              <w:t>TAK</w:t>
            </w:r>
          </w:p>
        </w:tc>
        <w:tc>
          <w:tcPr>
            <w:tcW w:w="1838" w:type="dxa"/>
          </w:tcPr>
          <w:p w14:paraId="67E82AE6" w14:textId="77777777" w:rsidR="008A4433" w:rsidRPr="008A4433" w:rsidRDefault="008A4433" w:rsidP="008A4433">
            <w:pPr>
              <w:spacing w:after="58"/>
              <w:rPr>
                <w:rFonts w:ascii="Bookman Old Style" w:hAnsi="Bookman Old Style"/>
                <w:sz w:val="20"/>
                <w:szCs w:val="20"/>
              </w:rPr>
            </w:pPr>
          </w:p>
        </w:tc>
      </w:tr>
      <w:tr w:rsidR="008A4433" w:rsidRPr="008A4433" w14:paraId="0DB40C62" w14:textId="77777777" w:rsidTr="00722FF9">
        <w:tc>
          <w:tcPr>
            <w:tcW w:w="682" w:type="dxa"/>
            <w:vAlign w:val="center"/>
          </w:tcPr>
          <w:p w14:paraId="554F67D6" w14:textId="4F906B3B" w:rsidR="008A4433" w:rsidRPr="008A4433" w:rsidRDefault="008A4433" w:rsidP="008A4433">
            <w:pPr>
              <w:spacing w:after="58"/>
              <w:jc w:val="center"/>
              <w:rPr>
                <w:rFonts w:ascii="Bookman Old Style" w:hAnsi="Bookman Old Style"/>
                <w:sz w:val="20"/>
                <w:szCs w:val="20"/>
              </w:rPr>
            </w:pPr>
            <w:r>
              <w:rPr>
                <w:rFonts w:ascii="Bookman Old Style" w:hAnsi="Bookman Old Style"/>
                <w:sz w:val="20"/>
                <w:szCs w:val="20"/>
              </w:rPr>
              <w:t>39</w:t>
            </w:r>
          </w:p>
        </w:tc>
        <w:tc>
          <w:tcPr>
            <w:tcW w:w="5839" w:type="dxa"/>
          </w:tcPr>
          <w:p w14:paraId="624F4DAA" w14:textId="77777777" w:rsidR="008A4433" w:rsidRPr="008A4433" w:rsidRDefault="008A4433" w:rsidP="008A4433">
            <w:pPr>
              <w:widowControl w:val="0"/>
              <w:autoSpaceDE w:val="0"/>
              <w:autoSpaceDN w:val="0"/>
              <w:adjustRightInd w:val="0"/>
              <w:rPr>
                <w:rFonts w:ascii="Bookman Old Style" w:hAnsi="Bookman Old Style" w:cs="Calibri"/>
                <w:color w:val="000000"/>
                <w:sz w:val="20"/>
                <w:szCs w:val="20"/>
              </w:rPr>
            </w:pPr>
            <w:r w:rsidRPr="008A4433">
              <w:rPr>
                <w:rFonts w:ascii="Bookman Old Style" w:hAnsi="Bookman Old Style" w:cs="Calibri"/>
                <w:color w:val="000000"/>
                <w:sz w:val="20"/>
                <w:szCs w:val="20"/>
              </w:rPr>
              <w:t xml:space="preserve">Współpraca w różnymi typami endoskopów video w tym: gastroskopy, </w:t>
            </w:r>
            <w:proofErr w:type="spellStart"/>
            <w:r w:rsidRPr="008A4433">
              <w:rPr>
                <w:rFonts w:ascii="Bookman Old Style" w:hAnsi="Bookman Old Style" w:cs="Calibri"/>
                <w:color w:val="000000"/>
                <w:sz w:val="20"/>
                <w:szCs w:val="20"/>
              </w:rPr>
              <w:t>kolonoskopy</w:t>
            </w:r>
            <w:proofErr w:type="spellEnd"/>
            <w:r w:rsidRPr="008A4433">
              <w:rPr>
                <w:rFonts w:ascii="Bookman Old Style" w:hAnsi="Bookman Old Style" w:cs="Calibri"/>
                <w:color w:val="000000"/>
                <w:sz w:val="20"/>
                <w:szCs w:val="20"/>
              </w:rPr>
              <w:t xml:space="preserve">, </w:t>
            </w:r>
            <w:proofErr w:type="spellStart"/>
            <w:r w:rsidRPr="008A4433">
              <w:rPr>
                <w:rFonts w:ascii="Bookman Old Style" w:hAnsi="Bookman Old Style" w:cs="Calibri"/>
                <w:color w:val="000000"/>
                <w:sz w:val="20"/>
                <w:szCs w:val="20"/>
              </w:rPr>
              <w:t>duodenoskopy</w:t>
            </w:r>
            <w:proofErr w:type="spellEnd"/>
            <w:r w:rsidRPr="008A4433">
              <w:rPr>
                <w:rFonts w:ascii="Bookman Old Style" w:hAnsi="Bookman Old Style" w:cs="Calibri"/>
                <w:color w:val="000000"/>
                <w:sz w:val="20"/>
                <w:szCs w:val="20"/>
              </w:rPr>
              <w:t>, bronchoskopy, cystoskopy, laryngoskopy, EUS, EBUS</w:t>
            </w:r>
          </w:p>
        </w:tc>
        <w:tc>
          <w:tcPr>
            <w:tcW w:w="2410" w:type="dxa"/>
          </w:tcPr>
          <w:p w14:paraId="17635331" w14:textId="77777777" w:rsidR="008A4433" w:rsidRPr="008A4433" w:rsidRDefault="008A4433" w:rsidP="008A4433">
            <w:pPr>
              <w:jc w:val="center"/>
              <w:rPr>
                <w:rFonts w:ascii="Bookman Old Style" w:hAnsi="Bookman Old Style" w:cs="Arial"/>
                <w:sz w:val="20"/>
                <w:szCs w:val="20"/>
              </w:rPr>
            </w:pPr>
            <w:r w:rsidRPr="008A4433">
              <w:rPr>
                <w:rFonts w:ascii="Bookman Old Style" w:hAnsi="Bookman Old Style" w:cs="Arial"/>
                <w:sz w:val="20"/>
                <w:szCs w:val="20"/>
              </w:rPr>
              <w:t>TAK</w:t>
            </w:r>
          </w:p>
        </w:tc>
        <w:tc>
          <w:tcPr>
            <w:tcW w:w="1838" w:type="dxa"/>
          </w:tcPr>
          <w:p w14:paraId="587B4FDF" w14:textId="77777777" w:rsidR="008A4433" w:rsidRPr="008A4433" w:rsidRDefault="008A4433" w:rsidP="008A4433">
            <w:pPr>
              <w:spacing w:after="58"/>
              <w:rPr>
                <w:rFonts w:ascii="Bookman Old Style" w:hAnsi="Bookman Old Style"/>
                <w:sz w:val="20"/>
                <w:szCs w:val="20"/>
              </w:rPr>
            </w:pPr>
          </w:p>
        </w:tc>
      </w:tr>
      <w:tr w:rsidR="008A4433" w:rsidRPr="008A4433" w14:paraId="049C1E32" w14:textId="77777777" w:rsidTr="00722FF9">
        <w:tc>
          <w:tcPr>
            <w:tcW w:w="682" w:type="dxa"/>
            <w:vAlign w:val="center"/>
          </w:tcPr>
          <w:p w14:paraId="4F4BD46E" w14:textId="18DAC57F" w:rsidR="008A4433" w:rsidRPr="008A4433" w:rsidRDefault="008A4433" w:rsidP="008A4433">
            <w:pPr>
              <w:spacing w:after="58"/>
              <w:jc w:val="center"/>
              <w:rPr>
                <w:rFonts w:ascii="Bookman Old Style" w:hAnsi="Bookman Old Style"/>
                <w:sz w:val="20"/>
                <w:szCs w:val="20"/>
              </w:rPr>
            </w:pPr>
            <w:r w:rsidRPr="008A4433">
              <w:rPr>
                <w:rFonts w:ascii="Bookman Old Style" w:hAnsi="Bookman Old Style"/>
                <w:sz w:val="20"/>
                <w:szCs w:val="20"/>
              </w:rPr>
              <w:t>4</w:t>
            </w:r>
            <w:r>
              <w:rPr>
                <w:rFonts w:ascii="Bookman Old Style" w:hAnsi="Bookman Old Style"/>
                <w:sz w:val="20"/>
                <w:szCs w:val="20"/>
              </w:rPr>
              <w:t>0</w:t>
            </w:r>
          </w:p>
        </w:tc>
        <w:tc>
          <w:tcPr>
            <w:tcW w:w="5839" w:type="dxa"/>
          </w:tcPr>
          <w:p w14:paraId="2B216F15" w14:textId="77777777" w:rsidR="008A4433" w:rsidRPr="008A4433" w:rsidRDefault="008A4433" w:rsidP="008A4433">
            <w:pPr>
              <w:widowControl w:val="0"/>
              <w:autoSpaceDE w:val="0"/>
              <w:autoSpaceDN w:val="0"/>
              <w:adjustRightInd w:val="0"/>
              <w:rPr>
                <w:rFonts w:ascii="Bookman Old Style" w:hAnsi="Bookman Old Style" w:cs="Calibri"/>
                <w:color w:val="000000"/>
                <w:sz w:val="20"/>
                <w:szCs w:val="20"/>
              </w:rPr>
            </w:pPr>
            <w:r w:rsidRPr="008A4433">
              <w:rPr>
                <w:rFonts w:ascii="Bookman Old Style" w:hAnsi="Bookman Old Style" w:cs="Calibri"/>
                <w:color w:val="000000"/>
                <w:sz w:val="20"/>
                <w:szCs w:val="20"/>
              </w:rPr>
              <w:t xml:space="preserve">Możliwość rozbudowy o współpracę z różnymi typami endoskopów optycznych w tym: gastroskopy, </w:t>
            </w:r>
            <w:proofErr w:type="spellStart"/>
            <w:r w:rsidRPr="008A4433">
              <w:rPr>
                <w:rFonts w:ascii="Bookman Old Style" w:hAnsi="Bookman Old Style" w:cs="Calibri"/>
                <w:color w:val="000000"/>
                <w:sz w:val="20"/>
                <w:szCs w:val="20"/>
              </w:rPr>
              <w:t>kolonoskopy</w:t>
            </w:r>
            <w:proofErr w:type="spellEnd"/>
            <w:r w:rsidRPr="008A4433">
              <w:rPr>
                <w:rFonts w:ascii="Bookman Old Style" w:hAnsi="Bookman Old Style" w:cs="Calibri"/>
                <w:color w:val="000000"/>
                <w:sz w:val="20"/>
                <w:szCs w:val="20"/>
              </w:rPr>
              <w:t xml:space="preserve">, </w:t>
            </w:r>
            <w:proofErr w:type="spellStart"/>
            <w:r w:rsidRPr="008A4433">
              <w:rPr>
                <w:rFonts w:ascii="Bookman Old Style" w:hAnsi="Bookman Old Style" w:cs="Calibri"/>
                <w:color w:val="000000"/>
                <w:sz w:val="20"/>
                <w:szCs w:val="20"/>
              </w:rPr>
              <w:t>duodenoskopy</w:t>
            </w:r>
            <w:proofErr w:type="spellEnd"/>
            <w:r w:rsidRPr="008A4433">
              <w:rPr>
                <w:rFonts w:ascii="Bookman Old Style" w:hAnsi="Bookman Old Style" w:cs="Calibri"/>
                <w:color w:val="000000"/>
                <w:sz w:val="20"/>
                <w:szCs w:val="20"/>
              </w:rPr>
              <w:t xml:space="preserve">, bronchoskopy, cystoskopy, laryngoskopy, optyki sztywne dowolnego producenta, </w:t>
            </w:r>
            <w:r w:rsidRPr="008A4433">
              <w:rPr>
                <w:rFonts w:ascii="Bookman Old Style" w:hAnsi="Bookman Old Style" w:cs="Calibri"/>
                <w:color w:val="000000"/>
                <w:sz w:val="20"/>
                <w:szCs w:val="20"/>
              </w:rPr>
              <w:lastRenderedPageBreak/>
              <w:t xml:space="preserve">optyczne aparaty </w:t>
            </w:r>
            <w:proofErr w:type="spellStart"/>
            <w:r w:rsidRPr="008A4433">
              <w:rPr>
                <w:rFonts w:ascii="Bookman Old Style" w:hAnsi="Bookman Old Style" w:cs="Calibri"/>
                <w:color w:val="000000"/>
                <w:sz w:val="20"/>
                <w:szCs w:val="20"/>
              </w:rPr>
              <w:t>bronchoskopowe</w:t>
            </w:r>
            <w:proofErr w:type="spellEnd"/>
            <w:r w:rsidRPr="008A4433">
              <w:rPr>
                <w:rFonts w:ascii="Bookman Old Style" w:hAnsi="Bookman Old Style" w:cs="Calibri"/>
                <w:color w:val="000000"/>
                <w:sz w:val="20"/>
                <w:szCs w:val="20"/>
              </w:rPr>
              <w:t>, URS</w:t>
            </w:r>
          </w:p>
        </w:tc>
        <w:tc>
          <w:tcPr>
            <w:tcW w:w="2410" w:type="dxa"/>
          </w:tcPr>
          <w:p w14:paraId="3CAF3A6B" w14:textId="77777777" w:rsidR="008A4433" w:rsidRPr="008A4433" w:rsidRDefault="008A4433" w:rsidP="008A4433">
            <w:pPr>
              <w:jc w:val="center"/>
              <w:rPr>
                <w:rFonts w:ascii="Bookman Old Style" w:hAnsi="Bookman Old Style" w:cs="Arial"/>
                <w:sz w:val="20"/>
                <w:szCs w:val="20"/>
              </w:rPr>
            </w:pPr>
            <w:r w:rsidRPr="008A4433">
              <w:rPr>
                <w:rFonts w:ascii="Bookman Old Style" w:hAnsi="Bookman Old Style" w:cs="Arial"/>
                <w:sz w:val="20"/>
                <w:szCs w:val="20"/>
              </w:rPr>
              <w:lastRenderedPageBreak/>
              <w:t>TAK</w:t>
            </w:r>
          </w:p>
        </w:tc>
        <w:tc>
          <w:tcPr>
            <w:tcW w:w="1838" w:type="dxa"/>
          </w:tcPr>
          <w:p w14:paraId="2960E0C8" w14:textId="77777777" w:rsidR="008A4433" w:rsidRPr="008A4433" w:rsidRDefault="008A4433" w:rsidP="008A4433">
            <w:pPr>
              <w:spacing w:after="58"/>
              <w:rPr>
                <w:rFonts w:ascii="Bookman Old Style" w:hAnsi="Bookman Old Style"/>
                <w:sz w:val="20"/>
                <w:szCs w:val="20"/>
              </w:rPr>
            </w:pPr>
          </w:p>
        </w:tc>
      </w:tr>
      <w:tr w:rsidR="008A4433" w:rsidRPr="008A4433" w14:paraId="20A9F8B8" w14:textId="77777777" w:rsidTr="00722FF9">
        <w:tc>
          <w:tcPr>
            <w:tcW w:w="682" w:type="dxa"/>
            <w:vAlign w:val="center"/>
          </w:tcPr>
          <w:p w14:paraId="743F06DA" w14:textId="64CAD4E8" w:rsidR="008A4433" w:rsidRPr="008A4433" w:rsidRDefault="008A4433" w:rsidP="008A4433">
            <w:pPr>
              <w:spacing w:after="58"/>
              <w:jc w:val="center"/>
              <w:rPr>
                <w:rFonts w:ascii="Bookman Old Style" w:hAnsi="Bookman Old Style"/>
                <w:sz w:val="20"/>
                <w:szCs w:val="20"/>
              </w:rPr>
            </w:pPr>
            <w:r>
              <w:rPr>
                <w:rFonts w:ascii="Bookman Old Style" w:hAnsi="Bookman Old Style"/>
                <w:sz w:val="20"/>
                <w:szCs w:val="20"/>
              </w:rPr>
              <w:t>41</w:t>
            </w:r>
          </w:p>
        </w:tc>
        <w:tc>
          <w:tcPr>
            <w:tcW w:w="5839" w:type="dxa"/>
            <w:vAlign w:val="center"/>
          </w:tcPr>
          <w:p w14:paraId="30F6DD38" w14:textId="77777777" w:rsidR="008A4433" w:rsidRPr="008A4433" w:rsidRDefault="008A4433" w:rsidP="008A4433">
            <w:pPr>
              <w:widowControl w:val="0"/>
              <w:autoSpaceDE w:val="0"/>
              <w:autoSpaceDN w:val="0"/>
              <w:adjustRightInd w:val="0"/>
              <w:rPr>
                <w:rFonts w:ascii="Bookman Old Style" w:hAnsi="Bookman Old Style" w:cs="Calibri"/>
                <w:color w:val="000000"/>
                <w:sz w:val="20"/>
                <w:szCs w:val="20"/>
              </w:rPr>
            </w:pPr>
            <w:r w:rsidRPr="008A4433">
              <w:rPr>
                <w:rFonts w:ascii="Bookman Old Style" w:hAnsi="Bookman Old Style" w:cs="Calibri"/>
                <w:color w:val="000000"/>
                <w:sz w:val="20"/>
                <w:szCs w:val="20"/>
              </w:rPr>
              <w:t xml:space="preserve">Gniazdo do endoskopu z zabezpieczeniem przed wypadnięciem endoskopu podczas badania </w:t>
            </w:r>
          </w:p>
        </w:tc>
        <w:tc>
          <w:tcPr>
            <w:tcW w:w="2410" w:type="dxa"/>
          </w:tcPr>
          <w:p w14:paraId="09918949" w14:textId="77777777" w:rsidR="008A4433" w:rsidRPr="008A4433" w:rsidRDefault="008A4433" w:rsidP="008A4433">
            <w:pPr>
              <w:jc w:val="center"/>
              <w:rPr>
                <w:rFonts w:ascii="Bookman Old Style" w:hAnsi="Bookman Old Style" w:cs="Arial"/>
                <w:sz w:val="20"/>
                <w:szCs w:val="20"/>
              </w:rPr>
            </w:pPr>
            <w:r w:rsidRPr="008A4433">
              <w:rPr>
                <w:rFonts w:ascii="Bookman Old Style" w:hAnsi="Bookman Old Style" w:cs="Arial"/>
                <w:sz w:val="20"/>
                <w:szCs w:val="20"/>
              </w:rPr>
              <w:t>TAK</w:t>
            </w:r>
          </w:p>
        </w:tc>
        <w:tc>
          <w:tcPr>
            <w:tcW w:w="1838" w:type="dxa"/>
          </w:tcPr>
          <w:p w14:paraId="2F4C6420" w14:textId="77777777" w:rsidR="008A4433" w:rsidRPr="008A4433" w:rsidRDefault="008A4433" w:rsidP="008A4433">
            <w:pPr>
              <w:spacing w:after="58"/>
              <w:rPr>
                <w:rFonts w:ascii="Bookman Old Style" w:hAnsi="Bookman Old Style"/>
                <w:sz w:val="20"/>
                <w:szCs w:val="20"/>
              </w:rPr>
            </w:pPr>
          </w:p>
        </w:tc>
      </w:tr>
      <w:tr w:rsidR="008A4433" w:rsidRPr="008A4433" w14:paraId="5FCEAF1B" w14:textId="77777777" w:rsidTr="00722FF9">
        <w:tc>
          <w:tcPr>
            <w:tcW w:w="682" w:type="dxa"/>
            <w:vAlign w:val="center"/>
          </w:tcPr>
          <w:p w14:paraId="33B75D32" w14:textId="1C429DAB" w:rsidR="008A4433" w:rsidRPr="008A4433" w:rsidRDefault="008A4433" w:rsidP="008A4433">
            <w:pPr>
              <w:spacing w:after="58"/>
              <w:jc w:val="center"/>
              <w:rPr>
                <w:rFonts w:ascii="Bookman Old Style" w:hAnsi="Bookman Old Style"/>
                <w:sz w:val="20"/>
                <w:szCs w:val="20"/>
              </w:rPr>
            </w:pPr>
            <w:r w:rsidRPr="008A4433">
              <w:rPr>
                <w:rFonts w:ascii="Bookman Old Style" w:hAnsi="Bookman Old Style"/>
                <w:sz w:val="20"/>
                <w:szCs w:val="20"/>
              </w:rPr>
              <w:t>4</w:t>
            </w:r>
            <w:r>
              <w:rPr>
                <w:rFonts w:ascii="Bookman Old Style" w:hAnsi="Bookman Old Style"/>
                <w:sz w:val="20"/>
                <w:szCs w:val="20"/>
              </w:rPr>
              <w:t>2</w:t>
            </w:r>
          </w:p>
        </w:tc>
        <w:tc>
          <w:tcPr>
            <w:tcW w:w="5839" w:type="dxa"/>
          </w:tcPr>
          <w:p w14:paraId="1C7F2367" w14:textId="77777777" w:rsidR="008A4433" w:rsidRPr="008A4433" w:rsidRDefault="008A4433" w:rsidP="008A4433">
            <w:pPr>
              <w:widowControl w:val="0"/>
              <w:autoSpaceDE w:val="0"/>
              <w:autoSpaceDN w:val="0"/>
              <w:adjustRightInd w:val="0"/>
              <w:rPr>
                <w:rFonts w:ascii="Bookman Old Style" w:hAnsi="Bookman Old Style" w:cs="Calibri"/>
                <w:color w:val="000000"/>
                <w:sz w:val="20"/>
                <w:szCs w:val="20"/>
              </w:rPr>
            </w:pPr>
            <w:r w:rsidRPr="008A4433">
              <w:rPr>
                <w:rFonts w:ascii="Bookman Old Style" w:eastAsia="Batang" w:hAnsi="Bookman Old Style" w:cs="Calibri"/>
                <w:color w:val="000000"/>
                <w:sz w:val="20"/>
                <w:szCs w:val="20"/>
              </w:rPr>
              <w:t>Zewnętrzna klawiatura sterująca funkcjami procesora ze złączem typu USB</w:t>
            </w:r>
          </w:p>
        </w:tc>
        <w:tc>
          <w:tcPr>
            <w:tcW w:w="2410" w:type="dxa"/>
          </w:tcPr>
          <w:p w14:paraId="547DF0E5" w14:textId="77777777" w:rsidR="008A4433" w:rsidRPr="008A4433" w:rsidRDefault="008A4433" w:rsidP="008A4433">
            <w:pPr>
              <w:jc w:val="center"/>
              <w:rPr>
                <w:rFonts w:ascii="Bookman Old Style" w:hAnsi="Bookman Old Style" w:cs="Arial"/>
                <w:sz w:val="20"/>
                <w:szCs w:val="20"/>
              </w:rPr>
            </w:pPr>
            <w:r w:rsidRPr="008A4433">
              <w:rPr>
                <w:rFonts w:ascii="Bookman Old Style" w:hAnsi="Bookman Old Style" w:cs="Arial"/>
                <w:sz w:val="20"/>
                <w:szCs w:val="20"/>
              </w:rPr>
              <w:t>TAK</w:t>
            </w:r>
          </w:p>
        </w:tc>
        <w:tc>
          <w:tcPr>
            <w:tcW w:w="1838" w:type="dxa"/>
          </w:tcPr>
          <w:p w14:paraId="7E8F7028" w14:textId="77777777" w:rsidR="008A4433" w:rsidRPr="008A4433" w:rsidRDefault="008A4433" w:rsidP="008A4433">
            <w:pPr>
              <w:spacing w:after="58"/>
              <w:rPr>
                <w:rFonts w:ascii="Bookman Old Style" w:hAnsi="Bookman Old Style"/>
                <w:sz w:val="20"/>
                <w:szCs w:val="20"/>
              </w:rPr>
            </w:pPr>
          </w:p>
        </w:tc>
      </w:tr>
      <w:tr w:rsidR="008A4433" w:rsidRPr="008A4433" w14:paraId="41CD1795" w14:textId="77777777" w:rsidTr="00722FF9">
        <w:tc>
          <w:tcPr>
            <w:tcW w:w="682" w:type="dxa"/>
            <w:vAlign w:val="center"/>
          </w:tcPr>
          <w:p w14:paraId="17209353" w14:textId="297E4C6B" w:rsidR="008A4433" w:rsidRPr="008A4433" w:rsidRDefault="008A4433" w:rsidP="008A4433">
            <w:pPr>
              <w:spacing w:after="58"/>
              <w:jc w:val="center"/>
              <w:rPr>
                <w:rFonts w:ascii="Bookman Old Style" w:hAnsi="Bookman Old Style"/>
                <w:sz w:val="20"/>
                <w:szCs w:val="20"/>
              </w:rPr>
            </w:pPr>
            <w:r w:rsidRPr="008A4433">
              <w:rPr>
                <w:rFonts w:ascii="Bookman Old Style" w:hAnsi="Bookman Old Style"/>
                <w:sz w:val="20"/>
                <w:szCs w:val="20"/>
              </w:rPr>
              <w:t>4</w:t>
            </w:r>
            <w:r>
              <w:rPr>
                <w:rFonts w:ascii="Bookman Old Style" w:hAnsi="Bookman Old Style"/>
                <w:sz w:val="20"/>
                <w:szCs w:val="20"/>
              </w:rPr>
              <w:t>3</w:t>
            </w:r>
          </w:p>
        </w:tc>
        <w:tc>
          <w:tcPr>
            <w:tcW w:w="5839" w:type="dxa"/>
          </w:tcPr>
          <w:p w14:paraId="57C09BEF" w14:textId="77777777" w:rsidR="008A4433" w:rsidRPr="008A4433" w:rsidRDefault="008A4433" w:rsidP="008A4433">
            <w:pPr>
              <w:widowControl w:val="0"/>
              <w:autoSpaceDE w:val="0"/>
              <w:autoSpaceDN w:val="0"/>
              <w:adjustRightInd w:val="0"/>
              <w:rPr>
                <w:rFonts w:ascii="Bookman Old Style" w:eastAsia="Batang" w:hAnsi="Bookman Old Style" w:cs="Calibri"/>
                <w:color w:val="000000"/>
                <w:sz w:val="20"/>
                <w:szCs w:val="20"/>
              </w:rPr>
            </w:pPr>
            <w:r w:rsidRPr="008A4433">
              <w:rPr>
                <w:rFonts w:ascii="Bookman Old Style" w:eastAsia="Batang" w:hAnsi="Bookman Old Style" w:cs="Calibri"/>
                <w:color w:val="000000"/>
                <w:sz w:val="20"/>
                <w:szCs w:val="20"/>
              </w:rPr>
              <w:t>Możliwość podłączenia minimum 2 przycisków nożnych do sterowania funkcjami procesora</w:t>
            </w:r>
          </w:p>
        </w:tc>
        <w:tc>
          <w:tcPr>
            <w:tcW w:w="2410" w:type="dxa"/>
          </w:tcPr>
          <w:p w14:paraId="132B164A" w14:textId="77777777" w:rsidR="008A4433" w:rsidRPr="008A4433" w:rsidRDefault="008A4433" w:rsidP="008A4433">
            <w:pPr>
              <w:jc w:val="center"/>
              <w:rPr>
                <w:rFonts w:ascii="Bookman Old Style" w:hAnsi="Bookman Old Style" w:cs="Arial"/>
                <w:sz w:val="20"/>
                <w:szCs w:val="20"/>
              </w:rPr>
            </w:pPr>
            <w:r w:rsidRPr="008A4433">
              <w:rPr>
                <w:rFonts w:ascii="Bookman Old Style" w:hAnsi="Bookman Old Style" w:cs="Arial"/>
                <w:sz w:val="20"/>
                <w:szCs w:val="20"/>
              </w:rPr>
              <w:t>TAK</w:t>
            </w:r>
          </w:p>
        </w:tc>
        <w:tc>
          <w:tcPr>
            <w:tcW w:w="1838" w:type="dxa"/>
          </w:tcPr>
          <w:p w14:paraId="7702CF06" w14:textId="77777777" w:rsidR="008A4433" w:rsidRPr="008A4433" w:rsidRDefault="008A4433" w:rsidP="008A4433">
            <w:pPr>
              <w:spacing w:after="58"/>
              <w:rPr>
                <w:rFonts w:ascii="Bookman Old Style" w:hAnsi="Bookman Old Style"/>
                <w:sz w:val="20"/>
                <w:szCs w:val="20"/>
              </w:rPr>
            </w:pPr>
          </w:p>
        </w:tc>
      </w:tr>
      <w:tr w:rsidR="008A4433" w:rsidRPr="008A4433" w14:paraId="2316B213" w14:textId="77777777" w:rsidTr="00722FF9">
        <w:tc>
          <w:tcPr>
            <w:tcW w:w="682" w:type="dxa"/>
            <w:vAlign w:val="center"/>
          </w:tcPr>
          <w:p w14:paraId="740E9973" w14:textId="4435C0C3" w:rsidR="008A4433" w:rsidRPr="008A4433" w:rsidRDefault="008A4433" w:rsidP="008A4433">
            <w:pPr>
              <w:spacing w:after="58"/>
              <w:jc w:val="center"/>
              <w:rPr>
                <w:rFonts w:ascii="Bookman Old Style" w:hAnsi="Bookman Old Style"/>
                <w:sz w:val="20"/>
                <w:szCs w:val="20"/>
              </w:rPr>
            </w:pPr>
            <w:r w:rsidRPr="008A4433">
              <w:rPr>
                <w:rFonts w:ascii="Bookman Old Style" w:hAnsi="Bookman Old Style"/>
                <w:sz w:val="20"/>
                <w:szCs w:val="20"/>
              </w:rPr>
              <w:t>4</w:t>
            </w:r>
            <w:r>
              <w:rPr>
                <w:rFonts w:ascii="Bookman Old Style" w:hAnsi="Bookman Old Style"/>
                <w:sz w:val="20"/>
                <w:szCs w:val="20"/>
              </w:rPr>
              <w:t>4</w:t>
            </w:r>
          </w:p>
        </w:tc>
        <w:tc>
          <w:tcPr>
            <w:tcW w:w="5839" w:type="dxa"/>
          </w:tcPr>
          <w:p w14:paraId="6F21C750" w14:textId="77777777" w:rsidR="008A4433" w:rsidRPr="008A4433" w:rsidRDefault="008A4433" w:rsidP="008A4433">
            <w:pPr>
              <w:widowControl w:val="0"/>
              <w:autoSpaceDE w:val="0"/>
              <w:autoSpaceDN w:val="0"/>
              <w:adjustRightInd w:val="0"/>
              <w:rPr>
                <w:rFonts w:ascii="Bookman Old Style" w:eastAsia="Batang" w:hAnsi="Bookman Old Style" w:cs="Calibri"/>
                <w:color w:val="000000"/>
                <w:sz w:val="20"/>
                <w:szCs w:val="20"/>
              </w:rPr>
            </w:pPr>
            <w:r w:rsidRPr="008A4433">
              <w:rPr>
                <w:rFonts w:ascii="Bookman Old Style" w:eastAsia="Batang" w:hAnsi="Bookman Old Style" w:cs="Calibri"/>
                <w:color w:val="000000"/>
                <w:sz w:val="20"/>
                <w:szCs w:val="20"/>
              </w:rPr>
              <w:t>Dotykowy panel sterujący 7 calowy z regulacją jasności</w:t>
            </w:r>
          </w:p>
        </w:tc>
        <w:tc>
          <w:tcPr>
            <w:tcW w:w="2410" w:type="dxa"/>
          </w:tcPr>
          <w:p w14:paraId="7DE82FAF" w14:textId="77777777" w:rsidR="008A4433" w:rsidRPr="008A4433" w:rsidRDefault="008A4433" w:rsidP="008A4433">
            <w:pPr>
              <w:jc w:val="center"/>
              <w:rPr>
                <w:rFonts w:ascii="Bookman Old Style" w:hAnsi="Bookman Old Style" w:cs="Arial"/>
                <w:sz w:val="20"/>
                <w:szCs w:val="20"/>
              </w:rPr>
            </w:pPr>
            <w:r w:rsidRPr="008A4433">
              <w:rPr>
                <w:rFonts w:ascii="Bookman Old Style" w:hAnsi="Bookman Old Style" w:cs="Arial"/>
                <w:sz w:val="20"/>
                <w:szCs w:val="20"/>
              </w:rPr>
              <w:t>TAK</w:t>
            </w:r>
          </w:p>
        </w:tc>
        <w:tc>
          <w:tcPr>
            <w:tcW w:w="1838" w:type="dxa"/>
          </w:tcPr>
          <w:p w14:paraId="4F7A54DE" w14:textId="77777777" w:rsidR="008A4433" w:rsidRPr="008A4433" w:rsidRDefault="008A4433" w:rsidP="008A4433">
            <w:pPr>
              <w:spacing w:after="58"/>
              <w:rPr>
                <w:rFonts w:ascii="Bookman Old Style" w:hAnsi="Bookman Old Style"/>
                <w:sz w:val="20"/>
                <w:szCs w:val="20"/>
              </w:rPr>
            </w:pPr>
          </w:p>
        </w:tc>
      </w:tr>
      <w:tr w:rsidR="008A4433" w:rsidRPr="008A4433" w14:paraId="79B08B44" w14:textId="77777777" w:rsidTr="00722FF9">
        <w:tc>
          <w:tcPr>
            <w:tcW w:w="682" w:type="dxa"/>
            <w:vAlign w:val="center"/>
          </w:tcPr>
          <w:p w14:paraId="38BA4C2F" w14:textId="37B5905D" w:rsidR="008A4433" w:rsidRPr="008A4433" w:rsidRDefault="008A4433" w:rsidP="008A4433">
            <w:pPr>
              <w:spacing w:after="58"/>
              <w:jc w:val="center"/>
              <w:rPr>
                <w:rFonts w:ascii="Bookman Old Style" w:hAnsi="Bookman Old Style"/>
                <w:sz w:val="20"/>
                <w:szCs w:val="20"/>
              </w:rPr>
            </w:pPr>
            <w:r w:rsidRPr="008A4433">
              <w:rPr>
                <w:rFonts w:ascii="Bookman Old Style" w:hAnsi="Bookman Old Style"/>
                <w:sz w:val="20"/>
                <w:szCs w:val="20"/>
              </w:rPr>
              <w:t>4</w:t>
            </w:r>
            <w:r>
              <w:rPr>
                <w:rFonts w:ascii="Bookman Old Style" w:hAnsi="Bookman Old Style"/>
                <w:sz w:val="20"/>
                <w:szCs w:val="20"/>
              </w:rPr>
              <w:t>5</w:t>
            </w:r>
          </w:p>
        </w:tc>
        <w:tc>
          <w:tcPr>
            <w:tcW w:w="5839" w:type="dxa"/>
          </w:tcPr>
          <w:p w14:paraId="5E097346" w14:textId="77777777" w:rsidR="008A4433" w:rsidRPr="008A4433" w:rsidRDefault="008A4433" w:rsidP="008A4433">
            <w:pPr>
              <w:widowControl w:val="0"/>
              <w:autoSpaceDE w:val="0"/>
              <w:autoSpaceDN w:val="0"/>
              <w:adjustRightInd w:val="0"/>
              <w:rPr>
                <w:rFonts w:ascii="Bookman Old Style" w:eastAsia="Batang" w:hAnsi="Bookman Old Style" w:cs="Calibri"/>
                <w:color w:val="000000"/>
                <w:sz w:val="20"/>
                <w:szCs w:val="20"/>
              </w:rPr>
            </w:pPr>
            <w:r w:rsidRPr="008A4433">
              <w:rPr>
                <w:rFonts w:ascii="Bookman Old Style" w:eastAsia="Batang" w:hAnsi="Bookman Old Style" w:cs="Calibri"/>
                <w:color w:val="000000"/>
                <w:sz w:val="20"/>
                <w:szCs w:val="20"/>
              </w:rPr>
              <w:t>Programowalność funkcji sterowania procesorem, dostępnych z dotykowego panelu</w:t>
            </w:r>
          </w:p>
        </w:tc>
        <w:tc>
          <w:tcPr>
            <w:tcW w:w="2410" w:type="dxa"/>
          </w:tcPr>
          <w:p w14:paraId="2B983A38" w14:textId="77777777" w:rsidR="008A4433" w:rsidRPr="008A4433" w:rsidRDefault="008A4433" w:rsidP="008A4433">
            <w:pPr>
              <w:jc w:val="center"/>
              <w:rPr>
                <w:rFonts w:ascii="Bookman Old Style" w:hAnsi="Bookman Old Style" w:cs="Arial"/>
                <w:sz w:val="20"/>
                <w:szCs w:val="20"/>
              </w:rPr>
            </w:pPr>
            <w:r w:rsidRPr="008A4433">
              <w:rPr>
                <w:rFonts w:ascii="Bookman Old Style" w:hAnsi="Bookman Old Style" w:cs="Arial"/>
                <w:sz w:val="20"/>
                <w:szCs w:val="20"/>
              </w:rPr>
              <w:t>TAK</w:t>
            </w:r>
          </w:p>
        </w:tc>
        <w:tc>
          <w:tcPr>
            <w:tcW w:w="1838" w:type="dxa"/>
          </w:tcPr>
          <w:p w14:paraId="09FE3E81" w14:textId="77777777" w:rsidR="008A4433" w:rsidRPr="008A4433" w:rsidRDefault="008A4433" w:rsidP="008A4433">
            <w:pPr>
              <w:spacing w:after="58"/>
              <w:rPr>
                <w:rFonts w:ascii="Bookman Old Style" w:hAnsi="Bookman Old Style"/>
                <w:sz w:val="20"/>
                <w:szCs w:val="20"/>
              </w:rPr>
            </w:pPr>
          </w:p>
        </w:tc>
      </w:tr>
      <w:tr w:rsidR="008A4433" w:rsidRPr="008A4433" w14:paraId="1B650AFE" w14:textId="77777777" w:rsidTr="00722FF9">
        <w:tc>
          <w:tcPr>
            <w:tcW w:w="682" w:type="dxa"/>
            <w:vAlign w:val="center"/>
          </w:tcPr>
          <w:p w14:paraId="04DB9695" w14:textId="247D38DA" w:rsidR="008A4433" w:rsidRPr="008A4433" w:rsidRDefault="008A4433" w:rsidP="008A4433">
            <w:pPr>
              <w:spacing w:after="58"/>
              <w:jc w:val="center"/>
              <w:rPr>
                <w:rFonts w:ascii="Bookman Old Style" w:hAnsi="Bookman Old Style"/>
                <w:sz w:val="20"/>
                <w:szCs w:val="20"/>
              </w:rPr>
            </w:pPr>
            <w:r w:rsidRPr="008A4433">
              <w:rPr>
                <w:rFonts w:ascii="Bookman Old Style" w:hAnsi="Bookman Old Style"/>
                <w:sz w:val="20"/>
                <w:szCs w:val="20"/>
              </w:rPr>
              <w:t>4</w:t>
            </w:r>
            <w:r>
              <w:rPr>
                <w:rFonts w:ascii="Bookman Old Style" w:hAnsi="Bookman Old Style"/>
                <w:sz w:val="20"/>
                <w:szCs w:val="20"/>
              </w:rPr>
              <w:t>6</w:t>
            </w:r>
          </w:p>
        </w:tc>
        <w:tc>
          <w:tcPr>
            <w:tcW w:w="5839" w:type="dxa"/>
          </w:tcPr>
          <w:p w14:paraId="772C94BD" w14:textId="77777777" w:rsidR="008A4433" w:rsidRPr="008A4433" w:rsidRDefault="008A4433" w:rsidP="008A4433">
            <w:pPr>
              <w:snapToGrid w:val="0"/>
              <w:rPr>
                <w:rFonts w:ascii="Bookman Old Style" w:eastAsia="Batang" w:hAnsi="Bookman Old Style" w:cs="Calibri"/>
                <w:color w:val="000000"/>
                <w:sz w:val="20"/>
                <w:szCs w:val="20"/>
              </w:rPr>
            </w:pPr>
            <w:r w:rsidRPr="008A4433">
              <w:rPr>
                <w:rFonts w:ascii="Bookman Old Style" w:eastAsia="Batang" w:hAnsi="Bookman Old Style" w:cs="Calibri"/>
                <w:color w:val="000000"/>
                <w:sz w:val="20"/>
                <w:szCs w:val="20"/>
              </w:rPr>
              <w:t>Dostęp z panelu dotykowego do funkcji:</w:t>
            </w:r>
          </w:p>
          <w:p w14:paraId="045302DC" w14:textId="77777777" w:rsidR="008A4433" w:rsidRPr="008A4433" w:rsidRDefault="008A4433" w:rsidP="008A4433">
            <w:pPr>
              <w:snapToGrid w:val="0"/>
              <w:rPr>
                <w:rFonts w:ascii="Bookman Old Style" w:eastAsia="Batang" w:hAnsi="Bookman Old Style" w:cs="Calibri"/>
                <w:color w:val="000000"/>
                <w:sz w:val="20"/>
                <w:szCs w:val="20"/>
              </w:rPr>
            </w:pPr>
            <w:r w:rsidRPr="008A4433">
              <w:rPr>
                <w:rFonts w:ascii="Bookman Old Style" w:eastAsia="Batang" w:hAnsi="Bookman Old Style" w:cs="Calibri"/>
                <w:color w:val="000000"/>
                <w:sz w:val="20"/>
                <w:szCs w:val="20"/>
              </w:rPr>
              <w:t>Minimum:</w:t>
            </w:r>
          </w:p>
          <w:p w14:paraId="7FA1707C" w14:textId="77777777" w:rsidR="008A4433" w:rsidRPr="008A4433" w:rsidRDefault="008A4433" w:rsidP="008A4433">
            <w:pPr>
              <w:numPr>
                <w:ilvl w:val="0"/>
                <w:numId w:val="115"/>
              </w:numPr>
              <w:snapToGrid w:val="0"/>
              <w:rPr>
                <w:rFonts w:ascii="Bookman Old Style" w:eastAsia="Batang" w:hAnsi="Bookman Old Style" w:cs="Calibri"/>
                <w:color w:val="000000"/>
                <w:sz w:val="20"/>
                <w:szCs w:val="20"/>
              </w:rPr>
            </w:pPr>
            <w:r w:rsidRPr="008A4433">
              <w:rPr>
                <w:rFonts w:ascii="Bookman Old Style" w:eastAsia="Batang" w:hAnsi="Bookman Old Style" w:cs="Calibri"/>
                <w:color w:val="000000"/>
                <w:sz w:val="20"/>
                <w:szCs w:val="20"/>
              </w:rPr>
              <w:t>Zoom</w:t>
            </w:r>
          </w:p>
          <w:p w14:paraId="6F653895" w14:textId="77777777" w:rsidR="008A4433" w:rsidRPr="008A4433" w:rsidRDefault="008A4433" w:rsidP="008A4433">
            <w:pPr>
              <w:numPr>
                <w:ilvl w:val="0"/>
                <w:numId w:val="115"/>
              </w:numPr>
              <w:snapToGrid w:val="0"/>
              <w:rPr>
                <w:rFonts w:ascii="Bookman Old Style" w:eastAsia="Batang" w:hAnsi="Bookman Old Style" w:cs="Calibri"/>
                <w:color w:val="000000"/>
                <w:sz w:val="20"/>
                <w:szCs w:val="20"/>
              </w:rPr>
            </w:pPr>
            <w:r w:rsidRPr="008A4433">
              <w:rPr>
                <w:rFonts w:ascii="Bookman Old Style" w:eastAsia="Batang" w:hAnsi="Bookman Old Style" w:cs="Calibri"/>
                <w:color w:val="000000"/>
                <w:sz w:val="20"/>
                <w:szCs w:val="20"/>
              </w:rPr>
              <w:t>Kontrast</w:t>
            </w:r>
          </w:p>
          <w:p w14:paraId="1938AFEE" w14:textId="77777777" w:rsidR="008A4433" w:rsidRPr="008A4433" w:rsidRDefault="008A4433" w:rsidP="008A4433">
            <w:pPr>
              <w:numPr>
                <w:ilvl w:val="0"/>
                <w:numId w:val="115"/>
              </w:numPr>
              <w:snapToGrid w:val="0"/>
              <w:rPr>
                <w:rFonts w:ascii="Bookman Old Style" w:eastAsia="Batang" w:hAnsi="Bookman Old Style" w:cs="Calibri"/>
                <w:color w:val="000000"/>
                <w:sz w:val="20"/>
                <w:szCs w:val="20"/>
              </w:rPr>
            </w:pPr>
            <w:r w:rsidRPr="008A4433">
              <w:rPr>
                <w:rFonts w:ascii="Bookman Old Style" w:eastAsia="Batang" w:hAnsi="Bookman Old Style" w:cs="Calibri"/>
                <w:color w:val="000000"/>
                <w:sz w:val="20"/>
                <w:szCs w:val="20"/>
              </w:rPr>
              <w:t>Wyostrzenie obrazu</w:t>
            </w:r>
          </w:p>
          <w:p w14:paraId="2EC2046B" w14:textId="77777777" w:rsidR="008A4433" w:rsidRPr="008A4433" w:rsidRDefault="008A4433" w:rsidP="008A4433">
            <w:pPr>
              <w:numPr>
                <w:ilvl w:val="0"/>
                <w:numId w:val="115"/>
              </w:numPr>
              <w:snapToGrid w:val="0"/>
              <w:rPr>
                <w:rFonts w:ascii="Bookman Old Style" w:eastAsia="Batang" w:hAnsi="Bookman Old Style" w:cs="Calibri"/>
                <w:color w:val="000000"/>
                <w:sz w:val="20"/>
                <w:szCs w:val="20"/>
              </w:rPr>
            </w:pPr>
            <w:r w:rsidRPr="008A4433">
              <w:rPr>
                <w:rFonts w:ascii="Bookman Old Style" w:eastAsia="Batang" w:hAnsi="Bookman Old Style" w:cs="Calibri"/>
                <w:color w:val="000000"/>
                <w:sz w:val="20"/>
                <w:szCs w:val="20"/>
              </w:rPr>
              <w:t>Wycięcie pasma światła</w:t>
            </w:r>
          </w:p>
          <w:p w14:paraId="6430573C" w14:textId="77777777" w:rsidR="008A4433" w:rsidRPr="008A4433" w:rsidRDefault="008A4433" w:rsidP="008A4433">
            <w:pPr>
              <w:numPr>
                <w:ilvl w:val="0"/>
                <w:numId w:val="115"/>
              </w:numPr>
              <w:snapToGrid w:val="0"/>
              <w:rPr>
                <w:rFonts w:ascii="Bookman Old Style" w:eastAsia="Batang" w:hAnsi="Bookman Old Style" w:cs="Calibri"/>
                <w:color w:val="000000"/>
                <w:sz w:val="20"/>
                <w:szCs w:val="20"/>
              </w:rPr>
            </w:pPr>
            <w:r w:rsidRPr="008A4433">
              <w:rPr>
                <w:rFonts w:ascii="Bookman Old Style" w:eastAsia="Batang" w:hAnsi="Bookman Old Style" w:cs="Calibri"/>
                <w:color w:val="000000"/>
                <w:sz w:val="20"/>
                <w:szCs w:val="20"/>
              </w:rPr>
              <w:t>Regulacja pompy</w:t>
            </w:r>
          </w:p>
          <w:p w14:paraId="2D8F74E3" w14:textId="77777777" w:rsidR="008A4433" w:rsidRPr="008A4433" w:rsidRDefault="008A4433" w:rsidP="008A4433">
            <w:pPr>
              <w:numPr>
                <w:ilvl w:val="0"/>
                <w:numId w:val="115"/>
              </w:numPr>
              <w:snapToGrid w:val="0"/>
              <w:rPr>
                <w:rFonts w:ascii="Bookman Old Style" w:eastAsia="Batang" w:hAnsi="Bookman Old Style" w:cs="Calibri"/>
                <w:color w:val="000000"/>
                <w:sz w:val="20"/>
                <w:szCs w:val="20"/>
              </w:rPr>
            </w:pPr>
            <w:r w:rsidRPr="008A4433">
              <w:rPr>
                <w:rFonts w:ascii="Bookman Old Style" w:eastAsia="Batang" w:hAnsi="Bookman Old Style" w:cs="Calibri"/>
                <w:color w:val="000000"/>
                <w:sz w:val="20"/>
                <w:szCs w:val="20"/>
              </w:rPr>
              <w:t>Eksport zdjęcia do USB</w:t>
            </w:r>
          </w:p>
          <w:p w14:paraId="7383E501" w14:textId="77777777" w:rsidR="008A4433" w:rsidRPr="008A4433" w:rsidRDefault="008A4433" w:rsidP="008A4433">
            <w:pPr>
              <w:numPr>
                <w:ilvl w:val="0"/>
                <w:numId w:val="115"/>
              </w:numPr>
              <w:snapToGrid w:val="0"/>
              <w:rPr>
                <w:rFonts w:ascii="Bookman Old Style" w:eastAsia="Batang" w:hAnsi="Bookman Old Style" w:cs="Calibri"/>
                <w:color w:val="000000"/>
                <w:sz w:val="20"/>
                <w:szCs w:val="20"/>
              </w:rPr>
            </w:pPr>
            <w:r w:rsidRPr="008A4433">
              <w:rPr>
                <w:rFonts w:ascii="Bookman Old Style" w:eastAsia="Batang" w:hAnsi="Bookman Old Style" w:cs="Calibri"/>
                <w:color w:val="000000"/>
                <w:sz w:val="20"/>
                <w:szCs w:val="20"/>
              </w:rPr>
              <w:t>Marker kątnicy</w:t>
            </w:r>
          </w:p>
          <w:p w14:paraId="25F54E93" w14:textId="77777777" w:rsidR="008A4433" w:rsidRPr="008A4433" w:rsidRDefault="008A4433" w:rsidP="008A4433">
            <w:pPr>
              <w:widowControl w:val="0"/>
              <w:autoSpaceDE w:val="0"/>
              <w:autoSpaceDN w:val="0"/>
              <w:adjustRightInd w:val="0"/>
              <w:rPr>
                <w:rFonts w:ascii="Bookman Old Style" w:eastAsia="Batang" w:hAnsi="Bookman Old Style" w:cs="Calibri"/>
                <w:color w:val="000000"/>
                <w:sz w:val="20"/>
                <w:szCs w:val="20"/>
              </w:rPr>
            </w:pPr>
            <w:r w:rsidRPr="008A4433">
              <w:rPr>
                <w:rFonts w:ascii="Bookman Old Style" w:eastAsia="Batang" w:hAnsi="Bookman Old Style" w:cs="Calibri"/>
                <w:color w:val="000000"/>
                <w:sz w:val="20"/>
                <w:szCs w:val="20"/>
              </w:rPr>
              <w:t>Nagrywanie sekwencji wideo</w:t>
            </w:r>
          </w:p>
        </w:tc>
        <w:tc>
          <w:tcPr>
            <w:tcW w:w="2410" w:type="dxa"/>
          </w:tcPr>
          <w:p w14:paraId="4ED436F1" w14:textId="77777777" w:rsidR="008A4433" w:rsidRPr="008A4433" w:rsidRDefault="008A4433" w:rsidP="008A4433">
            <w:pPr>
              <w:jc w:val="center"/>
              <w:rPr>
                <w:rFonts w:ascii="Bookman Old Style" w:hAnsi="Bookman Old Style" w:cs="Arial"/>
                <w:sz w:val="20"/>
                <w:szCs w:val="20"/>
              </w:rPr>
            </w:pPr>
            <w:r w:rsidRPr="008A4433">
              <w:rPr>
                <w:rFonts w:ascii="Bookman Old Style" w:hAnsi="Bookman Old Style" w:cs="Arial"/>
                <w:sz w:val="20"/>
                <w:szCs w:val="20"/>
              </w:rPr>
              <w:t>TAK</w:t>
            </w:r>
          </w:p>
        </w:tc>
        <w:tc>
          <w:tcPr>
            <w:tcW w:w="1838" w:type="dxa"/>
          </w:tcPr>
          <w:p w14:paraId="3E4C97B7" w14:textId="77777777" w:rsidR="008A4433" w:rsidRPr="008A4433" w:rsidRDefault="008A4433" w:rsidP="008A4433">
            <w:pPr>
              <w:spacing w:after="58"/>
              <w:rPr>
                <w:rFonts w:ascii="Bookman Old Style" w:hAnsi="Bookman Old Style"/>
                <w:sz w:val="20"/>
                <w:szCs w:val="20"/>
              </w:rPr>
            </w:pPr>
          </w:p>
        </w:tc>
      </w:tr>
      <w:tr w:rsidR="008A4433" w:rsidRPr="008A4433" w14:paraId="2F2623CD" w14:textId="77777777" w:rsidTr="00722FF9">
        <w:tc>
          <w:tcPr>
            <w:tcW w:w="682" w:type="dxa"/>
            <w:vAlign w:val="center"/>
          </w:tcPr>
          <w:p w14:paraId="0E637F01" w14:textId="1CD07603" w:rsidR="008A4433" w:rsidRPr="008A4433" w:rsidRDefault="008A4433" w:rsidP="008A4433">
            <w:pPr>
              <w:spacing w:after="58"/>
              <w:jc w:val="center"/>
              <w:rPr>
                <w:rFonts w:ascii="Bookman Old Style" w:hAnsi="Bookman Old Style"/>
                <w:sz w:val="20"/>
                <w:szCs w:val="20"/>
              </w:rPr>
            </w:pPr>
            <w:r w:rsidRPr="008A4433">
              <w:rPr>
                <w:rFonts w:ascii="Bookman Old Style" w:hAnsi="Bookman Old Style"/>
                <w:sz w:val="20"/>
                <w:szCs w:val="20"/>
              </w:rPr>
              <w:t>4</w:t>
            </w:r>
            <w:r>
              <w:rPr>
                <w:rFonts w:ascii="Bookman Old Style" w:hAnsi="Bookman Old Style"/>
                <w:sz w:val="20"/>
                <w:szCs w:val="20"/>
              </w:rPr>
              <w:t>7</w:t>
            </w:r>
          </w:p>
        </w:tc>
        <w:tc>
          <w:tcPr>
            <w:tcW w:w="5839" w:type="dxa"/>
          </w:tcPr>
          <w:p w14:paraId="1A0BFCD7" w14:textId="77777777" w:rsidR="008A4433" w:rsidRPr="008A4433" w:rsidRDefault="008A4433" w:rsidP="008A4433">
            <w:pPr>
              <w:snapToGrid w:val="0"/>
              <w:rPr>
                <w:rFonts w:ascii="Bookman Old Style" w:eastAsia="Batang" w:hAnsi="Bookman Old Style" w:cs="Calibri"/>
                <w:color w:val="000000"/>
                <w:sz w:val="20"/>
                <w:szCs w:val="20"/>
              </w:rPr>
            </w:pPr>
            <w:r w:rsidRPr="008A4433">
              <w:rPr>
                <w:rFonts w:ascii="Bookman Old Style" w:eastAsia="Batang" w:hAnsi="Bookman Old Style" w:cs="Calibri"/>
                <w:color w:val="000000"/>
                <w:sz w:val="20"/>
                <w:szCs w:val="20"/>
              </w:rPr>
              <w:t>Regulacja oświetlenia z panelu dotykowego ręczna lub automatyczna</w:t>
            </w:r>
          </w:p>
        </w:tc>
        <w:tc>
          <w:tcPr>
            <w:tcW w:w="2410" w:type="dxa"/>
          </w:tcPr>
          <w:p w14:paraId="58EF95C7" w14:textId="77777777" w:rsidR="008A4433" w:rsidRPr="008A4433" w:rsidRDefault="008A4433" w:rsidP="008A4433">
            <w:pPr>
              <w:jc w:val="center"/>
              <w:rPr>
                <w:rFonts w:ascii="Bookman Old Style" w:hAnsi="Bookman Old Style" w:cs="Arial"/>
                <w:sz w:val="20"/>
                <w:szCs w:val="20"/>
              </w:rPr>
            </w:pPr>
            <w:r w:rsidRPr="008A4433">
              <w:rPr>
                <w:rFonts w:ascii="Bookman Old Style" w:hAnsi="Bookman Old Style" w:cs="Arial"/>
                <w:sz w:val="20"/>
                <w:szCs w:val="20"/>
              </w:rPr>
              <w:t>TAK</w:t>
            </w:r>
          </w:p>
        </w:tc>
        <w:tc>
          <w:tcPr>
            <w:tcW w:w="1838" w:type="dxa"/>
          </w:tcPr>
          <w:p w14:paraId="7A51CCAE" w14:textId="77777777" w:rsidR="008A4433" w:rsidRPr="008A4433" w:rsidRDefault="008A4433" w:rsidP="008A4433">
            <w:pPr>
              <w:spacing w:after="58"/>
              <w:rPr>
                <w:rFonts w:ascii="Bookman Old Style" w:hAnsi="Bookman Old Style"/>
                <w:sz w:val="20"/>
                <w:szCs w:val="20"/>
              </w:rPr>
            </w:pPr>
          </w:p>
        </w:tc>
      </w:tr>
      <w:tr w:rsidR="008A4433" w:rsidRPr="008A4433" w14:paraId="5CA92FA3" w14:textId="77777777" w:rsidTr="00722FF9">
        <w:tc>
          <w:tcPr>
            <w:tcW w:w="682" w:type="dxa"/>
            <w:vAlign w:val="center"/>
          </w:tcPr>
          <w:p w14:paraId="65383B39" w14:textId="776E5145" w:rsidR="008A4433" w:rsidRPr="008A4433" w:rsidRDefault="008A4433" w:rsidP="008A4433">
            <w:pPr>
              <w:spacing w:after="58"/>
              <w:jc w:val="center"/>
              <w:rPr>
                <w:rFonts w:ascii="Bookman Old Style" w:hAnsi="Bookman Old Style"/>
                <w:sz w:val="20"/>
                <w:szCs w:val="20"/>
              </w:rPr>
            </w:pPr>
            <w:r w:rsidRPr="008A4433">
              <w:rPr>
                <w:rFonts w:ascii="Bookman Old Style" w:hAnsi="Bookman Old Style"/>
                <w:sz w:val="20"/>
                <w:szCs w:val="20"/>
              </w:rPr>
              <w:t>4</w:t>
            </w:r>
            <w:r>
              <w:rPr>
                <w:rFonts w:ascii="Bookman Old Style" w:hAnsi="Bookman Old Style"/>
                <w:sz w:val="20"/>
                <w:szCs w:val="20"/>
              </w:rPr>
              <w:t>8</w:t>
            </w:r>
          </w:p>
        </w:tc>
        <w:tc>
          <w:tcPr>
            <w:tcW w:w="5839" w:type="dxa"/>
          </w:tcPr>
          <w:p w14:paraId="3944EC0C" w14:textId="77777777" w:rsidR="008A4433" w:rsidRPr="008A4433" w:rsidRDefault="008A4433" w:rsidP="008A4433">
            <w:pPr>
              <w:snapToGrid w:val="0"/>
              <w:rPr>
                <w:rFonts w:ascii="Bookman Old Style" w:eastAsia="Batang" w:hAnsi="Bookman Old Style" w:cs="Calibri"/>
                <w:color w:val="000000"/>
                <w:sz w:val="20"/>
                <w:szCs w:val="20"/>
              </w:rPr>
            </w:pPr>
            <w:r w:rsidRPr="008A4433">
              <w:rPr>
                <w:rFonts w:ascii="Bookman Old Style" w:eastAsia="Batang" w:hAnsi="Bookman Old Style" w:cs="Calibri"/>
                <w:color w:val="000000"/>
                <w:sz w:val="20"/>
                <w:szCs w:val="20"/>
              </w:rPr>
              <w:t>Pompa wbudowana w urządzenie o regulowanym ciśnieniu w 5 stopniach (0,1,2,3,4,5)</w:t>
            </w:r>
          </w:p>
        </w:tc>
        <w:tc>
          <w:tcPr>
            <w:tcW w:w="2410" w:type="dxa"/>
          </w:tcPr>
          <w:p w14:paraId="2420693E" w14:textId="77777777" w:rsidR="008A4433" w:rsidRPr="008A4433" w:rsidRDefault="008A4433" w:rsidP="008A4433">
            <w:pPr>
              <w:jc w:val="center"/>
              <w:rPr>
                <w:rFonts w:ascii="Bookman Old Style" w:hAnsi="Bookman Old Style" w:cs="Arial"/>
                <w:sz w:val="20"/>
                <w:szCs w:val="20"/>
              </w:rPr>
            </w:pPr>
            <w:r w:rsidRPr="008A4433">
              <w:rPr>
                <w:rFonts w:ascii="Bookman Old Style" w:hAnsi="Bookman Old Style" w:cs="Arial"/>
                <w:sz w:val="20"/>
                <w:szCs w:val="20"/>
              </w:rPr>
              <w:t>TAK</w:t>
            </w:r>
          </w:p>
        </w:tc>
        <w:tc>
          <w:tcPr>
            <w:tcW w:w="1838" w:type="dxa"/>
          </w:tcPr>
          <w:p w14:paraId="0A72440C" w14:textId="77777777" w:rsidR="008A4433" w:rsidRPr="008A4433" w:rsidRDefault="008A4433" w:rsidP="008A4433">
            <w:pPr>
              <w:spacing w:after="58"/>
              <w:rPr>
                <w:rFonts w:ascii="Bookman Old Style" w:hAnsi="Bookman Old Style"/>
                <w:sz w:val="20"/>
                <w:szCs w:val="20"/>
              </w:rPr>
            </w:pPr>
          </w:p>
        </w:tc>
      </w:tr>
      <w:tr w:rsidR="008A4433" w:rsidRPr="008A4433" w14:paraId="2327775D" w14:textId="77777777" w:rsidTr="00722FF9">
        <w:tc>
          <w:tcPr>
            <w:tcW w:w="682" w:type="dxa"/>
            <w:vAlign w:val="center"/>
          </w:tcPr>
          <w:p w14:paraId="619571A8" w14:textId="178F7A44" w:rsidR="008A4433" w:rsidRPr="008A4433" w:rsidRDefault="008A4433" w:rsidP="008A4433">
            <w:pPr>
              <w:spacing w:after="58"/>
              <w:jc w:val="center"/>
              <w:rPr>
                <w:rFonts w:ascii="Bookman Old Style" w:hAnsi="Bookman Old Style"/>
                <w:sz w:val="20"/>
                <w:szCs w:val="20"/>
              </w:rPr>
            </w:pPr>
            <w:r>
              <w:rPr>
                <w:rFonts w:ascii="Bookman Old Style" w:hAnsi="Bookman Old Style"/>
                <w:sz w:val="20"/>
                <w:szCs w:val="20"/>
              </w:rPr>
              <w:t>49</w:t>
            </w:r>
          </w:p>
        </w:tc>
        <w:tc>
          <w:tcPr>
            <w:tcW w:w="5839" w:type="dxa"/>
          </w:tcPr>
          <w:p w14:paraId="3D361405" w14:textId="77777777" w:rsidR="008A4433" w:rsidRPr="008A4433" w:rsidRDefault="008A4433" w:rsidP="008A4433">
            <w:pPr>
              <w:snapToGrid w:val="0"/>
              <w:rPr>
                <w:rFonts w:ascii="Bookman Old Style" w:eastAsia="Batang" w:hAnsi="Bookman Old Style" w:cs="Calibri"/>
                <w:color w:val="000000"/>
                <w:sz w:val="20"/>
                <w:szCs w:val="20"/>
              </w:rPr>
            </w:pPr>
            <w:r w:rsidRPr="008A4433">
              <w:rPr>
                <w:rFonts w:ascii="Bookman Old Style" w:eastAsia="Batang" w:hAnsi="Bookman Old Style" w:cs="Calibri"/>
                <w:color w:val="000000"/>
                <w:sz w:val="20"/>
                <w:szCs w:val="20"/>
              </w:rPr>
              <w:t>Układ regulacji jasności z minimum 3 ustawieniami: ręczne, uśrednione, szczytowe</w:t>
            </w:r>
          </w:p>
        </w:tc>
        <w:tc>
          <w:tcPr>
            <w:tcW w:w="2410" w:type="dxa"/>
          </w:tcPr>
          <w:p w14:paraId="5EAAE36C" w14:textId="77777777" w:rsidR="008A4433" w:rsidRPr="008A4433" w:rsidRDefault="008A4433" w:rsidP="008A4433">
            <w:pPr>
              <w:jc w:val="center"/>
              <w:rPr>
                <w:rFonts w:ascii="Bookman Old Style" w:hAnsi="Bookman Old Style" w:cs="Arial"/>
                <w:sz w:val="20"/>
                <w:szCs w:val="20"/>
              </w:rPr>
            </w:pPr>
            <w:r w:rsidRPr="008A4433">
              <w:rPr>
                <w:rFonts w:ascii="Bookman Old Style" w:hAnsi="Bookman Old Style" w:cs="Arial"/>
                <w:sz w:val="20"/>
                <w:szCs w:val="20"/>
              </w:rPr>
              <w:t>TAK</w:t>
            </w:r>
          </w:p>
        </w:tc>
        <w:tc>
          <w:tcPr>
            <w:tcW w:w="1838" w:type="dxa"/>
          </w:tcPr>
          <w:p w14:paraId="5CE39DBE" w14:textId="77777777" w:rsidR="008A4433" w:rsidRPr="008A4433" w:rsidRDefault="008A4433" w:rsidP="008A4433">
            <w:pPr>
              <w:spacing w:after="58"/>
              <w:rPr>
                <w:rFonts w:ascii="Bookman Old Style" w:hAnsi="Bookman Old Style"/>
                <w:sz w:val="20"/>
                <w:szCs w:val="20"/>
              </w:rPr>
            </w:pPr>
          </w:p>
        </w:tc>
      </w:tr>
      <w:tr w:rsidR="008A4433" w:rsidRPr="008A4433" w14:paraId="28151723" w14:textId="77777777" w:rsidTr="00722FF9">
        <w:tc>
          <w:tcPr>
            <w:tcW w:w="682" w:type="dxa"/>
            <w:vAlign w:val="center"/>
          </w:tcPr>
          <w:p w14:paraId="3C1AEF7F" w14:textId="4B17D2D5" w:rsidR="008A4433" w:rsidRPr="008A4433" w:rsidRDefault="008A4433" w:rsidP="008A4433">
            <w:pPr>
              <w:spacing w:after="58"/>
              <w:jc w:val="center"/>
              <w:rPr>
                <w:rFonts w:ascii="Bookman Old Style" w:hAnsi="Bookman Old Style"/>
                <w:sz w:val="20"/>
                <w:szCs w:val="20"/>
              </w:rPr>
            </w:pPr>
            <w:r w:rsidRPr="008A4433">
              <w:rPr>
                <w:rFonts w:ascii="Bookman Old Style" w:hAnsi="Bookman Old Style"/>
                <w:sz w:val="20"/>
                <w:szCs w:val="20"/>
              </w:rPr>
              <w:t>5</w:t>
            </w:r>
            <w:r>
              <w:rPr>
                <w:rFonts w:ascii="Bookman Old Style" w:hAnsi="Bookman Old Style"/>
                <w:sz w:val="20"/>
                <w:szCs w:val="20"/>
              </w:rPr>
              <w:t>0</w:t>
            </w:r>
          </w:p>
        </w:tc>
        <w:tc>
          <w:tcPr>
            <w:tcW w:w="5839" w:type="dxa"/>
          </w:tcPr>
          <w:p w14:paraId="7062A444" w14:textId="77777777" w:rsidR="008A4433" w:rsidRPr="008A4433" w:rsidRDefault="008A4433" w:rsidP="008A4433">
            <w:pPr>
              <w:snapToGrid w:val="0"/>
              <w:rPr>
                <w:rFonts w:ascii="Bookman Old Style" w:eastAsia="Batang" w:hAnsi="Bookman Old Style" w:cs="Calibri"/>
                <w:color w:val="000000"/>
                <w:sz w:val="20"/>
                <w:szCs w:val="20"/>
              </w:rPr>
            </w:pPr>
            <w:r w:rsidRPr="008A4433">
              <w:rPr>
                <w:rFonts w:ascii="Bookman Old Style" w:eastAsia="Batang" w:hAnsi="Bookman Old Style" w:cs="Calibri"/>
                <w:color w:val="000000"/>
                <w:sz w:val="20"/>
                <w:szCs w:val="20"/>
              </w:rPr>
              <w:t xml:space="preserve">Możliwość regulacji ręcznej oświetlania w min 10 stopniach </w:t>
            </w:r>
          </w:p>
        </w:tc>
        <w:tc>
          <w:tcPr>
            <w:tcW w:w="2410" w:type="dxa"/>
          </w:tcPr>
          <w:p w14:paraId="1344A956" w14:textId="77777777" w:rsidR="008A4433" w:rsidRPr="008A4433" w:rsidRDefault="008A4433" w:rsidP="008A4433">
            <w:pPr>
              <w:jc w:val="center"/>
              <w:rPr>
                <w:rFonts w:ascii="Bookman Old Style" w:hAnsi="Bookman Old Style" w:cs="Arial"/>
                <w:sz w:val="20"/>
                <w:szCs w:val="20"/>
              </w:rPr>
            </w:pPr>
            <w:r w:rsidRPr="008A4433">
              <w:rPr>
                <w:rFonts w:ascii="Bookman Old Style" w:hAnsi="Bookman Old Style" w:cs="Arial"/>
                <w:sz w:val="20"/>
                <w:szCs w:val="20"/>
              </w:rPr>
              <w:t>TAK</w:t>
            </w:r>
          </w:p>
        </w:tc>
        <w:tc>
          <w:tcPr>
            <w:tcW w:w="1838" w:type="dxa"/>
          </w:tcPr>
          <w:p w14:paraId="4C20F99F" w14:textId="77777777" w:rsidR="008A4433" w:rsidRPr="008A4433" w:rsidRDefault="008A4433" w:rsidP="008A4433">
            <w:pPr>
              <w:spacing w:after="58"/>
              <w:rPr>
                <w:rFonts w:ascii="Bookman Old Style" w:hAnsi="Bookman Old Style"/>
                <w:sz w:val="20"/>
                <w:szCs w:val="20"/>
              </w:rPr>
            </w:pPr>
          </w:p>
        </w:tc>
      </w:tr>
      <w:tr w:rsidR="008A4433" w:rsidRPr="008A4433" w14:paraId="57E418E3" w14:textId="77777777" w:rsidTr="00722FF9">
        <w:tc>
          <w:tcPr>
            <w:tcW w:w="682" w:type="dxa"/>
            <w:vAlign w:val="center"/>
          </w:tcPr>
          <w:p w14:paraId="4C257367" w14:textId="579FBCAC" w:rsidR="008A4433" w:rsidRPr="008A4433" w:rsidRDefault="008A4433" w:rsidP="008A4433">
            <w:pPr>
              <w:spacing w:after="58"/>
              <w:jc w:val="center"/>
              <w:rPr>
                <w:rFonts w:ascii="Bookman Old Style" w:hAnsi="Bookman Old Style"/>
                <w:sz w:val="20"/>
                <w:szCs w:val="20"/>
              </w:rPr>
            </w:pPr>
            <w:r w:rsidRPr="008A4433">
              <w:rPr>
                <w:rFonts w:ascii="Bookman Old Style" w:hAnsi="Bookman Old Style"/>
                <w:sz w:val="20"/>
                <w:szCs w:val="20"/>
              </w:rPr>
              <w:t>5</w:t>
            </w:r>
            <w:r>
              <w:rPr>
                <w:rFonts w:ascii="Bookman Old Style" w:hAnsi="Bookman Old Style"/>
                <w:sz w:val="20"/>
                <w:szCs w:val="20"/>
              </w:rPr>
              <w:t>1</w:t>
            </w:r>
          </w:p>
        </w:tc>
        <w:tc>
          <w:tcPr>
            <w:tcW w:w="5839" w:type="dxa"/>
          </w:tcPr>
          <w:p w14:paraId="53C92084" w14:textId="77777777" w:rsidR="008A4433" w:rsidRPr="008A4433" w:rsidRDefault="008A4433" w:rsidP="008A4433">
            <w:pPr>
              <w:snapToGrid w:val="0"/>
              <w:rPr>
                <w:rFonts w:ascii="Bookman Old Style" w:eastAsia="Batang" w:hAnsi="Bookman Old Style" w:cs="Calibri"/>
                <w:color w:val="000000"/>
                <w:sz w:val="20"/>
                <w:szCs w:val="20"/>
              </w:rPr>
            </w:pPr>
            <w:r w:rsidRPr="008A4433">
              <w:rPr>
                <w:rFonts w:ascii="Bookman Old Style" w:eastAsia="Batang" w:hAnsi="Bookman Old Style" w:cs="Calibri"/>
                <w:color w:val="000000"/>
                <w:sz w:val="20"/>
                <w:szCs w:val="20"/>
              </w:rPr>
              <w:t xml:space="preserve">Możliwość regulacji barwy czerwonej w min 10 stopniach </w:t>
            </w:r>
          </w:p>
        </w:tc>
        <w:tc>
          <w:tcPr>
            <w:tcW w:w="2410" w:type="dxa"/>
          </w:tcPr>
          <w:p w14:paraId="65F14995" w14:textId="77777777" w:rsidR="008A4433" w:rsidRPr="008A4433" w:rsidRDefault="008A4433" w:rsidP="008A4433">
            <w:pPr>
              <w:jc w:val="center"/>
              <w:rPr>
                <w:rFonts w:ascii="Bookman Old Style" w:hAnsi="Bookman Old Style" w:cs="Arial"/>
                <w:sz w:val="20"/>
                <w:szCs w:val="20"/>
              </w:rPr>
            </w:pPr>
            <w:r w:rsidRPr="008A4433">
              <w:rPr>
                <w:rFonts w:ascii="Bookman Old Style" w:hAnsi="Bookman Old Style" w:cs="Arial"/>
                <w:sz w:val="20"/>
                <w:szCs w:val="20"/>
              </w:rPr>
              <w:t>TAK</w:t>
            </w:r>
          </w:p>
        </w:tc>
        <w:tc>
          <w:tcPr>
            <w:tcW w:w="1838" w:type="dxa"/>
          </w:tcPr>
          <w:p w14:paraId="74A0CCF7" w14:textId="77777777" w:rsidR="008A4433" w:rsidRPr="008A4433" w:rsidRDefault="008A4433" w:rsidP="008A4433">
            <w:pPr>
              <w:spacing w:after="58"/>
              <w:rPr>
                <w:rFonts w:ascii="Bookman Old Style" w:hAnsi="Bookman Old Style"/>
                <w:sz w:val="20"/>
                <w:szCs w:val="20"/>
              </w:rPr>
            </w:pPr>
          </w:p>
        </w:tc>
      </w:tr>
      <w:tr w:rsidR="008A4433" w:rsidRPr="008A4433" w14:paraId="17874F6F" w14:textId="77777777" w:rsidTr="00722FF9">
        <w:tc>
          <w:tcPr>
            <w:tcW w:w="682" w:type="dxa"/>
            <w:vAlign w:val="center"/>
          </w:tcPr>
          <w:p w14:paraId="649BB1BA" w14:textId="33EF689E" w:rsidR="008A4433" w:rsidRPr="008A4433" w:rsidRDefault="008A4433" w:rsidP="008A4433">
            <w:pPr>
              <w:spacing w:after="58"/>
              <w:jc w:val="center"/>
              <w:rPr>
                <w:rFonts w:ascii="Bookman Old Style" w:hAnsi="Bookman Old Style"/>
                <w:sz w:val="20"/>
                <w:szCs w:val="20"/>
              </w:rPr>
            </w:pPr>
            <w:r w:rsidRPr="008A4433">
              <w:rPr>
                <w:rFonts w:ascii="Bookman Old Style" w:hAnsi="Bookman Old Style"/>
                <w:sz w:val="20"/>
                <w:szCs w:val="20"/>
              </w:rPr>
              <w:t>5</w:t>
            </w:r>
            <w:r>
              <w:rPr>
                <w:rFonts w:ascii="Bookman Old Style" w:hAnsi="Bookman Old Style"/>
                <w:sz w:val="20"/>
                <w:szCs w:val="20"/>
              </w:rPr>
              <w:t>2</w:t>
            </w:r>
          </w:p>
        </w:tc>
        <w:tc>
          <w:tcPr>
            <w:tcW w:w="5839" w:type="dxa"/>
          </w:tcPr>
          <w:p w14:paraId="43FE10AD" w14:textId="77777777" w:rsidR="008A4433" w:rsidRPr="008A4433" w:rsidRDefault="008A4433" w:rsidP="008A4433">
            <w:pPr>
              <w:widowControl w:val="0"/>
              <w:autoSpaceDE w:val="0"/>
              <w:autoSpaceDN w:val="0"/>
              <w:adjustRightInd w:val="0"/>
              <w:rPr>
                <w:rFonts w:ascii="Bookman Old Style" w:eastAsia="Batang" w:hAnsi="Bookman Old Style" w:cs="Calibri"/>
                <w:color w:val="000000"/>
                <w:sz w:val="20"/>
                <w:szCs w:val="20"/>
              </w:rPr>
            </w:pPr>
            <w:r w:rsidRPr="008A4433">
              <w:rPr>
                <w:rFonts w:ascii="Bookman Old Style" w:eastAsia="Batang" w:hAnsi="Bookman Old Style" w:cs="Calibri"/>
                <w:color w:val="000000"/>
                <w:sz w:val="20"/>
                <w:szCs w:val="20"/>
              </w:rPr>
              <w:t>Możliwość regulacji barwy niebeskiej w min 10 stopniach</w:t>
            </w:r>
          </w:p>
        </w:tc>
        <w:tc>
          <w:tcPr>
            <w:tcW w:w="2410" w:type="dxa"/>
          </w:tcPr>
          <w:p w14:paraId="04D28A1A" w14:textId="77777777" w:rsidR="008A4433" w:rsidRPr="008A4433" w:rsidRDefault="008A4433" w:rsidP="008A4433">
            <w:pPr>
              <w:jc w:val="center"/>
              <w:rPr>
                <w:rFonts w:ascii="Bookman Old Style" w:hAnsi="Bookman Old Style" w:cs="Arial"/>
                <w:sz w:val="20"/>
                <w:szCs w:val="20"/>
              </w:rPr>
            </w:pPr>
            <w:r w:rsidRPr="008A4433">
              <w:rPr>
                <w:rFonts w:ascii="Bookman Old Style" w:hAnsi="Bookman Old Style" w:cs="Arial"/>
                <w:sz w:val="20"/>
                <w:szCs w:val="20"/>
              </w:rPr>
              <w:t>TAK</w:t>
            </w:r>
          </w:p>
        </w:tc>
        <w:tc>
          <w:tcPr>
            <w:tcW w:w="1838" w:type="dxa"/>
          </w:tcPr>
          <w:p w14:paraId="1C08C557" w14:textId="77777777" w:rsidR="008A4433" w:rsidRPr="008A4433" w:rsidRDefault="008A4433" w:rsidP="008A4433">
            <w:pPr>
              <w:spacing w:after="58"/>
              <w:rPr>
                <w:rFonts w:ascii="Bookman Old Style" w:hAnsi="Bookman Old Style"/>
                <w:sz w:val="20"/>
                <w:szCs w:val="20"/>
              </w:rPr>
            </w:pPr>
          </w:p>
        </w:tc>
      </w:tr>
      <w:tr w:rsidR="008A4433" w:rsidRPr="008A4433" w14:paraId="016D5EC4" w14:textId="77777777" w:rsidTr="00722FF9">
        <w:tc>
          <w:tcPr>
            <w:tcW w:w="682" w:type="dxa"/>
            <w:vAlign w:val="center"/>
          </w:tcPr>
          <w:p w14:paraId="3CFF0AF9" w14:textId="7E881279" w:rsidR="008A4433" w:rsidRPr="008A4433" w:rsidRDefault="008A4433" w:rsidP="008A4433">
            <w:pPr>
              <w:spacing w:after="58"/>
              <w:jc w:val="center"/>
              <w:rPr>
                <w:rFonts w:ascii="Bookman Old Style" w:hAnsi="Bookman Old Style"/>
                <w:sz w:val="20"/>
                <w:szCs w:val="20"/>
              </w:rPr>
            </w:pPr>
            <w:r w:rsidRPr="008A4433">
              <w:rPr>
                <w:rFonts w:ascii="Bookman Old Style" w:hAnsi="Bookman Old Style"/>
                <w:sz w:val="20"/>
                <w:szCs w:val="20"/>
              </w:rPr>
              <w:t>5</w:t>
            </w:r>
            <w:r>
              <w:rPr>
                <w:rFonts w:ascii="Bookman Old Style" w:hAnsi="Bookman Old Style"/>
                <w:sz w:val="20"/>
                <w:szCs w:val="20"/>
              </w:rPr>
              <w:t>3</w:t>
            </w:r>
          </w:p>
        </w:tc>
        <w:tc>
          <w:tcPr>
            <w:tcW w:w="5839" w:type="dxa"/>
          </w:tcPr>
          <w:p w14:paraId="1F54CE65" w14:textId="77777777" w:rsidR="008A4433" w:rsidRPr="008A4433" w:rsidRDefault="008A4433" w:rsidP="008A4433">
            <w:pPr>
              <w:widowControl w:val="0"/>
              <w:autoSpaceDE w:val="0"/>
              <w:autoSpaceDN w:val="0"/>
              <w:adjustRightInd w:val="0"/>
              <w:rPr>
                <w:rFonts w:ascii="Bookman Old Style" w:eastAsia="Batang" w:hAnsi="Bookman Old Style" w:cs="Calibri"/>
                <w:color w:val="000000"/>
                <w:sz w:val="20"/>
                <w:szCs w:val="20"/>
              </w:rPr>
            </w:pPr>
            <w:r w:rsidRPr="008A4433">
              <w:rPr>
                <w:rFonts w:ascii="Bookman Old Style" w:eastAsia="Batang" w:hAnsi="Bookman Old Style" w:cs="Calibri"/>
                <w:color w:val="000000"/>
                <w:sz w:val="20"/>
                <w:szCs w:val="20"/>
              </w:rPr>
              <w:t>Automatyczny lub ręczny balans bieli (</w:t>
            </w:r>
            <w:proofErr w:type="spellStart"/>
            <w:r w:rsidRPr="008A4433">
              <w:rPr>
                <w:rFonts w:ascii="Bookman Old Style" w:eastAsia="Batang" w:hAnsi="Bookman Old Style" w:cs="Calibri"/>
                <w:color w:val="000000"/>
                <w:sz w:val="20"/>
                <w:szCs w:val="20"/>
              </w:rPr>
              <w:t>balanser</w:t>
            </w:r>
            <w:proofErr w:type="spellEnd"/>
            <w:r w:rsidRPr="008A4433">
              <w:rPr>
                <w:rFonts w:ascii="Bookman Old Style" w:eastAsia="Batang" w:hAnsi="Bookman Old Style" w:cs="Calibri"/>
                <w:color w:val="000000"/>
                <w:sz w:val="20"/>
                <w:szCs w:val="20"/>
              </w:rPr>
              <w:t xml:space="preserve"> bieli na wyposażeniu) </w:t>
            </w:r>
          </w:p>
        </w:tc>
        <w:tc>
          <w:tcPr>
            <w:tcW w:w="2410" w:type="dxa"/>
          </w:tcPr>
          <w:p w14:paraId="137ECDAA" w14:textId="77777777" w:rsidR="008A4433" w:rsidRPr="008A4433" w:rsidRDefault="008A4433" w:rsidP="008A4433">
            <w:pPr>
              <w:jc w:val="center"/>
              <w:rPr>
                <w:rFonts w:ascii="Bookman Old Style" w:hAnsi="Bookman Old Style" w:cs="Arial"/>
                <w:sz w:val="20"/>
                <w:szCs w:val="20"/>
              </w:rPr>
            </w:pPr>
            <w:r w:rsidRPr="008A4433">
              <w:rPr>
                <w:rFonts w:ascii="Bookman Old Style" w:hAnsi="Bookman Old Style" w:cs="Arial"/>
                <w:sz w:val="20"/>
                <w:szCs w:val="20"/>
              </w:rPr>
              <w:t>TAK</w:t>
            </w:r>
          </w:p>
        </w:tc>
        <w:tc>
          <w:tcPr>
            <w:tcW w:w="1838" w:type="dxa"/>
          </w:tcPr>
          <w:p w14:paraId="02A4A57D" w14:textId="77777777" w:rsidR="008A4433" w:rsidRPr="008A4433" w:rsidRDefault="008A4433" w:rsidP="008A4433">
            <w:pPr>
              <w:spacing w:after="58"/>
              <w:rPr>
                <w:rFonts w:ascii="Bookman Old Style" w:hAnsi="Bookman Old Style"/>
                <w:sz w:val="20"/>
                <w:szCs w:val="20"/>
              </w:rPr>
            </w:pPr>
          </w:p>
        </w:tc>
      </w:tr>
      <w:tr w:rsidR="008A4433" w:rsidRPr="008A4433" w14:paraId="22E16EAC" w14:textId="77777777" w:rsidTr="00722FF9">
        <w:tc>
          <w:tcPr>
            <w:tcW w:w="682" w:type="dxa"/>
            <w:vAlign w:val="center"/>
          </w:tcPr>
          <w:p w14:paraId="5BD93B14" w14:textId="4E21A581" w:rsidR="008A4433" w:rsidRPr="008A4433" w:rsidRDefault="008A4433" w:rsidP="008A4433">
            <w:pPr>
              <w:spacing w:after="58"/>
              <w:jc w:val="center"/>
              <w:rPr>
                <w:rFonts w:ascii="Bookman Old Style" w:hAnsi="Bookman Old Style"/>
                <w:sz w:val="20"/>
                <w:szCs w:val="20"/>
              </w:rPr>
            </w:pPr>
            <w:r w:rsidRPr="008A4433">
              <w:rPr>
                <w:rFonts w:ascii="Bookman Old Style" w:hAnsi="Bookman Old Style"/>
                <w:sz w:val="20"/>
                <w:szCs w:val="20"/>
              </w:rPr>
              <w:t>5</w:t>
            </w:r>
            <w:r>
              <w:rPr>
                <w:rFonts w:ascii="Bookman Old Style" w:hAnsi="Bookman Old Style"/>
                <w:sz w:val="20"/>
                <w:szCs w:val="20"/>
              </w:rPr>
              <w:t>4</w:t>
            </w:r>
          </w:p>
        </w:tc>
        <w:tc>
          <w:tcPr>
            <w:tcW w:w="5839" w:type="dxa"/>
          </w:tcPr>
          <w:p w14:paraId="37BC4FBE" w14:textId="77777777" w:rsidR="008A4433" w:rsidRPr="008A4433" w:rsidRDefault="008A4433" w:rsidP="008A4433">
            <w:pPr>
              <w:widowControl w:val="0"/>
              <w:autoSpaceDE w:val="0"/>
              <w:autoSpaceDN w:val="0"/>
              <w:adjustRightInd w:val="0"/>
              <w:rPr>
                <w:rFonts w:ascii="Bookman Old Style" w:eastAsia="Batang" w:hAnsi="Bookman Old Style" w:cs="Calibri"/>
                <w:color w:val="000000"/>
                <w:sz w:val="20"/>
                <w:szCs w:val="20"/>
              </w:rPr>
            </w:pPr>
            <w:r w:rsidRPr="008A4433">
              <w:rPr>
                <w:rFonts w:ascii="Bookman Old Style" w:eastAsia="Batang" w:hAnsi="Bookman Old Style" w:cs="Calibri"/>
                <w:color w:val="000000"/>
                <w:sz w:val="20"/>
                <w:szCs w:val="20"/>
              </w:rPr>
              <w:t>Możliwość zapisania min 50 pacjentów w menu wewnętrznym procesora wizyjnego</w:t>
            </w:r>
          </w:p>
        </w:tc>
        <w:tc>
          <w:tcPr>
            <w:tcW w:w="2410" w:type="dxa"/>
          </w:tcPr>
          <w:p w14:paraId="4E4BFED2" w14:textId="77777777" w:rsidR="008A4433" w:rsidRPr="008A4433" w:rsidRDefault="008A4433" w:rsidP="008A4433">
            <w:pPr>
              <w:jc w:val="center"/>
              <w:rPr>
                <w:rFonts w:ascii="Bookman Old Style" w:hAnsi="Bookman Old Style" w:cs="Arial"/>
                <w:sz w:val="20"/>
                <w:szCs w:val="20"/>
              </w:rPr>
            </w:pPr>
            <w:r w:rsidRPr="008A4433">
              <w:rPr>
                <w:rFonts w:ascii="Bookman Old Style" w:hAnsi="Bookman Old Style" w:cs="Arial"/>
                <w:sz w:val="20"/>
                <w:szCs w:val="20"/>
              </w:rPr>
              <w:t>TAK</w:t>
            </w:r>
          </w:p>
        </w:tc>
        <w:tc>
          <w:tcPr>
            <w:tcW w:w="1838" w:type="dxa"/>
          </w:tcPr>
          <w:p w14:paraId="547B8D1D" w14:textId="77777777" w:rsidR="008A4433" w:rsidRPr="008A4433" w:rsidRDefault="008A4433" w:rsidP="008A4433">
            <w:pPr>
              <w:spacing w:after="58"/>
              <w:rPr>
                <w:rFonts w:ascii="Bookman Old Style" w:hAnsi="Bookman Old Style"/>
                <w:sz w:val="20"/>
                <w:szCs w:val="20"/>
              </w:rPr>
            </w:pPr>
          </w:p>
        </w:tc>
      </w:tr>
      <w:tr w:rsidR="008A4433" w:rsidRPr="008A4433" w14:paraId="34C2AAC7" w14:textId="77777777" w:rsidTr="00722FF9">
        <w:tc>
          <w:tcPr>
            <w:tcW w:w="682" w:type="dxa"/>
            <w:vAlign w:val="center"/>
          </w:tcPr>
          <w:p w14:paraId="3D5F8DDB" w14:textId="06A5F10A" w:rsidR="008A4433" w:rsidRPr="008A4433" w:rsidRDefault="008A4433" w:rsidP="008A4433">
            <w:pPr>
              <w:spacing w:after="58"/>
              <w:jc w:val="center"/>
              <w:rPr>
                <w:rFonts w:ascii="Bookman Old Style" w:hAnsi="Bookman Old Style"/>
                <w:sz w:val="20"/>
                <w:szCs w:val="20"/>
              </w:rPr>
            </w:pPr>
            <w:r w:rsidRPr="008A4433">
              <w:rPr>
                <w:rFonts w:ascii="Bookman Old Style" w:hAnsi="Bookman Old Style"/>
                <w:sz w:val="20"/>
                <w:szCs w:val="20"/>
              </w:rPr>
              <w:t>5</w:t>
            </w:r>
            <w:r>
              <w:rPr>
                <w:rFonts w:ascii="Bookman Old Style" w:hAnsi="Bookman Old Style"/>
                <w:sz w:val="20"/>
                <w:szCs w:val="20"/>
              </w:rPr>
              <w:t>5</w:t>
            </w:r>
          </w:p>
        </w:tc>
        <w:tc>
          <w:tcPr>
            <w:tcW w:w="5839" w:type="dxa"/>
          </w:tcPr>
          <w:p w14:paraId="15D1EE71" w14:textId="77777777" w:rsidR="008A4433" w:rsidRPr="008A4433" w:rsidRDefault="008A4433" w:rsidP="008A4433">
            <w:pPr>
              <w:snapToGrid w:val="0"/>
              <w:rPr>
                <w:rFonts w:ascii="Bookman Old Style" w:eastAsia="Batang" w:hAnsi="Bookman Old Style" w:cs="Calibri"/>
                <w:color w:val="000000"/>
                <w:sz w:val="20"/>
                <w:szCs w:val="20"/>
              </w:rPr>
            </w:pPr>
            <w:r w:rsidRPr="008A4433">
              <w:rPr>
                <w:rFonts w:ascii="Bookman Old Style" w:eastAsia="Batang" w:hAnsi="Bookman Old Style" w:cs="Calibri"/>
                <w:color w:val="000000"/>
                <w:sz w:val="20"/>
                <w:szCs w:val="20"/>
              </w:rPr>
              <w:t xml:space="preserve">Współpraca z oferowanymi oraz posiadanymi endoskopami: </w:t>
            </w:r>
          </w:p>
          <w:p w14:paraId="31B51D66" w14:textId="77777777" w:rsidR="008A4433" w:rsidRPr="008A4433" w:rsidRDefault="008A4433" w:rsidP="008A4433">
            <w:pPr>
              <w:snapToGrid w:val="0"/>
              <w:rPr>
                <w:rFonts w:ascii="Bookman Old Style" w:eastAsia="Batang" w:hAnsi="Bookman Old Style" w:cs="Calibri"/>
                <w:color w:val="000000"/>
                <w:sz w:val="20"/>
                <w:szCs w:val="20"/>
              </w:rPr>
            </w:pPr>
            <w:r w:rsidRPr="008A4433">
              <w:rPr>
                <w:rFonts w:ascii="Bookman Old Style" w:eastAsia="Batang" w:hAnsi="Bookman Old Style" w:cs="Calibri"/>
                <w:color w:val="000000"/>
                <w:sz w:val="20"/>
                <w:szCs w:val="20"/>
              </w:rPr>
              <w:t xml:space="preserve">EC-3890Fk2, EG-3490K, EG29-i10, </w:t>
            </w:r>
          </w:p>
          <w:p w14:paraId="0C359C50" w14:textId="77777777" w:rsidR="008A4433" w:rsidRPr="008A4433" w:rsidRDefault="008A4433" w:rsidP="008A4433">
            <w:pPr>
              <w:spacing w:after="58"/>
              <w:jc w:val="both"/>
              <w:rPr>
                <w:rFonts w:ascii="Bookman Old Style" w:eastAsia="Batang" w:hAnsi="Bookman Old Style" w:cs="Calibri"/>
                <w:color w:val="000000"/>
                <w:sz w:val="20"/>
                <w:szCs w:val="20"/>
              </w:rPr>
            </w:pPr>
            <w:r w:rsidRPr="008A4433">
              <w:rPr>
                <w:rFonts w:ascii="Bookman Old Style" w:eastAsia="Batang" w:hAnsi="Bookman Old Style" w:cs="Calibri"/>
                <w:color w:val="000000"/>
                <w:sz w:val="20"/>
                <w:szCs w:val="20"/>
              </w:rPr>
              <w:t xml:space="preserve">EC38- i10F2, ED-3490TK, </w:t>
            </w:r>
          </w:p>
          <w:p w14:paraId="7FBA5CC2" w14:textId="77777777" w:rsidR="008A4433" w:rsidRPr="008A4433" w:rsidRDefault="008A4433" w:rsidP="008A4433">
            <w:pPr>
              <w:widowControl w:val="0"/>
              <w:autoSpaceDE w:val="0"/>
              <w:autoSpaceDN w:val="0"/>
              <w:adjustRightInd w:val="0"/>
              <w:rPr>
                <w:rFonts w:ascii="Bookman Old Style" w:eastAsia="Batang" w:hAnsi="Bookman Old Style" w:cs="Calibri"/>
                <w:color w:val="000000"/>
                <w:sz w:val="20"/>
                <w:szCs w:val="20"/>
              </w:rPr>
            </w:pPr>
            <w:r w:rsidRPr="008A4433">
              <w:rPr>
                <w:rFonts w:ascii="Bookman Old Style" w:eastAsia="Batang" w:hAnsi="Bookman Old Style" w:cs="Calibri"/>
                <w:color w:val="000000"/>
                <w:sz w:val="20"/>
                <w:szCs w:val="20"/>
              </w:rPr>
              <w:t>ED34-i10T2, EG29-i10, EG38-J10UT</w:t>
            </w:r>
          </w:p>
        </w:tc>
        <w:tc>
          <w:tcPr>
            <w:tcW w:w="2410" w:type="dxa"/>
          </w:tcPr>
          <w:p w14:paraId="2B858B6B" w14:textId="77777777" w:rsidR="008A4433" w:rsidRPr="008A4433" w:rsidRDefault="008A4433" w:rsidP="008A4433">
            <w:pPr>
              <w:jc w:val="center"/>
              <w:rPr>
                <w:rFonts w:ascii="Bookman Old Style" w:hAnsi="Bookman Old Style" w:cs="Arial"/>
                <w:sz w:val="20"/>
                <w:szCs w:val="20"/>
              </w:rPr>
            </w:pPr>
            <w:r w:rsidRPr="008A4433">
              <w:rPr>
                <w:rFonts w:ascii="Bookman Old Style" w:hAnsi="Bookman Old Style" w:cs="Arial"/>
                <w:sz w:val="20"/>
                <w:szCs w:val="20"/>
              </w:rPr>
              <w:t>TAK</w:t>
            </w:r>
          </w:p>
        </w:tc>
        <w:tc>
          <w:tcPr>
            <w:tcW w:w="1838" w:type="dxa"/>
          </w:tcPr>
          <w:p w14:paraId="3D4254F9" w14:textId="77777777" w:rsidR="008A4433" w:rsidRPr="008A4433" w:rsidRDefault="008A4433" w:rsidP="008A4433">
            <w:pPr>
              <w:spacing w:after="58"/>
              <w:rPr>
                <w:rFonts w:ascii="Bookman Old Style" w:hAnsi="Bookman Old Style"/>
                <w:sz w:val="20"/>
                <w:szCs w:val="20"/>
              </w:rPr>
            </w:pPr>
          </w:p>
        </w:tc>
      </w:tr>
      <w:tr w:rsidR="008A4433" w:rsidRPr="008A4433" w14:paraId="2678D8C3" w14:textId="77777777" w:rsidTr="008A4433">
        <w:trPr>
          <w:trHeight w:val="409"/>
        </w:trPr>
        <w:tc>
          <w:tcPr>
            <w:tcW w:w="682" w:type="dxa"/>
            <w:tcBorders>
              <w:top w:val="nil"/>
              <w:left w:val="double" w:sz="2" w:space="0" w:color="000000"/>
              <w:bottom w:val="single" w:sz="2" w:space="0" w:color="000000"/>
              <w:right w:val="single" w:sz="2" w:space="0" w:color="000000"/>
            </w:tcBorders>
            <w:shd w:val="pct30" w:color="auto" w:fill="FFFFFF"/>
          </w:tcPr>
          <w:p w14:paraId="2B1E515C" w14:textId="77777777" w:rsidR="008A4433" w:rsidRPr="008A4433" w:rsidRDefault="008A4433" w:rsidP="008A4433">
            <w:pPr>
              <w:spacing w:after="58"/>
              <w:jc w:val="center"/>
              <w:rPr>
                <w:rFonts w:ascii="Bookman Old Style" w:hAnsi="Bookman Old Style"/>
                <w:b/>
                <w:sz w:val="20"/>
                <w:szCs w:val="20"/>
              </w:rPr>
            </w:pPr>
          </w:p>
        </w:tc>
        <w:tc>
          <w:tcPr>
            <w:tcW w:w="5839" w:type="dxa"/>
            <w:tcBorders>
              <w:top w:val="nil"/>
              <w:left w:val="single" w:sz="2" w:space="0" w:color="000000"/>
              <w:bottom w:val="single" w:sz="2" w:space="0" w:color="000000"/>
              <w:right w:val="single" w:sz="2" w:space="0" w:color="000000"/>
            </w:tcBorders>
            <w:shd w:val="pct30" w:color="auto" w:fill="FFFFFF"/>
            <w:vAlign w:val="center"/>
          </w:tcPr>
          <w:p w14:paraId="452411AF" w14:textId="77777777" w:rsidR="008A4433" w:rsidRPr="008A4433" w:rsidRDefault="008A4433" w:rsidP="008A4433">
            <w:pPr>
              <w:rPr>
                <w:rFonts w:ascii="Bookman Old Style" w:hAnsi="Bookman Old Style"/>
              </w:rPr>
            </w:pPr>
            <w:r w:rsidRPr="008A4433">
              <w:rPr>
                <w:rFonts w:ascii="Bookman Old Style" w:hAnsi="Bookman Old Style"/>
                <w:b/>
                <w:sz w:val="20"/>
                <w:szCs w:val="20"/>
              </w:rPr>
              <w:t>WÓZEK MEDYCZNY ENDOSKOPOWY – 1 szt.</w:t>
            </w:r>
          </w:p>
        </w:tc>
        <w:tc>
          <w:tcPr>
            <w:tcW w:w="2410" w:type="dxa"/>
            <w:tcBorders>
              <w:top w:val="nil"/>
              <w:left w:val="single" w:sz="2" w:space="0" w:color="000000"/>
              <w:bottom w:val="single" w:sz="2" w:space="0" w:color="000000"/>
              <w:right w:val="single" w:sz="2" w:space="0" w:color="000000"/>
            </w:tcBorders>
            <w:shd w:val="pct30" w:color="auto" w:fill="FFFFFF"/>
            <w:vAlign w:val="center"/>
          </w:tcPr>
          <w:p w14:paraId="13C7498F" w14:textId="77777777" w:rsidR="008A4433" w:rsidRPr="008A4433" w:rsidRDefault="008A4433" w:rsidP="008A4433">
            <w:pPr>
              <w:spacing w:after="58"/>
              <w:jc w:val="center"/>
              <w:rPr>
                <w:rFonts w:ascii="Bookman Old Style" w:hAnsi="Bookman Old Style"/>
                <w:i/>
              </w:rPr>
            </w:pPr>
          </w:p>
        </w:tc>
        <w:tc>
          <w:tcPr>
            <w:tcW w:w="1838" w:type="dxa"/>
            <w:tcBorders>
              <w:top w:val="single" w:sz="2" w:space="0" w:color="000000"/>
              <w:left w:val="single" w:sz="2" w:space="0" w:color="000000"/>
              <w:bottom w:val="single" w:sz="8" w:space="0" w:color="000000"/>
              <w:right w:val="double" w:sz="2" w:space="0" w:color="000000"/>
            </w:tcBorders>
            <w:shd w:val="pct30" w:color="auto" w:fill="FFFFFF"/>
          </w:tcPr>
          <w:p w14:paraId="5F5DA466" w14:textId="77777777" w:rsidR="008A4433" w:rsidRPr="008A4433" w:rsidRDefault="008A4433" w:rsidP="008A4433">
            <w:pPr>
              <w:spacing w:after="58"/>
              <w:jc w:val="center"/>
              <w:rPr>
                <w:rFonts w:ascii="Bookman Old Style" w:hAnsi="Bookman Old Style"/>
                <w:i/>
              </w:rPr>
            </w:pPr>
          </w:p>
        </w:tc>
      </w:tr>
      <w:tr w:rsidR="008A4433" w:rsidRPr="008A4433" w14:paraId="6AA194B8" w14:textId="77777777" w:rsidTr="00722FF9">
        <w:tc>
          <w:tcPr>
            <w:tcW w:w="682" w:type="dxa"/>
            <w:vAlign w:val="center"/>
          </w:tcPr>
          <w:p w14:paraId="05208669" w14:textId="6DDEF4A3" w:rsidR="008A4433" w:rsidRPr="008A4433" w:rsidRDefault="008A4433" w:rsidP="008A4433">
            <w:pPr>
              <w:spacing w:after="58"/>
              <w:jc w:val="center"/>
              <w:rPr>
                <w:rFonts w:ascii="Bookman Old Style" w:hAnsi="Bookman Old Style"/>
                <w:sz w:val="20"/>
                <w:szCs w:val="20"/>
              </w:rPr>
            </w:pPr>
            <w:r w:rsidRPr="008A4433">
              <w:rPr>
                <w:rFonts w:ascii="Bookman Old Style" w:hAnsi="Bookman Old Style"/>
                <w:sz w:val="20"/>
                <w:szCs w:val="20"/>
              </w:rPr>
              <w:t>5</w:t>
            </w:r>
            <w:r>
              <w:rPr>
                <w:rFonts w:ascii="Bookman Old Style" w:hAnsi="Bookman Old Style"/>
                <w:sz w:val="20"/>
                <w:szCs w:val="20"/>
              </w:rPr>
              <w:t>6</w:t>
            </w:r>
          </w:p>
        </w:tc>
        <w:tc>
          <w:tcPr>
            <w:tcW w:w="5839" w:type="dxa"/>
          </w:tcPr>
          <w:p w14:paraId="4BD12E41" w14:textId="77777777" w:rsidR="008A4433" w:rsidRPr="008A4433" w:rsidRDefault="008A4433" w:rsidP="008A4433">
            <w:pPr>
              <w:snapToGrid w:val="0"/>
              <w:rPr>
                <w:rFonts w:ascii="Bookman Old Style" w:eastAsia="Batang" w:hAnsi="Bookman Old Style" w:cs="Calibri"/>
                <w:color w:val="000000"/>
                <w:sz w:val="20"/>
                <w:szCs w:val="20"/>
              </w:rPr>
            </w:pPr>
            <w:r w:rsidRPr="008A4433">
              <w:rPr>
                <w:rFonts w:ascii="Bookman Old Style" w:hAnsi="Bookman Old Style"/>
                <w:sz w:val="20"/>
                <w:szCs w:val="20"/>
              </w:rPr>
              <w:t>Podstawa jezdna z blokadą min. 2 kół</w:t>
            </w:r>
          </w:p>
        </w:tc>
        <w:tc>
          <w:tcPr>
            <w:tcW w:w="2410" w:type="dxa"/>
          </w:tcPr>
          <w:p w14:paraId="32E851B9" w14:textId="77777777" w:rsidR="008A4433" w:rsidRPr="008A4433" w:rsidRDefault="008A4433" w:rsidP="008A4433">
            <w:pPr>
              <w:jc w:val="center"/>
              <w:rPr>
                <w:rFonts w:ascii="Bookman Old Style" w:hAnsi="Bookman Old Style" w:cs="Arial"/>
                <w:sz w:val="20"/>
                <w:szCs w:val="20"/>
              </w:rPr>
            </w:pPr>
            <w:r w:rsidRPr="008A4433">
              <w:rPr>
                <w:rFonts w:ascii="Bookman Old Style" w:hAnsi="Bookman Old Style" w:cs="Arial"/>
                <w:sz w:val="20"/>
                <w:szCs w:val="20"/>
              </w:rPr>
              <w:t>TAK</w:t>
            </w:r>
          </w:p>
        </w:tc>
        <w:tc>
          <w:tcPr>
            <w:tcW w:w="1838" w:type="dxa"/>
          </w:tcPr>
          <w:p w14:paraId="15940572" w14:textId="77777777" w:rsidR="008A4433" w:rsidRPr="008A4433" w:rsidRDefault="008A4433" w:rsidP="008A4433">
            <w:pPr>
              <w:spacing w:after="58"/>
              <w:rPr>
                <w:rFonts w:ascii="Bookman Old Style" w:hAnsi="Bookman Old Style"/>
                <w:sz w:val="20"/>
                <w:szCs w:val="20"/>
              </w:rPr>
            </w:pPr>
          </w:p>
        </w:tc>
      </w:tr>
      <w:tr w:rsidR="008A4433" w:rsidRPr="008A4433" w14:paraId="3B62D48A" w14:textId="77777777" w:rsidTr="00722FF9">
        <w:tc>
          <w:tcPr>
            <w:tcW w:w="682" w:type="dxa"/>
            <w:vAlign w:val="center"/>
          </w:tcPr>
          <w:p w14:paraId="53D33A6C" w14:textId="6F65AF94" w:rsidR="008A4433" w:rsidRPr="008A4433" w:rsidRDefault="008A4433" w:rsidP="008A4433">
            <w:pPr>
              <w:spacing w:after="58"/>
              <w:jc w:val="center"/>
              <w:rPr>
                <w:rFonts w:ascii="Bookman Old Style" w:hAnsi="Bookman Old Style"/>
                <w:sz w:val="20"/>
                <w:szCs w:val="20"/>
              </w:rPr>
            </w:pPr>
            <w:r w:rsidRPr="008A4433">
              <w:rPr>
                <w:rFonts w:ascii="Bookman Old Style" w:hAnsi="Bookman Old Style"/>
                <w:sz w:val="20"/>
                <w:szCs w:val="20"/>
              </w:rPr>
              <w:t>5</w:t>
            </w:r>
            <w:r>
              <w:rPr>
                <w:rFonts w:ascii="Bookman Old Style" w:hAnsi="Bookman Old Style"/>
                <w:sz w:val="20"/>
                <w:szCs w:val="20"/>
              </w:rPr>
              <w:t>7</w:t>
            </w:r>
          </w:p>
        </w:tc>
        <w:tc>
          <w:tcPr>
            <w:tcW w:w="5839" w:type="dxa"/>
          </w:tcPr>
          <w:p w14:paraId="69752A6E" w14:textId="77777777" w:rsidR="008A4433" w:rsidRPr="008A4433" w:rsidRDefault="008A4433" w:rsidP="008A4433">
            <w:pPr>
              <w:snapToGrid w:val="0"/>
              <w:rPr>
                <w:rFonts w:ascii="Bookman Old Style" w:eastAsia="Batang" w:hAnsi="Bookman Old Style" w:cs="Calibri"/>
                <w:color w:val="000000"/>
                <w:sz w:val="20"/>
                <w:szCs w:val="20"/>
              </w:rPr>
            </w:pPr>
            <w:r w:rsidRPr="008A4433">
              <w:rPr>
                <w:rFonts w:ascii="Bookman Old Style" w:hAnsi="Bookman Old Style"/>
                <w:sz w:val="20"/>
                <w:szCs w:val="20"/>
              </w:rPr>
              <w:t>Min. 4 półki w tym jedna z wysięgnikiem do mocowania monitora</w:t>
            </w:r>
          </w:p>
        </w:tc>
        <w:tc>
          <w:tcPr>
            <w:tcW w:w="2410" w:type="dxa"/>
          </w:tcPr>
          <w:p w14:paraId="4EE9BF10" w14:textId="77777777" w:rsidR="008A4433" w:rsidRPr="008A4433" w:rsidRDefault="008A4433" w:rsidP="008A4433">
            <w:pPr>
              <w:jc w:val="center"/>
              <w:rPr>
                <w:rFonts w:ascii="Bookman Old Style" w:hAnsi="Bookman Old Style" w:cs="Arial"/>
                <w:sz w:val="20"/>
                <w:szCs w:val="20"/>
              </w:rPr>
            </w:pPr>
            <w:r w:rsidRPr="008A4433">
              <w:rPr>
                <w:rFonts w:ascii="Bookman Old Style" w:hAnsi="Bookman Old Style" w:cs="Arial"/>
                <w:sz w:val="20"/>
                <w:szCs w:val="20"/>
              </w:rPr>
              <w:t>TAK</w:t>
            </w:r>
          </w:p>
        </w:tc>
        <w:tc>
          <w:tcPr>
            <w:tcW w:w="1838" w:type="dxa"/>
          </w:tcPr>
          <w:p w14:paraId="7853A160" w14:textId="77777777" w:rsidR="008A4433" w:rsidRPr="008A4433" w:rsidRDefault="008A4433" w:rsidP="008A4433">
            <w:pPr>
              <w:spacing w:after="58"/>
              <w:rPr>
                <w:rFonts w:ascii="Bookman Old Style" w:hAnsi="Bookman Old Style"/>
                <w:sz w:val="20"/>
                <w:szCs w:val="20"/>
              </w:rPr>
            </w:pPr>
          </w:p>
        </w:tc>
      </w:tr>
      <w:tr w:rsidR="008A4433" w:rsidRPr="008A4433" w14:paraId="4F28AF4C" w14:textId="77777777" w:rsidTr="00722FF9">
        <w:tc>
          <w:tcPr>
            <w:tcW w:w="682" w:type="dxa"/>
            <w:vAlign w:val="center"/>
          </w:tcPr>
          <w:p w14:paraId="598084ED" w14:textId="4923E241" w:rsidR="008A4433" w:rsidRPr="008A4433" w:rsidRDefault="008A4433" w:rsidP="008A4433">
            <w:pPr>
              <w:spacing w:after="58"/>
              <w:jc w:val="center"/>
              <w:rPr>
                <w:rFonts w:ascii="Bookman Old Style" w:hAnsi="Bookman Old Style"/>
                <w:sz w:val="20"/>
                <w:szCs w:val="20"/>
              </w:rPr>
            </w:pPr>
            <w:r w:rsidRPr="008A4433">
              <w:rPr>
                <w:rFonts w:ascii="Bookman Old Style" w:hAnsi="Bookman Old Style"/>
                <w:sz w:val="20"/>
                <w:szCs w:val="20"/>
              </w:rPr>
              <w:t>5</w:t>
            </w:r>
            <w:r>
              <w:rPr>
                <w:rFonts w:ascii="Bookman Old Style" w:hAnsi="Bookman Old Style"/>
                <w:sz w:val="20"/>
                <w:szCs w:val="20"/>
              </w:rPr>
              <w:t>8</w:t>
            </w:r>
          </w:p>
        </w:tc>
        <w:tc>
          <w:tcPr>
            <w:tcW w:w="5839" w:type="dxa"/>
          </w:tcPr>
          <w:p w14:paraId="32786D49" w14:textId="77777777" w:rsidR="008A4433" w:rsidRPr="008A4433" w:rsidRDefault="008A4433" w:rsidP="008A4433">
            <w:pPr>
              <w:snapToGrid w:val="0"/>
              <w:rPr>
                <w:rFonts w:ascii="Bookman Old Style" w:hAnsi="Bookman Old Style"/>
                <w:sz w:val="20"/>
                <w:szCs w:val="20"/>
              </w:rPr>
            </w:pPr>
            <w:r w:rsidRPr="008A4433">
              <w:rPr>
                <w:rFonts w:ascii="Bookman Old Style" w:hAnsi="Bookman Old Style"/>
                <w:sz w:val="20"/>
                <w:szCs w:val="20"/>
              </w:rPr>
              <w:t>Wysuwana szuflada na klawiaturę sterującą funkcjami procesora</w:t>
            </w:r>
          </w:p>
        </w:tc>
        <w:tc>
          <w:tcPr>
            <w:tcW w:w="2410" w:type="dxa"/>
          </w:tcPr>
          <w:p w14:paraId="510566A8" w14:textId="77777777" w:rsidR="008A4433" w:rsidRPr="008A4433" w:rsidRDefault="008A4433" w:rsidP="008A4433">
            <w:pPr>
              <w:jc w:val="center"/>
              <w:rPr>
                <w:rFonts w:ascii="Bookman Old Style" w:hAnsi="Bookman Old Style" w:cs="Arial"/>
                <w:sz w:val="20"/>
                <w:szCs w:val="20"/>
              </w:rPr>
            </w:pPr>
            <w:r w:rsidRPr="008A4433">
              <w:rPr>
                <w:rFonts w:ascii="Bookman Old Style" w:hAnsi="Bookman Old Style" w:cs="Arial"/>
                <w:sz w:val="20"/>
                <w:szCs w:val="20"/>
              </w:rPr>
              <w:t>TAK</w:t>
            </w:r>
          </w:p>
        </w:tc>
        <w:tc>
          <w:tcPr>
            <w:tcW w:w="1838" w:type="dxa"/>
          </w:tcPr>
          <w:p w14:paraId="57400C67" w14:textId="77777777" w:rsidR="008A4433" w:rsidRPr="008A4433" w:rsidRDefault="008A4433" w:rsidP="008A4433">
            <w:pPr>
              <w:spacing w:after="58"/>
              <w:rPr>
                <w:rFonts w:ascii="Bookman Old Style" w:hAnsi="Bookman Old Style"/>
                <w:sz w:val="20"/>
                <w:szCs w:val="20"/>
              </w:rPr>
            </w:pPr>
          </w:p>
        </w:tc>
      </w:tr>
      <w:tr w:rsidR="008A4433" w:rsidRPr="008A4433" w14:paraId="79BC7091" w14:textId="77777777" w:rsidTr="00722FF9">
        <w:tc>
          <w:tcPr>
            <w:tcW w:w="682" w:type="dxa"/>
            <w:vAlign w:val="center"/>
          </w:tcPr>
          <w:p w14:paraId="66D9D551" w14:textId="6C02087D" w:rsidR="008A4433" w:rsidRPr="008A4433" w:rsidRDefault="008A4433" w:rsidP="008A4433">
            <w:pPr>
              <w:spacing w:after="58"/>
              <w:jc w:val="center"/>
              <w:rPr>
                <w:rFonts w:ascii="Bookman Old Style" w:hAnsi="Bookman Old Style"/>
                <w:sz w:val="20"/>
                <w:szCs w:val="20"/>
              </w:rPr>
            </w:pPr>
            <w:r>
              <w:rPr>
                <w:rFonts w:ascii="Bookman Old Style" w:hAnsi="Bookman Old Style"/>
                <w:sz w:val="20"/>
                <w:szCs w:val="20"/>
              </w:rPr>
              <w:t>59</w:t>
            </w:r>
          </w:p>
        </w:tc>
        <w:tc>
          <w:tcPr>
            <w:tcW w:w="5839" w:type="dxa"/>
          </w:tcPr>
          <w:p w14:paraId="4DD9750B" w14:textId="77777777" w:rsidR="008A4433" w:rsidRPr="008A4433" w:rsidRDefault="008A4433" w:rsidP="008A4433">
            <w:pPr>
              <w:snapToGrid w:val="0"/>
              <w:rPr>
                <w:rFonts w:ascii="Bookman Old Style" w:hAnsi="Bookman Old Style"/>
                <w:sz w:val="20"/>
                <w:szCs w:val="20"/>
              </w:rPr>
            </w:pPr>
            <w:r w:rsidRPr="008A4433">
              <w:rPr>
                <w:rFonts w:ascii="Bookman Old Style" w:hAnsi="Bookman Old Style"/>
                <w:sz w:val="20"/>
                <w:szCs w:val="20"/>
              </w:rPr>
              <w:t>Wysuwana szuflada na akcesoria</w:t>
            </w:r>
          </w:p>
        </w:tc>
        <w:tc>
          <w:tcPr>
            <w:tcW w:w="2410" w:type="dxa"/>
          </w:tcPr>
          <w:p w14:paraId="2A6C0110" w14:textId="77777777" w:rsidR="008A4433" w:rsidRPr="008A4433" w:rsidRDefault="008A4433" w:rsidP="008A4433">
            <w:pPr>
              <w:jc w:val="center"/>
              <w:rPr>
                <w:rFonts w:ascii="Bookman Old Style" w:hAnsi="Bookman Old Style" w:cs="Arial"/>
                <w:sz w:val="20"/>
                <w:szCs w:val="20"/>
              </w:rPr>
            </w:pPr>
            <w:r w:rsidRPr="008A4433">
              <w:rPr>
                <w:rFonts w:ascii="Bookman Old Style" w:hAnsi="Bookman Old Style" w:cs="Arial"/>
                <w:sz w:val="20"/>
                <w:szCs w:val="20"/>
              </w:rPr>
              <w:t>TAK</w:t>
            </w:r>
          </w:p>
        </w:tc>
        <w:tc>
          <w:tcPr>
            <w:tcW w:w="1838" w:type="dxa"/>
          </w:tcPr>
          <w:p w14:paraId="0C718308" w14:textId="77777777" w:rsidR="008A4433" w:rsidRPr="008A4433" w:rsidRDefault="008A4433" w:rsidP="008A4433">
            <w:pPr>
              <w:spacing w:after="58"/>
              <w:rPr>
                <w:rFonts w:ascii="Bookman Old Style" w:hAnsi="Bookman Old Style"/>
                <w:sz w:val="20"/>
                <w:szCs w:val="20"/>
              </w:rPr>
            </w:pPr>
          </w:p>
        </w:tc>
      </w:tr>
      <w:tr w:rsidR="008A4433" w:rsidRPr="008A4433" w14:paraId="3E899FEF" w14:textId="77777777" w:rsidTr="00722FF9">
        <w:tc>
          <w:tcPr>
            <w:tcW w:w="682" w:type="dxa"/>
            <w:vAlign w:val="center"/>
          </w:tcPr>
          <w:p w14:paraId="4D376063" w14:textId="7157EAEB" w:rsidR="008A4433" w:rsidRPr="008A4433" w:rsidRDefault="008A4433" w:rsidP="008A4433">
            <w:pPr>
              <w:spacing w:after="58"/>
              <w:jc w:val="center"/>
              <w:rPr>
                <w:rFonts w:ascii="Bookman Old Style" w:hAnsi="Bookman Old Style"/>
                <w:sz w:val="20"/>
                <w:szCs w:val="20"/>
              </w:rPr>
            </w:pPr>
            <w:r w:rsidRPr="008A4433">
              <w:rPr>
                <w:rFonts w:ascii="Bookman Old Style" w:hAnsi="Bookman Old Style"/>
                <w:sz w:val="20"/>
                <w:szCs w:val="20"/>
              </w:rPr>
              <w:t>6</w:t>
            </w:r>
            <w:r>
              <w:rPr>
                <w:rFonts w:ascii="Bookman Old Style" w:hAnsi="Bookman Old Style"/>
                <w:sz w:val="20"/>
                <w:szCs w:val="20"/>
              </w:rPr>
              <w:t>0</w:t>
            </w:r>
          </w:p>
        </w:tc>
        <w:tc>
          <w:tcPr>
            <w:tcW w:w="5839" w:type="dxa"/>
          </w:tcPr>
          <w:p w14:paraId="60799D97" w14:textId="77777777" w:rsidR="008A4433" w:rsidRPr="008A4433" w:rsidRDefault="008A4433" w:rsidP="008A4433">
            <w:pPr>
              <w:snapToGrid w:val="0"/>
              <w:rPr>
                <w:rFonts w:ascii="Bookman Old Style" w:hAnsi="Bookman Old Style"/>
                <w:sz w:val="20"/>
                <w:szCs w:val="20"/>
              </w:rPr>
            </w:pPr>
            <w:r w:rsidRPr="008A4433">
              <w:rPr>
                <w:rFonts w:ascii="Bookman Old Style" w:hAnsi="Bookman Old Style"/>
                <w:sz w:val="20"/>
                <w:szCs w:val="20"/>
              </w:rPr>
              <w:t>Centralna listwa zasilająca z min. 8 gniazdami , główny włącznik zasilana</w:t>
            </w:r>
          </w:p>
        </w:tc>
        <w:tc>
          <w:tcPr>
            <w:tcW w:w="2410" w:type="dxa"/>
          </w:tcPr>
          <w:p w14:paraId="349F8BB6" w14:textId="77777777" w:rsidR="008A4433" w:rsidRPr="008A4433" w:rsidRDefault="008A4433" w:rsidP="008A4433">
            <w:pPr>
              <w:jc w:val="center"/>
              <w:rPr>
                <w:rFonts w:ascii="Bookman Old Style" w:hAnsi="Bookman Old Style" w:cs="Arial"/>
                <w:sz w:val="20"/>
                <w:szCs w:val="20"/>
              </w:rPr>
            </w:pPr>
            <w:r w:rsidRPr="008A4433">
              <w:rPr>
                <w:rFonts w:ascii="Bookman Old Style" w:hAnsi="Bookman Old Style" w:cs="Arial"/>
                <w:sz w:val="20"/>
                <w:szCs w:val="20"/>
              </w:rPr>
              <w:t>TAK</w:t>
            </w:r>
          </w:p>
        </w:tc>
        <w:tc>
          <w:tcPr>
            <w:tcW w:w="1838" w:type="dxa"/>
          </w:tcPr>
          <w:p w14:paraId="67BFA77F" w14:textId="77777777" w:rsidR="008A4433" w:rsidRPr="008A4433" w:rsidRDefault="008A4433" w:rsidP="008A4433">
            <w:pPr>
              <w:spacing w:after="58"/>
              <w:rPr>
                <w:rFonts w:ascii="Bookman Old Style" w:hAnsi="Bookman Old Style"/>
                <w:sz w:val="20"/>
                <w:szCs w:val="20"/>
              </w:rPr>
            </w:pPr>
          </w:p>
        </w:tc>
      </w:tr>
      <w:tr w:rsidR="008A4433" w:rsidRPr="008A4433" w14:paraId="1F372FC8" w14:textId="77777777" w:rsidTr="00722FF9">
        <w:tc>
          <w:tcPr>
            <w:tcW w:w="682" w:type="dxa"/>
            <w:vAlign w:val="center"/>
          </w:tcPr>
          <w:p w14:paraId="40C963C6" w14:textId="1FADAD52" w:rsidR="008A4433" w:rsidRPr="008A4433" w:rsidRDefault="008A4433" w:rsidP="008A4433">
            <w:pPr>
              <w:spacing w:after="58"/>
              <w:jc w:val="center"/>
              <w:rPr>
                <w:rFonts w:ascii="Bookman Old Style" w:hAnsi="Bookman Old Style"/>
                <w:sz w:val="20"/>
                <w:szCs w:val="20"/>
              </w:rPr>
            </w:pPr>
            <w:r w:rsidRPr="008A4433">
              <w:rPr>
                <w:rFonts w:ascii="Bookman Old Style" w:hAnsi="Bookman Old Style"/>
                <w:sz w:val="20"/>
                <w:szCs w:val="20"/>
              </w:rPr>
              <w:t>6</w:t>
            </w:r>
            <w:r>
              <w:rPr>
                <w:rFonts w:ascii="Bookman Old Style" w:hAnsi="Bookman Old Style"/>
                <w:sz w:val="20"/>
                <w:szCs w:val="20"/>
              </w:rPr>
              <w:t>1</w:t>
            </w:r>
          </w:p>
        </w:tc>
        <w:tc>
          <w:tcPr>
            <w:tcW w:w="5839" w:type="dxa"/>
          </w:tcPr>
          <w:p w14:paraId="09057581" w14:textId="77777777" w:rsidR="008A4433" w:rsidRPr="008A4433" w:rsidRDefault="008A4433" w:rsidP="008A4433">
            <w:pPr>
              <w:snapToGrid w:val="0"/>
              <w:rPr>
                <w:rFonts w:ascii="Bookman Old Style" w:hAnsi="Bookman Old Style"/>
                <w:sz w:val="20"/>
                <w:szCs w:val="20"/>
              </w:rPr>
            </w:pPr>
            <w:r w:rsidRPr="008A4433">
              <w:rPr>
                <w:rFonts w:ascii="Bookman Old Style" w:hAnsi="Bookman Old Style"/>
                <w:sz w:val="20"/>
                <w:szCs w:val="20"/>
              </w:rPr>
              <w:t>Teleskopowy wieszak na min. 2 endoskopy z możliwością montażu z lewej/prawej strony wózka</w:t>
            </w:r>
          </w:p>
        </w:tc>
        <w:tc>
          <w:tcPr>
            <w:tcW w:w="2410" w:type="dxa"/>
          </w:tcPr>
          <w:p w14:paraId="31798FC9" w14:textId="77777777" w:rsidR="008A4433" w:rsidRPr="008A4433" w:rsidRDefault="008A4433" w:rsidP="008A4433">
            <w:pPr>
              <w:jc w:val="center"/>
              <w:rPr>
                <w:rFonts w:ascii="Bookman Old Style" w:hAnsi="Bookman Old Style" w:cs="Arial"/>
                <w:sz w:val="20"/>
                <w:szCs w:val="20"/>
              </w:rPr>
            </w:pPr>
            <w:r w:rsidRPr="008A4433">
              <w:rPr>
                <w:rFonts w:ascii="Bookman Old Style" w:hAnsi="Bookman Old Style" w:cs="Arial"/>
                <w:sz w:val="20"/>
                <w:szCs w:val="20"/>
              </w:rPr>
              <w:t>TAK</w:t>
            </w:r>
          </w:p>
        </w:tc>
        <w:tc>
          <w:tcPr>
            <w:tcW w:w="1838" w:type="dxa"/>
          </w:tcPr>
          <w:p w14:paraId="1F8DD528" w14:textId="77777777" w:rsidR="008A4433" w:rsidRPr="008A4433" w:rsidRDefault="008A4433" w:rsidP="008A4433">
            <w:pPr>
              <w:spacing w:after="58"/>
              <w:rPr>
                <w:rFonts w:ascii="Bookman Old Style" w:hAnsi="Bookman Old Style"/>
                <w:sz w:val="20"/>
                <w:szCs w:val="20"/>
              </w:rPr>
            </w:pPr>
          </w:p>
        </w:tc>
      </w:tr>
      <w:tr w:rsidR="008A4433" w:rsidRPr="008A4433" w14:paraId="3C0E61EE" w14:textId="77777777" w:rsidTr="00722FF9">
        <w:tc>
          <w:tcPr>
            <w:tcW w:w="682" w:type="dxa"/>
            <w:vAlign w:val="center"/>
          </w:tcPr>
          <w:p w14:paraId="2330D3BD" w14:textId="574138AC" w:rsidR="008A4433" w:rsidRPr="008A4433" w:rsidRDefault="008A4433" w:rsidP="008A4433">
            <w:pPr>
              <w:spacing w:after="58"/>
              <w:jc w:val="center"/>
              <w:rPr>
                <w:rFonts w:ascii="Bookman Old Style" w:hAnsi="Bookman Old Style"/>
                <w:sz w:val="20"/>
                <w:szCs w:val="20"/>
              </w:rPr>
            </w:pPr>
            <w:r w:rsidRPr="008A4433">
              <w:rPr>
                <w:rFonts w:ascii="Bookman Old Style" w:hAnsi="Bookman Old Style"/>
                <w:sz w:val="20"/>
                <w:szCs w:val="20"/>
              </w:rPr>
              <w:t>6</w:t>
            </w:r>
            <w:r>
              <w:rPr>
                <w:rFonts w:ascii="Bookman Old Style" w:hAnsi="Bookman Old Style"/>
                <w:sz w:val="20"/>
                <w:szCs w:val="20"/>
              </w:rPr>
              <w:t>2</w:t>
            </w:r>
          </w:p>
        </w:tc>
        <w:tc>
          <w:tcPr>
            <w:tcW w:w="5839" w:type="dxa"/>
          </w:tcPr>
          <w:p w14:paraId="2337C976" w14:textId="77777777" w:rsidR="008A4433" w:rsidRPr="008A4433" w:rsidRDefault="008A4433" w:rsidP="008A4433">
            <w:pPr>
              <w:snapToGrid w:val="0"/>
              <w:rPr>
                <w:rFonts w:ascii="Bookman Old Style" w:hAnsi="Bookman Old Style"/>
                <w:sz w:val="20"/>
                <w:szCs w:val="20"/>
              </w:rPr>
            </w:pPr>
            <w:r w:rsidRPr="008A4433">
              <w:rPr>
                <w:rFonts w:ascii="Bookman Old Style" w:hAnsi="Bookman Old Style"/>
                <w:sz w:val="20"/>
                <w:szCs w:val="20"/>
              </w:rPr>
              <w:t>Waga wózka maks. 70kg</w:t>
            </w:r>
          </w:p>
        </w:tc>
        <w:tc>
          <w:tcPr>
            <w:tcW w:w="2410" w:type="dxa"/>
          </w:tcPr>
          <w:p w14:paraId="2E387881" w14:textId="77777777" w:rsidR="008A4433" w:rsidRPr="008A4433" w:rsidRDefault="008A4433" w:rsidP="008A4433">
            <w:pPr>
              <w:jc w:val="center"/>
              <w:rPr>
                <w:rFonts w:ascii="Bookman Old Style" w:hAnsi="Bookman Old Style" w:cs="Arial"/>
                <w:sz w:val="20"/>
                <w:szCs w:val="20"/>
              </w:rPr>
            </w:pPr>
            <w:r w:rsidRPr="008A4433">
              <w:rPr>
                <w:rFonts w:ascii="Bookman Old Style" w:hAnsi="Bookman Old Style" w:cs="Arial"/>
                <w:sz w:val="20"/>
                <w:szCs w:val="20"/>
              </w:rPr>
              <w:t>TAK</w:t>
            </w:r>
          </w:p>
        </w:tc>
        <w:tc>
          <w:tcPr>
            <w:tcW w:w="1838" w:type="dxa"/>
          </w:tcPr>
          <w:p w14:paraId="4773AF06" w14:textId="77777777" w:rsidR="008A4433" w:rsidRPr="008A4433" w:rsidRDefault="008A4433" w:rsidP="008A4433">
            <w:pPr>
              <w:spacing w:after="58"/>
              <w:rPr>
                <w:rFonts w:ascii="Bookman Old Style" w:hAnsi="Bookman Old Style"/>
                <w:sz w:val="20"/>
                <w:szCs w:val="20"/>
              </w:rPr>
            </w:pPr>
          </w:p>
        </w:tc>
      </w:tr>
      <w:tr w:rsidR="008A4433" w:rsidRPr="008A4433" w14:paraId="757A7F2A" w14:textId="77777777" w:rsidTr="00722FF9">
        <w:tc>
          <w:tcPr>
            <w:tcW w:w="682" w:type="dxa"/>
            <w:tcBorders>
              <w:top w:val="nil"/>
              <w:left w:val="double" w:sz="2" w:space="0" w:color="000000"/>
              <w:bottom w:val="single" w:sz="2" w:space="0" w:color="000000"/>
              <w:right w:val="single" w:sz="2" w:space="0" w:color="000000"/>
            </w:tcBorders>
            <w:shd w:val="pct30" w:color="auto" w:fill="FFFFFF"/>
          </w:tcPr>
          <w:p w14:paraId="0ECFBEC1" w14:textId="77777777" w:rsidR="008A4433" w:rsidRPr="008A4433" w:rsidRDefault="008A4433" w:rsidP="008A4433">
            <w:pPr>
              <w:spacing w:after="58"/>
              <w:jc w:val="center"/>
              <w:rPr>
                <w:rFonts w:ascii="Bookman Old Style" w:hAnsi="Bookman Old Style"/>
                <w:b/>
                <w:sz w:val="20"/>
                <w:szCs w:val="20"/>
              </w:rPr>
            </w:pPr>
          </w:p>
        </w:tc>
        <w:tc>
          <w:tcPr>
            <w:tcW w:w="5839" w:type="dxa"/>
            <w:tcBorders>
              <w:top w:val="nil"/>
              <w:left w:val="single" w:sz="2" w:space="0" w:color="000000"/>
              <w:bottom w:val="single" w:sz="2" w:space="0" w:color="000000"/>
              <w:right w:val="single" w:sz="2" w:space="0" w:color="000000"/>
            </w:tcBorders>
            <w:shd w:val="pct30" w:color="auto" w:fill="FFFFFF"/>
            <w:vAlign w:val="center"/>
          </w:tcPr>
          <w:p w14:paraId="52D5BD0A" w14:textId="77777777" w:rsidR="008A4433" w:rsidRPr="008A4433" w:rsidRDefault="008A4433" w:rsidP="008A4433">
            <w:pPr>
              <w:rPr>
                <w:rFonts w:ascii="Bookman Old Style" w:hAnsi="Bookman Old Style"/>
              </w:rPr>
            </w:pPr>
            <w:r w:rsidRPr="008A4433">
              <w:rPr>
                <w:rFonts w:ascii="Bookman Old Style" w:hAnsi="Bookman Old Style" w:cs="Tahoma"/>
                <w:b/>
                <w:bCs/>
                <w:sz w:val="20"/>
                <w:szCs w:val="20"/>
              </w:rPr>
              <w:t>MONITOR MEDYCZNY 1 szt.</w:t>
            </w:r>
          </w:p>
        </w:tc>
        <w:tc>
          <w:tcPr>
            <w:tcW w:w="2410" w:type="dxa"/>
            <w:tcBorders>
              <w:top w:val="nil"/>
              <w:left w:val="single" w:sz="2" w:space="0" w:color="000000"/>
              <w:bottom w:val="single" w:sz="2" w:space="0" w:color="000000"/>
              <w:right w:val="single" w:sz="2" w:space="0" w:color="000000"/>
            </w:tcBorders>
            <w:shd w:val="pct30" w:color="auto" w:fill="FFFFFF"/>
            <w:vAlign w:val="center"/>
          </w:tcPr>
          <w:p w14:paraId="6CC21B0C" w14:textId="77777777" w:rsidR="008A4433" w:rsidRPr="008A4433" w:rsidRDefault="008A4433" w:rsidP="008A4433">
            <w:pPr>
              <w:spacing w:after="58"/>
              <w:jc w:val="center"/>
              <w:rPr>
                <w:rFonts w:ascii="Bookman Old Style" w:hAnsi="Bookman Old Style"/>
                <w:i/>
              </w:rPr>
            </w:pPr>
          </w:p>
        </w:tc>
        <w:tc>
          <w:tcPr>
            <w:tcW w:w="1838" w:type="dxa"/>
            <w:tcBorders>
              <w:top w:val="single" w:sz="2" w:space="0" w:color="000000"/>
              <w:left w:val="single" w:sz="2" w:space="0" w:color="000000"/>
              <w:bottom w:val="single" w:sz="8" w:space="0" w:color="000000"/>
              <w:right w:val="double" w:sz="2" w:space="0" w:color="000000"/>
            </w:tcBorders>
            <w:shd w:val="pct30" w:color="auto" w:fill="FFFFFF"/>
          </w:tcPr>
          <w:p w14:paraId="6D948335" w14:textId="77777777" w:rsidR="008A4433" w:rsidRPr="008A4433" w:rsidRDefault="008A4433" w:rsidP="008A4433">
            <w:pPr>
              <w:spacing w:after="58"/>
              <w:jc w:val="center"/>
              <w:rPr>
                <w:rFonts w:ascii="Bookman Old Style" w:hAnsi="Bookman Old Style"/>
                <w:i/>
              </w:rPr>
            </w:pPr>
          </w:p>
        </w:tc>
      </w:tr>
      <w:tr w:rsidR="008A4433" w:rsidRPr="008A4433" w14:paraId="77335E62" w14:textId="77777777" w:rsidTr="00722FF9">
        <w:tc>
          <w:tcPr>
            <w:tcW w:w="682" w:type="dxa"/>
            <w:vAlign w:val="center"/>
          </w:tcPr>
          <w:p w14:paraId="776D5249" w14:textId="247CB92E" w:rsidR="008A4433" w:rsidRPr="008A4433" w:rsidRDefault="008A4433" w:rsidP="008A4433">
            <w:pPr>
              <w:spacing w:after="58"/>
              <w:jc w:val="center"/>
              <w:rPr>
                <w:rFonts w:ascii="Bookman Old Style" w:hAnsi="Bookman Old Style"/>
                <w:sz w:val="20"/>
                <w:szCs w:val="20"/>
              </w:rPr>
            </w:pPr>
            <w:r w:rsidRPr="008A4433">
              <w:rPr>
                <w:rFonts w:ascii="Bookman Old Style" w:hAnsi="Bookman Old Style"/>
                <w:sz w:val="20"/>
                <w:szCs w:val="20"/>
              </w:rPr>
              <w:t>6</w:t>
            </w:r>
            <w:r>
              <w:rPr>
                <w:rFonts w:ascii="Bookman Old Style" w:hAnsi="Bookman Old Style"/>
                <w:sz w:val="20"/>
                <w:szCs w:val="20"/>
              </w:rPr>
              <w:t>3</w:t>
            </w:r>
          </w:p>
        </w:tc>
        <w:tc>
          <w:tcPr>
            <w:tcW w:w="5839" w:type="dxa"/>
          </w:tcPr>
          <w:p w14:paraId="37FAA73E" w14:textId="77777777" w:rsidR="008A4433" w:rsidRPr="008A4433" w:rsidRDefault="008A4433" w:rsidP="008A4433">
            <w:pPr>
              <w:snapToGrid w:val="0"/>
              <w:rPr>
                <w:rFonts w:ascii="Bookman Old Style" w:hAnsi="Bookman Old Style"/>
                <w:sz w:val="20"/>
                <w:szCs w:val="20"/>
              </w:rPr>
            </w:pPr>
            <w:r w:rsidRPr="008A4433">
              <w:rPr>
                <w:rFonts w:ascii="Bookman Old Style" w:hAnsi="Bookman Old Style"/>
                <w:sz w:val="20"/>
                <w:szCs w:val="20"/>
              </w:rPr>
              <w:t>Monitor medyczny endoskopowy 4K</w:t>
            </w:r>
          </w:p>
        </w:tc>
        <w:tc>
          <w:tcPr>
            <w:tcW w:w="2410" w:type="dxa"/>
          </w:tcPr>
          <w:p w14:paraId="25EEBE95" w14:textId="77777777" w:rsidR="008A4433" w:rsidRPr="008A4433" w:rsidRDefault="008A4433" w:rsidP="008A4433">
            <w:pPr>
              <w:jc w:val="center"/>
              <w:rPr>
                <w:rFonts w:ascii="Bookman Old Style" w:hAnsi="Bookman Old Style" w:cs="Arial"/>
                <w:sz w:val="20"/>
                <w:szCs w:val="20"/>
              </w:rPr>
            </w:pPr>
            <w:r w:rsidRPr="008A4433">
              <w:rPr>
                <w:rFonts w:ascii="Bookman Old Style" w:hAnsi="Bookman Old Style" w:cs="Arial"/>
                <w:sz w:val="20"/>
                <w:szCs w:val="20"/>
              </w:rPr>
              <w:t>TAK</w:t>
            </w:r>
          </w:p>
        </w:tc>
        <w:tc>
          <w:tcPr>
            <w:tcW w:w="1838" w:type="dxa"/>
          </w:tcPr>
          <w:p w14:paraId="5312116D" w14:textId="77777777" w:rsidR="008A4433" w:rsidRPr="008A4433" w:rsidRDefault="008A4433" w:rsidP="008A4433">
            <w:pPr>
              <w:spacing w:after="58"/>
              <w:rPr>
                <w:rFonts w:ascii="Bookman Old Style" w:hAnsi="Bookman Old Style"/>
                <w:sz w:val="20"/>
                <w:szCs w:val="20"/>
              </w:rPr>
            </w:pPr>
          </w:p>
        </w:tc>
      </w:tr>
      <w:tr w:rsidR="008A4433" w:rsidRPr="008A4433" w14:paraId="0E4D9443" w14:textId="77777777" w:rsidTr="00722FF9">
        <w:tc>
          <w:tcPr>
            <w:tcW w:w="682" w:type="dxa"/>
            <w:vAlign w:val="center"/>
          </w:tcPr>
          <w:p w14:paraId="08B8C300" w14:textId="1DDF5E1C" w:rsidR="008A4433" w:rsidRPr="008A4433" w:rsidRDefault="008A4433" w:rsidP="008A4433">
            <w:pPr>
              <w:spacing w:after="58"/>
              <w:jc w:val="center"/>
              <w:rPr>
                <w:rFonts w:ascii="Bookman Old Style" w:hAnsi="Bookman Old Style"/>
                <w:sz w:val="20"/>
                <w:szCs w:val="20"/>
              </w:rPr>
            </w:pPr>
            <w:r w:rsidRPr="008A4433">
              <w:rPr>
                <w:rFonts w:ascii="Bookman Old Style" w:hAnsi="Bookman Old Style"/>
                <w:sz w:val="20"/>
                <w:szCs w:val="20"/>
              </w:rPr>
              <w:t>6</w:t>
            </w:r>
            <w:r>
              <w:rPr>
                <w:rFonts w:ascii="Bookman Old Style" w:hAnsi="Bookman Old Style"/>
                <w:sz w:val="20"/>
                <w:szCs w:val="20"/>
              </w:rPr>
              <w:t>4</w:t>
            </w:r>
          </w:p>
        </w:tc>
        <w:tc>
          <w:tcPr>
            <w:tcW w:w="5839" w:type="dxa"/>
          </w:tcPr>
          <w:p w14:paraId="331D91F8" w14:textId="77777777" w:rsidR="008A4433" w:rsidRPr="008A4433" w:rsidRDefault="008A4433" w:rsidP="008A4433">
            <w:pPr>
              <w:snapToGrid w:val="0"/>
              <w:rPr>
                <w:rFonts w:ascii="Bookman Old Style" w:hAnsi="Bookman Old Style"/>
                <w:sz w:val="20"/>
                <w:szCs w:val="20"/>
              </w:rPr>
            </w:pPr>
            <w:r w:rsidRPr="008A4433">
              <w:rPr>
                <w:rFonts w:ascii="Bookman Old Style" w:hAnsi="Bookman Old Style" w:cs="Calibri"/>
                <w:snapToGrid w:val="0"/>
                <w:color w:val="000000"/>
                <w:sz w:val="20"/>
                <w:szCs w:val="20"/>
              </w:rPr>
              <w:t>Monitor medyczny – przekątna min 31,5 cali</w:t>
            </w:r>
          </w:p>
        </w:tc>
        <w:tc>
          <w:tcPr>
            <w:tcW w:w="2410" w:type="dxa"/>
          </w:tcPr>
          <w:p w14:paraId="1075AF10" w14:textId="77777777" w:rsidR="008A4433" w:rsidRPr="008A4433" w:rsidRDefault="008A4433" w:rsidP="008A4433">
            <w:pPr>
              <w:jc w:val="center"/>
              <w:rPr>
                <w:rFonts w:ascii="Bookman Old Style" w:hAnsi="Bookman Old Style" w:cs="Arial"/>
                <w:sz w:val="20"/>
                <w:szCs w:val="20"/>
              </w:rPr>
            </w:pPr>
            <w:r w:rsidRPr="008A4433">
              <w:rPr>
                <w:rFonts w:ascii="Bookman Old Style" w:hAnsi="Bookman Old Style" w:cs="Arial"/>
                <w:sz w:val="20"/>
                <w:szCs w:val="20"/>
              </w:rPr>
              <w:t>TAK</w:t>
            </w:r>
          </w:p>
        </w:tc>
        <w:tc>
          <w:tcPr>
            <w:tcW w:w="1838" w:type="dxa"/>
          </w:tcPr>
          <w:p w14:paraId="0DC9B5BC" w14:textId="77777777" w:rsidR="008A4433" w:rsidRPr="008A4433" w:rsidRDefault="008A4433" w:rsidP="008A4433">
            <w:pPr>
              <w:spacing w:after="58"/>
              <w:rPr>
                <w:rFonts w:ascii="Bookman Old Style" w:hAnsi="Bookman Old Style"/>
                <w:sz w:val="20"/>
                <w:szCs w:val="20"/>
              </w:rPr>
            </w:pPr>
          </w:p>
        </w:tc>
      </w:tr>
      <w:tr w:rsidR="008A4433" w:rsidRPr="008A4433" w14:paraId="6F298EEE" w14:textId="77777777" w:rsidTr="00722FF9">
        <w:tc>
          <w:tcPr>
            <w:tcW w:w="682" w:type="dxa"/>
            <w:vAlign w:val="center"/>
          </w:tcPr>
          <w:p w14:paraId="513D9333" w14:textId="716F6C94" w:rsidR="008A4433" w:rsidRPr="008A4433" w:rsidRDefault="008A4433" w:rsidP="008A4433">
            <w:pPr>
              <w:spacing w:after="58"/>
              <w:jc w:val="center"/>
              <w:rPr>
                <w:rFonts w:ascii="Bookman Old Style" w:hAnsi="Bookman Old Style"/>
                <w:sz w:val="20"/>
                <w:szCs w:val="20"/>
              </w:rPr>
            </w:pPr>
            <w:r w:rsidRPr="008A4433">
              <w:rPr>
                <w:rFonts w:ascii="Bookman Old Style" w:hAnsi="Bookman Old Style"/>
                <w:sz w:val="20"/>
                <w:szCs w:val="20"/>
              </w:rPr>
              <w:t>6</w:t>
            </w:r>
            <w:r>
              <w:rPr>
                <w:rFonts w:ascii="Bookman Old Style" w:hAnsi="Bookman Old Style"/>
                <w:sz w:val="20"/>
                <w:szCs w:val="20"/>
              </w:rPr>
              <w:t>5</w:t>
            </w:r>
          </w:p>
        </w:tc>
        <w:tc>
          <w:tcPr>
            <w:tcW w:w="5839" w:type="dxa"/>
          </w:tcPr>
          <w:p w14:paraId="4244E298" w14:textId="77777777" w:rsidR="008A4433" w:rsidRPr="008A4433" w:rsidRDefault="008A4433" w:rsidP="008A4433">
            <w:pPr>
              <w:snapToGrid w:val="0"/>
              <w:rPr>
                <w:rFonts w:ascii="Bookman Old Style" w:hAnsi="Bookman Old Style" w:cs="Calibri"/>
                <w:snapToGrid w:val="0"/>
                <w:color w:val="000000"/>
                <w:sz w:val="20"/>
                <w:szCs w:val="20"/>
              </w:rPr>
            </w:pPr>
            <w:r w:rsidRPr="008A4433">
              <w:rPr>
                <w:rFonts w:ascii="Bookman Old Style" w:hAnsi="Bookman Old Style" w:cs="Calibri"/>
                <w:sz w:val="20"/>
                <w:szCs w:val="20"/>
              </w:rPr>
              <w:t>Kąt widzenia min. 178 stopni</w:t>
            </w:r>
          </w:p>
        </w:tc>
        <w:tc>
          <w:tcPr>
            <w:tcW w:w="2410" w:type="dxa"/>
          </w:tcPr>
          <w:p w14:paraId="67B5BD9A" w14:textId="77777777" w:rsidR="008A4433" w:rsidRPr="008A4433" w:rsidRDefault="008A4433" w:rsidP="008A4433">
            <w:pPr>
              <w:jc w:val="center"/>
              <w:rPr>
                <w:rFonts w:ascii="Bookman Old Style" w:hAnsi="Bookman Old Style" w:cs="Arial"/>
                <w:sz w:val="20"/>
                <w:szCs w:val="20"/>
              </w:rPr>
            </w:pPr>
            <w:r w:rsidRPr="008A4433">
              <w:rPr>
                <w:rFonts w:ascii="Bookman Old Style" w:hAnsi="Bookman Old Style" w:cs="Arial"/>
                <w:sz w:val="20"/>
                <w:szCs w:val="20"/>
              </w:rPr>
              <w:t>TAK</w:t>
            </w:r>
          </w:p>
        </w:tc>
        <w:tc>
          <w:tcPr>
            <w:tcW w:w="1838" w:type="dxa"/>
          </w:tcPr>
          <w:p w14:paraId="4237BBB9" w14:textId="77777777" w:rsidR="008A4433" w:rsidRPr="008A4433" w:rsidRDefault="008A4433" w:rsidP="008A4433">
            <w:pPr>
              <w:spacing w:after="58"/>
              <w:rPr>
                <w:rFonts w:ascii="Bookman Old Style" w:hAnsi="Bookman Old Style"/>
                <w:sz w:val="20"/>
                <w:szCs w:val="20"/>
              </w:rPr>
            </w:pPr>
          </w:p>
        </w:tc>
      </w:tr>
      <w:tr w:rsidR="008A4433" w:rsidRPr="008A4433" w14:paraId="5DBFBE6D" w14:textId="77777777" w:rsidTr="00722FF9">
        <w:tc>
          <w:tcPr>
            <w:tcW w:w="682" w:type="dxa"/>
            <w:vAlign w:val="center"/>
          </w:tcPr>
          <w:p w14:paraId="285D41CA" w14:textId="130DCCD0" w:rsidR="008A4433" w:rsidRPr="008A4433" w:rsidRDefault="008A4433" w:rsidP="008A4433">
            <w:pPr>
              <w:spacing w:after="58"/>
              <w:jc w:val="center"/>
              <w:rPr>
                <w:rFonts w:ascii="Bookman Old Style" w:hAnsi="Bookman Old Style"/>
                <w:sz w:val="20"/>
                <w:szCs w:val="20"/>
              </w:rPr>
            </w:pPr>
            <w:r w:rsidRPr="008A4433">
              <w:rPr>
                <w:rFonts w:ascii="Bookman Old Style" w:hAnsi="Bookman Old Style"/>
                <w:sz w:val="20"/>
                <w:szCs w:val="20"/>
              </w:rPr>
              <w:t>6</w:t>
            </w:r>
            <w:r>
              <w:rPr>
                <w:rFonts w:ascii="Bookman Old Style" w:hAnsi="Bookman Old Style"/>
                <w:sz w:val="20"/>
                <w:szCs w:val="20"/>
              </w:rPr>
              <w:t>6</w:t>
            </w:r>
          </w:p>
        </w:tc>
        <w:tc>
          <w:tcPr>
            <w:tcW w:w="5839" w:type="dxa"/>
          </w:tcPr>
          <w:p w14:paraId="1CB1A9A4" w14:textId="77777777" w:rsidR="008A4433" w:rsidRPr="008A4433" w:rsidRDefault="008A4433" w:rsidP="008A4433">
            <w:pPr>
              <w:snapToGrid w:val="0"/>
              <w:rPr>
                <w:rFonts w:ascii="Bookman Old Style" w:hAnsi="Bookman Old Style" w:cs="Calibri"/>
                <w:snapToGrid w:val="0"/>
                <w:color w:val="000000"/>
                <w:sz w:val="20"/>
                <w:szCs w:val="20"/>
              </w:rPr>
            </w:pPr>
            <w:r w:rsidRPr="008A4433">
              <w:rPr>
                <w:rFonts w:ascii="Bookman Old Style" w:hAnsi="Bookman Old Style" w:cs="Calibri"/>
                <w:sz w:val="20"/>
                <w:szCs w:val="20"/>
              </w:rPr>
              <w:t>Rozdzielczość min. 3840x2160</w:t>
            </w:r>
          </w:p>
        </w:tc>
        <w:tc>
          <w:tcPr>
            <w:tcW w:w="2410" w:type="dxa"/>
          </w:tcPr>
          <w:p w14:paraId="66C5C873" w14:textId="77777777" w:rsidR="008A4433" w:rsidRPr="008A4433" w:rsidRDefault="008A4433" w:rsidP="008A4433">
            <w:pPr>
              <w:jc w:val="center"/>
              <w:rPr>
                <w:rFonts w:ascii="Bookman Old Style" w:hAnsi="Bookman Old Style" w:cs="Arial"/>
                <w:sz w:val="20"/>
                <w:szCs w:val="20"/>
              </w:rPr>
            </w:pPr>
            <w:r w:rsidRPr="008A4433">
              <w:rPr>
                <w:rFonts w:ascii="Bookman Old Style" w:hAnsi="Bookman Old Style" w:cs="Arial"/>
                <w:sz w:val="20"/>
                <w:szCs w:val="20"/>
              </w:rPr>
              <w:t>TAK</w:t>
            </w:r>
          </w:p>
        </w:tc>
        <w:tc>
          <w:tcPr>
            <w:tcW w:w="1838" w:type="dxa"/>
          </w:tcPr>
          <w:p w14:paraId="4CA7D5BE" w14:textId="77777777" w:rsidR="008A4433" w:rsidRPr="008A4433" w:rsidRDefault="008A4433" w:rsidP="008A4433">
            <w:pPr>
              <w:spacing w:after="58"/>
              <w:rPr>
                <w:rFonts w:ascii="Bookman Old Style" w:hAnsi="Bookman Old Style"/>
                <w:sz w:val="20"/>
                <w:szCs w:val="20"/>
              </w:rPr>
            </w:pPr>
          </w:p>
        </w:tc>
      </w:tr>
      <w:tr w:rsidR="008A4433" w:rsidRPr="008A4433" w14:paraId="2D749E69" w14:textId="77777777" w:rsidTr="00722FF9">
        <w:tc>
          <w:tcPr>
            <w:tcW w:w="682" w:type="dxa"/>
            <w:vAlign w:val="center"/>
          </w:tcPr>
          <w:p w14:paraId="1FF944B9" w14:textId="5A85F265" w:rsidR="008A4433" w:rsidRPr="008A4433" w:rsidRDefault="008A4433" w:rsidP="008A4433">
            <w:pPr>
              <w:spacing w:after="58"/>
              <w:jc w:val="center"/>
              <w:rPr>
                <w:rFonts w:ascii="Bookman Old Style" w:hAnsi="Bookman Old Style"/>
                <w:sz w:val="20"/>
                <w:szCs w:val="20"/>
              </w:rPr>
            </w:pPr>
            <w:r w:rsidRPr="008A4433">
              <w:rPr>
                <w:rFonts w:ascii="Bookman Old Style" w:hAnsi="Bookman Old Style"/>
                <w:sz w:val="20"/>
                <w:szCs w:val="20"/>
              </w:rPr>
              <w:t>6</w:t>
            </w:r>
            <w:r>
              <w:rPr>
                <w:rFonts w:ascii="Bookman Old Style" w:hAnsi="Bookman Old Style"/>
                <w:sz w:val="20"/>
                <w:szCs w:val="20"/>
              </w:rPr>
              <w:t>7</w:t>
            </w:r>
          </w:p>
        </w:tc>
        <w:tc>
          <w:tcPr>
            <w:tcW w:w="5839" w:type="dxa"/>
          </w:tcPr>
          <w:p w14:paraId="38CE40FA" w14:textId="77777777" w:rsidR="008A4433" w:rsidRPr="008A4433" w:rsidRDefault="008A4433" w:rsidP="008A4433">
            <w:pPr>
              <w:snapToGrid w:val="0"/>
              <w:rPr>
                <w:rFonts w:ascii="Bookman Old Style" w:hAnsi="Bookman Old Style" w:cs="Calibri"/>
                <w:snapToGrid w:val="0"/>
                <w:color w:val="000000"/>
                <w:sz w:val="20"/>
                <w:szCs w:val="20"/>
              </w:rPr>
            </w:pPr>
            <w:r w:rsidRPr="008A4433">
              <w:rPr>
                <w:rFonts w:ascii="Bookman Old Style" w:hAnsi="Bookman Old Style" w:cs="Calibri"/>
                <w:sz w:val="20"/>
                <w:szCs w:val="20"/>
              </w:rPr>
              <w:t>Kompatybilność z oferowanym procesorem za pomącą złącza 12G - SDI</w:t>
            </w:r>
          </w:p>
        </w:tc>
        <w:tc>
          <w:tcPr>
            <w:tcW w:w="2410" w:type="dxa"/>
          </w:tcPr>
          <w:p w14:paraId="5B9F9381" w14:textId="77777777" w:rsidR="008A4433" w:rsidRPr="008A4433" w:rsidRDefault="008A4433" w:rsidP="008A4433">
            <w:pPr>
              <w:jc w:val="center"/>
              <w:rPr>
                <w:rFonts w:ascii="Bookman Old Style" w:hAnsi="Bookman Old Style" w:cs="Arial"/>
                <w:sz w:val="20"/>
                <w:szCs w:val="20"/>
              </w:rPr>
            </w:pPr>
            <w:r w:rsidRPr="008A4433">
              <w:rPr>
                <w:rFonts w:ascii="Bookman Old Style" w:hAnsi="Bookman Old Style" w:cs="Arial"/>
                <w:sz w:val="20"/>
                <w:szCs w:val="20"/>
              </w:rPr>
              <w:t>TAK</w:t>
            </w:r>
          </w:p>
        </w:tc>
        <w:tc>
          <w:tcPr>
            <w:tcW w:w="1838" w:type="dxa"/>
          </w:tcPr>
          <w:p w14:paraId="13EAB028" w14:textId="77777777" w:rsidR="008A4433" w:rsidRPr="008A4433" w:rsidRDefault="008A4433" w:rsidP="008A4433">
            <w:pPr>
              <w:spacing w:after="58"/>
              <w:rPr>
                <w:rFonts w:ascii="Bookman Old Style" w:hAnsi="Bookman Old Style"/>
                <w:sz w:val="20"/>
                <w:szCs w:val="20"/>
              </w:rPr>
            </w:pPr>
          </w:p>
        </w:tc>
      </w:tr>
      <w:tr w:rsidR="008A4433" w:rsidRPr="008A4433" w14:paraId="13C5473E" w14:textId="77777777" w:rsidTr="00722FF9">
        <w:tc>
          <w:tcPr>
            <w:tcW w:w="682" w:type="dxa"/>
            <w:vAlign w:val="center"/>
          </w:tcPr>
          <w:p w14:paraId="6DEDFE9B" w14:textId="1FB12AC8" w:rsidR="008A4433" w:rsidRPr="008A4433" w:rsidRDefault="008A4433" w:rsidP="008A4433">
            <w:pPr>
              <w:spacing w:after="58"/>
              <w:jc w:val="center"/>
              <w:rPr>
                <w:rFonts w:ascii="Bookman Old Style" w:hAnsi="Bookman Old Style"/>
                <w:sz w:val="20"/>
                <w:szCs w:val="20"/>
              </w:rPr>
            </w:pPr>
            <w:r w:rsidRPr="008A4433">
              <w:rPr>
                <w:rFonts w:ascii="Bookman Old Style" w:hAnsi="Bookman Old Style"/>
                <w:sz w:val="20"/>
                <w:szCs w:val="20"/>
              </w:rPr>
              <w:lastRenderedPageBreak/>
              <w:t>6</w:t>
            </w:r>
            <w:r>
              <w:rPr>
                <w:rFonts w:ascii="Bookman Old Style" w:hAnsi="Bookman Old Style"/>
                <w:sz w:val="20"/>
                <w:szCs w:val="20"/>
              </w:rPr>
              <w:t>8</w:t>
            </w:r>
          </w:p>
        </w:tc>
        <w:tc>
          <w:tcPr>
            <w:tcW w:w="5839" w:type="dxa"/>
          </w:tcPr>
          <w:p w14:paraId="5E4D5FB1" w14:textId="77777777" w:rsidR="008A4433" w:rsidRPr="008A4433" w:rsidRDefault="008A4433" w:rsidP="008A4433">
            <w:pPr>
              <w:snapToGrid w:val="0"/>
              <w:rPr>
                <w:rFonts w:ascii="Bookman Old Style" w:hAnsi="Bookman Old Style" w:cs="Calibri"/>
                <w:snapToGrid w:val="0"/>
                <w:color w:val="000000"/>
                <w:sz w:val="20"/>
                <w:szCs w:val="20"/>
              </w:rPr>
            </w:pPr>
            <w:r w:rsidRPr="008A4433">
              <w:rPr>
                <w:rFonts w:ascii="Bookman Old Style" w:hAnsi="Bookman Old Style" w:cs="Calibri"/>
                <w:sz w:val="20"/>
                <w:szCs w:val="20"/>
              </w:rPr>
              <w:t>Min 300 cd/m2</w:t>
            </w:r>
          </w:p>
        </w:tc>
        <w:tc>
          <w:tcPr>
            <w:tcW w:w="2410" w:type="dxa"/>
          </w:tcPr>
          <w:p w14:paraId="595CEBFB" w14:textId="77777777" w:rsidR="008A4433" w:rsidRPr="008A4433" w:rsidRDefault="008A4433" w:rsidP="008A4433">
            <w:pPr>
              <w:jc w:val="center"/>
              <w:rPr>
                <w:rFonts w:ascii="Bookman Old Style" w:hAnsi="Bookman Old Style" w:cs="Arial"/>
                <w:sz w:val="20"/>
                <w:szCs w:val="20"/>
              </w:rPr>
            </w:pPr>
            <w:r w:rsidRPr="008A4433">
              <w:rPr>
                <w:rFonts w:ascii="Bookman Old Style" w:hAnsi="Bookman Old Style" w:cs="Arial"/>
                <w:sz w:val="20"/>
                <w:szCs w:val="20"/>
              </w:rPr>
              <w:t>TAK</w:t>
            </w:r>
          </w:p>
        </w:tc>
        <w:tc>
          <w:tcPr>
            <w:tcW w:w="1838" w:type="dxa"/>
          </w:tcPr>
          <w:p w14:paraId="5CD5DE7D" w14:textId="77777777" w:rsidR="008A4433" w:rsidRPr="008A4433" w:rsidRDefault="008A4433" w:rsidP="008A4433">
            <w:pPr>
              <w:spacing w:after="58"/>
              <w:rPr>
                <w:rFonts w:ascii="Bookman Old Style" w:hAnsi="Bookman Old Style"/>
                <w:sz w:val="20"/>
                <w:szCs w:val="20"/>
              </w:rPr>
            </w:pPr>
          </w:p>
        </w:tc>
      </w:tr>
      <w:tr w:rsidR="008A4433" w:rsidRPr="008A4433" w14:paraId="47E0A049" w14:textId="77777777" w:rsidTr="00722FF9">
        <w:tc>
          <w:tcPr>
            <w:tcW w:w="682" w:type="dxa"/>
            <w:vAlign w:val="center"/>
          </w:tcPr>
          <w:p w14:paraId="124AC33C" w14:textId="04D2BD6E" w:rsidR="008A4433" w:rsidRPr="008A4433" w:rsidRDefault="008A4433" w:rsidP="008A4433">
            <w:pPr>
              <w:spacing w:after="58"/>
              <w:jc w:val="center"/>
              <w:rPr>
                <w:rFonts w:ascii="Bookman Old Style" w:hAnsi="Bookman Old Style"/>
                <w:sz w:val="20"/>
                <w:szCs w:val="20"/>
              </w:rPr>
            </w:pPr>
            <w:r>
              <w:rPr>
                <w:rFonts w:ascii="Bookman Old Style" w:hAnsi="Bookman Old Style"/>
                <w:sz w:val="20"/>
                <w:szCs w:val="20"/>
              </w:rPr>
              <w:t>69</w:t>
            </w:r>
          </w:p>
        </w:tc>
        <w:tc>
          <w:tcPr>
            <w:tcW w:w="5839" w:type="dxa"/>
          </w:tcPr>
          <w:p w14:paraId="593080A1" w14:textId="77777777" w:rsidR="008A4433" w:rsidRPr="008A4433" w:rsidRDefault="008A4433" w:rsidP="008A4433">
            <w:pPr>
              <w:snapToGrid w:val="0"/>
              <w:rPr>
                <w:rFonts w:ascii="Bookman Old Style" w:hAnsi="Bookman Old Style" w:cs="Calibri"/>
                <w:sz w:val="20"/>
                <w:szCs w:val="20"/>
              </w:rPr>
            </w:pPr>
            <w:r w:rsidRPr="008A4433">
              <w:rPr>
                <w:rFonts w:ascii="Bookman Old Style" w:hAnsi="Bookman Old Style" w:cs="Calibri"/>
                <w:sz w:val="20"/>
                <w:szCs w:val="20"/>
              </w:rPr>
              <w:t>Kontrast min.  1000:1</w:t>
            </w:r>
          </w:p>
        </w:tc>
        <w:tc>
          <w:tcPr>
            <w:tcW w:w="2410" w:type="dxa"/>
          </w:tcPr>
          <w:p w14:paraId="34C3844B" w14:textId="77777777" w:rsidR="008A4433" w:rsidRPr="008A4433" w:rsidRDefault="008A4433" w:rsidP="008A4433">
            <w:pPr>
              <w:jc w:val="center"/>
              <w:rPr>
                <w:rFonts w:ascii="Bookman Old Style" w:hAnsi="Bookman Old Style" w:cs="Arial"/>
                <w:sz w:val="20"/>
                <w:szCs w:val="20"/>
              </w:rPr>
            </w:pPr>
            <w:r w:rsidRPr="008A4433">
              <w:rPr>
                <w:rFonts w:ascii="Bookman Old Style" w:hAnsi="Bookman Old Style" w:cs="Arial"/>
                <w:sz w:val="20"/>
                <w:szCs w:val="20"/>
              </w:rPr>
              <w:t>TAK</w:t>
            </w:r>
          </w:p>
        </w:tc>
        <w:tc>
          <w:tcPr>
            <w:tcW w:w="1838" w:type="dxa"/>
          </w:tcPr>
          <w:p w14:paraId="4BB708FD" w14:textId="77777777" w:rsidR="008A4433" w:rsidRPr="008A4433" w:rsidRDefault="008A4433" w:rsidP="008A4433">
            <w:pPr>
              <w:spacing w:after="58"/>
              <w:rPr>
                <w:rFonts w:ascii="Bookman Old Style" w:hAnsi="Bookman Old Style"/>
                <w:sz w:val="20"/>
                <w:szCs w:val="20"/>
              </w:rPr>
            </w:pPr>
          </w:p>
        </w:tc>
      </w:tr>
      <w:tr w:rsidR="008A4433" w:rsidRPr="008A4433" w14:paraId="1DDDF912" w14:textId="77777777" w:rsidTr="00722FF9">
        <w:tc>
          <w:tcPr>
            <w:tcW w:w="682" w:type="dxa"/>
            <w:vAlign w:val="center"/>
          </w:tcPr>
          <w:p w14:paraId="0F71EA36" w14:textId="666E3BEC" w:rsidR="008A4433" w:rsidRPr="008A4433" w:rsidRDefault="008A4433" w:rsidP="008A4433">
            <w:pPr>
              <w:spacing w:after="58"/>
              <w:jc w:val="center"/>
              <w:rPr>
                <w:rFonts w:ascii="Bookman Old Style" w:hAnsi="Bookman Old Style"/>
                <w:sz w:val="20"/>
                <w:szCs w:val="20"/>
              </w:rPr>
            </w:pPr>
            <w:r>
              <w:rPr>
                <w:rFonts w:ascii="Bookman Old Style" w:hAnsi="Bookman Old Style"/>
                <w:sz w:val="20"/>
                <w:szCs w:val="20"/>
              </w:rPr>
              <w:t>70</w:t>
            </w:r>
          </w:p>
        </w:tc>
        <w:tc>
          <w:tcPr>
            <w:tcW w:w="5839" w:type="dxa"/>
          </w:tcPr>
          <w:p w14:paraId="2032DD5B" w14:textId="77777777" w:rsidR="008A4433" w:rsidRPr="008A4433" w:rsidRDefault="008A4433" w:rsidP="008A4433">
            <w:pPr>
              <w:snapToGrid w:val="0"/>
              <w:rPr>
                <w:rFonts w:ascii="Bookman Old Style" w:hAnsi="Bookman Old Style" w:cs="Calibri"/>
                <w:sz w:val="20"/>
                <w:szCs w:val="20"/>
              </w:rPr>
            </w:pPr>
            <w:r w:rsidRPr="008A4433">
              <w:rPr>
                <w:rFonts w:ascii="Bookman Old Style" w:hAnsi="Bookman Old Style" w:cs="Calibri"/>
                <w:sz w:val="20"/>
                <w:szCs w:val="20"/>
              </w:rPr>
              <w:t>Dotykowy panel sterujący</w:t>
            </w:r>
          </w:p>
        </w:tc>
        <w:tc>
          <w:tcPr>
            <w:tcW w:w="2410" w:type="dxa"/>
          </w:tcPr>
          <w:p w14:paraId="5A62A753" w14:textId="77777777" w:rsidR="008A4433" w:rsidRPr="008A4433" w:rsidRDefault="008A4433" w:rsidP="008A4433">
            <w:pPr>
              <w:jc w:val="center"/>
              <w:rPr>
                <w:rFonts w:ascii="Bookman Old Style" w:hAnsi="Bookman Old Style" w:cs="Arial"/>
                <w:sz w:val="20"/>
                <w:szCs w:val="20"/>
              </w:rPr>
            </w:pPr>
            <w:r w:rsidRPr="008A4433">
              <w:rPr>
                <w:rFonts w:ascii="Bookman Old Style" w:hAnsi="Bookman Old Style" w:cs="Arial"/>
                <w:sz w:val="20"/>
                <w:szCs w:val="20"/>
              </w:rPr>
              <w:t>TAK</w:t>
            </w:r>
          </w:p>
        </w:tc>
        <w:tc>
          <w:tcPr>
            <w:tcW w:w="1838" w:type="dxa"/>
          </w:tcPr>
          <w:p w14:paraId="15BA0EFF" w14:textId="77777777" w:rsidR="008A4433" w:rsidRPr="008A4433" w:rsidRDefault="008A4433" w:rsidP="008A4433">
            <w:pPr>
              <w:spacing w:after="58"/>
              <w:rPr>
                <w:rFonts w:ascii="Bookman Old Style" w:hAnsi="Bookman Old Style"/>
                <w:sz w:val="20"/>
                <w:szCs w:val="20"/>
              </w:rPr>
            </w:pPr>
          </w:p>
        </w:tc>
      </w:tr>
      <w:tr w:rsidR="008A4433" w:rsidRPr="008A4433" w14:paraId="6720CAA5" w14:textId="77777777" w:rsidTr="00722FF9">
        <w:tc>
          <w:tcPr>
            <w:tcW w:w="682" w:type="dxa"/>
            <w:vAlign w:val="center"/>
          </w:tcPr>
          <w:p w14:paraId="67A8F65D" w14:textId="78B81261" w:rsidR="008A4433" w:rsidRPr="008A4433" w:rsidRDefault="008A4433" w:rsidP="008A4433">
            <w:pPr>
              <w:spacing w:after="58"/>
              <w:jc w:val="center"/>
              <w:rPr>
                <w:rFonts w:ascii="Bookman Old Style" w:hAnsi="Bookman Old Style"/>
                <w:sz w:val="20"/>
                <w:szCs w:val="20"/>
              </w:rPr>
            </w:pPr>
            <w:r w:rsidRPr="008A4433">
              <w:rPr>
                <w:rFonts w:ascii="Bookman Old Style" w:hAnsi="Bookman Old Style"/>
                <w:sz w:val="20"/>
                <w:szCs w:val="20"/>
              </w:rPr>
              <w:t>7</w:t>
            </w:r>
            <w:r>
              <w:rPr>
                <w:rFonts w:ascii="Bookman Old Style" w:hAnsi="Bookman Old Style"/>
                <w:sz w:val="20"/>
                <w:szCs w:val="20"/>
              </w:rPr>
              <w:t>1</w:t>
            </w:r>
          </w:p>
        </w:tc>
        <w:tc>
          <w:tcPr>
            <w:tcW w:w="5839" w:type="dxa"/>
          </w:tcPr>
          <w:p w14:paraId="58002AEB" w14:textId="77777777" w:rsidR="008A4433" w:rsidRPr="008A4433" w:rsidRDefault="008A4433" w:rsidP="008A4433">
            <w:pPr>
              <w:snapToGrid w:val="0"/>
              <w:rPr>
                <w:rFonts w:ascii="Bookman Old Style" w:hAnsi="Bookman Old Style" w:cs="Calibri"/>
                <w:sz w:val="20"/>
                <w:szCs w:val="20"/>
              </w:rPr>
            </w:pPr>
            <w:r w:rsidRPr="008A4433">
              <w:rPr>
                <w:rFonts w:ascii="Bookman Old Style" w:hAnsi="Bookman Old Style" w:cs="Calibri"/>
                <w:sz w:val="20"/>
                <w:szCs w:val="20"/>
              </w:rPr>
              <w:t xml:space="preserve">Standard </w:t>
            </w:r>
            <w:proofErr w:type="spellStart"/>
            <w:r w:rsidRPr="008A4433">
              <w:rPr>
                <w:rFonts w:ascii="Bookman Old Style" w:hAnsi="Bookman Old Style" w:cs="Calibri"/>
                <w:sz w:val="20"/>
                <w:szCs w:val="20"/>
              </w:rPr>
              <w:t>Vesa</w:t>
            </w:r>
            <w:proofErr w:type="spellEnd"/>
          </w:p>
        </w:tc>
        <w:tc>
          <w:tcPr>
            <w:tcW w:w="2410" w:type="dxa"/>
          </w:tcPr>
          <w:p w14:paraId="197B711C" w14:textId="77777777" w:rsidR="008A4433" w:rsidRPr="008A4433" w:rsidRDefault="008A4433" w:rsidP="008A4433">
            <w:pPr>
              <w:jc w:val="center"/>
              <w:rPr>
                <w:rFonts w:ascii="Bookman Old Style" w:hAnsi="Bookman Old Style" w:cs="Arial"/>
                <w:sz w:val="20"/>
                <w:szCs w:val="20"/>
              </w:rPr>
            </w:pPr>
            <w:r w:rsidRPr="008A4433">
              <w:rPr>
                <w:rFonts w:ascii="Bookman Old Style" w:hAnsi="Bookman Old Style" w:cs="Arial"/>
                <w:sz w:val="20"/>
                <w:szCs w:val="20"/>
              </w:rPr>
              <w:t>TAK</w:t>
            </w:r>
          </w:p>
        </w:tc>
        <w:tc>
          <w:tcPr>
            <w:tcW w:w="1838" w:type="dxa"/>
          </w:tcPr>
          <w:p w14:paraId="2FAEFCB0" w14:textId="77777777" w:rsidR="008A4433" w:rsidRPr="008A4433" w:rsidRDefault="008A4433" w:rsidP="008A4433">
            <w:pPr>
              <w:spacing w:after="58"/>
              <w:rPr>
                <w:rFonts w:ascii="Bookman Old Style" w:hAnsi="Bookman Old Style"/>
                <w:sz w:val="20"/>
                <w:szCs w:val="20"/>
              </w:rPr>
            </w:pPr>
          </w:p>
        </w:tc>
      </w:tr>
      <w:tr w:rsidR="008A4433" w:rsidRPr="008A4433" w14:paraId="1AB9E2CF" w14:textId="77777777" w:rsidTr="00722FF9">
        <w:tc>
          <w:tcPr>
            <w:tcW w:w="682" w:type="dxa"/>
            <w:tcBorders>
              <w:top w:val="nil"/>
              <w:left w:val="double" w:sz="2" w:space="0" w:color="000000"/>
              <w:bottom w:val="single" w:sz="2" w:space="0" w:color="000000"/>
              <w:right w:val="single" w:sz="2" w:space="0" w:color="000000"/>
            </w:tcBorders>
            <w:shd w:val="pct30" w:color="auto" w:fill="FFFFFF"/>
          </w:tcPr>
          <w:p w14:paraId="700B0C8E" w14:textId="77777777" w:rsidR="008A4433" w:rsidRPr="008A4433" w:rsidRDefault="008A4433" w:rsidP="008A4433">
            <w:pPr>
              <w:spacing w:after="58"/>
              <w:jc w:val="center"/>
              <w:rPr>
                <w:rFonts w:ascii="Bookman Old Style" w:hAnsi="Bookman Old Style"/>
                <w:b/>
                <w:sz w:val="20"/>
                <w:szCs w:val="20"/>
              </w:rPr>
            </w:pPr>
          </w:p>
        </w:tc>
        <w:tc>
          <w:tcPr>
            <w:tcW w:w="5839" w:type="dxa"/>
            <w:tcBorders>
              <w:top w:val="nil"/>
              <w:left w:val="single" w:sz="2" w:space="0" w:color="000000"/>
              <w:bottom w:val="single" w:sz="2" w:space="0" w:color="000000"/>
              <w:right w:val="single" w:sz="2" w:space="0" w:color="000000"/>
            </w:tcBorders>
            <w:shd w:val="pct30" w:color="auto" w:fill="FFFFFF"/>
            <w:vAlign w:val="center"/>
          </w:tcPr>
          <w:p w14:paraId="72EDA403" w14:textId="77777777" w:rsidR="008A4433" w:rsidRPr="008A4433" w:rsidRDefault="008A4433" w:rsidP="008A4433">
            <w:pPr>
              <w:rPr>
                <w:rFonts w:ascii="Bookman Old Style" w:hAnsi="Bookman Old Style"/>
              </w:rPr>
            </w:pPr>
            <w:r w:rsidRPr="008A4433">
              <w:rPr>
                <w:rFonts w:ascii="Bookman Old Style" w:hAnsi="Bookman Old Style" w:cs="Calibri"/>
                <w:b/>
                <w:bCs/>
                <w:sz w:val="20"/>
                <w:szCs w:val="20"/>
              </w:rPr>
              <w:t>SSAK MEDYCZNY – 1 szt.</w:t>
            </w:r>
          </w:p>
        </w:tc>
        <w:tc>
          <w:tcPr>
            <w:tcW w:w="2410" w:type="dxa"/>
            <w:tcBorders>
              <w:top w:val="nil"/>
              <w:left w:val="single" w:sz="2" w:space="0" w:color="000000"/>
              <w:bottom w:val="single" w:sz="2" w:space="0" w:color="000000"/>
              <w:right w:val="single" w:sz="2" w:space="0" w:color="000000"/>
            </w:tcBorders>
            <w:shd w:val="pct30" w:color="auto" w:fill="FFFFFF"/>
            <w:vAlign w:val="center"/>
          </w:tcPr>
          <w:p w14:paraId="21B9EDD2" w14:textId="77777777" w:rsidR="008A4433" w:rsidRPr="008A4433" w:rsidRDefault="008A4433" w:rsidP="008A4433">
            <w:pPr>
              <w:spacing w:after="58"/>
              <w:jc w:val="center"/>
              <w:rPr>
                <w:rFonts w:ascii="Bookman Old Style" w:hAnsi="Bookman Old Style"/>
                <w:i/>
              </w:rPr>
            </w:pPr>
          </w:p>
        </w:tc>
        <w:tc>
          <w:tcPr>
            <w:tcW w:w="1838" w:type="dxa"/>
            <w:tcBorders>
              <w:top w:val="single" w:sz="2" w:space="0" w:color="000000"/>
              <w:left w:val="single" w:sz="2" w:space="0" w:color="000000"/>
              <w:bottom w:val="single" w:sz="8" w:space="0" w:color="000000"/>
              <w:right w:val="double" w:sz="2" w:space="0" w:color="000000"/>
            </w:tcBorders>
            <w:shd w:val="pct30" w:color="auto" w:fill="FFFFFF"/>
          </w:tcPr>
          <w:p w14:paraId="74E545F6" w14:textId="77777777" w:rsidR="008A4433" w:rsidRPr="008A4433" w:rsidRDefault="008A4433" w:rsidP="008A4433">
            <w:pPr>
              <w:spacing w:after="58"/>
              <w:jc w:val="center"/>
              <w:rPr>
                <w:rFonts w:ascii="Bookman Old Style" w:hAnsi="Bookman Old Style"/>
                <w:i/>
              </w:rPr>
            </w:pPr>
          </w:p>
        </w:tc>
      </w:tr>
      <w:tr w:rsidR="008A4433" w:rsidRPr="008A4433" w14:paraId="0677B099" w14:textId="77777777" w:rsidTr="00722FF9">
        <w:tc>
          <w:tcPr>
            <w:tcW w:w="682" w:type="dxa"/>
            <w:vAlign w:val="center"/>
          </w:tcPr>
          <w:p w14:paraId="683EDD2A" w14:textId="251F74FE" w:rsidR="008A4433" w:rsidRPr="008A4433" w:rsidRDefault="008A4433" w:rsidP="008A4433">
            <w:pPr>
              <w:spacing w:after="58"/>
              <w:jc w:val="center"/>
              <w:rPr>
                <w:rFonts w:ascii="Bookman Old Style" w:hAnsi="Bookman Old Style"/>
                <w:sz w:val="20"/>
                <w:szCs w:val="20"/>
              </w:rPr>
            </w:pPr>
            <w:r w:rsidRPr="008A4433">
              <w:rPr>
                <w:rFonts w:ascii="Bookman Old Style" w:hAnsi="Bookman Old Style"/>
                <w:sz w:val="20"/>
                <w:szCs w:val="20"/>
              </w:rPr>
              <w:t>7</w:t>
            </w:r>
            <w:r>
              <w:rPr>
                <w:rFonts w:ascii="Bookman Old Style" w:hAnsi="Bookman Old Style"/>
                <w:sz w:val="20"/>
                <w:szCs w:val="20"/>
              </w:rPr>
              <w:t>2</w:t>
            </w:r>
          </w:p>
        </w:tc>
        <w:tc>
          <w:tcPr>
            <w:tcW w:w="5839" w:type="dxa"/>
          </w:tcPr>
          <w:p w14:paraId="4EB7766A" w14:textId="77777777" w:rsidR="008A4433" w:rsidRPr="008A4433" w:rsidRDefault="008A4433" w:rsidP="008A4433">
            <w:pPr>
              <w:snapToGrid w:val="0"/>
              <w:rPr>
                <w:rFonts w:ascii="Bookman Old Style" w:hAnsi="Bookman Old Style" w:cs="Calibri"/>
                <w:sz w:val="20"/>
                <w:szCs w:val="20"/>
              </w:rPr>
            </w:pPr>
            <w:r w:rsidRPr="008A4433">
              <w:rPr>
                <w:rFonts w:ascii="Bookman Old Style" w:hAnsi="Bookman Old Style" w:cs="Calibri"/>
                <w:bCs/>
                <w:sz w:val="20"/>
                <w:szCs w:val="20"/>
              </w:rPr>
              <w:t xml:space="preserve">Max. Podciśnienie ≥ 90 </w:t>
            </w:r>
            <w:proofErr w:type="spellStart"/>
            <w:r w:rsidRPr="008A4433">
              <w:rPr>
                <w:rFonts w:ascii="Bookman Old Style" w:hAnsi="Bookman Old Style" w:cs="Calibri"/>
                <w:bCs/>
                <w:sz w:val="20"/>
                <w:szCs w:val="20"/>
              </w:rPr>
              <w:t>kPa</w:t>
            </w:r>
            <w:proofErr w:type="spellEnd"/>
            <w:r w:rsidRPr="008A4433">
              <w:rPr>
                <w:rFonts w:ascii="Bookman Old Style" w:hAnsi="Bookman Old Style" w:cs="Calibri"/>
                <w:bCs/>
                <w:sz w:val="20"/>
                <w:szCs w:val="20"/>
              </w:rPr>
              <w:t xml:space="preserve"> (675 </w:t>
            </w:r>
            <w:proofErr w:type="spellStart"/>
            <w:r w:rsidRPr="008A4433">
              <w:rPr>
                <w:rFonts w:ascii="Bookman Old Style" w:hAnsi="Bookman Old Style" w:cs="Calibri"/>
                <w:bCs/>
                <w:sz w:val="20"/>
                <w:szCs w:val="20"/>
              </w:rPr>
              <w:t>mmHG</w:t>
            </w:r>
            <w:proofErr w:type="spellEnd"/>
            <w:r w:rsidRPr="008A4433">
              <w:rPr>
                <w:rFonts w:ascii="Bookman Old Style" w:hAnsi="Bookman Old Style" w:cs="Calibri"/>
                <w:bCs/>
                <w:sz w:val="20"/>
                <w:szCs w:val="20"/>
              </w:rPr>
              <w:t>)</w:t>
            </w:r>
          </w:p>
        </w:tc>
        <w:tc>
          <w:tcPr>
            <w:tcW w:w="2410" w:type="dxa"/>
          </w:tcPr>
          <w:p w14:paraId="6F469865" w14:textId="77777777" w:rsidR="008A4433" w:rsidRPr="008A4433" w:rsidRDefault="008A4433" w:rsidP="008A4433">
            <w:pPr>
              <w:jc w:val="center"/>
              <w:rPr>
                <w:rFonts w:ascii="Bookman Old Style" w:hAnsi="Bookman Old Style" w:cs="Arial"/>
                <w:sz w:val="20"/>
                <w:szCs w:val="20"/>
              </w:rPr>
            </w:pPr>
            <w:r w:rsidRPr="008A4433">
              <w:rPr>
                <w:rFonts w:ascii="Bookman Old Style" w:hAnsi="Bookman Old Style" w:cs="Arial"/>
                <w:sz w:val="20"/>
                <w:szCs w:val="20"/>
              </w:rPr>
              <w:t>TAK</w:t>
            </w:r>
          </w:p>
        </w:tc>
        <w:tc>
          <w:tcPr>
            <w:tcW w:w="1838" w:type="dxa"/>
          </w:tcPr>
          <w:p w14:paraId="02515D5F" w14:textId="77777777" w:rsidR="008A4433" w:rsidRPr="008A4433" w:rsidRDefault="008A4433" w:rsidP="008A4433">
            <w:pPr>
              <w:spacing w:after="58"/>
              <w:rPr>
                <w:rFonts w:ascii="Bookman Old Style" w:hAnsi="Bookman Old Style"/>
                <w:sz w:val="20"/>
                <w:szCs w:val="20"/>
              </w:rPr>
            </w:pPr>
          </w:p>
        </w:tc>
      </w:tr>
      <w:tr w:rsidR="008A4433" w:rsidRPr="008A4433" w14:paraId="0D04FA39" w14:textId="77777777" w:rsidTr="00722FF9">
        <w:tc>
          <w:tcPr>
            <w:tcW w:w="682" w:type="dxa"/>
            <w:vAlign w:val="center"/>
          </w:tcPr>
          <w:p w14:paraId="38BEA212" w14:textId="709D5A03" w:rsidR="008A4433" w:rsidRPr="008A4433" w:rsidRDefault="008A4433" w:rsidP="008A4433">
            <w:pPr>
              <w:spacing w:after="58"/>
              <w:jc w:val="center"/>
              <w:rPr>
                <w:rFonts w:ascii="Bookman Old Style" w:hAnsi="Bookman Old Style"/>
                <w:sz w:val="20"/>
                <w:szCs w:val="20"/>
              </w:rPr>
            </w:pPr>
            <w:r w:rsidRPr="008A4433">
              <w:rPr>
                <w:rFonts w:ascii="Bookman Old Style" w:hAnsi="Bookman Old Style"/>
                <w:sz w:val="20"/>
                <w:szCs w:val="20"/>
              </w:rPr>
              <w:t>7</w:t>
            </w:r>
            <w:r>
              <w:rPr>
                <w:rFonts w:ascii="Bookman Old Style" w:hAnsi="Bookman Old Style"/>
                <w:sz w:val="20"/>
                <w:szCs w:val="20"/>
              </w:rPr>
              <w:t>3</w:t>
            </w:r>
          </w:p>
        </w:tc>
        <w:tc>
          <w:tcPr>
            <w:tcW w:w="5839" w:type="dxa"/>
          </w:tcPr>
          <w:p w14:paraId="045C57C3" w14:textId="77777777" w:rsidR="008A4433" w:rsidRPr="008A4433" w:rsidRDefault="008A4433" w:rsidP="008A4433">
            <w:pPr>
              <w:snapToGrid w:val="0"/>
              <w:rPr>
                <w:rFonts w:ascii="Bookman Old Style" w:hAnsi="Bookman Old Style" w:cs="Calibri"/>
                <w:sz w:val="20"/>
                <w:szCs w:val="20"/>
              </w:rPr>
            </w:pPr>
            <w:r w:rsidRPr="008A4433">
              <w:rPr>
                <w:rFonts w:ascii="Bookman Old Style" w:hAnsi="Bookman Old Style" w:cs="Calibri"/>
                <w:sz w:val="20"/>
                <w:szCs w:val="20"/>
              </w:rPr>
              <w:t>Wydajność 30 l/min ( mierzona w zakresie pracy za zbiornikiem na wydzieliny)</w:t>
            </w:r>
          </w:p>
        </w:tc>
        <w:tc>
          <w:tcPr>
            <w:tcW w:w="2410" w:type="dxa"/>
          </w:tcPr>
          <w:p w14:paraId="659F861D" w14:textId="77777777" w:rsidR="008A4433" w:rsidRPr="008A4433" w:rsidRDefault="008A4433" w:rsidP="008A4433">
            <w:pPr>
              <w:jc w:val="center"/>
              <w:rPr>
                <w:rFonts w:ascii="Bookman Old Style" w:hAnsi="Bookman Old Style" w:cs="Arial"/>
                <w:sz w:val="20"/>
                <w:szCs w:val="20"/>
              </w:rPr>
            </w:pPr>
            <w:r w:rsidRPr="008A4433">
              <w:rPr>
                <w:rFonts w:ascii="Bookman Old Style" w:hAnsi="Bookman Old Style" w:cs="Arial"/>
                <w:sz w:val="20"/>
                <w:szCs w:val="20"/>
              </w:rPr>
              <w:t>TAK</w:t>
            </w:r>
          </w:p>
        </w:tc>
        <w:tc>
          <w:tcPr>
            <w:tcW w:w="1838" w:type="dxa"/>
          </w:tcPr>
          <w:p w14:paraId="33E9022B" w14:textId="77777777" w:rsidR="008A4433" w:rsidRPr="008A4433" w:rsidRDefault="008A4433" w:rsidP="008A4433">
            <w:pPr>
              <w:spacing w:after="58"/>
              <w:rPr>
                <w:rFonts w:ascii="Bookman Old Style" w:hAnsi="Bookman Old Style"/>
                <w:sz w:val="20"/>
                <w:szCs w:val="20"/>
              </w:rPr>
            </w:pPr>
          </w:p>
        </w:tc>
      </w:tr>
      <w:tr w:rsidR="008A4433" w:rsidRPr="008A4433" w14:paraId="5B4D7748" w14:textId="77777777" w:rsidTr="00722FF9">
        <w:tc>
          <w:tcPr>
            <w:tcW w:w="682" w:type="dxa"/>
            <w:vAlign w:val="center"/>
          </w:tcPr>
          <w:p w14:paraId="130024F1" w14:textId="2B131FAE" w:rsidR="008A4433" w:rsidRPr="008A4433" w:rsidRDefault="008A4433" w:rsidP="008A4433">
            <w:pPr>
              <w:spacing w:after="58"/>
              <w:jc w:val="center"/>
              <w:rPr>
                <w:rFonts w:ascii="Bookman Old Style" w:hAnsi="Bookman Old Style"/>
                <w:sz w:val="20"/>
                <w:szCs w:val="20"/>
              </w:rPr>
            </w:pPr>
            <w:r w:rsidRPr="008A4433">
              <w:rPr>
                <w:rFonts w:ascii="Bookman Old Style" w:hAnsi="Bookman Old Style"/>
                <w:sz w:val="20"/>
                <w:szCs w:val="20"/>
              </w:rPr>
              <w:t>7</w:t>
            </w:r>
            <w:r>
              <w:rPr>
                <w:rFonts w:ascii="Bookman Old Style" w:hAnsi="Bookman Old Style"/>
                <w:sz w:val="20"/>
                <w:szCs w:val="20"/>
              </w:rPr>
              <w:t>4</w:t>
            </w:r>
          </w:p>
        </w:tc>
        <w:tc>
          <w:tcPr>
            <w:tcW w:w="5839" w:type="dxa"/>
          </w:tcPr>
          <w:p w14:paraId="0795E8ED" w14:textId="77777777" w:rsidR="008A4433" w:rsidRPr="008A4433" w:rsidRDefault="008A4433" w:rsidP="008A4433">
            <w:pPr>
              <w:snapToGrid w:val="0"/>
              <w:rPr>
                <w:rFonts w:ascii="Bookman Old Style" w:hAnsi="Bookman Old Style" w:cs="Calibri"/>
                <w:sz w:val="20"/>
                <w:szCs w:val="20"/>
              </w:rPr>
            </w:pPr>
            <w:r w:rsidRPr="008A4433">
              <w:rPr>
                <w:rFonts w:ascii="Bookman Old Style" w:hAnsi="Bookman Old Style" w:cs="Calibri"/>
                <w:sz w:val="20"/>
                <w:szCs w:val="20"/>
              </w:rPr>
              <w:t>Ssak przystosowany do pracy ciągłej 24 h/dobę.</w:t>
            </w:r>
          </w:p>
        </w:tc>
        <w:tc>
          <w:tcPr>
            <w:tcW w:w="2410" w:type="dxa"/>
          </w:tcPr>
          <w:p w14:paraId="1D15887E" w14:textId="77777777" w:rsidR="008A4433" w:rsidRPr="008A4433" w:rsidRDefault="008A4433" w:rsidP="008A4433">
            <w:pPr>
              <w:jc w:val="center"/>
              <w:rPr>
                <w:rFonts w:ascii="Bookman Old Style" w:hAnsi="Bookman Old Style" w:cs="Arial"/>
                <w:sz w:val="20"/>
                <w:szCs w:val="20"/>
              </w:rPr>
            </w:pPr>
            <w:r w:rsidRPr="008A4433">
              <w:rPr>
                <w:rFonts w:ascii="Bookman Old Style" w:hAnsi="Bookman Old Style" w:cs="Arial"/>
                <w:sz w:val="20"/>
                <w:szCs w:val="20"/>
              </w:rPr>
              <w:t>TAK</w:t>
            </w:r>
          </w:p>
        </w:tc>
        <w:tc>
          <w:tcPr>
            <w:tcW w:w="1838" w:type="dxa"/>
          </w:tcPr>
          <w:p w14:paraId="5E220CAF" w14:textId="77777777" w:rsidR="008A4433" w:rsidRPr="008A4433" w:rsidRDefault="008A4433" w:rsidP="008A4433">
            <w:pPr>
              <w:spacing w:after="58"/>
              <w:rPr>
                <w:rFonts w:ascii="Bookman Old Style" w:hAnsi="Bookman Old Style"/>
                <w:sz w:val="20"/>
                <w:szCs w:val="20"/>
              </w:rPr>
            </w:pPr>
          </w:p>
        </w:tc>
      </w:tr>
      <w:tr w:rsidR="008A4433" w:rsidRPr="008A4433" w14:paraId="17DB6351" w14:textId="77777777" w:rsidTr="00722FF9">
        <w:tc>
          <w:tcPr>
            <w:tcW w:w="682" w:type="dxa"/>
            <w:vAlign w:val="center"/>
          </w:tcPr>
          <w:p w14:paraId="45E5D99A" w14:textId="50725274" w:rsidR="008A4433" w:rsidRPr="008A4433" w:rsidRDefault="008A4433" w:rsidP="008A4433">
            <w:pPr>
              <w:spacing w:after="58"/>
              <w:jc w:val="center"/>
              <w:rPr>
                <w:rFonts w:ascii="Bookman Old Style" w:hAnsi="Bookman Old Style"/>
                <w:sz w:val="20"/>
                <w:szCs w:val="20"/>
              </w:rPr>
            </w:pPr>
            <w:r w:rsidRPr="008A4433">
              <w:rPr>
                <w:rFonts w:ascii="Bookman Old Style" w:hAnsi="Bookman Old Style"/>
                <w:sz w:val="20"/>
                <w:szCs w:val="20"/>
              </w:rPr>
              <w:t>7</w:t>
            </w:r>
            <w:r>
              <w:rPr>
                <w:rFonts w:ascii="Bookman Old Style" w:hAnsi="Bookman Old Style"/>
                <w:sz w:val="20"/>
                <w:szCs w:val="20"/>
              </w:rPr>
              <w:t>5</w:t>
            </w:r>
          </w:p>
        </w:tc>
        <w:tc>
          <w:tcPr>
            <w:tcW w:w="5839" w:type="dxa"/>
          </w:tcPr>
          <w:p w14:paraId="1DD9B79F" w14:textId="77777777" w:rsidR="008A4433" w:rsidRPr="008A4433" w:rsidRDefault="008A4433" w:rsidP="008A4433">
            <w:pPr>
              <w:snapToGrid w:val="0"/>
              <w:rPr>
                <w:rFonts w:ascii="Bookman Old Style" w:hAnsi="Bookman Old Style" w:cs="Calibri"/>
                <w:sz w:val="20"/>
                <w:szCs w:val="20"/>
              </w:rPr>
            </w:pPr>
            <w:r w:rsidRPr="008A4433">
              <w:rPr>
                <w:rFonts w:ascii="Bookman Old Style" w:hAnsi="Bookman Old Style" w:cs="Calibri"/>
                <w:sz w:val="20"/>
                <w:szCs w:val="20"/>
              </w:rPr>
              <w:t xml:space="preserve">Wbudowany manometr do pomiaru podciśnienia ze skalą w </w:t>
            </w:r>
            <w:proofErr w:type="spellStart"/>
            <w:r w:rsidRPr="008A4433">
              <w:rPr>
                <w:rFonts w:ascii="Bookman Old Style" w:hAnsi="Bookman Old Style" w:cs="Calibri"/>
                <w:sz w:val="20"/>
                <w:szCs w:val="20"/>
              </w:rPr>
              <w:t>kPa</w:t>
            </w:r>
            <w:proofErr w:type="spellEnd"/>
            <w:r w:rsidRPr="008A4433">
              <w:rPr>
                <w:rFonts w:ascii="Bookman Old Style" w:hAnsi="Bookman Old Style" w:cs="Calibri"/>
                <w:sz w:val="20"/>
                <w:szCs w:val="20"/>
              </w:rPr>
              <w:t xml:space="preserve"> i mmHg</w:t>
            </w:r>
          </w:p>
        </w:tc>
        <w:tc>
          <w:tcPr>
            <w:tcW w:w="2410" w:type="dxa"/>
          </w:tcPr>
          <w:p w14:paraId="44661DF6" w14:textId="77777777" w:rsidR="008A4433" w:rsidRPr="008A4433" w:rsidRDefault="008A4433" w:rsidP="008A4433">
            <w:pPr>
              <w:jc w:val="center"/>
              <w:rPr>
                <w:rFonts w:ascii="Bookman Old Style" w:hAnsi="Bookman Old Style" w:cs="Arial"/>
                <w:sz w:val="20"/>
                <w:szCs w:val="20"/>
              </w:rPr>
            </w:pPr>
            <w:r w:rsidRPr="008A4433">
              <w:rPr>
                <w:rFonts w:ascii="Bookman Old Style" w:hAnsi="Bookman Old Style" w:cs="Arial"/>
                <w:sz w:val="20"/>
                <w:szCs w:val="20"/>
              </w:rPr>
              <w:t>TAK</w:t>
            </w:r>
          </w:p>
        </w:tc>
        <w:tc>
          <w:tcPr>
            <w:tcW w:w="1838" w:type="dxa"/>
          </w:tcPr>
          <w:p w14:paraId="1C983FFC" w14:textId="77777777" w:rsidR="008A4433" w:rsidRPr="008A4433" w:rsidRDefault="008A4433" w:rsidP="008A4433">
            <w:pPr>
              <w:spacing w:after="58"/>
              <w:rPr>
                <w:rFonts w:ascii="Bookman Old Style" w:hAnsi="Bookman Old Style"/>
                <w:sz w:val="20"/>
                <w:szCs w:val="20"/>
              </w:rPr>
            </w:pPr>
          </w:p>
        </w:tc>
      </w:tr>
      <w:tr w:rsidR="008A4433" w:rsidRPr="008A4433" w14:paraId="51271CF5" w14:textId="77777777" w:rsidTr="00722FF9">
        <w:tc>
          <w:tcPr>
            <w:tcW w:w="682" w:type="dxa"/>
            <w:vAlign w:val="center"/>
          </w:tcPr>
          <w:p w14:paraId="567DD9D0" w14:textId="326706E6" w:rsidR="008A4433" w:rsidRPr="008A4433" w:rsidRDefault="008A4433" w:rsidP="008A4433">
            <w:pPr>
              <w:spacing w:after="58"/>
              <w:jc w:val="center"/>
              <w:rPr>
                <w:rFonts w:ascii="Bookman Old Style" w:hAnsi="Bookman Old Style"/>
                <w:sz w:val="20"/>
                <w:szCs w:val="20"/>
              </w:rPr>
            </w:pPr>
            <w:r w:rsidRPr="008A4433">
              <w:rPr>
                <w:rFonts w:ascii="Bookman Old Style" w:hAnsi="Bookman Old Style"/>
                <w:sz w:val="20"/>
                <w:szCs w:val="20"/>
              </w:rPr>
              <w:t>7</w:t>
            </w:r>
            <w:r>
              <w:rPr>
                <w:rFonts w:ascii="Bookman Old Style" w:hAnsi="Bookman Old Style"/>
                <w:sz w:val="20"/>
                <w:szCs w:val="20"/>
              </w:rPr>
              <w:t>6</w:t>
            </w:r>
          </w:p>
        </w:tc>
        <w:tc>
          <w:tcPr>
            <w:tcW w:w="5839" w:type="dxa"/>
          </w:tcPr>
          <w:p w14:paraId="3519F407" w14:textId="77777777" w:rsidR="008A4433" w:rsidRPr="008A4433" w:rsidRDefault="008A4433" w:rsidP="008A4433">
            <w:pPr>
              <w:snapToGrid w:val="0"/>
              <w:rPr>
                <w:rFonts w:ascii="Bookman Old Style" w:hAnsi="Bookman Old Style" w:cs="Calibri"/>
                <w:sz w:val="20"/>
                <w:szCs w:val="20"/>
              </w:rPr>
            </w:pPr>
            <w:r w:rsidRPr="008A4433">
              <w:rPr>
                <w:rFonts w:ascii="Bookman Old Style" w:hAnsi="Bookman Old Style" w:cs="Calibri"/>
                <w:sz w:val="20"/>
                <w:szCs w:val="20"/>
              </w:rPr>
              <w:t>Możliwość precyzyjnego ustawienia podciśnienia za pomocą regulatora membranowego.</w:t>
            </w:r>
          </w:p>
        </w:tc>
        <w:tc>
          <w:tcPr>
            <w:tcW w:w="2410" w:type="dxa"/>
          </w:tcPr>
          <w:p w14:paraId="3FB386DC" w14:textId="77777777" w:rsidR="008A4433" w:rsidRPr="008A4433" w:rsidRDefault="008A4433" w:rsidP="008A4433">
            <w:pPr>
              <w:jc w:val="center"/>
              <w:rPr>
                <w:rFonts w:ascii="Bookman Old Style" w:hAnsi="Bookman Old Style" w:cs="Arial"/>
                <w:sz w:val="20"/>
                <w:szCs w:val="20"/>
              </w:rPr>
            </w:pPr>
            <w:r w:rsidRPr="008A4433">
              <w:rPr>
                <w:rFonts w:ascii="Bookman Old Style" w:hAnsi="Bookman Old Style" w:cs="Arial"/>
                <w:sz w:val="20"/>
                <w:szCs w:val="20"/>
              </w:rPr>
              <w:t>TAK</w:t>
            </w:r>
          </w:p>
        </w:tc>
        <w:tc>
          <w:tcPr>
            <w:tcW w:w="1838" w:type="dxa"/>
          </w:tcPr>
          <w:p w14:paraId="6549895A" w14:textId="77777777" w:rsidR="008A4433" w:rsidRPr="008A4433" w:rsidRDefault="008A4433" w:rsidP="008A4433">
            <w:pPr>
              <w:spacing w:after="58"/>
              <w:rPr>
                <w:rFonts w:ascii="Bookman Old Style" w:hAnsi="Bookman Old Style"/>
                <w:sz w:val="20"/>
                <w:szCs w:val="20"/>
              </w:rPr>
            </w:pPr>
          </w:p>
        </w:tc>
      </w:tr>
      <w:tr w:rsidR="008A4433" w:rsidRPr="008A4433" w14:paraId="7BBB4B8E" w14:textId="77777777" w:rsidTr="00722FF9">
        <w:tc>
          <w:tcPr>
            <w:tcW w:w="682" w:type="dxa"/>
            <w:vAlign w:val="center"/>
          </w:tcPr>
          <w:p w14:paraId="648EC5FB" w14:textId="195CE8A4" w:rsidR="008A4433" w:rsidRPr="008A4433" w:rsidRDefault="008A4433" w:rsidP="008A4433">
            <w:pPr>
              <w:spacing w:after="58"/>
              <w:jc w:val="center"/>
              <w:rPr>
                <w:rFonts w:ascii="Bookman Old Style" w:hAnsi="Bookman Old Style"/>
                <w:sz w:val="20"/>
                <w:szCs w:val="20"/>
              </w:rPr>
            </w:pPr>
            <w:r w:rsidRPr="008A4433">
              <w:rPr>
                <w:rFonts w:ascii="Bookman Old Style" w:hAnsi="Bookman Old Style"/>
                <w:sz w:val="20"/>
                <w:szCs w:val="20"/>
              </w:rPr>
              <w:t>7</w:t>
            </w:r>
            <w:r>
              <w:rPr>
                <w:rFonts w:ascii="Bookman Old Style" w:hAnsi="Bookman Old Style"/>
                <w:sz w:val="20"/>
                <w:szCs w:val="20"/>
              </w:rPr>
              <w:t>7</w:t>
            </w:r>
          </w:p>
        </w:tc>
        <w:tc>
          <w:tcPr>
            <w:tcW w:w="5839" w:type="dxa"/>
          </w:tcPr>
          <w:p w14:paraId="544E2C5D" w14:textId="77777777" w:rsidR="008A4433" w:rsidRPr="008A4433" w:rsidRDefault="008A4433" w:rsidP="008A4433">
            <w:pPr>
              <w:jc w:val="both"/>
              <w:rPr>
                <w:rFonts w:ascii="Bookman Old Style" w:hAnsi="Bookman Old Style" w:cs="Calibri"/>
                <w:sz w:val="20"/>
                <w:szCs w:val="20"/>
              </w:rPr>
            </w:pPr>
            <w:r w:rsidRPr="008A4433">
              <w:rPr>
                <w:rFonts w:ascii="Bookman Old Style" w:hAnsi="Bookman Old Style" w:cs="Calibri"/>
                <w:sz w:val="20"/>
                <w:szCs w:val="20"/>
              </w:rPr>
              <w:t xml:space="preserve">Gładka, jednoczęściowa obudowa w technologii </w:t>
            </w:r>
            <w:proofErr w:type="spellStart"/>
            <w:r w:rsidRPr="008A4433">
              <w:rPr>
                <w:rFonts w:ascii="Bookman Old Style" w:hAnsi="Bookman Old Style" w:cs="Calibri"/>
                <w:sz w:val="20"/>
                <w:szCs w:val="20"/>
              </w:rPr>
              <w:t>CleanTouch</w:t>
            </w:r>
            <w:proofErr w:type="spellEnd"/>
            <w:r w:rsidRPr="008A4433">
              <w:rPr>
                <w:rFonts w:ascii="Bookman Old Style" w:hAnsi="Bookman Old Style" w:cs="Calibri"/>
                <w:sz w:val="20"/>
                <w:szCs w:val="20"/>
              </w:rPr>
              <w:t xml:space="preserve"> z dotykowym włącznikiem i </w:t>
            </w:r>
          </w:p>
          <w:p w14:paraId="5608C121" w14:textId="77777777" w:rsidR="008A4433" w:rsidRPr="008A4433" w:rsidRDefault="008A4433" w:rsidP="008A4433">
            <w:pPr>
              <w:snapToGrid w:val="0"/>
              <w:rPr>
                <w:rFonts w:ascii="Bookman Old Style" w:hAnsi="Bookman Old Style" w:cs="Calibri"/>
                <w:sz w:val="20"/>
                <w:szCs w:val="20"/>
              </w:rPr>
            </w:pPr>
            <w:r w:rsidRPr="008A4433">
              <w:rPr>
                <w:rFonts w:ascii="Bookman Old Style" w:hAnsi="Bookman Old Style" w:cs="Calibri"/>
                <w:sz w:val="20"/>
                <w:szCs w:val="20"/>
              </w:rPr>
              <w:t>wskaźnikiem LED, odporna na silne środki dezynfekcyjne</w:t>
            </w:r>
          </w:p>
        </w:tc>
        <w:tc>
          <w:tcPr>
            <w:tcW w:w="2410" w:type="dxa"/>
          </w:tcPr>
          <w:p w14:paraId="28E5E48F" w14:textId="77777777" w:rsidR="008A4433" w:rsidRPr="008A4433" w:rsidRDefault="008A4433" w:rsidP="008A4433">
            <w:pPr>
              <w:jc w:val="center"/>
              <w:rPr>
                <w:rFonts w:ascii="Bookman Old Style" w:hAnsi="Bookman Old Style" w:cs="Arial"/>
                <w:sz w:val="20"/>
                <w:szCs w:val="20"/>
              </w:rPr>
            </w:pPr>
            <w:r w:rsidRPr="008A4433">
              <w:rPr>
                <w:rFonts w:ascii="Bookman Old Style" w:hAnsi="Bookman Old Style" w:cs="Arial"/>
                <w:sz w:val="20"/>
                <w:szCs w:val="20"/>
              </w:rPr>
              <w:t>TAK</w:t>
            </w:r>
          </w:p>
        </w:tc>
        <w:tc>
          <w:tcPr>
            <w:tcW w:w="1838" w:type="dxa"/>
          </w:tcPr>
          <w:p w14:paraId="167E0610" w14:textId="77777777" w:rsidR="008A4433" w:rsidRPr="008A4433" w:rsidRDefault="008A4433" w:rsidP="008A4433">
            <w:pPr>
              <w:spacing w:after="58"/>
              <w:rPr>
                <w:rFonts w:ascii="Bookman Old Style" w:hAnsi="Bookman Old Style"/>
                <w:sz w:val="20"/>
                <w:szCs w:val="20"/>
              </w:rPr>
            </w:pPr>
          </w:p>
        </w:tc>
      </w:tr>
      <w:tr w:rsidR="008A4433" w:rsidRPr="008A4433" w14:paraId="527A421F" w14:textId="77777777" w:rsidTr="00722FF9">
        <w:tc>
          <w:tcPr>
            <w:tcW w:w="682" w:type="dxa"/>
            <w:vAlign w:val="center"/>
          </w:tcPr>
          <w:p w14:paraId="5B4E8C2F" w14:textId="18E24352" w:rsidR="008A4433" w:rsidRPr="008A4433" w:rsidRDefault="008A4433" w:rsidP="008A4433">
            <w:pPr>
              <w:spacing w:after="58"/>
              <w:jc w:val="center"/>
              <w:rPr>
                <w:rFonts w:ascii="Bookman Old Style" w:hAnsi="Bookman Old Style"/>
                <w:sz w:val="20"/>
                <w:szCs w:val="20"/>
              </w:rPr>
            </w:pPr>
            <w:r w:rsidRPr="008A4433">
              <w:rPr>
                <w:rFonts w:ascii="Bookman Old Style" w:hAnsi="Bookman Old Style"/>
                <w:sz w:val="20"/>
                <w:szCs w:val="20"/>
              </w:rPr>
              <w:t>7</w:t>
            </w:r>
            <w:r>
              <w:rPr>
                <w:rFonts w:ascii="Bookman Old Style" w:hAnsi="Bookman Old Style"/>
                <w:sz w:val="20"/>
                <w:szCs w:val="20"/>
              </w:rPr>
              <w:t>8</w:t>
            </w:r>
          </w:p>
        </w:tc>
        <w:tc>
          <w:tcPr>
            <w:tcW w:w="5839" w:type="dxa"/>
          </w:tcPr>
          <w:p w14:paraId="6F64BBD1" w14:textId="77777777" w:rsidR="008A4433" w:rsidRPr="008A4433" w:rsidRDefault="008A4433" w:rsidP="008A4433">
            <w:pPr>
              <w:snapToGrid w:val="0"/>
              <w:rPr>
                <w:rFonts w:ascii="Bookman Old Style" w:hAnsi="Bookman Old Style" w:cs="Calibri"/>
                <w:sz w:val="20"/>
                <w:szCs w:val="20"/>
              </w:rPr>
            </w:pPr>
            <w:r w:rsidRPr="008A4433">
              <w:rPr>
                <w:rFonts w:ascii="Bookman Old Style" w:hAnsi="Bookman Old Style" w:cs="Calibri"/>
                <w:sz w:val="20"/>
                <w:szCs w:val="20"/>
              </w:rPr>
              <w:t xml:space="preserve">Bezobsługowa pompa niskoobrotowa (poniżej 50 </w:t>
            </w:r>
            <w:proofErr w:type="spellStart"/>
            <w:r w:rsidRPr="008A4433">
              <w:rPr>
                <w:rFonts w:ascii="Bookman Old Style" w:hAnsi="Bookman Old Style" w:cs="Calibri"/>
                <w:sz w:val="20"/>
                <w:szCs w:val="20"/>
              </w:rPr>
              <w:t>obr</w:t>
            </w:r>
            <w:proofErr w:type="spellEnd"/>
            <w:r w:rsidRPr="008A4433">
              <w:rPr>
                <w:rFonts w:ascii="Bookman Old Style" w:hAnsi="Bookman Old Style" w:cs="Calibri"/>
                <w:sz w:val="20"/>
                <w:szCs w:val="20"/>
              </w:rPr>
              <w:t>/min) tłokowa</w:t>
            </w:r>
          </w:p>
        </w:tc>
        <w:tc>
          <w:tcPr>
            <w:tcW w:w="2410" w:type="dxa"/>
          </w:tcPr>
          <w:p w14:paraId="06862B7A" w14:textId="77777777" w:rsidR="008A4433" w:rsidRPr="008A4433" w:rsidRDefault="008A4433" w:rsidP="008A4433">
            <w:pPr>
              <w:jc w:val="center"/>
              <w:rPr>
                <w:rFonts w:ascii="Bookman Old Style" w:hAnsi="Bookman Old Style" w:cs="Arial"/>
                <w:sz w:val="20"/>
                <w:szCs w:val="20"/>
              </w:rPr>
            </w:pPr>
            <w:r w:rsidRPr="008A4433">
              <w:rPr>
                <w:rFonts w:ascii="Bookman Old Style" w:hAnsi="Bookman Old Style" w:cs="Arial"/>
                <w:sz w:val="20"/>
                <w:szCs w:val="20"/>
              </w:rPr>
              <w:t>TAK</w:t>
            </w:r>
          </w:p>
        </w:tc>
        <w:tc>
          <w:tcPr>
            <w:tcW w:w="1838" w:type="dxa"/>
          </w:tcPr>
          <w:p w14:paraId="643EA62F" w14:textId="77777777" w:rsidR="008A4433" w:rsidRPr="008A4433" w:rsidRDefault="008A4433" w:rsidP="008A4433">
            <w:pPr>
              <w:spacing w:after="58"/>
              <w:rPr>
                <w:rFonts w:ascii="Bookman Old Style" w:hAnsi="Bookman Old Style"/>
                <w:sz w:val="20"/>
                <w:szCs w:val="20"/>
              </w:rPr>
            </w:pPr>
          </w:p>
        </w:tc>
      </w:tr>
      <w:tr w:rsidR="008A4433" w:rsidRPr="008A4433" w14:paraId="6403FDCB" w14:textId="77777777" w:rsidTr="00722FF9">
        <w:tc>
          <w:tcPr>
            <w:tcW w:w="682" w:type="dxa"/>
            <w:vAlign w:val="center"/>
          </w:tcPr>
          <w:p w14:paraId="3747926D" w14:textId="4A788E43" w:rsidR="008A4433" w:rsidRPr="008A4433" w:rsidRDefault="008A4433" w:rsidP="008A4433">
            <w:pPr>
              <w:spacing w:after="58"/>
              <w:jc w:val="center"/>
              <w:rPr>
                <w:rFonts w:ascii="Bookman Old Style" w:hAnsi="Bookman Old Style"/>
                <w:sz w:val="20"/>
                <w:szCs w:val="20"/>
              </w:rPr>
            </w:pPr>
            <w:r>
              <w:rPr>
                <w:rFonts w:ascii="Bookman Old Style" w:hAnsi="Bookman Old Style"/>
                <w:sz w:val="20"/>
                <w:szCs w:val="20"/>
              </w:rPr>
              <w:t>79</w:t>
            </w:r>
          </w:p>
        </w:tc>
        <w:tc>
          <w:tcPr>
            <w:tcW w:w="5839" w:type="dxa"/>
          </w:tcPr>
          <w:p w14:paraId="4FC94068" w14:textId="77777777" w:rsidR="008A4433" w:rsidRPr="008A4433" w:rsidRDefault="008A4433" w:rsidP="008A4433">
            <w:pPr>
              <w:snapToGrid w:val="0"/>
              <w:rPr>
                <w:rFonts w:ascii="Bookman Old Style" w:hAnsi="Bookman Old Style" w:cs="Calibri"/>
                <w:sz w:val="20"/>
                <w:szCs w:val="20"/>
              </w:rPr>
            </w:pPr>
            <w:r w:rsidRPr="008A4433">
              <w:rPr>
                <w:rFonts w:ascii="Bookman Old Style" w:hAnsi="Bookman Old Style" w:cs="Calibri"/>
                <w:sz w:val="20"/>
                <w:szCs w:val="20"/>
              </w:rPr>
              <w:t xml:space="preserve">Bardzo niski poziom hałasu (poniżej 37 </w:t>
            </w:r>
            <w:proofErr w:type="spellStart"/>
            <w:r w:rsidRPr="008A4433">
              <w:rPr>
                <w:rFonts w:ascii="Bookman Old Style" w:hAnsi="Bookman Old Style" w:cs="Calibri"/>
                <w:sz w:val="20"/>
                <w:szCs w:val="20"/>
              </w:rPr>
              <w:t>dB</w:t>
            </w:r>
            <w:proofErr w:type="spellEnd"/>
            <w:r w:rsidRPr="008A4433">
              <w:rPr>
                <w:rFonts w:ascii="Bookman Old Style" w:hAnsi="Bookman Old Style" w:cs="Calibri"/>
                <w:sz w:val="20"/>
                <w:szCs w:val="20"/>
              </w:rPr>
              <w:t>)</w:t>
            </w:r>
          </w:p>
        </w:tc>
        <w:tc>
          <w:tcPr>
            <w:tcW w:w="2410" w:type="dxa"/>
          </w:tcPr>
          <w:p w14:paraId="76B8A354" w14:textId="77777777" w:rsidR="008A4433" w:rsidRPr="008A4433" w:rsidRDefault="008A4433" w:rsidP="008A4433">
            <w:pPr>
              <w:jc w:val="center"/>
              <w:rPr>
                <w:rFonts w:ascii="Bookman Old Style" w:hAnsi="Bookman Old Style" w:cs="Arial"/>
                <w:sz w:val="20"/>
                <w:szCs w:val="20"/>
              </w:rPr>
            </w:pPr>
            <w:r w:rsidRPr="008A4433">
              <w:rPr>
                <w:rFonts w:ascii="Bookman Old Style" w:hAnsi="Bookman Old Style" w:cs="Arial"/>
                <w:sz w:val="20"/>
                <w:szCs w:val="20"/>
              </w:rPr>
              <w:t>TAK</w:t>
            </w:r>
          </w:p>
        </w:tc>
        <w:tc>
          <w:tcPr>
            <w:tcW w:w="1838" w:type="dxa"/>
          </w:tcPr>
          <w:p w14:paraId="245ECDA5" w14:textId="77777777" w:rsidR="008A4433" w:rsidRPr="008A4433" w:rsidRDefault="008A4433" w:rsidP="008A4433">
            <w:pPr>
              <w:spacing w:after="58"/>
              <w:rPr>
                <w:rFonts w:ascii="Bookman Old Style" w:hAnsi="Bookman Old Style"/>
                <w:sz w:val="20"/>
                <w:szCs w:val="20"/>
              </w:rPr>
            </w:pPr>
          </w:p>
        </w:tc>
      </w:tr>
      <w:tr w:rsidR="008A4433" w:rsidRPr="008A4433" w14:paraId="568A64DF" w14:textId="77777777" w:rsidTr="00722FF9">
        <w:tc>
          <w:tcPr>
            <w:tcW w:w="682" w:type="dxa"/>
            <w:vAlign w:val="center"/>
          </w:tcPr>
          <w:p w14:paraId="082C4032" w14:textId="423319F9" w:rsidR="008A4433" w:rsidRPr="008A4433" w:rsidRDefault="008A4433" w:rsidP="008A4433">
            <w:pPr>
              <w:spacing w:after="58"/>
              <w:jc w:val="center"/>
              <w:rPr>
                <w:rFonts w:ascii="Bookman Old Style" w:hAnsi="Bookman Old Style"/>
                <w:sz w:val="20"/>
                <w:szCs w:val="20"/>
              </w:rPr>
            </w:pPr>
            <w:r w:rsidRPr="008A4433">
              <w:rPr>
                <w:rFonts w:ascii="Bookman Old Style" w:hAnsi="Bookman Old Style"/>
                <w:sz w:val="20"/>
                <w:szCs w:val="20"/>
              </w:rPr>
              <w:t>8</w:t>
            </w:r>
            <w:r>
              <w:rPr>
                <w:rFonts w:ascii="Bookman Old Style" w:hAnsi="Bookman Old Style"/>
                <w:sz w:val="20"/>
                <w:szCs w:val="20"/>
              </w:rPr>
              <w:t>0</w:t>
            </w:r>
          </w:p>
        </w:tc>
        <w:tc>
          <w:tcPr>
            <w:tcW w:w="5839" w:type="dxa"/>
          </w:tcPr>
          <w:p w14:paraId="24A783C6" w14:textId="77777777" w:rsidR="008A4433" w:rsidRPr="008A4433" w:rsidRDefault="008A4433" w:rsidP="008A4433">
            <w:pPr>
              <w:snapToGrid w:val="0"/>
              <w:rPr>
                <w:rFonts w:ascii="Bookman Old Style" w:hAnsi="Bookman Old Style" w:cs="Calibri"/>
                <w:sz w:val="20"/>
                <w:szCs w:val="20"/>
              </w:rPr>
            </w:pPr>
            <w:r w:rsidRPr="008A4433">
              <w:rPr>
                <w:rFonts w:ascii="Bookman Old Style" w:hAnsi="Bookman Old Style" w:cs="Calibri"/>
                <w:sz w:val="20"/>
                <w:szCs w:val="20"/>
              </w:rPr>
              <w:t>Wielostopniowe zabezpieczenie przed przelaniem pompy – zaoferować zbiornik zabezpieczający 0,2- 0,3 litra.</w:t>
            </w:r>
          </w:p>
        </w:tc>
        <w:tc>
          <w:tcPr>
            <w:tcW w:w="2410" w:type="dxa"/>
          </w:tcPr>
          <w:p w14:paraId="497712F4" w14:textId="77777777" w:rsidR="008A4433" w:rsidRPr="008A4433" w:rsidRDefault="008A4433" w:rsidP="008A4433">
            <w:pPr>
              <w:jc w:val="center"/>
              <w:rPr>
                <w:rFonts w:ascii="Bookman Old Style" w:hAnsi="Bookman Old Style" w:cs="Arial"/>
                <w:sz w:val="20"/>
                <w:szCs w:val="20"/>
              </w:rPr>
            </w:pPr>
            <w:r w:rsidRPr="008A4433">
              <w:rPr>
                <w:rFonts w:ascii="Bookman Old Style" w:hAnsi="Bookman Old Style" w:cs="Arial"/>
                <w:sz w:val="20"/>
                <w:szCs w:val="20"/>
              </w:rPr>
              <w:t>TAK</w:t>
            </w:r>
          </w:p>
        </w:tc>
        <w:tc>
          <w:tcPr>
            <w:tcW w:w="1838" w:type="dxa"/>
          </w:tcPr>
          <w:p w14:paraId="781EF42D" w14:textId="77777777" w:rsidR="008A4433" w:rsidRPr="008A4433" w:rsidRDefault="008A4433" w:rsidP="008A4433">
            <w:pPr>
              <w:spacing w:after="58"/>
              <w:rPr>
                <w:rFonts w:ascii="Bookman Old Style" w:hAnsi="Bookman Old Style"/>
                <w:sz w:val="20"/>
                <w:szCs w:val="20"/>
              </w:rPr>
            </w:pPr>
          </w:p>
        </w:tc>
      </w:tr>
      <w:tr w:rsidR="008A4433" w:rsidRPr="008A4433" w14:paraId="36528661" w14:textId="77777777" w:rsidTr="00722FF9">
        <w:tc>
          <w:tcPr>
            <w:tcW w:w="682" w:type="dxa"/>
            <w:vAlign w:val="center"/>
          </w:tcPr>
          <w:p w14:paraId="164CA90A" w14:textId="47C856D9" w:rsidR="008A4433" w:rsidRPr="008A4433" w:rsidRDefault="008A4433" w:rsidP="008A4433">
            <w:pPr>
              <w:spacing w:after="58"/>
              <w:jc w:val="center"/>
              <w:rPr>
                <w:rFonts w:ascii="Bookman Old Style" w:hAnsi="Bookman Old Style"/>
                <w:sz w:val="20"/>
                <w:szCs w:val="20"/>
              </w:rPr>
            </w:pPr>
            <w:r w:rsidRPr="008A4433">
              <w:rPr>
                <w:rFonts w:ascii="Bookman Old Style" w:hAnsi="Bookman Old Style"/>
                <w:sz w:val="20"/>
                <w:szCs w:val="20"/>
              </w:rPr>
              <w:t>8</w:t>
            </w:r>
            <w:r w:rsidR="00350B0A">
              <w:rPr>
                <w:rFonts w:ascii="Bookman Old Style" w:hAnsi="Bookman Old Style"/>
                <w:sz w:val="20"/>
                <w:szCs w:val="20"/>
              </w:rPr>
              <w:t>1</w:t>
            </w:r>
          </w:p>
        </w:tc>
        <w:tc>
          <w:tcPr>
            <w:tcW w:w="5839" w:type="dxa"/>
          </w:tcPr>
          <w:p w14:paraId="15FD98F0" w14:textId="77777777" w:rsidR="008A4433" w:rsidRPr="008A4433" w:rsidRDefault="008A4433" w:rsidP="008A4433">
            <w:pPr>
              <w:snapToGrid w:val="0"/>
              <w:rPr>
                <w:rFonts w:ascii="Bookman Old Style" w:hAnsi="Bookman Old Style" w:cs="Calibri"/>
                <w:sz w:val="20"/>
                <w:szCs w:val="20"/>
              </w:rPr>
            </w:pPr>
            <w:r w:rsidRPr="008A4433">
              <w:rPr>
                <w:rFonts w:ascii="Bookman Old Style" w:hAnsi="Bookman Old Style" w:cs="Calibri"/>
                <w:sz w:val="20"/>
                <w:szCs w:val="20"/>
              </w:rPr>
              <w:t xml:space="preserve">Ssak </w:t>
            </w:r>
            <w:proofErr w:type="spellStart"/>
            <w:r w:rsidRPr="008A4433">
              <w:rPr>
                <w:rFonts w:ascii="Bookman Old Style" w:hAnsi="Bookman Old Style" w:cs="Calibri"/>
                <w:sz w:val="20"/>
                <w:szCs w:val="20"/>
              </w:rPr>
              <w:t>napółkowy</w:t>
            </w:r>
            <w:proofErr w:type="spellEnd"/>
          </w:p>
        </w:tc>
        <w:tc>
          <w:tcPr>
            <w:tcW w:w="2410" w:type="dxa"/>
          </w:tcPr>
          <w:p w14:paraId="3CE0DA6C" w14:textId="77777777" w:rsidR="008A4433" w:rsidRPr="008A4433" w:rsidRDefault="008A4433" w:rsidP="008A4433">
            <w:pPr>
              <w:jc w:val="center"/>
              <w:rPr>
                <w:rFonts w:ascii="Bookman Old Style" w:hAnsi="Bookman Old Style" w:cs="Arial"/>
                <w:sz w:val="20"/>
                <w:szCs w:val="20"/>
              </w:rPr>
            </w:pPr>
            <w:r w:rsidRPr="008A4433">
              <w:rPr>
                <w:rFonts w:ascii="Bookman Old Style" w:hAnsi="Bookman Old Style" w:cs="Arial"/>
                <w:sz w:val="20"/>
                <w:szCs w:val="20"/>
              </w:rPr>
              <w:t>TAK</w:t>
            </w:r>
          </w:p>
        </w:tc>
        <w:tc>
          <w:tcPr>
            <w:tcW w:w="1838" w:type="dxa"/>
          </w:tcPr>
          <w:p w14:paraId="192833A8" w14:textId="77777777" w:rsidR="008A4433" w:rsidRPr="008A4433" w:rsidRDefault="008A4433" w:rsidP="008A4433">
            <w:pPr>
              <w:spacing w:after="58"/>
              <w:rPr>
                <w:rFonts w:ascii="Bookman Old Style" w:hAnsi="Bookman Old Style"/>
                <w:sz w:val="20"/>
                <w:szCs w:val="20"/>
              </w:rPr>
            </w:pPr>
          </w:p>
        </w:tc>
      </w:tr>
      <w:tr w:rsidR="008A4433" w:rsidRPr="008A4433" w14:paraId="0C98EDE3" w14:textId="77777777" w:rsidTr="00722FF9">
        <w:tc>
          <w:tcPr>
            <w:tcW w:w="682" w:type="dxa"/>
            <w:vAlign w:val="center"/>
          </w:tcPr>
          <w:p w14:paraId="16FA029E" w14:textId="26BDC8DF" w:rsidR="008A4433" w:rsidRPr="008A4433" w:rsidRDefault="008A4433" w:rsidP="008A4433">
            <w:pPr>
              <w:spacing w:after="58"/>
              <w:jc w:val="center"/>
              <w:rPr>
                <w:rFonts w:ascii="Bookman Old Style" w:hAnsi="Bookman Old Style"/>
                <w:sz w:val="20"/>
                <w:szCs w:val="20"/>
              </w:rPr>
            </w:pPr>
            <w:r w:rsidRPr="008A4433">
              <w:rPr>
                <w:rFonts w:ascii="Bookman Old Style" w:hAnsi="Bookman Old Style"/>
                <w:sz w:val="20"/>
                <w:szCs w:val="20"/>
              </w:rPr>
              <w:t>8</w:t>
            </w:r>
            <w:r w:rsidR="00350B0A">
              <w:rPr>
                <w:rFonts w:ascii="Bookman Old Style" w:hAnsi="Bookman Old Style"/>
                <w:sz w:val="20"/>
                <w:szCs w:val="20"/>
              </w:rPr>
              <w:t>2</w:t>
            </w:r>
          </w:p>
        </w:tc>
        <w:tc>
          <w:tcPr>
            <w:tcW w:w="5839" w:type="dxa"/>
          </w:tcPr>
          <w:p w14:paraId="104336E7" w14:textId="77777777" w:rsidR="008A4433" w:rsidRPr="008A4433" w:rsidRDefault="008A4433" w:rsidP="008A4433">
            <w:pPr>
              <w:snapToGrid w:val="0"/>
              <w:rPr>
                <w:rFonts w:ascii="Bookman Old Style" w:hAnsi="Bookman Old Style" w:cs="Calibri"/>
                <w:sz w:val="20"/>
                <w:szCs w:val="20"/>
              </w:rPr>
            </w:pPr>
            <w:r w:rsidRPr="008A4433">
              <w:rPr>
                <w:rFonts w:ascii="Bookman Old Style" w:hAnsi="Bookman Old Style" w:cs="Calibri"/>
                <w:sz w:val="20"/>
                <w:szCs w:val="20"/>
              </w:rPr>
              <w:t xml:space="preserve">Zbiornik min. 2,0 litrowy wielorazowy z poliwęglanu, nietłukący z tworzywa z podziałką, do wkładów jednorazowych,  z uchwytem  </w:t>
            </w:r>
            <w:proofErr w:type="spellStart"/>
            <w:r w:rsidRPr="008A4433">
              <w:rPr>
                <w:rFonts w:ascii="Bookman Old Style" w:hAnsi="Bookman Old Style" w:cs="Calibri"/>
                <w:sz w:val="20"/>
                <w:szCs w:val="20"/>
              </w:rPr>
              <w:t>naszynowym</w:t>
            </w:r>
            <w:proofErr w:type="spellEnd"/>
            <w:r w:rsidRPr="008A4433">
              <w:rPr>
                <w:rFonts w:ascii="Bookman Old Style" w:hAnsi="Bookman Old Style" w:cs="Calibri"/>
                <w:sz w:val="20"/>
                <w:szCs w:val="20"/>
              </w:rPr>
              <w:t xml:space="preserve"> i  blokadą  zabezpieczającą wysuwanie się zbiornika z uchwytu w czasie wymiany wkładu</w:t>
            </w:r>
          </w:p>
        </w:tc>
        <w:tc>
          <w:tcPr>
            <w:tcW w:w="2410" w:type="dxa"/>
          </w:tcPr>
          <w:p w14:paraId="7D9DE4AD" w14:textId="77777777" w:rsidR="008A4433" w:rsidRPr="008A4433" w:rsidRDefault="008A4433" w:rsidP="008A4433">
            <w:pPr>
              <w:jc w:val="center"/>
              <w:rPr>
                <w:rFonts w:ascii="Bookman Old Style" w:hAnsi="Bookman Old Style" w:cs="Arial"/>
                <w:sz w:val="20"/>
                <w:szCs w:val="20"/>
              </w:rPr>
            </w:pPr>
            <w:r w:rsidRPr="008A4433">
              <w:rPr>
                <w:rFonts w:ascii="Bookman Old Style" w:hAnsi="Bookman Old Style" w:cs="Arial"/>
                <w:sz w:val="20"/>
                <w:szCs w:val="20"/>
              </w:rPr>
              <w:t>TAK</w:t>
            </w:r>
          </w:p>
        </w:tc>
        <w:tc>
          <w:tcPr>
            <w:tcW w:w="1838" w:type="dxa"/>
          </w:tcPr>
          <w:p w14:paraId="2D5AB9DC" w14:textId="77777777" w:rsidR="008A4433" w:rsidRPr="008A4433" w:rsidRDefault="008A4433" w:rsidP="008A4433">
            <w:pPr>
              <w:spacing w:after="58"/>
              <w:rPr>
                <w:rFonts w:ascii="Bookman Old Style" w:hAnsi="Bookman Old Style"/>
                <w:sz w:val="20"/>
                <w:szCs w:val="20"/>
              </w:rPr>
            </w:pPr>
          </w:p>
        </w:tc>
      </w:tr>
      <w:tr w:rsidR="008A4433" w:rsidRPr="008A4433" w14:paraId="1EE9A699" w14:textId="77777777" w:rsidTr="00722FF9">
        <w:tc>
          <w:tcPr>
            <w:tcW w:w="682" w:type="dxa"/>
            <w:vAlign w:val="center"/>
          </w:tcPr>
          <w:p w14:paraId="61EAE372" w14:textId="14DBA59E" w:rsidR="008A4433" w:rsidRPr="008A4433" w:rsidRDefault="008A4433" w:rsidP="008A4433">
            <w:pPr>
              <w:spacing w:after="58"/>
              <w:jc w:val="center"/>
              <w:rPr>
                <w:rFonts w:ascii="Bookman Old Style" w:hAnsi="Bookman Old Style"/>
                <w:sz w:val="20"/>
                <w:szCs w:val="20"/>
              </w:rPr>
            </w:pPr>
            <w:r w:rsidRPr="008A4433">
              <w:rPr>
                <w:rFonts w:ascii="Bookman Old Style" w:hAnsi="Bookman Old Style"/>
                <w:sz w:val="20"/>
                <w:szCs w:val="20"/>
              </w:rPr>
              <w:t>8</w:t>
            </w:r>
            <w:r w:rsidR="00350B0A">
              <w:rPr>
                <w:rFonts w:ascii="Bookman Old Style" w:hAnsi="Bookman Old Style"/>
                <w:sz w:val="20"/>
                <w:szCs w:val="20"/>
              </w:rPr>
              <w:t>3</w:t>
            </w:r>
          </w:p>
        </w:tc>
        <w:tc>
          <w:tcPr>
            <w:tcW w:w="5839" w:type="dxa"/>
          </w:tcPr>
          <w:p w14:paraId="0B247F48" w14:textId="77777777" w:rsidR="008A4433" w:rsidRPr="008A4433" w:rsidRDefault="008A4433" w:rsidP="008A4433">
            <w:pPr>
              <w:snapToGrid w:val="0"/>
              <w:rPr>
                <w:rFonts w:ascii="Bookman Old Style" w:hAnsi="Bookman Old Style" w:cs="Calibri"/>
                <w:sz w:val="20"/>
                <w:szCs w:val="20"/>
              </w:rPr>
            </w:pPr>
            <w:r w:rsidRPr="008A4433">
              <w:rPr>
                <w:rFonts w:ascii="Bookman Old Style" w:hAnsi="Bookman Old Style" w:cs="Calibri"/>
                <w:sz w:val="20"/>
                <w:szCs w:val="20"/>
              </w:rPr>
              <w:t>Wkłady jednorazowe kompatybilne do w/w zbiorników –  40 szt.</w:t>
            </w:r>
          </w:p>
        </w:tc>
        <w:tc>
          <w:tcPr>
            <w:tcW w:w="2410" w:type="dxa"/>
          </w:tcPr>
          <w:p w14:paraId="1233B218" w14:textId="77777777" w:rsidR="008A4433" w:rsidRPr="008A4433" w:rsidRDefault="008A4433" w:rsidP="008A4433">
            <w:pPr>
              <w:jc w:val="center"/>
              <w:rPr>
                <w:rFonts w:ascii="Bookman Old Style" w:hAnsi="Bookman Old Style" w:cs="Arial"/>
                <w:sz w:val="20"/>
                <w:szCs w:val="20"/>
              </w:rPr>
            </w:pPr>
            <w:r w:rsidRPr="008A4433">
              <w:rPr>
                <w:rFonts w:ascii="Bookman Old Style" w:hAnsi="Bookman Old Style" w:cs="Arial"/>
                <w:sz w:val="20"/>
                <w:szCs w:val="20"/>
              </w:rPr>
              <w:t>TAK</w:t>
            </w:r>
          </w:p>
        </w:tc>
        <w:tc>
          <w:tcPr>
            <w:tcW w:w="1838" w:type="dxa"/>
          </w:tcPr>
          <w:p w14:paraId="6443FA63" w14:textId="77777777" w:rsidR="008A4433" w:rsidRPr="008A4433" w:rsidRDefault="008A4433" w:rsidP="008A4433">
            <w:pPr>
              <w:spacing w:after="58"/>
              <w:rPr>
                <w:rFonts w:ascii="Bookman Old Style" w:hAnsi="Bookman Old Style"/>
                <w:sz w:val="20"/>
                <w:szCs w:val="20"/>
              </w:rPr>
            </w:pPr>
          </w:p>
        </w:tc>
      </w:tr>
      <w:tr w:rsidR="008A4433" w:rsidRPr="008A4433" w14:paraId="5B02BBC7" w14:textId="77777777" w:rsidTr="00722FF9">
        <w:tc>
          <w:tcPr>
            <w:tcW w:w="682" w:type="dxa"/>
            <w:vAlign w:val="center"/>
          </w:tcPr>
          <w:p w14:paraId="04A8EE03" w14:textId="02D0C5B4" w:rsidR="008A4433" w:rsidRPr="008A4433" w:rsidRDefault="008A4433" w:rsidP="008A4433">
            <w:pPr>
              <w:spacing w:after="58"/>
              <w:jc w:val="center"/>
              <w:rPr>
                <w:rFonts w:ascii="Bookman Old Style" w:hAnsi="Bookman Old Style"/>
                <w:sz w:val="20"/>
                <w:szCs w:val="20"/>
              </w:rPr>
            </w:pPr>
            <w:r w:rsidRPr="008A4433">
              <w:rPr>
                <w:rFonts w:ascii="Bookman Old Style" w:hAnsi="Bookman Old Style"/>
                <w:sz w:val="20"/>
                <w:szCs w:val="20"/>
              </w:rPr>
              <w:t>8</w:t>
            </w:r>
            <w:r w:rsidR="00350B0A">
              <w:rPr>
                <w:rFonts w:ascii="Bookman Old Style" w:hAnsi="Bookman Old Style"/>
                <w:sz w:val="20"/>
                <w:szCs w:val="20"/>
              </w:rPr>
              <w:t>4</w:t>
            </w:r>
          </w:p>
        </w:tc>
        <w:tc>
          <w:tcPr>
            <w:tcW w:w="5839" w:type="dxa"/>
          </w:tcPr>
          <w:p w14:paraId="5FBFA5EE" w14:textId="77777777" w:rsidR="008A4433" w:rsidRPr="008A4433" w:rsidRDefault="008A4433" w:rsidP="008A4433">
            <w:pPr>
              <w:snapToGrid w:val="0"/>
              <w:rPr>
                <w:rFonts w:ascii="Bookman Old Style" w:hAnsi="Bookman Old Style" w:cs="Calibri"/>
                <w:sz w:val="20"/>
                <w:szCs w:val="20"/>
              </w:rPr>
            </w:pPr>
            <w:r w:rsidRPr="008A4433">
              <w:rPr>
                <w:rFonts w:ascii="Bookman Old Style" w:hAnsi="Bookman Old Style" w:cs="Calibri"/>
                <w:sz w:val="20"/>
                <w:szCs w:val="20"/>
              </w:rPr>
              <w:t>Filtry antybakteryjne - min. 5 szt.</w:t>
            </w:r>
          </w:p>
        </w:tc>
        <w:tc>
          <w:tcPr>
            <w:tcW w:w="2410" w:type="dxa"/>
          </w:tcPr>
          <w:p w14:paraId="564D882E" w14:textId="77777777" w:rsidR="008A4433" w:rsidRPr="008A4433" w:rsidRDefault="008A4433" w:rsidP="008A4433">
            <w:pPr>
              <w:jc w:val="center"/>
              <w:rPr>
                <w:rFonts w:ascii="Bookman Old Style" w:hAnsi="Bookman Old Style" w:cs="Arial"/>
                <w:sz w:val="20"/>
                <w:szCs w:val="20"/>
              </w:rPr>
            </w:pPr>
            <w:r w:rsidRPr="008A4433">
              <w:rPr>
                <w:rFonts w:ascii="Bookman Old Style" w:hAnsi="Bookman Old Style" w:cs="Arial"/>
                <w:sz w:val="20"/>
                <w:szCs w:val="20"/>
              </w:rPr>
              <w:t>TAK</w:t>
            </w:r>
          </w:p>
        </w:tc>
        <w:tc>
          <w:tcPr>
            <w:tcW w:w="1838" w:type="dxa"/>
          </w:tcPr>
          <w:p w14:paraId="776E3C0D" w14:textId="77777777" w:rsidR="008A4433" w:rsidRPr="008A4433" w:rsidRDefault="008A4433" w:rsidP="008A4433">
            <w:pPr>
              <w:spacing w:after="58"/>
              <w:rPr>
                <w:rFonts w:ascii="Bookman Old Style" w:hAnsi="Bookman Old Style"/>
                <w:sz w:val="20"/>
                <w:szCs w:val="20"/>
              </w:rPr>
            </w:pPr>
          </w:p>
        </w:tc>
      </w:tr>
      <w:tr w:rsidR="008A4433" w:rsidRPr="008A4433" w14:paraId="3B0C9FB7" w14:textId="77777777" w:rsidTr="00722FF9">
        <w:tc>
          <w:tcPr>
            <w:tcW w:w="682" w:type="dxa"/>
            <w:vAlign w:val="center"/>
          </w:tcPr>
          <w:p w14:paraId="12EAA147" w14:textId="30BFE533" w:rsidR="008A4433" w:rsidRPr="008A4433" w:rsidRDefault="008A4433" w:rsidP="008A4433">
            <w:pPr>
              <w:spacing w:after="58"/>
              <w:jc w:val="center"/>
              <w:rPr>
                <w:rFonts w:ascii="Bookman Old Style" w:hAnsi="Bookman Old Style"/>
                <w:sz w:val="20"/>
                <w:szCs w:val="20"/>
              </w:rPr>
            </w:pPr>
            <w:r w:rsidRPr="008A4433">
              <w:rPr>
                <w:rFonts w:ascii="Bookman Old Style" w:hAnsi="Bookman Old Style"/>
                <w:sz w:val="20"/>
                <w:szCs w:val="20"/>
              </w:rPr>
              <w:t>8</w:t>
            </w:r>
            <w:r w:rsidR="00350B0A">
              <w:rPr>
                <w:rFonts w:ascii="Bookman Old Style" w:hAnsi="Bookman Old Style"/>
                <w:sz w:val="20"/>
                <w:szCs w:val="20"/>
              </w:rPr>
              <w:t>5</w:t>
            </w:r>
          </w:p>
        </w:tc>
        <w:tc>
          <w:tcPr>
            <w:tcW w:w="5839" w:type="dxa"/>
          </w:tcPr>
          <w:p w14:paraId="4E39EE6B" w14:textId="77777777" w:rsidR="008A4433" w:rsidRPr="008A4433" w:rsidRDefault="008A4433" w:rsidP="008A4433">
            <w:pPr>
              <w:snapToGrid w:val="0"/>
              <w:rPr>
                <w:rFonts w:ascii="Bookman Old Style" w:hAnsi="Bookman Old Style" w:cs="Calibri"/>
                <w:sz w:val="20"/>
                <w:szCs w:val="20"/>
              </w:rPr>
            </w:pPr>
            <w:r w:rsidRPr="008A4433">
              <w:rPr>
                <w:rFonts w:ascii="Bookman Old Style" w:hAnsi="Bookman Old Style" w:cs="Calibri"/>
                <w:sz w:val="20"/>
                <w:szCs w:val="20"/>
              </w:rPr>
              <w:t xml:space="preserve">Zasilanie  230 VAC 50 </w:t>
            </w:r>
            <w:proofErr w:type="spellStart"/>
            <w:r w:rsidRPr="008A4433">
              <w:rPr>
                <w:rFonts w:ascii="Bookman Old Style" w:hAnsi="Bookman Old Style" w:cs="Calibri"/>
                <w:sz w:val="20"/>
                <w:szCs w:val="20"/>
              </w:rPr>
              <w:t>Hz</w:t>
            </w:r>
            <w:proofErr w:type="spellEnd"/>
            <w:r w:rsidRPr="008A4433">
              <w:rPr>
                <w:rFonts w:ascii="Bookman Old Style" w:hAnsi="Bookman Old Style" w:cs="Calibri"/>
                <w:sz w:val="20"/>
                <w:szCs w:val="20"/>
              </w:rPr>
              <w:t>+/-10%</w:t>
            </w:r>
          </w:p>
        </w:tc>
        <w:tc>
          <w:tcPr>
            <w:tcW w:w="2410" w:type="dxa"/>
          </w:tcPr>
          <w:p w14:paraId="1F7C5F9B" w14:textId="77777777" w:rsidR="008A4433" w:rsidRPr="008A4433" w:rsidRDefault="008A4433" w:rsidP="008A4433">
            <w:pPr>
              <w:jc w:val="center"/>
              <w:rPr>
                <w:rFonts w:ascii="Bookman Old Style" w:hAnsi="Bookman Old Style" w:cs="Arial"/>
                <w:sz w:val="20"/>
                <w:szCs w:val="20"/>
              </w:rPr>
            </w:pPr>
            <w:r w:rsidRPr="008A4433">
              <w:rPr>
                <w:rFonts w:ascii="Bookman Old Style" w:hAnsi="Bookman Old Style" w:cs="Arial"/>
                <w:sz w:val="20"/>
                <w:szCs w:val="20"/>
              </w:rPr>
              <w:t>TAK</w:t>
            </w:r>
          </w:p>
        </w:tc>
        <w:tc>
          <w:tcPr>
            <w:tcW w:w="1838" w:type="dxa"/>
          </w:tcPr>
          <w:p w14:paraId="016C83E5" w14:textId="77777777" w:rsidR="008A4433" w:rsidRPr="008A4433" w:rsidRDefault="008A4433" w:rsidP="008A4433">
            <w:pPr>
              <w:spacing w:after="58"/>
              <w:rPr>
                <w:rFonts w:ascii="Bookman Old Style" w:hAnsi="Bookman Old Style"/>
                <w:sz w:val="20"/>
                <w:szCs w:val="20"/>
              </w:rPr>
            </w:pPr>
          </w:p>
        </w:tc>
      </w:tr>
      <w:tr w:rsidR="008A4433" w:rsidRPr="008A4433" w14:paraId="41C1B249" w14:textId="77777777" w:rsidTr="00722FF9">
        <w:tc>
          <w:tcPr>
            <w:tcW w:w="682" w:type="dxa"/>
            <w:vAlign w:val="center"/>
          </w:tcPr>
          <w:p w14:paraId="6E57F9CF" w14:textId="4958A231" w:rsidR="008A4433" w:rsidRPr="008A4433" w:rsidRDefault="008A4433" w:rsidP="008A4433">
            <w:pPr>
              <w:spacing w:after="58"/>
              <w:jc w:val="center"/>
              <w:rPr>
                <w:rFonts w:ascii="Bookman Old Style" w:hAnsi="Bookman Old Style"/>
                <w:sz w:val="20"/>
                <w:szCs w:val="20"/>
              </w:rPr>
            </w:pPr>
            <w:r w:rsidRPr="008A4433">
              <w:rPr>
                <w:rFonts w:ascii="Bookman Old Style" w:hAnsi="Bookman Old Style"/>
                <w:sz w:val="20"/>
                <w:szCs w:val="20"/>
              </w:rPr>
              <w:t>8</w:t>
            </w:r>
            <w:r w:rsidR="00350B0A">
              <w:rPr>
                <w:rFonts w:ascii="Bookman Old Style" w:hAnsi="Bookman Old Style"/>
                <w:sz w:val="20"/>
                <w:szCs w:val="20"/>
              </w:rPr>
              <w:t>6</w:t>
            </w:r>
          </w:p>
        </w:tc>
        <w:tc>
          <w:tcPr>
            <w:tcW w:w="5839" w:type="dxa"/>
          </w:tcPr>
          <w:p w14:paraId="401766B2" w14:textId="77777777" w:rsidR="008A4433" w:rsidRPr="008A4433" w:rsidRDefault="008A4433" w:rsidP="008A4433">
            <w:pPr>
              <w:snapToGrid w:val="0"/>
              <w:rPr>
                <w:rFonts w:ascii="Bookman Old Style" w:hAnsi="Bookman Old Style" w:cs="Calibri"/>
                <w:sz w:val="20"/>
                <w:szCs w:val="20"/>
              </w:rPr>
            </w:pPr>
            <w:r w:rsidRPr="008A4433">
              <w:rPr>
                <w:rFonts w:ascii="Bookman Old Style" w:hAnsi="Bookman Old Style" w:cs="Calibri"/>
                <w:sz w:val="20"/>
                <w:szCs w:val="20"/>
              </w:rPr>
              <w:t>Pobór mocy max. 50 W</w:t>
            </w:r>
          </w:p>
        </w:tc>
        <w:tc>
          <w:tcPr>
            <w:tcW w:w="2410" w:type="dxa"/>
          </w:tcPr>
          <w:p w14:paraId="5CCB951A" w14:textId="77777777" w:rsidR="008A4433" w:rsidRPr="008A4433" w:rsidRDefault="008A4433" w:rsidP="008A4433">
            <w:pPr>
              <w:jc w:val="center"/>
              <w:rPr>
                <w:rFonts w:ascii="Bookman Old Style" w:hAnsi="Bookman Old Style" w:cs="Arial"/>
                <w:sz w:val="20"/>
                <w:szCs w:val="20"/>
              </w:rPr>
            </w:pPr>
            <w:r w:rsidRPr="008A4433">
              <w:rPr>
                <w:rFonts w:ascii="Bookman Old Style" w:hAnsi="Bookman Old Style" w:cs="Arial"/>
                <w:sz w:val="20"/>
                <w:szCs w:val="20"/>
              </w:rPr>
              <w:t>TAK</w:t>
            </w:r>
          </w:p>
        </w:tc>
        <w:tc>
          <w:tcPr>
            <w:tcW w:w="1838" w:type="dxa"/>
          </w:tcPr>
          <w:p w14:paraId="0923E981" w14:textId="77777777" w:rsidR="008A4433" w:rsidRPr="008A4433" w:rsidRDefault="008A4433" w:rsidP="008A4433">
            <w:pPr>
              <w:spacing w:after="58"/>
              <w:rPr>
                <w:rFonts w:ascii="Bookman Old Style" w:hAnsi="Bookman Old Style"/>
                <w:sz w:val="20"/>
                <w:szCs w:val="20"/>
              </w:rPr>
            </w:pPr>
          </w:p>
        </w:tc>
      </w:tr>
      <w:tr w:rsidR="008A4433" w:rsidRPr="008A4433" w14:paraId="0B749260" w14:textId="77777777" w:rsidTr="00722FF9">
        <w:tc>
          <w:tcPr>
            <w:tcW w:w="682" w:type="dxa"/>
            <w:vAlign w:val="center"/>
          </w:tcPr>
          <w:p w14:paraId="3EE16BBE" w14:textId="55963CE1" w:rsidR="008A4433" w:rsidRPr="008A4433" w:rsidRDefault="008A4433" w:rsidP="008A4433">
            <w:pPr>
              <w:spacing w:after="58"/>
              <w:jc w:val="center"/>
              <w:rPr>
                <w:rFonts w:ascii="Bookman Old Style" w:hAnsi="Bookman Old Style"/>
                <w:sz w:val="20"/>
                <w:szCs w:val="20"/>
              </w:rPr>
            </w:pPr>
            <w:r w:rsidRPr="008A4433">
              <w:rPr>
                <w:rFonts w:ascii="Bookman Old Style" w:hAnsi="Bookman Old Style"/>
                <w:sz w:val="20"/>
                <w:szCs w:val="20"/>
              </w:rPr>
              <w:t>8</w:t>
            </w:r>
            <w:r w:rsidR="00350B0A">
              <w:rPr>
                <w:rFonts w:ascii="Bookman Old Style" w:hAnsi="Bookman Old Style"/>
                <w:sz w:val="20"/>
                <w:szCs w:val="20"/>
              </w:rPr>
              <w:t>7</w:t>
            </w:r>
          </w:p>
        </w:tc>
        <w:tc>
          <w:tcPr>
            <w:tcW w:w="5839" w:type="dxa"/>
          </w:tcPr>
          <w:p w14:paraId="68EF2DF7" w14:textId="77777777" w:rsidR="008A4433" w:rsidRPr="008A4433" w:rsidRDefault="008A4433" w:rsidP="008A4433">
            <w:pPr>
              <w:snapToGrid w:val="0"/>
              <w:rPr>
                <w:rFonts w:ascii="Bookman Old Style" w:hAnsi="Bookman Old Style" w:cs="Calibri"/>
                <w:sz w:val="20"/>
                <w:szCs w:val="20"/>
              </w:rPr>
            </w:pPr>
            <w:r w:rsidRPr="008A4433">
              <w:rPr>
                <w:rFonts w:ascii="Bookman Old Style" w:hAnsi="Bookman Old Style" w:cs="Calibri"/>
                <w:sz w:val="20"/>
                <w:szCs w:val="20"/>
              </w:rPr>
              <w:t xml:space="preserve">Wymiary max. 210 x 305x 375 mm </w:t>
            </w:r>
          </w:p>
        </w:tc>
        <w:tc>
          <w:tcPr>
            <w:tcW w:w="2410" w:type="dxa"/>
          </w:tcPr>
          <w:p w14:paraId="3AC343AF" w14:textId="77777777" w:rsidR="008A4433" w:rsidRPr="008A4433" w:rsidRDefault="008A4433" w:rsidP="008A4433">
            <w:pPr>
              <w:jc w:val="center"/>
              <w:rPr>
                <w:rFonts w:ascii="Bookman Old Style" w:hAnsi="Bookman Old Style" w:cs="Arial"/>
                <w:sz w:val="20"/>
                <w:szCs w:val="20"/>
              </w:rPr>
            </w:pPr>
            <w:r w:rsidRPr="008A4433">
              <w:rPr>
                <w:rFonts w:ascii="Bookman Old Style" w:hAnsi="Bookman Old Style" w:cs="Arial"/>
                <w:sz w:val="20"/>
                <w:szCs w:val="20"/>
              </w:rPr>
              <w:t>TAK</w:t>
            </w:r>
          </w:p>
        </w:tc>
        <w:tc>
          <w:tcPr>
            <w:tcW w:w="1838" w:type="dxa"/>
          </w:tcPr>
          <w:p w14:paraId="70085A14" w14:textId="77777777" w:rsidR="008A4433" w:rsidRPr="008A4433" w:rsidRDefault="008A4433" w:rsidP="008A4433">
            <w:pPr>
              <w:spacing w:after="58"/>
              <w:rPr>
                <w:rFonts w:ascii="Bookman Old Style" w:hAnsi="Bookman Old Style"/>
                <w:sz w:val="20"/>
                <w:szCs w:val="20"/>
              </w:rPr>
            </w:pPr>
          </w:p>
        </w:tc>
      </w:tr>
      <w:tr w:rsidR="008A4433" w:rsidRPr="008A4433" w14:paraId="6484CACB" w14:textId="77777777" w:rsidTr="00722FF9">
        <w:tc>
          <w:tcPr>
            <w:tcW w:w="682" w:type="dxa"/>
            <w:vAlign w:val="center"/>
          </w:tcPr>
          <w:p w14:paraId="12202FF0" w14:textId="450E715C" w:rsidR="008A4433" w:rsidRPr="008A4433" w:rsidRDefault="008A4433" w:rsidP="008A4433">
            <w:pPr>
              <w:spacing w:after="58"/>
              <w:jc w:val="center"/>
              <w:rPr>
                <w:rFonts w:ascii="Bookman Old Style" w:hAnsi="Bookman Old Style"/>
                <w:sz w:val="20"/>
                <w:szCs w:val="20"/>
              </w:rPr>
            </w:pPr>
            <w:r w:rsidRPr="008A4433">
              <w:rPr>
                <w:rFonts w:ascii="Bookman Old Style" w:hAnsi="Bookman Old Style"/>
                <w:sz w:val="20"/>
                <w:szCs w:val="20"/>
              </w:rPr>
              <w:t>8</w:t>
            </w:r>
            <w:r w:rsidR="00350B0A">
              <w:rPr>
                <w:rFonts w:ascii="Bookman Old Style" w:hAnsi="Bookman Old Style"/>
                <w:sz w:val="20"/>
                <w:szCs w:val="20"/>
              </w:rPr>
              <w:t>8</w:t>
            </w:r>
          </w:p>
        </w:tc>
        <w:tc>
          <w:tcPr>
            <w:tcW w:w="5839" w:type="dxa"/>
          </w:tcPr>
          <w:p w14:paraId="77DBD377" w14:textId="77777777" w:rsidR="008A4433" w:rsidRPr="008A4433" w:rsidRDefault="008A4433" w:rsidP="008A4433">
            <w:pPr>
              <w:snapToGrid w:val="0"/>
              <w:rPr>
                <w:rFonts w:ascii="Bookman Old Style" w:hAnsi="Bookman Old Style" w:cs="Calibri"/>
                <w:sz w:val="20"/>
                <w:szCs w:val="20"/>
              </w:rPr>
            </w:pPr>
            <w:r w:rsidRPr="008A4433">
              <w:rPr>
                <w:rFonts w:ascii="Bookman Old Style" w:hAnsi="Bookman Old Style" w:cs="Calibri"/>
                <w:sz w:val="20"/>
                <w:szCs w:val="20"/>
              </w:rPr>
              <w:t>Waga 9,3 kg</w:t>
            </w:r>
          </w:p>
        </w:tc>
        <w:tc>
          <w:tcPr>
            <w:tcW w:w="2410" w:type="dxa"/>
          </w:tcPr>
          <w:p w14:paraId="474C6ECC" w14:textId="77777777" w:rsidR="008A4433" w:rsidRPr="008A4433" w:rsidRDefault="008A4433" w:rsidP="008A4433">
            <w:pPr>
              <w:jc w:val="center"/>
              <w:rPr>
                <w:rFonts w:ascii="Bookman Old Style" w:hAnsi="Bookman Old Style" w:cs="Arial"/>
                <w:sz w:val="20"/>
                <w:szCs w:val="20"/>
              </w:rPr>
            </w:pPr>
            <w:r w:rsidRPr="008A4433">
              <w:rPr>
                <w:rFonts w:ascii="Bookman Old Style" w:hAnsi="Bookman Old Style" w:cs="Arial"/>
                <w:sz w:val="20"/>
                <w:szCs w:val="20"/>
              </w:rPr>
              <w:t>TAK</w:t>
            </w:r>
          </w:p>
        </w:tc>
        <w:tc>
          <w:tcPr>
            <w:tcW w:w="1838" w:type="dxa"/>
          </w:tcPr>
          <w:p w14:paraId="5A43579B" w14:textId="77777777" w:rsidR="008A4433" w:rsidRPr="008A4433" w:rsidRDefault="008A4433" w:rsidP="008A4433">
            <w:pPr>
              <w:spacing w:after="58"/>
              <w:rPr>
                <w:rFonts w:ascii="Bookman Old Style" w:hAnsi="Bookman Old Style"/>
                <w:sz w:val="20"/>
                <w:szCs w:val="20"/>
              </w:rPr>
            </w:pPr>
          </w:p>
        </w:tc>
      </w:tr>
      <w:tr w:rsidR="008A4433" w:rsidRPr="008A4433" w14:paraId="6A0C73A9" w14:textId="77777777" w:rsidTr="00722FF9">
        <w:tc>
          <w:tcPr>
            <w:tcW w:w="682" w:type="dxa"/>
            <w:tcBorders>
              <w:top w:val="nil"/>
              <w:left w:val="double" w:sz="2" w:space="0" w:color="000000"/>
              <w:bottom w:val="single" w:sz="2" w:space="0" w:color="000000"/>
              <w:right w:val="single" w:sz="2" w:space="0" w:color="000000"/>
            </w:tcBorders>
            <w:shd w:val="pct30" w:color="auto" w:fill="FFFFFF"/>
          </w:tcPr>
          <w:p w14:paraId="5564C6C1" w14:textId="77777777" w:rsidR="008A4433" w:rsidRPr="008A4433" w:rsidRDefault="008A4433" w:rsidP="008A4433">
            <w:pPr>
              <w:spacing w:after="58"/>
              <w:jc w:val="center"/>
              <w:rPr>
                <w:rFonts w:ascii="Bookman Old Style" w:hAnsi="Bookman Old Style"/>
                <w:b/>
                <w:sz w:val="20"/>
                <w:szCs w:val="20"/>
              </w:rPr>
            </w:pPr>
          </w:p>
        </w:tc>
        <w:tc>
          <w:tcPr>
            <w:tcW w:w="5839" w:type="dxa"/>
            <w:tcBorders>
              <w:top w:val="nil"/>
              <w:left w:val="single" w:sz="2" w:space="0" w:color="000000"/>
              <w:bottom w:val="single" w:sz="2" w:space="0" w:color="000000"/>
              <w:right w:val="single" w:sz="2" w:space="0" w:color="000000"/>
            </w:tcBorders>
            <w:shd w:val="pct30" w:color="auto" w:fill="FFFFFF"/>
            <w:vAlign w:val="center"/>
          </w:tcPr>
          <w:p w14:paraId="1629C15E" w14:textId="77777777" w:rsidR="008A4433" w:rsidRPr="008A4433" w:rsidRDefault="008A4433" w:rsidP="008A4433">
            <w:pPr>
              <w:rPr>
                <w:rFonts w:ascii="Bookman Old Style" w:hAnsi="Bookman Old Style"/>
              </w:rPr>
            </w:pPr>
            <w:r w:rsidRPr="008A4433">
              <w:rPr>
                <w:rFonts w:ascii="Bookman Old Style" w:hAnsi="Bookman Old Style" w:cs="Tahoma"/>
                <w:b/>
                <w:bCs/>
                <w:sz w:val="20"/>
                <w:szCs w:val="20"/>
              </w:rPr>
              <w:t>POMPA PŁUCZĄCA ENDOSKOPOWA – 1 szt.</w:t>
            </w:r>
          </w:p>
        </w:tc>
        <w:tc>
          <w:tcPr>
            <w:tcW w:w="2410" w:type="dxa"/>
            <w:tcBorders>
              <w:top w:val="nil"/>
              <w:left w:val="single" w:sz="2" w:space="0" w:color="000000"/>
              <w:bottom w:val="single" w:sz="2" w:space="0" w:color="000000"/>
              <w:right w:val="single" w:sz="2" w:space="0" w:color="000000"/>
            </w:tcBorders>
            <w:shd w:val="pct30" w:color="auto" w:fill="FFFFFF"/>
            <w:vAlign w:val="center"/>
          </w:tcPr>
          <w:p w14:paraId="5AEBF229" w14:textId="77777777" w:rsidR="008A4433" w:rsidRPr="008A4433" w:rsidRDefault="008A4433" w:rsidP="008A4433">
            <w:pPr>
              <w:spacing w:after="58"/>
              <w:jc w:val="center"/>
              <w:rPr>
                <w:rFonts w:ascii="Bookman Old Style" w:hAnsi="Bookman Old Style"/>
                <w:i/>
              </w:rPr>
            </w:pPr>
          </w:p>
        </w:tc>
        <w:tc>
          <w:tcPr>
            <w:tcW w:w="1838" w:type="dxa"/>
            <w:tcBorders>
              <w:top w:val="single" w:sz="2" w:space="0" w:color="000000"/>
              <w:left w:val="single" w:sz="2" w:space="0" w:color="000000"/>
              <w:bottom w:val="single" w:sz="8" w:space="0" w:color="000000"/>
              <w:right w:val="double" w:sz="2" w:space="0" w:color="000000"/>
            </w:tcBorders>
            <w:shd w:val="pct30" w:color="auto" w:fill="FFFFFF"/>
          </w:tcPr>
          <w:p w14:paraId="28B605E2" w14:textId="77777777" w:rsidR="008A4433" w:rsidRPr="008A4433" w:rsidRDefault="008A4433" w:rsidP="008A4433">
            <w:pPr>
              <w:spacing w:after="58"/>
              <w:jc w:val="center"/>
              <w:rPr>
                <w:rFonts w:ascii="Bookman Old Style" w:hAnsi="Bookman Old Style"/>
                <w:i/>
              </w:rPr>
            </w:pPr>
          </w:p>
        </w:tc>
      </w:tr>
      <w:tr w:rsidR="008A4433" w:rsidRPr="008A4433" w14:paraId="2129E895" w14:textId="77777777" w:rsidTr="00722FF9">
        <w:tc>
          <w:tcPr>
            <w:tcW w:w="682" w:type="dxa"/>
            <w:vAlign w:val="center"/>
          </w:tcPr>
          <w:p w14:paraId="7ABDFBF3" w14:textId="677D9DF4" w:rsidR="008A4433" w:rsidRPr="008A4433" w:rsidRDefault="00350B0A" w:rsidP="008A4433">
            <w:pPr>
              <w:spacing w:after="58"/>
              <w:jc w:val="center"/>
              <w:rPr>
                <w:rFonts w:ascii="Bookman Old Style" w:hAnsi="Bookman Old Style"/>
                <w:sz w:val="20"/>
                <w:szCs w:val="20"/>
              </w:rPr>
            </w:pPr>
            <w:r>
              <w:rPr>
                <w:rFonts w:ascii="Bookman Old Style" w:hAnsi="Bookman Old Style"/>
                <w:sz w:val="20"/>
                <w:szCs w:val="20"/>
              </w:rPr>
              <w:t>89</w:t>
            </w:r>
          </w:p>
        </w:tc>
        <w:tc>
          <w:tcPr>
            <w:tcW w:w="5839" w:type="dxa"/>
          </w:tcPr>
          <w:p w14:paraId="65778625" w14:textId="77777777" w:rsidR="008A4433" w:rsidRPr="008A4433" w:rsidRDefault="008A4433" w:rsidP="008A4433">
            <w:pPr>
              <w:snapToGrid w:val="0"/>
              <w:rPr>
                <w:rFonts w:ascii="Bookman Old Style" w:hAnsi="Bookman Old Style" w:cs="Calibri"/>
                <w:sz w:val="20"/>
                <w:szCs w:val="20"/>
              </w:rPr>
            </w:pPr>
            <w:r w:rsidRPr="008A4433">
              <w:rPr>
                <w:rFonts w:ascii="Bookman Old Style" w:eastAsia="Batang" w:hAnsi="Bookman Old Style" w:cs="Calibri"/>
                <w:sz w:val="20"/>
                <w:szCs w:val="20"/>
              </w:rPr>
              <w:t xml:space="preserve">Pompa zapewniająca możliwość spłukiwania wodą poprzez dodatkowy kanał endoskopów </w:t>
            </w:r>
            <w:proofErr w:type="spellStart"/>
            <w:r w:rsidRPr="008A4433">
              <w:rPr>
                <w:rFonts w:ascii="Bookman Old Style" w:eastAsia="Batang" w:hAnsi="Bookman Old Style" w:cs="Calibri"/>
                <w:sz w:val="20"/>
                <w:szCs w:val="20"/>
              </w:rPr>
              <w:t>t.j</w:t>
            </w:r>
            <w:proofErr w:type="spellEnd"/>
            <w:r w:rsidRPr="008A4433">
              <w:rPr>
                <w:rFonts w:ascii="Bookman Old Style" w:eastAsia="Batang" w:hAnsi="Bookman Old Style" w:cs="Calibri"/>
                <w:sz w:val="20"/>
                <w:szCs w:val="20"/>
              </w:rPr>
              <w:t>. kanał typu WATER JET</w:t>
            </w:r>
          </w:p>
        </w:tc>
        <w:tc>
          <w:tcPr>
            <w:tcW w:w="2410" w:type="dxa"/>
          </w:tcPr>
          <w:p w14:paraId="356236CC" w14:textId="77777777" w:rsidR="008A4433" w:rsidRPr="008A4433" w:rsidRDefault="008A4433" w:rsidP="008A4433">
            <w:pPr>
              <w:jc w:val="center"/>
              <w:rPr>
                <w:rFonts w:ascii="Bookman Old Style" w:hAnsi="Bookman Old Style" w:cs="Arial"/>
                <w:sz w:val="20"/>
                <w:szCs w:val="20"/>
              </w:rPr>
            </w:pPr>
            <w:r w:rsidRPr="008A4433">
              <w:rPr>
                <w:rFonts w:ascii="Bookman Old Style" w:hAnsi="Bookman Old Style" w:cs="Arial"/>
                <w:sz w:val="20"/>
                <w:szCs w:val="20"/>
              </w:rPr>
              <w:t>TAK</w:t>
            </w:r>
          </w:p>
        </w:tc>
        <w:tc>
          <w:tcPr>
            <w:tcW w:w="1838" w:type="dxa"/>
          </w:tcPr>
          <w:p w14:paraId="13DD0588" w14:textId="77777777" w:rsidR="008A4433" w:rsidRPr="008A4433" w:rsidRDefault="008A4433" w:rsidP="008A4433">
            <w:pPr>
              <w:spacing w:after="58"/>
              <w:rPr>
                <w:rFonts w:ascii="Bookman Old Style" w:hAnsi="Bookman Old Style"/>
                <w:sz w:val="20"/>
                <w:szCs w:val="20"/>
              </w:rPr>
            </w:pPr>
          </w:p>
        </w:tc>
      </w:tr>
      <w:tr w:rsidR="008A4433" w:rsidRPr="008A4433" w14:paraId="25F527DD" w14:textId="77777777" w:rsidTr="00722FF9">
        <w:tc>
          <w:tcPr>
            <w:tcW w:w="682" w:type="dxa"/>
            <w:vAlign w:val="center"/>
          </w:tcPr>
          <w:p w14:paraId="5FCC5C1E" w14:textId="776B7868" w:rsidR="008A4433" w:rsidRPr="008A4433" w:rsidRDefault="008A4433" w:rsidP="008A4433">
            <w:pPr>
              <w:spacing w:after="58"/>
              <w:jc w:val="center"/>
              <w:rPr>
                <w:rFonts w:ascii="Bookman Old Style" w:hAnsi="Bookman Old Style"/>
                <w:sz w:val="20"/>
                <w:szCs w:val="20"/>
              </w:rPr>
            </w:pPr>
            <w:r w:rsidRPr="008A4433">
              <w:rPr>
                <w:rFonts w:ascii="Bookman Old Style" w:hAnsi="Bookman Old Style"/>
                <w:sz w:val="20"/>
                <w:szCs w:val="20"/>
              </w:rPr>
              <w:t>9</w:t>
            </w:r>
            <w:r w:rsidR="00350B0A">
              <w:rPr>
                <w:rFonts w:ascii="Bookman Old Style" w:hAnsi="Bookman Old Style"/>
                <w:sz w:val="20"/>
                <w:szCs w:val="20"/>
              </w:rPr>
              <w:t>0</w:t>
            </w:r>
          </w:p>
        </w:tc>
        <w:tc>
          <w:tcPr>
            <w:tcW w:w="5839" w:type="dxa"/>
          </w:tcPr>
          <w:p w14:paraId="3DF6C962" w14:textId="77777777" w:rsidR="008A4433" w:rsidRPr="008A4433" w:rsidRDefault="008A4433" w:rsidP="008A4433">
            <w:pPr>
              <w:snapToGrid w:val="0"/>
              <w:rPr>
                <w:rFonts w:ascii="Bookman Old Style" w:hAnsi="Bookman Old Style" w:cs="Calibri"/>
                <w:sz w:val="20"/>
                <w:szCs w:val="20"/>
              </w:rPr>
            </w:pPr>
            <w:r w:rsidRPr="008A4433">
              <w:rPr>
                <w:rFonts w:ascii="Bookman Old Style" w:eastAsia="Batang" w:hAnsi="Bookman Old Style" w:cs="Calibri"/>
                <w:sz w:val="20"/>
                <w:szCs w:val="20"/>
              </w:rPr>
              <w:t>Pompa wodna perystaltyczna 3-rolkowa</w:t>
            </w:r>
          </w:p>
        </w:tc>
        <w:tc>
          <w:tcPr>
            <w:tcW w:w="2410" w:type="dxa"/>
          </w:tcPr>
          <w:p w14:paraId="3F989050" w14:textId="77777777" w:rsidR="008A4433" w:rsidRPr="008A4433" w:rsidRDefault="008A4433" w:rsidP="008A4433">
            <w:pPr>
              <w:jc w:val="center"/>
              <w:rPr>
                <w:rFonts w:ascii="Bookman Old Style" w:hAnsi="Bookman Old Style" w:cs="Arial"/>
                <w:sz w:val="20"/>
                <w:szCs w:val="20"/>
              </w:rPr>
            </w:pPr>
            <w:r w:rsidRPr="008A4433">
              <w:rPr>
                <w:rFonts w:ascii="Bookman Old Style" w:hAnsi="Bookman Old Style" w:cs="Arial"/>
                <w:sz w:val="20"/>
                <w:szCs w:val="20"/>
              </w:rPr>
              <w:t>TAK</w:t>
            </w:r>
          </w:p>
        </w:tc>
        <w:tc>
          <w:tcPr>
            <w:tcW w:w="1838" w:type="dxa"/>
          </w:tcPr>
          <w:p w14:paraId="5AE5337D" w14:textId="77777777" w:rsidR="008A4433" w:rsidRPr="008A4433" w:rsidRDefault="008A4433" w:rsidP="008A4433">
            <w:pPr>
              <w:spacing w:after="58"/>
              <w:rPr>
                <w:rFonts w:ascii="Bookman Old Style" w:hAnsi="Bookman Old Style"/>
                <w:sz w:val="20"/>
                <w:szCs w:val="20"/>
              </w:rPr>
            </w:pPr>
          </w:p>
        </w:tc>
      </w:tr>
      <w:tr w:rsidR="008A4433" w:rsidRPr="008A4433" w14:paraId="4B709EC1" w14:textId="77777777" w:rsidTr="00722FF9">
        <w:tc>
          <w:tcPr>
            <w:tcW w:w="682" w:type="dxa"/>
            <w:vAlign w:val="center"/>
          </w:tcPr>
          <w:p w14:paraId="490720E0" w14:textId="55A34E9B" w:rsidR="008A4433" w:rsidRPr="008A4433" w:rsidRDefault="008A4433" w:rsidP="008A4433">
            <w:pPr>
              <w:spacing w:after="58"/>
              <w:jc w:val="center"/>
              <w:rPr>
                <w:rFonts w:ascii="Bookman Old Style" w:hAnsi="Bookman Old Style"/>
                <w:sz w:val="20"/>
                <w:szCs w:val="20"/>
              </w:rPr>
            </w:pPr>
            <w:r w:rsidRPr="008A4433">
              <w:rPr>
                <w:rFonts w:ascii="Bookman Old Style" w:hAnsi="Bookman Old Style"/>
                <w:sz w:val="20"/>
                <w:szCs w:val="20"/>
              </w:rPr>
              <w:t>9</w:t>
            </w:r>
            <w:r w:rsidR="00350B0A">
              <w:rPr>
                <w:rFonts w:ascii="Bookman Old Style" w:hAnsi="Bookman Old Style"/>
                <w:sz w:val="20"/>
                <w:szCs w:val="20"/>
              </w:rPr>
              <w:t>1</w:t>
            </w:r>
          </w:p>
        </w:tc>
        <w:tc>
          <w:tcPr>
            <w:tcW w:w="5839" w:type="dxa"/>
            <w:vAlign w:val="center"/>
          </w:tcPr>
          <w:p w14:paraId="3185182E" w14:textId="77777777" w:rsidR="008A4433" w:rsidRPr="008A4433" w:rsidRDefault="008A4433" w:rsidP="008A4433">
            <w:pPr>
              <w:snapToGrid w:val="0"/>
              <w:rPr>
                <w:rFonts w:ascii="Bookman Old Style" w:hAnsi="Bookman Old Style" w:cs="Calibri"/>
                <w:sz w:val="20"/>
                <w:szCs w:val="20"/>
              </w:rPr>
            </w:pPr>
            <w:r w:rsidRPr="008A4433">
              <w:rPr>
                <w:rFonts w:ascii="Bookman Old Style" w:eastAsia="Batang" w:hAnsi="Bookman Old Style" w:cs="Calibri"/>
                <w:sz w:val="20"/>
                <w:szCs w:val="20"/>
              </w:rPr>
              <w:t>Możliwość ustawienia na półce wózka endoskopowego</w:t>
            </w:r>
          </w:p>
        </w:tc>
        <w:tc>
          <w:tcPr>
            <w:tcW w:w="2410" w:type="dxa"/>
          </w:tcPr>
          <w:p w14:paraId="59FD5847" w14:textId="77777777" w:rsidR="008A4433" w:rsidRPr="008A4433" w:rsidRDefault="008A4433" w:rsidP="008A4433">
            <w:pPr>
              <w:jc w:val="center"/>
              <w:rPr>
                <w:rFonts w:ascii="Bookman Old Style" w:hAnsi="Bookman Old Style" w:cs="Arial"/>
                <w:sz w:val="20"/>
                <w:szCs w:val="20"/>
              </w:rPr>
            </w:pPr>
            <w:r w:rsidRPr="008A4433">
              <w:rPr>
                <w:rFonts w:ascii="Bookman Old Style" w:hAnsi="Bookman Old Style" w:cs="Arial"/>
                <w:sz w:val="20"/>
                <w:szCs w:val="20"/>
              </w:rPr>
              <w:t>TAK</w:t>
            </w:r>
          </w:p>
        </w:tc>
        <w:tc>
          <w:tcPr>
            <w:tcW w:w="1838" w:type="dxa"/>
          </w:tcPr>
          <w:p w14:paraId="67308524" w14:textId="77777777" w:rsidR="008A4433" w:rsidRPr="008A4433" w:rsidRDefault="008A4433" w:rsidP="008A4433">
            <w:pPr>
              <w:spacing w:after="58"/>
              <w:rPr>
                <w:rFonts w:ascii="Bookman Old Style" w:hAnsi="Bookman Old Style"/>
                <w:sz w:val="20"/>
                <w:szCs w:val="20"/>
              </w:rPr>
            </w:pPr>
          </w:p>
        </w:tc>
      </w:tr>
      <w:tr w:rsidR="008A4433" w:rsidRPr="008A4433" w14:paraId="5A1944DA" w14:textId="77777777" w:rsidTr="00722FF9">
        <w:tc>
          <w:tcPr>
            <w:tcW w:w="682" w:type="dxa"/>
            <w:vAlign w:val="center"/>
          </w:tcPr>
          <w:p w14:paraId="3A872270" w14:textId="53BFF0C9" w:rsidR="008A4433" w:rsidRPr="008A4433" w:rsidRDefault="008A4433" w:rsidP="008A4433">
            <w:pPr>
              <w:spacing w:after="58"/>
              <w:jc w:val="center"/>
              <w:rPr>
                <w:rFonts w:ascii="Bookman Old Style" w:hAnsi="Bookman Old Style"/>
                <w:sz w:val="20"/>
                <w:szCs w:val="20"/>
              </w:rPr>
            </w:pPr>
            <w:r w:rsidRPr="008A4433">
              <w:rPr>
                <w:rFonts w:ascii="Bookman Old Style" w:hAnsi="Bookman Old Style"/>
                <w:sz w:val="20"/>
                <w:szCs w:val="20"/>
              </w:rPr>
              <w:t>9</w:t>
            </w:r>
            <w:r w:rsidR="00350B0A">
              <w:rPr>
                <w:rFonts w:ascii="Bookman Old Style" w:hAnsi="Bookman Old Style"/>
                <w:sz w:val="20"/>
                <w:szCs w:val="20"/>
              </w:rPr>
              <w:t>2</w:t>
            </w:r>
          </w:p>
        </w:tc>
        <w:tc>
          <w:tcPr>
            <w:tcW w:w="5839" w:type="dxa"/>
            <w:vAlign w:val="center"/>
          </w:tcPr>
          <w:p w14:paraId="6D40F1BC" w14:textId="77777777" w:rsidR="008A4433" w:rsidRPr="008A4433" w:rsidRDefault="008A4433" w:rsidP="008A4433">
            <w:pPr>
              <w:snapToGrid w:val="0"/>
              <w:rPr>
                <w:rFonts w:ascii="Bookman Old Style" w:hAnsi="Bookman Old Style" w:cs="Calibri"/>
                <w:sz w:val="20"/>
                <w:szCs w:val="20"/>
              </w:rPr>
            </w:pPr>
            <w:r w:rsidRPr="008A4433">
              <w:rPr>
                <w:rFonts w:ascii="Bookman Old Style" w:eastAsia="Batang" w:hAnsi="Bookman Old Style" w:cs="Calibri"/>
                <w:sz w:val="20"/>
                <w:szCs w:val="20"/>
              </w:rPr>
              <w:t>Zbiornik płynu: min. 0,5 litr (</w:t>
            </w:r>
            <w:proofErr w:type="spellStart"/>
            <w:r w:rsidRPr="008A4433">
              <w:rPr>
                <w:rFonts w:ascii="Bookman Old Style" w:eastAsia="Batang" w:hAnsi="Bookman Old Style" w:cs="Calibri"/>
                <w:sz w:val="20"/>
                <w:szCs w:val="20"/>
              </w:rPr>
              <w:t>autoklawowalny</w:t>
            </w:r>
            <w:proofErr w:type="spellEnd"/>
            <w:r w:rsidRPr="008A4433">
              <w:rPr>
                <w:rFonts w:ascii="Bookman Old Style" w:eastAsia="Batang" w:hAnsi="Bookman Old Style" w:cs="Calibri"/>
                <w:sz w:val="20"/>
                <w:szCs w:val="20"/>
              </w:rPr>
              <w:t>)</w:t>
            </w:r>
          </w:p>
        </w:tc>
        <w:tc>
          <w:tcPr>
            <w:tcW w:w="2410" w:type="dxa"/>
          </w:tcPr>
          <w:p w14:paraId="6F86AB56" w14:textId="77777777" w:rsidR="008A4433" w:rsidRPr="008A4433" w:rsidRDefault="008A4433" w:rsidP="008A4433">
            <w:pPr>
              <w:jc w:val="center"/>
              <w:rPr>
                <w:rFonts w:ascii="Bookman Old Style" w:hAnsi="Bookman Old Style" w:cs="Arial"/>
                <w:sz w:val="20"/>
                <w:szCs w:val="20"/>
              </w:rPr>
            </w:pPr>
            <w:r w:rsidRPr="008A4433">
              <w:rPr>
                <w:rFonts w:ascii="Bookman Old Style" w:hAnsi="Bookman Old Style" w:cs="Arial"/>
                <w:sz w:val="20"/>
                <w:szCs w:val="20"/>
              </w:rPr>
              <w:t>TAK</w:t>
            </w:r>
          </w:p>
        </w:tc>
        <w:tc>
          <w:tcPr>
            <w:tcW w:w="1838" w:type="dxa"/>
          </w:tcPr>
          <w:p w14:paraId="1C67EDC4" w14:textId="77777777" w:rsidR="008A4433" w:rsidRPr="008A4433" w:rsidRDefault="008A4433" w:rsidP="008A4433">
            <w:pPr>
              <w:spacing w:after="58"/>
              <w:rPr>
                <w:rFonts w:ascii="Bookman Old Style" w:hAnsi="Bookman Old Style"/>
                <w:sz w:val="20"/>
                <w:szCs w:val="20"/>
              </w:rPr>
            </w:pPr>
          </w:p>
        </w:tc>
      </w:tr>
      <w:tr w:rsidR="008A4433" w:rsidRPr="008A4433" w14:paraId="2738FDA8" w14:textId="77777777" w:rsidTr="00722FF9">
        <w:tc>
          <w:tcPr>
            <w:tcW w:w="682" w:type="dxa"/>
            <w:vAlign w:val="center"/>
          </w:tcPr>
          <w:p w14:paraId="1673586F" w14:textId="5F5DDE86" w:rsidR="008A4433" w:rsidRPr="008A4433" w:rsidRDefault="008A4433" w:rsidP="008A4433">
            <w:pPr>
              <w:spacing w:after="58"/>
              <w:jc w:val="center"/>
              <w:rPr>
                <w:rFonts w:ascii="Bookman Old Style" w:hAnsi="Bookman Old Style"/>
                <w:sz w:val="20"/>
                <w:szCs w:val="20"/>
              </w:rPr>
            </w:pPr>
            <w:r w:rsidRPr="008A4433">
              <w:rPr>
                <w:rFonts w:ascii="Bookman Old Style" w:hAnsi="Bookman Old Style"/>
                <w:sz w:val="20"/>
                <w:szCs w:val="20"/>
              </w:rPr>
              <w:t>9</w:t>
            </w:r>
            <w:r w:rsidR="00350B0A">
              <w:rPr>
                <w:rFonts w:ascii="Bookman Old Style" w:hAnsi="Bookman Old Style"/>
                <w:sz w:val="20"/>
                <w:szCs w:val="20"/>
              </w:rPr>
              <w:t>3</w:t>
            </w:r>
          </w:p>
        </w:tc>
        <w:tc>
          <w:tcPr>
            <w:tcW w:w="5839" w:type="dxa"/>
            <w:vAlign w:val="center"/>
          </w:tcPr>
          <w:p w14:paraId="621449C1" w14:textId="77777777" w:rsidR="008A4433" w:rsidRPr="008A4433" w:rsidRDefault="008A4433" w:rsidP="008A4433">
            <w:pPr>
              <w:snapToGrid w:val="0"/>
              <w:rPr>
                <w:rFonts w:ascii="Bookman Old Style" w:eastAsia="Batang" w:hAnsi="Bookman Old Style" w:cs="Calibri"/>
                <w:sz w:val="20"/>
                <w:szCs w:val="20"/>
              </w:rPr>
            </w:pPr>
            <w:r w:rsidRPr="008A4433">
              <w:rPr>
                <w:rFonts w:ascii="Bookman Old Style" w:eastAsia="Batang" w:hAnsi="Bookman Old Style" w:cs="Calibri"/>
                <w:sz w:val="20"/>
                <w:szCs w:val="20"/>
              </w:rPr>
              <w:t xml:space="preserve">Uruchamianie pracy pompy z przycisku nożnego </w:t>
            </w:r>
          </w:p>
        </w:tc>
        <w:tc>
          <w:tcPr>
            <w:tcW w:w="2410" w:type="dxa"/>
          </w:tcPr>
          <w:p w14:paraId="3F5E4A21" w14:textId="77777777" w:rsidR="008A4433" w:rsidRPr="008A4433" w:rsidRDefault="008A4433" w:rsidP="008A4433">
            <w:pPr>
              <w:jc w:val="center"/>
              <w:rPr>
                <w:rFonts w:ascii="Bookman Old Style" w:hAnsi="Bookman Old Style" w:cs="Arial"/>
                <w:sz w:val="20"/>
                <w:szCs w:val="20"/>
              </w:rPr>
            </w:pPr>
            <w:r w:rsidRPr="008A4433">
              <w:rPr>
                <w:rFonts w:ascii="Bookman Old Style" w:hAnsi="Bookman Old Style" w:cs="Arial"/>
                <w:sz w:val="20"/>
                <w:szCs w:val="20"/>
              </w:rPr>
              <w:t>TAK</w:t>
            </w:r>
          </w:p>
        </w:tc>
        <w:tc>
          <w:tcPr>
            <w:tcW w:w="1838" w:type="dxa"/>
          </w:tcPr>
          <w:p w14:paraId="1F4EA5BD" w14:textId="77777777" w:rsidR="008A4433" w:rsidRPr="008A4433" w:rsidRDefault="008A4433" w:rsidP="008A4433">
            <w:pPr>
              <w:spacing w:after="58"/>
              <w:rPr>
                <w:rFonts w:ascii="Bookman Old Style" w:hAnsi="Bookman Old Style"/>
                <w:sz w:val="20"/>
                <w:szCs w:val="20"/>
              </w:rPr>
            </w:pPr>
          </w:p>
        </w:tc>
      </w:tr>
      <w:tr w:rsidR="008A4433" w:rsidRPr="008A4433" w14:paraId="7A213144" w14:textId="77777777" w:rsidTr="00722FF9">
        <w:tc>
          <w:tcPr>
            <w:tcW w:w="682" w:type="dxa"/>
            <w:vAlign w:val="center"/>
          </w:tcPr>
          <w:p w14:paraId="5067E022" w14:textId="2D37939F" w:rsidR="008A4433" w:rsidRPr="008A4433" w:rsidRDefault="008A4433" w:rsidP="008A4433">
            <w:pPr>
              <w:spacing w:after="58"/>
              <w:jc w:val="center"/>
              <w:rPr>
                <w:rFonts w:ascii="Bookman Old Style" w:hAnsi="Bookman Old Style"/>
                <w:sz w:val="20"/>
                <w:szCs w:val="20"/>
              </w:rPr>
            </w:pPr>
            <w:r w:rsidRPr="008A4433">
              <w:rPr>
                <w:rFonts w:ascii="Bookman Old Style" w:hAnsi="Bookman Old Style"/>
                <w:sz w:val="20"/>
                <w:szCs w:val="20"/>
              </w:rPr>
              <w:t>9</w:t>
            </w:r>
            <w:r w:rsidR="00350B0A">
              <w:rPr>
                <w:rFonts w:ascii="Bookman Old Style" w:hAnsi="Bookman Old Style"/>
                <w:sz w:val="20"/>
                <w:szCs w:val="20"/>
              </w:rPr>
              <w:t>4</w:t>
            </w:r>
          </w:p>
        </w:tc>
        <w:tc>
          <w:tcPr>
            <w:tcW w:w="5839" w:type="dxa"/>
            <w:vAlign w:val="center"/>
          </w:tcPr>
          <w:p w14:paraId="3C0E6AD8" w14:textId="77777777" w:rsidR="008A4433" w:rsidRPr="008A4433" w:rsidRDefault="008A4433" w:rsidP="008A4433">
            <w:pPr>
              <w:snapToGrid w:val="0"/>
              <w:rPr>
                <w:rFonts w:ascii="Bookman Old Style" w:eastAsia="Batang" w:hAnsi="Bookman Old Style" w:cs="Calibri"/>
                <w:sz w:val="20"/>
                <w:szCs w:val="20"/>
              </w:rPr>
            </w:pPr>
            <w:r w:rsidRPr="008A4433">
              <w:rPr>
                <w:rFonts w:ascii="Bookman Old Style" w:eastAsia="Batang" w:hAnsi="Bookman Old Style" w:cs="Calibri"/>
                <w:sz w:val="20"/>
                <w:szCs w:val="20"/>
              </w:rPr>
              <w:t>Możliwość rozbudowy o sterowanie bezprzewodowym przyciskiem nożnym</w:t>
            </w:r>
          </w:p>
        </w:tc>
        <w:tc>
          <w:tcPr>
            <w:tcW w:w="2410" w:type="dxa"/>
          </w:tcPr>
          <w:p w14:paraId="1025A8ED" w14:textId="77777777" w:rsidR="008A4433" w:rsidRPr="008A4433" w:rsidRDefault="008A4433" w:rsidP="008A4433">
            <w:pPr>
              <w:jc w:val="center"/>
              <w:rPr>
                <w:rFonts w:ascii="Bookman Old Style" w:hAnsi="Bookman Old Style" w:cs="Arial"/>
                <w:sz w:val="20"/>
                <w:szCs w:val="20"/>
              </w:rPr>
            </w:pPr>
            <w:r w:rsidRPr="008A4433">
              <w:rPr>
                <w:rFonts w:ascii="Bookman Old Style" w:hAnsi="Bookman Old Style" w:cs="Arial"/>
                <w:sz w:val="20"/>
                <w:szCs w:val="20"/>
              </w:rPr>
              <w:t>TAK</w:t>
            </w:r>
          </w:p>
        </w:tc>
        <w:tc>
          <w:tcPr>
            <w:tcW w:w="1838" w:type="dxa"/>
          </w:tcPr>
          <w:p w14:paraId="0FCE5861" w14:textId="77777777" w:rsidR="008A4433" w:rsidRPr="008A4433" w:rsidRDefault="008A4433" w:rsidP="008A4433">
            <w:pPr>
              <w:spacing w:after="58"/>
              <w:rPr>
                <w:rFonts w:ascii="Bookman Old Style" w:hAnsi="Bookman Old Style"/>
                <w:sz w:val="20"/>
                <w:szCs w:val="20"/>
              </w:rPr>
            </w:pPr>
          </w:p>
        </w:tc>
      </w:tr>
      <w:tr w:rsidR="008A4433" w:rsidRPr="008A4433" w14:paraId="19D220BB" w14:textId="77777777" w:rsidTr="00722FF9">
        <w:tc>
          <w:tcPr>
            <w:tcW w:w="682" w:type="dxa"/>
            <w:vAlign w:val="center"/>
          </w:tcPr>
          <w:p w14:paraId="666BE819" w14:textId="1D3A3609" w:rsidR="008A4433" w:rsidRPr="008A4433" w:rsidRDefault="008A4433" w:rsidP="008A4433">
            <w:pPr>
              <w:spacing w:after="58"/>
              <w:jc w:val="center"/>
              <w:rPr>
                <w:rFonts w:ascii="Bookman Old Style" w:hAnsi="Bookman Old Style"/>
                <w:sz w:val="20"/>
                <w:szCs w:val="20"/>
              </w:rPr>
            </w:pPr>
            <w:r w:rsidRPr="008A4433">
              <w:rPr>
                <w:rFonts w:ascii="Bookman Old Style" w:hAnsi="Bookman Old Style"/>
                <w:sz w:val="20"/>
                <w:szCs w:val="20"/>
              </w:rPr>
              <w:t>9</w:t>
            </w:r>
            <w:r w:rsidR="00350B0A">
              <w:rPr>
                <w:rFonts w:ascii="Bookman Old Style" w:hAnsi="Bookman Old Style"/>
                <w:sz w:val="20"/>
                <w:szCs w:val="20"/>
              </w:rPr>
              <w:t>5</w:t>
            </w:r>
          </w:p>
        </w:tc>
        <w:tc>
          <w:tcPr>
            <w:tcW w:w="5839" w:type="dxa"/>
            <w:vAlign w:val="center"/>
          </w:tcPr>
          <w:p w14:paraId="54B40496" w14:textId="77777777" w:rsidR="008A4433" w:rsidRPr="008A4433" w:rsidRDefault="008A4433" w:rsidP="008A4433">
            <w:pPr>
              <w:snapToGrid w:val="0"/>
              <w:rPr>
                <w:rFonts w:ascii="Bookman Old Style" w:eastAsia="Batang" w:hAnsi="Bookman Old Style" w:cs="Calibri"/>
                <w:sz w:val="20"/>
                <w:szCs w:val="20"/>
              </w:rPr>
            </w:pPr>
            <w:r w:rsidRPr="008A4433">
              <w:rPr>
                <w:rFonts w:ascii="Bookman Old Style" w:hAnsi="Bookman Old Style" w:cs="Calibri"/>
                <w:sz w:val="20"/>
                <w:szCs w:val="20"/>
              </w:rPr>
              <w:t>Mikroprocesorowa kontrola przepływu cieczy</w:t>
            </w:r>
            <w:r w:rsidRPr="008A4433">
              <w:rPr>
                <w:rFonts w:ascii="Bookman Old Style" w:eastAsia="Batang" w:hAnsi="Bookman Old Style" w:cs="Calibri"/>
                <w:sz w:val="20"/>
                <w:szCs w:val="20"/>
              </w:rPr>
              <w:t>, dająca możliwość regulacji prędkości przepływu za pomocą sterowania elektronicznego – min. 10 poziomów regulacji przepływu</w:t>
            </w:r>
          </w:p>
        </w:tc>
        <w:tc>
          <w:tcPr>
            <w:tcW w:w="2410" w:type="dxa"/>
          </w:tcPr>
          <w:p w14:paraId="1920D1DA" w14:textId="77777777" w:rsidR="008A4433" w:rsidRPr="008A4433" w:rsidRDefault="008A4433" w:rsidP="008A4433">
            <w:pPr>
              <w:jc w:val="center"/>
              <w:rPr>
                <w:rFonts w:ascii="Bookman Old Style" w:hAnsi="Bookman Old Style" w:cs="Arial"/>
                <w:sz w:val="20"/>
                <w:szCs w:val="20"/>
              </w:rPr>
            </w:pPr>
            <w:r w:rsidRPr="008A4433">
              <w:rPr>
                <w:rFonts w:ascii="Bookman Old Style" w:hAnsi="Bookman Old Style" w:cs="Arial"/>
                <w:sz w:val="20"/>
                <w:szCs w:val="20"/>
              </w:rPr>
              <w:t>TAK</w:t>
            </w:r>
          </w:p>
        </w:tc>
        <w:tc>
          <w:tcPr>
            <w:tcW w:w="1838" w:type="dxa"/>
          </w:tcPr>
          <w:p w14:paraId="1B1F4621" w14:textId="77777777" w:rsidR="008A4433" w:rsidRPr="008A4433" w:rsidRDefault="008A4433" w:rsidP="008A4433">
            <w:pPr>
              <w:spacing w:after="58"/>
              <w:rPr>
                <w:rFonts w:ascii="Bookman Old Style" w:hAnsi="Bookman Old Style"/>
                <w:sz w:val="20"/>
                <w:szCs w:val="20"/>
              </w:rPr>
            </w:pPr>
          </w:p>
        </w:tc>
      </w:tr>
      <w:tr w:rsidR="008A4433" w:rsidRPr="008A4433" w14:paraId="0BB9A09E" w14:textId="77777777" w:rsidTr="00722FF9">
        <w:tc>
          <w:tcPr>
            <w:tcW w:w="682" w:type="dxa"/>
            <w:vAlign w:val="center"/>
          </w:tcPr>
          <w:p w14:paraId="2D3E5703" w14:textId="3D58DF25" w:rsidR="008A4433" w:rsidRPr="008A4433" w:rsidRDefault="008A4433" w:rsidP="008A4433">
            <w:pPr>
              <w:spacing w:after="58"/>
              <w:jc w:val="center"/>
              <w:rPr>
                <w:rFonts w:ascii="Bookman Old Style" w:hAnsi="Bookman Old Style"/>
                <w:sz w:val="20"/>
                <w:szCs w:val="20"/>
              </w:rPr>
            </w:pPr>
            <w:r w:rsidRPr="008A4433">
              <w:rPr>
                <w:rFonts w:ascii="Bookman Old Style" w:hAnsi="Bookman Old Style"/>
                <w:sz w:val="20"/>
                <w:szCs w:val="20"/>
              </w:rPr>
              <w:t>9</w:t>
            </w:r>
            <w:r w:rsidR="00350B0A">
              <w:rPr>
                <w:rFonts w:ascii="Bookman Old Style" w:hAnsi="Bookman Old Style"/>
                <w:sz w:val="20"/>
                <w:szCs w:val="20"/>
              </w:rPr>
              <w:t>6</w:t>
            </w:r>
          </w:p>
        </w:tc>
        <w:tc>
          <w:tcPr>
            <w:tcW w:w="5839" w:type="dxa"/>
            <w:vAlign w:val="center"/>
          </w:tcPr>
          <w:p w14:paraId="4B9CE6F4" w14:textId="77777777" w:rsidR="008A4433" w:rsidRPr="008A4433" w:rsidRDefault="008A4433" w:rsidP="008A4433">
            <w:pPr>
              <w:snapToGrid w:val="0"/>
              <w:rPr>
                <w:rFonts w:ascii="Bookman Old Style" w:eastAsia="Batang" w:hAnsi="Bookman Old Style" w:cs="Calibri"/>
                <w:sz w:val="20"/>
                <w:szCs w:val="20"/>
              </w:rPr>
            </w:pPr>
            <w:r w:rsidRPr="008A4433">
              <w:rPr>
                <w:rFonts w:ascii="Bookman Old Style" w:hAnsi="Bookman Old Style" w:cs="Calibri"/>
                <w:sz w:val="20"/>
                <w:szCs w:val="20"/>
              </w:rPr>
              <w:t xml:space="preserve">Zasilanie 230 V / 50 </w:t>
            </w:r>
            <w:proofErr w:type="spellStart"/>
            <w:r w:rsidRPr="008A4433">
              <w:rPr>
                <w:rFonts w:ascii="Bookman Old Style" w:hAnsi="Bookman Old Style" w:cs="Calibri"/>
                <w:sz w:val="20"/>
                <w:szCs w:val="20"/>
              </w:rPr>
              <w:t>Hz</w:t>
            </w:r>
            <w:proofErr w:type="spellEnd"/>
            <w:r w:rsidRPr="008A4433">
              <w:rPr>
                <w:rFonts w:ascii="Bookman Old Style" w:hAnsi="Bookman Old Style" w:cs="Calibri"/>
                <w:sz w:val="20"/>
                <w:szCs w:val="20"/>
              </w:rPr>
              <w:t xml:space="preserve"> , Waga max: 4,4 kg</w:t>
            </w:r>
          </w:p>
        </w:tc>
        <w:tc>
          <w:tcPr>
            <w:tcW w:w="2410" w:type="dxa"/>
          </w:tcPr>
          <w:p w14:paraId="5D5508D0" w14:textId="77777777" w:rsidR="008A4433" w:rsidRPr="008A4433" w:rsidRDefault="008A4433" w:rsidP="008A4433">
            <w:pPr>
              <w:jc w:val="center"/>
              <w:rPr>
                <w:rFonts w:ascii="Bookman Old Style" w:hAnsi="Bookman Old Style" w:cs="Arial"/>
                <w:sz w:val="20"/>
                <w:szCs w:val="20"/>
              </w:rPr>
            </w:pPr>
            <w:r w:rsidRPr="008A4433">
              <w:rPr>
                <w:rFonts w:ascii="Bookman Old Style" w:hAnsi="Bookman Old Style" w:cs="Arial"/>
                <w:sz w:val="20"/>
                <w:szCs w:val="20"/>
              </w:rPr>
              <w:t>TAK</w:t>
            </w:r>
          </w:p>
        </w:tc>
        <w:tc>
          <w:tcPr>
            <w:tcW w:w="1838" w:type="dxa"/>
          </w:tcPr>
          <w:p w14:paraId="223FFC2A" w14:textId="77777777" w:rsidR="008A4433" w:rsidRPr="008A4433" w:rsidRDefault="008A4433" w:rsidP="008A4433">
            <w:pPr>
              <w:spacing w:after="58"/>
              <w:rPr>
                <w:rFonts w:ascii="Bookman Old Style" w:hAnsi="Bookman Old Style"/>
                <w:sz w:val="20"/>
                <w:szCs w:val="20"/>
              </w:rPr>
            </w:pPr>
          </w:p>
        </w:tc>
      </w:tr>
      <w:tr w:rsidR="008A4433" w:rsidRPr="008A4433" w14:paraId="04B90F93" w14:textId="77777777" w:rsidTr="00722FF9">
        <w:tc>
          <w:tcPr>
            <w:tcW w:w="682" w:type="dxa"/>
            <w:tcBorders>
              <w:top w:val="nil"/>
              <w:left w:val="double" w:sz="2" w:space="0" w:color="000000"/>
              <w:bottom w:val="single" w:sz="2" w:space="0" w:color="000000"/>
              <w:right w:val="single" w:sz="2" w:space="0" w:color="000000"/>
            </w:tcBorders>
            <w:shd w:val="pct30" w:color="auto" w:fill="FFFFFF"/>
          </w:tcPr>
          <w:p w14:paraId="6B537A34" w14:textId="77777777" w:rsidR="008A4433" w:rsidRPr="008A4433" w:rsidRDefault="008A4433" w:rsidP="008A4433">
            <w:pPr>
              <w:spacing w:after="58"/>
              <w:jc w:val="center"/>
              <w:rPr>
                <w:rFonts w:ascii="Bookman Old Style" w:hAnsi="Bookman Old Style"/>
                <w:b/>
                <w:sz w:val="20"/>
                <w:szCs w:val="20"/>
              </w:rPr>
            </w:pPr>
          </w:p>
        </w:tc>
        <w:tc>
          <w:tcPr>
            <w:tcW w:w="5839" w:type="dxa"/>
            <w:tcBorders>
              <w:top w:val="nil"/>
              <w:left w:val="single" w:sz="2" w:space="0" w:color="000000"/>
              <w:bottom w:val="single" w:sz="2" w:space="0" w:color="000000"/>
              <w:right w:val="single" w:sz="2" w:space="0" w:color="000000"/>
            </w:tcBorders>
            <w:shd w:val="pct30" w:color="auto" w:fill="FFFFFF"/>
            <w:vAlign w:val="center"/>
          </w:tcPr>
          <w:p w14:paraId="7C840E8E" w14:textId="77777777" w:rsidR="008A4433" w:rsidRPr="008A4433" w:rsidRDefault="008A4433" w:rsidP="008A4433">
            <w:pPr>
              <w:rPr>
                <w:rFonts w:ascii="Bookman Old Style" w:hAnsi="Bookman Old Style"/>
              </w:rPr>
            </w:pPr>
            <w:r w:rsidRPr="008A4433">
              <w:rPr>
                <w:rFonts w:ascii="Bookman Old Style" w:hAnsi="Bookman Old Style" w:cs="Arial"/>
                <w:b/>
                <w:bCs/>
                <w:sz w:val="20"/>
                <w:szCs w:val="20"/>
              </w:rPr>
              <w:t>INSUFLATOR CO2 – 1 szt.</w:t>
            </w:r>
          </w:p>
        </w:tc>
        <w:tc>
          <w:tcPr>
            <w:tcW w:w="2410" w:type="dxa"/>
            <w:tcBorders>
              <w:top w:val="nil"/>
              <w:left w:val="single" w:sz="2" w:space="0" w:color="000000"/>
              <w:bottom w:val="single" w:sz="2" w:space="0" w:color="000000"/>
              <w:right w:val="single" w:sz="2" w:space="0" w:color="000000"/>
            </w:tcBorders>
            <w:shd w:val="pct30" w:color="auto" w:fill="FFFFFF"/>
            <w:vAlign w:val="center"/>
          </w:tcPr>
          <w:p w14:paraId="712F4C8D" w14:textId="77777777" w:rsidR="008A4433" w:rsidRPr="008A4433" w:rsidRDefault="008A4433" w:rsidP="008A4433">
            <w:pPr>
              <w:spacing w:after="58"/>
              <w:jc w:val="center"/>
              <w:rPr>
                <w:rFonts w:ascii="Bookman Old Style" w:hAnsi="Bookman Old Style"/>
                <w:i/>
              </w:rPr>
            </w:pPr>
          </w:p>
        </w:tc>
        <w:tc>
          <w:tcPr>
            <w:tcW w:w="1838" w:type="dxa"/>
            <w:tcBorders>
              <w:top w:val="single" w:sz="2" w:space="0" w:color="000000"/>
              <w:left w:val="single" w:sz="2" w:space="0" w:color="000000"/>
              <w:bottom w:val="single" w:sz="8" w:space="0" w:color="000000"/>
              <w:right w:val="double" w:sz="2" w:space="0" w:color="000000"/>
            </w:tcBorders>
            <w:shd w:val="pct30" w:color="auto" w:fill="FFFFFF"/>
          </w:tcPr>
          <w:p w14:paraId="3E98BDE0" w14:textId="77777777" w:rsidR="008A4433" w:rsidRPr="008A4433" w:rsidRDefault="008A4433" w:rsidP="008A4433">
            <w:pPr>
              <w:spacing w:after="58"/>
              <w:jc w:val="center"/>
              <w:rPr>
                <w:rFonts w:ascii="Bookman Old Style" w:hAnsi="Bookman Old Style"/>
                <w:i/>
              </w:rPr>
            </w:pPr>
          </w:p>
        </w:tc>
      </w:tr>
      <w:tr w:rsidR="008A4433" w:rsidRPr="008A4433" w14:paraId="5329DBCC" w14:textId="77777777" w:rsidTr="00722FF9">
        <w:tc>
          <w:tcPr>
            <w:tcW w:w="682" w:type="dxa"/>
            <w:vAlign w:val="center"/>
          </w:tcPr>
          <w:p w14:paraId="4A971BAC" w14:textId="50FE088E" w:rsidR="008A4433" w:rsidRPr="008A4433" w:rsidRDefault="008A4433" w:rsidP="008A4433">
            <w:pPr>
              <w:spacing w:after="58"/>
              <w:jc w:val="center"/>
              <w:rPr>
                <w:rFonts w:ascii="Bookman Old Style" w:hAnsi="Bookman Old Style"/>
                <w:sz w:val="20"/>
                <w:szCs w:val="20"/>
              </w:rPr>
            </w:pPr>
            <w:r w:rsidRPr="008A4433">
              <w:rPr>
                <w:rFonts w:ascii="Bookman Old Style" w:hAnsi="Bookman Old Style"/>
                <w:sz w:val="20"/>
                <w:szCs w:val="20"/>
              </w:rPr>
              <w:t>9</w:t>
            </w:r>
            <w:r w:rsidR="00350B0A">
              <w:rPr>
                <w:rFonts w:ascii="Bookman Old Style" w:hAnsi="Bookman Old Style"/>
                <w:sz w:val="20"/>
                <w:szCs w:val="20"/>
              </w:rPr>
              <w:t>7</w:t>
            </w:r>
          </w:p>
        </w:tc>
        <w:tc>
          <w:tcPr>
            <w:tcW w:w="5839" w:type="dxa"/>
            <w:vAlign w:val="center"/>
          </w:tcPr>
          <w:p w14:paraId="220D61D7" w14:textId="77777777" w:rsidR="008A4433" w:rsidRPr="008A4433" w:rsidRDefault="008A4433" w:rsidP="008A4433">
            <w:pPr>
              <w:snapToGrid w:val="0"/>
              <w:rPr>
                <w:rFonts w:ascii="Bookman Old Style" w:eastAsia="Batang" w:hAnsi="Bookman Old Style" w:cs="Calibri"/>
                <w:sz w:val="20"/>
                <w:szCs w:val="20"/>
              </w:rPr>
            </w:pPr>
            <w:r w:rsidRPr="008A4433">
              <w:rPr>
                <w:rFonts w:ascii="Bookman Old Style" w:hAnsi="Bookman Old Style" w:cs="Calibri"/>
                <w:sz w:val="20"/>
                <w:szCs w:val="20"/>
              </w:rPr>
              <w:t xml:space="preserve">Maksymalne ciśnienie zasilające 0.9 </w:t>
            </w:r>
            <w:proofErr w:type="spellStart"/>
            <w:r w:rsidRPr="008A4433">
              <w:rPr>
                <w:rFonts w:ascii="Bookman Old Style" w:hAnsi="Bookman Old Style" w:cs="Calibri"/>
                <w:sz w:val="20"/>
                <w:szCs w:val="20"/>
              </w:rPr>
              <w:t>MPa</w:t>
            </w:r>
            <w:proofErr w:type="spellEnd"/>
            <w:r w:rsidRPr="008A4433">
              <w:rPr>
                <w:rFonts w:ascii="Bookman Old Style" w:hAnsi="Bookman Old Style" w:cs="Calibri"/>
                <w:sz w:val="20"/>
                <w:szCs w:val="20"/>
              </w:rPr>
              <w:t xml:space="preserve"> (po dekompresji)</w:t>
            </w:r>
          </w:p>
        </w:tc>
        <w:tc>
          <w:tcPr>
            <w:tcW w:w="2410" w:type="dxa"/>
          </w:tcPr>
          <w:p w14:paraId="766F2C1A" w14:textId="77777777" w:rsidR="008A4433" w:rsidRPr="008A4433" w:rsidRDefault="008A4433" w:rsidP="008A4433">
            <w:pPr>
              <w:jc w:val="center"/>
              <w:rPr>
                <w:rFonts w:ascii="Bookman Old Style" w:hAnsi="Bookman Old Style" w:cs="Arial"/>
                <w:sz w:val="20"/>
                <w:szCs w:val="20"/>
              </w:rPr>
            </w:pPr>
            <w:r w:rsidRPr="008A4433">
              <w:rPr>
                <w:rFonts w:ascii="Bookman Old Style" w:hAnsi="Bookman Old Style" w:cs="Arial"/>
                <w:sz w:val="20"/>
                <w:szCs w:val="20"/>
              </w:rPr>
              <w:t>TAK</w:t>
            </w:r>
          </w:p>
        </w:tc>
        <w:tc>
          <w:tcPr>
            <w:tcW w:w="1838" w:type="dxa"/>
          </w:tcPr>
          <w:p w14:paraId="21FBC7B9" w14:textId="77777777" w:rsidR="008A4433" w:rsidRPr="008A4433" w:rsidRDefault="008A4433" w:rsidP="008A4433">
            <w:pPr>
              <w:spacing w:after="58"/>
              <w:rPr>
                <w:rFonts w:ascii="Bookman Old Style" w:hAnsi="Bookman Old Style"/>
                <w:sz w:val="20"/>
                <w:szCs w:val="20"/>
              </w:rPr>
            </w:pPr>
          </w:p>
        </w:tc>
      </w:tr>
      <w:tr w:rsidR="008A4433" w:rsidRPr="008A4433" w14:paraId="3E0ED4B3" w14:textId="77777777" w:rsidTr="00722FF9">
        <w:tc>
          <w:tcPr>
            <w:tcW w:w="682" w:type="dxa"/>
            <w:vAlign w:val="center"/>
          </w:tcPr>
          <w:p w14:paraId="07E207EA" w14:textId="259F8B6C" w:rsidR="008A4433" w:rsidRPr="008A4433" w:rsidRDefault="008A4433" w:rsidP="008A4433">
            <w:pPr>
              <w:spacing w:after="58"/>
              <w:jc w:val="center"/>
              <w:rPr>
                <w:rFonts w:ascii="Bookman Old Style" w:hAnsi="Bookman Old Style"/>
                <w:sz w:val="20"/>
                <w:szCs w:val="20"/>
              </w:rPr>
            </w:pPr>
            <w:r w:rsidRPr="008A4433">
              <w:rPr>
                <w:rFonts w:ascii="Bookman Old Style" w:hAnsi="Bookman Old Style"/>
                <w:sz w:val="20"/>
                <w:szCs w:val="20"/>
              </w:rPr>
              <w:t>9</w:t>
            </w:r>
            <w:r w:rsidR="00350B0A">
              <w:rPr>
                <w:rFonts w:ascii="Bookman Old Style" w:hAnsi="Bookman Old Style"/>
                <w:sz w:val="20"/>
                <w:szCs w:val="20"/>
              </w:rPr>
              <w:t>8</w:t>
            </w:r>
          </w:p>
        </w:tc>
        <w:tc>
          <w:tcPr>
            <w:tcW w:w="5839" w:type="dxa"/>
            <w:vAlign w:val="center"/>
          </w:tcPr>
          <w:p w14:paraId="05565794" w14:textId="77777777" w:rsidR="008A4433" w:rsidRPr="008A4433" w:rsidRDefault="008A4433" w:rsidP="008A4433">
            <w:pPr>
              <w:rPr>
                <w:rFonts w:ascii="Bookman Old Style" w:hAnsi="Bookman Old Style" w:cs="Calibri"/>
                <w:sz w:val="20"/>
                <w:szCs w:val="20"/>
              </w:rPr>
            </w:pPr>
            <w:r w:rsidRPr="008A4433">
              <w:rPr>
                <w:rFonts w:ascii="Bookman Old Style" w:hAnsi="Bookman Old Style" w:cs="Calibri"/>
                <w:sz w:val="20"/>
                <w:szCs w:val="20"/>
              </w:rPr>
              <w:t>Wielkość przepływu na wyjściu:</w:t>
            </w:r>
          </w:p>
          <w:p w14:paraId="5C6A8BC0" w14:textId="77777777" w:rsidR="008A4433" w:rsidRPr="008A4433" w:rsidRDefault="008A4433" w:rsidP="008A4433">
            <w:pPr>
              <w:rPr>
                <w:rFonts w:ascii="Bookman Old Style" w:hAnsi="Bookman Old Style" w:cs="Calibri"/>
                <w:sz w:val="20"/>
                <w:szCs w:val="20"/>
              </w:rPr>
            </w:pPr>
            <w:r w:rsidRPr="008A4433">
              <w:rPr>
                <w:rFonts w:ascii="Bookman Old Style" w:hAnsi="Bookman Old Style" w:cs="Calibri"/>
                <w:sz w:val="20"/>
                <w:szCs w:val="20"/>
              </w:rPr>
              <w:t>2.0 L/Min ( ± 0.3 L/Min)</w:t>
            </w:r>
          </w:p>
          <w:p w14:paraId="7E802D6C" w14:textId="77777777" w:rsidR="008A4433" w:rsidRPr="008A4433" w:rsidRDefault="008A4433" w:rsidP="008A4433">
            <w:pPr>
              <w:snapToGrid w:val="0"/>
              <w:rPr>
                <w:rFonts w:ascii="Bookman Old Style" w:eastAsia="Batang" w:hAnsi="Bookman Old Style" w:cs="Calibri"/>
                <w:sz w:val="20"/>
                <w:szCs w:val="20"/>
              </w:rPr>
            </w:pPr>
            <w:r w:rsidRPr="008A4433">
              <w:rPr>
                <w:rFonts w:ascii="Bookman Old Style" w:hAnsi="Bookman Old Style" w:cs="Calibri"/>
                <w:sz w:val="20"/>
                <w:szCs w:val="20"/>
              </w:rPr>
              <w:t>3.0 L/Min (± 0.3 L/Min)</w:t>
            </w:r>
          </w:p>
        </w:tc>
        <w:tc>
          <w:tcPr>
            <w:tcW w:w="2410" w:type="dxa"/>
          </w:tcPr>
          <w:p w14:paraId="165B7EEC" w14:textId="77777777" w:rsidR="008A4433" w:rsidRPr="008A4433" w:rsidRDefault="008A4433" w:rsidP="008A4433">
            <w:pPr>
              <w:jc w:val="center"/>
              <w:rPr>
                <w:rFonts w:ascii="Bookman Old Style" w:hAnsi="Bookman Old Style" w:cs="Arial"/>
                <w:sz w:val="20"/>
                <w:szCs w:val="20"/>
              </w:rPr>
            </w:pPr>
            <w:r w:rsidRPr="008A4433">
              <w:rPr>
                <w:rFonts w:ascii="Bookman Old Style" w:hAnsi="Bookman Old Style" w:cs="Arial"/>
                <w:sz w:val="20"/>
                <w:szCs w:val="20"/>
              </w:rPr>
              <w:t>TAK</w:t>
            </w:r>
          </w:p>
        </w:tc>
        <w:tc>
          <w:tcPr>
            <w:tcW w:w="1838" w:type="dxa"/>
          </w:tcPr>
          <w:p w14:paraId="4F20F2C8" w14:textId="77777777" w:rsidR="008A4433" w:rsidRPr="008A4433" w:rsidRDefault="008A4433" w:rsidP="008A4433">
            <w:pPr>
              <w:spacing w:after="58"/>
              <w:rPr>
                <w:rFonts w:ascii="Bookman Old Style" w:hAnsi="Bookman Old Style"/>
                <w:sz w:val="20"/>
                <w:szCs w:val="20"/>
              </w:rPr>
            </w:pPr>
          </w:p>
        </w:tc>
      </w:tr>
      <w:tr w:rsidR="008A4433" w:rsidRPr="008A4433" w14:paraId="59C6255C" w14:textId="77777777" w:rsidTr="00722FF9">
        <w:tc>
          <w:tcPr>
            <w:tcW w:w="682" w:type="dxa"/>
            <w:vAlign w:val="center"/>
          </w:tcPr>
          <w:p w14:paraId="5A029C09" w14:textId="2B678B90" w:rsidR="008A4433" w:rsidRPr="008A4433" w:rsidRDefault="00350B0A" w:rsidP="008A4433">
            <w:pPr>
              <w:spacing w:after="58"/>
              <w:jc w:val="center"/>
              <w:rPr>
                <w:rFonts w:ascii="Bookman Old Style" w:hAnsi="Bookman Old Style"/>
                <w:sz w:val="20"/>
                <w:szCs w:val="20"/>
              </w:rPr>
            </w:pPr>
            <w:r>
              <w:rPr>
                <w:rFonts w:ascii="Bookman Old Style" w:hAnsi="Bookman Old Style"/>
                <w:sz w:val="20"/>
                <w:szCs w:val="20"/>
              </w:rPr>
              <w:lastRenderedPageBreak/>
              <w:t>99</w:t>
            </w:r>
          </w:p>
        </w:tc>
        <w:tc>
          <w:tcPr>
            <w:tcW w:w="5839" w:type="dxa"/>
            <w:vAlign w:val="center"/>
          </w:tcPr>
          <w:p w14:paraId="3128EA46" w14:textId="77777777" w:rsidR="008A4433" w:rsidRPr="008A4433" w:rsidRDefault="008A4433" w:rsidP="008A4433">
            <w:pPr>
              <w:snapToGrid w:val="0"/>
              <w:rPr>
                <w:rFonts w:ascii="Bookman Old Style" w:eastAsia="Batang" w:hAnsi="Bookman Old Style" w:cs="Calibri"/>
                <w:sz w:val="20"/>
                <w:szCs w:val="20"/>
              </w:rPr>
            </w:pPr>
            <w:r w:rsidRPr="008A4433">
              <w:rPr>
                <w:rFonts w:ascii="Bookman Old Style" w:hAnsi="Bookman Old Style" w:cs="Calibri"/>
                <w:sz w:val="20"/>
                <w:szCs w:val="20"/>
              </w:rPr>
              <w:t>Wymiary : 128 mm (szerokość), 330 mm (głębokość), 155 mm (wysokość)  ± 10 %</w:t>
            </w:r>
          </w:p>
        </w:tc>
        <w:tc>
          <w:tcPr>
            <w:tcW w:w="2410" w:type="dxa"/>
          </w:tcPr>
          <w:p w14:paraId="09B05394" w14:textId="77777777" w:rsidR="008A4433" w:rsidRPr="008A4433" w:rsidRDefault="008A4433" w:rsidP="008A4433">
            <w:pPr>
              <w:jc w:val="center"/>
              <w:rPr>
                <w:rFonts w:ascii="Bookman Old Style" w:hAnsi="Bookman Old Style" w:cs="Arial"/>
                <w:sz w:val="20"/>
                <w:szCs w:val="20"/>
              </w:rPr>
            </w:pPr>
            <w:r w:rsidRPr="008A4433">
              <w:rPr>
                <w:rFonts w:ascii="Bookman Old Style" w:hAnsi="Bookman Old Style" w:cs="Arial"/>
                <w:sz w:val="20"/>
                <w:szCs w:val="20"/>
              </w:rPr>
              <w:t>TAK</w:t>
            </w:r>
          </w:p>
        </w:tc>
        <w:tc>
          <w:tcPr>
            <w:tcW w:w="1838" w:type="dxa"/>
          </w:tcPr>
          <w:p w14:paraId="4C830791" w14:textId="77777777" w:rsidR="008A4433" w:rsidRPr="008A4433" w:rsidRDefault="008A4433" w:rsidP="008A4433">
            <w:pPr>
              <w:spacing w:after="58"/>
              <w:rPr>
                <w:rFonts w:ascii="Bookman Old Style" w:hAnsi="Bookman Old Style"/>
                <w:sz w:val="20"/>
                <w:szCs w:val="20"/>
              </w:rPr>
            </w:pPr>
          </w:p>
        </w:tc>
      </w:tr>
      <w:tr w:rsidR="008A4433" w:rsidRPr="008A4433" w14:paraId="77CC74E8" w14:textId="77777777" w:rsidTr="00722FF9">
        <w:tc>
          <w:tcPr>
            <w:tcW w:w="682" w:type="dxa"/>
            <w:vAlign w:val="center"/>
          </w:tcPr>
          <w:p w14:paraId="2194128A" w14:textId="4B63FEE7" w:rsidR="008A4433" w:rsidRPr="008A4433" w:rsidRDefault="008A4433" w:rsidP="008A4433">
            <w:pPr>
              <w:spacing w:after="58"/>
              <w:jc w:val="center"/>
              <w:rPr>
                <w:rFonts w:ascii="Bookman Old Style" w:hAnsi="Bookman Old Style"/>
                <w:sz w:val="20"/>
                <w:szCs w:val="20"/>
              </w:rPr>
            </w:pPr>
            <w:r w:rsidRPr="008A4433">
              <w:rPr>
                <w:rFonts w:ascii="Bookman Old Style" w:hAnsi="Bookman Old Style"/>
                <w:sz w:val="20"/>
                <w:szCs w:val="20"/>
              </w:rPr>
              <w:t>10</w:t>
            </w:r>
            <w:r w:rsidR="00350B0A">
              <w:rPr>
                <w:rFonts w:ascii="Bookman Old Style" w:hAnsi="Bookman Old Style"/>
                <w:sz w:val="20"/>
                <w:szCs w:val="20"/>
              </w:rPr>
              <w:t>0</w:t>
            </w:r>
          </w:p>
        </w:tc>
        <w:tc>
          <w:tcPr>
            <w:tcW w:w="5839" w:type="dxa"/>
            <w:vAlign w:val="center"/>
          </w:tcPr>
          <w:p w14:paraId="489802FC" w14:textId="77777777" w:rsidR="008A4433" w:rsidRPr="008A4433" w:rsidRDefault="008A4433" w:rsidP="008A4433">
            <w:pPr>
              <w:snapToGrid w:val="0"/>
              <w:rPr>
                <w:rFonts w:ascii="Bookman Old Style" w:eastAsia="Batang" w:hAnsi="Bookman Old Style" w:cs="Calibri"/>
                <w:sz w:val="20"/>
                <w:szCs w:val="20"/>
              </w:rPr>
            </w:pPr>
            <w:r w:rsidRPr="008A4433">
              <w:rPr>
                <w:rFonts w:ascii="Bookman Old Style" w:hAnsi="Bookman Old Style" w:cs="Calibri"/>
                <w:sz w:val="20"/>
                <w:szCs w:val="20"/>
              </w:rPr>
              <w:t>Waga max. 6 kg lub możliwość umieszczenia na wózku endoskopowym</w:t>
            </w:r>
          </w:p>
        </w:tc>
        <w:tc>
          <w:tcPr>
            <w:tcW w:w="2410" w:type="dxa"/>
          </w:tcPr>
          <w:p w14:paraId="0AB768FF" w14:textId="77777777" w:rsidR="008A4433" w:rsidRPr="008A4433" w:rsidRDefault="008A4433" w:rsidP="008A4433">
            <w:pPr>
              <w:jc w:val="center"/>
              <w:rPr>
                <w:rFonts w:ascii="Bookman Old Style" w:hAnsi="Bookman Old Style" w:cs="Arial"/>
                <w:sz w:val="20"/>
                <w:szCs w:val="20"/>
              </w:rPr>
            </w:pPr>
            <w:r w:rsidRPr="008A4433">
              <w:rPr>
                <w:rFonts w:ascii="Bookman Old Style" w:hAnsi="Bookman Old Style" w:cs="Arial"/>
                <w:sz w:val="20"/>
                <w:szCs w:val="20"/>
              </w:rPr>
              <w:t>TAK</w:t>
            </w:r>
          </w:p>
        </w:tc>
        <w:tc>
          <w:tcPr>
            <w:tcW w:w="1838" w:type="dxa"/>
          </w:tcPr>
          <w:p w14:paraId="3943C43F" w14:textId="77777777" w:rsidR="008A4433" w:rsidRPr="008A4433" w:rsidRDefault="008A4433" w:rsidP="008A4433">
            <w:pPr>
              <w:spacing w:after="58"/>
              <w:rPr>
                <w:rFonts w:ascii="Bookman Old Style" w:hAnsi="Bookman Old Style"/>
                <w:sz w:val="20"/>
                <w:szCs w:val="20"/>
              </w:rPr>
            </w:pPr>
          </w:p>
        </w:tc>
      </w:tr>
      <w:tr w:rsidR="008A4433" w:rsidRPr="008A4433" w14:paraId="34685CB3" w14:textId="77777777" w:rsidTr="00722FF9">
        <w:tc>
          <w:tcPr>
            <w:tcW w:w="682" w:type="dxa"/>
            <w:vAlign w:val="center"/>
          </w:tcPr>
          <w:p w14:paraId="79ADE82E" w14:textId="0ED2595D" w:rsidR="008A4433" w:rsidRPr="008A4433" w:rsidRDefault="008A4433" w:rsidP="008A4433">
            <w:pPr>
              <w:spacing w:after="58"/>
              <w:jc w:val="center"/>
              <w:rPr>
                <w:rFonts w:ascii="Bookman Old Style" w:hAnsi="Bookman Old Style"/>
                <w:sz w:val="20"/>
                <w:szCs w:val="20"/>
              </w:rPr>
            </w:pPr>
            <w:r w:rsidRPr="008A4433">
              <w:rPr>
                <w:rFonts w:ascii="Bookman Old Style" w:hAnsi="Bookman Old Style"/>
                <w:sz w:val="20"/>
                <w:szCs w:val="20"/>
              </w:rPr>
              <w:t>10</w:t>
            </w:r>
            <w:r w:rsidR="00350B0A">
              <w:rPr>
                <w:rFonts w:ascii="Bookman Old Style" w:hAnsi="Bookman Old Style"/>
                <w:sz w:val="20"/>
                <w:szCs w:val="20"/>
              </w:rPr>
              <w:t>1</w:t>
            </w:r>
          </w:p>
        </w:tc>
        <w:tc>
          <w:tcPr>
            <w:tcW w:w="5839" w:type="dxa"/>
            <w:vAlign w:val="center"/>
          </w:tcPr>
          <w:p w14:paraId="1FB12F50" w14:textId="77777777" w:rsidR="008A4433" w:rsidRPr="008A4433" w:rsidRDefault="008A4433" w:rsidP="008A4433">
            <w:pPr>
              <w:snapToGrid w:val="0"/>
              <w:rPr>
                <w:rFonts w:ascii="Bookman Old Style" w:eastAsia="Batang" w:hAnsi="Bookman Old Style" w:cs="Calibri"/>
                <w:sz w:val="20"/>
                <w:szCs w:val="20"/>
              </w:rPr>
            </w:pPr>
            <w:r w:rsidRPr="008A4433">
              <w:rPr>
                <w:rFonts w:ascii="Bookman Old Style" w:hAnsi="Bookman Old Style" w:cs="Calibri"/>
                <w:sz w:val="20"/>
                <w:szCs w:val="20"/>
              </w:rPr>
              <w:t xml:space="preserve">Częstotliwość 50 </w:t>
            </w:r>
            <w:proofErr w:type="spellStart"/>
            <w:r w:rsidRPr="008A4433">
              <w:rPr>
                <w:rFonts w:ascii="Bookman Old Style" w:hAnsi="Bookman Old Style" w:cs="Calibri"/>
                <w:sz w:val="20"/>
                <w:szCs w:val="20"/>
              </w:rPr>
              <w:t>Hz</w:t>
            </w:r>
            <w:proofErr w:type="spellEnd"/>
          </w:p>
        </w:tc>
        <w:tc>
          <w:tcPr>
            <w:tcW w:w="2410" w:type="dxa"/>
          </w:tcPr>
          <w:p w14:paraId="6B70DA9D" w14:textId="77777777" w:rsidR="008A4433" w:rsidRPr="008A4433" w:rsidRDefault="008A4433" w:rsidP="008A4433">
            <w:pPr>
              <w:jc w:val="center"/>
              <w:rPr>
                <w:rFonts w:ascii="Bookman Old Style" w:hAnsi="Bookman Old Style" w:cs="Arial"/>
                <w:sz w:val="20"/>
                <w:szCs w:val="20"/>
              </w:rPr>
            </w:pPr>
            <w:r w:rsidRPr="008A4433">
              <w:rPr>
                <w:rFonts w:ascii="Bookman Old Style" w:hAnsi="Bookman Old Style" w:cs="Arial"/>
                <w:sz w:val="20"/>
                <w:szCs w:val="20"/>
              </w:rPr>
              <w:t>TAK</w:t>
            </w:r>
          </w:p>
        </w:tc>
        <w:tc>
          <w:tcPr>
            <w:tcW w:w="1838" w:type="dxa"/>
          </w:tcPr>
          <w:p w14:paraId="637FAEF8" w14:textId="77777777" w:rsidR="008A4433" w:rsidRPr="008A4433" w:rsidRDefault="008A4433" w:rsidP="008A4433">
            <w:pPr>
              <w:spacing w:after="58"/>
              <w:rPr>
                <w:rFonts w:ascii="Bookman Old Style" w:hAnsi="Bookman Old Style"/>
                <w:sz w:val="20"/>
                <w:szCs w:val="20"/>
              </w:rPr>
            </w:pPr>
          </w:p>
        </w:tc>
      </w:tr>
      <w:tr w:rsidR="008A4433" w:rsidRPr="008A4433" w14:paraId="35305FDB" w14:textId="77777777" w:rsidTr="00722FF9">
        <w:tc>
          <w:tcPr>
            <w:tcW w:w="682" w:type="dxa"/>
            <w:vAlign w:val="center"/>
          </w:tcPr>
          <w:p w14:paraId="22B91B7E" w14:textId="41006F6A" w:rsidR="008A4433" w:rsidRPr="008A4433" w:rsidRDefault="008A4433" w:rsidP="008A4433">
            <w:pPr>
              <w:spacing w:after="58"/>
              <w:jc w:val="center"/>
              <w:rPr>
                <w:rFonts w:ascii="Bookman Old Style" w:hAnsi="Bookman Old Style"/>
                <w:sz w:val="20"/>
                <w:szCs w:val="20"/>
              </w:rPr>
            </w:pPr>
            <w:r w:rsidRPr="008A4433">
              <w:rPr>
                <w:rFonts w:ascii="Bookman Old Style" w:hAnsi="Bookman Old Style"/>
                <w:sz w:val="20"/>
                <w:szCs w:val="20"/>
              </w:rPr>
              <w:t>10</w:t>
            </w:r>
            <w:r w:rsidR="00350B0A">
              <w:rPr>
                <w:rFonts w:ascii="Bookman Old Style" w:hAnsi="Bookman Old Style"/>
                <w:sz w:val="20"/>
                <w:szCs w:val="20"/>
              </w:rPr>
              <w:t>2</w:t>
            </w:r>
          </w:p>
        </w:tc>
        <w:tc>
          <w:tcPr>
            <w:tcW w:w="5839" w:type="dxa"/>
            <w:vAlign w:val="center"/>
          </w:tcPr>
          <w:p w14:paraId="326069CC" w14:textId="77777777" w:rsidR="008A4433" w:rsidRPr="008A4433" w:rsidRDefault="008A4433" w:rsidP="008A4433">
            <w:pPr>
              <w:snapToGrid w:val="0"/>
              <w:rPr>
                <w:rFonts w:ascii="Bookman Old Style" w:eastAsia="Batang" w:hAnsi="Bookman Old Style" w:cs="Calibri"/>
                <w:sz w:val="20"/>
                <w:szCs w:val="20"/>
              </w:rPr>
            </w:pPr>
            <w:r w:rsidRPr="008A4433">
              <w:rPr>
                <w:rFonts w:ascii="Bookman Old Style" w:hAnsi="Bookman Old Style" w:cs="Calibri"/>
                <w:sz w:val="20"/>
                <w:szCs w:val="20"/>
              </w:rPr>
              <w:t>Zasilanie 100-240 V</w:t>
            </w:r>
          </w:p>
        </w:tc>
        <w:tc>
          <w:tcPr>
            <w:tcW w:w="2410" w:type="dxa"/>
          </w:tcPr>
          <w:p w14:paraId="37C7735A" w14:textId="77777777" w:rsidR="008A4433" w:rsidRPr="008A4433" w:rsidRDefault="008A4433" w:rsidP="008A4433">
            <w:pPr>
              <w:jc w:val="center"/>
              <w:rPr>
                <w:rFonts w:ascii="Bookman Old Style" w:hAnsi="Bookman Old Style" w:cs="Arial"/>
                <w:sz w:val="20"/>
                <w:szCs w:val="20"/>
              </w:rPr>
            </w:pPr>
            <w:r w:rsidRPr="008A4433">
              <w:rPr>
                <w:rFonts w:ascii="Bookman Old Style" w:hAnsi="Bookman Old Style" w:cs="Arial"/>
                <w:sz w:val="20"/>
                <w:szCs w:val="20"/>
              </w:rPr>
              <w:t>TAK</w:t>
            </w:r>
          </w:p>
        </w:tc>
        <w:tc>
          <w:tcPr>
            <w:tcW w:w="1838" w:type="dxa"/>
          </w:tcPr>
          <w:p w14:paraId="79A11F08" w14:textId="77777777" w:rsidR="008A4433" w:rsidRPr="008A4433" w:rsidRDefault="008A4433" w:rsidP="008A4433">
            <w:pPr>
              <w:spacing w:after="58"/>
              <w:rPr>
                <w:rFonts w:ascii="Bookman Old Style" w:hAnsi="Bookman Old Style"/>
                <w:sz w:val="20"/>
                <w:szCs w:val="20"/>
              </w:rPr>
            </w:pPr>
          </w:p>
        </w:tc>
      </w:tr>
      <w:tr w:rsidR="008A4433" w:rsidRPr="008A4433" w14:paraId="239BEC74" w14:textId="77777777" w:rsidTr="00722FF9">
        <w:tc>
          <w:tcPr>
            <w:tcW w:w="682" w:type="dxa"/>
            <w:vAlign w:val="center"/>
          </w:tcPr>
          <w:p w14:paraId="1BDA2868" w14:textId="625E164A" w:rsidR="008A4433" w:rsidRPr="008A4433" w:rsidRDefault="008A4433" w:rsidP="008A4433">
            <w:pPr>
              <w:spacing w:after="58"/>
              <w:jc w:val="center"/>
              <w:rPr>
                <w:rFonts w:ascii="Bookman Old Style" w:hAnsi="Bookman Old Style"/>
                <w:sz w:val="20"/>
                <w:szCs w:val="20"/>
              </w:rPr>
            </w:pPr>
            <w:r w:rsidRPr="008A4433">
              <w:rPr>
                <w:rFonts w:ascii="Bookman Old Style" w:hAnsi="Bookman Old Style"/>
                <w:sz w:val="20"/>
                <w:szCs w:val="20"/>
              </w:rPr>
              <w:t>10</w:t>
            </w:r>
            <w:r w:rsidR="00350B0A">
              <w:rPr>
                <w:rFonts w:ascii="Bookman Old Style" w:hAnsi="Bookman Old Style"/>
                <w:sz w:val="20"/>
                <w:szCs w:val="20"/>
              </w:rPr>
              <w:t>3</w:t>
            </w:r>
          </w:p>
        </w:tc>
        <w:tc>
          <w:tcPr>
            <w:tcW w:w="5839" w:type="dxa"/>
            <w:vAlign w:val="center"/>
          </w:tcPr>
          <w:p w14:paraId="1B4CDB13" w14:textId="77777777" w:rsidR="008A4433" w:rsidRPr="008A4433" w:rsidRDefault="008A4433" w:rsidP="008A4433">
            <w:pPr>
              <w:snapToGrid w:val="0"/>
              <w:rPr>
                <w:rFonts w:ascii="Bookman Old Style" w:eastAsia="Batang" w:hAnsi="Bookman Old Style" w:cs="Calibri"/>
                <w:sz w:val="20"/>
                <w:szCs w:val="20"/>
              </w:rPr>
            </w:pPr>
            <w:r w:rsidRPr="008A4433">
              <w:rPr>
                <w:rFonts w:ascii="Bookman Old Style" w:hAnsi="Bookman Old Style" w:cs="Calibri"/>
                <w:sz w:val="20"/>
                <w:szCs w:val="20"/>
              </w:rPr>
              <w:t>Alarm ciśnieniowy ostrzegający użytkownika który automatycznie odcina dopływ ciśnienia gdy osiągnie ono minimalny oraz maksymalny poziom</w:t>
            </w:r>
          </w:p>
        </w:tc>
        <w:tc>
          <w:tcPr>
            <w:tcW w:w="2410" w:type="dxa"/>
          </w:tcPr>
          <w:p w14:paraId="6E7D31B4" w14:textId="77777777" w:rsidR="008A4433" w:rsidRPr="008A4433" w:rsidRDefault="008A4433" w:rsidP="008A4433">
            <w:pPr>
              <w:jc w:val="center"/>
              <w:rPr>
                <w:rFonts w:ascii="Bookman Old Style" w:hAnsi="Bookman Old Style" w:cs="Arial"/>
                <w:sz w:val="20"/>
                <w:szCs w:val="20"/>
              </w:rPr>
            </w:pPr>
            <w:r w:rsidRPr="008A4433">
              <w:rPr>
                <w:rFonts w:ascii="Bookman Old Style" w:hAnsi="Bookman Old Style" w:cs="Arial"/>
                <w:sz w:val="20"/>
                <w:szCs w:val="20"/>
              </w:rPr>
              <w:t>TAK</w:t>
            </w:r>
          </w:p>
        </w:tc>
        <w:tc>
          <w:tcPr>
            <w:tcW w:w="1838" w:type="dxa"/>
          </w:tcPr>
          <w:p w14:paraId="53E8C35F" w14:textId="77777777" w:rsidR="008A4433" w:rsidRPr="008A4433" w:rsidRDefault="008A4433" w:rsidP="008A4433">
            <w:pPr>
              <w:spacing w:after="58"/>
              <w:rPr>
                <w:rFonts w:ascii="Bookman Old Style" w:hAnsi="Bookman Old Style"/>
                <w:sz w:val="20"/>
                <w:szCs w:val="20"/>
              </w:rPr>
            </w:pPr>
          </w:p>
        </w:tc>
      </w:tr>
      <w:tr w:rsidR="008A4433" w:rsidRPr="008A4433" w14:paraId="1F65A673" w14:textId="77777777" w:rsidTr="00722FF9">
        <w:tc>
          <w:tcPr>
            <w:tcW w:w="682" w:type="dxa"/>
            <w:tcBorders>
              <w:top w:val="nil"/>
              <w:left w:val="double" w:sz="2" w:space="0" w:color="000000"/>
              <w:bottom w:val="single" w:sz="2" w:space="0" w:color="000000"/>
              <w:right w:val="single" w:sz="2" w:space="0" w:color="000000"/>
            </w:tcBorders>
            <w:shd w:val="pct30" w:color="auto" w:fill="FFFFFF"/>
          </w:tcPr>
          <w:p w14:paraId="2FCAE8EC" w14:textId="77777777" w:rsidR="008A4433" w:rsidRPr="008A4433" w:rsidRDefault="008A4433" w:rsidP="008A4433">
            <w:pPr>
              <w:spacing w:after="58"/>
              <w:jc w:val="center"/>
              <w:rPr>
                <w:rFonts w:ascii="Bookman Old Style" w:hAnsi="Bookman Old Style"/>
                <w:b/>
                <w:sz w:val="20"/>
                <w:szCs w:val="20"/>
              </w:rPr>
            </w:pPr>
          </w:p>
        </w:tc>
        <w:tc>
          <w:tcPr>
            <w:tcW w:w="5839" w:type="dxa"/>
            <w:tcBorders>
              <w:top w:val="nil"/>
              <w:left w:val="single" w:sz="2" w:space="0" w:color="000000"/>
              <w:bottom w:val="single" w:sz="2" w:space="0" w:color="000000"/>
              <w:right w:val="single" w:sz="2" w:space="0" w:color="000000"/>
            </w:tcBorders>
            <w:shd w:val="pct30" w:color="auto" w:fill="FFFFFF"/>
            <w:vAlign w:val="center"/>
          </w:tcPr>
          <w:p w14:paraId="165663DA" w14:textId="77777777" w:rsidR="008A4433" w:rsidRPr="008A4433" w:rsidRDefault="008A4433" w:rsidP="008A4433">
            <w:pPr>
              <w:rPr>
                <w:rFonts w:ascii="Bookman Old Style" w:hAnsi="Bookman Old Style"/>
              </w:rPr>
            </w:pPr>
            <w:r w:rsidRPr="008A4433">
              <w:rPr>
                <w:rFonts w:ascii="Bookman Old Style" w:hAnsi="Bookman Old Style" w:cs="Tahoma"/>
                <w:b/>
                <w:bCs/>
                <w:sz w:val="20"/>
                <w:szCs w:val="20"/>
              </w:rPr>
              <w:t>VIDEOGASTROSKOP ZABIEGOWO - DIAGNOSTYCZNY – 2 szt.</w:t>
            </w:r>
          </w:p>
        </w:tc>
        <w:tc>
          <w:tcPr>
            <w:tcW w:w="2410" w:type="dxa"/>
            <w:tcBorders>
              <w:top w:val="nil"/>
              <w:left w:val="single" w:sz="2" w:space="0" w:color="000000"/>
              <w:bottom w:val="single" w:sz="2" w:space="0" w:color="000000"/>
              <w:right w:val="single" w:sz="2" w:space="0" w:color="000000"/>
            </w:tcBorders>
            <w:shd w:val="pct30" w:color="auto" w:fill="FFFFFF"/>
            <w:vAlign w:val="center"/>
          </w:tcPr>
          <w:p w14:paraId="0B416BEE" w14:textId="77777777" w:rsidR="008A4433" w:rsidRPr="008A4433" w:rsidRDefault="008A4433" w:rsidP="008A4433">
            <w:pPr>
              <w:spacing w:after="58"/>
              <w:jc w:val="center"/>
              <w:rPr>
                <w:rFonts w:ascii="Bookman Old Style" w:hAnsi="Bookman Old Style"/>
                <w:i/>
              </w:rPr>
            </w:pPr>
          </w:p>
        </w:tc>
        <w:tc>
          <w:tcPr>
            <w:tcW w:w="1838" w:type="dxa"/>
            <w:tcBorders>
              <w:top w:val="single" w:sz="2" w:space="0" w:color="000000"/>
              <w:left w:val="single" w:sz="2" w:space="0" w:color="000000"/>
              <w:bottom w:val="single" w:sz="8" w:space="0" w:color="000000"/>
              <w:right w:val="double" w:sz="2" w:space="0" w:color="000000"/>
            </w:tcBorders>
            <w:shd w:val="pct30" w:color="auto" w:fill="FFFFFF"/>
          </w:tcPr>
          <w:p w14:paraId="67D632BF" w14:textId="77777777" w:rsidR="008A4433" w:rsidRPr="008A4433" w:rsidRDefault="008A4433" w:rsidP="008A4433">
            <w:pPr>
              <w:spacing w:after="58"/>
              <w:jc w:val="center"/>
              <w:rPr>
                <w:rFonts w:ascii="Bookman Old Style" w:hAnsi="Bookman Old Style"/>
                <w:i/>
              </w:rPr>
            </w:pPr>
          </w:p>
        </w:tc>
      </w:tr>
      <w:tr w:rsidR="008A4433" w:rsidRPr="008A4433" w14:paraId="66EEC68C" w14:textId="77777777" w:rsidTr="00722FF9">
        <w:tc>
          <w:tcPr>
            <w:tcW w:w="682" w:type="dxa"/>
            <w:vAlign w:val="center"/>
          </w:tcPr>
          <w:p w14:paraId="19AF542F" w14:textId="205AF58F" w:rsidR="008A4433" w:rsidRPr="008A4433" w:rsidRDefault="008A4433" w:rsidP="008A4433">
            <w:pPr>
              <w:spacing w:after="58"/>
              <w:jc w:val="center"/>
              <w:rPr>
                <w:rFonts w:ascii="Bookman Old Style" w:hAnsi="Bookman Old Style"/>
                <w:sz w:val="20"/>
                <w:szCs w:val="20"/>
              </w:rPr>
            </w:pPr>
            <w:r w:rsidRPr="008A4433">
              <w:rPr>
                <w:rFonts w:ascii="Bookman Old Style" w:hAnsi="Bookman Old Style"/>
                <w:sz w:val="20"/>
                <w:szCs w:val="20"/>
              </w:rPr>
              <w:t>10</w:t>
            </w:r>
            <w:r w:rsidR="00350B0A">
              <w:rPr>
                <w:rFonts w:ascii="Bookman Old Style" w:hAnsi="Bookman Old Style"/>
                <w:sz w:val="20"/>
                <w:szCs w:val="20"/>
              </w:rPr>
              <w:t>4</w:t>
            </w:r>
          </w:p>
        </w:tc>
        <w:tc>
          <w:tcPr>
            <w:tcW w:w="5839" w:type="dxa"/>
            <w:vAlign w:val="center"/>
          </w:tcPr>
          <w:p w14:paraId="763D50B5" w14:textId="77777777" w:rsidR="008A4433" w:rsidRPr="008A4433" w:rsidRDefault="008A4433" w:rsidP="008A4433">
            <w:pPr>
              <w:snapToGrid w:val="0"/>
              <w:rPr>
                <w:rFonts w:ascii="Bookman Old Style" w:eastAsia="Batang" w:hAnsi="Bookman Old Style" w:cs="Calibri"/>
                <w:sz w:val="20"/>
                <w:szCs w:val="20"/>
              </w:rPr>
            </w:pPr>
            <w:r w:rsidRPr="008A4433">
              <w:rPr>
                <w:rFonts w:ascii="Bookman Old Style" w:hAnsi="Bookman Old Style" w:cs="Calibri"/>
                <w:sz w:val="20"/>
                <w:szCs w:val="20"/>
              </w:rPr>
              <w:t>Obrazowanie w standardzie HDTV</w:t>
            </w:r>
          </w:p>
        </w:tc>
        <w:tc>
          <w:tcPr>
            <w:tcW w:w="2410" w:type="dxa"/>
          </w:tcPr>
          <w:p w14:paraId="294E3474" w14:textId="77777777" w:rsidR="008A4433" w:rsidRPr="008A4433" w:rsidRDefault="008A4433" w:rsidP="008A4433">
            <w:pPr>
              <w:jc w:val="center"/>
              <w:rPr>
                <w:rFonts w:ascii="Bookman Old Style" w:hAnsi="Bookman Old Style" w:cs="Arial"/>
                <w:sz w:val="20"/>
                <w:szCs w:val="20"/>
              </w:rPr>
            </w:pPr>
            <w:r w:rsidRPr="008A4433">
              <w:rPr>
                <w:rFonts w:ascii="Bookman Old Style" w:hAnsi="Bookman Old Style" w:cs="Arial"/>
                <w:sz w:val="20"/>
                <w:szCs w:val="20"/>
              </w:rPr>
              <w:t>TAK</w:t>
            </w:r>
          </w:p>
        </w:tc>
        <w:tc>
          <w:tcPr>
            <w:tcW w:w="1838" w:type="dxa"/>
          </w:tcPr>
          <w:p w14:paraId="383F13FE" w14:textId="77777777" w:rsidR="008A4433" w:rsidRPr="008A4433" w:rsidRDefault="008A4433" w:rsidP="008A4433">
            <w:pPr>
              <w:spacing w:after="58"/>
              <w:rPr>
                <w:rFonts w:ascii="Bookman Old Style" w:hAnsi="Bookman Old Style"/>
                <w:sz w:val="20"/>
                <w:szCs w:val="20"/>
              </w:rPr>
            </w:pPr>
          </w:p>
        </w:tc>
      </w:tr>
      <w:tr w:rsidR="008A4433" w:rsidRPr="008A4433" w14:paraId="2867FF0C" w14:textId="77777777" w:rsidTr="00722FF9">
        <w:tc>
          <w:tcPr>
            <w:tcW w:w="682" w:type="dxa"/>
            <w:vAlign w:val="center"/>
          </w:tcPr>
          <w:p w14:paraId="7143C970" w14:textId="76167758" w:rsidR="008A4433" w:rsidRPr="008A4433" w:rsidRDefault="008A4433" w:rsidP="008A4433">
            <w:pPr>
              <w:spacing w:after="58"/>
              <w:jc w:val="center"/>
              <w:rPr>
                <w:rFonts w:ascii="Bookman Old Style" w:hAnsi="Bookman Old Style"/>
                <w:sz w:val="20"/>
                <w:szCs w:val="20"/>
              </w:rPr>
            </w:pPr>
            <w:r w:rsidRPr="008A4433">
              <w:rPr>
                <w:rFonts w:ascii="Bookman Old Style" w:hAnsi="Bookman Old Style"/>
                <w:sz w:val="20"/>
                <w:szCs w:val="20"/>
              </w:rPr>
              <w:t>1</w:t>
            </w:r>
            <w:r w:rsidR="00350B0A">
              <w:rPr>
                <w:rFonts w:ascii="Bookman Old Style" w:hAnsi="Bookman Old Style"/>
                <w:sz w:val="20"/>
                <w:szCs w:val="20"/>
              </w:rPr>
              <w:t>05</w:t>
            </w:r>
          </w:p>
        </w:tc>
        <w:tc>
          <w:tcPr>
            <w:tcW w:w="5839" w:type="dxa"/>
            <w:vAlign w:val="center"/>
          </w:tcPr>
          <w:p w14:paraId="5093D30F" w14:textId="77777777" w:rsidR="008A4433" w:rsidRPr="008A4433" w:rsidRDefault="008A4433" w:rsidP="008A4433">
            <w:pPr>
              <w:snapToGrid w:val="0"/>
              <w:rPr>
                <w:rFonts w:ascii="Bookman Old Style" w:eastAsia="Batang" w:hAnsi="Bookman Old Style" w:cs="Calibri"/>
                <w:sz w:val="20"/>
                <w:szCs w:val="20"/>
              </w:rPr>
            </w:pPr>
            <w:r w:rsidRPr="008A4433">
              <w:rPr>
                <w:rFonts w:ascii="Bookman Old Style" w:hAnsi="Bookman Old Style" w:cs="Calibri"/>
                <w:sz w:val="20"/>
                <w:szCs w:val="20"/>
              </w:rPr>
              <w:t xml:space="preserve">Bezpieczne i bezpośrednie podłączenie z </w:t>
            </w:r>
            <w:proofErr w:type="spellStart"/>
            <w:r w:rsidRPr="008A4433">
              <w:rPr>
                <w:rFonts w:ascii="Bookman Old Style" w:hAnsi="Bookman Old Style" w:cs="Calibri"/>
                <w:sz w:val="20"/>
                <w:szCs w:val="20"/>
              </w:rPr>
              <w:t>videoprocesorem</w:t>
            </w:r>
            <w:proofErr w:type="spellEnd"/>
            <w:r w:rsidRPr="008A4433">
              <w:rPr>
                <w:rFonts w:ascii="Bookman Old Style" w:hAnsi="Bookman Old Style" w:cs="Calibri"/>
                <w:sz w:val="20"/>
                <w:szCs w:val="20"/>
              </w:rPr>
              <w:t xml:space="preserve"> będącym na wyposażeniu szpitala: EPK-i5000, EPK-i7000, EPK-i7010</w:t>
            </w:r>
          </w:p>
        </w:tc>
        <w:tc>
          <w:tcPr>
            <w:tcW w:w="2410" w:type="dxa"/>
          </w:tcPr>
          <w:p w14:paraId="5214CC93" w14:textId="77777777" w:rsidR="008A4433" w:rsidRPr="008A4433" w:rsidRDefault="008A4433" w:rsidP="008A4433">
            <w:pPr>
              <w:jc w:val="center"/>
              <w:rPr>
                <w:rFonts w:ascii="Bookman Old Style" w:hAnsi="Bookman Old Style" w:cs="Arial"/>
                <w:sz w:val="20"/>
                <w:szCs w:val="20"/>
              </w:rPr>
            </w:pPr>
            <w:r w:rsidRPr="008A4433">
              <w:rPr>
                <w:rFonts w:ascii="Bookman Old Style" w:hAnsi="Bookman Old Style" w:cs="Arial"/>
                <w:sz w:val="20"/>
                <w:szCs w:val="20"/>
              </w:rPr>
              <w:t>TAK</w:t>
            </w:r>
          </w:p>
        </w:tc>
        <w:tc>
          <w:tcPr>
            <w:tcW w:w="1838" w:type="dxa"/>
          </w:tcPr>
          <w:p w14:paraId="02F91359" w14:textId="77777777" w:rsidR="008A4433" w:rsidRPr="008A4433" w:rsidRDefault="008A4433" w:rsidP="008A4433">
            <w:pPr>
              <w:spacing w:after="58"/>
              <w:rPr>
                <w:rFonts w:ascii="Bookman Old Style" w:hAnsi="Bookman Old Style"/>
                <w:sz w:val="20"/>
                <w:szCs w:val="20"/>
              </w:rPr>
            </w:pPr>
          </w:p>
        </w:tc>
      </w:tr>
      <w:tr w:rsidR="008A4433" w:rsidRPr="008A4433" w14:paraId="0689BF1E" w14:textId="77777777" w:rsidTr="00722FF9">
        <w:tc>
          <w:tcPr>
            <w:tcW w:w="682" w:type="dxa"/>
            <w:vAlign w:val="center"/>
          </w:tcPr>
          <w:p w14:paraId="38B02E4D" w14:textId="6B861C21" w:rsidR="008A4433" w:rsidRPr="008A4433" w:rsidRDefault="008A4433" w:rsidP="008A4433">
            <w:pPr>
              <w:spacing w:after="58"/>
              <w:jc w:val="center"/>
              <w:rPr>
                <w:rFonts w:ascii="Bookman Old Style" w:hAnsi="Bookman Old Style"/>
                <w:sz w:val="20"/>
                <w:szCs w:val="20"/>
              </w:rPr>
            </w:pPr>
            <w:r w:rsidRPr="008A4433">
              <w:rPr>
                <w:rFonts w:ascii="Bookman Old Style" w:hAnsi="Bookman Old Style"/>
                <w:sz w:val="20"/>
                <w:szCs w:val="20"/>
              </w:rPr>
              <w:t>10</w:t>
            </w:r>
            <w:r w:rsidR="00350B0A">
              <w:rPr>
                <w:rFonts w:ascii="Bookman Old Style" w:hAnsi="Bookman Old Style"/>
                <w:sz w:val="20"/>
                <w:szCs w:val="20"/>
              </w:rPr>
              <w:t>6</w:t>
            </w:r>
          </w:p>
        </w:tc>
        <w:tc>
          <w:tcPr>
            <w:tcW w:w="5839" w:type="dxa"/>
            <w:vAlign w:val="center"/>
          </w:tcPr>
          <w:p w14:paraId="59ED20A1" w14:textId="77777777" w:rsidR="008A4433" w:rsidRPr="008A4433" w:rsidRDefault="008A4433" w:rsidP="008A4433">
            <w:pPr>
              <w:snapToGrid w:val="0"/>
              <w:rPr>
                <w:rFonts w:ascii="Bookman Old Style" w:eastAsia="Batang" w:hAnsi="Bookman Old Style" w:cs="Calibri"/>
                <w:sz w:val="20"/>
                <w:szCs w:val="20"/>
              </w:rPr>
            </w:pPr>
            <w:r w:rsidRPr="008A4433">
              <w:rPr>
                <w:rFonts w:ascii="Bookman Old Style" w:hAnsi="Bookman Old Style" w:cs="Calibri"/>
                <w:sz w:val="20"/>
                <w:szCs w:val="20"/>
              </w:rPr>
              <w:t>Chip CCD wbudowany w końcówkę endoskopu</w:t>
            </w:r>
          </w:p>
        </w:tc>
        <w:tc>
          <w:tcPr>
            <w:tcW w:w="2410" w:type="dxa"/>
          </w:tcPr>
          <w:p w14:paraId="7909A676" w14:textId="77777777" w:rsidR="008A4433" w:rsidRPr="008A4433" w:rsidRDefault="008A4433" w:rsidP="008A4433">
            <w:pPr>
              <w:jc w:val="center"/>
              <w:rPr>
                <w:rFonts w:ascii="Bookman Old Style" w:hAnsi="Bookman Old Style" w:cs="Arial"/>
                <w:sz w:val="20"/>
                <w:szCs w:val="20"/>
              </w:rPr>
            </w:pPr>
            <w:r w:rsidRPr="008A4433">
              <w:rPr>
                <w:rFonts w:ascii="Bookman Old Style" w:hAnsi="Bookman Old Style" w:cs="Arial"/>
                <w:sz w:val="20"/>
                <w:szCs w:val="20"/>
              </w:rPr>
              <w:t>TAK</w:t>
            </w:r>
          </w:p>
        </w:tc>
        <w:tc>
          <w:tcPr>
            <w:tcW w:w="1838" w:type="dxa"/>
          </w:tcPr>
          <w:p w14:paraId="0244053E" w14:textId="77777777" w:rsidR="008A4433" w:rsidRPr="008A4433" w:rsidRDefault="008A4433" w:rsidP="008A4433">
            <w:pPr>
              <w:spacing w:after="58"/>
              <w:rPr>
                <w:rFonts w:ascii="Bookman Old Style" w:hAnsi="Bookman Old Style"/>
                <w:sz w:val="20"/>
                <w:szCs w:val="20"/>
              </w:rPr>
            </w:pPr>
          </w:p>
        </w:tc>
      </w:tr>
      <w:tr w:rsidR="008A4433" w:rsidRPr="008A4433" w14:paraId="33924023" w14:textId="77777777" w:rsidTr="00722FF9">
        <w:tc>
          <w:tcPr>
            <w:tcW w:w="682" w:type="dxa"/>
            <w:vAlign w:val="center"/>
          </w:tcPr>
          <w:p w14:paraId="6D75A017" w14:textId="695E1EEF" w:rsidR="008A4433" w:rsidRPr="008A4433" w:rsidRDefault="008A4433" w:rsidP="008A4433">
            <w:pPr>
              <w:spacing w:after="58"/>
              <w:jc w:val="center"/>
              <w:rPr>
                <w:rFonts w:ascii="Bookman Old Style" w:hAnsi="Bookman Old Style"/>
                <w:sz w:val="20"/>
                <w:szCs w:val="20"/>
              </w:rPr>
            </w:pPr>
            <w:r w:rsidRPr="008A4433">
              <w:rPr>
                <w:rFonts w:ascii="Bookman Old Style" w:hAnsi="Bookman Old Style"/>
                <w:sz w:val="20"/>
                <w:szCs w:val="20"/>
              </w:rPr>
              <w:t>10</w:t>
            </w:r>
            <w:r w:rsidR="00350B0A">
              <w:rPr>
                <w:rFonts w:ascii="Bookman Old Style" w:hAnsi="Bookman Old Style"/>
                <w:sz w:val="20"/>
                <w:szCs w:val="20"/>
              </w:rPr>
              <w:t>7</w:t>
            </w:r>
          </w:p>
        </w:tc>
        <w:tc>
          <w:tcPr>
            <w:tcW w:w="5839" w:type="dxa"/>
            <w:vAlign w:val="center"/>
          </w:tcPr>
          <w:p w14:paraId="548B7A0C" w14:textId="77777777" w:rsidR="008A4433" w:rsidRPr="008A4433" w:rsidRDefault="008A4433" w:rsidP="008A4433">
            <w:pPr>
              <w:snapToGrid w:val="0"/>
              <w:rPr>
                <w:rFonts w:ascii="Bookman Old Style" w:eastAsia="Batang" w:hAnsi="Bookman Old Style" w:cs="Calibri"/>
                <w:sz w:val="20"/>
                <w:szCs w:val="20"/>
              </w:rPr>
            </w:pPr>
            <w:r w:rsidRPr="008A4433">
              <w:rPr>
                <w:rFonts w:ascii="Bookman Old Style" w:hAnsi="Bookman Old Style" w:cs="Calibri"/>
                <w:sz w:val="20"/>
                <w:szCs w:val="20"/>
              </w:rPr>
              <w:t xml:space="preserve">Średnica kanału roboczego: min. 3,2 mm </w:t>
            </w:r>
          </w:p>
        </w:tc>
        <w:tc>
          <w:tcPr>
            <w:tcW w:w="2410" w:type="dxa"/>
          </w:tcPr>
          <w:p w14:paraId="05D5F80D" w14:textId="77777777" w:rsidR="008A4433" w:rsidRPr="008A4433" w:rsidRDefault="008A4433" w:rsidP="008A4433">
            <w:pPr>
              <w:jc w:val="center"/>
              <w:rPr>
                <w:rFonts w:ascii="Bookman Old Style" w:hAnsi="Bookman Old Style" w:cs="Arial"/>
                <w:sz w:val="20"/>
                <w:szCs w:val="20"/>
              </w:rPr>
            </w:pPr>
            <w:r w:rsidRPr="008A4433">
              <w:rPr>
                <w:rFonts w:ascii="Bookman Old Style" w:hAnsi="Bookman Old Style" w:cs="Arial"/>
                <w:sz w:val="20"/>
                <w:szCs w:val="20"/>
              </w:rPr>
              <w:t>TAK</w:t>
            </w:r>
          </w:p>
        </w:tc>
        <w:tc>
          <w:tcPr>
            <w:tcW w:w="1838" w:type="dxa"/>
          </w:tcPr>
          <w:p w14:paraId="7C99CE74" w14:textId="77777777" w:rsidR="008A4433" w:rsidRPr="008A4433" w:rsidRDefault="008A4433" w:rsidP="008A4433">
            <w:pPr>
              <w:spacing w:after="58"/>
              <w:rPr>
                <w:rFonts w:ascii="Bookman Old Style" w:hAnsi="Bookman Old Style"/>
                <w:sz w:val="20"/>
                <w:szCs w:val="20"/>
              </w:rPr>
            </w:pPr>
          </w:p>
        </w:tc>
      </w:tr>
      <w:tr w:rsidR="008A4433" w:rsidRPr="008A4433" w14:paraId="1116C41E" w14:textId="77777777" w:rsidTr="00722FF9">
        <w:tc>
          <w:tcPr>
            <w:tcW w:w="682" w:type="dxa"/>
            <w:vAlign w:val="center"/>
          </w:tcPr>
          <w:p w14:paraId="0CB34C45" w14:textId="507A2024" w:rsidR="008A4433" w:rsidRPr="008A4433" w:rsidRDefault="008A4433" w:rsidP="008A4433">
            <w:pPr>
              <w:spacing w:after="58"/>
              <w:jc w:val="center"/>
              <w:rPr>
                <w:rFonts w:ascii="Bookman Old Style" w:hAnsi="Bookman Old Style"/>
                <w:sz w:val="20"/>
                <w:szCs w:val="20"/>
              </w:rPr>
            </w:pPr>
            <w:r w:rsidRPr="008A4433">
              <w:rPr>
                <w:rFonts w:ascii="Bookman Old Style" w:hAnsi="Bookman Old Style"/>
                <w:sz w:val="20"/>
                <w:szCs w:val="20"/>
              </w:rPr>
              <w:t>10</w:t>
            </w:r>
            <w:r w:rsidR="00350B0A">
              <w:rPr>
                <w:rFonts w:ascii="Bookman Old Style" w:hAnsi="Bookman Old Style"/>
                <w:sz w:val="20"/>
                <w:szCs w:val="20"/>
              </w:rPr>
              <w:t>8</w:t>
            </w:r>
          </w:p>
        </w:tc>
        <w:tc>
          <w:tcPr>
            <w:tcW w:w="5839" w:type="dxa"/>
            <w:vAlign w:val="center"/>
          </w:tcPr>
          <w:p w14:paraId="5581A677" w14:textId="77777777" w:rsidR="008A4433" w:rsidRPr="008A4433" w:rsidRDefault="008A4433" w:rsidP="008A4433">
            <w:pPr>
              <w:snapToGrid w:val="0"/>
              <w:rPr>
                <w:rFonts w:ascii="Bookman Old Style" w:eastAsia="Batang" w:hAnsi="Bookman Old Style" w:cs="Calibri"/>
                <w:sz w:val="20"/>
                <w:szCs w:val="20"/>
              </w:rPr>
            </w:pPr>
            <w:r w:rsidRPr="008A4433">
              <w:rPr>
                <w:rFonts w:ascii="Bookman Old Style" w:hAnsi="Bookman Old Style" w:cs="Calibri"/>
                <w:sz w:val="20"/>
                <w:szCs w:val="20"/>
              </w:rPr>
              <w:t xml:space="preserve">Długość robocza sondy wziernikowej: min. 1050 mm </w:t>
            </w:r>
          </w:p>
        </w:tc>
        <w:tc>
          <w:tcPr>
            <w:tcW w:w="2410" w:type="dxa"/>
          </w:tcPr>
          <w:p w14:paraId="69DC144C" w14:textId="77777777" w:rsidR="008A4433" w:rsidRPr="008A4433" w:rsidRDefault="008A4433" w:rsidP="008A4433">
            <w:pPr>
              <w:jc w:val="center"/>
              <w:rPr>
                <w:rFonts w:ascii="Bookman Old Style" w:hAnsi="Bookman Old Style" w:cs="Arial"/>
                <w:sz w:val="20"/>
                <w:szCs w:val="20"/>
              </w:rPr>
            </w:pPr>
            <w:r w:rsidRPr="008A4433">
              <w:rPr>
                <w:rFonts w:ascii="Bookman Old Style" w:hAnsi="Bookman Old Style" w:cs="Arial"/>
                <w:sz w:val="20"/>
                <w:szCs w:val="20"/>
              </w:rPr>
              <w:t>TAK</w:t>
            </w:r>
          </w:p>
        </w:tc>
        <w:tc>
          <w:tcPr>
            <w:tcW w:w="1838" w:type="dxa"/>
          </w:tcPr>
          <w:p w14:paraId="3B03851F" w14:textId="77777777" w:rsidR="008A4433" w:rsidRPr="008A4433" w:rsidRDefault="008A4433" w:rsidP="008A4433">
            <w:pPr>
              <w:spacing w:after="58"/>
              <w:rPr>
                <w:rFonts w:ascii="Bookman Old Style" w:hAnsi="Bookman Old Style"/>
                <w:sz w:val="20"/>
                <w:szCs w:val="20"/>
              </w:rPr>
            </w:pPr>
          </w:p>
        </w:tc>
      </w:tr>
      <w:tr w:rsidR="008A4433" w:rsidRPr="008A4433" w14:paraId="3C0FE40C" w14:textId="77777777" w:rsidTr="00722FF9">
        <w:tc>
          <w:tcPr>
            <w:tcW w:w="682" w:type="dxa"/>
            <w:vAlign w:val="center"/>
          </w:tcPr>
          <w:p w14:paraId="316E5BCF" w14:textId="06B5526C" w:rsidR="008A4433" w:rsidRPr="008A4433" w:rsidRDefault="008A4433" w:rsidP="008A4433">
            <w:pPr>
              <w:spacing w:after="58"/>
              <w:jc w:val="center"/>
              <w:rPr>
                <w:rFonts w:ascii="Bookman Old Style" w:hAnsi="Bookman Old Style"/>
                <w:sz w:val="20"/>
                <w:szCs w:val="20"/>
              </w:rPr>
            </w:pPr>
            <w:r w:rsidRPr="008A4433">
              <w:rPr>
                <w:rFonts w:ascii="Bookman Old Style" w:hAnsi="Bookman Old Style"/>
                <w:sz w:val="20"/>
                <w:szCs w:val="20"/>
              </w:rPr>
              <w:t>1</w:t>
            </w:r>
            <w:r w:rsidR="00350B0A">
              <w:rPr>
                <w:rFonts w:ascii="Bookman Old Style" w:hAnsi="Bookman Old Style"/>
                <w:sz w:val="20"/>
                <w:szCs w:val="20"/>
              </w:rPr>
              <w:t>09</w:t>
            </w:r>
          </w:p>
        </w:tc>
        <w:tc>
          <w:tcPr>
            <w:tcW w:w="5839" w:type="dxa"/>
            <w:vAlign w:val="center"/>
          </w:tcPr>
          <w:p w14:paraId="71C4F4C7" w14:textId="77777777" w:rsidR="008A4433" w:rsidRPr="008A4433" w:rsidRDefault="008A4433" w:rsidP="008A4433">
            <w:pPr>
              <w:snapToGrid w:val="0"/>
              <w:rPr>
                <w:rFonts w:ascii="Bookman Old Style" w:eastAsia="Batang" w:hAnsi="Bookman Old Style" w:cs="Calibri"/>
                <w:sz w:val="20"/>
                <w:szCs w:val="20"/>
              </w:rPr>
            </w:pPr>
            <w:r w:rsidRPr="008A4433">
              <w:rPr>
                <w:rFonts w:ascii="Bookman Old Style" w:hAnsi="Bookman Old Style" w:cs="Calibri"/>
                <w:sz w:val="20"/>
                <w:szCs w:val="20"/>
              </w:rPr>
              <w:t xml:space="preserve">Głębia ostrości: min. 2-100 mm </w:t>
            </w:r>
          </w:p>
        </w:tc>
        <w:tc>
          <w:tcPr>
            <w:tcW w:w="2410" w:type="dxa"/>
          </w:tcPr>
          <w:p w14:paraId="2BEF7BAB" w14:textId="77777777" w:rsidR="008A4433" w:rsidRPr="008A4433" w:rsidRDefault="008A4433" w:rsidP="008A4433">
            <w:pPr>
              <w:jc w:val="center"/>
              <w:rPr>
                <w:rFonts w:ascii="Bookman Old Style" w:hAnsi="Bookman Old Style" w:cs="Arial"/>
                <w:sz w:val="20"/>
                <w:szCs w:val="20"/>
              </w:rPr>
            </w:pPr>
            <w:r w:rsidRPr="008A4433">
              <w:rPr>
                <w:rFonts w:ascii="Bookman Old Style" w:hAnsi="Bookman Old Style" w:cs="Arial"/>
                <w:sz w:val="20"/>
                <w:szCs w:val="20"/>
              </w:rPr>
              <w:t>TAK</w:t>
            </w:r>
          </w:p>
        </w:tc>
        <w:tc>
          <w:tcPr>
            <w:tcW w:w="1838" w:type="dxa"/>
          </w:tcPr>
          <w:p w14:paraId="1D680EE3" w14:textId="77777777" w:rsidR="008A4433" w:rsidRPr="008A4433" w:rsidRDefault="008A4433" w:rsidP="008A4433">
            <w:pPr>
              <w:spacing w:after="58"/>
              <w:rPr>
                <w:rFonts w:ascii="Bookman Old Style" w:hAnsi="Bookman Old Style"/>
                <w:sz w:val="20"/>
                <w:szCs w:val="20"/>
              </w:rPr>
            </w:pPr>
          </w:p>
        </w:tc>
      </w:tr>
      <w:tr w:rsidR="008A4433" w:rsidRPr="008A4433" w14:paraId="385C955D" w14:textId="77777777" w:rsidTr="00722FF9">
        <w:tc>
          <w:tcPr>
            <w:tcW w:w="682" w:type="dxa"/>
            <w:vAlign w:val="center"/>
          </w:tcPr>
          <w:p w14:paraId="48AC6212" w14:textId="10EB1355" w:rsidR="008A4433" w:rsidRPr="008A4433" w:rsidRDefault="008A4433" w:rsidP="008A4433">
            <w:pPr>
              <w:spacing w:after="58"/>
              <w:jc w:val="center"/>
              <w:rPr>
                <w:rFonts w:ascii="Bookman Old Style" w:hAnsi="Bookman Old Style"/>
                <w:sz w:val="20"/>
                <w:szCs w:val="20"/>
              </w:rPr>
            </w:pPr>
            <w:r w:rsidRPr="008A4433">
              <w:rPr>
                <w:rFonts w:ascii="Bookman Old Style" w:hAnsi="Bookman Old Style"/>
                <w:sz w:val="20"/>
                <w:szCs w:val="20"/>
              </w:rPr>
              <w:t>11</w:t>
            </w:r>
            <w:r w:rsidR="00350B0A">
              <w:rPr>
                <w:rFonts w:ascii="Bookman Old Style" w:hAnsi="Bookman Old Style"/>
                <w:sz w:val="20"/>
                <w:szCs w:val="20"/>
              </w:rPr>
              <w:t>0</w:t>
            </w:r>
          </w:p>
        </w:tc>
        <w:tc>
          <w:tcPr>
            <w:tcW w:w="5839" w:type="dxa"/>
            <w:vAlign w:val="center"/>
          </w:tcPr>
          <w:p w14:paraId="183B31D8" w14:textId="77777777" w:rsidR="008A4433" w:rsidRPr="008A4433" w:rsidRDefault="008A4433" w:rsidP="008A4433">
            <w:pPr>
              <w:spacing w:before="40" w:after="40"/>
              <w:rPr>
                <w:rFonts w:ascii="Bookman Old Style" w:hAnsi="Bookman Old Style" w:cs="Calibri"/>
                <w:sz w:val="20"/>
                <w:szCs w:val="20"/>
              </w:rPr>
            </w:pPr>
            <w:r w:rsidRPr="008A4433">
              <w:rPr>
                <w:rFonts w:ascii="Bookman Old Style" w:hAnsi="Bookman Old Style" w:cs="Calibri"/>
                <w:sz w:val="20"/>
                <w:szCs w:val="20"/>
              </w:rPr>
              <w:t>Zagięcie końcówki sondy wziernikowej:</w:t>
            </w:r>
          </w:p>
          <w:p w14:paraId="31F3F520" w14:textId="77777777" w:rsidR="008A4433" w:rsidRPr="008A4433" w:rsidRDefault="008A4433" w:rsidP="008A4433">
            <w:pPr>
              <w:spacing w:before="40" w:after="40"/>
              <w:rPr>
                <w:rFonts w:ascii="Bookman Old Style" w:hAnsi="Bookman Old Style" w:cs="Calibri"/>
                <w:sz w:val="20"/>
                <w:szCs w:val="20"/>
              </w:rPr>
            </w:pPr>
            <w:r w:rsidRPr="008A4433">
              <w:rPr>
                <w:rFonts w:ascii="Bookman Old Style" w:hAnsi="Bookman Old Style" w:cs="Calibri"/>
                <w:sz w:val="20"/>
                <w:szCs w:val="20"/>
              </w:rPr>
              <w:t>- góra/dół: min. 210˚/120˚</w:t>
            </w:r>
          </w:p>
          <w:p w14:paraId="770F954D" w14:textId="77777777" w:rsidR="008A4433" w:rsidRPr="008A4433" w:rsidRDefault="008A4433" w:rsidP="008A4433">
            <w:pPr>
              <w:snapToGrid w:val="0"/>
              <w:rPr>
                <w:rFonts w:ascii="Bookman Old Style" w:eastAsia="Batang" w:hAnsi="Bookman Old Style" w:cs="Calibri"/>
                <w:sz w:val="20"/>
                <w:szCs w:val="20"/>
              </w:rPr>
            </w:pPr>
            <w:r w:rsidRPr="008A4433">
              <w:rPr>
                <w:rFonts w:ascii="Bookman Old Style" w:eastAsia="Lucida Sans Unicode" w:hAnsi="Bookman Old Style" w:cs="Calibri"/>
                <w:sz w:val="20"/>
                <w:szCs w:val="20"/>
                <w:lang w:eastAsia="ar-SA"/>
              </w:rPr>
              <w:t>- prawo/lewo: min. 120˚/120˚</w:t>
            </w:r>
          </w:p>
        </w:tc>
        <w:tc>
          <w:tcPr>
            <w:tcW w:w="2410" w:type="dxa"/>
          </w:tcPr>
          <w:p w14:paraId="2BDFB285" w14:textId="77777777" w:rsidR="008A4433" w:rsidRPr="008A4433" w:rsidRDefault="008A4433" w:rsidP="008A4433">
            <w:pPr>
              <w:jc w:val="center"/>
              <w:rPr>
                <w:rFonts w:ascii="Bookman Old Style" w:hAnsi="Bookman Old Style" w:cs="Arial"/>
                <w:sz w:val="20"/>
                <w:szCs w:val="20"/>
              </w:rPr>
            </w:pPr>
            <w:r w:rsidRPr="008A4433">
              <w:rPr>
                <w:rFonts w:ascii="Bookman Old Style" w:hAnsi="Bookman Old Style" w:cs="Arial"/>
                <w:sz w:val="20"/>
                <w:szCs w:val="20"/>
              </w:rPr>
              <w:t>TAK</w:t>
            </w:r>
          </w:p>
        </w:tc>
        <w:tc>
          <w:tcPr>
            <w:tcW w:w="1838" w:type="dxa"/>
          </w:tcPr>
          <w:p w14:paraId="3FD0626C" w14:textId="77777777" w:rsidR="008A4433" w:rsidRPr="008A4433" w:rsidRDefault="008A4433" w:rsidP="008A4433">
            <w:pPr>
              <w:spacing w:after="58"/>
              <w:rPr>
                <w:rFonts w:ascii="Bookman Old Style" w:hAnsi="Bookman Old Style"/>
                <w:sz w:val="20"/>
                <w:szCs w:val="20"/>
              </w:rPr>
            </w:pPr>
          </w:p>
        </w:tc>
      </w:tr>
      <w:tr w:rsidR="008A4433" w:rsidRPr="008A4433" w14:paraId="7BB10DB6" w14:textId="77777777" w:rsidTr="00722FF9">
        <w:tc>
          <w:tcPr>
            <w:tcW w:w="682" w:type="dxa"/>
            <w:vAlign w:val="center"/>
          </w:tcPr>
          <w:p w14:paraId="52DAD93D" w14:textId="3CB94DEC" w:rsidR="008A4433" w:rsidRPr="008A4433" w:rsidRDefault="008A4433" w:rsidP="008A4433">
            <w:pPr>
              <w:spacing w:after="58"/>
              <w:jc w:val="center"/>
              <w:rPr>
                <w:rFonts w:ascii="Bookman Old Style" w:hAnsi="Bookman Old Style"/>
                <w:sz w:val="20"/>
                <w:szCs w:val="20"/>
              </w:rPr>
            </w:pPr>
            <w:r w:rsidRPr="008A4433">
              <w:rPr>
                <w:rFonts w:ascii="Bookman Old Style" w:hAnsi="Bookman Old Style"/>
                <w:sz w:val="20"/>
                <w:szCs w:val="20"/>
              </w:rPr>
              <w:t>11</w:t>
            </w:r>
            <w:r w:rsidR="00350B0A">
              <w:rPr>
                <w:rFonts w:ascii="Bookman Old Style" w:hAnsi="Bookman Old Style"/>
                <w:sz w:val="20"/>
                <w:szCs w:val="20"/>
              </w:rPr>
              <w:t>1</w:t>
            </w:r>
          </w:p>
        </w:tc>
        <w:tc>
          <w:tcPr>
            <w:tcW w:w="5839" w:type="dxa"/>
            <w:vAlign w:val="center"/>
          </w:tcPr>
          <w:p w14:paraId="30CCEBCD" w14:textId="77777777" w:rsidR="008A4433" w:rsidRPr="008A4433" w:rsidRDefault="008A4433" w:rsidP="008A4433">
            <w:pPr>
              <w:snapToGrid w:val="0"/>
              <w:rPr>
                <w:rFonts w:ascii="Bookman Old Style" w:eastAsia="Batang" w:hAnsi="Bookman Old Style" w:cs="Calibri"/>
                <w:sz w:val="20"/>
                <w:szCs w:val="20"/>
              </w:rPr>
            </w:pPr>
            <w:r w:rsidRPr="008A4433">
              <w:rPr>
                <w:rFonts w:ascii="Bookman Old Style" w:eastAsia="Batang" w:hAnsi="Bookman Old Style" w:cs="Calibri"/>
                <w:sz w:val="20"/>
                <w:szCs w:val="20"/>
              </w:rPr>
              <w:t>Programowalne przyciski sterujące głowicy endoskopowej z możliwością przypisania każdej funkcji sterującej procesora: min. 4 przyciski</w:t>
            </w:r>
          </w:p>
        </w:tc>
        <w:tc>
          <w:tcPr>
            <w:tcW w:w="2410" w:type="dxa"/>
          </w:tcPr>
          <w:p w14:paraId="407EEDDE" w14:textId="77777777" w:rsidR="008A4433" w:rsidRPr="008A4433" w:rsidRDefault="008A4433" w:rsidP="008A4433">
            <w:pPr>
              <w:jc w:val="center"/>
              <w:rPr>
                <w:rFonts w:ascii="Bookman Old Style" w:hAnsi="Bookman Old Style" w:cs="Arial"/>
                <w:sz w:val="20"/>
                <w:szCs w:val="20"/>
              </w:rPr>
            </w:pPr>
            <w:r w:rsidRPr="008A4433">
              <w:rPr>
                <w:rFonts w:ascii="Bookman Old Style" w:hAnsi="Bookman Old Style" w:cs="Arial"/>
                <w:sz w:val="20"/>
                <w:szCs w:val="20"/>
              </w:rPr>
              <w:t>TAK</w:t>
            </w:r>
          </w:p>
        </w:tc>
        <w:tc>
          <w:tcPr>
            <w:tcW w:w="1838" w:type="dxa"/>
          </w:tcPr>
          <w:p w14:paraId="607821AF" w14:textId="77777777" w:rsidR="008A4433" w:rsidRPr="008A4433" w:rsidRDefault="008A4433" w:rsidP="008A4433">
            <w:pPr>
              <w:spacing w:after="58"/>
              <w:rPr>
                <w:rFonts w:ascii="Bookman Old Style" w:hAnsi="Bookman Old Style"/>
                <w:sz w:val="20"/>
                <w:szCs w:val="20"/>
              </w:rPr>
            </w:pPr>
          </w:p>
        </w:tc>
      </w:tr>
      <w:tr w:rsidR="008A4433" w:rsidRPr="008A4433" w14:paraId="529EF6A7" w14:textId="77777777" w:rsidTr="00722FF9">
        <w:tc>
          <w:tcPr>
            <w:tcW w:w="682" w:type="dxa"/>
            <w:vAlign w:val="center"/>
          </w:tcPr>
          <w:p w14:paraId="526808D6" w14:textId="164250F2" w:rsidR="008A4433" w:rsidRPr="008A4433" w:rsidRDefault="008A4433" w:rsidP="008A4433">
            <w:pPr>
              <w:spacing w:after="58"/>
              <w:jc w:val="center"/>
              <w:rPr>
                <w:rFonts w:ascii="Bookman Old Style" w:hAnsi="Bookman Old Style"/>
                <w:sz w:val="20"/>
                <w:szCs w:val="20"/>
              </w:rPr>
            </w:pPr>
            <w:r w:rsidRPr="008A4433">
              <w:rPr>
                <w:rFonts w:ascii="Bookman Old Style" w:hAnsi="Bookman Old Style"/>
                <w:sz w:val="20"/>
                <w:szCs w:val="20"/>
              </w:rPr>
              <w:t>11</w:t>
            </w:r>
            <w:r w:rsidR="00350B0A">
              <w:rPr>
                <w:rFonts w:ascii="Bookman Old Style" w:hAnsi="Bookman Old Style"/>
                <w:sz w:val="20"/>
                <w:szCs w:val="20"/>
              </w:rPr>
              <w:t>2</w:t>
            </w:r>
          </w:p>
        </w:tc>
        <w:tc>
          <w:tcPr>
            <w:tcW w:w="5839" w:type="dxa"/>
            <w:vAlign w:val="center"/>
          </w:tcPr>
          <w:p w14:paraId="7C27CE2F" w14:textId="77777777" w:rsidR="008A4433" w:rsidRPr="008A4433" w:rsidRDefault="008A4433" w:rsidP="008A4433">
            <w:pPr>
              <w:snapToGrid w:val="0"/>
              <w:rPr>
                <w:rFonts w:ascii="Bookman Old Style" w:eastAsia="Batang" w:hAnsi="Bookman Old Style" w:cs="Calibri"/>
                <w:sz w:val="20"/>
                <w:szCs w:val="20"/>
              </w:rPr>
            </w:pPr>
            <w:r w:rsidRPr="008A4433">
              <w:rPr>
                <w:rFonts w:ascii="Bookman Old Style" w:eastAsia="Batang" w:hAnsi="Bookman Old Style" w:cs="Calibri"/>
                <w:sz w:val="20"/>
                <w:szCs w:val="20"/>
                <w:lang w:eastAsia="ar-SA"/>
              </w:rPr>
              <w:t>Obsługa trybu obrazowania niezależnie w filtracji optycznej oraz cyfrowej - do wyboru przez użytkownika – obie funkcje obrazowania programowalne na niezależne przyciski endoskopu</w:t>
            </w:r>
          </w:p>
        </w:tc>
        <w:tc>
          <w:tcPr>
            <w:tcW w:w="2410" w:type="dxa"/>
          </w:tcPr>
          <w:p w14:paraId="1E1DD61D" w14:textId="77777777" w:rsidR="008A4433" w:rsidRPr="008A4433" w:rsidRDefault="008A4433" w:rsidP="008A4433">
            <w:pPr>
              <w:jc w:val="center"/>
              <w:rPr>
                <w:rFonts w:ascii="Bookman Old Style" w:hAnsi="Bookman Old Style" w:cs="Arial"/>
                <w:sz w:val="20"/>
                <w:szCs w:val="20"/>
              </w:rPr>
            </w:pPr>
            <w:r w:rsidRPr="008A4433">
              <w:rPr>
                <w:rFonts w:ascii="Bookman Old Style" w:hAnsi="Bookman Old Style" w:cs="Arial"/>
                <w:sz w:val="20"/>
                <w:szCs w:val="20"/>
              </w:rPr>
              <w:t>TAK</w:t>
            </w:r>
          </w:p>
        </w:tc>
        <w:tc>
          <w:tcPr>
            <w:tcW w:w="1838" w:type="dxa"/>
          </w:tcPr>
          <w:p w14:paraId="79ABE5E2" w14:textId="77777777" w:rsidR="008A4433" w:rsidRPr="008A4433" w:rsidRDefault="008A4433" w:rsidP="008A4433">
            <w:pPr>
              <w:spacing w:after="58"/>
              <w:rPr>
                <w:rFonts w:ascii="Bookman Old Style" w:hAnsi="Bookman Old Style"/>
                <w:sz w:val="20"/>
                <w:szCs w:val="20"/>
              </w:rPr>
            </w:pPr>
          </w:p>
        </w:tc>
      </w:tr>
      <w:tr w:rsidR="008A4433" w:rsidRPr="008A4433" w14:paraId="60B41ABC" w14:textId="77777777" w:rsidTr="00722FF9">
        <w:tc>
          <w:tcPr>
            <w:tcW w:w="682" w:type="dxa"/>
            <w:vAlign w:val="center"/>
          </w:tcPr>
          <w:p w14:paraId="37693FB5" w14:textId="5EECE1CB" w:rsidR="008A4433" w:rsidRPr="008A4433" w:rsidRDefault="008A4433" w:rsidP="008A4433">
            <w:pPr>
              <w:spacing w:after="58"/>
              <w:jc w:val="center"/>
              <w:rPr>
                <w:rFonts w:ascii="Bookman Old Style" w:hAnsi="Bookman Old Style"/>
                <w:sz w:val="20"/>
                <w:szCs w:val="20"/>
              </w:rPr>
            </w:pPr>
            <w:r w:rsidRPr="008A4433">
              <w:rPr>
                <w:rFonts w:ascii="Bookman Old Style" w:hAnsi="Bookman Old Style"/>
                <w:sz w:val="20"/>
                <w:szCs w:val="20"/>
              </w:rPr>
              <w:t>11</w:t>
            </w:r>
            <w:r w:rsidR="00350B0A">
              <w:rPr>
                <w:rFonts w:ascii="Bookman Old Style" w:hAnsi="Bookman Old Style"/>
                <w:sz w:val="20"/>
                <w:szCs w:val="20"/>
              </w:rPr>
              <w:t>3</w:t>
            </w:r>
          </w:p>
        </w:tc>
        <w:tc>
          <w:tcPr>
            <w:tcW w:w="5839" w:type="dxa"/>
            <w:vAlign w:val="center"/>
          </w:tcPr>
          <w:p w14:paraId="5BBDD0D4" w14:textId="77777777" w:rsidR="008A4433" w:rsidRPr="008A4433" w:rsidRDefault="008A4433" w:rsidP="008A4433">
            <w:pPr>
              <w:snapToGrid w:val="0"/>
              <w:rPr>
                <w:rFonts w:ascii="Bookman Old Style" w:eastAsia="Batang" w:hAnsi="Bookman Old Style" w:cs="Calibri"/>
                <w:sz w:val="20"/>
                <w:szCs w:val="20"/>
              </w:rPr>
            </w:pPr>
            <w:r w:rsidRPr="008A4433">
              <w:rPr>
                <w:rFonts w:ascii="Bookman Old Style" w:eastAsia="Batang" w:hAnsi="Bookman Old Style" w:cs="Calibri"/>
                <w:sz w:val="20"/>
                <w:szCs w:val="20"/>
                <w:lang w:eastAsia="ar-SA"/>
              </w:rPr>
              <w:t>Obrazowanie w trybie wąskiego pasma światła</w:t>
            </w:r>
          </w:p>
        </w:tc>
        <w:tc>
          <w:tcPr>
            <w:tcW w:w="2410" w:type="dxa"/>
          </w:tcPr>
          <w:p w14:paraId="1C013933" w14:textId="77777777" w:rsidR="008A4433" w:rsidRPr="008A4433" w:rsidRDefault="008A4433" w:rsidP="008A4433">
            <w:pPr>
              <w:jc w:val="center"/>
              <w:rPr>
                <w:rFonts w:ascii="Bookman Old Style" w:hAnsi="Bookman Old Style" w:cs="Arial"/>
                <w:sz w:val="20"/>
                <w:szCs w:val="20"/>
              </w:rPr>
            </w:pPr>
            <w:r w:rsidRPr="008A4433">
              <w:rPr>
                <w:rFonts w:ascii="Bookman Old Style" w:hAnsi="Bookman Old Style" w:cs="Arial"/>
                <w:sz w:val="20"/>
                <w:szCs w:val="20"/>
              </w:rPr>
              <w:t>TAK</w:t>
            </w:r>
          </w:p>
        </w:tc>
        <w:tc>
          <w:tcPr>
            <w:tcW w:w="1838" w:type="dxa"/>
          </w:tcPr>
          <w:p w14:paraId="75FC0761" w14:textId="77777777" w:rsidR="008A4433" w:rsidRPr="008A4433" w:rsidRDefault="008A4433" w:rsidP="008A4433">
            <w:pPr>
              <w:spacing w:after="58"/>
              <w:rPr>
                <w:rFonts w:ascii="Bookman Old Style" w:hAnsi="Bookman Old Style"/>
                <w:sz w:val="20"/>
                <w:szCs w:val="20"/>
              </w:rPr>
            </w:pPr>
          </w:p>
        </w:tc>
      </w:tr>
      <w:tr w:rsidR="008A4433" w:rsidRPr="008A4433" w14:paraId="5D9F7CE8" w14:textId="77777777" w:rsidTr="00722FF9">
        <w:tc>
          <w:tcPr>
            <w:tcW w:w="682" w:type="dxa"/>
            <w:vAlign w:val="center"/>
          </w:tcPr>
          <w:p w14:paraId="787279EE" w14:textId="30E232C4" w:rsidR="008A4433" w:rsidRPr="008A4433" w:rsidRDefault="008A4433" w:rsidP="008A4433">
            <w:pPr>
              <w:spacing w:after="58"/>
              <w:jc w:val="center"/>
              <w:rPr>
                <w:rFonts w:ascii="Bookman Old Style" w:hAnsi="Bookman Old Style"/>
                <w:sz w:val="20"/>
                <w:szCs w:val="20"/>
              </w:rPr>
            </w:pPr>
            <w:r w:rsidRPr="008A4433">
              <w:rPr>
                <w:rFonts w:ascii="Bookman Old Style" w:hAnsi="Bookman Old Style"/>
                <w:sz w:val="20"/>
                <w:szCs w:val="20"/>
              </w:rPr>
              <w:t>11</w:t>
            </w:r>
            <w:r w:rsidR="00350B0A">
              <w:rPr>
                <w:rFonts w:ascii="Bookman Old Style" w:hAnsi="Bookman Old Style"/>
                <w:sz w:val="20"/>
                <w:szCs w:val="20"/>
              </w:rPr>
              <w:t>4</w:t>
            </w:r>
          </w:p>
        </w:tc>
        <w:tc>
          <w:tcPr>
            <w:tcW w:w="5839" w:type="dxa"/>
            <w:vAlign w:val="center"/>
          </w:tcPr>
          <w:p w14:paraId="5ABCA548" w14:textId="77777777" w:rsidR="008A4433" w:rsidRPr="008A4433" w:rsidRDefault="008A4433" w:rsidP="008A4433">
            <w:pPr>
              <w:snapToGrid w:val="0"/>
              <w:rPr>
                <w:rFonts w:ascii="Bookman Old Style" w:eastAsia="Batang" w:hAnsi="Bookman Old Style" w:cs="Calibri"/>
                <w:sz w:val="20"/>
                <w:szCs w:val="20"/>
              </w:rPr>
            </w:pPr>
            <w:r w:rsidRPr="008A4433">
              <w:rPr>
                <w:rFonts w:ascii="Bookman Old Style" w:hAnsi="Bookman Old Style" w:cs="Calibri"/>
                <w:sz w:val="20"/>
                <w:szCs w:val="20"/>
                <w:lang w:eastAsia="ar-SA"/>
              </w:rPr>
              <w:t>Dodatkowy kanał do spłukiwania pola obserwacji tzw. WATER-JET System</w:t>
            </w:r>
          </w:p>
        </w:tc>
        <w:tc>
          <w:tcPr>
            <w:tcW w:w="2410" w:type="dxa"/>
          </w:tcPr>
          <w:p w14:paraId="121DA4E2" w14:textId="77777777" w:rsidR="008A4433" w:rsidRPr="008A4433" w:rsidRDefault="008A4433" w:rsidP="008A4433">
            <w:pPr>
              <w:jc w:val="center"/>
              <w:rPr>
                <w:rFonts w:ascii="Bookman Old Style" w:hAnsi="Bookman Old Style" w:cs="Arial"/>
                <w:sz w:val="20"/>
                <w:szCs w:val="20"/>
              </w:rPr>
            </w:pPr>
            <w:r w:rsidRPr="008A4433">
              <w:rPr>
                <w:rFonts w:ascii="Bookman Old Style" w:hAnsi="Bookman Old Style" w:cs="Arial"/>
                <w:sz w:val="20"/>
                <w:szCs w:val="20"/>
              </w:rPr>
              <w:t>TAK</w:t>
            </w:r>
          </w:p>
        </w:tc>
        <w:tc>
          <w:tcPr>
            <w:tcW w:w="1838" w:type="dxa"/>
          </w:tcPr>
          <w:p w14:paraId="164B30E5" w14:textId="77777777" w:rsidR="008A4433" w:rsidRPr="008A4433" w:rsidRDefault="008A4433" w:rsidP="008A4433">
            <w:pPr>
              <w:spacing w:after="58"/>
              <w:rPr>
                <w:rFonts w:ascii="Bookman Old Style" w:hAnsi="Bookman Old Style"/>
                <w:sz w:val="20"/>
                <w:szCs w:val="20"/>
              </w:rPr>
            </w:pPr>
          </w:p>
        </w:tc>
      </w:tr>
      <w:tr w:rsidR="008A4433" w:rsidRPr="008A4433" w14:paraId="76D34B05" w14:textId="77777777" w:rsidTr="00722FF9">
        <w:tc>
          <w:tcPr>
            <w:tcW w:w="682" w:type="dxa"/>
            <w:vAlign w:val="center"/>
          </w:tcPr>
          <w:p w14:paraId="4A87C791" w14:textId="6BA676F1" w:rsidR="008A4433" w:rsidRPr="008A4433" w:rsidRDefault="008A4433" w:rsidP="008A4433">
            <w:pPr>
              <w:spacing w:after="58"/>
              <w:jc w:val="center"/>
              <w:rPr>
                <w:rFonts w:ascii="Bookman Old Style" w:hAnsi="Bookman Old Style"/>
                <w:sz w:val="20"/>
                <w:szCs w:val="20"/>
              </w:rPr>
            </w:pPr>
            <w:r w:rsidRPr="008A4433">
              <w:rPr>
                <w:rFonts w:ascii="Bookman Old Style" w:hAnsi="Bookman Old Style"/>
                <w:sz w:val="20"/>
                <w:szCs w:val="20"/>
              </w:rPr>
              <w:t>11</w:t>
            </w:r>
            <w:r w:rsidR="00350B0A">
              <w:rPr>
                <w:rFonts w:ascii="Bookman Old Style" w:hAnsi="Bookman Old Style"/>
                <w:sz w:val="20"/>
                <w:szCs w:val="20"/>
              </w:rPr>
              <w:t>5</w:t>
            </w:r>
          </w:p>
        </w:tc>
        <w:tc>
          <w:tcPr>
            <w:tcW w:w="5839" w:type="dxa"/>
            <w:vAlign w:val="center"/>
          </w:tcPr>
          <w:p w14:paraId="55FFE61C" w14:textId="77777777" w:rsidR="008A4433" w:rsidRPr="008A4433" w:rsidRDefault="008A4433" w:rsidP="008A4433">
            <w:pPr>
              <w:snapToGrid w:val="0"/>
              <w:rPr>
                <w:rFonts w:ascii="Bookman Old Style" w:eastAsia="Batang" w:hAnsi="Bookman Old Style" w:cs="Calibri"/>
                <w:sz w:val="20"/>
                <w:szCs w:val="20"/>
              </w:rPr>
            </w:pPr>
            <w:r w:rsidRPr="008A4433">
              <w:rPr>
                <w:rFonts w:ascii="Bookman Old Style" w:eastAsia="Batang" w:hAnsi="Bookman Old Style" w:cs="Calibri"/>
                <w:sz w:val="20"/>
                <w:szCs w:val="20"/>
              </w:rPr>
              <w:t>Złącze kanału WATER-JET oraz zawór testera szczelności  zintegrowane z konektorem do procesora</w:t>
            </w:r>
          </w:p>
        </w:tc>
        <w:tc>
          <w:tcPr>
            <w:tcW w:w="2410" w:type="dxa"/>
          </w:tcPr>
          <w:p w14:paraId="552B913E" w14:textId="77777777" w:rsidR="008A4433" w:rsidRPr="008A4433" w:rsidRDefault="008A4433" w:rsidP="008A4433">
            <w:pPr>
              <w:jc w:val="center"/>
              <w:rPr>
                <w:rFonts w:ascii="Bookman Old Style" w:hAnsi="Bookman Old Style" w:cs="Arial"/>
                <w:sz w:val="20"/>
                <w:szCs w:val="20"/>
              </w:rPr>
            </w:pPr>
            <w:r w:rsidRPr="008A4433">
              <w:rPr>
                <w:rFonts w:ascii="Bookman Old Style" w:hAnsi="Bookman Old Style" w:cs="Arial"/>
                <w:sz w:val="20"/>
                <w:szCs w:val="20"/>
              </w:rPr>
              <w:t>TAK</w:t>
            </w:r>
          </w:p>
        </w:tc>
        <w:tc>
          <w:tcPr>
            <w:tcW w:w="1838" w:type="dxa"/>
          </w:tcPr>
          <w:p w14:paraId="036FE5E6" w14:textId="77777777" w:rsidR="008A4433" w:rsidRPr="008A4433" w:rsidRDefault="008A4433" w:rsidP="008A4433">
            <w:pPr>
              <w:spacing w:after="58"/>
              <w:rPr>
                <w:rFonts w:ascii="Bookman Old Style" w:hAnsi="Bookman Old Style"/>
                <w:sz w:val="20"/>
                <w:szCs w:val="20"/>
              </w:rPr>
            </w:pPr>
          </w:p>
        </w:tc>
      </w:tr>
      <w:tr w:rsidR="008A4433" w:rsidRPr="008A4433" w14:paraId="7CAD04D9" w14:textId="77777777" w:rsidTr="00722FF9">
        <w:tc>
          <w:tcPr>
            <w:tcW w:w="682" w:type="dxa"/>
            <w:vAlign w:val="center"/>
          </w:tcPr>
          <w:p w14:paraId="22F1EDF0" w14:textId="3A5C75A8" w:rsidR="008A4433" w:rsidRPr="008A4433" w:rsidRDefault="008A4433" w:rsidP="008A4433">
            <w:pPr>
              <w:spacing w:after="58"/>
              <w:jc w:val="center"/>
              <w:rPr>
                <w:rFonts w:ascii="Bookman Old Style" w:hAnsi="Bookman Old Style"/>
                <w:sz w:val="20"/>
                <w:szCs w:val="20"/>
              </w:rPr>
            </w:pPr>
            <w:r w:rsidRPr="008A4433">
              <w:rPr>
                <w:rFonts w:ascii="Bookman Old Style" w:hAnsi="Bookman Old Style"/>
                <w:sz w:val="20"/>
                <w:szCs w:val="20"/>
              </w:rPr>
              <w:t>11</w:t>
            </w:r>
            <w:r w:rsidR="00350B0A">
              <w:rPr>
                <w:rFonts w:ascii="Bookman Old Style" w:hAnsi="Bookman Old Style"/>
                <w:sz w:val="20"/>
                <w:szCs w:val="20"/>
              </w:rPr>
              <w:t>6</w:t>
            </w:r>
          </w:p>
        </w:tc>
        <w:tc>
          <w:tcPr>
            <w:tcW w:w="5839" w:type="dxa"/>
            <w:vAlign w:val="center"/>
          </w:tcPr>
          <w:p w14:paraId="3641D20D" w14:textId="77777777" w:rsidR="008A4433" w:rsidRPr="008A4433" w:rsidRDefault="008A4433" w:rsidP="008A4433">
            <w:pPr>
              <w:snapToGrid w:val="0"/>
              <w:rPr>
                <w:rFonts w:ascii="Bookman Old Style" w:eastAsia="Batang" w:hAnsi="Bookman Old Style" w:cs="Calibri"/>
                <w:sz w:val="20"/>
                <w:szCs w:val="20"/>
              </w:rPr>
            </w:pPr>
            <w:r w:rsidRPr="008A4433">
              <w:rPr>
                <w:rFonts w:ascii="Bookman Old Style" w:eastAsia="Batang" w:hAnsi="Bookman Old Style" w:cs="Calibri"/>
                <w:sz w:val="20"/>
                <w:szCs w:val="20"/>
              </w:rPr>
              <w:t>Obrotowy konektor łączący endoskop z procesorem w zakresie 180˚ redukujący ryzyko skręcenia światłowodu</w:t>
            </w:r>
          </w:p>
        </w:tc>
        <w:tc>
          <w:tcPr>
            <w:tcW w:w="2410" w:type="dxa"/>
          </w:tcPr>
          <w:p w14:paraId="1624099A" w14:textId="77777777" w:rsidR="008A4433" w:rsidRPr="008A4433" w:rsidRDefault="008A4433" w:rsidP="008A4433">
            <w:pPr>
              <w:jc w:val="center"/>
              <w:rPr>
                <w:rFonts w:ascii="Bookman Old Style" w:hAnsi="Bookman Old Style" w:cs="Arial"/>
                <w:sz w:val="20"/>
                <w:szCs w:val="20"/>
              </w:rPr>
            </w:pPr>
            <w:r w:rsidRPr="008A4433">
              <w:rPr>
                <w:rFonts w:ascii="Bookman Old Style" w:hAnsi="Bookman Old Style" w:cs="Arial"/>
                <w:sz w:val="20"/>
                <w:szCs w:val="20"/>
              </w:rPr>
              <w:t>TAK</w:t>
            </w:r>
          </w:p>
        </w:tc>
        <w:tc>
          <w:tcPr>
            <w:tcW w:w="1838" w:type="dxa"/>
          </w:tcPr>
          <w:p w14:paraId="7F911A5B" w14:textId="77777777" w:rsidR="008A4433" w:rsidRPr="008A4433" w:rsidRDefault="008A4433" w:rsidP="008A4433">
            <w:pPr>
              <w:spacing w:after="58"/>
              <w:rPr>
                <w:rFonts w:ascii="Bookman Old Style" w:hAnsi="Bookman Old Style"/>
                <w:sz w:val="20"/>
                <w:szCs w:val="20"/>
              </w:rPr>
            </w:pPr>
          </w:p>
        </w:tc>
      </w:tr>
      <w:tr w:rsidR="008A4433" w:rsidRPr="008A4433" w14:paraId="6F90EBB9" w14:textId="77777777" w:rsidTr="00722FF9">
        <w:tc>
          <w:tcPr>
            <w:tcW w:w="682" w:type="dxa"/>
            <w:vAlign w:val="center"/>
          </w:tcPr>
          <w:p w14:paraId="149FF956" w14:textId="79D8EA57" w:rsidR="008A4433" w:rsidRPr="008A4433" w:rsidRDefault="008A4433" w:rsidP="008A4433">
            <w:pPr>
              <w:spacing w:after="58"/>
              <w:jc w:val="center"/>
              <w:rPr>
                <w:rFonts w:ascii="Bookman Old Style" w:hAnsi="Bookman Old Style"/>
                <w:sz w:val="20"/>
                <w:szCs w:val="20"/>
              </w:rPr>
            </w:pPr>
            <w:r w:rsidRPr="008A4433">
              <w:rPr>
                <w:rFonts w:ascii="Bookman Old Style" w:hAnsi="Bookman Old Style"/>
                <w:sz w:val="20"/>
                <w:szCs w:val="20"/>
              </w:rPr>
              <w:t>11</w:t>
            </w:r>
            <w:r w:rsidR="00350B0A">
              <w:rPr>
                <w:rFonts w:ascii="Bookman Old Style" w:hAnsi="Bookman Old Style"/>
                <w:sz w:val="20"/>
                <w:szCs w:val="20"/>
              </w:rPr>
              <w:t>7</w:t>
            </w:r>
          </w:p>
        </w:tc>
        <w:tc>
          <w:tcPr>
            <w:tcW w:w="5839" w:type="dxa"/>
            <w:vAlign w:val="center"/>
          </w:tcPr>
          <w:p w14:paraId="582D1F7F" w14:textId="77777777" w:rsidR="008A4433" w:rsidRPr="008A4433" w:rsidRDefault="008A4433" w:rsidP="008A4433">
            <w:pPr>
              <w:snapToGrid w:val="0"/>
              <w:rPr>
                <w:rFonts w:ascii="Bookman Old Style" w:eastAsia="Batang" w:hAnsi="Bookman Old Style" w:cs="Calibri"/>
                <w:sz w:val="20"/>
                <w:szCs w:val="20"/>
              </w:rPr>
            </w:pPr>
            <w:r w:rsidRPr="008A4433">
              <w:rPr>
                <w:rFonts w:ascii="Bookman Old Style" w:eastAsia="Batang" w:hAnsi="Bookman Old Style" w:cs="Calibri"/>
                <w:sz w:val="20"/>
                <w:szCs w:val="20"/>
              </w:rPr>
              <w:t>System z zastosowaniem zabezpieczenia wtyku z podłączeniem do procesora i źródła światła za pomocą jednego konektora</w:t>
            </w:r>
          </w:p>
        </w:tc>
        <w:tc>
          <w:tcPr>
            <w:tcW w:w="2410" w:type="dxa"/>
          </w:tcPr>
          <w:p w14:paraId="561E415F" w14:textId="77777777" w:rsidR="008A4433" w:rsidRPr="008A4433" w:rsidRDefault="008A4433" w:rsidP="008A4433">
            <w:pPr>
              <w:jc w:val="center"/>
              <w:rPr>
                <w:rFonts w:ascii="Bookman Old Style" w:hAnsi="Bookman Old Style" w:cs="Arial"/>
                <w:sz w:val="20"/>
                <w:szCs w:val="20"/>
              </w:rPr>
            </w:pPr>
            <w:r w:rsidRPr="008A4433">
              <w:rPr>
                <w:rFonts w:ascii="Bookman Old Style" w:hAnsi="Bookman Old Style" w:cs="Arial"/>
                <w:sz w:val="20"/>
                <w:szCs w:val="20"/>
              </w:rPr>
              <w:t>TAK</w:t>
            </w:r>
          </w:p>
        </w:tc>
        <w:tc>
          <w:tcPr>
            <w:tcW w:w="1838" w:type="dxa"/>
          </w:tcPr>
          <w:p w14:paraId="61BECB7A" w14:textId="77777777" w:rsidR="008A4433" w:rsidRPr="008A4433" w:rsidRDefault="008A4433" w:rsidP="008A4433">
            <w:pPr>
              <w:spacing w:after="58"/>
              <w:rPr>
                <w:rFonts w:ascii="Bookman Old Style" w:hAnsi="Bookman Old Style"/>
                <w:sz w:val="20"/>
                <w:szCs w:val="20"/>
              </w:rPr>
            </w:pPr>
          </w:p>
        </w:tc>
      </w:tr>
      <w:tr w:rsidR="008A4433" w:rsidRPr="008A4433" w14:paraId="62596DB6" w14:textId="77777777" w:rsidTr="00722FF9">
        <w:tc>
          <w:tcPr>
            <w:tcW w:w="682" w:type="dxa"/>
            <w:vAlign w:val="center"/>
          </w:tcPr>
          <w:p w14:paraId="25B00155" w14:textId="35C124B1" w:rsidR="008A4433" w:rsidRPr="008A4433" w:rsidRDefault="008A4433" w:rsidP="008A4433">
            <w:pPr>
              <w:spacing w:after="58"/>
              <w:jc w:val="center"/>
              <w:rPr>
                <w:rFonts w:ascii="Bookman Old Style" w:hAnsi="Bookman Old Style"/>
                <w:sz w:val="20"/>
                <w:szCs w:val="20"/>
              </w:rPr>
            </w:pPr>
            <w:r w:rsidRPr="008A4433">
              <w:rPr>
                <w:rFonts w:ascii="Bookman Old Style" w:hAnsi="Bookman Old Style"/>
                <w:sz w:val="20"/>
                <w:szCs w:val="20"/>
              </w:rPr>
              <w:t>11</w:t>
            </w:r>
            <w:r w:rsidR="00350B0A">
              <w:rPr>
                <w:rFonts w:ascii="Bookman Old Style" w:hAnsi="Bookman Old Style"/>
                <w:sz w:val="20"/>
                <w:szCs w:val="20"/>
              </w:rPr>
              <w:t>8</w:t>
            </w:r>
          </w:p>
        </w:tc>
        <w:tc>
          <w:tcPr>
            <w:tcW w:w="5839" w:type="dxa"/>
            <w:vAlign w:val="center"/>
          </w:tcPr>
          <w:p w14:paraId="6C2FEDB9" w14:textId="77777777" w:rsidR="008A4433" w:rsidRPr="008A4433" w:rsidRDefault="008A4433" w:rsidP="008A4433">
            <w:pPr>
              <w:snapToGrid w:val="0"/>
              <w:rPr>
                <w:rFonts w:ascii="Bookman Old Style" w:eastAsia="Batang" w:hAnsi="Bookman Old Style" w:cs="Calibri"/>
                <w:sz w:val="20"/>
                <w:szCs w:val="20"/>
              </w:rPr>
            </w:pPr>
            <w:r w:rsidRPr="008A4433">
              <w:rPr>
                <w:rFonts w:ascii="Bookman Old Style" w:hAnsi="Bookman Old Style" w:cs="Calibri"/>
                <w:sz w:val="20"/>
                <w:szCs w:val="20"/>
              </w:rPr>
              <w:t>Kompatybilność  z oferowanym w zadaniu procesorem obrazu i źródłem światła</w:t>
            </w:r>
          </w:p>
        </w:tc>
        <w:tc>
          <w:tcPr>
            <w:tcW w:w="2410" w:type="dxa"/>
          </w:tcPr>
          <w:p w14:paraId="05BFB5DE" w14:textId="77777777" w:rsidR="008A4433" w:rsidRPr="008A4433" w:rsidRDefault="008A4433" w:rsidP="008A4433">
            <w:pPr>
              <w:jc w:val="center"/>
              <w:rPr>
                <w:rFonts w:ascii="Bookman Old Style" w:hAnsi="Bookman Old Style" w:cs="Arial"/>
                <w:sz w:val="20"/>
                <w:szCs w:val="20"/>
              </w:rPr>
            </w:pPr>
            <w:r w:rsidRPr="008A4433">
              <w:rPr>
                <w:rFonts w:ascii="Bookman Old Style" w:hAnsi="Bookman Old Style" w:cs="Arial"/>
                <w:sz w:val="20"/>
                <w:szCs w:val="20"/>
              </w:rPr>
              <w:t>TAK</w:t>
            </w:r>
          </w:p>
        </w:tc>
        <w:tc>
          <w:tcPr>
            <w:tcW w:w="1838" w:type="dxa"/>
          </w:tcPr>
          <w:p w14:paraId="26B0A93E" w14:textId="77777777" w:rsidR="008A4433" w:rsidRPr="008A4433" w:rsidRDefault="008A4433" w:rsidP="008A4433">
            <w:pPr>
              <w:spacing w:after="58"/>
              <w:rPr>
                <w:rFonts w:ascii="Bookman Old Style" w:hAnsi="Bookman Old Style"/>
                <w:sz w:val="20"/>
                <w:szCs w:val="20"/>
              </w:rPr>
            </w:pPr>
          </w:p>
        </w:tc>
      </w:tr>
      <w:tr w:rsidR="008A4433" w:rsidRPr="008A4433" w14:paraId="49F0129E" w14:textId="77777777" w:rsidTr="00722FF9">
        <w:tc>
          <w:tcPr>
            <w:tcW w:w="682" w:type="dxa"/>
            <w:vAlign w:val="center"/>
          </w:tcPr>
          <w:p w14:paraId="1BD2D62E" w14:textId="793DA3D4" w:rsidR="008A4433" w:rsidRPr="008A4433" w:rsidRDefault="008A4433" w:rsidP="008A4433">
            <w:pPr>
              <w:spacing w:after="58"/>
              <w:jc w:val="center"/>
              <w:rPr>
                <w:rFonts w:ascii="Bookman Old Style" w:hAnsi="Bookman Old Style"/>
                <w:sz w:val="20"/>
                <w:szCs w:val="20"/>
              </w:rPr>
            </w:pPr>
            <w:r w:rsidRPr="008A4433">
              <w:rPr>
                <w:rFonts w:ascii="Bookman Old Style" w:hAnsi="Bookman Old Style"/>
                <w:sz w:val="20"/>
                <w:szCs w:val="20"/>
              </w:rPr>
              <w:t>1</w:t>
            </w:r>
            <w:r w:rsidR="00350B0A">
              <w:rPr>
                <w:rFonts w:ascii="Bookman Old Style" w:hAnsi="Bookman Old Style"/>
                <w:sz w:val="20"/>
                <w:szCs w:val="20"/>
              </w:rPr>
              <w:t>19</w:t>
            </w:r>
          </w:p>
        </w:tc>
        <w:tc>
          <w:tcPr>
            <w:tcW w:w="5839" w:type="dxa"/>
            <w:vAlign w:val="center"/>
          </w:tcPr>
          <w:p w14:paraId="026F6E3E" w14:textId="77777777" w:rsidR="008A4433" w:rsidRPr="008A4433" w:rsidRDefault="008A4433" w:rsidP="008A4433">
            <w:pPr>
              <w:snapToGrid w:val="0"/>
              <w:rPr>
                <w:rFonts w:ascii="Bookman Old Style" w:eastAsia="Batang" w:hAnsi="Bookman Old Style" w:cs="Calibri"/>
                <w:sz w:val="20"/>
                <w:szCs w:val="20"/>
              </w:rPr>
            </w:pPr>
            <w:r w:rsidRPr="008A4433">
              <w:rPr>
                <w:rFonts w:ascii="Bookman Old Style" w:eastAsia="Batang" w:hAnsi="Bookman Old Style" w:cs="Calibri"/>
                <w:sz w:val="20"/>
                <w:szCs w:val="20"/>
              </w:rPr>
              <w:t xml:space="preserve">Możliwość mycia i dezynfekcji automatycznie w środkach chemicznych różnych producentów </w:t>
            </w:r>
          </w:p>
        </w:tc>
        <w:tc>
          <w:tcPr>
            <w:tcW w:w="2410" w:type="dxa"/>
          </w:tcPr>
          <w:p w14:paraId="07E4F799" w14:textId="77777777" w:rsidR="008A4433" w:rsidRPr="008A4433" w:rsidRDefault="008A4433" w:rsidP="008A4433">
            <w:pPr>
              <w:jc w:val="center"/>
              <w:rPr>
                <w:rFonts w:ascii="Bookman Old Style" w:hAnsi="Bookman Old Style" w:cs="Arial"/>
                <w:sz w:val="20"/>
                <w:szCs w:val="20"/>
              </w:rPr>
            </w:pPr>
            <w:r w:rsidRPr="008A4433">
              <w:rPr>
                <w:rFonts w:ascii="Bookman Old Style" w:hAnsi="Bookman Old Style" w:cs="Arial"/>
                <w:sz w:val="20"/>
                <w:szCs w:val="20"/>
              </w:rPr>
              <w:t>TAK</w:t>
            </w:r>
          </w:p>
        </w:tc>
        <w:tc>
          <w:tcPr>
            <w:tcW w:w="1838" w:type="dxa"/>
          </w:tcPr>
          <w:p w14:paraId="75FB6F77" w14:textId="77777777" w:rsidR="008A4433" w:rsidRPr="008A4433" w:rsidRDefault="008A4433" w:rsidP="008A4433">
            <w:pPr>
              <w:spacing w:after="58"/>
              <w:rPr>
                <w:rFonts w:ascii="Bookman Old Style" w:hAnsi="Bookman Old Style"/>
                <w:sz w:val="20"/>
                <w:szCs w:val="20"/>
              </w:rPr>
            </w:pPr>
          </w:p>
        </w:tc>
      </w:tr>
      <w:tr w:rsidR="008A4433" w:rsidRPr="008A4433" w14:paraId="4E4F6F9A" w14:textId="77777777" w:rsidTr="00722FF9">
        <w:tc>
          <w:tcPr>
            <w:tcW w:w="682" w:type="dxa"/>
            <w:vAlign w:val="center"/>
          </w:tcPr>
          <w:p w14:paraId="1A0725C5" w14:textId="6E10D093" w:rsidR="008A4433" w:rsidRPr="008A4433" w:rsidRDefault="008A4433" w:rsidP="008A4433">
            <w:pPr>
              <w:spacing w:after="58"/>
              <w:jc w:val="center"/>
              <w:rPr>
                <w:rFonts w:ascii="Bookman Old Style" w:hAnsi="Bookman Old Style"/>
                <w:sz w:val="20"/>
                <w:szCs w:val="20"/>
              </w:rPr>
            </w:pPr>
            <w:r w:rsidRPr="008A4433">
              <w:rPr>
                <w:rFonts w:ascii="Bookman Old Style" w:hAnsi="Bookman Old Style"/>
                <w:sz w:val="20"/>
                <w:szCs w:val="20"/>
              </w:rPr>
              <w:t>12</w:t>
            </w:r>
            <w:r w:rsidR="00350B0A">
              <w:rPr>
                <w:rFonts w:ascii="Bookman Old Style" w:hAnsi="Bookman Old Style"/>
                <w:sz w:val="20"/>
                <w:szCs w:val="20"/>
              </w:rPr>
              <w:t>0</w:t>
            </w:r>
          </w:p>
        </w:tc>
        <w:tc>
          <w:tcPr>
            <w:tcW w:w="5839" w:type="dxa"/>
            <w:vAlign w:val="center"/>
          </w:tcPr>
          <w:p w14:paraId="1F40BF66" w14:textId="77777777" w:rsidR="008A4433" w:rsidRPr="008A4433" w:rsidRDefault="008A4433" w:rsidP="008A4433">
            <w:pPr>
              <w:snapToGrid w:val="0"/>
              <w:rPr>
                <w:rFonts w:ascii="Bookman Old Style" w:eastAsia="Batang" w:hAnsi="Bookman Old Style" w:cs="Calibri"/>
                <w:sz w:val="20"/>
                <w:szCs w:val="20"/>
              </w:rPr>
            </w:pPr>
            <w:r w:rsidRPr="008A4433">
              <w:rPr>
                <w:rFonts w:ascii="Bookman Old Style" w:hAnsi="Bookman Old Style" w:cs="Calibri"/>
                <w:sz w:val="20"/>
                <w:szCs w:val="20"/>
              </w:rPr>
              <w:t>Aparat w pełni zanurzalny z zastosowaniem nakładek uszczelniających dla bezpieczeństwa styków elektrycznych przez działaniem środków dezynfekcyjnych</w:t>
            </w:r>
          </w:p>
        </w:tc>
        <w:tc>
          <w:tcPr>
            <w:tcW w:w="2410" w:type="dxa"/>
          </w:tcPr>
          <w:p w14:paraId="11FB74D0" w14:textId="77777777" w:rsidR="008A4433" w:rsidRPr="008A4433" w:rsidRDefault="008A4433" w:rsidP="008A4433">
            <w:pPr>
              <w:jc w:val="center"/>
              <w:rPr>
                <w:rFonts w:ascii="Bookman Old Style" w:hAnsi="Bookman Old Style" w:cs="Arial"/>
                <w:sz w:val="20"/>
                <w:szCs w:val="20"/>
              </w:rPr>
            </w:pPr>
            <w:r w:rsidRPr="008A4433">
              <w:rPr>
                <w:rFonts w:ascii="Bookman Old Style" w:hAnsi="Bookman Old Style" w:cs="Arial"/>
                <w:sz w:val="20"/>
                <w:szCs w:val="20"/>
              </w:rPr>
              <w:t>TAK</w:t>
            </w:r>
          </w:p>
        </w:tc>
        <w:tc>
          <w:tcPr>
            <w:tcW w:w="1838" w:type="dxa"/>
          </w:tcPr>
          <w:p w14:paraId="76BD1159" w14:textId="77777777" w:rsidR="008A4433" w:rsidRPr="008A4433" w:rsidRDefault="008A4433" w:rsidP="008A4433">
            <w:pPr>
              <w:spacing w:after="58"/>
              <w:rPr>
                <w:rFonts w:ascii="Bookman Old Style" w:hAnsi="Bookman Old Style"/>
                <w:sz w:val="20"/>
                <w:szCs w:val="20"/>
              </w:rPr>
            </w:pPr>
          </w:p>
        </w:tc>
      </w:tr>
      <w:tr w:rsidR="008A4433" w:rsidRPr="008A4433" w14:paraId="3E0EA918" w14:textId="77777777" w:rsidTr="00722FF9">
        <w:tc>
          <w:tcPr>
            <w:tcW w:w="682" w:type="dxa"/>
            <w:tcBorders>
              <w:top w:val="nil"/>
              <w:left w:val="double" w:sz="2" w:space="0" w:color="000000"/>
              <w:bottom w:val="single" w:sz="2" w:space="0" w:color="000000"/>
              <w:right w:val="single" w:sz="2" w:space="0" w:color="000000"/>
            </w:tcBorders>
            <w:shd w:val="pct30" w:color="auto" w:fill="FFFFFF"/>
          </w:tcPr>
          <w:p w14:paraId="587952EA" w14:textId="77777777" w:rsidR="008A4433" w:rsidRPr="008A4433" w:rsidRDefault="008A4433" w:rsidP="008A4433">
            <w:pPr>
              <w:spacing w:after="58"/>
              <w:jc w:val="center"/>
              <w:rPr>
                <w:rFonts w:ascii="Bookman Old Style" w:hAnsi="Bookman Old Style"/>
                <w:b/>
                <w:sz w:val="20"/>
                <w:szCs w:val="20"/>
              </w:rPr>
            </w:pPr>
          </w:p>
        </w:tc>
        <w:tc>
          <w:tcPr>
            <w:tcW w:w="5839" w:type="dxa"/>
            <w:tcBorders>
              <w:top w:val="nil"/>
              <w:left w:val="single" w:sz="2" w:space="0" w:color="000000"/>
              <w:bottom w:val="single" w:sz="2" w:space="0" w:color="000000"/>
              <w:right w:val="single" w:sz="2" w:space="0" w:color="000000"/>
            </w:tcBorders>
            <w:shd w:val="pct30" w:color="auto" w:fill="FFFFFF"/>
            <w:vAlign w:val="center"/>
          </w:tcPr>
          <w:p w14:paraId="416ED165" w14:textId="77777777" w:rsidR="008A4433" w:rsidRPr="008A4433" w:rsidRDefault="008A4433" w:rsidP="008A4433">
            <w:pPr>
              <w:rPr>
                <w:rFonts w:ascii="Bookman Old Style" w:hAnsi="Bookman Old Style"/>
              </w:rPr>
            </w:pPr>
            <w:r w:rsidRPr="008A4433">
              <w:rPr>
                <w:rFonts w:ascii="Bookman Old Style" w:hAnsi="Bookman Old Style" w:cs="Arial"/>
                <w:b/>
                <w:bCs/>
                <w:sz w:val="20"/>
                <w:szCs w:val="20"/>
              </w:rPr>
              <w:t>VIDEOGASTROSKOP  ZABIEGOWY– 1 szt.</w:t>
            </w:r>
          </w:p>
        </w:tc>
        <w:tc>
          <w:tcPr>
            <w:tcW w:w="2410" w:type="dxa"/>
            <w:tcBorders>
              <w:top w:val="nil"/>
              <w:left w:val="single" w:sz="2" w:space="0" w:color="000000"/>
              <w:bottom w:val="single" w:sz="2" w:space="0" w:color="000000"/>
              <w:right w:val="single" w:sz="2" w:space="0" w:color="000000"/>
            </w:tcBorders>
            <w:shd w:val="pct30" w:color="auto" w:fill="FFFFFF"/>
            <w:vAlign w:val="center"/>
          </w:tcPr>
          <w:p w14:paraId="5363E93B" w14:textId="77777777" w:rsidR="008A4433" w:rsidRPr="008A4433" w:rsidRDefault="008A4433" w:rsidP="008A4433">
            <w:pPr>
              <w:spacing w:after="58"/>
              <w:jc w:val="center"/>
              <w:rPr>
                <w:rFonts w:ascii="Bookman Old Style" w:hAnsi="Bookman Old Style"/>
                <w:i/>
              </w:rPr>
            </w:pPr>
          </w:p>
        </w:tc>
        <w:tc>
          <w:tcPr>
            <w:tcW w:w="1838" w:type="dxa"/>
            <w:tcBorders>
              <w:top w:val="single" w:sz="2" w:space="0" w:color="000000"/>
              <w:left w:val="single" w:sz="2" w:space="0" w:color="000000"/>
              <w:bottom w:val="single" w:sz="8" w:space="0" w:color="000000"/>
              <w:right w:val="double" w:sz="2" w:space="0" w:color="000000"/>
            </w:tcBorders>
            <w:shd w:val="pct30" w:color="auto" w:fill="FFFFFF"/>
          </w:tcPr>
          <w:p w14:paraId="3AF75899" w14:textId="77777777" w:rsidR="008A4433" w:rsidRPr="008A4433" w:rsidRDefault="008A4433" w:rsidP="008A4433">
            <w:pPr>
              <w:spacing w:after="58"/>
              <w:jc w:val="center"/>
              <w:rPr>
                <w:rFonts w:ascii="Bookman Old Style" w:hAnsi="Bookman Old Style"/>
                <w:i/>
              </w:rPr>
            </w:pPr>
          </w:p>
        </w:tc>
      </w:tr>
      <w:tr w:rsidR="008A4433" w:rsidRPr="008A4433" w14:paraId="65F4B0DF" w14:textId="77777777" w:rsidTr="00722FF9">
        <w:tc>
          <w:tcPr>
            <w:tcW w:w="682" w:type="dxa"/>
            <w:vAlign w:val="center"/>
          </w:tcPr>
          <w:p w14:paraId="5379CA72" w14:textId="2A133C07" w:rsidR="008A4433" w:rsidRPr="008A4433" w:rsidRDefault="008A4433" w:rsidP="008A4433">
            <w:pPr>
              <w:spacing w:after="58"/>
              <w:jc w:val="center"/>
              <w:rPr>
                <w:rFonts w:ascii="Bookman Old Style" w:hAnsi="Bookman Old Style"/>
                <w:sz w:val="20"/>
                <w:szCs w:val="20"/>
              </w:rPr>
            </w:pPr>
            <w:r w:rsidRPr="008A4433">
              <w:rPr>
                <w:rFonts w:ascii="Bookman Old Style" w:hAnsi="Bookman Old Style"/>
                <w:sz w:val="20"/>
                <w:szCs w:val="20"/>
              </w:rPr>
              <w:t>12</w:t>
            </w:r>
            <w:r w:rsidR="00350B0A">
              <w:rPr>
                <w:rFonts w:ascii="Bookman Old Style" w:hAnsi="Bookman Old Style"/>
                <w:sz w:val="20"/>
                <w:szCs w:val="20"/>
              </w:rPr>
              <w:t>1</w:t>
            </w:r>
          </w:p>
        </w:tc>
        <w:tc>
          <w:tcPr>
            <w:tcW w:w="5839" w:type="dxa"/>
            <w:vAlign w:val="center"/>
          </w:tcPr>
          <w:p w14:paraId="02585142" w14:textId="77777777" w:rsidR="008A4433" w:rsidRPr="008A4433" w:rsidRDefault="008A4433" w:rsidP="008A4433">
            <w:pPr>
              <w:snapToGrid w:val="0"/>
              <w:rPr>
                <w:rFonts w:ascii="Bookman Old Style" w:hAnsi="Bookman Old Style" w:cs="Calibri"/>
                <w:sz w:val="20"/>
                <w:szCs w:val="20"/>
              </w:rPr>
            </w:pPr>
            <w:r w:rsidRPr="008A4433">
              <w:rPr>
                <w:rFonts w:ascii="Bookman Old Style" w:hAnsi="Bookman Old Style" w:cs="Calibri"/>
                <w:sz w:val="20"/>
                <w:szCs w:val="20"/>
              </w:rPr>
              <w:t>Obrazowanie w standardzie HDTV</w:t>
            </w:r>
          </w:p>
        </w:tc>
        <w:tc>
          <w:tcPr>
            <w:tcW w:w="2410" w:type="dxa"/>
          </w:tcPr>
          <w:p w14:paraId="1131FC4A" w14:textId="77777777" w:rsidR="008A4433" w:rsidRPr="008A4433" w:rsidRDefault="008A4433" w:rsidP="008A4433">
            <w:pPr>
              <w:jc w:val="center"/>
              <w:rPr>
                <w:rFonts w:ascii="Bookman Old Style" w:hAnsi="Bookman Old Style"/>
                <w:sz w:val="20"/>
                <w:szCs w:val="20"/>
              </w:rPr>
            </w:pPr>
            <w:r w:rsidRPr="008A4433">
              <w:rPr>
                <w:rFonts w:ascii="Bookman Old Style" w:hAnsi="Bookman Old Style"/>
                <w:sz w:val="20"/>
                <w:szCs w:val="20"/>
              </w:rPr>
              <w:t>TAK</w:t>
            </w:r>
          </w:p>
        </w:tc>
        <w:tc>
          <w:tcPr>
            <w:tcW w:w="1838" w:type="dxa"/>
          </w:tcPr>
          <w:p w14:paraId="45A855E9" w14:textId="77777777" w:rsidR="008A4433" w:rsidRPr="008A4433" w:rsidRDefault="008A4433" w:rsidP="008A4433">
            <w:pPr>
              <w:spacing w:after="58"/>
              <w:rPr>
                <w:rFonts w:ascii="Bookman Old Style" w:hAnsi="Bookman Old Style"/>
                <w:sz w:val="20"/>
                <w:szCs w:val="20"/>
              </w:rPr>
            </w:pPr>
          </w:p>
        </w:tc>
      </w:tr>
      <w:tr w:rsidR="008A4433" w:rsidRPr="008A4433" w14:paraId="4BA65C79" w14:textId="77777777" w:rsidTr="00722FF9">
        <w:tc>
          <w:tcPr>
            <w:tcW w:w="682" w:type="dxa"/>
            <w:vAlign w:val="center"/>
          </w:tcPr>
          <w:p w14:paraId="7732440F" w14:textId="7B98FA79" w:rsidR="008A4433" w:rsidRPr="008A4433" w:rsidRDefault="008A4433" w:rsidP="008A4433">
            <w:pPr>
              <w:spacing w:after="58"/>
              <w:jc w:val="center"/>
              <w:rPr>
                <w:rFonts w:ascii="Bookman Old Style" w:hAnsi="Bookman Old Style"/>
                <w:sz w:val="20"/>
                <w:szCs w:val="20"/>
              </w:rPr>
            </w:pPr>
            <w:r w:rsidRPr="008A4433">
              <w:rPr>
                <w:rFonts w:ascii="Bookman Old Style" w:hAnsi="Bookman Old Style"/>
                <w:sz w:val="20"/>
                <w:szCs w:val="20"/>
              </w:rPr>
              <w:t>12</w:t>
            </w:r>
            <w:r w:rsidR="00350B0A">
              <w:rPr>
                <w:rFonts w:ascii="Bookman Old Style" w:hAnsi="Bookman Old Style"/>
                <w:sz w:val="20"/>
                <w:szCs w:val="20"/>
              </w:rPr>
              <w:t>2</w:t>
            </w:r>
          </w:p>
        </w:tc>
        <w:tc>
          <w:tcPr>
            <w:tcW w:w="5839" w:type="dxa"/>
            <w:vAlign w:val="center"/>
          </w:tcPr>
          <w:p w14:paraId="5E69E69D" w14:textId="77777777" w:rsidR="008A4433" w:rsidRPr="008A4433" w:rsidRDefault="008A4433" w:rsidP="008A4433">
            <w:pPr>
              <w:snapToGrid w:val="0"/>
              <w:rPr>
                <w:rFonts w:ascii="Bookman Old Style" w:hAnsi="Bookman Old Style" w:cs="Calibri"/>
                <w:sz w:val="20"/>
                <w:szCs w:val="20"/>
              </w:rPr>
            </w:pPr>
            <w:r w:rsidRPr="008A4433">
              <w:rPr>
                <w:rFonts w:ascii="Bookman Old Style" w:hAnsi="Bookman Old Style" w:cs="Calibri"/>
                <w:sz w:val="20"/>
                <w:szCs w:val="20"/>
              </w:rPr>
              <w:t xml:space="preserve">Bezpieczne i bezpośrednie podłączenie z </w:t>
            </w:r>
            <w:proofErr w:type="spellStart"/>
            <w:r w:rsidRPr="008A4433">
              <w:rPr>
                <w:rFonts w:ascii="Bookman Old Style" w:hAnsi="Bookman Old Style" w:cs="Calibri"/>
                <w:sz w:val="20"/>
                <w:szCs w:val="20"/>
              </w:rPr>
              <w:t>videoprocesorem</w:t>
            </w:r>
            <w:proofErr w:type="spellEnd"/>
            <w:r w:rsidRPr="008A4433">
              <w:rPr>
                <w:rFonts w:ascii="Bookman Old Style" w:hAnsi="Bookman Old Style" w:cs="Calibri"/>
                <w:sz w:val="20"/>
                <w:szCs w:val="20"/>
              </w:rPr>
              <w:t xml:space="preserve"> będącym na wyposażeniu szpitala: EPK-i5000, EPK-i7000, EPK-i7010</w:t>
            </w:r>
          </w:p>
        </w:tc>
        <w:tc>
          <w:tcPr>
            <w:tcW w:w="2410" w:type="dxa"/>
          </w:tcPr>
          <w:p w14:paraId="1FC0F5EB" w14:textId="77777777" w:rsidR="008A4433" w:rsidRPr="008A4433" w:rsidRDefault="008A4433" w:rsidP="008A4433">
            <w:pPr>
              <w:jc w:val="center"/>
              <w:rPr>
                <w:rFonts w:ascii="Bookman Old Style" w:hAnsi="Bookman Old Style"/>
                <w:sz w:val="20"/>
                <w:szCs w:val="20"/>
              </w:rPr>
            </w:pPr>
            <w:r w:rsidRPr="008A4433">
              <w:rPr>
                <w:rFonts w:ascii="Bookman Old Style" w:hAnsi="Bookman Old Style"/>
                <w:sz w:val="20"/>
                <w:szCs w:val="20"/>
              </w:rPr>
              <w:t>TAK</w:t>
            </w:r>
          </w:p>
        </w:tc>
        <w:tc>
          <w:tcPr>
            <w:tcW w:w="1838" w:type="dxa"/>
          </w:tcPr>
          <w:p w14:paraId="48A70CE4" w14:textId="77777777" w:rsidR="008A4433" w:rsidRPr="008A4433" w:rsidRDefault="008A4433" w:rsidP="008A4433">
            <w:pPr>
              <w:spacing w:after="58"/>
              <w:rPr>
                <w:rFonts w:ascii="Bookman Old Style" w:hAnsi="Bookman Old Style"/>
                <w:sz w:val="20"/>
                <w:szCs w:val="20"/>
              </w:rPr>
            </w:pPr>
          </w:p>
        </w:tc>
      </w:tr>
      <w:tr w:rsidR="008A4433" w:rsidRPr="008A4433" w14:paraId="5E3C648D" w14:textId="77777777" w:rsidTr="00722FF9">
        <w:tc>
          <w:tcPr>
            <w:tcW w:w="682" w:type="dxa"/>
            <w:vAlign w:val="center"/>
          </w:tcPr>
          <w:p w14:paraId="48365909" w14:textId="173EED82" w:rsidR="008A4433" w:rsidRPr="008A4433" w:rsidRDefault="008A4433" w:rsidP="008A4433">
            <w:pPr>
              <w:spacing w:after="58"/>
              <w:jc w:val="center"/>
              <w:rPr>
                <w:rFonts w:ascii="Bookman Old Style" w:hAnsi="Bookman Old Style"/>
                <w:sz w:val="20"/>
                <w:szCs w:val="20"/>
              </w:rPr>
            </w:pPr>
            <w:r w:rsidRPr="008A4433">
              <w:rPr>
                <w:rFonts w:ascii="Bookman Old Style" w:hAnsi="Bookman Old Style"/>
                <w:sz w:val="20"/>
                <w:szCs w:val="20"/>
              </w:rPr>
              <w:t>12</w:t>
            </w:r>
            <w:r w:rsidR="00350B0A">
              <w:rPr>
                <w:rFonts w:ascii="Bookman Old Style" w:hAnsi="Bookman Old Style"/>
                <w:sz w:val="20"/>
                <w:szCs w:val="20"/>
              </w:rPr>
              <w:t>3</w:t>
            </w:r>
          </w:p>
        </w:tc>
        <w:tc>
          <w:tcPr>
            <w:tcW w:w="5839" w:type="dxa"/>
            <w:vAlign w:val="center"/>
          </w:tcPr>
          <w:p w14:paraId="68028842" w14:textId="77777777" w:rsidR="008A4433" w:rsidRPr="008A4433" w:rsidRDefault="008A4433" w:rsidP="008A4433">
            <w:pPr>
              <w:snapToGrid w:val="0"/>
              <w:rPr>
                <w:rFonts w:ascii="Bookman Old Style" w:hAnsi="Bookman Old Style" w:cs="Calibri"/>
                <w:sz w:val="20"/>
                <w:szCs w:val="20"/>
              </w:rPr>
            </w:pPr>
            <w:r w:rsidRPr="008A4433">
              <w:rPr>
                <w:rFonts w:ascii="Bookman Old Style" w:hAnsi="Bookman Old Style" w:cs="Calibri"/>
                <w:sz w:val="20"/>
                <w:szCs w:val="20"/>
              </w:rPr>
              <w:t>Chip CCD wbudowany w końcówkę endoskopu</w:t>
            </w:r>
          </w:p>
        </w:tc>
        <w:tc>
          <w:tcPr>
            <w:tcW w:w="2410" w:type="dxa"/>
          </w:tcPr>
          <w:p w14:paraId="44322B96" w14:textId="77777777" w:rsidR="008A4433" w:rsidRPr="008A4433" w:rsidRDefault="008A4433" w:rsidP="008A4433">
            <w:pPr>
              <w:jc w:val="center"/>
              <w:rPr>
                <w:rFonts w:ascii="Bookman Old Style" w:hAnsi="Bookman Old Style"/>
                <w:sz w:val="20"/>
                <w:szCs w:val="20"/>
              </w:rPr>
            </w:pPr>
            <w:r w:rsidRPr="008A4433">
              <w:rPr>
                <w:rFonts w:ascii="Bookman Old Style" w:hAnsi="Bookman Old Style"/>
                <w:sz w:val="20"/>
                <w:szCs w:val="20"/>
              </w:rPr>
              <w:t>TAK</w:t>
            </w:r>
          </w:p>
        </w:tc>
        <w:tc>
          <w:tcPr>
            <w:tcW w:w="1838" w:type="dxa"/>
          </w:tcPr>
          <w:p w14:paraId="53BEEAA3" w14:textId="77777777" w:rsidR="008A4433" w:rsidRPr="008A4433" w:rsidRDefault="008A4433" w:rsidP="008A4433">
            <w:pPr>
              <w:spacing w:after="58"/>
              <w:rPr>
                <w:rFonts w:ascii="Bookman Old Style" w:hAnsi="Bookman Old Style"/>
                <w:sz w:val="20"/>
                <w:szCs w:val="20"/>
              </w:rPr>
            </w:pPr>
          </w:p>
        </w:tc>
      </w:tr>
      <w:tr w:rsidR="008A4433" w:rsidRPr="008A4433" w14:paraId="60EFC9A1" w14:textId="77777777" w:rsidTr="00722FF9">
        <w:tc>
          <w:tcPr>
            <w:tcW w:w="682" w:type="dxa"/>
            <w:vAlign w:val="center"/>
          </w:tcPr>
          <w:p w14:paraId="4DEA604B" w14:textId="45D9ACE1" w:rsidR="008A4433" w:rsidRPr="008A4433" w:rsidRDefault="008A4433" w:rsidP="008A4433">
            <w:pPr>
              <w:spacing w:after="58"/>
              <w:jc w:val="center"/>
              <w:rPr>
                <w:rFonts w:ascii="Bookman Old Style" w:hAnsi="Bookman Old Style"/>
                <w:sz w:val="20"/>
                <w:szCs w:val="20"/>
              </w:rPr>
            </w:pPr>
            <w:r w:rsidRPr="008A4433">
              <w:rPr>
                <w:rFonts w:ascii="Bookman Old Style" w:hAnsi="Bookman Old Style"/>
                <w:sz w:val="20"/>
                <w:szCs w:val="20"/>
              </w:rPr>
              <w:t>12</w:t>
            </w:r>
            <w:r w:rsidR="00350B0A">
              <w:rPr>
                <w:rFonts w:ascii="Bookman Old Style" w:hAnsi="Bookman Old Style"/>
                <w:sz w:val="20"/>
                <w:szCs w:val="20"/>
              </w:rPr>
              <w:t>4</w:t>
            </w:r>
          </w:p>
        </w:tc>
        <w:tc>
          <w:tcPr>
            <w:tcW w:w="5839" w:type="dxa"/>
            <w:vAlign w:val="center"/>
          </w:tcPr>
          <w:p w14:paraId="337D0CBE" w14:textId="77777777" w:rsidR="008A4433" w:rsidRPr="008A4433" w:rsidRDefault="008A4433" w:rsidP="008A4433">
            <w:pPr>
              <w:snapToGrid w:val="0"/>
              <w:rPr>
                <w:rFonts w:ascii="Bookman Old Style" w:hAnsi="Bookman Old Style" w:cs="Calibri"/>
                <w:sz w:val="20"/>
                <w:szCs w:val="20"/>
              </w:rPr>
            </w:pPr>
            <w:r w:rsidRPr="008A4433">
              <w:rPr>
                <w:rFonts w:ascii="Bookman Old Style" w:hAnsi="Bookman Old Style" w:cs="Calibri"/>
                <w:sz w:val="20"/>
                <w:szCs w:val="20"/>
              </w:rPr>
              <w:t xml:space="preserve">Średnica kanału roboczego: min. 3,8 mm </w:t>
            </w:r>
          </w:p>
        </w:tc>
        <w:tc>
          <w:tcPr>
            <w:tcW w:w="2410" w:type="dxa"/>
          </w:tcPr>
          <w:p w14:paraId="5F5E934A" w14:textId="77777777" w:rsidR="008A4433" w:rsidRPr="008A4433" w:rsidRDefault="008A4433" w:rsidP="008A4433">
            <w:pPr>
              <w:jc w:val="center"/>
              <w:rPr>
                <w:rFonts w:ascii="Bookman Old Style" w:hAnsi="Bookman Old Style"/>
                <w:sz w:val="20"/>
                <w:szCs w:val="20"/>
              </w:rPr>
            </w:pPr>
            <w:r w:rsidRPr="008A4433">
              <w:rPr>
                <w:rFonts w:ascii="Bookman Old Style" w:hAnsi="Bookman Old Style"/>
                <w:sz w:val="20"/>
                <w:szCs w:val="20"/>
              </w:rPr>
              <w:t>TAK</w:t>
            </w:r>
          </w:p>
        </w:tc>
        <w:tc>
          <w:tcPr>
            <w:tcW w:w="1838" w:type="dxa"/>
          </w:tcPr>
          <w:p w14:paraId="4A45558C" w14:textId="77777777" w:rsidR="008A4433" w:rsidRPr="008A4433" w:rsidRDefault="008A4433" w:rsidP="008A4433">
            <w:pPr>
              <w:spacing w:after="58"/>
              <w:rPr>
                <w:rFonts w:ascii="Bookman Old Style" w:hAnsi="Bookman Old Style"/>
                <w:sz w:val="20"/>
                <w:szCs w:val="20"/>
              </w:rPr>
            </w:pPr>
          </w:p>
        </w:tc>
      </w:tr>
      <w:tr w:rsidR="008A4433" w:rsidRPr="008A4433" w14:paraId="51A224D5" w14:textId="77777777" w:rsidTr="00722FF9">
        <w:tc>
          <w:tcPr>
            <w:tcW w:w="682" w:type="dxa"/>
            <w:vAlign w:val="center"/>
          </w:tcPr>
          <w:p w14:paraId="6A17034C" w14:textId="468B8083" w:rsidR="008A4433" w:rsidRPr="008A4433" w:rsidRDefault="008A4433" w:rsidP="008A4433">
            <w:pPr>
              <w:spacing w:after="58"/>
              <w:jc w:val="center"/>
              <w:rPr>
                <w:rFonts w:ascii="Bookman Old Style" w:hAnsi="Bookman Old Style"/>
                <w:sz w:val="20"/>
                <w:szCs w:val="20"/>
              </w:rPr>
            </w:pPr>
            <w:r w:rsidRPr="008A4433">
              <w:rPr>
                <w:rFonts w:ascii="Bookman Old Style" w:hAnsi="Bookman Old Style"/>
                <w:sz w:val="20"/>
                <w:szCs w:val="20"/>
              </w:rPr>
              <w:t>12</w:t>
            </w:r>
            <w:r w:rsidR="00350B0A">
              <w:rPr>
                <w:rFonts w:ascii="Bookman Old Style" w:hAnsi="Bookman Old Style"/>
                <w:sz w:val="20"/>
                <w:szCs w:val="20"/>
              </w:rPr>
              <w:t>5</w:t>
            </w:r>
          </w:p>
        </w:tc>
        <w:tc>
          <w:tcPr>
            <w:tcW w:w="5839" w:type="dxa"/>
            <w:vAlign w:val="center"/>
          </w:tcPr>
          <w:p w14:paraId="0FE66456" w14:textId="77777777" w:rsidR="008A4433" w:rsidRPr="008A4433" w:rsidRDefault="008A4433" w:rsidP="008A4433">
            <w:pPr>
              <w:snapToGrid w:val="0"/>
              <w:rPr>
                <w:rFonts w:ascii="Bookman Old Style" w:hAnsi="Bookman Old Style" w:cs="Calibri"/>
                <w:sz w:val="20"/>
                <w:szCs w:val="20"/>
              </w:rPr>
            </w:pPr>
            <w:r w:rsidRPr="008A4433">
              <w:rPr>
                <w:rFonts w:ascii="Bookman Old Style" w:hAnsi="Bookman Old Style" w:cs="Calibri"/>
                <w:sz w:val="20"/>
                <w:szCs w:val="20"/>
              </w:rPr>
              <w:t xml:space="preserve">Długość robocza sondy wziernikowej: min. 1050 mm </w:t>
            </w:r>
          </w:p>
        </w:tc>
        <w:tc>
          <w:tcPr>
            <w:tcW w:w="2410" w:type="dxa"/>
          </w:tcPr>
          <w:p w14:paraId="14A3F609" w14:textId="77777777" w:rsidR="008A4433" w:rsidRPr="008A4433" w:rsidRDefault="008A4433" w:rsidP="008A4433">
            <w:pPr>
              <w:jc w:val="center"/>
              <w:rPr>
                <w:rFonts w:ascii="Bookman Old Style" w:hAnsi="Bookman Old Style"/>
                <w:sz w:val="20"/>
                <w:szCs w:val="20"/>
              </w:rPr>
            </w:pPr>
            <w:r w:rsidRPr="008A4433">
              <w:rPr>
                <w:rFonts w:ascii="Bookman Old Style" w:hAnsi="Bookman Old Style"/>
                <w:sz w:val="20"/>
                <w:szCs w:val="20"/>
              </w:rPr>
              <w:t>TAK</w:t>
            </w:r>
          </w:p>
        </w:tc>
        <w:tc>
          <w:tcPr>
            <w:tcW w:w="1838" w:type="dxa"/>
          </w:tcPr>
          <w:p w14:paraId="712272FC" w14:textId="77777777" w:rsidR="008A4433" w:rsidRPr="008A4433" w:rsidRDefault="008A4433" w:rsidP="008A4433">
            <w:pPr>
              <w:spacing w:after="58"/>
              <w:rPr>
                <w:rFonts w:ascii="Bookman Old Style" w:hAnsi="Bookman Old Style"/>
                <w:sz w:val="20"/>
                <w:szCs w:val="20"/>
              </w:rPr>
            </w:pPr>
          </w:p>
        </w:tc>
      </w:tr>
      <w:tr w:rsidR="008A4433" w:rsidRPr="008A4433" w14:paraId="3B1035E4" w14:textId="77777777" w:rsidTr="00722FF9">
        <w:tc>
          <w:tcPr>
            <w:tcW w:w="682" w:type="dxa"/>
            <w:vAlign w:val="center"/>
          </w:tcPr>
          <w:p w14:paraId="546BDFD0" w14:textId="29DD1501" w:rsidR="008A4433" w:rsidRPr="008A4433" w:rsidRDefault="008A4433" w:rsidP="008A4433">
            <w:pPr>
              <w:spacing w:after="58"/>
              <w:jc w:val="center"/>
              <w:rPr>
                <w:rFonts w:ascii="Bookman Old Style" w:hAnsi="Bookman Old Style"/>
                <w:sz w:val="20"/>
                <w:szCs w:val="20"/>
              </w:rPr>
            </w:pPr>
            <w:r w:rsidRPr="008A4433">
              <w:rPr>
                <w:rFonts w:ascii="Bookman Old Style" w:hAnsi="Bookman Old Style"/>
                <w:sz w:val="20"/>
                <w:szCs w:val="20"/>
              </w:rPr>
              <w:t>12</w:t>
            </w:r>
            <w:r w:rsidR="00350B0A">
              <w:rPr>
                <w:rFonts w:ascii="Bookman Old Style" w:hAnsi="Bookman Old Style"/>
                <w:sz w:val="20"/>
                <w:szCs w:val="20"/>
              </w:rPr>
              <w:t>6</w:t>
            </w:r>
          </w:p>
        </w:tc>
        <w:tc>
          <w:tcPr>
            <w:tcW w:w="5839" w:type="dxa"/>
            <w:vAlign w:val="center"/>
          </w:tcPr>
          <w:p w14:paraId="4975FFA2" w14:textId="77777777" w:rsidR="008A4433" w:rsidRPr="008A4433" w:rsidRDefault="008A4433" w:rsidP="008A4433">
            <w:pPr>
              <w:snapToGrid w:val="0"/>
              <w:rPr>
                <w:rFonts w:ascii="Bookman Old Style" w:hAnsi="Bookman Old Style" w:cs="Calibri"/>
                <w:sz w:val="20"/>
                <w:szCs w:val="20"/>
              </w:rPr>
            </w:pPr>
            <w:r w:rsidRPr="008A4433">
              <w:rPr>
                <w:rFonts w:ascii="Bookman Old Style" w:hAnsi="Bookman Old Style" w:cs="Calibri"/>
                <w:sz w:val="20"/>
                <w:szCs w:val="20"/>
              </w:rPr>
              <w:t xml:space="preserve">Głębia ostrości: min. 2-100 mm </w:t>
            </w:r>
          </w:p>
        </w:tc>
        <w:tc>
          <w:tcPr>
            <w:tcW w:w="2410" w:type="dxa"/>
          </w:tcPr>
          <w:p w14:paraId="4EDCD838" w14:textId="77777777" w:rsidR="008A4433" w:rsidRPr="008A4433" w:rsidRDefault="008A4433" w:rsidP="008A4433">
            <w:pPr>
              <w:jc w:val="center"/>
              <w:rPr>
                <w:rFonts w:ascii="Bookman Old Style" w:hAnsi="Bookman Old Style"/>
                <w:sz w:val="20"/>
                <w:szCs w:val="20"/>
              </w:rPr>
            </w:pPr>
            <w:r w:rsidRPr="008A4433">
              <w:rPr>
                <w:rFonts w:ascii="Bookman Old Style" w:hAnsi="Bookman Old Style"/>
                <w:sz w:val="20"/>
                <w:szCs w:val="20"/>
              </w:rPr>
              <w:t>TAK</w:t>
            </w:r>
          </w:p>
        </w:tc>
        <w:tc>
          <w:tcPr>
            <w:tcW w:w="1838" w:type="dxa"/>
          </w:tcPr>
          <w:p w14:paraId="095FCB8A" w14:textId="77777777" w:rsidR="008A4433" w:rsidRPr="008A4433" w:rsidRDefault="008A4433" w:rsidP="008A4433">
            <w:pPr>
              <w:spacing w:after="58"/>
              <w:rPr>
                <w:rFonts w:ascii="Bookman Old Style" w:hAnsi="Bookman Old Style"/>
                <w:sz w:val="20"/>
                <w:szCs w:val="20"/>
              </w:rPr>
            </w:pPr>
          </w:p>
        </w:tc>
      </w:tr>
      <w:tr w:rsidR="008A4433" w:rsidRPr="008A4433" w14:paraId="4257ABBC" w14:textId="77777777" w:rsidTr="00722FF9">
        <w:tc>
          <w:tcPr>
            <w:tcW w:w="682" w:type="dxa"/>
            <w:vAlign w:val="center"/>
          </w:tcPr>
          <w:p w14:paraId="77F02D9D" w14:textId="1CE47096" w:rsidR="008A4433" w:rsidRPr="008A4433" w:rsidRDefault="008A4433" w:rsidP="008A4433">
            <w:pPr>
              <w:spacing w:after="58"/>
              <w:jc w:val="center"/>
              <w:rPr>
                <w:rFonts w:ascii="Bookman Old Style" w:hAnsi="Bookman Old Style"/>
                <w:sz w:val="20"/>
                <w:szCs w:val="20"/>
              </w:rPr>
            </w:pPr>
            <w:r w:rsidRPr="008A4433">
              <w:rPr>
                <w:rFonts w:ascii="Bookman Old Style" w:hAnsi="Bookman Old Style"/>
                <w:sz w:val="20"/>
                <w:szCs w:val="20"/>
              </w:rPr>
              <w:t>12</w:t>
            </w:r>
            <w:r w:rsidR="00350B0A">
              <w:rPr>
                <w:rFonts w:ascii="Bookman Old Style" w:hAnsi="Bookman Old Style"/>
                <w:sz w:val="20"/>
                <w:szCs w:val="20"/>
              </w:rPr>
              <w:t>7</w:t>
            </w:r>
          </w:p>
        </w:tc>
        <w:tc>
          <w:tcPr>
            <w:tcW w:w="5839" w:type="dxa"/>
            <w:vAlign w:val="center"/>
          </w:tcPr>
          <w:p w14:paraId="5412CC4E" w14:textId="77777777" w:rsidR="008A4433" w:rsidRPr="008A4433" w:rsidRDefault="008A4433" w:rsidP="008A4433">
            <w:pPr>
              <w:spacing w:before="40" w:after="40"/>
              <w:rPr>
                <w:rFonts w:ascii="Bookman Old Style" w:hAnsi="Bookman Old Style" w:cs="Calibri"/>
                <w:sz w:val="20"/>
                <w:szCs w:val="20"/>
              </w:rPr>
            </w:pPr>
            <w:r w:rsidRPr="008A4433">
              <w:rPr>
                <w:rFonts w:ascii="Bookman Old Style" w:hAnsi="Bookman Old Style" w:cs="Calibri"/>
                <w:sz w:val="20"/>
                <w:szCs w:val="20"/>
              </w:rPr>
              <w:t>Zagięcie końcówki sondy wziernikowej:</w:t>
            </w:r>
          </w:p>
          <w:p w14:paraId="7034B84E" w14:textId="77777777" w:rsidR="008A4433" w:rsidRPr="008A4433" w:rsidRDefault="008A4433" w:rsidP="008A4433">
            <w:pPr>
              <w:spacing w:before="40" w:after="40"/>
              <w:rPr>
                <w:rFonts w:ascii="Bookman Old Style" w:hAnsi="Bookman Old Style" w:cs="Calibri"/>
                <w:sz w:val="20"/>
                <w:szCs w:val="20"/>
              </w:rPr>
            </w:pPr>
            <w:r w:rsidRPr="008A4433">
              <w:rPr>
                <w:rFonts w:ascii="Bookman Old Style" w:hAnsi="Bookman Old Style" w:cs="Calibri"/>
                <w:sz w:val="20"/>
                <w:szCs w:val="20"/>
              </w:rPr>
              <w:t>- góra/dół: min. 210˚/120˚</w:t>
            </w:r>
          </w:p>
          <w:p w14:paraId="318F7EB9" w14:textId="77777777" w:rsidR="008A4433" w:rsidRPr="008A4433" w:rsidRDefault="008A4433" w:rsidP="008A4433">
            <w:pPr>
              <w:snapToGrid w:val="0"/>
              <w:rPr>
                <w:rFonts w:ascii="Bookman Old Style" w:hAnsi="Bookman Old Style" w:cs="Calibri"/>
                <w:sz w:val="20"/>
                <w:szCs w:val="20"/>
              </w:rPr>
            </w:pPr>
            <w:r w:rsidRPr="008A4433">
              <w:rPr>
                <w:rFonts w:ascii="Bookman Old Style" w:hAnsi="Bookman Old Style" w:cs="Calibri"/>
                <w:sz w:val="20"/>
                <w:szCs w:val="20"/>
              </w:rPr>
              <w:lastRenderedPageBreak/>
              <w:t>- prawo/lewo: min. 120˚/120˚</w:t>
            </w:r>
          </w:p>
        </w:tc>
        <w:tc>
          <w:tcPr>
            <w:tcW w:w="2410" w:type="dxa"/>
          </w:tcPr>
          <w:p w14:paraId="68FD58BF" w14:textId="77777777" w:rsidR="008A4433" w:rsidRPr="008A4433" w:rsidRDefault="008A4433" w:rsidP="008A4433">
            <w:pPr>
              <w:jc w:val="center"/>
              <w:rPr>
                <w:rFonts w:ascii="Bookman Old Style" w:hAnsi="Bookman Old Style"/>
                <w:sz w:val="20"/>
                <w:szCs w:val="20"/>
              </w:rPr>
            </w:pPr>
            <w:r w:rsidRPr="008A4433">
              <w:rPr>
                <w:rFonts w:ascii="Bookman Old Style" w:hAnsi="Bookman Old Style"/>
                <w:sz w:val="20"/>
                <w:szCs w:val="20"/>
              </w:rPr>
              <w:lastRenderedPageBreak/>
              <w:t>TAK</w:t>
            </w:r>
          </w:p>
        </w:tc>
        <w:tc>
          <w:tcPr>
            <w:tcW w:w="1838" w:type="dxa"/>
          </w:tcPr>
          <w:p w14:paraId="5A42738C" w14:textId="77777777" w:rsidR="008A4433" w:rsidRPr="008A4433" w:rsidRDefault="008A4433" w:rsidP="008A4433">
            <w:pPr>
              <w:spacing w:after="58"/>
              <w:rPr>
                <w:rFonts w:ascii="Bookman Old Style" w:hAnsi="Bookman Old Style"/>
                <w:sz w:val="20"/>
                <w:szCs w:val="20"/>
              </w:rPr>
            </w:pPr>
          </w:p>
        </w:tc>
      </w:tr>
      <w:tr w:rsidR="008A4433" w:rsidRPr="008A4433" w14:paraId="6AFA3B70" w14:textId="77777777" w:rsidTr="00722FF9">
        <w:tc>
          <w:tcPr>
            <w:tcW w:w="682" w:type="dxa"/>
            <w:vAlign w:val="center"/>
          </w:tcPr>
          <w:p w14:paraId="38641806" w14:textId="16543D87" w:rsidR="008A4433" w:rsidRPr="008A4433" w:rsidRDefault="008A4433" w:rsidP="008A4433">
            <w:pPr>
              <w:spacing w:after="58"/>
              <w:jc w:val="center"/>
              <w:rPr>
                <w:rFonts w:ascii="Bookman Old Style" w:hAnsi="Bookman Old Style"/>
                <w:sz w:val="20"/>
                <w:szCs w:val="20"/>
              </w:rPr>
            </w:pPr>
            <w:r w:rsidRPr="008A4433">
              <w:rPr>
                <w:rFonts w:ascii="Bookman Old Style" w:hAnsi="Bookman Old Style"/>
                <w:sz w:val="20"/>
                <w:szCs w:val="20"/>
              </w:rPr>
              <w:t>12</w:t>
            </w:r>
            <w:r w:rsidR="00350B0A">
              <w:rPr>
                <w:rFonts w:ascii="Bookman Old Style" w:hAnsi="Bookman Old Style"/>
                <w:sz w:val="20"/>
                <w:szCs w:val="20"/>
              </w:rPr>
              <w:t>8</w:t>
            </w:r>
          </w:p>
        </w:tc>
        <w:tc>
          <w:tcPr>
            <w:tcW w:w="5839" w:type="dxa"/>
            <w:vAlign w:val="center"/>
          </w:tcPr>
          <w:p w14:paraId="72FA7804" w14:textId="77777777" w:rsidR="008A4433" w:rsidRPr="008A4433" w:rsidRDefault="008A4433" w:rsidP="008A4433">
            <w:pPr>
              <w:snapToGrid w:val="0"/>
              <w:rPr>
                <w:rFonts w:ascii="Bookman Old Style" w:hAnsi="Bookman Old Style" w:cs="Calibri"/>
                <w:sz w:val="20"/>
                <w:szCs w:val="20"/>
              </w:rPr>
            </w:pPr>
            <w:r w:rsidRPr="008A4433">
              <w:rPr>
                <w:rFonts w:ascii="Bookman Old Style" w:eastAsia="Batang" w:hAnsi="Bookman Old Style" w:cs="Calibri"/>
                <w:sz w:val="20"/>
                <w:szCs w:val="20"/>
              </w:rPr>
              <w:t>Programowalne przyciski sterujące głowicy endoskopowej z możliwością przypisania każdej funkcji sterującej procesora: min. 4 przyciski</w:t>
            </w:r>
          </w:p>
        </w:tc>
        <w:tc>
          <w:tcPr>
            <w:tcW w:w="2410" w:type="dxa"/>
          </w:tcPr>
          <w:p w14:paraId="0DDB297E" w14:textId="77777777" w:rsidR="008A4433" w:rsidRPr="008A4433" w:rsidRDefault="008A4433" w:rsidP="008A4433">
            <w:pPr>
              <w:jc w:val="center"/>
              <w:rPr>
                <w:rFonts w:ascii="Bookman Old Style" w:hAnsi="Bookman Old Style"/>
                <w:sz w:val="20"/>
                <w:szCs w:val="20"/>
              </w:rPr>
            </w:pPr>
            <w:r w:rsidRPr="008A4433">
              <w:rPr>
                <w:rFonts w:ascii="Bookman Old Style" w:hAnsi="Bookman Old Style"/>
                <w:sz w:val="20"/>
                <w:szCs w:val="20"/>
              </w:rPr>
              <w:t>TAK</w:t>
            </w:r>
          </w:p>
        </w:tc>
        <w:tc>
          <w:tcPr>
            <w:tcW w:w="1838" w:type="dxa"/>
          </w:tcPr>
          <w:p w14:paraId="2BD379F3" w14:textId="77777777" w:rsidR="008A4433" w:rsidRPr="008A4433" w:rsidRDefault="008A4433" w:rsidP="008A4433">
            <w:pPr>
              <w:spacing w:after="58"/>
              <w:rPr>
                <w:rFonts w:ascii="Bookman Old Style" w:hAnsi="Bookman Old Style"/>
                <w:sz w:val="20"/>
                <w:szCs w:val="20"/>
              </w:rPr>
            </w:pPr>
          </w:p>
        </w:tc>
      </w:tr>
      <w:tr w:rsidR="008A4433" w:rsidRPr="008A4433" w14:paraId="61074814" w14:textId="77777777" w:rsidTr="00722FF9">
        <w:tc>
          <w:tcPr>
            <w:tcW w:w="682" w:type="dxa"/>
            <w:vAlign w:val="center"/>
          </w:tcPr>
          <w:p w14:paraId="1CC72190" w14:textId="02E8E322" w:rsidR="008A4433" w:rsidRPr="008A4433" w:rsidRDefault="008A4433" w:rsidP="008A4433">
            <w:pPr>
              <w:spacing w:after="58"/>
              <w:jc w:val="center"/>
              <w:rPr>
                <w:rFonts w:ascii="Bookman Old Style" w:hAnsi="Bookman Old Style"/>
                <w:sz w:val="20"/>
                <w:szCs w:val="20"/>
              </w:rPr>
            </w:pPr>
            <w:r w:rsidRPr="008A4433">
              <w:rPr>
                <w:rFonts w:ascii="Bookman Old Style" w:hAnsi="Bookman Old Style"/>
                <w:sz w:val="20"/>
                <w:szCs w:val="20"/>
              </w:rPr>
              <w:t>1</w:t>
            </w:r>
            <w:r w:rsidR="00350B0A">
              <w:rPr>
                <w:rFonts w:ascii="Bookman Old Style" w:hAnsi="Bookman Old Style"/>
                <w:sz w:val="20"/>
                <w:szCs w:val="20"/>
              </w:rPr>
              <w:t>29</w:t>
            </w:r>
          </w:p>
        </w:tc>
        <w:tc>
          <w:tcPr>
            <w:tcW w:w="5839" w:type="dxa"/>
            <w:vAlign w:val="center"/>
          </w:tcPr>
          <w:p w14:paraId="1E5F5E1E" w14:textId="77777777" w:rsidR="008A4433" w:rsidRPr="008A4433" w:rsidRDefault="008A4433" w:rsidP="008A4433">
            <w:pPr>
              <w:snapToGrid w:val="0"/>
              <w:rPr>
                <w:rFonts w:ascii="Bookman Old Style" w:hAnsi="Bookman Old Style" w:cs="Calibri"/>
                <w:sz w:val="20"/>
                <w:szCs w:val="20"/>
              </w:rPr>
            </w:pPr>
            <w:r w:rsidRPr="008A4433">
              <w:rPr>
                <w:rFonts w:ascii="Bookman Old Style" w:eastAsia="Batang" w:hAnsi="Bookman Old Style" w:cs="Calibri"/>
                <w:sz w:val="20"/>
                <w:szCs w:val="20"/>
              </w:rPr>
              <w:t>Obrazowanie w trybie wąskiego pasma światła</w:t>
            </w:r>
          </w:p>
        </w:tc>
        <w:tc>
          <w:tcPr>
            <w:tcW w:w="2410" w:type="dxa"/>
          </w:tcPr>
          <w:p w14:paraId="4BAA5F58" w14:textId="77777777" w:rsidR="008A4433" w:rsidRPr="008A4433" w:rsidRDefault="008A4433" w:rsidP="008A4433">
            <w:pPr>
              <w:jc w:val="center"/>
              <w:rPr>
                <w:rFonts w:ascii="Bookman Old Style" w:hAnsi="Bookman Old Style"/>
                <w:sz w:val="20"/>
                <w:szCs w:val="20"/>
              </w:rPr>
            </w:pPr>
            <w:r w:rsidRPr="008A4433">
              <w:rPr>
                <w:rFonts w:ascii="Bookman Old Style" w:hAnsi="Bookman Old Style"/>
                <w:sz w:val="20"/>
                <w:szCs w:val="20"/>
              </w:rPr>
              <w:t>TAK</w:t>
            </w:r>
          </w:p>
        </w:tc>
        <w:tc>
          <w:tcPr>
            <w:tcW w:w="1838" w:type="dxa"/>
          </w:tcPr>
          <w:p w14:paraId="62188085" w14:textId="77777777" w:rsidR="008A4433" w:rsidRPr="008A4433" w:rsidRDefault="008A4433" w:rsidP="008A4433">
            <w:pPr>
              <w:spacing w:after="58"/>
              <w:rPr>
                <w:rFonts w:ascii="Bookman Old Style" w:hAnsi="Bookman Old Style"/>
                <w:sz w:val="20"/>
                <w:szCs w:val="20"/>
              </w:rPr>
            </w:pPr>
          </w:p>
        </w:tc>
      </w:tr>
      <w:tr w:rsidR="008A4433" w:rsidRPr="008A4433" w14:paraId="74E0DF20" w14:textId="77777777" w:rsidTr="00722FF9">
        <w:tc>
          <w:tcPr>
            <w:tcW w:w="682" w:type="dxa"/>
            <w:vAlign w:val="center"/>
          </w:tcPr>
          <w:p w14:paraId="6F651854" w14:textId="27CF6C5E" w:rsidR="008A4433" w:rsidRPr="008A4433" w:rsidRDefault="008A4433" w:rsidP="008A4433">
            <w:pPr>
              <w:spacing w:after="58"/>
              <w:jc w:val="center"/>
              <w:rPr>
                <w:rFonts w:ascii="Bookman Old Style" w:hAnsi="Bookman Old Style"/>
                <w:sz w:val="20"/>
                <w:szCs w:val="20"/>
              </w:rPr>
            </w:pPr>
            <w:r w:rsidRPr="008A4433">
              <w:rPr>
                <w:rFonts w:ascii="Bookman Old Style" w:hAnsi="Bookman Old Style"/>
                <w:sz w:val="20"/>
                <w:szCs w:val="20"/>
              </w:rPr>
              <w:t>13</w:t>
            </w:r>
            <w:r w:rsidR="00350B0A">
              <w:rPr>
                <w:rFonts w:ascii="Bookman Old Style" w:hAnsi="Bookman Old Style"/>
                <w:sz w:val="20"/>
                <w:szCs w:val="20"/>
              </w:rPr>
              <w:t>0</w:t>
            </w:r>
          </w:p>
        </w:tc>
        <w:tc>
          <w:tcPr>
            <w:tcW w:w="5839" w:type="dxa"/>
            <w:vAlign w:val="center"/>
          </w:tcPr>
          <w:p w14:paraId="14635264" w14:textId="77777777" w:rsidR="008A4433" w:rsidRPr="008A4433" w:rsidRDefault="008A4433" w:rsidP="008A4433">
            <w:pPr>
              <w:snapToGrid w:val="0"/>
              <w:rPr>
                <w:rFonts w:ascii="Bookman Old Style" w:eastAsia="Batang" w:hAnsi="Bookman Old Style" w:cs="Calibri"/>
                <w:sz w:val="20"/>
                <w:szCs w:val="20"/>
              </w:rPr>
            </w:pPr>
            <w:r w:rsidRPr="008A4433">
              <w:rPr>
                <w:rFonts w:ascii="Bookman Old Style" w:hAnsi="Bookman Old Style" w:cs="Calibri"/>
                <w:sz w:val="20"/>
                <w:szCs w:val="20"/>
              </w:rPr>
              <w:t>Dodatkowy kanał do spłukiwania pola obserwacji tzw. WATER-JET System</w:t>
            </w:r>
          </w:p>
        </w:tc>
        <w:tc>
          <w:tcPr>
            <w:tcW w:w="2410" w:type="dxa"/>
          </w:tcPr>
          <w:p w14:paraId="415C942E" w14:textId="77777777" w:rsidR="008A4433" w:rsidRPr="008A4433" w:rsidRDefault="008A4433" w:rsidP="008A4433">
            <w:pPr>
              <w:jc w:val="center"/>
              <w:rPr>
                <w:rFonts w:ascii="Bookman Old Style" w:hAnsi="Bookman Old Style"/>
                <w:sz w:val="20"/>
                <w:szCs w:val="20"/>
              </w:rPr>
            </w:pPr>
            <w:r w:rsidRPr="008A4433">
              <w:rPr>
                <w:rFonts w:ascii="Bookman Old Style" w:hAnsi="Bookman Old Style"/>
                <w:sz w:val="20"/>
                <w:szCs w:val="20"/>
              </w:rPr>
              <w:t>TAK</w:t>
            </w:r>
          </w:p>
        </w:tc>
        <w:tc>
          <w:tcPr>
            <w:tcW w:w="1838" w:type="dxa"/>
          </w:tcPr>
          <w:p w14:paraId="17AD77FD" w14:textId="77777777" w:rsidR="008A4433" w:rsidRPr="008A4433" w:rsidRDefault="008A4433" w:rsidP="008A4433">
            <w:pPr>
              <w:spacing w:after="58"/>
              <w:rPr>
                <w:rFonts w:ascii="Bookman Old Style" w:hAnsi="Bookman Old Style"/>
                <w:sz w:val="20"/>
                <w:szCs w:val="20"/>
              </w:rPr>
            </w:pPr>
          </w:p>
        </w:tc>
      </w:tr>
      <w:tr w:rsidR="008A4433" w:rsidRPr="008A4433" w14:paraId="48F0EC47" w14:textId="77777777" w:rsidTr="00722FF9">
        <w:tc>
          <w:tcPr>
            <w:tcW w:w="682" w:type="dxa"/>
            <w:vAlign w:val="center"/>
          </w:tcPr>
          <w:p w14:paraId="71DCD3FF" w14:textId="699D96A5" w:rsidR="008A4433" w:rsidRPr="008A4433" w:rsidRDefault="008A4433" w:rsidP="008A4433">
            <w:pPr>
              <w:spacing w:after="58"/>
              <w:jc w:val="center"/>
              <w:rPr>
                <w:rFonts w:ascii="Bookman Old Style" w:hAnsi="Bookman Old Style"/>
                <w:sz w:val="20"/>
                <w:szCs w:val="20"/>
              </w:rPr>
            </w:pPr>
            <w:r w:rsidRPr="008A4433">
              <w:rPr>
                <w:rFonts w:ascii="Bookman Old Style" w:hAnsi="Bookman Old Style"/>
                <w:sz w:val="20"/>
                <w:szCs w:val="20"/>
              </w:rPr>
              <w:t>13</w:t>
            </w:r>
            <w:r w:rsidR="00350B0A">
              <w:rPr>
                <w:rFonts w:ascii="Bookman Old Style" w:hAnsi="Bookman Old Style"/>
                <w:sz w:val="20"/>
                <w:szCs w:val="20"/>
              </w:rPr>
              <w:t>1</w:t>
            </w:r>
          </w:p>
        </w:tc>
        <w:tc>
          <w:tcPr>
            <w:tcW w:w="5839" w:type="dxa"/>
            <w:vAlign w:val="center"/>
          </w:tcPr>
          <w:p w14:paraId="3FBDC3C4" w14:textId="77777777" w:rsidR="008A4433" w:rsidRPr="008A4433" w:rsidRDefault="008A4433" w:rsidP="008A4433">
            <w:pPr>
              <w:snapToGrid w:val="0"/>
              <w:rPr>
                <w:rFonts w:ascii="Bookman Old Style" w:eastAsia="Batang" w:hAnsi="Bookman Old Style" w:cs="Calibri"/>
                <w:sz w:val="20"/>
                <w:szCs w:val="20"/>
              </w:rPr>
            </w:pPr>
            <w:r w:rsidRPr="008A4433">
              <w:rPr>
                <w:rFonts w:ascii="Bookman Old Style" w:eastAsia="Batang" w:hAnsi="Bookman Old Style" w:cs="Calibri"/>
                <w:sz w:val="20"/>
                <w:szCs w:val="20"/>
              </w:rPr>
              <w:t>Obrotowy konektor łączący endoskop z procesorem w zakresie 180˚ redukujący ryzyko skręcenia światłowodu</w:t>
            </w:r>
          </w:p>
        </w:tc>
        <w:tc>
          <w:tcPr>
            <w:tcW w:w="2410" w:type="dxa"/>
          </w:tcPr>
          <w:p w14:paraId="6E0BFFDB" w14:textId="77777777" w:rsidR="008A4433" w:rsidRPr="008A4433" w:rsidRDefault="008A4433" w:rsidP="008A4433">
            <w:pPr>
              <w:jc w:val="center"/>
              <w:rPr>
                <w:rFonts w:ascii="Bookman Old Style" w:hAnsi="Bookman Old Style"/>
                <w:sz w:val="20"/>
                <w:szCs w:val="20"/>
              </w:rPr>
            </w:pPr>
            <w:r w:rsidRPr="008A4433">
              <w:rPr>
                <w:rFonts w:ascii="Bookman Old Style" w:hAnsi="Bookman Old Style"/>
                <w:sz w:val="20"/>
                <w:szCs w:val="20"/>
              </w:rPr>
              <w:t>TAK</w:t>
            </w:r>
          </w:p>
        </w:tc>
        <w:tc>
          <w:tcPr>
            <w:tcW w:w="1838" w:type="dxa"/>
          </w:tcPr>
          <w:p w14:paraId="5D63639A" w14:textId="77777777" w:rsidR="008A4433" w:rsidRPr="008A4433" w:rsidRDefault="008A4433" w:rsidP="008A4433">
            <w:pPr>
              <w:spacing w:after="58"/>
              <w:rPr>
                <w:rFonts w:ascii="Bookman Old Style" w:hAnsi="Bookman Old Style"/>
                <w:sz w:val="20"/>
                <w:szCs w:val="20"/>
              </w:rPr>
            </w:pPr>
          </w:p>
        </w:tc>
      </w:tr>
      <w:tr w:rsidR="008A4433" w:rsidRPr="008A4433" w14:paraId="1DF381BC" w14:textId="77777777" w:rsidTr="00722FF9">
        <w:tc>
          <w:tcPr>
            <w:tcW w:w="682" w:type="dxa"/>
            <w:vAlign w:val="center"/>
          </w:tcPr>
          <w:p w14:paraId="5DA537C2" w14:textId="3BD3C38B" w:rsidR="008A4433" w:rsidRPr="008A4433" w:rsidRDefault="008A4433" w:rsidP="008A4433">
            <w:pPr>
              <w:spacing w:after="58"/>
              <w:jc w:val="center"/>
              <w:rPr>
                <w:rFonts w:ascii="Bookman Old Style" w:hAnsi="Bookman Old Style"/>
                <w:sz w:val="20"/>
                <w:szCs w:val="20"/>
              </w:rPr>
            </w:pPr>
            <w:r w:rsidRPr="008A4433">
              <w:rPr>
                <w:rFonts w:ascii="Bookman Old Style" w:hAnsi="Bookman Old Style"/>
                <w:sz w:val="20"/>
                <w:szCs w:val="20"/>
              </w:rPr>
              <w:t>13</w:t>
            </w:r>
            <w:r w:rsidR="00350B0A">
              <w:rPr>
                <w:rFonts w:ascii="Bookman Old Style" w:hAnsi="Bookman Old Style"/>
                <w:sz w:val="20"/>
                <w:szCs w:val="20"/>
              </w:rPr>
              <w:t>2</w:t>
            </w:r>
          </w:p>
        </w:tc>
        <w:tc>
          <w:tcPr>
            <w:tcW w:w="5839" w:type="dxa"/>
            <w:vAlign w:val="center"/>
          </w:tcPr>
          <w:p w14:paraId="2658F0C2" w14:textId="77777777" w:rsidR="008A4433" w:rsidRPr="008A4433" w:rsidRDefault="008A4433" w:rsidP="008A4433">
            <w:pPr>
              <w:snapToGrid w:val="0"/>
              <w:rPr>
                <w:rFonts w:ascii="Bookman Old Style" w:eastAsia="Batang" w:hAnsi="Bookman Old Style" w:cs="Calibri"/>
                <w:sz w:val="20"/>
                <w:szCs w:val="20"/>
              </w:rPr>
            </w:pPr>
            <w:r w:rsidRPr="008A4433">
              <w:rPr>
                <w:rFonts w:ascii="Bookman Old Style" w:eastAsia="Batang" w:hAnsi="Bookman Old Style" w:cs="Calibri"/>
                <w:sz w:val="20"/>
                <w:szCs w:val="20"/>
              </w:rPr>
              <w:t>System z zastosowaniem zabezpieczenia wtyku z podłączeniem do procesora i źródła światła za pomocą jednego konektora</w:t>
            </w:r>
          </w:p>
        </w:tc>
        <w:tc>
          <w:tcPr>
            <w:tcW w:w="2410" w:type="dxa"/>
          </w:tcPr>
          <w:p w14:paraId="3D190FCE" w14:textId="77777777" w:rsidR="008A4433" w:rsidRPr="008A4433" w:rsidRDefault="008A4433" w:rsidP="008A4433">
            <w:pPr>
              <w:jc w:val="center"/>
              <w:rPr>
                <w:rFonts w:ascii="Bookman Old Style" w:hAnsi="Bookman Old Style"/>
                <w:sz w:val="20"/>
                <w:szCs w:val="20"/>
              </w:rPr>
            </w:pPr>
            <w:r w:rsidRPr="008A4433">
              <w:rPr>
                <w:rFonts w:ascii="Bookman Old Style" w:hAnsi="Bookman Old Style"/>
                <w:sz w:val="20"/>
                <w:szCs w:val="20"/>
              </w:rPr>
              <w:t>TAK</w:t>
            </w:r>
          </w:p>
        </w:tc>
        <w:tc>
          <w:tcPr>
            <w:tcW w:w="1838" w:type="dxa"/>
          </w:tcPr>
          <w:p w14:paraId="058016B3" w14:textId="77777777" w:rsidR="008A4433" w:rsidRPr="008A4433" w:rsidRDefault="008A4433" w:rsidP="008A4433">
            <w:pPr>
              <w:spacing w:after="58"/>
              <w:rPr>
                <w:rFonts w:ascii="Bookman Old Style" w:hAnsi="Bookman Old Style"/>
                <w:sz w:val="20"/>
                <w:szCs w:val="20"/>
              </w:rPr>
            </w:pPr>
          </w:p>
        </w:tc>
      </w:tr>
      <w:tr w:rsidR="008A4433" w:rsidRPr="008A4433" w14:paraId="4702B10B" w14:textId="77777777" w:rsidTr="00722FF9">
        <w:tc>
          <w:tcPr>
            <w:tcW w:w="682" w:type="dxa"/>
            <w:vAlign w:val="center"/>
          </w:tcPr>
          <w:p w14:paraId="21C4BF53" w14:textId="40D2C388" w:rsidR="008A4433" w:rsidRPr="008A4433" w:rsidRDefault="008A4433" w:rsidP="008A4433">
            <w:pPr>
              <w:spacing w:after="58"/>
              <w:jc w:val="center"/>
              <w:rPr>
                <w:rFonts w:ascii="Bookman Old Style" w:hAnsi="Bookman Old Style"/>
                <w:sz w:val="20"/>
                <w:szCs w:val="20"/>
              </w:rPr>
            </w:pPr>
            <w:r w:rsidRPr="008A4433">
              <w:rPr>
                <w:rFonts w:ascii="Bookman Old Style" w:hAnsi="Bookman Old Style"/>
                <w:sz w:val="20"/>
                <w:szCs w:val="20"/>
              </w:rPr>
              <w:t>13</w:t>
            </w:r>
            <w:r w:rsidR="00350B0A">
              <w:rPr>
                <w:rFonts w:ascii="Bookman Old Style" w:hAnsi="Bookman Old Style"/>
                <w:sz w:val="20"/>
                <w:szCs w:val="20"/>
              </w:rPr>
              <w:t>3</w:t>
            </w:r>
          </w:p>
        </w:tc>
        <w:tc>
          <w:tcPr>
            <w:tcW w:w="5839" w:type="dxa"/>
            <w:vAlign w:val="center"/>
          </w:tcPr>
          <w:p w14:paraId="13EC8535" w14:textId="77777777" w:rsidR="008A4433" w:rsidRPr="008A4433" w:rsidRDefault="008A4433" w:rsidP="008A4433">
            <w:pPr>
              <w:snapToGrid w:val="0"/>
              <w:rPr>
                <w:rFonts w:ascii="Bookman Old Style" w:eastAsia="Batang" w:hAnsi="Bookman Old Style" w:cs="Calibri"/>
                <w:sz w:val="20"/>
                <w:szCs w:val="20"/>
              </w:rPr>
            </w:pPr>
            <w:r w:rsidRPr="008A4433">
              <w:rPr>
                <w:rFonts w:ascii="Bookman Old Style" w:hAnsi="Bookman Old Style" w:cs="Calibri"/>
                <w:sz w:val="20"/>
                <w:szCs w:val="20"/>
              </w:rPr>
              <w:t>Kompatybilność  z oferowanym w zadaniu procesorem obrazu i źródłem światła</w:t>
            </w:r>
          </w:p>
        </w:tc>
        <w:tc>
          <w:tcPr>
            <w:tcW w:w="2410" w:type="dxa"/>
          </w:tcPr>
          <w:p w14:paraId="73BF029D" w14:textId="77777777" w:rsidR="008A4433" w:rsidRPr="008A4433" w:rsidRDefault="008A4433" w:rsidP="008A4433">
            <w:pPr>
              <w:jc w:val="center"/>
              <w:rPr>
                <w:rFonts w:ascii="Bookman Old Style" w:hAnsi="Bookman Old Style"/>
                <w:sz w:val="20"/>
                <w:szCs w:val="20"/>
              </w:rPr>
            </w:pPr>
            <w:r w:rsidRPr="008A4433">
              <w:rPr>
                <w:rFonts w:ascii="Bookman Old Style" w:hAnsi="Bookman Old Style"/>
                <w:sz w:val="20"/>
                <w:szCs w:val="20"/>
              </w:rPr>
              <w:t>TAK</w:t>
            </w:r>
          </w:p>
        </w:tc>
        <w:tc>
          <w:tcPr>
            <w:tcW w:w="1838" w:type="dxa"/>
          </w:tcPr>
          <w:p w14:paraId="01D4425E" w14:textId="77777777" w:rsidR="008A4433" w:rsidRPr="008A4433" w:rsidRDefault="008A4433" w:rsidP="008A4433">
            <w:pPr>
              <w:spacing w:after="58"/>
              <w:rPr>
                <w:rFonts w:ascii="Bookman Old Style" w:hAnsi="Bookman Old Style"/>
                <w:sz w:val="20"/>
                <w:szCs w:val="20"/>
              </w:rPr>
            </w:pPr>
          </w:p>
        </w:tc>
      </w:tr>
      <w:tr w:rsidR="008A4433" w:rsidRPr="008A4433" w14:paraId="0AC7EDBC" w14:textId="77777777" w:rsidTr="00722FF9">
        <w:tc>
          <w:tcPr>
            <w:tcW w:w="682" w:type="dxa"/>
            <w:vAlign w:val="center"/>
          </w:tcPr>
          <w:p w14:paraId="4D4EC2DF" w14:textId="7DAC93EA" w:rsidR="008A4433" w:rsidRPr="008A4433" w:rsidRDefault="008A4433" w:rsidP="008A4433">
            <w:pPr>
              <w:spacing w:after="58"/>
              <w:jc w:val="center"/>
              <w:rPr>
                <w:rFonts w:ascii="Bookman Old Style" w:hAnsi="Bookman Old Style"/>
                <w:sz w:val="20"/>
                <w:szCs w:val="20"/>
              </w:rPr>
            </w:pPr>
            <w:r w:rsidRPr="008A4433">
              <w:rPr>
                <w:rFonts w:ascii="Bookman Old Style" w:hAnsi="Bookman Old Style"/>
                <w:sz w:val="20"/>
                <w:szCs w:val="20"/>
              </w:rPr>
              <w:t>13</w:t>
            </w:r>
            <w:r w:rsidR="00350B0A">
              <w:rPr>
                <w:rFonts w:ascii="Bookman Old Style" w:hAnsi="Bookman Old Style"/>
                <w:sz w:val="20"/>
                <w:szCs w:val="20"/>
              </w:rPr>
              <w:t>4</w:t>
            </w:r>
          </w:p>
        </w:tc>
        <w:tc>
          <w:tcPr>
            <w:tcW w:w="5839" w:type="dxa"/>
            <w:vAlign w:val="center"/>
          </w:tcPr>
          <w:p w14:paraId="6196C79E" w14:textId="77777777" w:rsidR="008A4433" w:rsidRPr="008A4433" w:rsidRDefault="008A4433" w:rsidP="008A4433">
            <w:pPr>
              <w:snapToGrid w:val="0"/>
              <w:rPr>
                <w:rFonts w:ascii="Bookman Old Style" w:eastAsia="Batang" w:hAnsi="Bookman Old Style" w:cs="Calibri"/>
                <w:sz w:val="20"/>
                <w:szCs w:val="20"/>
              </w:rPr>
            </w:pPr>
            <w:r w:rsidRPr="008A4433">
              <w:rPr>
                <w:rFonts w:ascii="Bookman Old Style" w:eastAsia="Batang" w:hAnsi="Bookman Old Style" w:cs="Calibri"/>
                <w:sz w:val="20"/>
                <w:szCs w:val="20"/>
              </w:rPr>
              <w:t xml:space="preserve">Możliwość mycia i dezynfekcji automatycznie w środkach chemicznych różnych producentów </w:t>
            </w:r>
          </w:p>
        </w:tc>
        <w:tc>
          <w:tcPr>
            <w:tcW w:w="2410" w:type="dxa"/>
          </w:tcPr>
          <w:p w14:paraId="7074D3BC" w14:textId="77777777" w:rsidR="008A4433" w:rsidRPr="008A4433" w:rsidRDefault="008A4433" w:rsidP="008A4433">
            <w:pPr>
              <w:jc w:val="center"/>
              <w:rPr>
                <w:rFonts w:ascii="Bookman Old Style" w:hAnsi="Bookman Old Style"/>
                <w:sz w:val="20"/>
                <w:szCs w:val="20"/>
              </w:rPr>
            </w:pPr>
            <w:r w:rsidRPr="008A4433">
              <w:rPr>
                <w:rFonts w:ascii="Bookman Old Style" w:hAnsi="Bookman Old Style"/>
                <w:sz w:val="20"/>
                <w:szCs w:val="20"/>
              </w:rPr>
              <w:t>TAK</w:t>
            </w:r>
          </w:p>
        </w:tc>
        <w:tc>
          <w:tcPr>
            <w:tcW w:w="1838" w:type="dxa"/>
          </w:tcPr>
          <w:p w14:paraId="4CEBBD3F" w14:textId="77777777" w:rsidR="008A4433" w:rsidRPr="008A4433" w:rsidRDefault="008A4433" w:rsidP="008A4433">
            <w:pPr>
              <w:spacing w:after="58"/>
              <w:rPr>
                <w:rFonts w:ascii="Bookman Old Style" w:hAnsi="Bookman Old Style"/>
                <w:sz w:val="20"/>
                <w:szCs w:val="20"/>
              </w:rPr>
            </w:pPr>
          </w:p>
        </w:tc>
      </w:tr>
      <w:tr w:rsidR="008A4433" w:rsidRPr="008A4433" w14:paraId="71EC47AF" w14:textId="77777777" w:rsidTr="00722FF9">
        <w:tc>
          <w:tcPr>
            <w:tcW w:w="682" w:type="dxa"/>
            <w:vAlign w:val="center"/>
          </w:tcPr>
          <w:p w14:paraId="32F80297" w14:textId="5F7C4859" w:rsidR="008A4433" w:rsidRPr="008A4433" w:rsidRDefault="008A4433" w:rsidP="008A4433">
            <w:pPr>
              <w:spacing w:after="58"/>
              <w:jc w:val="center"/>
              <w:rPr>
                <w:rFonts w:ascii="Bookman Old Style" w:hAnsi="Bookman Old Style"/>
                <w:sz w:val="20"/>
                <w:szCs w:val="20"/>
              </w:rPr>
            </w:pPr>
            <w:r w:rsidRPr="008A4433">
              <w:rPr>
                <w:rFonts w:ascii="Bookman Old Style" w:hAnsi="Bookman Old Style"/>
                <w:sz w:val="20"/>
                <w:szCs w:val="20"/>
              </w:rPr>
              <w:t>13</w:t>
            </w:r>
            <w:r w:rsidR="00350B0A">
              <w:rPr>
                <w:rFonts w:ascii="Bookman Old Style" w:hAnsi="Bookman Old Style"/>
                <w:sz w:val="20"/>
                <w:szCs w:val="20"/>
              </w:rPr>
              <w:t>5</w:t>
            </w:r>
          </w:p>
        </w:tc>
        <w:tc>
          <w:tcPr>
            <w:tcW w:w="5839" w:type="dxa"/>
            <w:vAlign w:val="center"/>
          </w:tcPr>
          <w:p w14:paraId="6F8824A8" w14:textId="77777777" w:rsidR="008A4433" w:rsidRPr="008A4433" w:rsidRDefault="008A4433" w:rsidP="008A4433">
            <w:pPr>
              <w:snapToGrid w:val="0"/>
              <w:rPr>
                <w:rFonts w:ascii="Bookman Old Style" w:eastAsia="Batang" w:hAnsi="Bookman Old Style" w:cs="Calibri"/>
                <w:sz w:val="20"/>
                <w:szCs w:val="20"/>
              </w:rPr>
            </w:pPr>
            <w:r w:rsidRPr="008A4433">
              <w:rPr>
                <w:rFonts w:ascii="Bookman Old Style" w:eastAsia="Batang" w:hAnsi="Bookman Old Style" w:cs="Calibri"/>
                <w:sz w:val="20"/>
                <w:szCs w:val="20"/>
              </w:rPr>
              <w:t>Aparat w pełni zanurzalny z zastosowaniem nakładek uszczelniających dla bezpieczeństwa styków elektrycznych przez działaniem środków dezynfekcyjnych</w:t>
            </w:r>
          </w:p>
        </w:tc>
        <w:tc>
          <w:tcPr>
            <w:tcW w:w="2410" w:type="dxa"/>
          </w:tcPr>
          <w:p w14:paraId="54F33E03" w14:textId="77777777" w:rsidR="008A4433" w:rsidRPr="008A4433" w:rsidRDefault="008A4433" w:rsidP="008A4433">
            <w:pPr>
              <w:jc w:val="center"/>
              <w:rPr>
                <w:rFonts w:ascii="Bookman Old Style" w:hAnsi="Bookman Old Style"/>
                <w:sz w:val="20"/>
                <w:szCs w:val="20"/>
              </w:rPr>
            </w:pPr>
            <w:r w:rsidRPr="008A4433">
              <w:rPr>
                <w:rFonts w:ascii="Bookman Old Style" w:hAnsi="Bookman Old Style"/>
                <w:sz w:val="20"/>
                <w:szCs w:val="20"/>
              </w:rPr>
              <w:t>TAK</w:t>
            </w:r>
          </w:p>
        </w:tc>
        <w:tc>
          <w:tcPr>
            <w:tcW w:w="1838" w:type="dxa"/>
          </w:tcPr>
          <w:p w14:paraId="129ED208" w14:textId="77777777" w:rsidR="008A4433" w:rsidRPr="008A4433" w:rsidRDefault="008A4433" w:rsidP="008A4433">
            <w:pPr>
              <w:spacing w:after="58"/>
              <w:rPr>
                <w:rFonts w:ascii="Bookman Old Style" w:hAnsi="Bookman Old Style"/>
                <w:sz w:val="20"/>
                <w:szCs w:val="20"/>
              </w:rPr>
            </w:pPr>
          </w:p>
        </w:tc>
      </w:tr>
      <w:tr w:rsidR="008A4433" w:rsidRPr="008A4433" w14:paraId="04B04FD7" w14:textId="77777777" w:rsidTr="00722FF9">
        <w:tc>
          <w:tcPr>
            <w:tcW w:w="682" w:type="dxa"/>
            <w:tcBorders>
              <w:top w:val="nil"/>
              <w:left w:val="double" w:sz="2" w:space="0" w:color="000000"/>
              <w:bottom w:val="single" w:sz="2" w:space="0" w:color="000000"/>
              <w:right w:val="single" w:sz="2" w:space="0" w:color="000000"/>
            </w:tcBorders>
            <w:shd w:val="pct30" w:color="auto" w:fill="FFFFFF"/>
            <w:vAlign w:val="center"/>
          </w:tcPr>
          <w:p w14:paraId="1086E90E" w14:textId="77777777" w:rsidR="008A4433" w:rsidRPr="008A4433" w:rsidRDefault="008A4433" w:rsidP="008A4433">
            <w:pPr>
              <w:spacing w:after="58"/>
              <w:jc w:val="center"/>
              <w:rPr>
                <w:rFonts w:ascii="Bookman Old Style" w:hAnsi="Bookman Old Style"/>
                <w:b/>
                <w:sz w:val="20"/>
                <w:szCs w:val="20"/>
              </w:rPr>
            </w:pPr>
          </w:p>
        </w:tc>
        <w:tc>
          <w:tcPr>
            <w:tcW w:w="5839" w:type="dxa"/>
            <w:tcBorders>
              <w:top w:val="nil"/>
              <w:left w:val="single" w:sz="2" w:space="0" w:color="000000"/>
              <w:bottom w:val="single" w:sz="2" w:space="0" w:color="000000"/>
              <w:right w:val="single" w:sz="2" w:space="0" w:color="000000"/>
            </w:tcBorders>
            <w:shd w:val="pct30" w:color="auto" w:fill="FFFFFF"/>
            <w:vAlign w:val="center"/>
          </w:tcPr>
          <w:p w14:paraId="22A787E4" w14:textId="77777777" w:rsidR="008A4433" w:rsidRPr="008A4433" w:rsidRDefault="008A4433" w:rsidP="008A4433">
            <w:pPr>
              <w:rPr>
                <w:rFonts w:ascii="Bookman Old Style" w:hAnsi="Bookman Old Style"/>
              </w:rPr>
            </w:pPr>
            <w:r w:rsidRPr="008A4433">
              <w:rPr>
                <w:rFonts w:ascii="Bookman Old Style" w:hAnsi="Bookman Old Style" w:cs="Tahoma"/>
                <w:b/>
                <w:bCs/>
                <w:sz w:val="20"/>
                <w:szCs w:val="20"/>
              </w:rPr>
              <w:t xml:space="preserve">VIDEODUODENOSKOP HD – 2 </w:t>
            </w:r>
            <w:proofErr w:type="spellStart"/>
            <w:r w:rsidRPr="008A4433">
              <w:rPr>
                <w:rFonts w:ascii="Bookman Old Style" w:hAnsi="Bookman Old Style" w:cs="Tahoma"/>
                <w:b/>
                <w:bCs/>
                <w:sz w:val="20"/>
                <w:szCs w:val="20"/>
              </w:rPr>
              <w:t>szt</w:t>
            </w:r>
            <w:proofErr w:type="spellEnd"/>
          </w:p>
        </w:tc>
        <w:tc>
          <w:tcPr>
            <w:tcW w:w="2410" w:type="dxa"/>
            <w:tcBorders>
              <w:top w:val="nil"/>
              <w:left w:val="single" w:sz="2" w:space="0" w:color="000000"/>
              <w:bottom w:val="single" w:sz="2" w:space="0" w:color="000000"/>
              <w:right w:val="single" w:sz="2" w:space="0" w:color="000000"/>
            </w:tcBorders>
            <w:shd w:val="pct30" w:color="auto" w:fill="FFFFFF"/>
            <w:vAlign w:val="center"/>
          </w:tcPr>
          <w:p w14:paraId="10150C73" w14:textId="77777777" w:rsidR="008A4433" w:rsidRPr="008A4433" w:rsidRDefault="008A4433" w:rsidP="008A4433">
            <w:pPr>
              <w:spacing w:after="58"/>
              <w:jc w:val="center"/>
              <w:rPr>
                <w:rFonts w:ascii="Bookman Old Style" w:hAnsi="Bookman Old Style"/>
                <w:i/>
              </w:rPr>
            </w:pPr>
          </w:p>
        </w:tc>
        <w:tc>
          <w:tcPr>
            <w:tcW w:w="1838" w:type="dxa"/>
            <w:tcBorders>
              <w:top w:val="single" w:sz="2" w:space="0" w:color="000000"/>
              <w:left w:val="single" w:sz="2" w:space="0" w:color="000000"/>
              <w:bottom w:val="single" w:sz="8" w:space="0" w:color="000000"/>
              <w:right w:val="double" w:sz="2" w:space="0" w:color="000000"/>
            </w:tcBorders>
            <w:shd w:val="pct30" w:color="auto" w:fill="FFFFFF"/>
          </w:tcPr>
          <w:p w14:paraId="128B4A5B" w14:textId="77777777" w:rsidR="008A4433" w:rsidRPr="008A4433" w:rsidRDefault="008A4433" w:rsidP="008A4433">
            <w:pPr>
              <w:spacing w:after="58"/>
              <w:jc w:val="center"/>
              <w:rPr>
                <w:rFonts w:ascii="Bookman Old Style" w:hAnsi="Bookman Old Style"/>
                <w:i/>
              </w:rPr>
            </w:pPr>
          </w:p>
        </w:tc>
      </w:tr>
      <w:tr w:rsidR="008A4433" w:rsidRPr="008A4433" w14:paraId="48610F9C" w14:textId="77777777" w:rsidTr="00722FF9">
        <w:tc>
          <w:tcPr>
            <w:tcW w:w="682" w:type="dxa"/>
            <w:vAlign w:val="center"/>
          </w:tcPr>
          <w:p w14:paraId="7AF3A938" w14:textId="48484399" w:rsidR="008A4433" w:rsidRPr="008A4433" w:rsidRDefault="008A4433" w:rsidP="008A4433">
            <w:pPr>
              <w:spacing w:after="58"/>
              <w:jc w:val="center"/>
              <w:rPr>
                <w:rFonts w:ascii="Bookman Old Style" w:hAnsi="Bookman Old Style"/>
                <w:sz w:val="20"/>
                <w:szCs w:val="20"/>
              </w:rPr>
            </w:pPr>
            <w:r w:rsidRPr="008A4433">
              <w:rPr>
                <w:rFonts w:ascii="Bookman Old Style" w:hAnsi="Bookman Old Style"/>
                <w:sz w:val="20"/>
                <w:szCs w:val="20"/>
              </w:rPr>
              <w:t>13</w:t>
            </w:r>
            <w:r w:rsidR="00350B0A">
              <w:rPr>
                <w:rFonts w:ascii="Bookman Old Style" w:hAnsi="Bookman Old Style"/>
                <w:sz w:val="20"/>
                <w:szCs w:val="20"/>
              </w:rPr>
              <w:t>6</w:t>
            </w:r>
          </w:p>
        </w:tc>
        <w:tc>
          <w:tcPr>
            <w:tcW w:w="5839" w:type="dxa"/>
            <w:vAlign w:val="center"/>
          </w:tcPr>
          <w:p w14:paraId="70AFB96F" w14:textId="77777777" w:rsidR="008A4433" w:rsidRPr="008A4433" w:rsidRDefault="008A4433" w:rsidP="008A4433">
            <w:pPr>
              <w:snapToGrid w:val="0"/>
              <w:rPr>
                <w:rFonts w:ascii="Bookman Old Style" w:hAnsi="Bookman Old Style" w:cs="Calibri"/>
                <w:sz w:val="20"/>
                <w:szCs w:val="20"/>
              </w:rPr>
            </w:pPr>
            <w:r w:rsidRPr="008A4433">
              <w:rPr>
                <w:rFonts w:ascii="Bookman Old Style" w:hAnsi="Bookman Old Style" w:cs="Calibri"/>
                <w:sz w:val="20"/>
                <w:szCs w:val="20"/>
              </w:rPr>
              <w:t xml:space="preserve">Obrazowanie w standardzie HDTV </w:t>
            </w:r>
          </w:p>
        </w:tc>
        <w:tc>
          <w:tcPr>
            <w:tcW w:w="2410" w:type="dxa"/>
          </w:tcPr>
          <w:p w14:paraId="2069CD57" w14:textId="77777777" w:rsidR="008A4433" w:rsidRPr="008A4433" w:rsidRDefault="008A4433" w:rsidP="008A4433">
            <w:pPr>
              <w:jc w:val="center"/>
              <w:rPr>
                <w:rFonts w:ascii="Bookman Old Style" w:hAnsi="Bookman Old Style"/>
                <w:sz w:val="20"/>
                <w:szCs w:val="20"/>
              </w:rPr>
            </w:pPr>
            <w:r w:rsidRPr="008A4433">
              <w:rPr>
                <w:rFonts w:ascii="Bookman Old Style" w:hAnsi="Bookman Old Style"/>
                <w:sz w:val="20"/>
                <w:szCs w:val="20"/>
              </w:rPr>
              <w:t>TAK</w:t>
            </w:r>
          </w:p>
        </w:tc>
        <w:tc>
          <w:tcPr>
            <w:tcW w:w="1838" w:type="dxa"/>
          </w:tcPr>
          <w:p w14:paraId="15F73962" w14:textId="77777777" w:rsidR="008A4433" w:rsidRPr="008A4433" w:rsidRDefault="008A4433" w:rsidP="008A4433">
            <w:pPr>
              <w:spacing w:after="58"/>
              <w:rPr>
                <w:rFonts w:ascii="Bookman Old Style" w:hAnsi="Bookman Old Style"/>
                <w:sz w:val="20"/>
                <w:szCs w:val="20"/>
              </w:rPr>
            </w:pPr>
          </w:p>
        </w:tc>
      </w:tr>
      <w:tr w:rsidR="008A4433" w:rsidRPr="008A4433" w14:paraId="2962673E" w14:textId="77777777" w:rsidTr="00722FF9">
        <w:tc>
          <w:tcPr>
            <w:tcW w:w="682" w:type="dxa"/>
            <w:vAlign w:val="center"/>
          </w:tcPr>
          <w:p w14:paraId="4EA0B78D" w14:textId="5B8CA16B" w:rsidR="008A4433" w:rsidRPr="008A4433" w:rsidRDefault="008A4433" w:rsidP="008A4433">
            <w:pPr>
              <w:spacing w:after="58"/>
              <w:jc w:val="center"/>
              <w:rPr>
                <w:rFonts w:ascii="Bookman Old Style" w:hAnsi="Bookman Old Style"/>
                <w:sz w:val="20"/>
                <w:szCs w:val="20"/>
              </w:rPr>
            </w:pPr>
            <w:r w:rsidRPr="008A4433">
              <w:rPr>
                <w:rFonts w:ascii="Bookman Old Style" w:hAnsi="Bookman Old Style"/>
                <w:sz w:val="20"/>
                <w:szCs w:val="20"/>
              </w:rPr>
              <w:t>13</w:t>
            </w:r>
            <w:r w:rsidR="00350B0A">
              <w:rPr>
                <w:rFonts w:ascii="Bookman Old Style" w:hAnsi="Bookman Old Style"/>
                <w:sz w:val="20"/>
                <w:szCs w:val="20"/>
              </w:rPr>
              <w:t>7</w:t>
            </w:r>
          </w:p>
        </w:tc>
        <w:tc>
          <w:tcPr>
            <w:tcW w:w="5839" w:type="dxa"/>
            <w:vAlign w:val="center"/>
          </w:tcPr>
          <w:p w14:paraId="06AE7AF0" w14:textId="77777777" w:rsidR="008A4433" w:rsidRPr="008A4433" w:rsidRDefault="008A4433" w:rsidP="008A4433">
            <w:pPr>
              <w:snapToGrid w:val="0"/>
              <w:rPr>
                <w:rFonts w:ascii="Bookman Old Style" w:hAnsi="Bookman Old Style" w:cs="Calibri"/>
                <w:sz w:val="20"/>
                <w:szCs w:val="20"/>
              </w:rPr>
            </w:pPr>
            <w:r w:rsidRPr="008A4433">
              <w:rPr>
                <w:rFonts w:ascii="Bookman Old Style" w:hAnsi="Bookman Old Style" w:cs="Calibri"/>
                <w:sz w:val="20"/>
                <w:szCs w:val="20"/>
              </w:rPr>
              <w:t xml:space="preserve">Bezpieczne i bezpośrednie podłączenie z </w:t>
            </w:r>
            <w:proofErr w:type="spellStart"/>
            <w:r w:rsidRPr="008A4433">
              <w:rPr>
                <w:rFonts w:ascii="Bookman Old Style" w:hAnsi="Bookman Old Style" w:cs="Calibri"/>
                <w:sz w:val="20"/>
                <w:szCs w:val="20"/>
              </w:rPr>
              <w:t>videoprocesorem</w:t>
            </w:r>
            <w:proofErr w:type="spellEnd"/>
            <w:r w:rsidRPr="008A4433">
              <w:rPr>
                <w:rFonts w:ascii="Bookman Old Style" w:hAnsi="Bookman Old Style" w:cs="Calibri"/>
                <w:sz w:val="20"/>
                <w:szCs w:val="20"/>
              </w:rPr>
              <w:t xml:space="preserve"> będącym na wyposażeniu szpitala: EPK-i5000, EPK-i7000, EPK-i7010</w:t>
            </w:r>
          </w:p>
        </w:tc>
        <w:tc>
          <w:tcPr>
            <w:tcW w:w="2410" w:type="dxa"/>
          </w:tcPr>
          <w:p w14:paraId="6EAEED13" w14:textId="77777777" w:rsidR="008A4433" w:rsidRPr="008A4433" w:rsidRDefault="008A4433" w:rsidP="008A4433">
            <w:pPr>
              <w:jc w:val="center"/>
              <w:rPr>
                <w:rFonts w:ascii="Bookman Old Style" w:hAnsi="Bookman Old Style"/>
                <w:sz w:val="20"/>
                <w:szCs w:val="20"/>
              </w:rPr>
            </w:pPr>
            <w:r w:rsidRPr="008A4433">
              <w:rPr>
                <w:rFonts w:ascii="Bookman Old Style" w:hAnsi="Bookman Old Style"/>
                <w:sz w:val="20"/>
                <w:szCs w:val="20"/>
              </w:rPr>
              <w:t>TAK</w:t>
            </w:r>
          </w:p>
        </w:tc>
        <w:tc>
          <w:tcPr>
            <w:tcW w:w="1838" w:type="dxa"/>
          </w:tcPr>
          <w:p w14:paraId="47C9F254" w14:textId="77777777" w:rsidR="008A4433" w:rsidRPr="008A4433" w:rsidRDefault="008A4433" w:rsidP="008A4433">
            <w:pPr>
              <w:spacing w:after="58"/>
              <w:rPr>
                <w:rFonts w:ascii="Bookman Old Style" w:hAnsi="Bookman Old Style"/>
                <w:sz w:val="20"/>
                <w:szCs w:val="20"/>
              </w:rPr>
            </w:pPr>
          </w:p>
        </w:tc>
      </w:tr>
      <w:tr w:rsidR="008A4433" w:rsidRPr="008A4433" w14:paraId="1153633D" w14:textId="77777777" w:rsidTr="00722FF9">
        <w:tc>
          <w:tcPr>
            <w:tcW w:w="682" w:type="dxa"/>
            <w:vAlign w:val="center"/>
          </w:tcPr>
          <w:p w14:paraId="3F1F907D" w14:textId="29DC91F4" w:rsidR="008A4433" w:rsidRPr="008A4433" w:rsidRDefault="008A4433" w:rsidP="008A4433">
            <w:pPr>
              <w:spacing w:after="58"/>
              <w:jc w:val="center"/>
              <w:rPr>
                <w:rFonts w:ascii="Bookman Old Style" w:hAnsi="Bookman Old Style"/>
                <w:sz w:val="20"/>
                <w:szCs w:val="20"/>
              </w:rPr>
            </w:pPr>
            <w:r w:rsidRPr="008A4433">
              <w:rPr>
                <w:rFonts w:ascii="Bookman Old Style" w:hAnsi="Bookman Old Style"/>
                <w:sz w:val="20"/>
                <w:szCs w:val="20"/>
              </w:rPr>
              <w:t>1</w:t>
            </w:r>
            <w:r w:rsidR="00350B0A">
              <w:rPr>
                <w:rFonts w:ascii="Bookman Old Style" w:hAnsi="Bookman Old Style"/>
                <w:sz w:val="20"/>
                <w:szCs w:val="20"/>
              </w:rPr>
              <w:t>38</w:t>
            </w:r>
          </w:p>
        </w:tc>
        <w:tc>
          <w:tcPr>
            <w:tcW w:w="5839" w:type="dxa"/>
            <w:vAlign w:val="center"/>
          </w:tcPr>
          <w:p w14:paraId="38F6D285" w14:textId="77777777" w:rsidR="008A4433" w:rsidRPr="008A4433" w:rsidRDefault="008A4433" w:rsidP="008A4433">
            <w:pPr>
              <w:snapToGrid w:val="0"/>
              <w:rPr>
                <w:rFonts w:ascii="Bookman Old Style" w:hAnsi="Bookman Old Style" w:cs="Calibri"/>
                <w:sz w:val="20"/>
                <w:szCs w:val="20"/>
              </w:rPr>
            </w:pPr>
            <w:r w:rsidRPr="008A4433">
              <w:rPr>
                <w:rFonts w:ascii="Bookman Old Style" w:hAnsi="Bookman Old Style" w:cs="Calibri"/>
                <w:sz w:val="20"/>
                <w:szCs w:val="20"/>
              </w:rPr>
              <w:t>Chip CCD wbudowany w końcówkę endoskopu</w:t>
            </w:r>
          </w:p>
        </w:tc>
        <w:tc>
          <w:tcPr>
            <w:tcW w:w="2410" w:type="dxa"/>
            <w:vAlign w:val="center"/>
          </w:tcPr>
          <w:p w14:paraId="6FF6FA40" w14:textId="77777777" w:rsidR="008A4433" w:rsidRPr="008A4433" w:rsidRDefault="008A4433" w:rsidP="008A4433">
            <w:pPr>
              <w:jc w:val="center"/>
              <w:rPr>
                <w:rFonts w:ascii="Bookman Old Style" w:hAnsi="Bookman Old Style"/>
                <w:sz w:val="20"/>
                <w:szCs w:val="20"/>
              </w:rPr>
            </w:pPr>
            <w:r w:rsidRPr="008A4433">
              <w:rPr>
                <w:rFonts w:ascii="Bookman Old Style" w:hAnsi="Bookman Old Style" w:cs="Arial"/>
                <w:sz w:val="20"/>
                <w:szCs w:val="20"/>
              </w:rPr>
              <w:t>TAK</w:t>
            </w:r>
          </w:p>
        </w:tc>
        <w:tc>
          <w:tcPr>
            <w:tcW w:w="1838" w:type="dxa"/>
          </w:tcPr>
          <w:p w14:paraId="70EB6375" w14:textId="77777777" w:rsidR="008A4433" w:rsidRPr="008A4433" w:rsidRDefault="008A4433" w:rsidP="008A4433">
            <w:pPr>
              <w:spacing w:after="58"/>
              <w:rPr>
                <w:rFonts w:ascii="Bookman Old Style" w:hAnsi="Bookman Old Style"/>
                <w:sz w:val="20"/>
                <w:szCs w:val="20"/>
              </w:rPr>
            </w:pPr>
          </w:p>
        </w:tc>
      </w:tr>
      <w:tr w:rsidR="008A4433" w:rsidRPr="008A4433" w14:paraId="0A4DA27F" w14:textId="77777777" w:rsidTr="00722FF9">
        <w:tc>
          <w:tcPr>
            <w:tcW w:w="682" w:type="dxa"/>
            <w:vAlign w:val="center"/>
          </w:tcPr>
          <w:p w14:paraId="4712C5A5" w14:textId="33F60B84" w:rsidR="008A4433" w:rsidRPr="008A4433" w:rsidRDefault="008A4433" w:rsidP="008A4433">
            <w:pPr>
              <w:spacing w:after="58"/>
              <w:jc w:val="center"/>
              <w:rPr>
                <w:rFonts w:ascii="Bookman Old Style" w:hAnsi="Bookman Old Style"/>
                <w:sz w:val="20"/>
                <w:szCs w:val="20"/>
              </w:rPr>
            </w:pPr>
            <w:r w:rsidRPr="008A4433">
              <w:rPr>
                <w:rFonts w:ascii="Bookman Old Style" w:hAnsi="Bookman Old Style"/>
                <w:sz w:val="20"/>
                <w:szCs w:val="20"/>
              </w:rPr>
              <w:t>1</w:t>
            </w:r>
            <w:r w:rsidR="00350B0A">
              <w:rPr>
                <w:rFonts w:ascii="Bookman Old Style" w:hAnsi="Bookman Old Style"/>
                <w:sz w:val="20"/>
                <w:szCs w:val="20"/>
              </w:rPr>
              <w:t>39</w:t>
            </w:r>
          </w:p>
        </w:tc>
        <w:tc>
          <w:tcPr>
            <w:tcW w:w="5839" w:type="dxa"/>
            <w:vAlign w:val="center"/>
          </w:tcPr>
          <w:p w14:paraId="36352468" w14:textId="77777777" w:rsidR="008A4433" w:rsidRPr="008A4433" w:rsidRDefault="008A4433" w:rsidP="008A4433">
            <w:pPr>
              <w:snapToGrid w:val="0"/>
              <w:rPr>
                <w:rFonts w:ascii="Bookman Old Style" w:hAnsi="Bookman Old Style" w:cs="Calibri"/>
                <w:sz w:val="20"/>
                <w:szCs w:val="20"/>
              </w:rPr>
            </w:pPr>
            <w:r w:rsidRPr="008A4433">
              <w:rPr>
                <w:rFonts w:ascii="Bookman Old Style" w:hAnsi="Bookman Old Style" w:cs="Arial"/>
                <w:sz w:val="20"/>
                <w:szCs w:val="20"/>
              </w:rPr>
              <w:t>Średnica kanału roboczego: min. 4,2 mm</w:t>
            </w:r>
          </w:p>
        </w:tc>
        <w:tc>
          <w:tcPr>
            <w:tcW w:w="2410" w:type="dxa"/>
            <w:vAlign w:val="center"/>
          </w:tcPr>
          <w:p w14:paraId="2FC27EFA" w14:textId="77777777" w:rsidR="008A4433" w:rsidRPr="008A4433" w:rsidRDefault="008A4433" w:rsidP="008A4433">
            <w:pPr>
              <w:jc w:val="center"/>
              <w:rPr>
                <w:rFonts w:ascii="Bookman Old Style" w:hAnsi="Bookman Old Style"/>
                <w:sz w:val="20"/>
                <w:szCs w:val="20"/>
              </w:rPr>
            </w:pPr>
            <w:r w:rsidRPr="008A4433">
              <w:rPr>
                <w:rFonts w:ascii="Bookman Old Style" w:hAnsi="Bookman Old Style" w:cs="Arial"/>
                <w:sz w:val="20"/>
                <w:szCs w:val="20"/>
              </w:rPr>
              <w:t>TAK</w:t>
            </w:r>
          </w:p>
        </w:tc>
        <w:tc>
          <w:tcPr>
            <w:tcW w:w="1838" w:type="dxa"/>
          </w:tcPr>
          <w:p w14:paraId="538E0473" w14:textId="77777777" w:rsidR="008A4433" w:rsidRPr="008A4433" w:rsidRDefault="008A4433" w:rsidP="008A4433">
            <w:pPr>
              <w:spacing w:after="58"/>
              <w:rPr>
                <w:rFonts w:ascii="Bookman Old Style" w:hAnsi="Bookman Old Style"/>
                <w:sz w:val="20"/>
                <w:szCs w:val="20"/>
              </w:rPr>
            </w:pPr>
          </w:p>
        </w:tc>
      </w:tr>
      <w:tr w:rsidR="008A4433" w:rsidRPr="008A4433" w14:paraId="64372937" w14:textId="77777777" w:rsidTr="00722FF9">
        <w:tc>
          <w:tcPr>
            <w:tcW w:w="682" w:type="dxa"/>
            <w:vAlign w:val="center"/>
          </w:tcPr>
          <w:p w14:paraId="5F5F9922" w14:textId="754A9CA4" w:rsidR="008A4433" w:rsidRPr="008A4433" w:rsidRDefault="008A4433" w:rsidP="008A4433">
            <w:pPr>
              <w:spacing w:after="58"/>
              <w:jc w:val="center"/>
              <w:rPr>
                <w:rFonts w:ascii="Bookman Old Style" w:hAnsi="Bookman Old Style"/>
                <w:sz w:val="20"/>
                <w:szCs w:val="20"/>
              </w:rPr>
            </w:pPr>
            <w:r w:rsidRPr="008A4433">
              <w:rPr>
                <w:rFonts w:ascii="Bookman Old Style" w:hAnsi="Bookman Old Style"/>
                <w:sz w:val="20"/>
                <w:szCs w:val="20"/>
              </w:rPr>
              <w:t>14</w:t>
            </w:r>
            <w:r w:rsidR="00350B0A">
              <w:rPr>
                <w:rFonts w:ascii="Bookman Old Style" w:hAnsi="Bookman Old Style"/>
                <w:sz w:val="20"/>
                <w:szCs w:val="20"/>
              </w:rPr>
              <w:t>0</w:t>
            </w:r>
          </w:p>
        </w:tc>
        <w:tc>
          <w:tcPr>
            <w:tcW w:w="5839" w:type="dxa"/>
            <w:vAlign w:val="center"/>
          </w:tcPr>
          <w:p w14:paraId="718293A0" w14:textId="77777777" w:rsidR="008A4433" w:rsidRPr="008A4433" w:rsidRDefault="008A4433" w:rsidP="008A4433">
            <w:pPr>
              <w:snapToGrid w:val="0"/>
              <w:rPr>
                <w:rFonts w:ascii="Bookman Old Style" w:hAnsi="Bookman Old Style" w:cs="Calibri"/>
                <w:sz w:val="20"/>
                <w:szCs w:val="20"/>
              </w:rPr>
            </w:pPr>
            <w:r w:rsidRPr="008A4433">
              <w:rPr>
                <w:rFonts w:ascii="Bookman Old Style" w:hAnsi="Bookman Old Style" w:cs="Arial"/>
                <w:sz w:val="20"/>
                <w:szCs w:val="20"/>
              </w:rPr>
              <w:t xml:space="preserve">Długość robocza sondy wziernikowej: min. 1250 mm </w:t>
            </w:r>
          </w:p>
        </w:tc>
        <w:tc>
          <w:tcPr>
            <w:tcW w:w="2410" w:type="dxa"/>
          </w:tcPr>
          <w:p w14:paraId="39665F01" w14:textId="77777777" w:rsidR="008A4433" w:rsidRPr="008A4433" w:rsidRDefault="008A4433" w:rsidP="008A4433">
            <w:pPr>
              <w:jc w:val="center"/>
              <w:rPr>
                <w:rFonts w:ascii="Bookman Old Style" w:hAnsi="Bookman Old Style"/>
                <w:sz w:val="20"/>
                <w:szCs w:val="20"/>
              </w:rPr>
            </w:pPr>
            <w:r w:rsidRPr="008A4433">
              <w:rPr>
                <w:rFonts w:ascii="Bookman Old Style" w:hAnsi="Bookman Old Style"/>
                <w:sz w:val="20"/>
                <w:szCs w:val="20"/>
              </w:rPr>
              <w:t>TAK</w:t>
            </w:r>
          </w:p>
        </w:tc>
        <w:tc>
          <w:tcPr>
            <w:tcW w:w="1838" w:type="dxa"/>
          </w:tcPr>
          <w:p w14:paraId="27578933" w14:textId="77777777" w:rsidR="008A4433" w:rsidRPr="008A4433" w:rsidRDefault="008A4433" w:rsidP="008A4433">
            <w:pPr>
              <w:spacing w:after="58"/>
              <w:rPr>
                <w:rFonts w:ascii="Bookman Old Style" w:hAnsi="Bookman Old Style"/>
                <w:sz w:val="20"/>
                <w:szCs w:val="20"/>
              </w:rPr>
            </w:pPr>
          </w:p>
        </w:tc>
      </w:tr>
      <w:tr w:rsidR="008A4433" w:rsidRPr="008A4433" w14:paraId="2E7924AF" w14:textId="77777777" w:rsidTr="00722FF9">
        <w:tc>
          <w:tcPr>
            <w:tcW w:w="682" w:type="dxa"/>
            <w:vAlign w:val="center"/>
          </w:tcPr>
          <w:p w14:paraId="33350BF5" w14:textId="189DE466" w:rsidR="008A4433" w:rsidRPr="008A4433" w:rsidRDefault="008A4433" w:rsidP="008A4433">
            <w:pPr>
              <w:spacing w:after="58"/>
              <w:jc w:val="center"/>
              <w:rPr>
                <w:rFonts w:ascii="Bookman Old Style" w:hAnsi="Bookman Old Style"/>
                <w:sz w:val="20"/>
                <w:szCs w:val="20"/>
              </w:rPr>
            </w:pPr>
            <w:r w:rsidRPr="008A4433">
              <w:rPr>
                <w:rFonts w:ascii="Bookman Old Style" w:hAnsi="Bookman Old Style"/>
                <w:sz w:val="20"/>
                <w:szCs w:val="20"/>
              </w:rPr>
              <w:t>14</w:t>
            </w:r>
            <w:r w:rsidR="00350B0A">
              <w:rPr>
                <w:rFonts w:ascii="Bookman Old Style" w:hAnsi="Bookman Old Style"/>
                <w:sz w:val="20"/>
                <w:szCs w:val="20"/>
              </w:rPr>
              <w:t>1</w:t>
            </w:r>
          </w:p>
        </w:tc>
        <w:tc>
          <w:tcPr>
            <w:tcW w:w="5839" w:type="dxa"/>
            <w:vAlign w:val="center"/>
          </w:tcPr>
          <w:p w14:paraId="15187BD7" w14:textId="77777777" w:rsidR="008A4433" w:rsidRPr="008A4433" w:rsidRDefault="008A4433" w:rsidP="008A4433">
            <w:pPr>
              <w:snapToGrid w:val="0"/>
              <w:rPr>
                <w:rFonts w:ascii="Bookman Old Style" w:hAnsi="Bookman Old Style" w:cs="Calibri"/>
                <w:sz w:val="20"/>
                <w:szCs w:val="20"/>
              </w:rPr>
            </w:pPr>
            <w:r w:rsidRPr="008A4433">
              <w:rPr>
                <w:rFonts w:ascii="Bookman Old Style" w:hAnsi="Bookman Old Style" w:cs="Arial"/>
                <w:sz w:val="20"/>
                <w:szCs w:val="20"/>
              </w:rPr>
              <w:t>Kąt obserwacji: min. 100˚ (retro 10˚)</w:t>
            </w:r>
          </w:p>
        </w:tc>
        <w:tc>
          <w:tcPr>
            <w:tcW w:w="2410" w:type="dxa"/>
          </w:tcPr>
          <w:p w14:paraId="6753A5AB" w14:textId="77777777" w:rsidR="008A4433" w:rsidRPr="008A4433" w:rsidRDefault="008A4433" w:rsidP="008A4433">
            <w:pPr>
              <w:jc w:val="center"/>
              <w:rPr>
                <w:rFonts w:ascii="Bookman Old Style" w:hAnsi="Bookman Old Style"/>
                <w:sz w:val="20"/>
                <w:szCs w:val="20"/>
              </w:rPr>
            </w:pPr>
            <w:r w:rsidRPr="008A4433">
              <w:rPr>
                <w:rFonts w:ascii="Bookman Old Style" w:hAnsi="Bookman Old Style"/>
                <w:sz w:val="20"/>
                <w:szCs w:val="20"/>
              </w:rPr>
              <w:t>TAK</w:t>
            </w:r>
          </w:p>
        </w:tc>
        <w:tc>
          <w:tcPr>
            <w:tcW w:w="1838" w:type="dxa"/>
          </w:tcPr>
          <w:p w14:paraId="0F0784AA" w14:textId="77777777" w:rsidR="008A4433" w:rsidRPr="008A4433" w:rsidRDefault="008A4433" w:rsidP="008A4433">
            <w:pPr>
              <w:spacing w:after="58"/>
              <w:rPr>
                <w:rFonts w:ascii="Bookman Old Style" w:hAnsi="Bookman Old Style"/>
                <w:sz w:val="20"/>
                <w:szCs w:val="20"/>
              </w:rPr>
            </w:pPr>
          </w:p>
        </w:tc>
      </w:tr>
      <w:tr w:rsidR="008A4433" w:rsidRPr="008A4433" w14:paraId="1B563924" w14:textId="77777777" w:rsidTr="00722FF9">
        <w:tc>
          <w:tcPr>
            <w:tcW w:w="682" w:type="dxa"/>
            <w:vAlign w:val="center"/>
          </w:tcPr>
          <w:p w14:paraId="78810684" w14:textId="1E5B936F" w:rsidR="008A4433" w:rsidRPr="008A4433" w:rsidRDefault="008A4433" w:rsidP="008A4433">
            <w:pPr>
              <w:spacing w:after="58"/>
              <w:jc w:val="center"/>
              <w:rPr>
                <w:rFonts w:ascii="Bookman Old Style" w:hAnsi="Bookman Old Style"/>
                <w:sz w:val="20"/>
                <w:szCs w:val="20"/>
              </w:rPr>
            </w:pPr>
            <w:r w:rsidRPr="008A4433">
              <w:rPr>
                <w:rFonts w:ascii="Bookman Old Style" w:hAnsi="Bookman Old Style"/>
                <w:sz w:val="20"/>
                <w:szCs w:val="20"/>
              </w:rPr>
              <w:t>14</w:t>
            </w:r>
            <w:r w:rsidR="00350B0A">
              <w:rPr>
                <w:rFonts w:ascii="Bookman Old Style" w:hAnsi="Bookman Old Style"/>
                <w:sz w:val="20"/>
                <w:szCs w:val="20"/>
              </w:rPr>
              <w:t>2</w:t>
            </w:r>
          </w:p>
        </w:tc>
        <w:tc>
          <w:tcPr>
            <w:tcW w:w="5839" w:type="dxa"/>
            <w:vAlign w:val="center"/>
          </w:tcPr>
          <w:p w14:paraId="08E3F7F5" w14:textId="77777777" w:rsidR="008A4433" w:rsidRPr="008A4433" w:rsidRDefault="008A4433" w:rsidP="008A4433">
            <w:pPr>
              <w:snapToGrid w:val="0"/>
              <w:rPr>
                <w:rFonts w:ascii="Bookman Old Style" w:hAnsi="Bookman Old Style" w:cs="Calibri"/>
                <w:sz w:val="20"/>
                <w:szCs w:val="20"/>
              </w:rPr>
            </w:pPr>
            <w:r w:rsidRPr="008A4433">
              <w:rPr>
                <w:rFonts w:ascii="Bookman Old Style" w:hAnsi="Bookman Old Style" w:cs="Arial"/>
                <w:sz w:val="20"/>
                <w:szCs w:val="20"/>
              </w:rPr>
              <w:t xml:space="preserve">Głębia ostrości: min. 4-60 mm </w:t>
            </w:r>
          </w:p>
        </w:tc>
        <w:tc>
          <w:tcPr>
            <w:tcW w:w="2410" w:type="dxa"/>
          </w:tcPr>
          <w:p w14:paraId="2CAC2B2D" w14:textId="77777777" w:rsidR="008A4433" w:rsidRPr="008A4433" w:rsidRDefault="008A4433" w:rsidP="008A4433">
            <w:pPr>
              <w:jc w:val="center"/>
              <w:rPr>
                <w:rFonts w:ascii="Bookman Old Style" w:hAnsi="Bookman Old Style"/>
                <w:sz w:val="20"/>
                <w:szCs w:val="20"/>
              </w:rPr>
            </w:pPr>
            <w:r w:rsidRPr="008A4433">
              <w:rPr>
                <w:rFonts w:ascii="Bookman Old Style" w:hAnsi="Bookman Old Style"/>
                <w:sz w:val="20"/>
                <w:szCs w:val="20"/>
              </w:rPr>
              <w:t>TAK</w:t>
            </w:r>
          </w:p>
        </w:tc>
        <w:tc>
          <w:tcPr>
            <w:tcW w:w="1838" w:type="dxa"/>
          </w:tcPr>
          <w:p w14:paraId="64012786" w14:textId="77777777" w:rsidR="008A4433" w:rsidRPr="008A4433" w:rsidRDefault="008A4433" w:rsidP="008A4433">
            <w:pPr>
              <w:spacing w:after="58"/>
              <w:rPr>
                <w:rFonts w:ascii="Bookman Old Style" w:hAnsi="Bookman Old Style"/>
                <w:sz w:val="20"/>
                <w:szCs w:val="20"/>
              </w:rPr>
            </w:pPr>
          </w:p>
        </w:tc>
      </w:tr>
      <w:tr w:rsidR="008A4433" w:rsidRPr="008A4433" w14:paraId="75375DDD" w14:textId="77777777" w:rsidTr="00722FF9">
        <w:tc>
          <w:tcPr>
            <w:tcW w:w="682" w:type="dxa"/>
            <w:vAlign w:val="center"/>
          </w:tcPr>
          <w:p w14:paraId="55DADE69" w14:textId="1075D2DF" w:rsidR="008A4433" w:rsidRPr="008A4433" w:rsidRDefault="008A4433" w:rsidP="008A4433">
            <w:pPr>
              <w:spacing w:after="58"/>
              <w:jc w:val="center"/>
              <w:rPr>
                <w:rFonts w:ascii="Bookman Old Style" w:hAnsi="Bookman Old Style"/>
                <w:sz w:val="20"/>
                <w:szCs w:val="20"/>
              </w:rPr>
            </w:pPr>
            <w:r w:rsidRPr="008A4433">
              <w:rPr>
                <w:rFonts w:ascii="Bookman Old Style" w:hAnsi="Bookman Old Style"/>
                <w:sz w:val="20"/>
                <w:szCs w:val="20"/>
              </w:rPr>
              <w:t>14</w:t>
            </w:r>
            <w:r w:rsidR="00350B0A">
              <w:rPr>
                <w:rFonts w:ascii="Bookman Old Style" w:hAnsi="Bookman Old Style"/>
                <w:sz w:val="20"/>
                <w:szCs w:val="20"/>
              </w:rPr>
              <w:t>3</w:t>
            </w:r>
          </w:p>
        </w:tc>
        <w:tc>
          <w:tcPr>
            <w:tcW w:w="5839" w:type="dxa"/>
            <w:vAlign w:val="center"/>
          </w:tcPr>
          <w:p w14:paraId="48935529" w14:textId="77777777" w:rsidR="008A4433" w:rsidRPr="008A4433" w:rsidRDefault="008A4433" w:rsidP="008A4433">
            <w:pPr>
              <w:spacing w:before="40" w:after="40"/>
              <w:rPr>
                <w:rFonts w:ascii="Bookman Old Style" w:hAnsi="Bookman Old Style" w:cs="Arial"/>
                <w:sz w:val="20"/>
                <w:szCs w:val="20"/>
              </w:rPr>
            </w:pPr>
            <w:r w:rsidRPr="008A4433">
              <w:rPr>
                <w:rFonts w:ascii="Bookman Old Style" w:hAnsi="Bookman Old Style" w:cs="Arial"/>
                <w:sz w:val="20"/>
                <w:szCs w:val="20"/>
              </w:rPr>
              <w:t>Zagięcie końcówki sondy wziernikowej:</w:t>
            </w:r>
          </w:p>
          <w:p w14:paraId="5736D8C4" w14:textId="77777777" w:rsidR="008A4433" w:rsidRPr="008A4433" w:rsidRDefault="008A4433" w:rsidP="008A4433">
            <w:pPr>
              <w:spacing w:before="40" w:after="40"/>
              <w:rPr>
                <w:rFonts w:ascii="Bookman Old Style" w:hAnsi="Bookman Old Style" w:cs="Arial"/>
                <w:sz w:val="20"/>
                <w:szCs w:val="20"/>
              </w:rPr>
            </w:pPr>
            <w:r w:rsidRPr="008A4433">
              <w:rPr>
                <w:rFonts w:ascii="Bookman Old Style" w:hAnsi="Bookman Old Style" w:cs="Arial"/>
                <w:sz w:val="20"/>
                <w:szCs w:val="20"/>
              </w:rPr>
              <w:t>- góra/dół: min. 120˚/90˚</w:t>
            </w:r>
          </w:p>
          <w:p w14:paraId="6E26ACFE" w14:textId="77777777" w:rsidR="008A4433" w:rsidRPr="008A4433" w:rsidRDefault="008A4433" w:rsidP="008A4433">
            <w:pPr>
              <w:snapToGrid w:val="0"/>
              <w:rPr>
                <w:rFonts w:ascii="Bookman Old Style" w:hAnsi="Bookman Old Style" w:cs="Calibri"/>
                <w:sz w:val="20"/>
                <w:szCs w:val="20"/>
              </w:rPr>
            </w:pPr>
            <w:r w:rsidRPr="008A4433">
              <w:rPr>
                <w:rFonts w:ascii="Bookman Old Style" w:hAnsi="Bookman Old Style" w:cs="Arial"/>
                <w:sz w:val="20"/>
                <w:szCs w:val="20"/>
              </w:rPr>
              <w:t>- prawo/lewo: min. 105˚/90˚</w:t>
            </w:r>
          </w:p>
        </w:tc>
        <w:tc>
          <w:tcPr>
            <w:tcW w:w="2410" w:type="dxa"/>
          </w:tcPr>
          <w:p w14:paraId="5CC78BA6" w14:textId="77777777" w:rsidR="008A4433" w:rsidRPr="008A4433" w:rsidRDefault="008A4433" w:rsidP="008A4433">
            <w:pPr>
              <w:jc w:val="center"/>
              <w:rPr>
                <w:rFonts w:ascii="Bookman Old Style" w:hAnsi="Bookman Old Style"/>
                <w:sz w:val="20"/>
                <w:szCs w:val="20"/>
              </w:rPr>
            </w:pPr>
            <w:r w:rsidRPr="008A4433">
              <w:rPr>
                <w:rFonts w:ascii="Bookman Old Style" w:hAnsi="Bookman Old Style"/>
                <w:sz w:val="20"/>
                <w:szCs w:val="20"/>
              </w:rPr>
              <w:t>TAK</w:t>
            </w:r>
          </w:p>
        </w:tc>
        <w:tc>
          <w:tcPr>
            <w:tcW w:w="1838" w:type="dxa"/>
          </w:tcPr>
          <w:p w14:paraId="6E45576A" w14:textId="77777777" w:rsidR="008A4433" w:rsidRPr="008A4433" w:rsidRDefault="008A4433" w:rsidP="008A4433">
            <w:pPr>
              <w:spacing w:after="58"/>
              <w:rPr>
                <w:rFonts w:ascii="Bookman Old Style" w:hAnsi="Bookman Old Style"/>
                <w:sz w:val="20"/>
                <w:szCs w:val="20"/>
              </w:rPr>
            </w:pPr>
          </w:p>
        </w:tc>
      </w:tr>
      <w:tr w:rsidR="008A4433" w:rsidRPr="008A4433" w14:paraId="2889EA34" w14:textId="77777777" w:rsidTr="00722FF9">
        <w:tc>
          <w:tcPr>
            <w:tcW w:w="682" w:type="dxa"/>
            <w:vAlign w:val="center"/>
          </w:tcPr>
          <w:p w14:paraId="6818D7E6" w14:textId="6AEBA90D" w:rsidR="008A4433" w:rsidRPr="008A4433" w:rsidRDefault="008A4433" w:rsidP="008A4433">
            <w:pPr>
              <w:spacing w:after="58"/>
              <w:jc w:val="center"/>
              <w:rPr>
                <w:rFonts w:ascii="Bookman Old Style" w:hAnsi="Bookman Old Style"/>
                <w:sz w:val="20"/>
                <w:szCs w:val="20"/>
              </w:rPr>
            </w:pPr>
            <w:r w:rsidRPr="008A4433">
              <w:rPr>
                <w:rFonts w:ascii="Bookman Old Style" w:hAnsi="Bookman Old Style"/>
                <w:sz w:val="20"/>
                <w:szCs w:val="20"/>
              </w:rPr>
              <w:t>14</w:t>
            </w:r>
            <w:r w:rsidR="00350B0A">
              <w:rPr>
                <w:rFonts w:ascii="Bookman Old Style" w:hAnsi="Bookman Old Style"/>
                <w:sz w:val="20"/>
                <w:szCs w:val="20"/>
              </w:rPr>
              <w:t>4</w:t>
            </w:r>
          </w:p>
        </w:tc>
        <w:tc>
          <w:tcPr>
            <w:tcW w:w="5839" w:type="dxa"/>
            <w:vAlign w:val="center"/>
          </w:tcPr>
          <w:p w14:paraId="1C1F930F" w14:textId="77777777" w:rsidR="008A4433" w:rsidRPr="008A4433" w:rsidRDefault="008A4433" w:rsidP="008A4433">
            <w:pPr>
              <w:snapToGrid w:val="0"/>
              <w:rPr>
                <w:rFonts w:ascii="Bookman Old Style" w:hAnsi="Bookman Old Style" w:cs="Calibri"/>
                <w:sz w:val="20"/>
                <w:szCs w:val="20"/>
              </w:rPr>
            </w:pPr>
            <w:r w:rsidRPr="008A4433">
              <w:rPr>
                <w:rFonts w:ascii="Bookman Old Style" w:eastAsia="Batang" w:hAnsi="Bookman Old Style" w:cs="Calibri"/>
                <w:sz w:val="20"/>
                <w:szCs w:val="20"/>
              </w:rPr>
              <w:t>Programowalne przyciski sterujące głowicy endoskopowej z możliwością przypisania każdej funkcji sterującej procesora: min. 4 przyciski</w:t>
            </w:r>
          </w:p>
        </w:tc>
        <w:tc>
          <w:tcPr>
            <w:tcW w:w="2410" w:type="dxa"/>
          </w:tcPr>
          <w:p w14:paraId="02596DA3" w14:textId="77777777" w:rsidR="008A4433" w:rsidRPr="008A4433" w:rsidRDefault="008A4433" w:rsidP="008A4433">
            <w:pPr>
              <w:jc w:val="center"/>
              <w:rPr>
                <w:rFonts w:ascii="Bookman Old Style" w:hAnsi="Bookman Old Style"/>
                <w:sz w:val="20"/>
                <w:szCs w:val="20"/>
              </w:rPr>
            </w:pPr>
            <w:r w:rsidRPr="008A4433">
              <w:rPr>
                <w:rFonts w:ascii="Bookman Old Style" w:hAnsi="Bookman Old Style"/>
                <w:sz w:val="20"/>
                <w:szCs w:val="20"/>
              </w:rPr>
              <w:t>TAK</w:t>
            </w:r>
          </w:p>
        </w:tc>
        <w:tc>
          <w:tcPr>
            <w:tcW w:w="1838" w:type="dxa"/>
          </w:tcPr>
          <w:p w14:paraId="3BCFA8C2" w14:textId="77777777" w:rsidR="008A4433" w:rsidRPr="008A4433" w:rsidRDefault="008A4433" w:rsidP="008A4433">
            <w:pPr>
              <w:spacing w:after="58"/>
              <w:rPr>
                <w:rFonts w:ascii="Bookman Old Style" w:hAnsi="Bookman Old Style"/>
                <w:sz w:val="20"/>
                <w:szCs w:val="20"/>
              </w:rPr>
            </w:pPr>
          </w:p>
        </w:tc>
      </w:tr>
      <w:tr w:rsidR="008A4433" w:rsidRPr="008A4433" w14:paraId="19819DE8" w14:textId="77777777" w:rsidTr="00722FF9">
        <w:tc>
          <w:tcPr>
            <w:tcW w:w="682" w:type="dxa"/>
            <w:vAlign w:val="center"/>
          </w:tcPr>
          <w:p w14:paraId="4DEAA18F" w14:textId="2D54110D" w:rsidR="008A4433" w:rsidRPr="008A4433" w:rsidRDefault="008A4433" w:rsidP="008A4433">
            <w:pPr>
              <w:spacing w:after="58"/>
              <w:rPr>
                <w:rFonts w:ascii="Bookman Old Style" w:hAnsi="Bookman Old Style"/>
                <w:sz w:val="20"/>
                <w:szCs w:val="20"/>
              </w:rPr>
            </w:pPr>
            <w:r w:rsidRPr="008A4433">
              <w:rPr>
                <w:rFonts w:ascii="Bookman Old Style" w:hAnsi="Bookman Old Style"/>
                <w:sz w:val="20"/>
                <w:szCs w:val="20"/>
              </w:rPr>
              <w:t>14</w:t>
            </w:r>
            <w:r w:rsidR="00350B0A">
              <w:rPr>
                <w:rFonts w:ascii="Bookman Old Style" w:hAnsi="Bookman Old Style"/>
                <w:sz w:val="20"/>
                <w:szCs w:val="20"/>
              </w:rPr>
              <w:t>5</w:t>
            </w:r>
          </w:p>
        </w:tc>
        <w:tc>
          <w:tcPr>
            <w:tcW w:w="5839" w:type="dxa"/>
            <w:vAlign w:val="center"/>
          </w:tcPr>
          <w:p w14:paraId="3D44CE88" w14:textId="77777777" w:rsidR="008A4433" w:rsidRPr="008A4433" w:rsidRDefault="008A4433" w:rsidP="008A4433">
            <w:pPr>
              <w:snapToGrid w:val="0"/>
              <w:rPr>
                <w:rFonts w:ascii="Bookman Old Style" w:hAnsi="Bookman Old Style" w:cs="Calibri"/>
                <w:sz w:val="20"/>
                <w:szCs w:val="20"/>
              </w:rPr>
            </w:pPr>
            <w:r w:rsidRPr="008A4433">
              <w:rPr>
                <w:rFonts w:ascii="Bookman Old Style" w:eastAsia="Batang" w:hAnsi="Bookman Old Style" w:cs="Calibri"/>
                <w:sz w:val="20"/>
                <w:szCs w:val="20"/>
              </w:rPr>
              <w:t>Obsługa trybu obrazowania niezależnie w filtracji optycznej oraz cyfrowej - do wyboru przez użytkownika – obie funkcje obrazowania programowalne na niezależne przyciski endoskopu</w:t>
            </w:r>
          </w:p>
        </w:tc>
        <w:tc>
          <w:tcPr>
            <w:tcW w:w="2410" w:type="dxa"/>
          </w:tcPr>
          <w:p w14:paraId="13B3FA3F" w14:textId="77777777" w:rsidR="008A4433" w:rsidRPr="008A4433" w:rsidRDefault="008A4433" w:rsidP="008A4433">
            <w:pPr>
              <w:jc w:val="center"/>
              <w:rPr>
                <w:rFonts w:ascii="Bookman Old Style" w:hAnsi="Bookman Old Style"/>
                <w:sz w:val="20"/>
                <w:szCs w:val="20"/>
              </w:rPr>
            </w:pPr>
            <w:r w:rsidRPr="008A4433">
              <w:rPr>
                <w:rFonts w:ascii="Bookman Old Style" w:hAnsi="Bookman Old Style"/>
                <w:sz w:val="20"/>
                <w:szCs w:val="20"/>
              </w:rPr>
              <w:t>TAK</w:t>
            </w:r>
          </w:p>
        </w:tc>
        <w:tc>
          <w:tcPr>
            <w:tcW w:w="1838" w:type="dxa"/>
          </w:tcPr>
          <w:p w14:paraId="7A93F742" w14:textId="77777777" w:rsidR="008A4433" w:rsidRPr="008A4433" w:rsidRDefault="008A4433" w:rsidP="008A4433">
            <w:pPr>
              <w:spacing w:after="58"/>
              <w:rPr>
                <w:rFonts w:ascii="Bookman Old Style" w:hAnsi="Bookman Old Style"/>
                <w:sz w:val="20"/>
                <w:szCs w:val="20"/>
              </w:rPr>
            </w:pPr>
          </w:p>
        </w:tc>
      </w:tr>
      <w:tr w:rsidR="008A4433" w:rsidRPr="008A4433" w14:paraId="48FD57EB" w14:textId="77777777" w:rsidTr="00722FF9">
        <w:tc>
          <w:tcPr>
            <w:tcW w:w="682" w:type="dxa"/>
            <w:vAlign w:val="center"/>
          </w:tcPr>
          <w:p w14:paraId="1C939BBC" w14:textId="753F7EAD" w:rsidR="008A4433" w:rsidRPr="008A4433" w:rsidRDefault="008A4433" w:rsidP="008A4433">
            <w:pPr>
              <w:spacing w:after="58"/>
              <w:jc w:val="center"/>
              <w:rPr>
                <w:rFonts w:ascii="Bookman Old Style" w:hAnsi="Bookman Old Style"/>
                <w:sz w:val="20"/>
                <w:szCs w:val="20"/>
              </w:rPr>
            </w:pPr>
            <w:r w:rsidRPr="008A4433">
              <w:rPr>
                <w:rFonts w:ascii="Bookman Old Style" w:hAnsi="Bookman Old Style"/>
                <w:sz w:val="20"/>
                <w:szCs w:val="20"/>
              </w:rPr>
              <w:t>14</w:t>
            </w:r>
            <w:r w:rsidR="00350B0A">
              <w:rPr>
                <w:rFonts w:ascii="Bookman Old Style" w:hAnsi="Bookman Old Style"/>
                <w:sz w:val="20"/>
                <w:szCs w:val="20"/>
              </w:rPr>
              <w:t>6</w:t>
            </w:r>
          </w:p>
        </w:tc>
        <w:tc>
          <w:tcPr>
            <w:tcW w:w="5839" w:type="dxa"/>
            <w:vAlign w:val="center"/>
          </w:tcPr>
          <w:p w14:paraId="65CA3597" w14:textId="77777777" w:rsidR="008A4433" w:rsidRPr="008A4433" w:rsidRDefault="008A4433" w:rsidP="008A4433">
            <w:pPr>
              <w:snapToGrid w:val="0"/>
              <w:rPr>
                <w:rFonts w:ascii="Bookman Old Style" w:hAnsi="Bookman Old Style" w:cs="Calibri"/>
                <w:sz w:val="20"/>
                <w:szCs w:val="20"/>
              </w:rPr>
            </w:pPr>
            <w:r w:rsidRPr="008A4433">
              <w:rPr>
                <w:rFonts w:ascii="Bookman Old Style" w:eastAsia="Batang" w:hAnsi="Bookman Old Style" w:cs="Calibri"/>
                <w:sz w:val="20"/>
                <w:szCs w:val="20"/>
              </w:rPr>
              <w:t>Obrazowanie w trybie wąskiego pasma światła</w:t>
            </w:r>
          </w:p>
        </w:tc>
        <w:tc>
          <w:tcPr>
            <w:tcW w:w="2410" w:type="dxa"/>
          </w:tcPr>
          <w:p w14:paraId="1976C7D6" w14:textId="77777777" w:rsidR="008A4433" w:rsidRPr="008A4433" w:rsidRDefault="008A4433" w:rsidP="008A4433">
            <w:pPr>
              <w:jc w:val="center"/>
              <w:rPr>
                <w:rFonts w:ascii="Bookman Old Style" w:hAnsi="Bookman Old Style"/>
                <w:sz w:val="20"/>
                <w:szCs w:val="20"/>
              </w:rPr>
            </w:pPr>
            <w:r w:rsidRPr="008A4433">
              <w:rPr>
                <w:rFonts w:ascii="Bookman Old Style" w:hAnsi="Bookman Old Style"/>
                <w:sz w:val="20"/>
                <w:szCs w:val="20"/>
              </w:rPr>
              <w:t>TAK</w:t>
            </w:r>
          </w:p>
        </w:tc>
        <w:tc>
          <w:tcPr>
            <w:tcW w:w="1838" w:type="dxa"/>
          </w:tcPr>
          <w:p w14:paraId="7CDD1862" w14:textId="77777777" w:rsidR="008A4433" w:rsidRPr="008A4433" w:rsidRDefault="008A4433" w:rsidP="008A4433">
            <w:pPr>
              <w:spacing w:after="58"/>
              <w:rPr>
                <w:rFonts w:ascii="Bookman Old Style" w:hAnsi="Bookman Old Style"/>
                <w:sz w:val="20"/>
                <w:szCs w:val="20"/>
              </w:rPr>
            </w:pPr>
          </w:p>
        </w:tc>
      </w:tr>
      <w:tr w:rsidR="008A4433" w:rsidRPr="008A4433" w14:paraId="7625C5EB" w14:textId="77777777" w:rsidTr="00722FF9">
        <w:tc>
          <w:tcPr>
            <w:tcW w:w="682" w:type="dxa"/>
            <w:vAlign w:val="center"/>
          </w:tcPr>
          <w:p w14:paraId="3A22B700" w14:textId="2E2A2387" w:rsidR="008A4433" w:rsidRPr="008A4433" w:rsidRDefault="008A4433" w:rsidP="008A4433">
            <w:pPr>
              <w:spacing w:after="58"/>
              <w:jc w:val="center"/>
              <w:rPr>
                <w:rFonts w:ascii="Bookman Old Style" w:hAnsi="Bookman Old Style"/>
                <w:sz w:val="20"/>
                <w:szCs w:val="20"/>
              </w:rPr>
            </w:pPr>
            <w:r w:rsidRPr="008A4433">
              <w:rPr>
                <w:rFonts w:ascii="Bookman Old Style" w:hAnsi="Bookman Old Style"/>
                <w:sz w:val="20"/>
                <w:szCs w:val="20"/>
              </w:rPr>
              <w:t>14</w:t>
            </w:r>
            <w:r w:rsidR="00350B0A">
              <w:rPr>
                <w:rFonts w:ascii="Bookman Old Style" w:hAnsi="Bookman Old Style"/>
                <w:sz w:val="20"/>
                <w:szCs w:val="20"/>
              </w:rPr>
              <w:t>7</w:t>
            </w:r>
          </w:p>
        </w:tc>
        <w:tc>
          <w:tcPr>
            <w:tcW w:w="5839" w:type="dxa"/>
            <w:vAlign w:val="center"/>
          </w:tcPr>
          <w:p w14:paraId="60D352AA" w14:textId="77777777" w:rsidR="008A4433" w:rsidRPr="008A4433" w:rsidRDefault="008A4433" w:rsidP="008A4433">
            <w:pPr>
              <w:snapToGrid w:val="0"/>
              <w:rPr>
                <w:rFonts w:ascii="Bookman Old Style" w:hAnsi="Bookman Old Style" w:cs="Calibri"/>
                <w:sz w:val="20"/>
                <w:szCs w:val="20"/>
              </w:rPr>
            </w:pPr>
            <w:r w:rsidRPr="008A4433">
              <w:rPr>
                <w:rFonts w:ascii="Bookman Old Style" w:eastAsia="Batang" w:hAnsi="Bookman Old Style" w:cs="Calibri"/>
                <w:sz w:val="20"/>
                <w:szCs w:val="20"/>
              </w:rPr>
              <w:t>Jednorazowa, demontowana końcówka dystalna aparatu z elewatorem, dająca możliwość precyzyjnego mycia i szczotkowania końca dystalnego endoskopu oraz elementów mechanicznych końcówki, jednorazowy elewator - 20 szt.</w:t>
            </w:r>
          </w:p>
        </w:tc>
        <w:tc>
          <w:tcPr>
            <w:tcW w:w="2410" w:type="dxa"/>
          </w:tcPr>
          <w:p w14:paraId="26173188" w14:textId="77777777" w:rsidR="008A4433" w:rsidRPr="008A4433" w:rsidRDefault="008A4433" w:rsidP="008A4433">
            <w:pPr>
              <w:jc w:val="center"/>
              <w:rPr>
                <w:rFonts w:ascii="Bookman Old Style" w:hAnsi="Bookman Old Style"/>
                <w:sz w:val="20"/>
                <w:szCs w:val="20"/>
              </w:rPr>
            </w:pPr>
            <w:r w:rsidRPr="008A4433">
              <w:rPr>
                <w:rFonts w:ascii="Bookman Old Style" w:hAnsi="Bookman Old Style"/>
                <w:sz w:val="20"/>
                <w:szCs w:val="20"/>
              </w:rPr>
              <w:t>TAK</w:t>
            </w:r>
          </w:p>
        </w:tc>
        <w:tc>
          <w:tcPr>
            <w:tcW w:w="1838" w:type="dxa"/>
          </w:tcPr>
          <w:p w14:paraId="62D3E5DA" w14:textId="77777777" w:rsidR="008A4433" w:rsidRPr="008A4433" w:rsidRDefault="008A4433" w:rsidP="008A4433">
            <w:pPr>
              <w:spacing w:after="58"/>
              <w:rPr>
                <w:rFonts w:ascii="Bookman Old Style" w:hAnsi="Bookman Old Style"/>
                <w:sz w:val="20"/>
                <w:szCs w:val="20"/>
              </w:rPr>
            </w:pPr>
          </w:p>
        </w:tc>
      </w:tr>
      <w:tr w:rsidR="008A4433" w:rsidRPr="008A4433" w14:paraId="6E5A1FE8" w14:textId="77777777" w:rsidTr="00722FF9">
        <w:tc>
          <w:tcPr>
            <w:tcW w:w="682" w:type="dxa"/>
            <w:vAlign w:val="center"/>
          </w:tcPr>
          <w:p w14:paraId="2226AD87" w14:textId="52350708" w:rsidR="008A4433" w:rsidRPr="008A4433" w:rsidRDefault="008A4433" w:rsidP="008A4433">
            <w:pPr>
              <w:spacing w:after="58"/>
              <w:jc w:val="center"/>
              <w:rPr>
                <w:rFonts w:ascii="Bookman Old Style" w:hAnsi="Bookman Old Style"/>
                <w:sz w:val="20"/>
                <w:szCs w:val="20"/>
              </w:rPr>
            </w:pPr>
            <w:r w:rsidRPr="008A4433">
              <w:rPr>
                <w:rFonts w:ascii="Bookman Old Style" w:hAnsi="Bookman Old Style"/>
                <w:sz w:val="20"/>
                <w:szCs w:val="20"/>
              </w:rPr>
              <w:t>14</w:t>
            </w:r>
            <w:r w:rsidR="00350B0A">
              <w:rPr>
                <w:rFonts w:ascii="Bookman Old Style" w:hAnsi="Bookman Old Style"/>
                <w:sz w:val="20"/>
                <w:szCs w:val="20"/>
              </w:rPr>
              <w:t>8</w:t>
            </w:r>
          </w:p>
        </w:tc>
        <w:tc>
          <w:tcPr>
            <w:tcW w:w="5839" w:type="dxa"/>
          </w:tcPr>
          <w:p w14:paraId="40DBCFE9" w14:textId="77777777" w:rsidR="008A4433" w:rsidRPr="008A4433" w:rsidRDefault="008A4433" w:rsidP="008A4433">
            <w:pPr>
              <w:snapToGrid w:val="0"/>
              <w:rPr>
                <w:rFonts w:ascii="Bookman Old Style" w:hAnsi="Bookman Old Style" w:cs="Calibri"/>
                <w:sz w:val="20"/>
                <w:szCs w:val="20"/>
              </w:rPr>
            </w:pPr>
            <w:r w:rsidRPr="008A4433">
              <w:rPr>
                <w:rFonts w:ascii="Bookman Old Style" w:eastAsia="Batang" w:hAnsi="Bookman Old Style" w:cs="Calibri"/>
                <w:sz w:val="20"/>
                <w:szCs w:val="20"/>
              </w:rPr>
              <w:t xml:space="preserve">Wlot kanału biopsyjnego typu </w:t>
            </w:r>
            <w:proofErr w:type="spellStart"/>
            <w:r w:rsidRPr="008A4433">
              <w:rPr>
                <w:rFonts w:ascii="Bookman Old Style" w:eastAsia="Batang" w:hAnsi="Bookman Old Style" w:cs="Calibri"/>
                <w:sz w:val="20"/>
                <w:szCs w:val="20"/>
              </w:rPr>
              <w:t>Luer</w:t>
            </w:r>
            <w:proofErr w:type="spellEnd"/>
            <w:r w:rsidRPr="008A4433">
              <w:rPr>
                <w:rFonts w:ascii="Bookman Old Style" w:eastAsia="Batang" w:hAnsi="Bookman Old Style" w:cs="Calibri"/>
                <w:sz w:val="20"/>
                <w:szCs w:val="20"/>
              </w:rPr>
              <w:t xml:space="preserve"> </w:t>
            </w:r>
          </w:p>
        </w:tc>
        <w:tc>
          <w:tcPr>
            <w:tcW w:w="2410" w:type="dxa"/>
          </w:tcPr>
          <w:p w14:paraId="4BC3FC81" w14:textId="77777777" w:rsidR="008A4433" w:rsidRPr="008A4433" w:rsidRDefault="008A4433" w:rsidP="008A4433">
            <w:pPr>
              <w:jc w:val="center"/>
              <w:rPr>
                <w:rFonts w:ascii="Bookman Old Style" w:hAnsi="Bookman Old Style"/>
                <w:sz w:val="20"/>
                <w:szCs w:val="20"/>
              </w:rPr>
            </w:pPr>
            <w:r w:rsidRPr="008A4433">
              <w:rPr>
                <w:rFonts w:ascii="Bookman Old Style" w:hAnsi="Bookman Old Style"/>
                <w:sz w:val="20"/>
                <w:szCs w:val="20"/>
              </w:rPr>
              <w:t>TAK</w:t>
            </w:r>
          </w:p>
        </w:tc>
        <w:tc>
          <w:tcPr>
            <w:tcW w:w="1838" w:type="dxa"/>
          </w:tcPr>
          <w:p w14:paraId="38BAB90E" w14:textId="77777777" w:rsidR="008A4433" w:rsidRPr="008A4433" w:rsidRDefault="008A4433" w:rsidP="008A4433">
            <w:pPr>
              <w:spacing w:after="58"/>
              <w:rPr>
                <w:rFonts w:ascii="Bookman Old Style" w:hAnsi="Bookman Old Style"/>
                <w:sz w:val="20"/>
                <w:szCs w:val="20"/>
              </w:rPr>
            </w:pPr>
          </w:p>
        </w:tc>
      </w:tr>
      <w:tr w:rsidR="008A4433" w:rsidRPr="008A4433" w14:paraId="4CC950A1" w14:textId="77777777" w:rsidTr="00722FF9">
        <w:tc>
          <w:tcPr>
            <w:tcW w:w="682" w:type="dxa"/>
            <w:vAlign w:val="center"/>
          </w:tcPr>
          <w:p w14:paraId="1286EE9C" w14:textId="0865BAB2" w:rsidR="008A4433" w:rsidRPr="008A4433" w:rsidRDefault="008A4433" w:rsidP="008A4433">
            <w:pPr>
              <w:spacing w:after="58"/>
              <w:jc w:val="center"/>
              <w:rPr>
                <w:rFonts w:ascii="Bookman Old Style" w:hAnsi="Bookman Old Style"/>
                <w:sz w:val="20"/>
                <w:szCs w:val="20"/>
              </w:rPr>
            </w:pPr>
            <w:r w:rsidRPr="008A4433">
              <w:rPr>
                <w:rFonts w:ascii="Bookman Old Style" w:hAnsi="Bookman Old Style"/>
                <w:sz w:val="20"/>
                <w:szCs w:val="20"/>
              </w:rPr>
              <w:t>1</w:t>
            </w:r>
            <w:r w:rsidR="00350B0A">
              <w:rPr>
                <w:rFonts w:ascii="Bookman Old Style" w:hAnsi="Bookman Old Style"/>
                <w:sz w:val="20"/>
                <w:szCs w:val="20"/>
              </w:rPr>
              <w:t>49</w:t>
            </w:r>
          </w:p>
        </w:tc>
        <w:tc>
          <w:tcPr>
            <w:tcW w:w="5839" w:type="dxa"/>
          </w:tcPr>
          <w:p w14:paraId="5D7C9CBA" w14:textId="77777777" w:rsidR="008A4433" w:rsidRPr="008A4433" w:rsidRDefault="008A4433" w:rsidP="008A4433">
            <w:pPr>
              <w:snapToGrid w:val="0"/>
              <w:rPr>
                <w:rFonts w:ascii="Bookman Old Style" w:hAnsi="Bookman Old Style" w:cs="Calibri"/>
                <w:sz w:val="20"/>
                <w:szCs w:val="20"/>
              </w:rPr>
            </w:pPr>
            <w:r w:rsidRPr="008A4433">
              <w:rPr>
                <w:rFonts w:ascii="Bookman Old Style" w:eastAsia="Batang" w:hAnsi="Bookman Old Style" w:cs="Calibri"/>
                <w:sz w:val="20"/>
                <w:szCs w:val="20"/>
              </w:rPr>
              <w:t>Zawór testera szczelności  zintegrowany z konektorem do procesora</w:t>
            </w:r>
          </w:p>
        </w:tc>
        <w:tc>
          <w:tcPr>
            <w:tcW w:w="2410" w:type="dxa"/>
          </w:tcPr>
          <w:p w14:paraId="10958568" w14:textId="77777777" w:rsidR="008A4433" w:rsidRPr="008A4433" w:rsidRDefault="008A4433" w:rsidP="008A4433">
            <w:pPr>
              <w:jc w:val="center"/>
              <w:rPr>
                <w:rFonts w:ascii="Bookman Old Style" w:hAnsi="Bookman Old Style"/>
                <w:sz w:val="20"/>
                <w:szCs w:val="20"/>
              </w:rPr>
            </w:pPr>
            <w:r w:rsidRPr="008A4433">
              <w:rPr>
                <w:rFonts w:ascii="Bookman Old Style" w:hAnsi="Bookman Old Style"/>
                <w:sz w:val="20"/>
                <w:szCs w:val="20"/>
              </w:rPr>
              <w:t>TAK</w:t>
            </w:r>
          </w:p>
        </w:tc>
        <w:tc>
          <w:tcPr>
            <w:tcW w:w="1838" w:type="dxa"/>
          </w:tcPr>
          <w:p w14:paraId="532BA798" w14:textId="77777777" w:rsidR="008A4433" w:rsidRPr="008A4433" w:rsidRDefault="008A4433" w:rsidP="008A4433">
            <w:pPr>
              <w:spacing w:after="58"/>
              <w:rPr>
                <w:rFonts w:ascii="Bookman Old Style" w:hAnsi="Bookman Old Style"/>
                <w:sz w:val="20"/>
                <w:szCs w:val="20"/>
              </w:rPr>
            </w:pPr>
          </w:p>
        </w:tc>
      </w:tr>
      <w:tr w:rsidR="008A4433" w:rsidRPr="008A4433" w14:paraId="09225430" w14:textId="77777777" w:rsidTr="00722FF9">
        <w:tc>
          <w:tcPr>
            <w:tcW w:w="682" w:type="dxa"/>
            <w:vAlign w:val="center"/>
          </w:tcPr>
          <w:p w14:paraId="6227053B" w14:textId="4A6F0E20" w:rsidR="008A4433" w:rsidRPr="008A4433" w:rsidRDefault="008A4433" w:rsidP="008A4433">
            <w:pPr>
              <w:spacing w:after="58"/>
              <w:jc w:val="center"/>
              <w:rPr>
                <w:rFonts w:ascii="Bookman Old Style" w:hAnsi="Bookman Old Style"/>
                <w:sz w:val="20"/>
                <w:szCs w:val="20"/>
              </w:rPr>
            </w:pPr>
            <w:r w:rsidRPr="008A4433">
              <w:rPr>
                <w:rFonts w:ascii="Bookman Old Style" w:hAnsi="Bookman Old Style"/>
                <w:sz w:val="20"/>
                <w:szCs w:val="20"/>
              </w:rPr>
              <w:t>15</w:t>
            </w:r>
            <w:r w:rsidR="00350B0A">
              <w:rPr>
                <w:rFonts w:ascii="Bookman Old Style" w:hAnsi="Bookman Old Style"/>
                <w:sz w:val="20"/>
                <w:szCs w:val="20"/>
              </w:rPr>
              <w:t>0</w:t>
            </w:r>
          </w:p>
        </w:tc>
        <w:tc>
          <w:tcPr>
            <w:tcW w:w="5839" w:type="dxa"/>
            <w:vAlign w:val="center"/>
          </w:tcPr>
          <w:p w14:paraId="0E0092FC" w14:textId="77777777" w:rsidR="008A4433" w:rsidRPr="008A4433" w:rsidRDefault="008A4433" w:rsidP="008A4433">
            <w:pPr>
              <w:snapToGrid w:val="0"/>
              <w:rPr>
                <w:rFonts w:ascii="Bookman Old Style" w:hAnsi="Bookman Old Style" w:cs="Calibri"/>
                <w:sz w:val="20"/>
                <w:szCs w:val="20"/>
              </w:rPr>
            </w:pPr>
            <w:r w:rsidRPr="008A4433">
              <w:rPr>
                <w:rFonts w:ascii="Bookman Old Style" w:eastAsia="Batang" w:hAnsi="Bookman Old Style" w:cs="Calibri"/>
                <w:sz w:val="20"/>
                <w:szCs w:val="20"/>
              </w:rPr>
              <w:t>Obrotowy konektor łączący endoskop z procesorem w zakresie 180˚ redukujący ryzyko skręcenia światłowodu</w:t>
            </w:r>
          </w:p>
        </w:tc>
        <w:tc>
          <w:tcPr>
            <w:tcW w:w="2410" w:type="dxa"/>
          </w:tcPr>
          <w:p w14:paraId="47138C43" w14:textId="77777777" w:rsidR="008A4433" w:rsidRPr="008A4433" w:rsidRDefault="008A4433" w:rsidP="008A4433">
            <w:pPr>
              <w:jc w:val="center"/>
              <w:rPr>
                <w:rFonts w:ascii="Bookman Old Style" w:hAnsi="Bookman Old Style"/>
                <w:sz w:val="20"/>
                <w:szCs w:val="20"/>
              </w:rPr>
            </w:pPr>
            <w:r w:rsidRPr="008A4433">
              <w:rPr>
                <w:rFonts w:ascii="Bookman Old Style" w:hAnsi="Bookman Old Style"/>
                <w:sz w:val="20"/>
                <w:szCs w:val="20"/>
              </w:rPr>
              <w:t>TAK</w:t>
            </w:r>
          </w:p>
        </w:tc>
        <w:tc>
          <w:tcPr>
            <w:tcW w:w="1838" w:type="dxa"/>
          </w:tcPr>
          <w:p w14:paraId="53F8C174" w14:textId="77777777" w:rsidR="008A4433" w:rsidRPr="008A4433" w:rsidRDefault="008A4433" w:rsidP="008A4433">
            <w:pPr>
              <w:spacing w:after="58"/>
              <w:rPr>
                <w:rFonts w:ascii="Bookman Old Style" w:hAnsi="Bookman Old Style"/>
                <w:sz w:val="20"/>
                <w:szCs w:val="20"/>
              </w:rPr>
            </w:pPr>
          </w:p>
        </w:tc>
      </w:tr>
      <w:tr w:rsidR="008A4433" w:rsidRPr="008A4433" w14:paraId="2789EF5E" w14:textId="77777777" w:rsidTr="00722FF9">
        <w:tc>
          <w:tcPr>
            <w:tcW w:w="682" w:type="dxa"/>
            <w:vAlign w:val="center"/>
          </w:tcPr>
          <w:p w14:paraId="05046F23" w14:textId="728A3380" w:rsidR="008A4433" w:rsidRPr="008A4433" w:rsidRDefault="008A4433" w:rsidP="008A4433">
            <w:pPr>
              <w:spacing w:after="58"/>
              <w:jc w:val="center"/>
              <w:rPr>
                <w:rFonts w:ascii="Bookman Old Style" w:hAnsi="Bookman Old Style"/>
                <w:sz w:val="20"/>
                <w:szCs w:val="20"/>
              </w:rPr>
            </w:pPr>
            <w:r w:rsidRPr="008A4433">
              <w:rPr>
                <w:rFonts w:ascii="Bookman Old Style" w:hAnsi="Bookman Old Style"/>
                <w:sz w:val="20"/>
                <w:szCs w:val="20"/>
              </w:rPr>
              <w:t>15</w:t>
            </w:r>
            <w:r w:rsidR="00350B0A">
              <w:rPr>
                <w:rFonts w:ascii="Bookman Old Style" w:hAnsi="Bookman Old Style"/>
                <w:sz w:val="20"/>
                <w:szCs w:val="20"/>
              </w:rPr>
              <w:t>1</w:t>
            </w:r>
          </w:p>
        </w:tc>
        <w:tc>
          <w:tcPr>
            <w:tcW w:w="5839" w:type="dxa"/>
            <w:vAlign w:val="center"/>
          </w:tcPr>
          <w:p w14:paraId="16283FF3" w14:textId="77777777" w:rsidR="008A4433" w:rsidRPr="008A4433" w:rsidRDefault="008A4433" w:rsidP="008A4433">
            <w:pPr>
              <w:snapToGrid w:val="0"/>
              <w:rPr>
                <w:rFonts w:ascii="Bookman Old Style" w:hAnsi="Bookman Old Style" w:cs="Calibri"/>
                <w:sz w:val="20"/>
                <w:szCs w:val="20"/>
              </w:rPr>
            </w:pPr>
            <w:r w:rsidRPr="008A4433">
              <w:rPr>
                <w:rFonts w:ascii="Bookman Old Style" w:eastAsia="Batang" w:hAnsi="Bookman Old Style" w:cs="Calibri"/>
                <w:sz w:val="20"/>
                <w:szCs w:val="20"/>
              </w:rPr>
              <w:t>System z zastosowaniem zabezpieczenia wtyku z podłączeniem do procesora i źródła światła za pomocą jednego konektora</w:t>
            </w:r>
          </w:p>
        </w:tc>
        <w:tc>
          <w:tcPr>
            <w:tcW w:w="2410" w:type="dxa"/>
          </w:tcPr>
          <w:p w14:paraId="212A0387" w14:textId="77777777" w:rsidR="008A4433" w:rsidRPr="008A4433" w:rsidRDefault="008A4433" w:rsidP="008A4433">
            <w:pPr>
              <w:jc w:val="center"/>
              <w:rPr>
                <w:rFonts w:ascii="Bookman Old Style" w:hAnsi="Bookman Old Style"/>
                <w:sz w:val="20"/>
                <w:szCs w:val="20"/>
              </w:rPr>
            </w:pPr>
            <w:r w:rsidRPr="008A4433">
              <w:rPr>
                <w:rFonts w:ascii="Bookman Old Style" w:hAnsi="Bookman Old Style"/>
                <w:sz w:val="20"/>
                <w:szCs w:val="20"/>
              </w:rPr>
              <w:t>TAK</w:t>
            </w:r>
          </w:p>
        </w:tc>
        <w:tc>
          <w:tcPr>
            <w:tcW w:w="1838" w:type="dxa"/>
          </w:tcPr>
          <w:p w14:paraId="63D61900" w14:textId="77777777" w:rsidR="008A4433" w:rsidRPr="008A4433" w:rsidRDefault="008A4433" w:rsidP="008A4433">
            <w:pPr>
              <w:spacing w:after="58"/>
              <w:rPr>
                <w:rFonts w:ascii="Bookman Old Style" w:hAnsi="Bookman Old Style"/>
                <w:sz w:val="20"/>
                <w:szCs w:val="20"/>
              </w:rPr>
            </w:pPr>
          </w:p>
        </w:tc>
      </w:tr>
      <w:tr w:rsidR="008A4433" w:rsidRPr="008A4433" w14:paraId="2B61CA65" w14:textId="77777777" w:rsidTr="00722FF9">
        <w:tc>
          <w:tcPr>
            <w:tcW w:w="682" w:type="dxa"/>
            <w:vAlign w:val="center"/>
          </w:tcPr>
          <w:p w14:paraId="71B09EDF" w14:textId="3C7732F0" w:rsidR="008A4433" w:rsidRPr="008A4433" w:rsidRDefault="008A4433" w:rsidP="008A4433">
            <w:pPr>
              <w:spacing w:after="58"/>
              <w:jc w:val="center"/>
              <w:rPr>
                <w:rFonts w:ascii="Bookman Old Style" w:hAnsi="Bookman Old Style"/>
                <w:sz w:val="20"/>
                <w:szCs w:val="20"/>
              </w:rPr>
            </w:pPr>
            <w:r w:rsidRPr="008A4433">
              <w:rPr>
                <w:rFonts w:ascii="Bookman Old Style" w:hAnsi="Bookman Old Style"/>
                <w:sz w:val="20"/>
                <w:szCs w:val="20"/>
              </w:rPr>
              <w:t>15</w:t>
            </w:r>
            <w:r w:rsidR="00350B0A">
              <w:rPr>
                <w:rFonts w:ascii="Bookman Old Style" w:hAnsi="Bookman Old Style"/>
                <w:sz w:val="20"/>
                <w:szCs w:val="20"/>
              </w:rPr>
              <w:t>2</w:t>
            </w:r>
          </w:p>
        </w:tc>
        <w:tc>
          <w:tcPr>
            <w:tcW w:w="5839" w:type="dxa"/>
            <w:vAlign w:val="center"/>
          </w:tcPr>
          <w:p w14:paraId="1FCBB3EB" w14:textId="77777777" w:rsidR="008A4433" w:rsidRPr="008A4433" w:rsidRDefault="008A4433" w:rsidP="008A4433">
            <w:pPr>
              <w:snapToGrid w:val="0"/>
              <w:rPr>
                <w:rFonts w:ascii="Bookman Old Style" w:hAnsi="Bookman Old Style" w:cs="Calibri"/>
                <w:sz w:val="20"/>
                <w:szCs w:val="20"/>
              </w:rPr>
            </w:pPr>
            <w:r w:rsidRPr="008A4433">
              <w:rPr>
                <w:rFonts w:ascii="Bookman Old Style" w:hAnsi="Bookman Old Style" w:cs="Calibri"/>
                <w:sz w:val="20"/>
                <w:szCs w:val="20"/>
              </w:rPr>
              <w:t>Kompatybilność  z oferowanym w zadaniu procesorem obrazu i źródłem światła</w:t>
            </w:r>
          </w:p>
        </w:tc>
        <w:tc>
          <w:tcPr>
            <w:tcW w:w="2410" w:type="dxa"/>
          </w:tcPr>
          <w:p w14:paraId="64C20F38" w14:textId="77777777" w:rsidR="008A4433" w:rsidRPr="008A4433" w:rsidRDefault="008A4433" w:rsidP="008A4433">
            <w:pPr>
              <w:jc w:val="center"/>
              <w:rPr>
                <w:rFonts w:ascii="Bookman Old Style" w:hAnsi="Bookman Old Style"/>
                <w:sz w:val="20"/>
                <w:szCs w:val="20"/>
              </w:rPr>
            </w:pPr>
            <w:r w:rsidRPr="008A4433">
              <w:rPr>
                <w:rFonts w:ascii="Bookman Old Style" w:hAnsi="Bookman Old Style"/>
                <w:sz w:val="20"/>
                <w:szCs w:val="20"/>
              </w:rPr>
              <w:t>TAK</w:t>
            </w:r>
          </w:p>
        </w:tc>
        <w:tc>
          <w:tcPr>
            <w:tcW w:w="1838" w:type="dxa"/>
          </w:tcPr>
          <w:p w14:paraId="03CEB0D0" w14:textId="77777777" w:rsidR="008A4433" w:rsidRPr="008A4433" w:rsidRDefault="008A4433" w:rsidP="008A4433">
            <w:pPr>
              <w:spacing w:after="58"/>
              <w:rPr>
                <w:rFonts w:ascii="Bookman Old Style" w:hAnsi="Bookman Old Style"/>
                <w:sz w:val="20"/>
                <w:szCs w:val="20"/>
              </w:rPr>
            </w:pPr>
          </w:p>
        </w:tc>
      </w:tr>
      <w:tr w:rsidR="008A4433" w:rsidRPr="008A4433" w14:paraId="14FBC511" w14:textId="77777777" w:rsidTr="00722FF9">
        <w:tc>
          <w:tcPr>
            <w:tcW w:w="682" w:type="dxa"/>
            <w:vAlign w:val="center"/>
          </w:tcPr>
          <w:p w14:paraId="619E4C52" w14:textId="7ED7D52C" w:rsidR="008A4433" w:rsidRPr="008A4433" w:rsidRDefault="008A4433" w:rsidP="008A4433">
            <w:pPr>
              <w:spacing w:after="58"/>
              <w:jc w:val="center"/>
              <w:rPr>
                <w:rFonts w:ascii="Bookman Old Style" w:hAnsi="Bookman Old Style"/>
                <w:sz w:val="20"/>
                <w:szCs w:val="20"/>
              </w:rPr>
            </w:pPr>
            <w:r w:rsidRPr="008A4433">
              <w:rPr>
                <w:rFonts w:ascii="Bookman Old Style" w:hAnsi="Bookman Old Style"/>
                <w:sz w:val="20"/>
                <w:szCs w:val="20"/>
              </w:rPr>
              <w:t>15</w:t>
            </w:r>
            <w:r w:rsidR="00350B0A">
              <w:rPr>
                <w:rFonts w:ascii="Bookman Old Style" w:hAnsi="Bookman Old Style"/>
                <w:sz w:val="20"/>
                <w:szCs w:val="20"/>
              </w:rPr>
              <w:t>3</w:t>
            </w:r>
          </w:p>
        </w:tc>
        <w:tc>
          <w:tcPr>
            <w:tcW w:w="5839" w:type="dxa"/>
            <w:vAlign w:val="center"/>
          </w:tcPr>
          <w:p w14:paraId="10E2D882" w14:textId="77777777" w:rsidR="008A4433" w:rsidRPr="008A4433" w:rsidRDefault="008A4433" w:rsidP="008A4433">
            <w:pPr>
              <w:snapToGrid w:val="0"/>
              <w:rPr>
                <w:rFonts w:ascii="Bookman Old Style" w:hAnsi="Bookman Old Style" w:cs="Calibri"/>
                <w:sz w:val="20"/>
                <w:szCs w:val="20"/>
              </w:rPr>
            </w:pPr>
            <w:r w:rsidRPr="008A4433">
              <w:rPr>
                <w:rFonts w:ascii="Bookman Old Style" w:eastAsia="Batang" w:hAnsi="Bookman Old Style" w:cs="Calibri"/>
                <w:sz w:val="20"/>
                <w:szCs w:val="20"/>
              </w:rPr>
              <w:t xml:space="preserve">Możliwość mycia i dezynfekcji automatycznie w środkach chemicznych różnych producentów </w:t>
            </w:r>
          </w:p>
        </w:tc>
        <w:tc>
          <w:tcPr>
            <w:tcW w:w="2410" w:type="dxa"/>
          </w:tcPr>
          <w:p w14:paraId="6998AA39" w14:textId="77777777" w:rsidR="008A4433" w:rsidRPr="008A4433" w:rsidRDefault="008A4433" w:rsidP="008A4433">
            <w:pPr>
              <w:jc w:val="center"/>
              <w:rPr>
                <w:rFonts w:ascii="Bookman Old Style" w:hAnsi="Bookman Old Style"/>
                <w:sz w:val="20"/>
                <w:szCs w:val="20"/>
              </w:rPr>
            </w:pPr>
            <w:r w:rsidRPr="008A4433">
              <w:rPr>
                <w:rFonts w:ascii="Bookman Old Style" w:hAnsi="Bookman Old Style"/>
                <w:sz w:val="20"/>
                <w:szCs w:val="20"/>
              </w:rPr>
              <w:t>TAK</w:t>
            </w:r>
          </w:p>
        </w:tc>
        <w:tc>
          <w:tcPr>
            <w:tcW w:w="1838" w:type="dxa"/>
          </w:tcPr>
          <w:p w14:paraId="20C732FD" w14:textId="77777777" w:rsidR="008A4433" w:rsidRPr="008A4433" w:rsidRDefault="008A4433" w:rsidP="008A4433">
            <w:pPr>
              <w:spacing w:after="58"/>
              <w:rPr>
                <w:rFonts w:ascii="Bookman Old Style" w:hAnsi="Bookman Old Style"/>
                <w:sz w:val="20"/>
                <w:szCs w:val="20"/>
              </w:rPr>
            </w:pPr>
          </w:p>
        </w:tc>
      </w:tr>
      <w:tr w:rsidR="008A4433" w:rsidRPr="008A4433" w14:paraId="14C8258F" w14:textId="77777777" w:rsidTr="00722FF9">
        <w:tc>
          <w:tcPr>
            <w:tcW w:w="682" w:type="dxa"/>
            <w:vAlign w:val="center"/>
          </w:tcPr>
          <w:p w14:paraId="19C3D6A6" w14:textId="3584CC15" w:rsidR="008A4433" w:rsidRPr="008A4433" w:rsidRDefault="008A4433" w:rsidP="008A4433">
            <w:pPr>
              <w:spacing w:after="58"/>
              <w:jc w:val="center"/>
              <w:rPr>
                <w:rFonts w:ascii="Bookman Old Style" w:hAnsi="Bookman Old Style"/>
                <w:sz w:val="20"/>
                <w:szCs w:val="20"/>
              </w:rPr>
            </w:pPr>
            <w:r w:rsidRPr="008A4433">
              <w:rPr>
                <w:rFonts w:ascii="Bookman Old Style" w:hAnsi="Bookman Old Style"/>
                <w:sz w:val="20"/>
                <w:szCs w:val="20"/>
              </w:rPr>
              <w:lastRenderedPageBreak/>
              <w:t>15</w:t>
            </w:r>
            <w:r w:rsidR="00350B0A">
              <w:rPr>
                <w:rFonts w:ascii="Bookman Old Style" w:hAnsi="Bookman Old Style"/>
                <w:sz w:val="20"/>
                <w:szCs w:val="20"/>
              </w:rPr>
              <w:t>4</w:t>
            </w:r>
          </w:p>
        </w:tc>
        <w:tc>
          <w:tcPr>
            <w:tcW w:w="5839" w:type="dxa"/>
            <w:vAlign w:val="center"/>
          </w:tcPr>
          <w:p w14:paraId="090E5DFF" w14:textId="77777777" w:rsidR="008A4433" w:rsidRPr="008A4433" w:rsidRDefault="008A4433" w:rsidP="008A4433">
            <w:pPr>
              <w:snapToGrid w:val="0"/>
              <w:rPr>
                <w:rFonts w:ascii="Bookman Old Style" w:hAnsi="Bookman Old Style" w:cs="Calibri"/>
                <w:sz w:val="20"/>
                <w:szCs w:val="20"/>
              </w:rPr>
            </w:pPr>
            <w:r w:rsidRPr="008A4433">
              <w:rPr>
                <w:rFonts w:ascii="Bookman Old Style" w:hAnsi="Bookman Old Style" w:cs="Calibri"/>
                <w:sz w:val="20"/>
                <w:szCs w:val="20"/>
              </w:rPr>
              <w:t>Aparat w pełni zanurzalny z zastosowaniem nakładek uszczelniających dla bezpieczeństwa styków elektrycznych przez działaniem środków dezynfekcyjnych</w:t>
            </w:r>
          </w:p>
        </w:tc>
        <w:tc>
          <w:tcPr>
            <w:tcW w:w="2410" w:type="dxa"/>
          </w:tcPr>
          <w:p w14:paraId="0738C240" w14:textId="77777777" w:rsidR="008A4433" w:rsidRPr="008A4433" w:rsidRDefault="008A4433" w:rsidP="008A4433">
            <w:pPr>
              <w:jc w:val="center"/>
              <w:rPr>
                <w:rFonts w:ascii="Bookman Old Style" w:hAnsi="Bookman Old Style"/>
                <w:sz w:val="20"/>
                <w:szCs w:val="20"/>
              </w:rPr>
            </w:pPr>
            <w:r w:rsidRPr="008A4433">
              <w:rPr>
                <w:rFonts w:ascii="Bookman Old Style" w:hAnsi="Bookman Old Style"/>
                <w:sz w:val="20"/>
                <w:szCs w:val="20"/>
              </w:rPr>
              <w:t>TAK</w:t>
            </w:r>
          </w:p>
        </w:tc>
        <w:tc>
          <w:tcPr>
            <w:tcW w:w="1838" w:type="dxa"/>
          </w:tcPr>
          <w:p w14:paraId="2780D716" w14:textId="77777777" w:rsidR="008A4433" w:rsidRPr="008A4433" w:rsidRDefault="008A4433" w:rsidP="008A4433">
            <w:pPr>
              <w:spacing w:after="58"/>
              <w:rPr>
                <w:rFonts w:ascii="Bookman Old Style" w:hAnsi="Bookman Old Style"/>
                <w:sz w:val="20"/>
                <w:szCs w:val="20"/>
              </w:rPr>
            </w:pPr>
          </w:p>
        </w:tc>
      </w:tr>
      <w:tr w:rsidR="008A4433" w:rsidRPr="008A4433" w14:paraId="5EBB4453" w14:textId="77777777" w:rsidTr="00722FF9">
        <w:tc>
          <w:tcPr>
            <w:tcW w:w="682" w:type="dxa"/>
            <w:tcBorders>
              <w:top w:val="nil"/>
              <w:left w:val="double" w:sz="2" w:space="0" w:color="000000"/>
              <w:bottom w:val="single" w:sz="2" w:space="0" w:color="000000"/>
              <w:right w:val="single" w:sz="2" w:space="0" w:color="000000"/>
            </w:tcBorders>
            <w:shd w:val="pct30" w:color="auto" w:fill="FFFFFF"/>
            <w:vAlign w:val="center"/>
          </w:tcPr>
          <w:p w14:paraId="5D55AC20" w14:textId="77777777" w:rsidR="008A4433" w:rsidRPr="008A4433" w:rsidRDefault="008A4433" w:rsidP="008A4433">
            <w:pPr>
              <w:spacing w:after="58"/>
              <w:jc w:val="center"/>
              <w:rPr>
                <w:rFonts w:ascii="Bookman Old Style" w:hAnsi="Bookman Old Style"/>
                <w:b/>
                <w:sz w:val="20"/>
                <w:szCs w:val="20"/>
              </w:rPr>
            </w:pPr>
          </w:p>
        </w:tc>
        <w:tc>
          <w:tcPr>
            <w:tcW w:w="5839" w:type="dxa"/>
            <w:tcBorders>
              <w:top w:val="nil"/>
              <w:left w:val="single" w:sz="2" w:space="0" w:color="000000"/>
              <w:bottom w:val="single" w:sz="2" w:space="0" w:color="000000"/>
              <w:right w:val="single" w:sz="2" w:space="0" w:color="000000"/>
            </w:tcBorders>
            <w:shd w:val="pct30" w:color="auto" w:fill="FFFFFF"/>
            <w:vAlign w:val="center"/>
          </w:tcPr>
          <w:p w14:paraId="3AB924E9" w14:textId="77777777" w:rsidR="008A4433" w:rsidRPr="008A4433" w:rsidRDefault="008A4433" w:rsidP="008A4433">
            <w:pPr>
              <w:rPr>
                <w:rFonts w:ascii="Bookman Old Style" w:hAnsi="Bookman Old Style"/>
                <w:b/>
                <w:sz w:val="20"/>
                <w:szCs w:val="20"/>
              </w:rPr>
            </w:pPr>
            <w:r w:rsidRPr="008A4433">
              <w:rPr>
                <w:rFonts w:ascii="Bookman Old Style" w:hAnsi="Bookman Old Style"/>
                <w:b/>
                <w:sz w:val="20"/>
                <w:szCs w:val="20"/>
              </w:rPr>
              <w:t>Myjnia jednostanowiskowa – 1 sztuka</w:t>
            </w:r>
          </w:p>
        </w:tc>
        <w:tc>
          <w:tcPr>
            <w:tcW w:w="2410" w:type="dxa"/>
            <w:tcBorders>
              <w:top w:val="nil"/>
              <w:left w:val="single" w:sz="2" w:space="0" w:color="000000"/>
              <w:bottom w:val="single" w:sz="2" w:space="0" w:color="000000"/>
              <w:right w:val="single" w:sz="2" w:space="0" w:color="000000"/>
            </w:tcBorders>
            <w:shd w:val="pct30" w:color="auto" w:fill="FFFFFF"/>
            <w:vAlign w:val="center"/>
          </w:tcPr>
          <w:p w14:paraId="6BC9DDF3" w14:textId="77777777" w:rsidR="008A4433" w:rsidRPr="008A4433" w:rsidRDefault="008A4433" w:rsidP="008A4433">
            <w:pPr>
              <w:spacing w:after="58"/>
              <w:jc w:val="center"/>
              <w:rPr>
                <w:rFonts w:ascii="Bookman Old Style" w:hAnsi="Bookman Old Style"/>
                <w:b/>
                <w:sz w:val="20"/>
                <w:szCs w:val="20"/>
              </w:rPr>
            </w:pPr>
          </w:p>
        </w:tc>
        <w:tc>
          <w:tcPr>
            <w:tcW w:w="1838" w:type="dxa"/>
            <w:tcBorders>
              <w:top w:val="single" w:sz="2" w:space="0" w:color="000000"/>
              <w:left w:val="single" w:sz="2" w:space="0" w:color="000000"/>
              <w:bottom w:val="single" w:sz="8" w:space="0" w:color="000000"/>
              <w:right w:val="double" w:sz="2" w:space="0" w:color="000000"/>
            </w:tcBorders>
            <w:shd w:val="pct30" w:color="auto" w:fill="FFFFFF"/>
          </w:tcPr>
          <w:p w14:paraId="3A54B547" w14:textId="77777777" w:rsidR="008A4433" w:rsidRPr="008A4433" w:rsidRDefault="008A4433" w:rsidP="008A4433">
            <w:pPr>
              <w:spacing w:after="58"/>
              <w:jc w:val="center"/>
              <w:rPr>
                <w:rFonts w:ascii="Bookman Old Style" w:hAnsi="Bookman Old Style"/>
                <w:b/>
                <w:sz w:val="20"/>
                <w:szCs w:val="20"/>
              </w:rPr>
            </w:pPr>
          </w:p>
        </w:tc>
      </w:tr>
      <w:tr w:rsidR="008A4433" w:rsidRPr="008A4433" w14:paraId="452BC5DF" w14:textId="77777777" w:rsidTr="00722FF9">
        <w:tc>
          <w:tcPr>
            <w:tcW w:w="682" w:type="dxa"/>
            <w:vAlign w:val="center"/>
          </w:tcPr>
          <w:p w14:paraId="513914B2" w14:textId="13A5BC66" w:rsidR="008A4433" w:rsidRPr="008A4433" w:rsidRDefault="008A4433" w:rsidP="008A4433">
            <w:pPr>
              <w:spacing w:after="58"/>
              <w:jc w:val="center"/>
              <w:rPr>
                <w:rFonts w:ascii="Bookman Old Style" w:hAnsi="Bookman Old Style"/>
                <w:sz w:val="20"/>
                <w:szCs w:val="20"/>
              </w:rPr>
            </w:pPr>
            <w:r w:rsidRPr="008A4433">
              <w:rPr>
                <w:rFonts w:ascii="Bookman Old Style" w:hAnsi="Bookman Old Style"/>
                <w:sz w:val="20"/>
                <w:szCs w:val="20"/>
              </w:rPr>
              <w:t>15</w:t>
            </w:r>
            <w:r w:rsidR="00350B0A">
              <w:rPr>
                <w:rFonts w:ascii="Bookman Old Style" w:hAnsi="Bookman Old Style"/>
                <w:sz w:val="20"/>
                <w:szCs w:val="20"/>
              </w:rPr>
              <w:t>5</w:t>
            </w:r>
          </w:p>
        </w:tc>
        <w:tc>
          <w:tcPr>
            <w:tcW w:w="5839" w:type="dxa"/>
            <w:vAlign w:val="center"/>
          </w:tcPr>
          <w:p w14:paraId="15DBC3C3" w14:textId="77777777" w:rsidR="008A4433" w:rsidRPr="008A4433" w:rsidRDefault="008A4433" w:rsidP="008A4433">
            <w:pPr>
              <w:snapToGrid w:val="0"/>
              <w:rPr>
                <w:rFonts w:ascii="Bookman Old Style" w:hAnsi="Bookman Old Style" w:cs="Calibri"/>
                <w:sz w:val="20"/>
                <w:szCs w:val="20"/>
              </w:rPr>
            </w:pPr>
            <w:r w:rsidRPr="008A4433">
              <w:rPr>
                <w:rFonts w:ascii="Bookman Old Style" w:hAnsi="Bookman Old Style"/>
                <w:sz w:val="20"/>
                <w:szCs w:val="20"/>
              </w:rPr>
              <w:t>Jednorazowe użycie środków chemicznych</w:t>
            </w:r>
          </w:p>
        </w:tc>
        <w:tc>
          <w:tcPr>
            <w:tcW w:w="2410" w:type="dxa"/>
            <w:vAlign w:val="center"/>
          </w:tcPr>
          <w:p w14:paraId="2AF1D42D" w14:textId="77777777" w:rsidR="008A4433" w:rsidRPr="008A4433" w:rsidRDefault="008A4433" w:rsidP="008A4433">
            <w:pPr>
              <w:jc w:val="center"/>
              <w:rPr>
                <w:rFonts w:ascii="Bookman Old Style" w:hAnsi="Bookman Old Style"/>
                <w:sz w:val="20"/>
                <w:szCs w:val="20"/>
              </w:rPr>
            </w:pPr>
            <w:r w:rsidRPr="008A4433">
              <w:rPr>
                <w:rFonts w:ascii="Bookman Old Style" w:hAnsi="Bookman Old Style" w:cs="Arial"/>
                <w:sz w:val="20"/>
                <w:szCs w:val="20"/>
              </w:rPr>
              <w:t>TAK</w:t>
            </w:r>
          </w:p>
        </w:tc>
        <w:tc>
          <w:tcPr>
            <w:tcW w:w="1838" w:type="dxa"/>
            <w:vAlign w:val="center"/>
          </w:tcPr>
          <w:p w14:paraId="1A658F00" w14:textId="77777777" w:rsidR="008A4433" w:rsidRPr="008A4433" w:rsidRDefault="008A4433" w:rsidP="008A4433">
            <w:pPr>
              <w:spacing w:after="58"/>
              <w:rPr>
                <w:rFonts w:ascii="Bookman Old Style" w:hAnsi="Bookman Old Style"/>
                <w:sz w:val="20"/>
                <w:szCs w:val="20"/>
              </w:rPr>
            </w:pPr>
          </w:p>
        </w:tc>
      </w:tr>
      <w:tr w:rsidR="008A4433" w:rsidRPr="008A4433" w14:paraId="15550D9F" w14:textId="77777777" w:rsidTr="00722FF9">
        <w:tc>
          <w:tcPr>
            <w:tcW w:w="682" w:type="dxa"/>
            <w:vAlign w:val="center"/>
          </w:tcPr>
          <w:p w14:paraId="3B52D1CE" w14:textId="292D34BE" w:rsidR="008A4433" w:rsidRPr="008A4433" w:rsidRDefault="008A4433" w:rsidP="008A4433">
            <w:pPr>
              <w:spacing w:after="58"/>
              <w:rPr>
                <w:rFonts w:ascii="Bookman Old Style" w:hAnsi="Bookman Old Style"/>
                <w:sz w:val="20"/>
                <w:szCs w:val="20"/>
              </w:rPr>
            </w:pPr>
            <w:r w:rsidRPr="008A4433">
              <w:rPr>
                <w:rFonts w:ascii="Bookman Old Style" w:hAnsi="Bookman Old Style"/>
                <w:sz w:val="20"/>
                <w:szCs w:val="20"/>
              </w:rPr>
              <w:t>15</w:t>
            </w:r>
            <w:r w:rsidR="00350B0A">
              <w:rPr>
                <w:rFonts w:ascii="Bookman Old Style" w:hAnsi="Bookman Old Style"/>
                <w:sz w:val="20"/>
                <w:szCs w:val="20"/>
              </w:rPr>
              <w:t>6</w:t>
            </w:r>
          </w:p>
        </w:tc>
        <w:tc>
          <w:tcPr>
            <w:tcW w:w="5839" w:type="dxa"/>
            <w:vAlign w:val="center"/>
          </w:tcPr>
          <w:p w14:paraId="7347A4D9" w14:textId="77777777" w:rsidR="008A4433" w:rsidRPr="008A4433" w:rsidRDefault="008A4433" w:rsidP="008A4433">
            <w:pPr>
              <w:snapToGrid w:val="0"/>
              <w:rPr>
                <w:rFonts w:ascii="Bookman Old Style" w:hAnsi="Bookman Old Style" w:cs="Calibri"/>
                <w:sz w:val="20"/>
                <w:szCs w:val="20"/>
              </w:rPr>
            </w:pPr>
            <w:r w:rsidRPr="008A4433">
              <w:rPr>
                <w:rFonts w:ascii="Bookman Old Style" w:hAnsi="Bookman Old Style"/>
                <w:sz w:val="20"/>
                <w:szCs w:val="20"/>
              </w:rPr>
              <w:t>Urządzenie spełniające wymagania wynikające z obowiązującej normy ISO 15883 cz. I , IV i V wraz deklaracją zgodności CE. Spełnia wymogi europejskiej dyrektywy dotyczącej wyrobów medycznych 93/42/EEC</w:t>
            </w:r>
          </w:p>
        </w:tc>
        <w:tc>
          <w:tcPr>
            <w:tcW w:w="2410" w:type="dxa"/>
            <w:vAlign w:val="center"/>
          </w:tcPr>
          <w:p w14:paraId="1E8C10F2" w14:textId="77777777" w:rsidR="008A4433" w:rsidRPr="008A4433" w:rsidRDefault="008A4433" w:rsidP="008A4433">
            <w:pPr>
              <w:jc w:val="center"/>
              <w:rPr>
                <w:rFonts w:ascii="Bookman Old Style" w:hAnsi="Bookman Old Style"/>
                <w:sz w:val="20"/>
                <w:szCs w:val="20"/>
              </w:rPr>
            </w:pPr>
            <w:r w:rsidRPr="008A4433">
              <w:rPr>
                <w:rFonts w:ascii="Bookman Old Style" w:hAnsi="Bookman Old Style" w:cs="Arial"/>
                <w:sz w:val="20"/>
                <w:szCs w:val="20"/>
              </w:rPr>
              <w:t>TAK</w:t>
            </w:r>
          </w:p>
        </w:tc>
        <w:tc>
          <w:tcPr>
            <w:tcW w:w="1838" w:type="dxa"/>
            <w:vAlign w:val="center"/>
          </w:tcPr>
          <w:p w14:paraId="7E72CDFB" w14:textId="77777777" w:rsidR="008A4433" w:rsidRPr="008A4433" w:rsidRDefault="008A4433" w:rsidP="008A4433">
            <w:pPr>
              <w:spacing w:after="58"/>
              <w:rPr>
                <w:rFonts w:ascii="Bookman Old Style" w:hAnsi="Bookman Old Style"/>
                <w:sz w:val="20"/>
                <w:szCs w:val="20"/>
              </w:rPr>
            </w:pPr>
          </w:p>
        </w:tc>
      </w:tr>
      <w:tr w:rsidR="008A4433" w:rsidRPr="008A4433" w14:paraId="46EE511F" w14:textId="77777777" w:rsidTr="00722FF9">
        <w:tc>
          <w:tcPr>
            <w:tcW w:w="682" w:type="dxa"/>
            <w:vAlign w:val="center"/>
          </w:tcPr>
          <w:p w14:paraId="7AF854EA" w14:textId="19A94032" w:rsidR="008A4433" w:rsidRPr="008A4433" w:rsidRDefault="008A4433" w:rsidP="008A4433">
            <w:pPr>
              <w:spacing w:after="58"/>
              <w:jc w:val="center"/>
              <w:rPr>
                <w:rFonts w:ascii="Bookman Old Style" w:hAnsi="Bookman Old Style"/>
                <w:sz w:val="20"/>
                <w:szCs w:val="20"/>
              </w:rPr>
            </w:pPr>
            <w:r w:rsidRPr="008A4433">
              <w:rPr>
                <w:rFonts w:ascii="Bookman Old Style" w:hAnsi="Bookman Old Style"/>
                <w:sz w:val="20"/>
                <w:szCs w:val="20"/>
              </w:rPr>
              <w:t>15</w:t>
            </w:r>
            <w:r w:rsidR="00350B0A">
              <w:rPr>
                <w:rFonts w:ascii="Bookman Old Style" w:hAnsi="Bookman Old Style"/>
                <w:sz w:val="20"/>
                <w:szCs w:val="20"/>
              </w:rPr>
              <w:t>7</w:t>
            </w:r>
          </w:p>
        </w:tc>
        <w:tc>
          <w:tcPr>
            <w:tcW w:w="5839" w:type="dxa"/>
            <w:vAlign w:val="center"/>
          </w:tcPr>
          <w:p w14:paraId="23DE9224" w14:textId="77777777" w:rsidR="008A4433" w:rsidRPr="008A4433" w:rsidRDefault="008A4433" w:rsidP="008A4433">
            <w:pPr>
              <w:snapToGrid w:val="0"/>
              <w:rPr>
                <w:rFonts w:ascii="Bookman Old Style" w:hAnsi="Bookman Old Style" w:cs="Calibri"/>
                <w:sz w:val="20"/>
                <w:szCs w:val="20"/>
              </w:rPr>
            </w:pPr>
            <w:r w:rsidRPr="008A4433">
              <w:rPr>
                <w:rFonts w:ascii="Bookman Old Style" w:hAnsi="Bookman Old Style"/>
                <w:sz w:val="20"/>
                <w:szCs w:val="20"/>
              </w:rPr>
              <w:t>Obudowa myjni z tworzyw sztucznych kwasoodpornych, elementy wewnętrzne wykonane ze stali kwasoodpornej. Elementy zewnętrzne pokryte specjalną farbą antybakteryjną.</w:t>
            </w:r>
          </w:p>
        </w:tc>
        <w:tc>
          <w:tcPr>
            <w:tcW w:w="2410" w:type="dxa"/>
            <w:vAlign w:val="center"/>
          </w:tcPr>
          <w:p w14:paraId="2C992FBE" w14:textId="77777777" w:rsidR="008A4433" w:rsidRPr="008A4433" w:rsidRDefault="008A4433" w:rsidP="008A4433">
            <w:pPr>
              <w:jc w:val="center"/>
              <w:rPr>
                <w:rFonts w:ascii="Bookman Old Style" w:hAnsi="Bookman Old Style"/>
                <w:sz w:val="20"/>
                <w:szCs w:val="20"/>
              </w:rPr>
            </w:pPr>
            <w:r w:rsidRPr="008A4433">
              <w:rPr>
                <w:rFonts w:ascii="Bookman Old Style" w:hAnsi="Bookman Old Style" w:cs="Arial"/>
                <w:sz w:val="20"/>
                <w:szCs w:val="20"/>
              </w:rPr>
              <w:t>TAK</w:t>
            </w:r>
          </w:p>
        </w:tc>
        <w:tc>
          <w:tcPr>
            <w:tcW w:w="1838" w:type="dxa"/>
            <w:vAlign w:val="center"/>
          </w:tcPr>
          <w:p w14:paraId="0BC95C80" w14:textId="77777777" w:rsidR="008A4433" w:rsidRPr="008A4433" w:rsidRDefault="008A4433" w:rsidP="008A4433">
            <w:pPr>
              <w:spacing w:after="58"/>
              <w:rPr>
                <w:rFonts w:ascii="Bookman Old Style" w:hAnsi="Bookman Old Style"/>
                <w:sz w:val="20"/>
                <w:szCs w:val="20"/>
              </w:rPr>
            </w:pPr>
          </w:p>
        </w:tc>
      </w:tr>
      <w:tr w:rsidR="008A4433" w:rsidRPr="008A4433" w14:paraId="63F0B798" w14:textId="77777777" w:rsidTr="00722FF9">
        <w:tc>
          <w:tcPr>
            <w:tcW w:w="682" w:type="dxa"/>
            <w:vAlign w:val="center"/>
          </w:tcPr>
          <w:p w14:paraId="3FAAFC10" w14:textId="4BAAC953" w:rsidR="008A4433" w:rsidRPr="008A4433" w:rsidRDefault="008A4433" w:rsidP="008A4433">
            <w:pPr>
              <w:spacing w:after="58"/>
              <w:jc w:val="center"/>
              <w:rPr>
                <w:rFonts w:ascii="Bookman Old Style" w:hAnsi="Bookman Old Style"/>
                <w:sz w:val="20"/>
                <w:szCs w:val="20"/>
              </w:rPr>
            </w:pPr>
            <w:r w:rsidRPr="008A4433">
              <w:rPr>
                <w:rFonts w:ascii="Bookman Old Style" w:hAnsi="Bookman Old Style"/>
                <w:sz w:val="20"/>
                <w:szCs w:val="20"/>
              </w:rPr>
              <w:t>15</w:t>
            </w:r>
            <w:r w:rsidR="00350B0A">
              <w:rPr>
                <w:rFonts w:ascii="Bookman Old Style" w:hAnsi="Bookman Old Style"/>
                <w:sz w:val="20"/>
                <w:szCs w:val="20"/>
              </w:rPr>
              <w:t>8</w:t>
            </w:r>
          </w:p>
        </w:tc>
        <w:tc>
          <w:tcPr>
            <w:tcW w:w="5839" w:type="dxa"/>
            <w:vAlign w:val="center"/>
          </w:tcPr>
          <w:p w14:paraId="1D94B793" w14:textId="77777777" w:rsidR="008A4433" w:rsidRPr="008A4433" w:rsidRDefault="008A4433" w:rsidP="008A4433">
            <w:pPr>
              <w:snapToGrid w:val="0"/>
              <w:rPr>
                <w:rFonts w:ascii="Bookman Old Style" w:hAnsi="Bookman Old Style" w:cs="Calibri"/>
                <w:sz w:val="20"/>
                <w:szCs w:val="20"/>
              </w:rPr>
            </w:pPr>
            <w:r w:rsidRPr="008A4433">
              <w:rPr>
                <w:rFonts w:ascii="Bookman Old Style" w:hAnsi="Bookman Old Style"/>
                <w:sz w:val="20"/>
                <w:szCs w:val="20"/>
              </w:rPr>
              <w:t xml:space="preserve">Komora myjni z tworzywa sztucznego odpornego na działanie środków myjących i dezynfekcyjnych, pozwalające na luźne ułożenie każdego endoskopu. Możliwość mycia i dezynfekcji jednego endoskopu lub dwóch bronchoskopów z pełną walidacją procesu dla każdego aparatu osobno oraz osobnym wydrukiem raportu dla każdego aparatu – urządzenie posiada specjalny program przypisany do mycia 2 </w:t>
            </w:r>
            <w:proofErr w:type="spellStart"/>
            <w:r w:rsidRPr="008A4433">
              <w:rPr>
                <w:rFonts w:ascii="Bookman Old Style" w:hAnsi="Bookman Old Style"/>
                <w:sz w:val="20"/>
                <w:szCs w:val="20"/>
              </w:rPr>
              <w:t>szt</w:t>
            </w:r>
            <w:proofErr w:type="spellEnd"/>
            <w:r w:rsidRPr="008A4433">
              <w:rPr>
                <w:rFonts w:ascii="Bookman Old Style" w:hAnsi="Bookman Old Style"/>
                <w:sz w:val="20"/>
                <w:szCs w:val="20"/>
              </w:rPr>
              <w:t xml:space="preserve"> małych aparatów</w:t>
            </w:r>
          </w:p>
        </w:tc>
        <w:tc>
          <w:tcPr>
            <w:tcW w:w="2410" w:type="dxa"/>
            <w:vAlign w:val="center"/>
          </w:tcPr>
          <w:p w14:paraId="6D5339FF" w14:textId="77777777" w:rsidR="008A4433" w:rsidRPr="008A4433" w:rsidRDefault="008A4433" w:rsidP="008A4433">
            <w:pPr>
              <w:jc w:val="center"/>
              <w:rPr>
                <w:rFonts w:ascii="Bookman Old Style" w:hAnsi="Bookman Old Style"/>
                <w:sz w:val="20"/>
                <w:szCs w:val="20"/>
              </w:rPr>
            </w:pPr>
            <w:r w:rsidRPr="008A4433">
              <w:rPr>
                <w:rFonts w:ascii="Bookman Old Style" w:hAnsi="Bookman Old Style" w:cs="Arial"/>
                <w:sz w:val="20"/>
                <w:szCs w:val="20"/>
              </w:rPr>
              <w:t>TAK</w:t>
            </w:r>
          </w:p>
        </w:tc>
        <w:tc>
          <w:tcPr>
            <w:tcW w:w="1838" w:type="dxa"/>
            <w:vAlign w:val="center"/>
          </w:tcPr>
          <w:p w14:paraId="2CE4E34C" w14:textId="77777777" w:rsidR="008A4433" w:rsidRPr="008A4433" w:rsidRDefault="008A4433" w:rsidP="008A4433">
            <w:pPr>
              <w:spacing w:after="58"/>
              <w:rPr>
                <w:rFonts w:ascii="Bookman Old Style" w:hAnsi="Bookman Old Style"/>
                <w:sz w:val="20"/>
                <w:szCs w:val="20"/>
              </w:rPr>
            </w:pPr>
          </w:p>
        </w:tc>
      </w:tr>
      <w:tr w:rsidR="008A4433" w:rsidRPr="008A4433" w14:paraId="61AE3148" w14:textId="77777777" w:rsidTr="00722FF9">
        <w:tc>
          <w:tcPr>
            <w:tcW w:w="682" w:type="dxa"/>
            <w:vAlign w:val="center"/>
          </w:tcPr>
          <w:p w14:paraId="24C02C05" w14:textId="18541E20" w:rsidR="008A4433" w:rsidRPr="008A4433" w:rsidRDefault="008A4433" w:rsidP="008A4433">
            <w:pPr>
              <w:spacing w:after="58"/>
              <w:jc w:val="center"/>
              <w:rPr>
                <w:rFonts w:ascii="Bookman Old Style" w:hAnsi="Bookman Old Style"/>
                <w:sz w:val="20"/>
                <w:szCs w:val="20"/>
              </w:rPr>
            </w:pPr>
            <w:r w:rsidRPr="008A4433">
              <w:rPr>
                <w:rFonts w:ascii="Bookman Old Style" w:hAnsi="Bookman Old Style"/>
                <w:sz w:val="20"/>
                <w:szCs w:val="20"/>
              </w:rPr>
              <w:t>1</w:t>
            </w:r>
            <w:r w:rsidR="00350B0A">
              <w:rPr>
                <w:rFonts w:ascii="Bookman Old Style" w:hAnsi="Bookman Old Style"/>
                <w:sz w:val="20"/>
                <w:szCs w:val="20"/>
              </w:rPr>
              <w:t>59</w:t>
            </w:r>
          </w:p>
        </w:tc>
        <w:tc>
          <w:tcPr>
            <w:tcW w:w="5839" w:type="dxa"/>
          </w:tcPr>
          <w:p w14:paraId="7B658192" w14:textId="77777777" w:rsidR="008A4433" w:rsidRPr="008A4433" w:rsidRDefault="008A4433" w:rsidP="008A4433">
            <w:pPr>
              <w:snapToGrid w:val="0"/>
              <w:rPr>
                <w:rFonts w:ascii="Bookman Old Style" w:hAnsi="Bookman Old Style" w:cs="Calibri"/>
                <w:sz w:val="20"/>
                <w:szCs w:val="20"/>
              </w:rPr>
            </w:pPr>
            <w:r w:rsidRPr="008A4433">
              <w:rPr>
                <w:rFonts w:ascii="Bookman Old Style" w:hAnsi="Bookman Old Style"/>
                <w:sz w:val="20"/>
                <w:szCs w:val="20"/>
              </w:rPr>
              <w:t>Pokrywa komory zawierająca uszczelnienie, wyposażona w obrotowe ramię spryskiwacza ze stali kwasoodpornej</w:t>
            </w:r>
          </w:p>
        </w:tc>
        <w:tc>
          <w:tcPr>
            <w:tcW w:w="2410" w:type="dxa"/>
            <w:vAlign w:val="center"/>
          </w:tcPr>
          <w:p w14:paraId="0028C25E" w14:textId="77777777" w:rsidR="008A4433" w:rsidRPr="008A4433" w:rsidRDefault="008A4433" w:rsidP="008A4433">
            <w:pPr>
              <w:jc w:val="center"/>
              <w:rPr>
                <w:rFonts w:ascii="Bookman Old Style" w:hAnsi="Bookman Old Style"/>
                <w:sz w:val="20"/>
                <w:szCs w:val="20"/>
              </w:rPr>
            </w:pPr>
            <w:r w:rsidRPr="008A4433">
              <w:rPr>
                <w:rFonts w:ascii="Bookman Old Style" w:hAnsi="Bookman Old Style" w:cs="Arial"/>
                <w:sz w:val="20"/>
                <w:szCs w:val="20"/>
              </w:rPr>
              <w:t>TAK</w:t>
            </w:r>
          </w:p>
        </w:tc>
        <w:tc>
          <w:tcPr>
            <w:tcW w:w="1838" w:type="dxa"/>
            <w:vAlign w:val="center"/>
          </w:tcPr>
          <w:p w14:paraId="36B53B3C" w14:textId="77777777" w:rsidR="008A4433" w:rsidRPr="008A4433" w:rsidRDefault="008A4433" w:rsidP="008A4433">
            <w:pPr>
              <w:spacing w:after="58"/>
              <w:rPr>
                <w:rFonts w:ascii="Bookman Old Style" w:hAnsi="Bookman Old Style"/>
                <w:sz w:val="20"/>
                <w:szCs w:val="20"/>
              </w:rPr>
            </w:pPr>
          </w:p>
        </w:tc>
      </w:tr>
      <w:tr w:rsidR="008A4433" w:rsidRPr="008A4433" w14:paraId="0C26186C" w14:textId="77777777" w:rsidTr="00722FF9">
        <w:tc>
          <w:tcPr>
            <w:tcW w:w="682" w:type="dxa"/>
            <w:vAlign w:val="center"/>
          </w:tcPr>
          <w:p w14:paraId="72A58021" w14:textId="23D595D0" w:rsidR="008A4433" w:rsidRPr="008A4433" w:rsidRDefault="008A4433" w:rsidP="008A4433">
            <w:pPr>
              <w:spacing w:after="58"/>
              <w:jc w:val="center"/>
              <w:rPr>
                <w:rFonts w:ascii="Bookman Old Style" w:hAnsi="Bookman Old Style"/>
                <w:sz w:val="20"/>
                <w:szCs w:val="20"/>
              </w:rPr>
            </w:pPr>
            <w:r w:rsidRPr="008A4433">
              <w:rPr>
                <w:rFonts w:ascii="Bookman Old Style" w:hAnsi="Bookman Old Style"/>
                <w:sz w:val="20"/>
                <w:szCs w:val="20"/>
              </w:rPr>
              <w:t>16</w:t>
            </w:r>
            <w:r w:rsidR="00350B0A">
              <w:rPr>
                <w:rFonts w:ascii="Bookman Old Style" w:hAnsi="Bookman Old Style"/>
                <w:sz w:val="20"/>
                <w:szCs w:val="20"/>
              </w:rPr>
              <w:t>0</w:t>
            </w:r>
          </w:p>
        </w:tc>
        <w:tc>
          <w:tcPr>
            <w:tcW w:w="5839" w:type="dxa"/>
          </w:tcPr>
          <w:p w14:paraId="52315E2F" w14:textId="77777777" w:rsidR="008A4433" w:rsidRPr="008A4433" w:rsidRDefault="008A4433" w:rsidP="008A4433">
            <w:pPr>
              <w:snapToGrid w:val="0"/>
              <w:rPr>
                <w:rFonts w:ascii="Bookman Old Style" w:hAnsi="Bookman Old Style" w:cs="Calibri"/>
                <w:sz w:val="20"/>
                <w:szCs w:val="20"/>
              </w:rPr>
            </w:pPr>
            <w:r w:rsidRPr="008A4433">
              <w:rPr>
                <w:rFonts w:ascii="Bookman Old Style" w:hAnsi="Bookman Old Style"/>
                <w:sz w:val="20"/>
                <w:szCs w:val="20"/>
              </w:rPr>
              <w:t>Otwieranie komory przy pomocy czujnika ruchu umieszczonego na wysokości stopy , bez używania rąk lub z menu panelu dotykowego.</w:t>
            </w:r>
          </w:p>
        </w:tc>
        <w:tc>
          <w:tcPr>
            <w:tcW w:w="2410" w:type="dxa"/>
          </w:tcPr>
          <w:p w14:paraId="4AF71601" w14:textId="77777777" w:rsidR="008A4433" w:rsidRPr="008A4433" w:rsidRDefault="008A4433" w:rsidP="008A4433">
            <w:pPr>
              <w:jc w:val="center"/>
              <w:rPr>
                <w:rFonts w:ascii="Bookman Old Style" w:hAnsi="Bookman Old Style"/>
                <w:sz w:val="20"/>
                <w:szCs w:val="20"/>
              </w:rPr>
            </w:pPr>
            <w:r w:rsidRPr="008A4433">
              <w:rPr>
                <w:rFonts w:ascii="Bookman Old Style" w:hAnsi="Bookman Old Style"/>
                <w:sz w:val="20"/>
                <w:szCs w:val="20"/>
              </w:rPr>
              <w:t>TAK</w:t>
            </w:r>
          </w:p>
        </w:tc>
        <w:tc>
          <w:tcPr>
            <w:tcW w:w="1838" w:type="dxa"/>
            <w:vAlign w:val="center"/>
          </w:tcPr>
          <w:p w14:paraId="0413F18B" w14:textId="77777777" w:rsidR="008A4433" w:rsidRPr="008A4433" w:rsidRDefault="008A4433" w:rsidP="008A4433">
            <w:pPr>
              <w:spacing w:after="58"/>
              <w:rPr>
                <w:rFonts w:ascii="Bookman Old Style" w:hAnsi="Bookman Old Style"/>
                <w:sz w:val="20"/>
                <w:szCs w:val="20"/>
              </w:rPr>
            </w:pPr>
          </w:p>
        </w:tc>
      </w:tr>
      <w:tr w:rsidR="008A4433" w:rsidRPr="008A4433" w14:paraId="10A24139" w14:textId="77777777" w:rsidTr="00722FF9">
        <w:tc>
          <w:tcPr>
            <w:tcW w:w="682" w:type="dxa"/>
            <w:vAlign w:val="center"/>
          </w:tcPr>
          <w:p w14:paraId="2C83A02E" w14:textId="7AF643DA" w:rsidR="008A4433" w:rsidRPr="008A4433" w:rsidRDefault="008A4433" w:rsidP="008A4433">
            <w:pPr>
              <w:spacing w:after="58"/>
              <w:jc w:val="center"/>
              <w:rPr>
                <w:rFonts w:ascii="Bookman Old Style" w:hAnsi="Bookman Old Style"/>
                <w:sz w:val="20"/>
                <w:szCs w:val="20"/>
              </w:rPr>
            </w:pPr>
            <w:r w:rsidRPr="008A4433">
              <w:rPr>
                <w:rFonts w:ascii="Bookman Old Style" w:hAnsi="Bookman Old Style"/>
                <w:sz w:val="20"/>
                <w:szCs w:val="20"/>
              </w:rPr>
              <w:t>16</w:t>
            </w:r>
            <w:r w:rsidR="00350B0A">
              <w:rPr>
                <w:rFonts w:ascii="Bookman Old Style" w:hAnsi="Bookman Old Style"/>
                <w:sz w:val="20"/>
                <w:szCs w:val="20"/>
              </w:rPr>
              <w:t>1</w:t>
            </w:r>
          </w:p>
        </w:tc>
        <w:tc>
          <w:tcPr>
            <w:tcW w:w="5839" w:type="dxa"/>
          </w:tcPr>
          <w:p w14:paraId="50A4E059" w14:textId="77777777" w:rsidR="008A4433" w:rsidRPr="008A4433" w:rsidRDefault="008A4433" w:rsidP="008A4433">
            <w:pPr>
              <w:snapToGrid w:val="0"/>
              <w:rPr>
                <w:rFonts w:ascii="Bookman Old Style" w:hAnsi="Bookman Old Style" w:cs="Calibri"/>
                <w:sz w:val="20"/>
                <w:szCs w:val="20"/>
              </w:rPr>
            </w:pPr>
            <w:r w:rsidRPr="008A4433">
              <w:rPr>
                <w:rFonts w:ascii="Bookman Old Style" w:hAnsi="Bookman Old Style"/>
                <w:sz w:val="20"/>
                <w:szCs w:val="20"/>
              </w:rPr>
              <w:t>Możliwość mycia i dezynfekcji endoskopu lub 2 sztuk małych aparatów typu bronchoskop</w:t>
            </w:r>
          </w:p>
        </w:tc>
        <w:tc>
          <w:tcPr>
            <w:tcW w:w="2410" w:type="dxa"/>
          </w:tcPr>
          <w:p w14:paraId="603F95CA" w14:textId="77777777" w:rsidR="008A4433" w:rsidRPr="008A4433" w:rsidRDefault="008A4433" w:rsidP="008A4433">
            <w:pPr>
              <w:jc w:val="center"/>
              <w:rPr>
                <w:rFonts w:ascii="Bookman Old Style" w:hAnsi="Bookman Old Style"/>
                <w:sz w:val="20"/>
                <w:szCs w:val="20"/>
              </w:rPr>
            </w:pPr>
            <w:r w:rsidRPr="008A4433">
              <w:rPr>
                <w:rFonts w:ascii="Bookman Old Style" w:hAnsi="Bookman Old Style"/>
                <w:sz w:val="20"/>
                <w:szCs w:val="20"/>
              </w:rPr>
              <w:t>TAK</w:t>
            </w:r>
          </w:p>
        </w:tc>
        <w:tc>
          <w:tcPr>
            <w:tcW w:w="1838" w:type="dxa"/>
            <w:vAlign w:val="center"/>
          </w:tcPr>
          <w:p w14:paraId="02624FF6" w14:textId="77777777" w:rsidR="008A4433" w:rsidRPr="008A4433" w:rsidRDefault="008A4433" w:rsidP="008A4433">
            <w:pPr>
              <w:spacing w:after="58"/>
              <w:rPr>
                <w:rFonts w:ascii="Bookman Old Style" w:hAnsi="Bookman Old Style"/>
                <w:sz w:val="20"/>
                <w:szCs w:val="20"/>
              </w:rPr>
            </w:pPr>
          </w:p>
        </w:tc>
      </w:tr>
      <w:tr w:rsidR="008A4433" w:rsidRPr="008A4433" w14:paraId="70C06C7F" w14:textId="77777777" w:rsidTr="00722FF9">
        <w:tc>
          <w:tcPr>
            <w:tcW w:w="682" w:type="dxa"/>
            <w:vAlign w:val="center"/>
          </w:tcPr>
          <w:p w14:paraId="3BACEBAC" w14:textId="18D8A0F6" w:rsidR="008A4433" w:rsidRPr="008A4433" w:rsidRDefault="008A4433" w:rsidP="008A4433">
            <w:pPr>
              <w:spacing w:after="58"/>
              <w:jc w:val="center"/>
              <w:rPr>
                <w:rFonts w:ascii="Bookman Old Style" w:hAnsi="Bookman Old Style"/>
                <w:sz w:val="20"/>
                <w:szCs w:val="20"/>
              </w:rPr>
            </w:pPr>
            <w:r w:rsidRPr="008A4433">
              <w:rPr>
                <w:rFonts w:ascii="Bookman Old Style" w:hAnsi="Bookman Old Style"/>
                <w:sz w:val="20"/>
                <w:szCs w:val="20"/>
              </w:rPr>
              <w:t>16</w:t>
            </w:r>
            <w:r w:rsidR="00350B0A">
              <w:rPr>
                <w:rFonts w:ascii="Bookman Old Style" w:hAnsi="Bookman Old Style"/>
                <w:sz w:val="20"/>
                <w:szCs w:val="20"/>
              </w:rPr>
              <w:t>2</w:t>
            </w:r>
          </w:p>
        </w:tc>
        <w:tc>
          <w:tcPr>
            <w:tcW w:w="5839" w:type="dxa"/>
          </w:tcPr>
          <w:p w14:paraId="73D9E64B" w14:textId="77777777" w:rsidR="008A4433" w:rsidRPr="008A4433" w:rsidRDefault="008A4433" w:rsidP="008A4433">
            <w:pPr>
              <w:snapToGrid w:val="0"/>
              <w:rPr>
                <w:rFonts w:ascii="Bookman Old Style" w:hAnsi="Bookman Old Style" w:cs="Calibri"/>
                <w:sz w:val="20"/>
                <w:szCs w:val="20"/>
              </w:rPr>
            </w:pPr>
            <w:r w:rsidRPr="008A4433">
              <w:rPr>
                <w:rFonts w:ascii="Bookman Old Style" w:hAnsi="Bookman Old Style"/>
                <w:sz w:val="20"/>
                <w:szCs w:val="20"/>
              </w:rPr>
              <w:t>Praca w szczelnym systemie zamkniętym z automatycznym procesem mycia i dezynfekcji. Blokada uniemożliwiająca otwarcie pokrywy w czasie trwania procesu. Myjnia wyposażona w specjalny zaawansowany układ pochłaniacza oparów z wymiennym filtrem.</w:t>
            </w:r>
          </w:p>
        </w:tc>
        <w:tc>
          <w:tcPr>
            <w:tcW w:w="2410" w:type="dxa"/>
            <w:vAlign w:val="center"/>
          </w:tcPr>
          <w:p w14:paraId="0964D006" w14:textId="77777777" w:rsidR="008A4433" w:rsidRPr="008A4433" w:rsidRDefault="008A4433" w:rsidP="008A4433">
            <w:pPr>
              <w:jc w:val="center"/>
              <w:rPr>
                <w:rFonts w:ascii="Bookman Old Style" w:hAnsi="Bookman Old Style"/>
                <w:sz w:val="20"/>
                <w:szCs w:val="20"/>
              </w:rPr>
            </w:pPr>
            <w:r w:rsidRPr="008A4433">
              <w:rPr>
                <w:rFonts w:ascii="Bookman Old Style" w:hAnsi="Bookman Old Style"/>
                <w:sz w:val="20"/>
                <w:szCs w:val="20"/>
              </w:rPr>
              <w:t>TAK</w:t>
            </w:r>
          </w:p>
        </w:tc>
        <w:tc>
          <w:tcPr>
            <w:tcW w:w="1838" w:type="dxa"/>
            <w:vAlign w:val="center"/>
          </w:tcPr>
          <w:p w14:paraId="7B8D248F" w14:textId="77777777" w:rsidR="008A4433" w:rsidRPr="008A4433" w:rsidRDefault="008A4433" w:rsidP="008A4433">
            <w:pPr>
              <w:spacing w:after="58"/>
              <w:rPr>
                <w:rFonts w:ascii="Bookman Old Style" w:hAnsi="Bookman Old Style"/>
                <w:sz w:val="20"/>
                <w:szCs w:val="20"/>
              </w:rPr>
            </w:pPr>
          </w:p>
        </w:tc>
      </w:tr>
      <w:tr w:rsidR="008A4433" w:rsidRPr="008A4433" w14:paraId="51C78E17" w14:textId="77777777" w:rsidTr="00722FF9">
        <w:tc>
          <w:tcPr>
            <w:tcW w:w="682" w:type="dxa"/>
            <w:vAlign w:val="center"/>
          </w:tcPr>
          <w:p w14:paraId="210F295E" w14:textId="294DEE6D" w:rsidR="008A4433" w:rsidRPr="008A4433" w:rsidRDefault="008A4433" w:rsidP="008A4433">
            <w:pPr>
              <w:spacing w:after="58"/>
              <w:jc w:val="center"/>
              <w:rPr>
                <w:rFonts w:ascii="Bookman Old Style" w:hAnsi="Bookman Old Style"/>
                <w:sz w:val="20"/>
                <w:szCs w:val="20"/>
              </w:rPr>
            </w:pPr>
            <w:r w:rsidRPr="008A4433">
              <w:rPr>
                <w:rFonts w:ascii="Bookman Old Style" w:hAnsi="Bookman Old Style"/>
                <w:sz w:val="20"/>
                <w:szCs w:val="20"/>
              </w:rPr>
              <w:t>16</w:t>
            </w:r>
            <w:r w:rsidR="00350B0A">
              <w:rPr>
                <w:rFonts w:ascii="Bookman Old Style" w:hAnsi="Bookman Old Style"/>
                <w:sz w:val="20"/>
                <w:szCs w:val="20"/>
              </w:rPr>
              <w:t>3</w:t>
            </w:r>
          </w:p>
        </w:tc>
        <w:tc>
          <w:tcPr>
            <w:tcW w:w="5839" w:type="dxa"/>
          </w:tcPr>
          <w:p w14:paraId="5DB2BDE8" w14:textId="77777777" w:rsidR="008A4433" w:rsidRPr="008A4433" w:rsidRDefault="008A4433" w:rsidP="008A4433">
            <w:pPr>
              <w:snapToGrid w:val="0"/>
              <w:rPr>
                <w:rFonts w:ascii="Bookman Old Style" w:hAnsi="Bookman Old Style" w:cs="Calibri"/>
                <w:sz w:val="20"/>
                <w:szCs w:val="20"/>
              </w:rPr>
            </w:pPr>
            <w:r w:rsidRPr="008A4433">
              <w:rPr>
                <w:rFonts w:ascii="Bookman Old Style" w:hAnsi="Bookman Old Style"/>
                <w:sz w:val="20"/>
                <w:szCs w:val="20"/>
              </w:rPr>
              <w:t>Automatyczna kontrola testu szczelności w przebiegu całego procesu mycia i dezynfekcji.</w:t>
            </w:r>
          </w:p>
        </w:tc>
        <w:tc>
          <w:tcPr>
            <w:tcW w:w="2410" w:type="dxa"/>
          </w:tcPr>
          <w:p w14:paraId="2D2C676A" w14:textId="77777777" w:rsidR="008A4433" w:rsidRPr="008A4433" w:rsidRDefault="008A4433" w:rsidP="008A4433">
            <w:pPr>
              <w:jc w:val="center"/>
              <w:rPr>
                <w:rFonts w:ascii="Bookman Old Style" w:hAnsi="Bookman Old Style"/>
                <w:sz w:val="20"/>
                <w:szCs w:val="20"/>
              </w:rPr>
            </w:pPr>
            <w:r w:rsidRPr="008A4433">
              <w:rPr>
                <w:rFonts w:ascii="Bookman Old Style" w:hAnsi="Bookman Old Style"/>
                <w:sz w:val="20"/>
                <w:szCs w:val="20"/>
              </w:rPr>
              <w:t>TAK</w:t>
            </w:r>
          </w:p>
        </w:tc>
        <w:tc>
          <w:tcPr>
            <w:tcW w:w="1838" w:type="dxa"/>
            <w:vAlign w:val="center"/>
          </w:tcPr>
          <w:p w14:paraId="1B882A32" w14:textId="77777777" w:rsidR="008A4433" w:rsidRPr="008A4433" w:rsidRDefault="008A4433" w:rsidP="008A4433">
            <w:pPr>
              <w:spacing w:after="58"/>
              <w:rPr>
                <w:rFonts w:ascii="Bookman Old Style" w:hAnsi="Bookman Old Style"/>
                <w:sz w:val="20"/>
                <w:szCs w:val="20"/>
              </w:rPr>
            </w:pPr>
          </w:p>
        </w:tc>
      </w:tr>
      <w:tr w:rsidR="008A4433" w:rsidRPr="008A4433" w14:paraId="7AF58996" w14:textId="77777777" w:rsidTr="00722FF9">
        <w:tc>
          <w:tcPr>
            <w:tcW w:w="682" w:type="dxa"/>
            <w:vAlign w:val="center"/>
          </w:tcPr>
          <w:p w14:paraId="6FA2DE98" w14:textId="4E675B99" w:rsidR="008A4433" w:rsidRPr="008A4433" w:rsidRDefault="008A4433" w:rsidP="008A4433">
            <w:pPr>
              <w:spacing w:after="58"/>
              <w:jc w:val="center"/>
              <w:rPr>
                <w:rFonts w:ascii="Bookman Old Style" w:hAnsi="Bookman Old Style"/>
                <w:sz w:val="20"/>
                <w:szCs w:val="20"/>
              </w:rPr>
            </w:pPr>
            <w:r w:rsidRPr="008A4433">
              <w:rPr>
                <w:rFonts w:ascii="Bookman Old Style" w:hAnsi="Bookman Old Style"/>
                <w:sz w:val="20"/>
                <w:szCs w:val="20"/>
              </w:rPr>
              <w:t>16</w:t>
            </w:r>
            <w:r w:rsidR="00350B0A">
              <w:rPr>
                <w:rFonts w:ascii="Bookman Old Style" w:hAnsi="Bookman Old Style"/>
                <w:sz w:val="20"/>
                <w:szCs w:val="20"/>
              </w:rPr>
              <w:t>4</w:t>
            </w:r>
          </w:p>
        </w:tc>
        <w:tc>
          <w:tcPr>
            <w:tcW w:w="5839" w:type="dxa"/>
          </w:tcPr>
          <w:p w14:paraId="5642700B" w14:textId="77777777" w:rsidR="008A4433" w:rsidRPr="008A4433" w:rsidRDefault="008A4433" w:rsidP="008A4433">
            <w:pPr>
              <w:snapToGrid w:val="0"/>
              <w:rPr>
                <w:rFonts w:ascii="Bookman Old Style" w:hAnsi="Bookman Old Style" w:cs="Calibri"/>
                <w:sz w:val="20"/>
                <w:szCs w:val="20"/>
              </w:rPr>
            </w:pPr>
            <w:r w:rsidRPr="008A4433">
              <w:rPr>
                <w:rFonts w:ascii="Bookman Old Style" w:hAnsi="Bookman Old Style"/>
                <w:sz w:val="20"/>
                <w:szCs w:val="20"/>
              </w:rPr>
              <w:t>Automatyczna kontrola przepływu niezależnie w każdym kanale endoskopu przez cały proces mycia i dezynfekcji.</w:t>
            </w:r>
          </w:p>
        </w:tc>
        <w:tc>
          <w:tcPr>
            <w:tcW w:w="2410" w:type="dxa"/>
          </w:tcPr>
          <w:p w14:paraId="4DD13587" w14:textId="77777777" w:rsidR="008A4433" w:rsidRPr="008A4433" w:rsidRDefault="008A4433" w:rsidP="008A4433">
            <w:pPr>
              <w:jc w:val="center"/>
              <w:rPr>
                <w:rFonts w:ascii="Bookman Old Style" w:hAnsi="Bookman Old Style"/>
                <w:sz w:val="20"/>
                <w:szCs w:val="20"/>
              </w:rPr>
            </w:pPr>
            <w:r w:rsidRPr="008A4433">
              <w:rPr>
                <w:rFonts w:ascii="Bookman Old Style" w:hAnsi="Bookman Old Style"/>
                <w:sz w:val="20"/>
                <w:szCs w:val="20"/>
              </w:rPr>
              <w:t>TAK</w:t>
            </w:r>
          </w:p>
        </w:tc>
        <w:tc>
          <w:tcPr>
            <w:tcW w:w="1838" w:type="dxa"/>
            <w:vAlign w:val="center"/>
          </w:tcPr>
          <w:p w14:paraId="6DFF6C95" w14:textId="77777777" w:rsidR="008A4433" w:rsidRPr="008A4433" w:rsidRDefault="008A4433" w:rsidP="008A4433">
            <w:pPr>
              <w:spacing w:after="58"/>
              <w:rPr>
                <w:rFonts w:ascii="Bookman Old Style" w:hAnsi="Bookman Old Style"/>
                <w:sz w:val="20"/>
                <w:szCs w:val="20"/>
              </w:rPr>
            </w:pPr>
          </w:p>
        </w:tc>
      </w:tr>
      <w:tr w:rsidR="008A4433" w:rsidRPr="008A4433" w14:paraId="4D70A1B0" w14:textId="77777777" w:rsidTr="00722FF9">
        <w:tc>
          <w:tcPr>
            <w:tcW w:w="682" w:type="dxa"/>
            <w:vAlign w:val="center"/>
          </w:tcPr>
          <w:p w14:paraId="38AC2A44" w14:textId="094F1B29" w:rsidR="008A4433" w:rsidRPr="008A4433" w:rsidRDefault="008A4433" w:rsidP="008A4433">
            <w:pPr>
              <w:spacing w:after="58"/>
              <w:jc w:val="center"/>
              <w:rPr>
                <w:rFonts w:ascii="Bookman Old Style" w:hAnsi="Bookman Old Style"/>
                <w:sz w:val="20"/>
                <w:szCs w:val="20"/>
              </w:rPr>
            </w:pPr>
            <w:r w:rsidRPr="008A4433">
              <w:rPr>
                <w:rFonts w:ascii="Bookman Old Style" w:hAnsi="Bookman Old Style"/>
                <w:sz w:val="20"/>
                <w:szCs w:val="20"/>
              </w:rPr>
              <w:t>16</w:t>
            </w:r>
            <w:r w:rsidR="00350B0A">
              <w:rPr>
                <w:rFonts w:ascii="Bookman Old Style" w:hAnsi="Bookman Old Style"/>
                <w:sz w:val="20"/>
                <w:szCs w:val="20"/>
              </w:rPr>
              <w:t>5</w:t>
            </w:r>
          </w:p>
        </w:tc>
        <w:tc>
          <w:tcPr>
            <w:tcW w:w="5839" w:type="dxa"/>
          </w:tcPr>
          <w:p w14:paraId="3FDE4666" w14:textId="77777777" w:rsidR="008A4433" w:rsidRPr="008A4433" w:rsidRDefault="008A4433" w:rsidP="008A4433">
            <w:pPr>
              <w:snapToGrid w:val="0"/>
              <w:rPr>
                <w:rFonts w:ascii="Bookman Old Style" w:hAnsi="Bookman Old Style" w:cs="Calibri"/>
                <w:sz w:val="20"/>
                <w:szCs w:val="20"/>
              </w:rPr>
            </w:pPr>
            <w:r w:rsidRPr="008A4433">
              <w:rPr>
                <w:rFonts w:ascii="Bookman Old Style" w:hAnsi="Bookman Old Style"/>
                <w:sz w:val="20"/>
                <w:szCs w:val="20"/>
              </w:rPr>
              <w:t>Powtarzalny i dokładny pomiar, kontrolujący osobno ilość jednorazowo dozowanego środka dezynfekcyjnego.</w:t>
            </w:r>
          </w:p>
        </w:tc>
        <w:tc>
          <w:tcPr>
            <w:tcW w:w="2410" w:type="dxa"/>
          </w:tcPr>
          <w:p w14:paraId="4D3F8CC6" w14:textId="77777777" w:rsidR="008A4433" w:rsidRPr="008A4433" w:rsidRDefault="008A4433" w:rsidP="008A4433">
            <w:pPr>
              <w:jc w:val="center"/>
              <w:rPr>
                <w:rFonts w:ascii="Bookman Old Style" w:hAnsi="Bookman Old Style"/>
                <w:sz w:val="20"/>
                <w:szCs w:val="20"/>
              </w:rPr>
            </w:pPr>
            <w:r w:rsidRPr="008A4433">
              <w:rPr>
                <w:rFonts w:ascii="Bookman Old Style" w:hAnsi="Bookman Old Style" w:cs="Arial"/>
                <w:sz w:val="20"/>
                <w:szCs w:val="20"/>
              </w:rPr>
              <w:t>TAK</w:t>
            </w:r>
          </w:p>
        </w:tc>
        <w:tc>
          <w:tcPr>
            <w:tcW w:w="1838" w:type="dxa"/>
            <w:vAlign w:val="center"/>
          </w:tcPr>
          <w:p w14:paraId="1A0859FB" w14:textId="77777777" w:rsidR="008A4433" w:rsidRPr="008A4433" w:rsidRDefault="008A4433" w:rsidP="008A4433">
            <w:pPr>
              <w:spacing w:after="58"/>
              <w:rPr>
                <w:rFonts w:ascii="Bookman Old Style" w:hAnsi="Bookman Old Style"/>
                <w:sz w:val="20"/>
                <w:szCs w:val="20"/>
              </w:rPr>
            </w:pPr>
          </w:p>
        </w:tc>
      </w:tr>
      <w:tr w:rsidR="008A4433" w:rsidRPr="008A4433" w14:paraId="4CFF946B" w14:textId="77777777" w:rsidTr="00722FF9">
        <w:tc>
          <w:tcPr>
            <w:tcW w:w="682" w:type="dxa"/>
            <w:vAlign w:val="center"/>
          </w:tcPr>
          <w:p w14:paraId="74F7BCEB" w14:textId="1756C177" w:rsidR="008A4433" w:rsidRPr="008A4433" w:rsidRDefault="008A4433" w:rsidP="008A4433">
            <w:pPr>
              <w:spacing w:after="58"/>
              <w:jc w:val="center"/>
              <w:rPr>
                <w:rFonts w:ascii="Bookman Old Style" w:hAnsi="Bookman Old Style"/>
                <w:sz w:val="20"/>
                <w:szCs w:val="20"/>
              </w:rPr>
            </w:pPr>
            <w:r w:rsidRPr="008A4433">
              <w:rPr>
                <w:rFonts w:ascii="Bookman Old Style" w:hAnsi="Bookman Old Style"/>
                <w:sz w:val="20"/>
                <w:szCs w:val="20"/>
              </w:rPr>
              <w:t>16</w:t>
            </w:r>
            <w:r w:rsidR="00350B0A">
              <w:rPr>
                <w:rFonts w:ascii="Bookman Old Style" w:hAnsi="Bookman Old Style"/>
                <w:sz w:val="20"/>
                <w:szCs w:val="20"/>
              </w:rPr>
              <w:t>6</w:t>
            </w:r>
          </w:p>
        </w:tc>
        <w:tc>
          <w:tcPr>
            <w:tcW w:w="5839" w:type="dxa"/>
          </w:tcPr>
          <w:p w14:paraId="5F17775C" w14:textId="77777777" w:rsidR="008A4433" w:rsidRPr="008A4433" w:rsidRDefault="008A4433" w:rsidP="008A4433">
            <w:pPr>
              <w:snapToGrid w:val="0"/>
              <w:rPr>
                <w:rFonts w:ascii="Bookman Old Style" w:hAnsi="Bookman Old Style" w:cs="Calibri"/>
                <w:sz w:val="20"/>
                <w:szCs w:val="20"/>
              </w:rPr>
            </w:pPr>
            <w:r w:rsidRPr="008A4433">
              <w:rPr>
                <w:rFonts w:ascii="Bookman Old Style" w:hAnsi="Bookman Old Style"/>
                <w:sz w:val="20"/>
                <w:szCs w:val="20"/>
              </w:rPr>
              <w:t>Komora myjni wyposażona w specjalny wyjmowany kosz zapobiegający wtórnej kontaminacji i ułatwiający rozładunek endoskopu.</w:t>
            </w:r>
          </w:p>
        </w:tc>
        <w:tc>
          <w:tcPr>
            <w:tcW w:w="2410" w:type="dxa"/>
          </w:tcPr>
          <w:p w14:paraId="224AE528" w14:textId="77777777" w:rsidR="008A4433" w:rsidRPr="008A4433" w:rsidRDefault="008A4433" w:rsidP="008A4433">
            <w:pPr>
              <w:jc w:val="center"/>
              <w:rPr>
                <w:rFonts w:ascii="Bookman Old Style" w:hAnsi="Bookman Old Style"/>
                <w:sz w:val="20"/>
                <w:szCs w:val="20"/>
              </w:rPr>
            </w:pPr>
            <w:r w:rsidRPr="008A4433">
              <w:rPr>
                <w:rFonts w:ascii="Bookman Old Style" w:hAnsi="Bookman Old Style" w:cs="Arial"/>
                <w:sz w:val="20"/>
                <w:szCs w:val="20"/>
              </w:rPr>
              <w:t>TAK</w:t>
            </w:r>
          </w:p>
        </w:tc>
        <w:tc>
          <w:tcPr>
            <w:tcW w:w="1838" w:type="dxa"/>
            <w:vAlign w:val="center"/>
          </w:tcPr>
          <w:p w14:paraId="2E45F61D" w14:textId="77777777" w:rsidR="008A4433" w:rsidRPr="008A4433" w:rsidRDefault="008A4433" w:rsidP="008A4433">
            <w:pPr>
              <w:spacing w:after="58"/>
              <w:rPr>
                <w:rFonts w:ascii="Bookman Old Style" w:hAnsi="Bookman Old Style"/>
                <w:sz w:val="20"/>
                <w:szCs w:val="20"/>
              </w:rPr>
            </w:pPr>
          </w:p>
        </w:tc>
      </w:tr>
      <w:tr w:rsidR="008A4433" w:rsidRPr="008A4433" w14:paraId="1ACD3AD4" w14:textId="77777777" w:rsidTr="00722FF9">
        <w:tc>
          <w:tcPr>
            <w:tcW w:w="682" w:type="dxa"/>
            <w:vAlign w:val="center"/>
          </w:tcPr>
          <w:p w14:paraId="03EDBD91" w14:textId="5B40AB7A" w:rsidR="008A4433" w:rsidRPr="008A4433" w:rsidRDefault="008A4433" w:rsidP="008A4433">
            <w:pPr>
              <w:spacing w:after="58"/>
              <w:jc w:val="center"/>
              <w:rPr>
                <w:rFonts w:ascii="Bookman Old Style" w:hAnsi="Bookman Old Style"/>
                <w:sz w:val="20"/>
                <w:szCs w:val="20"/>
              </w:rPr>
            </w:pPr>
            <w:r w:rsidRPr="008A4433">
              <w:rPr>
                <w:rFonts w:ascii="Bookman Old Style" w:hAnsi="Bookman Old Style"/>
                <w:sz w:val="20"/>
                <w:szCs w:val="20"/>
              </w:rPr>
              <w:t>16</w:t>
            </w:r>
            <w:r w:rsidR="00350B0A">
              <w:rPr>
                <w:rFonts w:ascii="Bookman Old Style" w:hAnsi="Bookman Old Style"/>
                <w:sz w:val="20"/>
                <w:szCs w:val="20"/>
              </w:rPr>
              <w:t>7</w:t>
            </w:r>
          </w:p>
        </w:tc>
        <w:tc>
          <w:tcPr>
            <w:tcW w:w="5839" w:type="dxa"/>
          </w:tcPr>
          <w:p w14:paraId="528E1E58" w14:textId="77777777" w:rsidR="008A4433" w:rsidRPr="008A4433" w:rsidRDefault="008A4433" w:rsidP="008A4433">
            <w:pPr>
              <w:snapToGrid w:val="0"/>
              <w:rPr>
                <w:rFonts w:ascii="Bookman Old Style" w:hAnsi="Bookman Old Style" w:cs="Calibri"/>
                <w:sz w:val="20"/>
                <w:szCs w:val="20"/>
              </w:rPr>
            </w:pPr>
            <w:r w:rsidRPr="008A4433">
              <w:rPr>
                <w:rFonts w:ascii="Bookman Old Style" w:hAnsi="Bookman Old Style"/>
                <w:sz w:val="20"/>
                <w:szCs w:val="20"/>
              </w:rPr>
              <w:t>Urządzenia dostosowane do środków dezynfekcyjnych na bazie kwasu nadoctowego.</w:t>
            </w:r>
          </w:p>
        </w:tc>
        <w:tc>
          <w:tcPr>
            <w:tcW w:w="2410" w:type="dxa"/>
          </w:tcPr>
          <w:p w14:paraId="312EF86D" w14:textId="77777777" w:rsidR="008A4433" w:rsidRPr="008A4433" w:rsidRDefault="008A4433" w:rsidP="008A4433">
            <w:pPr>
              <w:jc w:val="center"/>
              <w:rPr>
                <w:rFonts w:ascii="Bookman Old Style" w:hAnsi="Bookman Old Style"/>
                <w:sz w:val="20"/>
                <w:szCs w:val="20"/>
              </w:rPr>
            </w:pPr>
            <w:r w:rsidRPr="008A4433">
              <w:rPr>
                <w:rFonts w:ascii="Bookman Old Style" w:hAnsi="Bookman Old Style"/>
                <w:sz w:val="20"/>
                <w:szCs w:val="20"/>
              </w:rPr>
              <w:t>TAK</w:t>
            </w:r>
          </w:p>
        </w:tc>
        <w:tc>
          <w:tcPr>
            <w:tcW w:w="1838" w:type="dxa"/>
            <w:vAlign w:val="center"/>
          </w:tcPr>
          <w:p w14:paraId="71FD3AFF" w14:textId="77777777" w:rsidR="008A4433" w:rsidRPr="008A4433" w:rsidRDefault="008A4433" w:rsidP="008A4433">
            <w:pPr>
              <w:spacing w:after="58"/>
              <w:rPr>
                <w:rFonts w:ascii="Bookman Old Style" w:hAnsi="Bookman Old Style"/>
                <w:sz w:val="20"/>
                <w:szCs w:val="20"/>
              </w:rPr>
            </w:pPr>
          </w:p>
        </w:tc>
      </w:tr>
      <w:tr w:rsidR="008A4433" w:rsidRPr="008A4433" w14:paraId="2558487E" w14:textId="77777777" w:rsidTr="00722FF9">
        <w:tc>
          <w:tcPr>
            <w:tcW w:w="682" w:type="dxa"/>
            <w:vAlign w:val="center"/>
          </w:tcPr>
          <w:p w14:paraId="4E56A9F6" w14:textId="4A3F57A3" w:rsidR="008A4433" w:rsidRPr="008A4433" w:rsidRDefault="008A4433" w:rsidP="008A4433">
            <w:pPr>
              <w:spacing w:after="58"/>
              <w:jc w:val="center"/>
              <w:rPr>
                <w:rFonts w:ascii="Bookman Old Style" w:hAnsi="Bookman Old Style"/>
                <w:sz w:val="20"/>
                <w:szCs w:val="20"/>
              </w:rPr>
            </w:pPr>
            <w:r w:rsidRPr="008A4433">
              <w:rPr>
                <w:rFonts w:ascii="Bookman Old Style" w:hAnsi="Bookman Old Style"/>
                <w:sz w:val="20"/>
                <w:szCs w:val="20"/>
              </w:rPr>
              <w:t>1</w:t>
            </w:r>
            <w:r w:rsidR="00350B0A">
              <w:rPr>
                <w:rFonts w:ascii="Bookman Old Style" w:hAnsi="Bookman Old Style"/>
                <w:sz w:val="20"/>
                <w:szCs w:val="20"/>
              </w:rPr>
              <w:t>68</w:t>
            </w:r>
          </w:p>
        </w:tc>
        <w:tc>
          <w:tcPr>
            <w:tcW w:w="5839" w:type="dxa"/>
          </w:tcPr>
          <w:p w14:paraId="6DC31F20" w14:textId="77777777" w:rsidR="008A4433" w:rsidRPr="008A4433" w:rsidRDefault="008A4433" w:rsidP="008A4433">
            <w:pPr>
              <w:snapToGrid w:val="0"/>
              <w:rPr>
                <w:rFonts w:ascii="Bookman Old Style" w:hAnsi="Bookman Old Style" w:cs="Calibri"/>
                <w:sz w:val="20"/>
                <w:szCs w:val="20"/>
              </w:rPr>
            </w:pPr>
            <w:r w:rsidRPr="008A4433">
              <w:rPr>
                <w:rFonts w:ascii="Bookman Old Style" w:hAnsi="Bookman Old Style"/>
                <w:sz w:val="20"/>
                <w:szCs w:val="20"/>
              </w:rPr>
              <w:t>Powtarzalny, dokładny pomiar temperatury procesu w tym przez niezależny system kontroli.</w:t>
            </w:r>
          </w:p>
        </w:tc>
        <w:tc>
          <w:tcPr>
            <w:tcW w:w="2410" w:type="dxa"/>
            <w:vAlign w:val="center"/>
          </w:tcPr>
          <w:p w14:paraId="718E09E1" w14:textId="77777777" w:rsidR="008A4433" w:rsidRPr="008A4433" w:rsidRDefault="008A4433" w:rsidP="008A4433">
            <w:pPr>
              <w:jc w:val="center"/>
              <w:rPr>
                <w:rFonts w:ascii="Bookman Old Style" w:hAnsi="Bookman Old Style"/>
                <w:sz w:val="20"/>
                <w:szCs w:val="20"/>
              </w:rPr>
            </w:pPr>
            <w:r w:rsidRPr="008A4433">
              <w:rPr>
                <w:rFonts w:ascii="Bookman Old Style" w:hAnsi="Bookman Old Style"/>
                <w:sz w:val="20"/>
                <w:szCs w:val="20"/>
              </w:rPr>
              <w:t>TAK</w:t>
            </w:r>
          </w:p>
        </w:tc>
        <w:tc>
          <w:tcPr>
            <w:tcW w:w="1838" w:type="dxa"/>
            <w:vAlign w:val="center"/>
          </w:tcPr>
          <w:p w14:paraId="711DF54C" w14:textId="77777777" w:rsidR="008A4433" w:rsidRPr="008A4433" w:rsidRDefault="008A4433" w:rsidP="008A4433">
            <w:pPr>
              <w:spacing w:after="58"/>
              <w:rPr>
                <w:rFonts w:ascii="Bookman Old Style" w:hAnsi="Bookman Old Style"/>
                <w:sz w:val="20"/>
                <w:szCs w:val="20"/>
              </w:rPr>
            </w:pPr>
          </w:p>
        </w:tc>
      </w:tr>
      <w:tr w:rsidR="008A4433" w:rsidRPr="008A4433" w14:paraId="4F3C164D" w14:textId="77777777" w:rsidTr="00722FF9">
        <w:tc>
          <w:tcPr>
            <w:tcW w:w="682" w:type="dxa"/>
            <w:vAlign w:val="center"/>
          </w:tcPr>
          <w:p w14:paraId="46E1C232" w14:textId="5B00A7D4" w:rsidR="008A4433" w:rsidRPr="008A4433" w:rsidRDefault="008A4433" w:rsidP="008A4433">
            <w:pPr>
              <w:spacing w:after="58"/>
              <w:jc w:val="center"/>
              <w:rPr>
                <w:rFonts w:ascii="Bookman Old Style" w:hAnsi="Bookman Old Style"/>
                <w:sz w:val="20"/>
                <w:szCs w:val="20"/>
              </w:rPr>
            </w:pPr>
            <w:r w:rsidRPr="008A4433">
              <w:rPr>
                <w:rFonts w:ascii="Bookman Old Style" w:hAnsi="Bookman Old Style"/>
                <w:sz w:val="20"/>
                <w:szCs w:val="20"/>
              </w:rPr>
              <w:t>1</w:t>
            </w:r>
            <w:r w:rsidR="00350B0A">
              <w:rPr>
                <w:rFonts w:ascii="Bookman Old Style" w:hAnsi="Bookman Old Style"/>
                <w:sz w:val="20"/>
                <w:szCs w:val="20"/>
              </w:rPr>
              <w:t>69</w:t>
            </w:r>
          </w:p>
        </w:tc>
        <w:tc>
          <w:tcPr>
            <w:tcW w:w="5839" w:type="dxa"/>
          </w:tcPr>
          <w:p w14:paraId="5DE3C963" w14:textId="77777777" w:rsidR="008A4433" w:rsidRPr="008A4433" w:rsidRDefault="008A4433" w:rsidP="008A4433">
            <w:pPr>
              <w:snapToGrid w:val="0"/>
              <w:rPr>
                <w:rFonts w:ascii="Bookman Old Style" w:hAnsi="Bookman Old Style" w:cs="Calibri"/>
                <w:sz w:val="20"/>
                <w:szCs w:val="20"/>
              </w:rPr>
            </w:pPr>
            <w:r w:rsidRPr="008A4433">
              <w:rPr>
                <w:rFonts w:ascii="Bookman Old Style" w:hAnsi="Bookman Old Style"/>
                <w:sz w:val="20"/>
                <w:szCs w:val="20"/>
              </w:rPr>
              <w:t>Pełna kontrola i rejestracja wymiany środków chemicznych i elementów zużywalnych za pomocą czytnika kodów kreskowych z zapisem do bazy dany urządzenia</w:t>
            </w:r>
          </w:p>
        </w:tc>
        <w:tc>
          <w:tcPr>
            <w:tcW w:w="2410" w:type="dxa"/>
          </w:tcPr>
          <w:p w14:paraId="06B1B0E9" w14:textId="77777777" w:rsidR="008A4433" w:rsidRPr="008A4433" w:rsidRDefault="008A4433" w:rsidP="008A4433">
            <w:pPr>
              <w:jc w:val="center"/>
              <w:rPr>
                <w:rFonts w:ascii="Bookman Old Style" w:hAnsi="Bookman Old Style"/>
                <w:sz w:val="20"/>
                <w:szCs w:val="20"/>
              </w:rPr>
            </w:pPr>
            <w:r w:rsidRPr="008A4433">
              <w:rPr>
                <w:rFonts w:ascii="Bookman Old Style" w:hAnsi="Bookman Old Style"/>
                <w:sz w:val="20"/>
                <w:szCs w:val="20"/>
              </w:rPr>
              <w:t>TAK</w:t>
            </w:r>
          </w:p>
        </w:tc>
        <w:tc>
          <w:tcPr>
            <w:tcW w:w="1838" w:type="dxa"/>
            <w:vAlign w:val="center"/>
          </w:tcPr>
          <w:p w14:paraId="69DC9B3B" w14:textId="77777777" w:rsidR="008A4433" w:rsidRPr="008A4433" w:rsidRDefault="008A4433" w:rsidP="008A4433">
            <w:pPr>
              <w:spacing w:after="58"/>
              <w:rPr>
                <w:rFonts w:ascii="Bookman Old Style" w:hAnsi="Bookman Old Style"/>
                <w:sz w:val="20"/>
                <w:szCs w:val="20"/>
              </w:rPr>
            </w:pPr>
          </w:p>
        </w:tc>
      </w:tr>
      <w:tr w:rsidR="008A4433" w:rsidRPr="008A4433" w14:paraId="6320744D" w14:textId="77777777" w:rsidTr="00722FF9">
        <w:tc>
          <w:tcPr>
            <w:tcW w:w="682" w:type="dxa"/>
            <w:vAlign w:val="center"/>
          </w:tcPr>
          <w:p w14:paraId="4F306914" w14:textId="22FB38D8" w:rsidR="008A4433" w:rsidRPr="008A4433" w:rsidRDefault="008A4433" w:rsidP="008A4433">
            <w:pPr>
              <w:spacing w:after="58"/>
              <w:jc w:val="center"/>
              <w:rPr>
                <w:rFonts w:ascii="Bookman Old Style" w:hAnsi="Bookman Old Style"/>
                <w:sz w:val="20"/>
                <w:szCs w:val="20"/>
              </w:rPr>
            </w:pPr>
            <w:r w:rsidRPr="008A4433">
              <w:rPr>
                <w:rFonts w:ascii="Bookman Old Style" w:hAnsi="Bookman Old Style"/>
                <w:sz w:val="20"/>
                <w:szCs w:val="20"/>
              </w:rPr>
              <w:t>17</w:t>
            </w:r>
            <w:r w:rsidR="00350B0A">
              <w:rPr>
                <w:rFonts w:ascii="Bookman Old Style" w:hAnsi="Bookman Old Style"/>
                <w:sz w:val="20"/>
                <w:szCs w:val="20"/>
              </w:rPr>
              <w:t>0</w:t>
            </w:r>
          </w:p>
        </w:tc>
        <w:tc>
          <w:tcPr>
            <w:tcW w:w="5839" w:type="dxa"/>
          </w:tcPr>
          <w:p w14:paraId="0F3C0DB1" w14:textId="77777777" w:rsidR="008A4433" w:rsidRPr="008A4433" w:rsidRDefault="008A4433" w:rsidP="008A4433">
            <w:pPr>
              <w:snapToGrid w:val="0"/>
              <w:rPr>
                <w:rFonts w:ascii="Bookman Old Style" w:hAnsi="Bookman Old Style"/>
                <w:sz w:val="20"/>
                <w:szCs w:val="20"/>
              </w:rPr>
            </w:pPr>
            <w:r w:rsidRPr="008A4433">
              <w:rPr>
                <w:rFonts w:ascii="Bookman Old Style" w:hAnsi="Bookman Old Style"/>
                <w:sz w:val="20"/>
                <w:szCs w:val="20"/>
              </w:rPr>
              <w:t>Automatyczne przedmuchiwanie kanałów endoskopów.</w:t>
            </w:r>
          </w:p>
        </w:tc>
        <w:tc>
          <w:tcPr>
            <w:tcW w:w="2410" w:type="dxa"/>
          </w:tcPr>
          <w:p w14:paraId="0DE60896" w14:textId="77777777" w:rsidR="008A4433" w:rsidRPr="008A4433" w:rsidRDefault="008A4433" w:rsidP="008A4433">
            <w:pPr>
              <w:jc w:val="center"/>
              <w:rPr>
                <w:rFonts w:ascii="Bookman Old Style" w:hAnsi="Bookman Old Style"/>
                <w:sz w:val="20"/>
                <w:szCs w:val="20"/>
              </w:rPr>
            </w:pPr>
            <w:r w:rsidRPr="008A4433">
              <w:rPr>
                <w:rFonts w:ascii="Bookman Old Style" w:hAnsi="Bookman Old Style"/>
                <w:sz w:val="20"/>
                <w:szCs w:val="20"/>
              </w:rPr>
              <w:t>TAK</w:t>
            </w:r>
          </w:p>
        </w:tc>
        <w:tc>
          <w:tcPr>
            <w:tcW w:w="1838" w:type="dxa"/>
            <w:vAlign w:val="center"/>
          </w:tcPr>
          <w:p w14:paraId="4CE40855" w14:textId="77777777" w:rsidR="008A4433" w:rsidRPr="008A4433" w:rsidRDefault="008A4433" w:rsidP="008A4433">
            <w:pPr>
              <w:spacing w:after="58"/>
              <w:rPr>
                <w:rFonts w:ascii="Bookman Old Style" w:hAnsi="Bookman Old Style"/>
                <w:sz w:val="20"/>
                <w:szCs w:val="20"/>
              </w:rPr>
            </w:pPr>
          </w:p>
        </w:tc>
      </w:tr>
      <w:tr w:rsidR="008A4433" w:rsidRPr="008A4433" w14:paraId="6599C514" w14:textId="77777777" w:rsidTr="00722FF9">
        <w:tc>
          <w:tcPr>
            <w:tcW w:w="682" w:type="dxa"/>
            <w:vAlign w:val="center"/>
          </w:tcPr>
          <w:p w14:paraId="6F1A9C7D" w14:textId="63DB0D01" w:rsidR="008A4433" w:rsidRPr="008A4433" w:rsidRDefault="008A4433" w:rsidP="008A4433">
            <w:pPr>
              <w:spacing w:after="58"/>
              <w:jc w:val="center"/>
              <w:rPr>
                <w:rFonts w:ascii="Bookman Old Style" w:hAnsi="Bookman Old Style"/>
                <w:sz w:val="20"/>
                <w:szCs w:val="20"/>
              </w:rPr>
            </w:pPr>
            <w:r w:rsidRPr="008A4433">
              <w:rPr>
                <w:rFonts w:ascii="Bookman Old Style" w:hAnsi="Bookman Old Style"/>
                <w:sz w:val="20"/>
                <w:szCs w:val="20"/>
              </w:rPr>
              <w:t>17</w:t>
            </w:r>
            <w:r w:rsidR="00350B0A">
              <w:rPr>
                <w:rFonts w:ascii="Bookman Old Style" w:hAnsi="Bookman Old Style"/>
                <w:sz w:val="20"/>
                <w:szCs w:val="20"/>
              </w:rPr>
              <w:t>1</w:t>
            </w:r>
          </w:p>
        </w:tc>
        <w:tc>
          <w:tcPr>
            <w:tcW w:w="5839" w:type="dxa"/>
          </w:tcPr>
          <w:p w14:paraId="6AF2648A" w14:textId="77777777" w:rsidR="008A4433" w:rsidRPr="008A4433" w:rsidRDefault="008A4433" w:rsidP="008A4433">
            <w:pPr>
              <w:snapToGrid w:val="0"/>
              <w:rPr>
                <w:rFonts w:ascii="Bookman Old Style" w:hAnsi="Bookman Old Style"/>
                <w:sz w:val="20"/>
                <w:szCs w:val="20"/>
              </w:rPr>
            </w:pPr>
            <w:r w:rsidRPr="008A4433">
              <w:rPr>
                <w:rFonts w:ascii="Bookman Old Style" w:hAnsi="Bookman Old Style"/>
                <w:sz w:val="20"/>
                <w:szCs w:val="20"/>
              </w:rPr>
              <w:t>Urządzenie wyposażone w przycisk awaryjny zatrzymujący pracę urządzenia na każdym etapie procesu</w:t>
            </w:r>
          </w:p>
        </w:tc>
        <w:tc>
          <w:tcPr>
            <w:tcW w:w="2410" w:type="dxa"/>
            <w:vAlign w:val="center"/>
          </w:tcPr>
          <w:p w14:paraId="7007E928" w14:textId="77777777" w:rsidR="008A4433" w:rsidRPr="008A4433" w:rsidRDefault="008A4433" w:rsidP="008A4433">
            <w:pPr>
              <w:jc w:val="center"/>
              <w:rPr>
                <w:rFonts w:ascii="Bookman Old Style" w:hAnsi="Bookman Old Style"/>
                <w:sz w:val="20"/>
                <w:szCs w:val="20"/>
              </w:rPr>
            </w:pPr>
            <w:r w:rsidRPr="008A4433">
              <w:rPr>
                <w:rFonts w:ascii="Bookman Old Style" w:hAnsi="Bookman Old Style"/>
                <w:sz w:val="20"/>
                <w:szCs w:val="20"/>
              </w:rPr>
              <w:t>TAK</w:t>
            </w:r>
          </w:p>
        </w:tc>
        <w:tc>
          <w:tcPr>
            <w:tcW w:w="1838" w:type="dxa"/>
            <w:vAlign w:val="center"/>
          </w:tcPr>
          <w:p w14:paraId="7A889A70" w14:textId="77777777" w:rsidR="008A4433" w:rsidRPr="008A4433" w:rsidRDefault="008A4433" w:rsidP="008A4433">
            <w:pPr>
              <w:spacing w:after="58"/>
              <w:rPr>
                <w:rFonts w:ascii="Bookman Old Style" w:hAnsi="Bookman Old Style"/>
                <w:sz w:val="20"/>
                <w:szCs w:val="20"/>
              </w:rPr>
            </w:pPr>
          </w:p>
        </w:tc>
      </w:tr>
      <w:tr w:rsidR="008A4433" w:rsidRPr="008A4433" w14:paraId="39D9CCBA" w14:textId="77777777" w:rsidTr="00722FF9">
        <w:tc>
          <w:tcPr>
            <w:tcW w:w="682" w:type="dxa"/>
            <w:vAlign w:val="center"/>
          </w:tcPr>
          <w:p w14:paraId="572A7CFC" w14:textId="3377429E" w:rsidR="008A4433" w:rsidRPr="008A4433" w:rsidRDefault="008A4433" w:rsidP="008A4433">
            <w:pPr>
              <w:spacing w:after="58"/>
              <w:jc w:val="center"/>
              <w:rPr>
                <w:rFonts w:ascii="Bookman Old Style" w:hAnsi="Bookman Old Style"/>
                <w:sz w:val="20"/>
                <w:szCs w:val="20"/>
              </w:rPr>
            </w:pPr>
            <w:r w:rsidRPr="008A4433">
              <w:rPr>
                <w:rFonts w:ascii="Bookman Old Style" w:hAnsi="Bookman Old Style"/>
                <w:sz w:val="20"/>
                <w:szCs w:val="20"/>
              </w:rPr>
              <w:t>17</w:t>
            </w:r>
            <w:r w:rsidR="00350B0A">
              <w:rPr>
                <w:rFonts w:ascii="Bookman Old Style" w:hAnsi="Bookman Old Style"/>
                <w:sz w:val="20"/>
                <w:szCs w:val="20"/>
              </w:rPr>
              <w:t>2</w:t>
            </w:r>
          </w:p>
        </w:tc>
        <w:tc>
          <w:tcPr>
            <w:tcW w:w="5839" w:type="dxa"/>
          </w:tcPr>
          <w:p w14:paraId="1409BEE5" w14:textId="77777777" w:rsidR="008A4433" w:rsidRPr="008A4433" w:rsidRDefault="008A4433" w:rsidP="008A4433">
            <w:pPr>
              <w:snapToGrid w:val="0"/>
              <w:rPr>
                <w:rFonts w:ascii="Bookman Old Style" w:hAnsi="Bookman Old Style"/>
                <w:sz w:val="20"/>
                <w:szCs w:val="20"/>
              </w:rPr>
            </w:pPr>
            <w:r w:rsidRPr="008A4433">
              <w:rPr>
                <w:rFonts w:ascii="Bookman Old Style" w:hAnsi="Bookman Old Style"/>
                <w:sz w:val="20"/>
                <w:szCs w:val="20"/>
              </w:rPr>
              <w:t>Dokumentacja przebiegu procesu mycia i dezynfekcji z rozpoznaniem endoskopów i osób (użytkowników) itp. z podaniem typu, nr fabrycznego endoskopu, nazwiska użytkownika (identyfikator) uruchamiającego proces wydruk i zapis w języku polskim</w:t>
            </w:r>
          </w:p>
        </w:tc>
        <w:tc>
          <w:tcPr>
            <w:tcW w:w="2410" w:type="dxa"/>
          </w:tcPr>
          <w:p w14:paraId="54ED0785" w14:textId="77777777" w:rsidR="008A4433" w:rsidRPr="008A4433" w:rsidRDefault="008A4433" w:rsidP="008A4433">
            <w:pPr>
              <w:jc w:val="center"/>
              <w:rPr>
                <w:rFonts w:ascii="Bookman Old Style" w:hAnsi="Bookman Old Style"/>
                <w:sz w:val="20"/>
                <w:szCs w:val="20"/>
              </w:rPr>
            </w:pPr>
            <w:r w:rsidRPr="008A4433">
              <w:rPr>
                <w:rFonts w:ascii="Bookman Old Style" w:hAnsi="Bookman Old Style" w:cs="Arial"/>
                <w:sz w:val="20"/>
                <w:szCs w:val="20"/>
              </w:rPr>
              <w:t>TAK</w:t>
            </w:r>
          </w:p>
        </w:tc>
        <w:tc>
          <w:tcPr>
            <w:tcW w:w="1838" w:type="dxa"/>
            <w:vAlign w:val="center"/>
          </w:tcPr>
          <w:p w14:paraId="2446593A" w14:textId="77777777" w:rsidR="008A4433" w:rsidRPr="008A4433" w:rsidRDefault="008A4433" w:rsidP="008A4433">
            <w:pPr>
              <w:spacing w:after="58"/>
              <w:rPr>
                <w:rFonts w:ascii="Bookman Old Style" w:hAnsi="Bookman Old Style"/>
                <w:sz w:val="20"/>
                <w:szCs w:val="20"/>
              </w:rPr>
            </w:pPr>
          </w:p>
        </w:tc>
      </w:tr>
      <w:tr w:rsidR="008A4433" w:rsidRPr="008A4433" w14:paraId="4DE3BD6C" w14:textId="77777777" w:rsidTr="00722FF9">
        <w:tc>
          <w:tcPr>
            <w:tcW w:w="682" w:type="dxa"/>
            <w:vAlign w:val="center"/>
          </w:tcPr>
          <w:p w14:paraId="738FE06C" w14:textId="15B93339" w:rsidR="008A4433" w:rsidRPr="008A4433" w:rsidRDefault="008A4433" w:rsidP="008A4433">
            <w:pPr>
              <w:spacing w:after="58"/>
              <w:jc w:val="center"/>
              <w:rPr>
                <w:rFonts w:ascii="Bookman Old Style" w:hAnsi="Bookman Old Style"/>
                <w:sz w:val="20"/>
                <w:szCs w:val="20"/>
              </w:rPr>
            </w:pPr>
            <w:r w:rsidRPr="008A4433">
              <w:rPr>
                <w:rFonts w:ascii="Bookman Old Style" w:hAnsi="Bookman Old Style"/>
                <w:sz w:val="20"/>
                <w:szCs w:val="20"/>
              </w:rPr>
              <w:lastRenderedPageBreak/>
              <w:t>17</w:t>
            </w:r>
            <w:r w:rsidR="00350B0A">
              <w:rPr>
                <w:rFonts w:ascii="Bookman Old Style" w:hAnsi="Bookman Old Style"/>
                <w:sz w:val="20"/>
                <w:szCs w:val="20"/>
              </w:rPr>
              <w:t>3</w:t>
            </w:r>
          </w:p>
        </w:tc>
        <w:tc>
          <w:tcPr>
            <w:tcW w:w="5839" w:type="dxa"/>
          </w:tcPr>
          <w:p w14:paraId="71A17BCE" w14:textId="77777777" w:rsidR="008A4433" w:rsidRPr="008A4433" w:rsidRDefault="008A4433" w:rsidP="008A4433">
            <w:pPr>
              <w:snapToGrid w:val="0"/>
              <w:rPr>
                <w:rFonts w:ascii="Bookman Old Style" w:hAnsi="Bookman Old Style"/>
                <w:sz w:val="20"/>
                <w:szCs w:val="20"/>
              </w:rPr>
            </w:pPr>
            <w:r w:rsidRPr="008A4433">
              <w:rPr>
                <w:rFonts w:ascii="Bookman Old Style" w:hAnsi="Bookman Old Style"/>
                <w:sz w:val="20"/>
                <w:szCs w:val="20"/>
              </w:rPr>
              <w:t>Minimum 2 programy mycia i dezynfekcji, w tym nie dłuższy niż 22 min. program w pełni automatycznego mycia z dezynfekcją z użyciem kwasu nadoctowego,</w:t>
            </w:r>
          </w:p>
        </w:tc>
        <w:tc>
          <w:tcPr>
            <w:tcW w:w="2410" w:type="dxa"/>
          </w:tcPr>
          <w:p w14:paraId="5B176F51" w14:textId="77777777" w:rsidR="008A4433" w:rsidRPr="008A4433" w:rsidRDefault="008A4433" w:rsidP="008A4433">
            <w:pPr>
              <w:jc w:val="center"/>
              <w:rPr>
                <w:rFonts w:ascii="Bookman Old Style" w:hAnsi="Bookman Old Style"/>
                <w:sz w:val="20"/>
                <w:szCs w:val="20"/>
              </w:rPr>
            </w:pPr>
            <w:r w:rsidRPr="008A4433">
              <w:rPr>
                <w:rFonts w:ascii="Bookman Old Style" w:hAnsi="Bookman Old Style"/>
                <w:sz w:val="20"/>
                <w:szCs w:val="20"/>
              </w:rPr>
              <w:t>TAK</w:t>
            </w:r>
          </w:p>
        </w:tc>
        <w:tc>
          <w:tcPr>
            <w:tcW w:w="1838" w:type="dxa"/>
            <w:vAlign w:val="center"/>
          </w:tcPr>
          <w:p w14:paraId="2D165C68" w14:textId="77777777" w:rsidR="008A4433" w:rsidRPr="008A4433" w:rsidRDefault="008A4433" w:rsidP="008A4433">
            <w:pPr>
              <w:spacing w:after="58"/>
              <w:rPr>
                <w:rFonts w:ascii="Bookman Old Style" w:hAnsi="Bookman Old Style"/>
                <w:sz w:val="20"/>
                <w:szCs w:val="20"/>
              </w:rPr>
            </w:pPr>
          </w:p>
        </w:tc>
      </w:tr>
      <w:tr w:rsidR="008A4433" w:rsidRPr="008A4433" w14:paraId="7AADB7E8" w14:textId="77777777" w:rsidTr="00722FF9">
        <w:tc>
          <w:tcPr>
            <w:tcW w:w="682" w:type="dxa"/>
            <w:vAlign w:val="center"/>
          </w:tcPr>
          <w:p w14:paraId="34E6C88E" w14:textId="70D884AF" w:rsidR="008A4433" w:rsidRPr="008A4433" w:rsidRDefault="008A4433" w:rsidP="008A4433">
            <w:pPr>
              <w:spacing w:after="58"/>
              <w:jc w:val="center"/>
              <w:rPr>
                <w:rFonts w:ascii="Bookman Old Style" w:hAnsi="Bookman Old Style"/>
                <w:sz w:val="20"/>
                <w:szCs w:val="20"/>
              </w:rPr>
            </w:pPr>
            <w:r w:rsidRPr="008A4433">
              <w:rPr>
                <w:rFonts w:ascii="Bookman Old Style" w:hAnsi="Bookman Old Style"/>
                <w:sz w:val="20"/>
                <w:szCs w:val="20"/>
              </w:rPr>
              <w:t>17</w:t>
            </w:r>
            <w:r w:rsidR="00350B0A">
              <w:rPr>
                <w:rFonts w:ascii="Bookman Old Style" w:hAnsi="Bookman Old Style"/>
                <w:sz w:val="20"/>
                <w:szCs w:val="20"/>
              </w:rPr>
              <w:t>4</w:t>
            </w:r>
          </w:p>
        </w:tc>
        <w:tc>
          <w:tcPr>
            <w:tcW w:w="5839" w:type="dxa"/>
          </w:tcPr>
          <w:p w14:paraId="14A8ADC8" w14:textId="77777777" w:rsidR="008A4433" w:rsidRPr="008A4433" w:rsidRDefault="008A4433" w:rsidP="008A4433">
            <w:pPr>
              <w:snapToGrid w:val="0"/>
              <w:rPr>
                <w:rFonts w:ascii="Bookman Old Style" w:hAnsi="Bookman Old Style"/>
                <w:sz w:val="20"/>
                <w:szCs w:val="20"/>
              </w:rPr>
            </w:pPr>
            <w:r w:rsidRPr="008A4433">
              <w:rPr>
                <w:rFonts w:ascii="Bookman Old Style" w:hAnsi="Bookman Old Style"/>
                <w:sz w:val="20"/>
                <w:szCs w:val="20"/>
              </w:rPr>
              <w:t>Wyświetlacz kolorowych komunikatów tekstowych w języku polskim.</w:t>
            </w:r>
          </w:p>
        </w:tc>
        <w:tc>
          <w:tcPr>
            <w:tcW w:w="2410" w:type="dxa"/>
          </w:tcPr>
          <w:p w14:paraId="261F7BFE" w14:textId="77777777" w:rsidR="008A4433" w:rsidRPr="008A4433" w:rsidRDefault="008A4433" w:rsidP="008A4433">
            <w:pPr>
              <w:jc w:val="center"/>
              <w:rPr>
                <w:rFonts w:ascii="Bookman Old Style" w:hAnsi="Bookman Old Style"/>
                <w:sz w:val="20"/>
                <w:szCs w:val="20"/>
              </w:rPr>
            </w:pPr>
            <w:r w:rsidRPr="008A4433">
              <w:rPr>
                <w:rFonts w:ascii="Bookman Old Style" w:hAnsi="Bookman Old Style"/>
                <w:sz w:val="20"/>
                <w:szCs w:val="20"/>
              </w:rPr>
              <w:t>TAK</w:t>
            </w:r>
          </w:p>
        </w:tc>
        <w:tc>
          <w:tcPr>
            <w:tcW w:w="1838" w:type="dxa"/>
            <w:vAlign w:val="center"/>
          </w:tcPr>
          <w:p w14:paraId="20E48ACE" w14:textId="77777777" w:rsidR="008A4433" w:rsidRPr="008A4433" w:rsidRDefault="008A4433" w:rsidP="008A4433">
            <w:pPr>
              <w:spacing w:after="58"/>
              <w:rPr>
                <w:rFonts w:ascii="Bookman Old Style" w:hAnsi="Bookman Old Style"/>
                <w:sz w:val="20"/>
                <w:szCs w:val="20"/>
              </w:rPr>
            </w:pPr>
          </w:p>
        </w:tc>
      </w:tr>
      <w:tr w:rsidR="008A4433" w:rsidRPr="008A4433" w14:paraId="67023905" w14:textId="77777777" w:rsidTr="00722FF9">
        <w:tc>
          <w:tcPr>
            <w:tcW w:w="682" w:type="dxa"/>
            <w:vAlign w:val="center"/>
          </w:tcPr>
          <w:p w14:paraId="75752C86" w14:textId="36436BDB" w:rsidR="008A4433" w:rsidRPr="008A4433" w:rsidRDefault="008A4433" w:rsidP="008A4433">
            <w:pPr>
              <w:spacing w:after="58"/>
              <w:jc w:val="center"/>
              <w:rPr>
                <w:rFonts w:ascii="Bookman Old Style" w:hAnsi="Bookman Old Style"/>
                <w:sz w:val="20"/>
                <w:szCs w:val="20"/>
              </w:rPr>
            </w:pPr>
            <w:r w:rsidRPr="008A4433">
              <w:rPr>
                <w:rFonts w:ascii="Bookman Old Style" w:hAnsi="Bookman Old Style"/>
                <w:sz w:val="20"/>
                <w:szCs w:val="20"/>
              </w:rPr>
              <w:t>17</w:t>
            </w:r>
            <w:r w:rsidR="00350B0A">
              <w:rPr>
                <w:rFonts w:ascii="Bookman Old Style" w:hAnsi="Bookman Old Style"/>
                <w:sz w:val="20"/>
                <w:szCs w:val="20"/>
              </w:rPr>
              <w:t>5</w:t>
            </w:r>
          </w:p>
        </w:tc>
        <w:tc>
          <w:tcPr>
            <w:tcW w:w="5839" w:type="dxa"/>
          </w:tcPr>
          <w:p w14:paraId="2B3A0A97" w14:textId="77777777" w:rsidR="008A4433" w:rsidRPr="008A4433" w:rsidRDefault="008A4433" w:rsidP="008A4433">
            <w:pPr>
              <w:snapToGrid w:val="0"/>
              <w:rPr>
                <w:rFonts w:ascii="Bookman Old Style" w:hAnsi="Bookman Old Style"/>
                <w:sz w:val="20"/>
                <w:szCs w:val="20"/>
              </w:rPr>
            </w:pPr>
            <w:r w:rsidRPr="008A4433">
              <w:rPr>
                <w:rFonts w:ascii="Bookman Old Style" w:hAnsi="Bookman Old Style"/>
                <w:sz w:val="20"/>
                <w:szCs w:val="20"/>
              </w:rPr>
              <w:t>Wbudowana drukarka parametrów procesu mycia i dezynfekcji. W dokumencie drukowanym muszą znajdować się informacje o parametrach procesu oraz prawidłowości lub nie prawidłowości przebiegu procesu mycia i dezynfekcji w języku polskim</w:t>
            </w:r>
          </w:p>
        </w:tc>
        <w:tc>
          <w:tcPr>
            <w:tcW w:w="2410" w:type="dxa"/>
            <w:vAlign w:val="center"/>
          </w:tcPr>
          <w:p w14:paraId="6CB50AB6" w14:textId="77777777" w:rsidR="008A4433" w:rsidRPr="008A4433" w:rsidRDefault="008A4433" w:rsidP="008A4433">
            <w:pPr>
              <w:jc w:val="center"/>
              <w:rPr>
                <w:rFonts w:ascii="Bookman Old Style" w:hAnsi="Bookman Old Style"/>
                <w:sz w:val="20"/>
                <w:szCs w:val="20"/>
              </w:rPr>
            </w:pPr>
            <w:r w:rsidRPr="008A4433">
              <w:rPr>
                <w:rFonts w:ascii="Bookman Old Style" w:hAnsi="Bookman Old Style"/>
                <w:sz w:val="20"/>
                <w:szCs w:val="20"/>
              </w:rPr>
              <w:t>TAK</w:t>
            </w:r>
          </w:p>
        </w:tc>
        <w:tc>
          <w:tcPr>
            <w:tcW w:w="1838" w:type="dxa"/>
            <w:vAlign w:val="center"/>
          </w:tcPr>
          <w:p w14:paraId="7868C95F" w14:textId="77777777" w:rsidR="008A4433" w:rsidRPr="008A4433" w:rsidRDefault="008A4433" w:rsidP="008A4433">
            <w:pPr>
              <w:spacing w:after="58"/>
              <w:rPr>
                <w:rFonts w:ascii="Bookman Old Style" w:hAnsi="Bookman Old Style"/>
                <w:sz w:val="20"/>
                <w:szCs w:val="20"/>
              </w:rPr>
            </w:pPr>
          </w:p>
        </w:tc>
      </w:tr>
      <w:tr w:rsidR="008A4433" w:rsidRPr="008A4433" w14:paraId="3C61B5A5" w14:textId="77777777" w:rsidTr="00722FF9">
        <w:tc>
          <w:tcPr>
            <w:tcW w:w="682" w:type="dxa"/>
            <w:vAlign w:val="center"/>
          </w:tcPr>
          <w:p w14:paraId="5B526A3A" w14:textId="785698F9" w:rsidR="008A4433" w:rsidRPr="008A4433" w:rsidRDefault="008A4433" w:rsidP="008A4433">
            <w:pPr>
              <w:spacing w:after="58"/>
              <w:jc w:val="center"/>
              <w:rPr>
                <w:rFonts w:ascii="Bookman Old Style" w:hAnsi="Bookman Old Style"/>
                <w:sz w:val="20"/>
                <w:szCs w:val="20"/>
              </w:rPr>
            </w:pPr>
            <w:r w:rsidRPr="008A4433">
              <w:rPr>
                <w:rFonts w:ascii="Bookman Old Style" w:hAnsi="Bookman Old Style"/>
                <w:sz w:val="20"/>
                <w:szCs w:val="20"/>
              </w:rPr>
              <w:t>17</w:t>
            </w:r>
            <w:r w:rsidR="00350B0A">
              <w:rPr>
                <w:rFonts w:ascii="Bookman Old Style" w:hAnsi="Bookman Old Style"/>
                <w:sz w:val="20"/>
                <w:szCs w:val="20"/>
              </w:rPr>
              <w:t>6</w:t>
            </w:r>
          </w:p>
        </w:tc>
        <w:tc>
          <w:tcPr>
            <w:tcW w:w="5839" w:type="dxa"/>
          </w:tcPr>
          <w:p w14:paraId="03C2251D" w14:textId="77777777" w:rsidR="008A4433" w:rsidRPr="008A4433" w:rsidRDefault="008A4433" w:rsidP="008A4433">
            <w:pPr>
              <w:snapToGrid w:val="0"/>
              <w:rPr>
                <w:rFonts w:ascii="Bookman Old Style" w:hAnsi="Bookman Old Style"/>
                <w:sz w:val="20"/>
                <w:szCs w:val="20"/>
              </w:rPr>
            </w:pPr>
            <w:r w:rsidRPr="008A4433">
              <w:rPr>
                <w:rFonts w:ascii="Bookman Old Style" w:hAnsi="Bookman Old Style"/>
                <w:sz w:val="20"/>
                <w:szCs w:val="20"/>
              </w:rPr>
              <w:t>System „ Zdalny serwis i wsparcie techniczne”</w:t>
            </w:r>
          </w:p>
        </w:tc>
        <w:tc>
          <w:tcPr>
            <w:tcW w:w="2410" w:type="dxa"/>
            <w:vAlign w:val="center"/>
          </w:tcPr>
          <w:p w14:paraId="4A168E8B" w14:textId="77777777" w:rsidR="008A4433" w:rsidRPr="008A4433" w:rsidRDefault="008A4433" w:rsidP="008A4433">
            <w:pPr>
              <w:jc w:val="center"/>
              <w:rPr>
                <w:rFonts w:ascii="Bookman Old Style" w:hAnsi="Bookman Old Style"/>
                <w:sz w:val="20"/>
                <w:szCs w:val="20"/>
              </w:rPr>
            </w:pPr>
            <w:r w:rsidRPr="008A4433">
              <w:rPr>
                <w:rFonts w:ascii="Bookman Old Style" w:hAnsi="Bookman Old Style"/>
                <w:sz w:val="20"/>
                <w:szCs w:val="20"/>
              </w:rPr>
              <w:t>TAK</w:t>
            </w:r>
          </w:p>
        </w:tc>
        <w:tc>
          <w:tcPr>
            <w:tcW w:w="1838" w:type="dxa"/>
            <w:vAlign w:val="center"/>
          </w:tcPr>
          <w:p w14:paraId="5E674F7F" w14:textId="77777777" w:rsidR="008A4433" w:rsidRPr="008A4433" w:rsidRDefault="008A4433" w:rsidP="008A4433">
            <w:pPr>
              <w:spacing w:after="58"/>
              <w:rPr>
                <w:rFonts w:ascii="Bookman Old Style" w:hAnsi="Bookman Old Style"/>
                <w:sz w:val="20"/>
                <w:szCs w:val="20"/>
              </w:rPr>
            </w:pPr>
          </w:p>
        </w:tc>
      </w:tr>
      <w:tr w:rsidR="008A4433" w:rsidRPr="008A4433" w14:paraId="77306BA8" w14:textId="77777777" w:rsidTr="00722FF9">
        <w:tc>
          <w:tcPr>
            <w:tcW w:w="682" w:type="dxa"/>
            <w:vAlign w:val="center"/>
          </w:tcPr>
          <w:p w14:paraId="0B82541C" w14:textId="45C7B59F" w:rsidR="008A4433" w:rsidRPr="008A4433" w:rsidRDefault="008A4433" w:rsidP="008A4433">
            <w:pPr>
              <w:spacing w:after="58"/>
              <w:jc w:val="center"/>
              <w:rPr>
                <w:rFonts w:ascii="Bookman Old Style" w:hAnsi="Bookman Old Style"/>
                <w:sz w:val="20"/>
                <w:szCs w:val="20"/>
              </w:rPr>
            </w:pPr>
            <w:r w:rsidRPr="008A4433">
              <w:rPr>
                <w:rFonts w:ascii="Bookman Old Style" w:hAnsi="Bookman Old Style"/>
                <w:sz w:val="20"/>
                <w:szCs w:val="20"/>
              </w:rPr>
              <w:t>17</w:t>
            </w:r>
            <w:r w:rsidR="00350B0A">
              <w:rPr>
                <w:rFonts w:ascii="Bookman Old Style" w:hAnsi="Bookman Old Style"/>
                <w:sz w:val="20"/>
                <w:szCs w:val="20"/>
              </w:rPr>
              <w:t>7</w:t>
            </w:r>
          </w:p>
        </w:tc>
        <w:tc>
          <w:tcPr>
            <w:tcW w:w="5839" w:type="dxa"/>
          </w:tcPr>
          <w:p w14:paraId="21E16F7F" w14:textId="77777777" w:rsidR="008A4433" w:rsidRPr="008A4433" w:rsidRDefault="008A4433" w:rsidP="008A4433">
            <w:pPr>
              <w:snapToGrid w:val="0"/>
              <w:rPr>
                <w:rFonts w:ascii="Bookman Old Style" w:hAnsi="Bookman Old Style"/>
                <w:sz w:val="20"/>
                <w:szCs w:val="20"/>
              </w:rPr>
            </w:pPr>
            <w:r w:rsidRPr="008A4433">
              <w:rPr>
                <w:rFonts w:ascii="Bookman Old Style" w:hAnsi="Bookman Old Style"/>
                <w:sz w:val="20"/>
                <w:szCs w:val="20"/>
              </w:rPr>
              <w:t>Zasilanie elektryczne 230V</w:t>
            </w:r>
          </w:p>
        </w:tc>
        <w:tc>
          <w:tcPr>
            <w:tcW w:w="2410" w:type="dxa"/>
          </w:tcPr>
          <w:p w14:paraId="607F0CE3" w14:textId="77777777" w:rsidR="008A4433" w:rsidRPr="008A4433" w:rsidRDefault="008A4433" w:rsidP="008A4433">
            <w:pPr>
              <w:jc w:val="center"/>
              <w:rPr>
                <w:rFonts w:ascii="Bookman Old Style" w:hAnsi="Bookman Old Style"/>
                <w:sz w:val="20"/>
                <w:szCs w:val="20"/>
              </w:rPr>
            </w:pPr>
            <w:r w:rsidRPr="008A4433">
              <w:rPr>
                <w:rFonts w:ascii="Bookman Old Style" w:hAnsi="Bookman Old Style"/>
                <w:sz w:val="20"/>
                <w:szCs w:val="20"/>
              </w:rPr>
              <w:t>TAK</w:t>
            </w:r>
          </w:p>
        </w:tc>
        <w:tc>
          <w:tcPr>
            <w:tcW w:w="1838" w:type="dxa"/>
            <w:vAlign w:val="center"/>
          </w:tcPr>
          <w:p w14:paraId="051E51AF" w14:textId="77777777" w:rsidR="008A4433" w:rsidRPr="008A4433" w:rsidRDefault="008A4433" w:rsidP="008A4433">
            <w:pPr>
              <w:spacing w:after="58"/>
              <w:rPr>
                <w:rFonts w:ascii="Bookman Old Style" w:hAnsi="Bookman Old Style"/>
                <w:sz w:val="20"/>
                <w:szCs w:val="20"/>
              </w:rPr>
            </w:pPr>
          </w:p>
        </w:tc>
      </w:tr>
      <w:tr w:rsidR="008A4433" w:rsidRPr="008A4433" w14:paraId="32429A42" w14:textId="77777777" w:rsidTr="00722FF9">
        <w:tc>
          <w:tcPr>
            <w:tcW w:w="682" w:type="dxa"/>
            <w:vAlign w:val="center"/>
          </w:tcPr>
          <w:p w14:paraId="179EF801" w14:textId="307E6581" w:rsidR="008A4433" w:rsidRPr="008A4433" w:rsidRDefault="008A4433" w:rsidP="008A4433">
            <w:pPr>
              <w:spacing w:after="58"/>
              <w:jc w:val="center"/>
              <w:rPr>
                <w:rFonts w:ascii="Bookman Old Style" w:hAnsi="Bookman Old Style"/>
                <w:sz w:val="20"/>
                <w:szCs w:val="20"/>
              </w:rPr>
            </w:pPr>
            <w:r w:rsidRPr="008A4433">
              <w:rPr>
                <w:rFonts w:ascii="Bookman Old Style" w:hAnsi="Bookman Old Style"/>
                <w:sz w:val="20"/>
                <w:szCs w:val="20"/>
              </w:rPr>
              <w:t>17</w:t>
            </w:r>
            <w:r w:rsidR="00350B0A">
              <w:rPr>
                <w:rFonts w:ascii="Bookman Old Style" w:hAnsi="Bookman Old Style"/>
                <w:sz w:val="20"/>
                <w:szCs w:val="20"/>
              </w:rPr>
              <w:t>8</w:t>
            </w:r>
          </w:p>
        </w:tc>
        <w:tc>
          <w:tcPr>
            <w:tcW w:w="5839" w:type="dxa"/>
          </w:tcPr>
          <w:p w14:paraId="489D0E76" w14:textId="77777777" w:rsidR="008A4433" w:rsidRPr="008A4433" w:rsidRDefault="008A4433" w:rsidP="008A4433">
            <w:pPr>
              <w:snapToGrid w:val="0"/>
              <w:rPr>
                <w:rFonts w:ascii="Bookman Old Style" w:hAnsi="Bookman Old Style"/>
                <w:sz w:val="20"/>
                <w:szCs w:val="20"/>
              </w:rPr>
            </w:pPr>
            <w:r w:rsidRPr="008A4433">
              <w:rPr>
                <w:rFonts w:ascii="Bookman Old Style" w:hAnsi="Bookman Old Style"/>
                <w:sz w:val="20"/>
                <w:szCs w:val="20"/>
              </w:rPr>
              <w:t>Wymiary myjni: - szerokość (od frontu) maks. 830 mm - wysokość maks. 1150mm - głębokość maks. 880 mm</w:t>
            </w:r>
          </w:p>
        </w:tc>
        <w:tc>
          <w:tcPr>
            <w:tcW w:w="2410" w:type="dxa"/>
            <w:vAlign w:val="center"/>
          </w:tcPr>
          <w:p w14:paraId="4C40A560" w14:textId="77777777" w:rsidR="008A4433" w:rsidRPr="008A4433" w:rsidRDefault="008A4433" w:rsidP="008A4433">
            <w:pPr>
              <w:jc w:val="center"/>
              <w:rPr>
                <w:rFonts w:ascii="Bookman Old Style" w:hAnsi="Bookman Old Style"/>
                <w:sz w:val="20"/>
                <w:szCs w:val="20"/>
              </w:rPr>
            </w:pPr>
            <w:r w:rsidRPr="008A4433">
              <w:rPr>
                <w:rFonts w:ascii="Bookman Old Style" w:hAnsi="Bookman Old Style"/>
                <w:sz w:val="20"/>
                <w:szCs w:val="20"/>
              </w:rPr>
              <w:t>TAK</w:t>
            </w:r>
          </w:p>
        </w:tc>
        <w:tc>
          <w:tcPr>
            <w:tcW w:w="1838" w:type="dxa"/>
            <w:vAlign w:val="center"/>
          </w:tcPr>
          <w:p w14:paraId="67152BEA" w14:textId="77777777" w:rsidR="008A4433" w:rsidRPr="008A4433" w:rsidRDefault="008A4433" w:rsidP="008A4433">
            <w:pPr>
              <w:spacing w:after="58"/>
              <w:rPr>
                <w:rFonts w:ascii="Bookman Old Style" w:hAnsi="Bookman Old Style"/>
                <w:sz w:val="20"/>
                <w:szCs w:val="20"/>
              </w:rPr>
            </w:pPr>
          </w:p>
        </w:tc>
      </w:tr>
      <w:tr w:rsidR="008A4433" w:rsidRPr="008A4433" w14:paraId="78D03043" w14:textId="77777777" w:rsidTr="00722FF9">
        <w:tc>
          <w:tcPr>
            <w:tcW w:w="682" w:type="dxa"/>
            <w:vAlign w:val="center"/>
          </w:tcPr>
          <w:p w14:paraId="40249F2F" w14:textId="319D6C99" w:rsidR="008A4433" w:rsidRPr="008A4433" w:rsidRDefault="008A4433" w:rsidP="008A4433">
            <w:pPr>
              <w:spacing w:after="58"/>
              <w:jc w:val="center"/>
              <w:rPr>
                <w:rFonts w:ascii="Bookman Old Style" w:hAnsi="Bookman Old Style"/>
                <w:sz w:val="20"/>
                <w:szCs w:val="20"/>
              </w:rPr>
            </w:pPr>
            <w:r w:rsidRPr="008A4433">
              <w:rPr>
                <w:rFonts w:ascii="Bookman Old Style" w:hAnsi="Bookman Old Style"/>
                <w:sz w:val="20"/>
                <w:szCs w:val="20"/>
              </w:rPr>
              <w:t>1</w:t>
            </w:r>
            <w:r w:rsidR="00350B0A">
              <w:rPr>
                <w:rFonts w:ascii="Bookman Old Style" w:hAnsi="Bookman Old Style"/>
                <w:sz w:val="20"/>
                <w:szCs w:val="20"/>
              </w:rPr>
              <w:t>79</w:t>
            </w:r>
          </w:p>
        </w:tc>
        <w:tc>
          <w:tcPr>
            <w:tcW w:w="5839" w:type="dxa"/>
          </w:tcPr>
          <w:p w14:paraId="2533CAF4" w14:textId="777DF4AA" w:rsidR="00F14AB8" w:rsidRPr="00F14AB8" w:rsidRDefault="008A4433" w:rsidP="00F14AB8">
            <w:pPr>
              <w:widowControl w:val="0"/>
              <w:autoSpaceDE w:val="0"/>
              <w:autoSpaceDN w:val="0"/>
              <w:adjustRightInd w:val="0"/>
              <w:rPr>
                <w:rFonts w:ascii="Bookman Old Style" w:hAnsi="Bookman Old Style"/>
                <w:sz w:val="20"/>
                <w:szCs w:val="20"/>
              </w:rPr>
            </w:pPr>
            <w:r w:rsidRPr="008A4433">
              <w:rPr>
                <w:rFonts w:ascii="Bookman Old Style" w:hAnsi="Bookman Old Style"/>
                <w:sz w:val="20"/>
                <w:szCs w:val="20"/>
              </w:rPr>
              <w:t>Urządzenie w pełni kompatybilne z endoskopami posiadanymi przez Zamawiającego:</w:t>
            </w:r>
            <w:r w:rsidR="00F14AB8">
              <w:t xml:space="preserve"> </w:t>
            </w:r>
            <w:r w:rsidR="00F14AB8" w:rsidRPr="00F14AB8">
              <w:rPr>
                <w:rFonts w:ascii="Bookman Old Style" w:hAnsi="Bookman Old Style"/>
                <w:sz w:val="20"/>
                <w:szCs w:val="20"/>
              </w:rPr>
              <w:t>EC-3890Fk2,</w:t>
            </w:r>
          </w:p>
          <w:p w14:paraId="57FB934F" w14:textId="4EFDBE64" w:rsidR="008A4433" w:rsidRPr="008A4433" w:rsidRDefault="00F14AB8" w:rsidP="00F14AB8">
            <w:pPr>
              <w:widowControl w:val="0"/>
              <w:autoSpaceDE w:val="0"/>
              <w:autoSpaceDN w:val="0"/>
              <w:adjustRightInd w:val="0"/>
              <w:rPr>
                <w:rFonts w:ascii="Bookman Old Style" w:hAnsi="Bookman Old Style"/>
                <w:sz w:val="20"/>
                <w:szCs w:val="20"/>
              </w:rPr>
            </w:pPr>
            <w:r w:rsidRPr="00F14AB8">
              <w:rPr>
                <w:rFonts w:ascii="Bookman Old Style" w:hAnsi="Bookman Old Style"/>
                <w:sz w:val="20"/>
                <w:szCs w:val="20"/>
              </w:rPr>
              <w:t>ED-3490TK, EG-3490K, EG29-i10, EC38- i10F2, ED34-i10T2, EG29-i10, EG38-J10UT</w:t>
            </w:r>
          </w:p>
          <w:p w14:paraId="694F113E" w14:textId="77777777" w:rsidR="008A4433" w:rsidRPr="008A4433" w:rsidRDefault="008A4433" w:rsidP="008A4433">
            <w:pPr>
              <w:snapToGrid w:val="0"/>
              <w:rPr>
                <w:rFonts w:ascii="Bookman Old Style" w:hAnsi="Bookman Old Style"/>
                <w:sz w:val="20"/>
                <w:szCs w:val="20"/>
              </w:rPr>
            </w:pPr>
            <w:r w:rsidRPr="008A4433">
              <w:rPr>
                <w:rFonts w:ascii="Bookman Old Style" w:hAnsi="Bookman Old Style"/>
                <w:sz w:val="20"/>
                <w:szCs w:val="20"/>
              </w:rPr>
              <w:t>Przyłącza testu szczelności - min. po 2szt. z każdego rodzaju</w:t>
            </w:r>
          </w:p>
        </w:tc>
        <w:tc>
          <w:tcPr>
            <w:tcW w:w="2410" w:type="dxa"/>
          </w:tcPr>
          <w:p w14:paraId="195565AC" w14:textId="77777777" w:rsidR="008A4433" w:rsidRPr="008A4433" w:rsidRDefault="008A4433" w:rsidP="008A4433">
            <w:pPr>
              <w:jc w:val="center"/>
              <w:rPr>
                <w:rFonts w:ascii="Bookman Old Style" w:hAnsi="Bookman Old Style"/>
                <w:sz w:val="20"/>
                <w:szCs w:val="20"/>
              </w:rPr>
            </w:pPr>
            <w:r w:rsidRPr="008A4433">
              <w:rPr>
                <w:rFonts w:ascii="Bookman Old Style" w:hAnsi="Bookman Old Style" w:cs="Arial"/>
                <w:sz w:val="20"/>
                <w:szCs w:val="20"/>
              </w:rPr>
              <w:t>TAK</w:t>
            </w:r>
          </w:p>
        </w:tc>
        <w:tc>
          <w:tcPr>
            <w:tcW w:w="1838" w:type="dxa"/>
            <w:vAlign w:val="center"/>
          </w:tcPr>
          <w:p w14:paraId="7C2A2B68" w14:textId="77777777" w:rsidR="008A4433" w:rsidRPr="008A4433" w:rsidRDefault="008A4433" w:rsidP="008A4433">
            <w:pPr>
              <w:spacing w:after="58"/>
              <w:rPr>
                <w:rFonts w:ascii="Bookman Old Style" w:hAnsi="Bookman Old Style"/>
                <w:sz w:val="20"/>
                <w:szCs w:val="20"/>
              </w:rPr>
            </w:pPr>
          </w:p>
        </w:tc>
      </w:tr>
      <w:tr w:rsidR="008A4433" w:rsidRPr="008A4433" w14:paraId="4E6FEB66" w14:textId="77777777" w:rsidTr="00722FF9">
        <w:tc>
          <w:tcPr>
            <w:tcW w:w="682" w:type="dxa"/>
            <w:tcBorders>
              <w:top w:val="nil"/>
              <w:left w:val="double" w:sz="2" w:space="0" w:color="000000"/>
              <w:bottom w:val="single" w:sz="2" w:space="0" w:color="000000"/>
              <w:right w:val="single" w:sz="2" w:space="0" w:color="000000"/>
            </w:tcBorders>
            <w:shd w:val="pct30" w:color="auto" w:fill="FFFFFF"/>
            <w:vAlign w:val="center"/>
          </w:tcPr>
          <w:p w14:paraId="65D8615D" w14:textId="77777777" w:rsidR="008A4433" w:rsidRPr="008A4433" w:rsidRDefault="008A4433" w:rsidP="008A4433">
            <w:pPr>
              <w:spacing w:after="58"/>
              <w:jc w:val="center"/>
              <w:rPr>
                <w:rFonts w:ascii="Bookman Old Style" w:hAnsi="Bookman Old Style"/>
                <w:b/>
                <w:sz w:val="20"/>
                <w:szCs w:val="20"/>
              </w:rPr>
            </w:pPr>
          </w:p>
        </w:tc>
        <w:tc>
          <w:tcPr>
            <w:tcW w:w="5839" w:type="dxa"/>
            <w:tcBorders>
              <w:top w:val="nil"/>
              <w:left w:val="single" w:sz="2" w:space="0" w:color="000000"/>
              <w:bottom w:val="single" w:sz="2" w:space="0" w:color="000000"/>
              <w:right w:val="single" w:sz="2" w:space="0" w:color="000000"/>
            </w:tcBorders>
            <w:shd w:val="pct30" w:color="auto" w:fill="FFFFFF"/>
            <w:vAlign w:val="center"/>
          </w:tcPr>
          <w:p w14:paraId="391C23B2" w14:textId="77777777" w:rsidR="008A4433" w:rsidRPr="008A4433" w:rsidRDefault="008A4433" w:rsidP="008A4433">
            <w:pPr>
              <w:rPr>
                <w:rFonts w:ascii="Bookman Old Style" w:hAnsi="Bookman Old Style"/>
                <w:b/>
                <w:sz w:val="20"/>
                <w:szCs w:val="20"/>
              </w:rPr>
            </w:pPr>
            <w:r w:rsidRPr="008A4433">
              <w:rPr>
                <w:rFonts w:ascii="Bookman Old Style" w:hAnsi="Bookman Old Style"/>
                <w:b/>
                <w:sz w:val="20"/>
                <w:szCs w:val="20"/>
              </w:rPr>
              <w:t>Szafa endoskopowa – 1 sztuka</w:t>
            </w:r>
          </w:p>
        </w:tc>
        <w:tc>
          <w:tcPr>
            <w:tcW w:w="2410" w:type="dxa"/>
            <w:tcBorders>
              <w:top w:val="nil"/>
              <w:left w:val="single" w:sz="2" w:space="0" w:color="000000"/>
              <w:bottom w:val="single" w:sz="2" w:space="0" w:color="000000"/>
              <w:right w:val="single" w:sz="2" w:space="0" w:color="000000"/>
            </w:tcBorders>
            <w:shd w:val="pct30" w:color="auto" w:fill="FFFFFF"/>
            <w:vAlign w:val="center"/>
          </w:tcPr>
          <w:p w14:paraId="0792479F" w14:textId="77777777" w:rsidR="008A4433" w:rsidRPr="008A4433" w:rsidRDefault="008A4433" w:rsidP="008A4433">
            <w:pPr>
              <w:spacing w:after="58"/>
              <w:jc w:val="center"/>
              <w:rPr>
                <w:rFonts w:ascii="Bookman Old Style" w:hAnsi="Bookman Old Style"/>
                <w:b/>
                <w:sz w:val="20"/>
                <w:szCs w:val="20"/>
              </w:rPr>
            </w:pPr>
          </w:p>
        </w:tc>
        <w:tc>
          <w:tcPr>
            <w:tcW w:w="1838" w:type="dxa"/>
            <w:tcBorders>
              <w:top w:val="single" w:sz="2" w:space="0" w:color="000000"/>
              <w:left w:val="single" w:sz="2" w:space="0" w:color="000000"/>
              <w:bottom w:val="single" w:sz="8" w:space="0" w:color="000000"/>
              <w:right w:val="double" w:sz="2" w:space="0" w:color="000000"/>
            </w:tcBorders>
            <w:shd w:val="pct30" w:color="auto" w:fill="FFFFFF"/>
          </w:tcPr>
          <w:p w14:paraId="11D25E14" w14:textId="77777777" w:rsidR="008A4433" w:rsidRPr="008A4433" w:rsidRDefault="008A4433" w:rsidP="008A4433">
            <w:pPr>
              <w:spacing w:after="58"/>
              <w:jc w:val="center"/>
              <w:rPr>
                <w:rFonts w:ascii="Bookman Old Style" w:hAnsi="Bookman Old Style"/>
                <w:b/>
                <w:sz w:val="20"/>
                <w:szCs w:val="20"/>
              </w:rPr>
            </w:pPr>
          </w:p>
        </w:tc>
      </w:tr>
      <w:tr w:rsidR="008A4433" w:rsidRPr="008A4433" w14:paraId="18AE389C" w14:textId="77777777" w:rsidTr="00722FF9">
        <w:tc>
          <w:tcPr>
            <w:tcW w:w="682" w:type="dxa"/>
            <w:vAlign w:val="center"/>
          </w:tcPr>
          <w:p w14:paraId="36A6827E" w14:textId="07D99976" w:rsidR="008A4433" w:rsidRPr="008A4433" w:rsidRDefault="008A4433" w:rsidP="008A4433">
            <w:pPr>
              <w:spacing w:after="58"/>
              <w:jc w:val="center"/>
              <w:rPr>
                <w:rFonts w:ascii="Bookman Old Style" w:hAnsi="Bookman Old Style"/>
                <w:sz w:val="20"/>
                <w:szCs w:val="20"/>
              </w:rPr>
            </w:pPr>
            <w:r w:rsidRPr="008A4433">
              <w:rPr>
                <w:rFonts w:ascii="Bookman Old Style" w:hAnsi="Bookman Old Style"/>
                <w:sz w:val="20"/>
                <w:szCs w:val="20"/>
              </w:rPr>
              <w:t>18</w:t>
            </w:r>
            <w:r w:rsidR="00350B0A">
              <w:rPr>
                <w:rFonts w:ascii="Bookman Old Style" w:hAnsi="Bookman Old Style"/>
                <w:sz w:val="20"/>
                <w:szCs w:val="20"/>
              </w:rPr>
              <w:t>0</w:t>
            </w:r>
          </w:p>
        </w:tc>
        <w:tc>
          <w:tcPr>
            <w:tcW w:w="5839" w:type="dxa"/>
            <w:vAlign w:val="center"/>
          </w:tcPr>
          <w:p w14:paraId="2CE8FED5" w14:textId="77777777" w:rsidR="008A4433" w:rsidRPr="008A4433" w:rsidRDefault="008A4433" w:rsidP="008A4433">
            <w:pPr>
              <w:snapToGrid w:val="0"/>
              <w:rPr>
                <w:rFonts w:ascii="Bookman Old Style" w:hAnsi="Bookman Old Style"/>
                <w:color w:val="FF0000"/>
                <w:sz w:val="20"/>
                <w:szCs w:val="20"/>
              </w:rPr>
            </w:pPr>
            <w:r w:rsidRPr="008A4433">
              <w:rPr>
                <w:rFonts w:ascii="Bookman Old Style" w:hAnsi="Bookman Old Style" w:cs="Tahoma"/>
                <w:snapToGrid w:val="0"/>
                <w:sz w:val="20"/>
                <w:szCs w:val="20"/>
              </w:rPr>
              <w:t xml:space="preserve">Szafa do przechowywania </w:t>
            </w:r>
            <w:r w:rsidRPr="008A4433">
              <w:rPr>
                <w:rFonts w:ascii="Bookman Old Style" w:hAnsi="Bookman Old Style"/>
                <w:sz w:val="20"/>
                <w:szCs w:val="20"/>
              </w:rPr>
              <w:t>endoskopów z rejestracją</w:t>
            </w:r>
          </w:p>
        </w:tc>
        <w:tc>
          <w:tcPr>
            <w:tcW w:w="2410" w:type="dxa"/>
            <w:vAlign w:val="center"/>
          </w:tcPr>
          <w:p w14:paraId="0184E9CE" w14:textId="77777777" w:rsidR="008A4433" w:rsidRPr="008A4433" w:rsidRDefault="008A4433" w:rsidP="008A4433">
            <w:pPr>
              <w:jc w:val="center"/>
              <w:rPr>
                <w:rFonts w:ascii="Bookman Old Style" w:hAnsi="Bookman Old Style"/>
                <w:sz w:val="20"/>
                <w:szCs w:val="20"/>
              </w:rPr>
            </w:pPr>
            <w:r w:rsidRPr="008A4433">
              <w:rPr>
                <w:rFonts w:ascii="Bookman Old Style" w:hAnsi="Bookman Old Style" w:cs="Arial"/>
                <w:sz w:val="20"/>
                <w:szCs w:val="20"/>
              </w:rPr>
              <w:t>TAK</w:t>
            </w:r>
          </w:p>
        </w:tc>
        <w:tc>
          <w:tcPr>
            <w:tcW w:w="1838" w:type="dxa"/>
            <w:vAlign w:val="center"/>
          </w:tcPr>
          <w:p w14:paraId="630A2EB1" w14:textId="77777777" w:rsidR="008A4433" w:rsidRPr="008A4433" w:rsidRDefault="008A4433" w:rsidP="008A4433">
            <w:pPr>
              <w:spacing w:after="58"/>
              <w:rPr>
                <w:rFonts w:ascii="Bookman Old Style" w:hAnsi="Bookman Old Style"/>
                <w:sz w:val="20"/>
                <w:szCs w:val="20"/>
              </w:rPr>
            </w:pPr>
          </w:p>
        </w:tc>
      </w:tr>
      <w:tr w:rsidR="008A4433" w:rsidRPr="008A4433" w14:paraId="29AEA889" w14:textId="77777777" w:rsidTr="00722FF9">
        <w:tc>
          <w:tcPr>
            <w:tcW w:w="682" w:type="dxa"/>
            <w:vAlign w:val="center"/>
          </w:tcPr>
          <w:p w14:paraId="6EBE84B9" w14:textId="701BAA04" w:rsidR="008A4433" w:rsidRPr="008A4433" w:rsidRDefault="008A4433" w:rsidP="008A4433">
            <w:pPr>
              <w:spacing w:after="58"/>
              <w:jc w:val="center"/>
              <w:rPr>
                <w:rFonts w:ascii="Bookman Old Style" w:hAnsi="Bookman Old Style"/>
                <w:sz w:val="20"/>
                <w:szCs w:val="20"/>
              </w:rPr>
            </w:pPr>
            <w:r w:rsidRPr="008A4433">
              <w:rPr>
                <w:rFonts w:ascii="Bookman Old Style" w:hAnsi="Bookman Old Style"/>
                <w:sz w:val="20"/>
                <w:szCs w:val="20"/>
              </w:rPr>
              <w:t>18</w:t>
            </w:r>
            <w:r w:rsidR="00350B0A">
              <w:rPr>
                <w:rFonts w:ascii="Bookman Old Style" w:hAnsi="Bookman Old Style"/>
                <w:sz w:val="20"/>
                <w:szCs w:val="20"/>
              </w:rPr>
              <w:t>1</w:t>
            </w:r>
          </w:p>
        </w:tc>
        <w:tc>
          <w:tcPr>
            <w:tcW w:w="5839" w:type="dxa"/>
            <w:vAlign w:val="center"/>
          </w:tcPr>
          <w:p w14:paraId="1DF6950F" w14:textId="77777777" w:rsidR="008A4433" w:rsidRPr="008A4433" w:rsidRDefault="008A4433" w:rsidP="008A4433">
            <w:pPr>
              <w:snapToGrid w:val="0"/>
              <w:rPr>
                <w:rFonts w:ascii="Bookman Old Style" w:hAnsi="Bookman Old Style"/>
                <w:color w:val="FF0000"/>
                <w:sz w:val="20"/>
                <w:szCs w:val="20"/>
              </w:rPr>
            </w:pPr>
            <w:r w:rsidRPr="008A4433">
              <w:rPr>
                <w:rFonts w:ascii="Bookman Old Style" w:hAnsi="Bookman Old Style"/>
                <w:sz w:val="20"/>
                <w:szCs w:val="20"/>
              </w:rPr>
              <w:t>Przechowywanie endoskopów w czystości mikrobiologicznej  co najmniej 168 h</w:t>
            </w:r>
          </w:p>
        </w:tc>
        <w:tc>
          <w:tcPr>
            <w:tcW w:w="2410" w:type="dxa"/>
            <w:vAlign w:val="center"/>
          </w:tcPr>
          <w:p w14:paraId="17C13100" w14:textId="77777777" w:rsidR="008A4433" w:rsidRPr="008A4433" w:rsidRDefault="008A4433" w:rsidP="008A4433">
            <w:pPr>
              <w:jc w:val="center"/>
              <w:rPr>
                <w:rFonts w:ascii="Bookman Old Style" w:hAnsi="Bookman Old Style"/>
                <w:sz w:val="20"/>
                <w:szCs w:val="20"/>
              </w:rPr>
            </w:pPr>
            <w:r w:rsidRPr="008A4433">
              <w:rPr>
                <w:rFonts w:ascii="Bookman Old Style" w:hAnsi="Bookman Old Style" w:cs="Arial"/>
                <w:sz w:val="20"/>
                <w:szCs w:val="20"/>
              </w:rPr>
              <w:t>TAK</w:t>
            </w:r>
          </w:p>
        </w:tc>
        <w:tc>
          <w:tcPr>
            <w:tcW w:w="1838" w:type="dxa"/>
            <w:vAlign w:val="center"/>
          </w:tcPr>
          <w:p w14:paraId="69818A97" w14:textId="77777777" w:rsidR="008A4433" w:rsidRPr="008A4433" w:rsidRDefault="008A4433" w:rsidP="008A4433">
            <w:pPr>
              <w:spacing w:after="58"/>
              <w:rPr>
                <w:rFonts w:ascii="Bookman Old Style" w:hAnsi="Bookman Old Style"/>
                <w:sz w:val="20"/>
                <w:szCs w:val="20"/>
              </w:rPr>
            </w:pPr>
          </w:p>
        </w:tc>
      </w:tr>
      <w:tr w:rsidR="008A4433" w:rsidRPr="008A4433" w14:paraId="1134C8C2" w14:textId="77777777" w:rsidTr="00722FF9">
        <w:tc>
          <w:tcPr>
            <w:tcW w:w="682" w:type="dxa"/>
            <w:vAlign w:val="center"/>
          </w:tcPr>
          <w:p w14:paraId="2C8455E7" w14:textId="3943ED98" w:rsidR="008A4433" w:rsidRPr="008A4433" w:rsidRDefault="008A4433" w:rsidP="008A4433">
            <w:pPr>
              <w:spacing w:after="58"/>
              <w:jc w:val="center"/>
              <w:rPr>
                <w:rFonts w:ascii="Bookman Old Style" w:hAnsi="Bookman Old Style"/>
                <w:sz w:val="20"/>
                <w:szCs w:val="20"/>
              </w:rPr>
            </w:pPr>
            <w:r w:rsidRPr="008A4433">
              <w:rPr>
                <w:rFonts w:ascii="Bookman Old Style" w:hAnsi="Bookman Old Style"/>
                <w:sz w:val="20"/>
                <w:szCs w:val="20"/>
              </w:rPr>
              <w:t>18</w:t>
            </w:r>
            <w:r w:rsidR="00350B0A">
              <w:rPr>
                <w:rFonts w:ascii="Bookman Old Style" w:hAnsi="Bookman Old Style"/>
                <w:sz w:val="20"/>
                <w:szCs w:val="20"/>
              </w:rPr>
              <w:t>2</w:t>
            </w:r>
          </w:p>
        </w:tc>
        <w:tc>
          <w:tcPr>
            <w:tcW w:w="5839" w:type="dxa"/>
            <w:vAlign w:val="center"/>
          </w:tcPr>
          <w:p w14:paraId="6BE0595B" w14:textId="77777777" w:rsidR="008A4433" w:rsidRPr="008A4433" w:rsidRDefault="008A4433" w:rsidP="008A4433">
            <w:pPr>
              <w:snapToGrid w:val="0"/>
              <w:rPr>
                <w:rFonts w:ascii="Bookman Old Style" w:hAnsi="Bookman Old Style"/>
                <w:color w:val="FF0000"/>
                <w:sz w:val="20"/>
                <w:szCs w:val="20"/>
              </w:rPr>
            </w:pPr>
            <w:r w:rsidRPr="008A4433">
              <w:rPr>
                <w:rFonts w:ascii="Bookman Old Style" w:hAnsi="Bookman Old Style"/>
                <w:sz w:val="20"/>
                <w:szCs w:val="20"/>
              </w:rPr>
              <w:t>Funkcja suszenia realizowana poprzez wentylację komory i nadmuch powietrza do kanałów endoskopu.</w:t>
            </w:r>
          </w:p>
        </w:tc>
        <w:tc>
          <w:tcPr>
            <w:tcW w:w="2410" w:type="dxa"/>
            <w:vAlign w:val="center"/>
          </w:tcPr>
          <w:p w14:paraId="18D0DB1E" w14:textId="77777777" w:rsidR="008A4433" w:rsidRPr="008A4433" w:rsidRDefault="008A4433" w:rsidP="008A4433">
            <w:pPr>
              <w:jc w:val="center"/>
              <w:rPr>
                <w:rFonts w:ascii="Bookman Old Style" w:hAnsi="Bookman Old Style"/>
                <w:sz w:val="20"/>
                <w:szCs w:val="20"/>
              </w:rPr>
            </w:pPr>
            <w:r w:rsidRPr="008A4433">
              <w:rPr>
                <w:rFonts w:ascii="Bookman Old Style" w:hAnsi="Bookman Old Style" w:cs="Arial"/>
                <w:sz w:val="20"/>
                <w:szCs w:val="20"/>
              </w:rPr>
              <w:t>TAK</w:t>
            </w:r>
          </w:p>
        </w:tc>
        <w:tc>
          <w:tcPr>
            <w:tcW w:w="1838" w:type="dxa"/>
            <w:vAlign w:val="center"/>
          </w:tcPr>
          <w:p w14:paraId="1F72C679" w14:textId="77777777" w:rsidR="008A4433" w:rsidRPr="008A4433" w:rsidRDefault="008A4433" w:rsidP="008A4433">
            <w:pPr>
              <w:spacing w:after="58"/>
              <w:rPr>
                <w:rFonts w:ascii="Bookman Old Style" w:hAnsi="Bookman Old Style"/>
                <w:sz w:val="20"/>
                <w:szCs w:val="20"/>
              </w:rPr>
            </w:pPr>
          </w:p>
        </w:tc>
      </w:tr>
      <w:tr w:rsidR="008A4433" w:rsidRPr="008A4433" w14:paraId="2388F520" w14:textId="77777777" w:rsidTr="00722FF9">
        <w:tc>
          <w:tcPr>
            <w:tcW w:w="682" w:type="dxa"/>
            <w:vAlign w:val="center"/>
          </w:tcPr>
          <w:p w14:paraId="310661D1" w14:textId="2DE47DC3" w:rsidR="008A4433" w:rsidRPr="008A4433" w:rsidRDefault="008A4433" w:rsidP="008A4433">
            <w:pPr>
              <w:spacing w:after="58"/>
              <w:jc w:val="center"/>
              <w:rPr>
                <w:rFonts w:ascii="Bookman Old Style" w:hAnsi="Bookman Old Style"/>
                <w:sz w:val="20"/>
                <w:szCs w:val="20"/>
              </w:rPr>
            </w:pPr>
            <w:r w:rsidRPr="008A4433">
              <w:rPr>
                <w:rFonts w:ascii="Bookman Old Style" w:hAnsi="Bookman Old Style"/>
                <w:sz w:val="20"/>
                <w:szCs w:val="20"/>
              </w:rPr>
              <w:t>18</w:t>
            </w:r>
            <w:r w:rsidR="00350B0A">
              <w:rPr>
                <w:rFonts w:ascii="Bookman Old Style" w:hAnsi="Bookman Old Style"/>
                <w:sz w:val="20"/>
                <w:szCs w:val="20"/>
              </w:rPr>
              <w:t>3</w:t>
            </w:r>
          </w:p>
        </w:tc>
        <w:tc>
          <w:tcPr>
            <w:tcW w:w="5839" w:type="dxa"/>
            <w:vAlign w:val="center"/>
          </w:tcPr>
          <w:p w14:paraId="5CE35043" w14:textId="77777777" w:rsidR="008A4433" w:rsidRPr="008A4433" w:rsidRDefault="008A4433" w:rsidP="008A4433">
            <w:pPr>
              <w:snapToGrid w:val="0"/>
              <w:rPr>
                <w:rFonts w:ascii="Bookman Old Style" w:hAnsi="Bookman Old Style"/>
                <w:color w:val="FF0000"/>
                <w:sz w:val="20"/>
                <w:szCs w:val="20"/>
              </w:rPr>
            </w:pPr>
            <w:r w:rsidRPr="008A4433">
              <w:rPr>
                <w:rFonts w:ascii="Bookman Old Style" w:hAnsi="Bookman Old Style"/>
                <w:sz w:val="20"/>
                <w:szCs w:val="20"/>
              </w:rPr>
              <w:t xml:space="preserve">Wprowadzenie i ewidencjonowanie endoskopów poprzez klawiaturę numeryczną  kod , 4-cyfrowy  </w:t>
            </w:r>
          </w:p>
        </w:tc>
        <w:tc>
          <w:tcPr>
            <w:tcW w:w="2410" w:type="dxa"/>
            <w:vAlign w:val="center"/>
          </w:tcPr>
          <w:p w14:paraId="178B032B" w14:textId="77777777" w:rsidR="008A4433" w:rsidRPr="008A4433" w:rsidRDefault="008A4433" w:rsidP="008A4433">
            <w:pPr>
              <w:jc w:val="center"/>
              <w:rPr>
                <w:rFonts w:ascii="Bookman Old Style" w:hAnsi="Bookman Old Style"/>
                <w:sz w:val="20"/>
                <w:szCs w:val="20"/>
              </w:rPr>
            </w:pPr>
            <w:r w:rsidRPr="008A4433">
              <w:rPr>
                <w:rFonts w:ascii="Bookman Old Style" w:hAnsi="Bookman Old Style" w:cs="Arial"/>
                <w:sz w:val="20"/>
                <w:szCs w:val="20"/>
              </w:rPr>
              <w:t>TAK</w:t>
            </w:r>
          </w:p>
        </w:tc>
        <w:tc>
          <w:tcPr>
            <w:tcW w:w="1838" w:type="dxa"/>
            <w:vAlign w:val="center"/>
          </w:tcPr>
          <w:p w14:paraId="4B054084" w14:textId="77777777" w:rsidR="008A4433" w:rsidRPr="008A4433" w:rsidRDefault="008A4433" w:rsidP="008A4433">
            <w:pPr>
              <w:spacing w:after="58"/>
              <w:rPr>
                <w:rFonts w:ascii="Bookman Old Style" w:hAnsi="Bookman Old Style"/>
                <w:sz w:val="20"/>
                <w:szCs w:val="20"/>
              </w:rPr>
            </w:pPr>
          </w:p>
        </w:tc>
      </w:tr>
      <w:tr w:rsidR="008A4433" w:rsidRPr="008A4433" w14:paraId="42EF7FCD" w14:textId="77777777" w:rsidTr="00722FF9">
        <w:tc>
          <w:tcPr>
            <w:tcW w:w="682" w:type="dxa"/>
            <w:vAlign w:val="center"/>
          </w:tcPr>
          <w:p w14:paraId="5830990D" w14:textId="34770C20" w:rsidR="008A4433" w:rsidRPr="008A4433" w:rsidRDefault="008A4433" w:rsidP="008A4433">
            <w:pPr>
              <w:spacing w:after="58"/>
              <w:jc w:val="center"/>
              <w:rPr>
                <w:rFonts w:ascii="Bookman Old Style" w:hAnsi="Bookman Old Style"/>
                <w:sz w:val="20"/>
                <w:szCs w:val="20"/>
              </w:rPr>
            </w:pPr>
            <w:r w:rsidRPr="008A4433">
              <w:rPr>
                <w:rFonts w:ascii="Bookman Old Style" w:hAnsi="Bookman Old Style"/>
                <w:sz w:val="20"/>
                <w:szCs w:val="20"/>
              </w:rPr>
              <w:t>18</w:t>
            </w:r>
            <w:r w:rsidR="00350B0A">
              <w:rPr>
                <w:rFonts w:ascii="Bookman Old Style" w:hAnsi="Bookman Old Style"/>
                <w:sz w:val="20"/>
                <w:szCs w:val="20"/>
              </w:rPr>
              <w:t>4</w:t>
            </w:r>
          </w:p>
        </w:tc>
        <w:tc>
          <w:tcPr>
            <w:tcW w:w="5839" w:type="dxa"/>
          </w:tcPr>
          <w:p w14:paraId="5B6C6C0D" w14:textId="77777777" w:rsidR="008A4433" w:rsidRPr="008A4433" w:rsidRDefault="008A4433" w:rsidP="008A4433">
            <w:pPr>
              <w:snapToGrid w:val="0"/>
              <w:rPr>
                <w:rFonts w:ascii="Bookman Old Style" w:hAnsi="Bookman Old Style"/>
                <w:color w:val="FF0000"/>
                <w:sz w:val="20"/>
                <w:szCs w:val="20"/>
              </w:rPr>
            </w:pPr>
            <w:r w:rsidRPr="008A4433">
              <w:rPr>
                <w:rFonts w:ascii="Bookman Old Style" w:hAnsi="Bookman Old Style"/>
                <w:sz w:val="20"/>
                <w:szCs w:val="20"/>
              </w:rPr>
              <w:t>Wprowadzenie personaliów użytkowników szafy z uprawnieniem dostępu za pomocą klawiatury numerycznej  4 cyfrowym kodem zabezpieczonym dodatkowo personalnym 4-cyfrowym kodem PIN</w:t>
            </w:r>
          </w:p>
        </w:tc>
        <w:tc>
          <w:tcPr>
            <w:tcW w:w="2410" w:type="dxa"/>
            <w:vAlign w:val="center"/>
          </w:tcPr>
          <w:p w14:paraId="697A10E0" w14:textId="77777777" w:rsidR="008A4433" w:rsidRPr="008A4433" w:rsidRDefault="008A4433" w:rsidP="008A4433">
            <w:pPr>
              <w:jc w:val="center"/>
              <w:rPr>
                <w:rFonts w:ascii="Bookman Old Style" w:hAnsi="Bookman Old Style"/>
                <w:sz w:val="20"/>
                <w:szCs w:val="20"/>
              </w:rPr>
            </w:pPr>
            <w:r w:rsidRPr="008A4433">
              <w:rPr>
                <w:rFonts w:ascii="Bookman Old Style" w:hAnsi="Bookman Old Style" w:cs="Arial"/>
                <w:sz w:val="20"/>
                <w:szCs w:val="20"/>
              </w:rPr>
              <w:t>TAK</w:t>
            </w:r>
          </w:p>
        </w:tc>
        <w:tc>
          <w:tcPr>
            <w:tcW w:w="1838" w:type="dxa"/>
            <w:vAlign w:val="center"/>
          </w:tcPr>
          <w:p w14:paraId="0AE65FA2" w14:textId="77777777" w:rsidR="008A4433" w:rsidRPr="008A4433" w:rsidRDefault="008A4433" w:rsidP="008A4433">
            <w:pPr>
              <w:spacing w:after="58"/>
              <w:rPr>
                <w:rFonts w:ascii="Bookman Old Style" w:hAnsi="Bookman Old Style"/>
                <w:sz w:val="20"/>
                <w:szCs w:val="20"/>
              </w:rPr>
            </w:pPr>
          </w:p>
        </w:tc>
      </w:tr>
      <w:tr w:rsidR="008A4433" w:rsidRPr="008A4433" w14:paraId="69F01F76" w14:textId="77777777" w:rsidTr="00722FF9">
        <w:tc>
          <w:tcPr>
            <w:tcW w:w="682" w:type="dxa"/>
            <w:vAlign w:val="center"/>
          </w:tcPr>
          <w:p w14:paraId="7906ACEB" w14:textId="15B9622B" w:rsidR="008A4433" w:rsidRPr="008A4433" w:rsidRDefault="008A4433" w:rsidP="008A4433">
            <w:pPr>
              <w:spacing w:after="58"/>
              <w:jc w:val="center"/>
              <w:rPr>
                <w:rFonts w:ascii="Bookman Old Style" w:hAnsi="Bookman Old Style"/>
                <w:sz w:val="20"/>
                <w:szCs w:val="20"/>
              </w:rPr>
            </w:pPr>
            <w:r w:rsidRPr="008A4433">
              <w:rPr>
                <w:rFonts w:ascii="Bookman Old Style" w:hAnsi="Bookman Old Style"/>
                <w:sz w:val="20"/>
                <w:szCs w:val="20"/>
              </w:rPr>
              <w:t>18</w:t>
            </w:r>
            <w:r w:rsidR="00350B0A">
              <w:rPr>
                <w:rFonts w:ascii="Bookman Old Style" w:hAnsi="Bookman Old Style"/>
                <w:sz w:val="20"/>
                <w:szCs w:val="20"/>
              </w:rPr>
              <w:t>5</w:t>
            </w:r>
          </w:p>
        </w:tc>
        <w:tc>
          <w:tcPr>
            <w:tcW w:w="5839" w:type="dxa"/>
          </w:tcPr>
          <w:p w14:paraId="10249E39" w14:textId="77777777" w:rsidR="008A4433" w:rsidRPr="008A4433" w:rsidRDefault="008A4433" w:rsidP="008A4433">
            <w:pPr>
              <w:snapToGrid w:val="0"/>
              <w:rPr>
                <w:rFonts w:ascii="Bookman Old Style" w:hAnsi="Bookman Old Style"/>
                <w:color w:val="FF0000"/>
                <w:sz w:val="20"/>
                <w:szCs w:val="20"/>
              </w:rPr>
            </w:pPr>
            <w:r w:rsidRPr="008A4433">
              <w:rPr>
                <w:rFonts w:ascii="Bookman Old Style" w:hAnsi="Bookman Old Style"/>
                <w:sz w:val="20"/>
                <w:szCs w:val="20"/>
              </w:rPr>
              <w:t>Konstrukcja scalonych dwóch niezależnie pracujących,  samodzielnych komór roboczych z niezależnym zasilaniem i niezależną rejestracją zdarzeń umożliwiająca przechowywanie do 4 lub do 8  endoskopów ze wspólnym układem sterowania i interfejsem.</w:t>
            </w:r>
          </w:p>
        </w:tc>
        <w:tc>
          <w:tcPr>
            <w:tcW w:w="2410" w:type="dxa"/>
          </w:tcPr>
          <w:p w14:paraId="67D6A514" w14:textId="77777777" w:rsidR="008A4433" w:rsidRPr="008A4433" w:rsidRDefault="008A4433" w:rsidP="008A4433">
            <w:pPr>
              <w:jc w:val="center"/>
              <w:rPr>
                <w:rFonts w:ascii="Bookman Old Style" w:hAnsi="Bookman Old Style"/>
                <w:sz w:val="20"/>
                <w:szCs w:val="20"/>
              </w:rPr>
            </w:pPr>
            <w:r w:rsidRPr="008A4433">
              <w:rPr>
                <w:rFonts w:ascii="Bookman Old Style" w:hAnsi="Bookman Old Style"/>
                <w:sz w:val="20"/>
                <w:szCs w:val="20"/>
              </w:rPr>
              <w:t>TAK, opisać</w:t>
            </w:r>
          </w:p>
        </w:tc>
        <w:tc>
          <w:tcPr>
            <w:tcW w:w="1838" w:type="dxa"/>
            <w:vAlign w:val="center"/>
          </w:tcPr>
          <w:p w14:paraId="3087EF32" w14:textId="77777777" w:rsidR="008A4433" w:rsidRPr="008A4433" w:rsidRDefault="008A4433" w:rsidP="008A4433">
            <w:pPr>
              <w:spacing w:after="58"/>
              <w:rPr>
                <w:rFonts w:ascii="Bookman Old Style" w:hAnsi="Bookman Old Style"/>
                <w:sz w:val="20"/>
                <w:szCs w:val="20"/>
              </w:rPr>
            </w:pPr>
          </w:p>
        </w:tc>
      </w:tr>
      <w:tr w:rsidR="008A4433" w:rsidRPr="008A4433" w14:paraId="3E724157" w14:textId="77777777" w:rsidTr="00722FF9">
        <w:tc>
          <w:tcPr>
            <w:tcW w:w="682" w:type="dxa"/>
            <w:vAlign w:val="center"/>
          </w:tcPr>
          <w:p w14:paraId="3BF3EAF4" w14:textId="5322EB7A" w:rsidR="008A4433" w:rsidRPr="008A4433" w:rsidRDefault="008A4433" w:rsidP="008A4433">
            <w:pPr>
              <w:spacing w:after="58"/>
              <w:jc w:val="center"/>
              <w:rPr>
                <w:rFonts w:ascii="Bookman Old Style" w:hAnsi="Bookman Old Style"/>
                <w:sz w:val="20"/>
                <w:szCs w:val="20"/>
              </w:rPr>
            </w:pPr>
            <w:r w:rsidRPr="008A4433">
              <w:rPr>
                <w:rFonts w:ascii="Bookman Old Style" w:hAnsi="Bookman Old Style"/>
                <w:sz w:val="20"/>
                <w:szCs w:val="20"/>
              </w:rPr>
              <w:t>18</w:t>
            </w:r>
            <w:r w:rsidR="00350B0A">
              <w:rPr>
                <w:rFonts w:ascii="Bookman Old Style" w:hAnsi="Bookman Old Style"/>
                <w:sz w:val="20"/>
                <w:szCs w:val="20"/>
              </w:rPr>
              <w:t>6</w:t>
            </w:r>
          </w:p>
        </w:tc>
        <w:tc>
          <w:tcPr>
            <w:tcW w:w="5839" w:type="dxa"/>
          </w:tcPr>
          <w:p w14:paraId="17895A80" w14:textId="77777777" w:rsidR="008A4433" w:rsidRPr="008A4433" w:rsidRDefault="008A4433" w:rsidP="008A4433">
            <w:pPr>
              <w:snapToGrid w:val="0"/>
              <w:rPr>
                <w:rFonts w:ascii="Bookman Old Style" w:hAnsi="Bookman Old Style"/>
                <w:color w:val="FF0000"/>
                <w:sz w:val="20"/>
                <w:szCs w:val="20"/>
              </w:rPr>
            </w:pPr>
            <w:r w:rsidRPr="008A4433">
              <w:rPr>
                <w:rFonts w:ascii="Bookman Old Style" w:hAnsi="Bookman Old Style"/>
                <w:sz w:val="20"/>
                <w:szCs w:val="20"/>
              </w:rPr>
              <w:t>Wyposażenie w czytnik kodów RFID</w:t>
            </w:r>
          </w:p>
        </w:tc>
        <w:tc>
          <w:tcPr>
            <w:tcW w:w="2410" w:type="dxa"/>
          </w:tcPr>
          <w:p w14:paraId="0B619B66" w14:textId="77777777" w:rsidR="008A4433" w:rsidRPr="008A4433" w:rsidRDefault="008A4433" w:rsidP="008A4433">
            <w:pPr>
              <w:jc w:val="center"/>
              <w:rPr>
                <w:rFonts w:ascii="Bookman Old Style" w:hAnsi="Bookman Old Style"/>
                <w:sz w:val="20"/>
                <w:szCs w:val="20"/>
              </w:rPr>
            </w:pPr>
            <w:r w:rsidRPr="008A4433">
              <w:rPr>
                <w:rFonts w:ascii="Bookman Old Style" w:hAnsi="Bookman Old Style"/>
                <w:sz w:val="20"/>
                <w:szCs w:val="20"/>
              </w:rPr>
              <w:t>TAK</w:t>
            </w:r>
          </w:p>
        </w:tc>
        <w:tc>
          <w:tcPr>
            <w:tcW w:w="1838" w:type="dxa"/>
            <w:vAlign w:val="center"/>
          </w:tcPr>
          <w:p w14:paraId="3A9342B1" w14:textId="77777777" w:rsidR="008A4433" w:rsidRPr="008A4433" w:rsidRDefault="008A4433" w:rsidP="008A4433">
            <w:pPr>
              <w:spacing w:after="58"/>
              <w:rPr>
                <w:rFonts w:ascii="Bookman Old Style" w:hAnsi="Bookman Old Style"/>
                <w:sz w:val="20"/>
                <w:szCs w:val="20"/>
              </w:rPr>
            </w:pPr>
          </w:p>
        </w:tc>
      </w:tr>
      <w:tr w:rsidR="008A4433" w:rsidRPr="008A4433" w14:paraId="73AB564C" w14:textId="77777777" w:rsidTr="00722FF9">
        <w:tc>
          <w:tcPr>
            <w:tcW w:w="682" w:type="dxa"/>
            <w:vAlign w:val="center"/>
          </w:tcPr>
          <w:p w14:paraId="4041738F" w14:textId="77FE8C10" w:rsidR="008A4433" w:rsidRPr="008A4433" w:rsidRDefault="008A4433" w:rsidP="008A4433">
            <w:pPr>
              <w:spacing w:after="58"/>
              <w:jc w:val="center"/>
              <w:rPr>
                <w:rFonts w:ascii="Bookman Old Style" w:hAnsi="Bookman Old Style"/>
                <w:sz w:val="20"/>
                <w:szCs w:val="20"/>
              </w:rPr>
            </w:pPr>
            <w:r w:rsidRPr="008A4433">
              <w:rPr>
                <w:rFonts w:ascii="Bookman Old Style" w:hAnsi="Bookman Old Style"/>
                <w:sz w:val="20"/>
                <w:szCs w:val="20"/>
              </w:rPr>
              <w:t>18</w:t>
            </w:r>
            <w:r w:rsidR="00350B0A">
              <w:rPr>
                <w:rFonts w:ascii="Bookman Old Style" w:hAnsi="Bookman Old Style"/>
                <w:sz w:val="20"/>
                <w:szCs w:val="20"/>
              </w:rPr>
              <w:t>7</w:t>
            </w:r>
          </w:p>
        </w:tc>
        <w:tc>
          <w:tcPr>
            <w:tcW w:w="5839" w:type="dxa"/>
          </w:tcPr>
          <w:p w14:paraId="29FAFD55" w14:textId="77777777" w:rsidR="008A4433" w:rsidRPr="008A4433" w:rsidRDefault="008A4433" w:rsidP="008A4433">
            <w:pPr>
              <w:snapToGrid w:val="0"/>
              <w:rPr>
                <w:rFonts w:ascii="Bookman Old Style" w:hAnsi="Bookman Old Style"/>
                <w:color w:val="FF0000"/>
                <w:sz w:val="20"/>
                <w:szCs w:val="20"/>
              </w:rPr>
            </w:pPr>
            <w:r w:rsidRPr="008A4433">
              <w:rPr>
                <w:rFonts w:ascii="Bookman Old Style" w:hAnsi="Bookman Old Style"/>
                <w:sz w:val="20"/>
                <w:szCs w:val="20"/>
              </w:rPr>
              <w:t>Dostęp użytkowników poprzez zastosowanie indywidualnych kart.</w:t>
            </w:r>
          </w:p>
        </w:tc>
        <w:tc>
          <w:tcPr>
            <w:tcW w:w="2410" w:type="dxa"/>
            <w:vAlign w:val="center"/>
          </w:tcPr>
          <w:p w14:paraId="1CD56B31" w14:textId="77777777" w:rsidR="008A4433" w:rsidRPr="008A4433" w:rsidRDefault="008A4433" w:rsidP="008A4433">
            <w:pPr>
              <w:jc w:val="center"/>
              <w:rPr>
                <w:rFonts w:ascii="Bookman Old Style" w:hAnsi="Bookman Old Style"/>
                <w:sz w:val="20"/>
                <w:szCs w:val="20"/>
              </w:rPr>
            </w:pPr>
            <w:r w:rsidRPr="008A4433">
              <w:rPr>
                <w:rFonts w:ascii="Bookman Old Style" w:hAnsi="Bookman Old Style"/>
                <w:sz w:val="20"/>
                <w:szCs w:val="20"/>
              </w:rPr>
              <w:t>TAK</w:t>
            </w:r>
          </w:p>
        </w:tc>
        <w:tc>
          <w:tcPr>
            <w:tcW w:w="1838" w:type="dxa"/>
            <w:vAlign w:val="center"/>
          </w:tcPr>
          <w:p w14:paraId="427DEAF3" w14:textId="77777777" w:rsidR="008A4433" w:rsidRPr="008A4433" w:rsidRDefault="008A4433" w:rsidP="008A4433">
            <w:pPr>
              <w:spacing w:after="58"/>
              <w:rPr>
                <w:rFonts w:ascii="Bookman Old Style" w:hAnsi="Bookman Old Style"/>
                <w:sz w:val="20"/>
                <w:szCs w:val="20"/>
              </w:rPr>
            </w:pPr>
          </w:p>
        </w:tc>
      </w:tr>
      <w:tr w:rsidR="008A4433" w:rsidRPr="008A4433" w14:paraId="1DAEFAFA" w14:textId="77777777" w:rsidTr="00722FF9">
        <w:tc>
          <w:tcPr>
            <w:tcW w:w="682" w:type="dxa"/>
            <w:vAlign w:val="center"/>
          </w:tcPr>
          <w:p w14:paraId="0F1AA2A4" w14:textId="4F9CF53C" w:rsidR="008A4433" w:rsidRPr="008A4433" w:rsidRDefault="008A4433" w:rsidP="008A4433">
            <w:pPr>
              <w:spacing w:after="58"/>
              <w:jc w:val="center"/>
              <w:rPr>
                <w:rFonts w:ascii="Bookman Old Style" w:hAnsi="Bookman Old Style"/>
                <w:sz w:val="20"/>
                <w:szCs w:val="20"/>
              </w:rPr>
            </w:pPr>
            <w:r w:rsidRPr="008A4433">
              <w:rPr>
                <w:rFonts w:ascii="Bookman Old Style" w:hAnsi="Bookman Old Style"/>
                <w:sz w:val="20"/>
                <w:szCs w:val="20"/>
              </w:rPr>
              <w:t>18</w:t>
            </w:r>
            <w:r w:rsidR="00350B0A">
              <w:rPr>
                <w:rFonts w:ascii="Bookman Old Style" w:hAnsi="Bookman Old Style"/>
                <w:sz w:val="20"/>
                <w:szCs w:val="20"/>
              </w:rPr>
              <w:t>8</w:t>
            </w:r>
          </w:p>
        </w:tc>
        <w:tc>
          <w:tcPr>
            <w:tcW w:w="5839" w:type="dxa"/>
          </w:tcPr>
          <w:p w14:paraId="0BDE18F7" w14:textId="77777777" w:rsidR="008A4433" w:rsidRPr="008A4433" w:rsidRDefault="008A4433" w:rsidP="008A4433">
            <w:pPr>
              <w:snapToGrid w:val="0"/>
              <w:rPr>
                <w:rFonts w:ascii="Bookman Old Style" w:hAnsi="Bookman Old Style"/>
                <w:color w:val="FF0000"/>
                <w:sz w:val="20"/>
                <w:szCs w:val="20"/>
              </w:rPr>
            </w:pPr>
            <w:r w:rsidRPr="008A4433">
              <w:rPr>
                <w:rFonts w:ascii="Bookman Old Style" w:hAnsi="Bookman Old Style"/>
                <w:sz w:val="20"/>
                <w:szCs w:val="20"/>
              </w:rPr>
              <w:t xml:space="preserve">Automatyczna blokada drzwi po zamknięciu </w:t>
            </w:r>
          </w:p>
        </w:tc>
        <w:tc>
          <w:tcPr>
            <w:tcW w:w="2410" w:type="dxa"/>
          </w:tcPr>
          <w:p w14:paraId="627075B9" w14:textId="77777777" w:rsidR="008A4433" w:rsidRPr="008A4433" w:rsidRDefault="008A4433" w:rsidP="008A4433">
            <w:pPr>
              <w:jc w:val="center"/>
              <w:rPr>
                <w:rFonts w:ascii="Bookman Old Style" w:hAnsi="Bookman Old Style"/>
                <w:sz w:val="20"/>
                <w:szCs w:val="20"/>
              </w:rPr>
            </w:pPr>
            <w:r w:rsidRPr="008A4433">
              <w:rPr>
                <w:rFonts w:ascii="Bookman Old Style" w:hAnsi="Bookman Old Style"/>
                <w:sz w:val="20"/>
                <w:szCs w:val="20"/>
              </w:rPr>
              <w:t>TAK</w:t>
            </w:r>
          </w:p>
        </w:tc>
        <w:tc>
          <w:tcPr>
            <w:tcW w:w="1838" w:type="dxa"/>
            <w:vAlign w:val="center"/>
          </w:tcPr>
          <w:p w14:paraId="0F612AAD" w14:textId="77777777" w:rsidR="008A4433" w:rsidRPr="008A4433" w:rsidRDefault="008A4433" w:rsidP="008A4433">
            <w:pPr>
              <w:spacing w:after="58"/>
              <w:rPr>
                <w:rFonts w:ascii="Bookman Old Style" w:hAnsi="Bookman Old Style"/>
                <w:sz w:val="20"/>
                <w:szCs w:val="20"/>
              </w:rPr>
            </w:pPr>
          </w:p>
        </w:tc>
      </w:tr>
      <w:tr w:rsidR="008A4433" w:rsidRPr="008A4433" w14:paraId="39DC4DA1" w14:textId="77777777" w:rsidTr="00722FF9">
        <w:tc>
          <w:tcPr>
            <w:tcW w:w="682" w:type="dxa"/>
            <w:vAlign w:val="center"/>
          </w:tcPr>
          <w:p w14:paraId="5CDF1146" w14:textId="7594384C" w:rsidR="008A4433" w:rsidRPr="008A4433" w:rsidRDefault="008A4433" w:rsidP="008A4433">
            <w:pPr>
              <w:spacing w:after="58"/>
              <w:jc w:val="center"/>
              <w:rPr>
                <w:rFonts w:ascii="Bookman Old Style" w:hAnsi="Bookman Old Style"/>
                <w:sz w:val="20"/>
                <w:szCs w:val="20"/>
              </w:rPr>
            </w:pPr>
            <w:r w:rsidRPr="008A4433">
              <w:rPr>
                <w:rFonts w:ascii="Bookman Old Style" w:hAnsi="Bookman Old Style"/>
                <w:sz w:val="20"/>
                <w:szCs w:val="20"/>
              </w:rPr>
              <w:t>1</w:t>
            </w:r>
            <w:r w:rsidR="00350B0A">
              <w:rPr>
                <w:rFonts w:ascii="Bookman Old Style" w:hAnsi="Bookman Old Style"/>
                <w:sz w:val="20"/>
                <w:szCs w:val="20"/>
              </w:rPr>
              <w:t>89</w:t>
            </w:r>
          </w:p>
        </w:tc>
        <w:tc>
          <w:tcPr>
            <w:tcW w:w="5839" w:type="dxa"/>
          </w:tcPr>
          <w:p w14:paraId="74A69D11" w14:textId="77777777" w:rsidR="008A4433" w:rsidRPr="008A4433" w:rsidRDefault="008A4433" w:rsidP="008A4433">
            <w:pPr>
              <w:rPr>
                <w:rFonts w:ascii="Bookman Old Style" w:hAnsi="Bookman Old Style"/>
                <w:sz w:val="20"/>
                <w:szCs w:val="20"/>
              </w:rPr>
            </w:pPr>
            <w:r w:rsidRPr="008A4433">
              <w:rPr>
                <w:rFonts w:ascii="Bookman Old Style" w:hAnsi="Bookman Old Style"/>
                <w:sz w:val="20"/>
                <w:szCs w:val="20"/>
              </w:rPr>
              <w:t xml:space="preserve">Wymiary: </w:t>
            </w:r>
          </w:p>
          <w:p w14:paraId="36E491EF" w14:textId="77777777" w:rsidR="008A4433" w:rsidRPr="008A4433" w:rsidRDefault="008A4433" w:rsidP="008A4433">
            <w:pPr>
              <w:rPr>
                <w:rFonts w:ascii="Bookman Old Style" w:hAnsi="Bookman Old Style"/>
                <w:sz w:val="20"/>
                <w:szCs w:val="20"/>
              </w:rPr>
            </w:pPr>
            <w:r w:rsidRPr="008A4433">
              <w:rPr>
                <w:rFonts w:ascii="Bookman Old Style" w:hAnsi="Bookman Old Style"/>
                <w:sz w:val="20"/>
                <w:szCs w:val="20"/>
              </w:rPr>
              <w:t xml:space="preserve">Głębokość: 550 mm +/-50 mm    </w:t>
            </w:r>
          </w:p>
          <w:p w14:paraId="79BF41EE" w14:textId="77777777" w:rsidR="008A4433" w:rsidRPr="008A4433" w:rsidRDefault="008A4433" w:rsidP="008A4433">
            <w:pPr>
              <w:rPr>
                <w:rFonts w:ascii="Bookman Old Style" w:hAnsi="Bookman Old Style"/>
                <w:sz w:val="20"/>
                <w:szCs w:val="20"/>
              </w:rPr>
            </w:pPr>
            <w:r w:rsidRPr="008A4433">
              <w:rPr>
                <w:rFonts w:ascii="Bookman Old Style" w:hAnsi="Bookman Old Style"/>
                <w:sz w:val="20"/>
                <w:szCs w:val="20"/>
              </w:rPr>
              <w:t xml:space="preserve">Szerokość: max. 1400 mm </w:t>
            </w:r>
          </w:p>
          <w:p w14:paraId="39514BEF" w14:textId="77777777" w:rsidR="008A4433" w:rsidRPr="008A4433" w:rsidRDefault="008A4433" w:rsidP="008A4433">
            <w:pPr>
              <w:snapToGrid w:val="0"/>
              <w:rPr>
                <w:rFonts w:ascii="Bookman Old Style" w:hAnsi="Bookman Old Style"/>
                <w:color w:val="FF0000"/>
                <w:sz w:val="20"/>
                <w:szCs w:val="20"/>
              </w:rPr>
            </w:pPr>
            <w:r w:rsidRPr="008A4433">
              <w:rPr>
                <w:rFonts w:ascii="Bookman Old Style" w:hAnsi="Bookman Old Style"/>
                <w:sz w:val="20"/>
                <w:szCs w:val="20"/>
              </w:rPr>
              <w:t xml:space="preserve">Wysokość: 2160 mm +/-50 mm    </w:t>
            </w:r>
          </w:p>
        </w:tc>
        <w:tc>
          <w:tcPr>
            <w:tcW w:w="2410" w:type="dxa"/>
          </w:tcPr>
          <w:p w14:paraId="7EDAEF0E" w14:textId="77777777" w:rsidR="008A4433" w:rsidRPr="008A4433" w:rsidRDefault="008A4433" w:rsidP="008A4433">
            <w:pPr>
              <w:jc w:val="center"/>
              <w:rPr>
                <w:rFonts w:ascii="Bookman Old Style" w:hAnsi="Bookman Old Style"/>
                <w:sz w:val="20"/>
                <w:szCs w:val="20"/>
              </w:rPr>
            </w:pPr>
            <w:r w:rsidRPr="008A4433">
              <w:rPr>
                <w:rFonts w:ascii="Bookman Old Style" w:hAnsi="Bookman Old Style"/>
                <w:sz w:val="20"/>
                <w:szCs w:val="20"/>
              </w:rPr>
              <w:t>TAK</w:t>
            </w:r>
          </w:p>
        </w:tc>
        <w:tc>
          <w:tcPr>
            <w:tcW w:w="1838" w:type="dxa"/>
            <w:vAlign w:val="center"/>
          </w:tcPr>
          <w:p w14:paraId="3011E71F" w14:textId="77777777" w:rsidR="008A4433" w:rsidRPr="008A4433" w:rsidRDefault="008A4433" w:rsidP="008A4433">
            <w:pPr>
              <w:spacing w:after="58"/>
              <w:rPr>
                <w:rFonts w:ascii="Bookman Old Style" w:hAnsi="Bookman Old Style"/>
                <w:sz w:val="20"/>
                <w:szCs w:val="20"/>
              </w:rPr>
            </w:pPr>
          </w:p>
        </w:tc>
      </w:tr>
      <w:tr w:rsidR="008A4433" w:rsidRPr="008A4433" w14:paraId="0C35F6B5" w14:textId="77777777" w:rsidTr="00722FF9">
        <w:tc>
          <w:tcPr>
            <w:tcW w:w="682" w:type="dxa"/>
            <w:vAlign w:val="center"/>
          </w:tcPr>
          <w:p w14:paraId="539AEA43" w14:textId="195AC1C3" w:rsidR="008A4433" w:rsidRPr="008A4433" w:rsidRDefault="008A4433" w:rsidP="008A4433">
            <w:pPr>
              <w:spacing w:after="58"/>
              <w:jc w:val="center"/>
              <w:rPr>
                <w:rFonts w:ascii="Bookman Old Style" w:hAnsi="Bookman Old Style"/>
                <w:sz w:val="20"/>
                <w:szCs w:val="20"/>
              </w:rPr>
            </w:pPr>
            <w:r w:rsidRPr="008A4433">
              <w:rPr>
                <w:rFonts w:ascii="Bookman Old Style" w:hAnsi="Bookman Old Style"/>
                <w:sz w:val="20"/>
                <w:szCs w:val="20"/>
              </w:rPr>
              <w:t>19</w:t>
            </w:r>
            <w:r w:rsidR="00350B0A">
              <w:rPr>
                <w:rFonts w:ascii="Bookman Old Style" w:hAnsi="Bookman Old Style"/>
                <w:sz w:val="20"/>
                <w:szCs w:val="20"/>
              </w:rPr>
              <w:t>0</w:t>
            </w:r>
          </w:p>
        </w:tc>
        <w:tc>
          <w:tcPr>
            <w:tcW w:w="5839" w:type="dxa"/>
          </w:tcPr>
          <w:p w14:paraId="7919DED5" w14:textId="77777777" w:rsidR="008A4433" w:rsidRPr="008A4433" w:rsidRDefault="008A4433" w:rsidP="008A4433">
            <w:pPr>
              <w:snapToGrid w:val="0"/>
              <w:rPr>
                <w:rFonts w:ascii="Bookman Old Style" w:hAnsi="Bookman Old Style"/>
                <w:color w:val="FF0000"/>
                <w:sz w:val="20"/>
                <w:szCs w:val="20"/>
              </w:rPr>
            </w:pPr>
            <w:r w:rsidRPr="008A4433">
              <w:rPr>
                <w:rFonts w:ascii="Bookman Old Style" w:hAnsi="Bookman Old Style"/>
                <w:iCs/>
                <w:sz w:val="20"/>
                <w:szCs w:val="20"/>
              </w:rPr>
              <w:t>Przeszklone drzwi i wewnętrzne oświetlenie dla kontroli wzrokowej.</w:t>
            </w:r>
          </w:p>
        </w:tc>
        <w:tc>
          <w:tcPr>
            <w:tcW w:w="2410" w:type="dxa"/>
          </w:tcPr>
          <w:p w14:paraId="7086910E" w14:textId="77777777" w:rsidR="008A4433" w:rsidRPr="008A4433" w:rsidRDefault="008A4433" w:rsidP="008A4433">
            <w:pPr>
              <w:jc w:val="center"/>
              <w:rPr>
                <w:rFonts w:ascii="Bookman Old Style" w:hAnsi="Bookman Old Style"/>
                <w:sz w:val="20"/>
                <w:szCs w:val="20"/>
              </w:rPr>
            </w:pPr>
            <w:r w:rsidRPr="008A4433">
              <w:rPr>
                <w:rFonts w:ascii="Bookman Old Style" w:hAnsi="Bookman Old Style" w:cs="Arial"/>
                <w:sz w:val="20"/>
                <w:szCs w:val="20"/>
              </w:rPr>
              <w:t>TAK</w:t>
            </w:r>
          </w:p>
        </w:tc>
        <w:tc>
          <w:tcPr>
            <w:tcW w:w="1838" w:type="dxa"/>
            <w:vAlign w:val="center"/>
          </w:tcPr>
          <w:p w14:paraId="7577B3B4" w14:textId="77777777" w:rsidR="008A4433" w:rsidRPr="008A4433" w:rsidRDefault="008A4433" w:rsidP="008A4433">
            <w:pPr>
              <w:spacing w:after="58"/>
              <w:rPr>
                <w:rFonts w:ascii="Bookman Old Style" w:hAnsi="Bookman Old Style"/>
                <w:sz w:val="20"/>
                <w:szCs w:val="20"/>
              </w:rPr>
            </w:pPr>
          </w:p>
        </w:tc>
      </w:tr>
      <w:tr w:rsidR="008A4433" w:rsidRPr="008A4433" w14:paraId="05007972" w14:textId="77777777" w:rsidTr="00722FF9">
        <w:tc>
          <w:tcPr>
            <w:tcW w:w="682" w:type="dxa"/>
            <w:vAlign w:val="center"/>
          </w:tcPr>
          <w:p w14:paraId="0D462A0A" w14:textId="4DA27866" w:rsidR="008A4433" w:rsidRPr="008A4433" w:rsidRDefault="008A4433" w:rsidP="008A4433">
            <w:pPr>
              <w:spacing w:after="58"/>
              <w:jc w:val="center"/>
              <w:rPr>
                <w:rFonts w:ascii="Bookman Old Style" w:hAnsi="Bookman Old Style"/>
                <w:sz w:val="20"/>
                <w:szCs w:val="20"/>
              </w:rPr>
            </w:pPr>
            <w:r w:rsidRPr="008A4433">
              <w:rPr>
                <w:rFonts w:ascii="Bookman Old Style" w:hAnsi="Bookman Old Style"/>
                <w:sz w:val="20"/>
                <w:szCs w:val="20"/>
              </w:rPr>
              <w:t>1</w:t>
            </w:r>
            <w:r w:rsidR="00350B0A">
              <w:rPr>
                <w:rFonts w:ascii="Bookman Old Style" w:hAnsi="Bookman Old Style"/>
                <w:sz w:val="20"/>
                <w:szCs w:val="20"/>
              </w:rPr>
              <w:t>91</w:t>
            </w:r>
          </w:p>
        </w:tc>
        <w:tc>
          <w:tcPr>
            <w:tcW w:w="5839" w:type="dxa"/>
          </w:tcPr>
          <w:p w14:paraId="57C78285" w14:textId="77777777" w:rsidR="008A4433" w:rsidRPr="008A4433" w:rsidRDefault="008A4433" w:rsidP="008A4433">
            <w:pPr>
              <w:snapToGrid w:val="0"/>
              <w:rPr>
                <w:rFonts w:ascii="Bookman Old Style" w:hAnsi="Bookman Old Style"/>
                <w:color w:val="FF0000"/>
                <w:sz w:val="20"/>
                <w:szCs w:val="20"/>
              </w:rPr>
            </w:pPr>
            <w:r w:rsidRPr="008A4433">
              <w:rPr>
                <w:rFonts w:ascii="Bookman Old Style" w:hAnsi="Bookman Old Style"/>
                <w:sz w:val="20"/>
                <w:szCs w:val="20"/>
              </w:rPr>
              <w:t>Osiem stanowisk na endoskopy giętkie z przyłączami kanałowymi</w:t>
            </w:r>
          </w:p>
        </w:tc>
        <w:tc>
          <w:tcPr>
            <w:tcW w:w="2410" w:type="dxa"/>
          </w:tcPr>
          <w:p w14:paraId="1BE70DB2" w14:textId="77777777" w:rsidR="008A4433" w:rsidRPr="008A4433" w:rsidRDefault="008A4433" w:rsidP="008A4433">
            <w:pPr>
              <w:jc w:val="center"/>
              <w:rPr>
                <w:rFonts w:ascii="Bookman Old Style" w:hAnsi="Bookman Old Style"/>
                <w:sz w:val="20"/>
                <w:szCs w:val="20"/>
              </w:rPr>
            </w:pPr>
            <w:r w:rsidRPr="008A4433">
              <w:rPr>
                <w:rFonts w:ascii="Bookman Old Style" w:hAnsi="Bookman Old Style" w:cs="Arial"/>
                <w:sz w:val="20"/>
                <w:szCs w:val="20"/>
              </w:rPr>
              <w:t>TAK</w:t>
            </w:r>
          </w:p>
        </w:tc>
        <w:tc>
          <w:tcPr>
            <w:tcW w:w="1838" w:type="dxa"/>
            <w:vAlign w:val="center"/>
          </w:tcPr>
          <w:p w14:paraId="0A05364A" w14:textId="77777777" w:rsidR="008A4433" w:rsidRPr="008A4433" w:rsidRDefault="008A4433" w:rsidP="008A4433">
            <w:pPr>
              <w:spacing w:after="58"/>
              <w:rPr>
                <w:rFonts w:ascii="Bookman Old Style" w:hAnsi="Bookman Old Style"/>
                <w:sz w:val="20"/>
                <w:szCs w:val="20"/>
              </w:rPr>
            </w:pPr>
          </w:p>
        </w:tc>
      </w:tr>
      <w:tr w:rsidR="008A4433" w:rsidRPr="008A4433" w14:paraId="7F45029A" w14:textId="77777777" w:rsidTr="00722FF9">
        <w:tc>
          <w:tcPr>
            <w:tcW w:w="682" w:type="dxa"/>
            <w:vAlign w:val="center"/>
          </w:tcPr>
          <w:p w14:paraId="7E3FC59B" w14:textId="115F2C13" w:rsidR="008A4433" w:rsidRPr="008A4433" w:rsidRDefault="008A4433" w:rsidP="008A4433">
            <w:pPr>
              <w:spacing w:after="58"/>
              <w:jc w:val="center"/>
              <w:rPr>
                <w:rFonts w:ascii="Bookman Old Style" w:hAnsi="Bookman Old Style"/>
                <w:sz w:val="20"/>
                <w:szCs w:val="20"/>
              </w:rPr>
            </w:pPr>
            <w:r w:rsidRPr="008A4433">
              <w:rPr>
                <w:rFonts w:ascii="Bookman Old Style" w:hAnsi="Bookman Old Style"/>
                <w:sz w:val="20"/>
                <w:szCs w:val="20"/>
              </w:rPr>
              <w:t>19</w:t>
            </w:r>
            <w:r w:rsidR="00350B0A">
              <w:rPr>
                <w:rFonts w:ascii="Bookman Old Style" w:hAnsi="Bookman Old Style"/>
                <w:sz w:val="20"/>
                <w:szCs w:val="20"/>
              </w:rPr>
              <w:t>2</w:t>
            </w:r>
          </w:p>
        </w:tc>
        <w:tc>
          <w:tcPr>
            <w:tcW w:w="5839" w:type="dxa"/>
          </w:tcPr>
          <w:p w14:paraId="6F8CB82D" w14:textId="77777777" w:rsidR="008A4433" w:rsidRPr="008A4433" w:rsidRDefault="008A4433" w:rsidP="008A4433">
            <w:pPr>
              <w:snapToGrid w:val="0"/>
              <w:rPr>
                <w:rFonts w:ascii="Bookman Old Style" w:hAnsi="Bookman Old Style"/>
                <w:color w:val="FF0000"/>
                <w:sz w:val="20"/>
                <w:szCs w:val="20"/>
              </w:rPr>
            </w:pPr>
            <w:r w:rsidRPr="008A4433">
              <w:rPr>
                <w:rFonts w:ascii="Bookman Old Style" w:hAnsi="Bookman Old Style"/>
                <w:sz w:val="20"/>
                <w:szCs w:val="20"/>
              </w:rPr>
              <w:t>Dwie niezależne komory</w:t>
            </w:r>
          </w:p>
        </w:tc>
        <w:tc>
          <w:tcPr>
            <w:tcW w:w="2410" w:type="dxa"/>
          </w:tcPr>
          <w:p w14:paraId="048293B5" w14:textId="77777777" w:rsidR="008A4433" w:rsidRPr="008A4433" w:rsidRDefault="008A4433" w:rsidP="008A4433">
            <w:pPr>
              <w:jc w:val="center"/>
              <w:rPr>
                <w:rFonts w:ascii="Bookman Old Style" w:hAnsi="Bookman Old Style"/>
                <w:sz w:val="20"/>
                <w:szCs w:val="20"/>
              </w:rPr>
            </w:pPr>
            <w:r w:rsidRPr="008A4433">
              <w:rPr>
                <w:rFonts w:ascii="Bookman Old Style" w:hAnsi="Bookman Old Style"/>
                <w:sz w:val="20"/>
                <w:szCs w:val="20"/>
              </w:rPr>
              <w:t>TAK</w:t>
            </w:r>
          </w:p>
        </w:tc>
        <w:tc>
          <w:tcPr>
            <w:tcW w:w="1838" w:type="dxa"/>
            <w:vAlign w:val="center"/>
          </w:tcPr>
          <w:p w14:paraId="206935E3" w14:textId="77777777" w:rsidR="008A4433" w:rsidRPr="008A4433" w:rsidRDefault="008A4433" w:rsidP="008A4433">
            <w:pPr>
              <w:spacing w:after="58"/>
              <w:rPr>
                <w:rFonts w:ascii="Bookman Old Style" w:hAnsi="Bookman Old Style"/>
                <w:sz w:val="20"/>
                <w:szCs w:val="20"/>
              </w:rPr>
            </w:pPr>
          </w:p>
        </w:tc>
      </w:tr>
      <w:tr w:rsidR="008A4433" w:rsidRPr="008A4433" w14:paraId="3AA96F41" w14:textId="77777777" w:rsidTr="00722FF9">
        <w:tc>
          <w:tcPr>
            <w:tcW w:w="682" w:type="dxa"/>
            <w:vAlign w:val="center"/>
          </w:tcPr>
          <w:p w14:paraId="1581D68B" w14:textId="77F2D799" w:rsidR="008A4433" w:rsidRPr="008A4433" w:rsidRDefault="008A4433" w:rsidP="008A4433">
            <w:pPr>
              <w:spacing w:after="58"/>
              <w:jc w:val="center"/>
              <w:rPr>
                <w:rFonts w:ascii="Bookman Old Style" w:hAnsi="Bookman Old Style"/>
                <w:sz w:val="20"/>
                <w:szCs w:val="20"/>
              </w:rPr>
            </w:pPr>
            <w:r w:rsidRPr="008A4433">
              <w:rPr>
                <w:rFonts w:ascii="Bookman Old Style" w:hAnsi="Bookman Old Style"/>
                <w:sz w:val="20"/>
                <w:szCs w:val="20"/>
              </w:rPr>
              <w:t>19</w:t>
            </w:r>
            <w:r w:rsidR="00350B0A">
              <w:rPr>
                <w:rFonts w:ascii="Bookman Old Style" w:hAnsi="Bookman Old Style"/>
                <w:sz w:val="20"/>
                <w:szCs w:val="20"/>
              </w:rPr>
              <w:t>3</w:t>
            </w:r>
          </w:p>
        </w:tc>
        <w:tc>
          <w:tcPr>
            <w:tcW w:w="5839" w:type="dxa"/>
          </w:tcPr>
          <w:p w14:paraId="31104B11" w14:textId="77777777" w:rsidR="008A4433" w:rsidRPr="008A4433" w:rsidRDefault="008A4433" w:rsidP="008A4433">
            <w:pPr>
              <w:snapToGrid w:val="0"/>
              <w:rPr>
                <w:rFonts w:ascii="Bookman Old Style" w:hAnsi="Bookman Old Style"/>
                <w:color w:val="FF0000"/>
                <w:sz w:val="20"/>
                <w:szCs w:val="20"/>
              </w:rPr>
            </w:pPr>
            <w:r w:rsidRPr="008A4433">
              <w:rPr>
                <w:rFonts w:ascii="Bookman Old Style" w:hAnsi="Bookman Old Style"/>
                <w:sz w:val="20"/>
                <w:szCs w:val="20"/>
              </w:rPr>
              <w:t>Zasilanie powietrzem klasy medycznej z wbudowanej sprężarki i z sieci szpitalnej.</w:t>
            </w:r>
          </w:p>
        </w:tc>
        <w:tc>
          <w:tcPr>
            <w:tcW w:w="2410" w:type="dxa"/>
            <w:vAlign w:val="center"/>
          </w:tcPr>
          <w:p w14:paraId="591CAA55" w14:textId="77777777" w:rsidR="008A4433" w:rsidRPr="008A4433" w:rsidRDefault="008A4433" w:rsidP="008A4433">
            <w:pPr>
              <w:jc w:val="center"/>
              <w:rPr>
                <w:rFonts w:ascii="Bookman Old Style" w:hAnsi="Bookman Old Style"/>
                <w:sz w:val="20"/>
                <w:szCs w:val="20"/>
              </w:rPr>
            </w:pPr>
            <w:r w:rsidRPr="008A4433">
              <w:rPr>
                <w:rFonts w:ascii="Bookman Old Style" w:hAnsi="Bookman Old Style"/>
                <w:sz w:val="20"/>
                <w:szCs w:val="20"/>
              </w:rPr>
              <w:t>TAK</w:t>
            </w:r>
          </w:p>
        </w:tc>
        <w:tc>
          <w:tcPr>
            <w:tcW w:w="1838" w:type="dxa"/>
          </w:tcPr>
          <w:p w14:paraId="3BBF72F2" w14:textId="77777777" w:rsidR="008A4433" w:rsidRPr="008A4433" w:rsidRDefault="008A4433" w:rsidP="008A4433">
            <w:pPr>
              <w:spacing w:after="58"/>
              <w:rPr>
                <w:rFonts w:ascii="Bookman Old Style" w:hAnsi="Bookman Old Style"/>
                <w:sz w:val="20"/>
                <w:szCs w:val="20"/>
              </w:rPr>
            </w:pPr>
          </w:p>
        </w:tc>
      </w:tr>
      <w:tr w:rsidR="008A4433" w:rsidRPr="008A4433" w14:paraId="778EE845" w14:textId="77777777" w:rsidTr="00722FF9">
        <w:tc>
          <w:tcPr>
            <w:tcW w:w="682" w:type="dxa"/>
            <w:vAlign w:val="center"/>
          </w:tcPr>
          <w:p w14:paraId="111DD314" w14:textId="2CCE8D21" w:rsidR="008A4433" w:rsidRPr="008A4433" w:rsidRDefault="008A4433" w:rsidP="008A4433">
            <w:pPr>
              <w:spacing w:after="58"/>
              <w:jc w:val="center"/>
              <w:rPr>
                <w:rFonts w:ascii="Bookman Old Style" w:hAnsi="Bookman Old Style"/>
                <w:sz w:val="20"/>
                <w:szCs w:val="20"/>
              </w:rPr>
            </w:pPr>
            <w:r w:rsidRPr="008A4433">
              <w:rPr>
                <w:rFonts w:ascii="Bookman Old Style" w:hAnsi="Bookman Old Style"/>
                <w:sz w:val="20"/>
                <w:szCs w:val="20"/>
              </w:rPr>
              <w:t>19</w:t>
            </w:r>
            <w:r w:rsidR="00350B0A">
              <w:rPr>
                <w:rFonts w:ascii="Bookman Old Style" w:hAnsi="Bookman Old Style"/>
                <w:sz w:val="20"/>
                <w:szCs w:val="20"/>
              </w:rPr>
              <w:t>4</w:t>
            </w:r>
          </w:p>
        </w:tc>
        <w:tc>
          <w:tcPr>
            <w:tcW w:w="5839" w:type="dxa"/>
          </w:tcPr>
          <w:p w14:paraId="40375E2A" w14:textId="77777777" w:rsidR="008A4433" w:rsidRPr="008A4433" w:rsidRDefault="008A4433" w:rsidP="008A4433">
            <w:pPr>
              <w:snapToGrid w:val="0"/>
              <w:rPr>
                <w:rFonts w:ascii="Bookman Old Style" w:hAnsi="Bookman Old Style"/>
                <w:color w:val="FF0000"/>
                <w:sz w:val="20"/>
                <w:szCs w:val="20"/>
              </w:rPr>
            </w:pPr>
            <w:r w:rsidRPr="008A4433">
              <w:rPr>
                <w:rFonts w:ascii="Bookman Old Style" w:hAnsi="Bookman Old Style"/>
                <w:sz w:val="20"/>
                <w:szCs w:val="20"/>
              </w:rPr>
              <w:t>Panel LCD informujący o aktualnym statusie endoskopów oraz o monitorowanych parametrach środowiskowych</w:t>
            </w:r>
          </w:p>
        </w:tc>
        <w:tc>
          <w:tcPr>
            <w:tcW w:w="2410" w:type="dxa"/>
          </w:tcPr>
          <w:p w14:paraId="27243811" w14:textId="77777777" w:rsidR="008A4433" w:rsidRPr="008A4433" w:rsidRDefault="008A4433" w:rsidP="008A4433">
            <w:pPr>
              <w:jc w:val="center"/>
              <w:rPr>
                <w:rFonts w:ascii="Bookman Old Style" w:hAnsi="Bookman Old Style"/>
                <w:sz w:val="20"/>
                <w:szCs w:val="20"/>
              </w:rPr>
            </w:pPr>
            <w:r w:rsidRPr="008A4433">
              <w:rPr>
                <w:rFonts w:ascii="Bookman Old Style" w:hAnsi="Bookman Old Style"/>
                <w:sz w:val="20"/>
                <w:szCs w:val="20"/>
              </w:rPr>
              <w:t>TAK</w:t>
            </w:r>
          </w:p>
        </w:tc>
        <w:tc>
          <w:tcPr>
            <w:tcW w:w="1838" w:type="dxa"/>
          </w:tcPr>
          <w:p w14:paraId="3387B09B" w14:textId="77777777" w:rsidR="008A4433" w:rsidRPr="008A4433" w:rsidRDefault="008A4433" w:rsidP="008A4433">
            <w:pPr>
              <w:spacing w:after="58"/>
              <w:rPr>
                <w:rFonts w:ascii="Bookman Old Style" w:hAnsi="Bookman Old Style"/>
                <w:sz w:val="20"/>
                <w:szCs w:val="20"/>
              </w:rPr>
            </w:pPr>
          </w:p>
        </w:tc>
      </w:tr>
      <w:tr w:rsidR="008A4433" w:rsidRPr="008A4433" w14:paraId="5DA21B64" w14:textId="77777777" w:rsidTr="00722FF9">
        <w:tc>
          <w:tcPr>
            <w:tcW w:w="682" w:type="dxa"/>
            <w:vAlign w:val="center"/>
          </w:tcPr>
          <w:p w14:paraId="4071A796" w14:textId="712E0BAA" w:rsidR="008A4433" w:rsidRPr="008A4433" w:rsidRDefault="008A4433" w:rsidP="008A4433">
            <w:pPr>
              <w:spacing w:after="58"/>
              <w:jc w:val="center"/>
              <w:rPr>
                <w:rFonts w:ascii="Bookman Old Style" w:hAnsi="Bookman Old Style"/>
                <w:sz w:val="20"/>
                <w:szCs w:val="20"/>
              </w:rPr>
            </w:pPr>
            <w:r w:rsidRPr="008A4433">
              <w:rPr>
                <w:rFonts w:ascii="Bookman Old Style" w:hAnsi="Bookman Old Style"/>
                <w:sz w:val="20"/>
                <w:szCs w:val="20"/>
              </w:rPr>
              <w:t>19</w:t>
            </w:r>
            <w:r w:rsidR="00350B0A">
              <w:rPr>
                <w:rFonts w:ascii="Bookman Old Style" w:hAnsi="Bookman Old Style"/>
                <w:sz w:val="20"/>
                <w:szCs w:val="20"/>
              </w:rPr>
              <w:t>5</w:t>
            </w:r>
          </w:p>
        </w:tc>
        <w:tc>
          <w:tcPr>
            <w:tcW w:w="5839" w:type="dxa"/>
          </w:tcPr>
          <w:p w14:paraId="6336FD88" w14:textId="77777777" w:rsidR="008A4433" w:rsidRPr="008A4433" w:rsidRDefault="008A4433" w:rsidP="008A4433">
            <w:pPr>
              <w:snapToGrid w:val="0"/>
              <w:rPr>
                <w:rFonts w:ascii="Bookman Old Style" w:hAnsi="Bookman Old Style"/>
                <w:color w:val="FF0000"/>
                <w:sz w:val="20"/>
                <w:szCs w:val="20"/>
              </w:rPr>
            </w:pPr>
            <w:r w:rsidRPr="008A4433">
              <w:rPr>
                <w:rFonts w:ascii="Bookman Old Style" w:hAnsi="Bookman Old Style"/>
                <w:sz w:val="20"/>
                <w:szCs w:val="20"/>
              </w:rPr>
              <w:t>Wewnętrzny wentylator o parametrach przepływu 40 m</w:t>
            </w:r>
            <w:r w:rsidRPr="008A4433">
              <w:rPr>
                <w:sz w:val="20"/>
                <w:szCs w:val="20"/>
              </w:rPr>
              <w:t>ᶾ</w:t>
            </w:r>
            <w:r w:rsidRPr="008A4433">
              <w:rPr>
                <w:rFonts w:ascii="Bookman Old Style" w:hAnsi="Bookman Old Style"/>
                <w:sz w:val="20"/>
                <w:szCs w:val="20"/>
              </w:rPr>
              <w:t>/h, zapewniaj</w:t>
            </w:r>
            <w:r w:rsidRPr="008A4433">
              <w:rPr>
                <w:rFonts w:ascii="Bookman Old Style" w:hAnsi="Bookman Old Style" w:cs="Bookman Old Style"/>
                <w:sz w:val="20"/>
                <w:szCs w:val="20"/>
              </w:rPr>
              <w:t>ą</w:t>
            </w:r>
            <w:r w:rsidRPr="008A4433">
              <w:rPr>
                <w:rFonts w:ascii="Bookman Old Style" w:hAnsi="Bookman Old Style"/>
                <w:sz w:val="20"/>
                <w:szCs w:val="20"/>
              </w:rPr>
              <w:t>cy 80-krotn</w:t>
            </w:r>
            <w:r w:rsidRPr="008A4433">
              <w:rPr>
                <w:rFonts w:ascii="Bookman Old Style" w:hAnsi="Bookman Old Style" w:cs="Bookman Old Style"/>
                <w:sz w:val="20"/>
                <w:szCs w:val="20"/>
              </w:rPr>
              <w:t>ą</w:t>
            </w:r>
            <w:r w:rsidRPr="008A4433">
              <w:rPr>
                <w:rFonts w:ascii="Bookman Old Style" w:hAnsi="Bookman Old Style"/>
                <w:sz w:val="20"/>
                <w:szCs w:val="20"/>
              </w:rPr>
              <w:t xml:space="preserve"> wymian</w:t>
            </w:r>
            <w:r w:rsidRPr="008A4433">
              <w:rPr>
                <w:rFonts w:ascii="Bookman Old Style" w:hAnsi="Bookman Old Style" w:cs="Bookman Old Style"/>
                <w:sz w:val="20"/>
                <w:szCs w:val="20"/>
              </w:rPr>
              <w:t>ę</w:t>
            </w:r>
            <w:r w:rsidRPr="008A4433">
              <w:rPr>
                <w:rFonts w:ascii="Bookman Old Style" w:hAnsi="Bookman Old Style"/>
                <w:sz w:val="20"/>
                <w:szCs w:val="20"/>
              </w:rPr>
              <w:t xml:space="preserve"> powietrza w komorze w ci</w:t>
            </w:r>
            <w:r w:rsidRPr="008A4433">
              <w:rPr>
                <w:rFonts w:ascii="Bookman Old Style" w:hAnsi="Bookman Old Style" w:cs="Bookman Old Style"/>
                <w:sz w:val="20"/>
                <w:szCs w:val="20"/>
              </w:rPr>
              <w:t>ą</w:t>
            </w:r>
            <w:r w:rsidRPr="008A4433">
              <w:rPr>
                <w:rFonts w:ascii="Bookman Old Style" w:hAnsi="Bookman Old Style"/>
                <w:sz w:val="20"/>
                <w:szCs w:val="20"/>
              </w:rPr>
              <w:t>gu godziny.</w:t>
            </w:r>
          </w:p>
        </w:tc>
        <w:tc>
          <w:tcPr>
            <w:tcW w:w="2410" w:type="dxa"/>
          </w:tcPr>
          <w:p w14:paraId="4FA934A7" w14:textId="77777777" w:rsidR="008A4433" w:rsidRPr="008A4433" w:rsidRDefault="008A4433" w:rsidP="008A4433">
            <w:pPr>
              <w:jc w:val="center"/>
              <w:rPr>
                <w:rFonts w:ascii="Bookman Old Style" w:hAnsi="Bookman Old Style"/>
                <w:sz w:val="20"/>
                <w:szCs w:val="20"/>
              </w:rPr>
            </w:pPr>
            <w:r w:rsidRPr="008A4433">
              <w:rPr>
                <w:rFonts w:ascii="Bookman Old Style" w:hAnsi="Bookman Old Style"/>
                <w:sz w:val="20"/>
                <w:szCs w:val="20"/>
              </w:rPr>
              <w:t>TAK</w:t>
            </w:r>
          </w:p>
        </w:tc>
        <w:tc>
          <w:tcPr>
            <w:tcW w:w="1838" w:type="dxa"/>
          </w:tcPr>
          <w:p w14:paraId="2955DA3D" w14:textId="77777777" w:rsidR="008A4433" w:rsidRPr="008A4433" w:rsidRDefault="008A4433" w:rsidP="008A4433">
            <w:pPr>
              <w:spacing w:after="58"/>
              <w:rPr>
                <w:rFonts w:ascii="Bookman Old Style" w:hAnsi="Bookman Old Style"/>
                <w:sz w:val="20"/>
                <w:szCs w:val="20"/>
              </w:rPr>
            </w:pPr>
          </w:p>
        </w:tc>
      </w:tr>
      <w:tr w:rsidR="008A4433" w:rsidRPr="008A4433" w14:paraId="7683ABC1" w14:textId="77777777" w:rsidTr="00722FF9">
        <w:tc>
          <w:tcPr>
            <w:tcW w:w="682" w:type="dxa"/>
            <w:vAlign w:val="center"/>
          </w:tcPr>
          <w:p w14:paraId="2F01C53D" w14:textId="3AD81030" w:rsidR="008A4433" w:rsidRPr="008A4433" w:rsidRDefault="008A4433" w:rsidP="008A4433">
            <w:pPr>
              <w:spacing w:after="58"/>
              <w:jc w:val="center"/>
              <w:rPr>
                <w:rFonts w:ascii="Bookman Old Style" w:hAnsi="Bookman Old Style"/>
                <w:sz w:val="20"/>
                <w:szCs w:val="20"/>
              </w:rPr>
            </w:pPr>
            <w:r w:rsidRPr="008A4433">
              <w:rPr>
                <w:rFonts w:ascii="Bookman Old Style" w:hAnsi="Bookman Old Style"/>
                <w:sz w:val="20"/>
                <w:szCs w:val="20"/>
              </w:rPr>
              <w:t>19</w:t>
            </w:r>
            <w:r w:rsidR="00350B0A">
              <w:rPr>
                <w:rFonts w:ascii="Bookman Old Style" w:hAnsi="Bookman Old Style"/>
                <w:sz w:val="20"/>
                <w:szCs w:val="20"/>
              </w:rPr>
              <w:t>6</w:t>
            </w:r>
          </w:p>
        </w:tc>
        <w:tc>
          <w:tcPr>
            <w:tcW w:w="5839" w:type="dxa"/>
          </w:tcPr>
          <w:p w14:paraId="71F87CF0" w14:textId="77777777" w:rsidR="008A4433" w:rsidRPr="008A4433" w:rsidRDefault="008A4433" w:rsidP="008A4433">
            <w:pPr>
              <w:rPr>
                <w:rFonts w:ascii="Bookman Old Style" w:hAnsi="Bookman Old Style"/>
                <w:sz w:val="20"/>
                <w:szCs w:val="20"/>
              </w:rPr>
            </w:pPr>
            <w:r w:rsidRPr="008A4433">
              <w:rPr>
                <w:rFonts w:ascii="Bookman Old Style" w:hAnsi="Bookman Old Style"/>
                <w:iCs/>
                <w:sz w:val="20"/>
                <w:szCs w:val="20"/>
              </w:rPr>
              <w:t>Filtrowanie metodą HEPA</w:t>
            </w:r>
          </w:p>
          <w:p w14:paraId="64DE03D6" w14:textId="77777777" w:rsidR="008A4433" w:rsidRPr="008A4433" w:rsidRDefault="008A4433" w:rsidP="008A4433">
            <w:pPr>
              <w:rPr>
                <w:rFonts w:ascii="Bookman Old Style" w:hAnsi="Bookman Old Style"/>
                <w:sz w:val="20"/>
                <w:szCs w:val="20"/>
              </w:rPr>
            </w:pPr>
            <w:r w:rsidRPr="008A4433">
              <w:rPr>
                <w:rFonts w:ascii="Bookman Old Style" w:hAnsi="Bookman Old Style"/>
                <w:sz w:val="20"/>
                <w:szCs w:val="20"/>
              </w:rPr>
              <w:t>Skuteczność filtru komory HEPA 13 - 0,3 µm - 99,95%</w:t>
            </w:r>
          </w:p>
          <w:p w14:paraId="3446244D" w14:textId="77777777" w:rsidR="008A4433" w:rsidRPr="008A4433" w:rsidRDefault="008A4433" w:rsidP="008A4433">
            <w:pPr>
              <w:snapToGrid w:val="0"/>
              <w:rPr>
                <w:rFonts w:ascii="Bookman Old Style" w:hAnsi="Bookman Old Style"/>
                <w:color w:val="FF0000"/>
                <w:sz w:val="20"/>
                <w:szCs w:val="20"/>
              </w:rPr>
            </w:pPr>
            <w:r w:rsidRPr="008A4433">
              <w:rPr>
                <w:rFonts w:ascii="Bookman Old Style" w:hAnsi="Bookman Old Style"/>
                <w:sz w:val="20"/>
                <w:szCs w:val="20"/>
              </w:rPr>
              <w:lastRenderedPageBreak/>
              <w:t>Skuteczność filtru nadmuchu kanałów endoskopu HEPA 14 - 0,3 µm - 99,995%</w:t>
            </w:r>
          </w:p>
        </w:tc>
        <w:tc>
          <w:tcPr>
            <w:tcW w:w="2410" w:type="dxa"/>
            <w:vAlign w:val="center"/>
          </w:tcPr>
          <w:p w14:paraId="01EB659C" w14:textId="77777777" w:rsidR="008A4433" w:rsidRPr="008A4433" w:rsidRDefault="008A4433" w:rsidP="008A4433">
            <w:pPr>
              <w:jc w:val="center"/>
              <w:rPr>
                <w:rFonts w:ascii="Bookman Old Style" w:hAnsi="Bookman Old Style"/>
                <w:sz w:val="20"/>
                <w:szCs w:val="20"/>
              </w:rPr>
            </w:pPr>
            <w:r w:rsidRPr="008A4433">
              <w:rPr>
                <w:rFonts w:ascii="Bookman Old Style" w:hAnsi="Bookman Old Style"/>
                <w:sz w:val="20"/>
                <w:szCs w:val="20"/>
              </w:rPr>
              <w:lastRenderedPageBreak/>
              <w:t>TAK</w:t>
            </w:r>
          </w:p>
        </w:tc>
        <w:tc>
          <w:tcPr>
            <w:tcW w:w="1838" w:type="dxa"/>
          </w:tcPr>
          <w:p w14:paraId="3EA5B7A9" w14:textId="77777777" w:rsidR="008A4433" w:rsidRPr="008A4433" w:rsidRDefault="008A4433" w:rsidP="008A4433">
            <w:pPr>
              <w:spacing w:after="58"/>
              <w:rPr>
                <w:rFonts w:ascii="Bookman Old Style" w:hAnsi="Bookman Old Style"/>
                <w:sz w:val="20"/>
                <w:szCs w:val="20"/>
              </w:rPr>
            </w:pPr>
          </w:p>
        </w:tc>
      </w:tr>
      <w:tr w:rsidR="008A4433" w:rsidRPr="008A4433" w14:paraId="173B5370" w14:textId="77777777" w:rsidTr="00722FF9">
        <w:tc>
          <w:tcPr>
            <w:tcW w:w="682" w:type="dxa"/>
            <w:vAlign w:val="center"/>
          </w:tcPr>
          <w:p w14:paraId="34610865" w14:textId="0F094BEA" w:rsidR="008A4433" w:rsidRPr="008A4433" w:rsidRDefault="008A4433" w:rsidP="008A4433">
            <w:pPr>
              <w:spacing w:after="58"/>
              <w:jc w:val="center"/>
              <w:rPr>
                <w:rFonts w:ascii="Bookman Old Style" w:hAnsi="Bookman Old Style"/>
                <w:sz w:val="20"/>
                <w:szCs w:val="20"/>
              </w:rPr>
            </w:pPr>
            <w:r w:rsidRPr="008A4433">
              <w:rPr>
                <w:rFonts w:ascii="Bookman Old Style" w:hAnsi="Bookman Old Style"/>
                <w:sz w:val="20"/>
                <w:szCs w:val="20"/>
              </w:rPr>
              <w:t>19</w:t>
            </w:r>
            <w:r w:rsidR="00350B0A">
              <w:rPr>
                <w:rFonts w:ascii="Bookman Old Style" w:hAnsi="Bookman Old Style"/>
                <w:sz w:val="20"/>
                <w:szCs w:val="20"/>
              </w:rPr>
              <w:t>7</w:t>
            </w:r>
          </w:p>
        </w:tc>
        <w:tc>
          <w:tcPr>
            <w:tcW w:w="5839" w:type="dxa"/>
          </w:tcPr>
          <w:p w14:paraId="098BD925" w14:textId="77777777" w:rsidR="008A4433" w:rsidRPr="008A4433" w:rsidRDefault="008A4433" w:rsidP="008A4433">
            <w:pPr>
              <w:snapToGrid w:val="0"/>
              <w:rPr>
                <w:rFonts w:ascii="Bookman Old Style" w:hAnsi="Bookman Old Style"/>
                <w:color w:val="FF0000"/>
                <w:sz w:val="20"/>
                <w:szCs w:val="20"/>
              </w:rPr>
            </w:pPr>
            <w:r w:rsidRPr="008A4433">
              <w:rPr>
                <w:rFonts w:ascii="Bookman Old Style" w:hAnsi="Bookman Old Style"/>
                <w:sz w:val="20"/>
                <w:szCs w:val="20"/>
              </w:rPr>
              <w:t xml:space="preserve">Współpraca z powietrzem o ciśnieniu nie przekraczającym 0,03Mpa (0,3 </w:t>
            </w:r>
            <w:proofErr w:type="spellStart"/>
            <w:r w:rsidRPr="008A4433">
              <w:rPr>
                <w:rFonts w:ascii="Bookman Old Style" w:hAnsi="Bookman Old Style"/>
                <w:sz w:val="20"/>
                <w:szCs w:val="20"/>
              </w:rPr>
              <w:t>atm</w:t>
            </w:r>
            <w:proofErr w:type="spellEnd"/>
            <w:r w:rsidRPr="008A4433">
              <w:rPr>
                <w:rFonts w:ascii="Bookman Old Style" w:hAnsi="Bookman Old Style"/>
                <w:sz w:val="20"/>
                <w:szCs w:val="20"/>
              </w:rPr>
              <w:t>). zasilanie powietrzem przyłącze G ½”</w:t>
            </w:r>
          </w:p>
        </w:tc>
        <w:tc>
          <w:tcPr>
            <w:tcW w:w="2410" w:type="dxa"/>
          </w:tcPr>
          <w:p w14:paraId="55161ABC" w14:textId="77777777" w:rsidR="008A4433" w:rsidRPr="008A4433" w:rsidRDefault="008A4433" w:rsidP="008A4433">
            <w:pPr>
              <w:jc w:val="center"/>
              <w:rPr>
                <w:rFonts w:ascii="Bookman Old Style" w:hAnsi="Bookman Old Style"/>
                <w:sz w:val="20"/>
                <w:szCs w:val="20"/>
              </w:rPr>
            </w:pPr>
            <w:r w:rsidRPr="008A4433">
              <w:rPr>
                <w:rFonts w:ascii="Bookman Old Style" w:hAnsi="Bookman Old Style" w:cs="Arial"/>
                <w:sz w:val="20"/>
                <w:szCs w:val="20"/>
              </w:rPr>
              <w:t>TAK</w:t>
            </w:r>
          </w:p>
        </w:tc>
        <w:tc>
          <w:tcPr>
            <w:tcW w:w="1838" w:type="dxa"/>
            <w:vAlign w:val="center"/>
          </w:tcPr>
          <w:p w14:paraId="4C0C8446" w14:textId="77777777" w:rsidR="008A4433" w:rsidRPr="008A4433" w:rsidRDefault="008A4433" w:rsidP="008A4433">
            <w:pPr>
              <w:spacing w:after="58"/>
              <w:rPr>
                <w:rFonts w:ascii="Bookman Old Style" w:hAnsi="Bookman Old Style"/>
                <w:sz w:val="20"/>
                <w:szCs w:val="20"/>
              </w:rPr>
            </w:pPr>
          </w:p>
        </w:tc>
      </w:tr>
      <w:tr w:rsidR="008A4433" w:rsidRPr="008A4433" w14:paraId="6BF7CCAF" w14:textId="77777777" w:rsidTr="00722FF9">
        <w:tc>
          <w:tcPr>
            <w:tcW w:w="682" w:type="dxa"/>
            <w:vAlign w:val="center"/>
          </w:tcPr>
          <w:p w14:paraId="59FCB9A4" w14:textId="30CF6E25" w:rsidR="008A4433" w:rsidRPr="008A4433" w:rsidRDefault="008A4433" w:rsidP="008A4433">
            <w:pPr>
              <w:spacing w:after="58"/>
              <w:jc w:val="center"/>
              <w:rPr>
                <w:rFonts w:ascii="Bookman Old Style" w:hAnsi="Bookman Old Style"/>
                <w:sz w:val="20"/>
                <w:szCs w:val="20"/>
              </w:rPr>
            </w:pPr>
            <w:r w:rsidRPr="008A4433">
              <w:rPr>
                <w:rFonts w:ascii="Bookman Old Style" w:hAnsi="Bookman Old Style"/>
                <w:sz w:val="20"/>
                <w:szCs w:val="20"/>
              </w:rPr>
              <w:t>19</w:t>
            </w:r>
            <w:r w:rsidR="00350B0A">
              <w:rPr>
                <w:rFonts w:ascii="Bookman Old Style" w:hAnsi="Bookman Old Style"/>
                <w:sz w:val="20"/>
                <w:szCs w:val="20"/>
              </w:rPr>
              <w:t>8</w:t>
            </w:r>
          </w:p>
        </w:tc>
        <w:tc>
          <w:tcPr>
            <w:tcW w:w="5839" w:type="dxa"/>
          </w:tcPr>
          <w:p w14:paraId="4F6AAD22" w14:textId="77777777" w:rsidR="008A4433" w:rsidRPr="008A4433" w:rsidRDefault="008A4433" w:rsidP="008A4433">
            <w:pPr>
              <w:snapToGrid w:val="0"/>
              <w:rPr>
                <w:rFonts w:ascii="Bookman Old Style" w:hAnsi="Bookman Old Style"/>
                <w:color w:val="FF0000"/>
                <w:sz w:val="20"/>
                <w:szCs w:val="20"/>
              </w:rPr>
            </w:pPr>
            <w:r w:rsidRPr="008A4433">
              <w:rPr>
                <w:rFonts w:ascii="Bookman Old Style" w:hAnsi="Bookman Old Style"/>
                <w:sz w:val="20"/>
                <w:szCs w:val="20"/>
              </w:rPr>
              <w:t xml:space="preserve">Podłączenie do zasilania 230V, 50 </w:t>
            </w:r>
            <w:proofErr w:type="spellStart"/>
            <w:r w:rsidRPr="008A4433">
              <w:rPr>
                <w:rFonts w:ascii="Bookman Old Style" w:hAnsi="Bookman Old Style"/>
                <w:sz w:val="20"/>
                <w:szCs w:val="20"/>
              </w:rPr>
              <w:t>Hz</w:t>
            </w:r>
            <w:proofErr w:type="spellEnd"/>
          </w:p>
        </w:tc>
        <w:tc>
          <w:tcPr>
            <w:tcW w:w="2410" w:type="dxa"/>
          </w:tcPr>
          <w:p w14:paraId="4A80C20D" w14:textId="77777777" w:rsidR="008A4433" w:rsidRPr="008A4433" w:rsidRDefault="008A4433" w:rsidP="008A4433">
            <w:pPr>
              <w:jc w:val="center"/>
              <w:rPr>
                <w:rFonts w:ascii="Bookman Old Style" w:hAnsi="Bookman Old Style"/>
                <w:sz w:val="20"/>
                <w:szCs w:val="20"/>
              </w:rPr>
            </w:pPr>
            <w:r w:rsidRPr="008A4433">
              <w:rPr>
                <w:rFonts w:ascii="Bookman Old Style" w:hAnsi="Bookman Old Style"/>
                <w:sz w:val="20"/>
                <w:szCs w:val="20"/>
              </w:rPr>
              <w:t>TAK</w:t>
            </w:r>
          </w:p>
        </w:tc>
        <w:tc>
          <w:tcPr>
            <w:tcW w:w="1838" w:type="dxa"/>
            <w:vAlign w:val="center"/>
          </w:tcPr>
          <w:p w14:paraId="48A13840" w14:textId="77777777" w:rsidR="008A4433" w:rsidRPr="008A4433" w:rsidRDefault="008A4433" w:rsidP="008A4433">
            <w:pPr>
              <w:spacing w:after="58"/>
              <w:rPr>
                <w:rFonts w:ascii="Bookman Old Style" w:hAnsi="Bookman Old Style"/>
                <w:sz w:val="20"/>
                <w:szCs w:val="20"/>
              </w:rPr>
            </w:pPr>
          </w:p>
        </w:tc>
      </w:tr>
      <w:tr w:rsidR="008A4433" w:rsidRPr="008A4433" w14:paraId="67D52F49" w14:textId="77777777" w:rsidTr="00722FF9">
        <w:tc>
          <w:tcPr>
            <w:tcW w:w="682" w:type="dxa"/>
            <w:vAlign w:val="center"/>
          </w:tcPr>
          <w:p w14:paraId="1C7442D2" w14:textId="39915DE3" w:rsidR="008A4433" w:rsidRPr="008A4433" w:rsidRDefault="00350B0A" w:rsidP="008A4433">
            <w:pPr>
              <w:spacing w:after="58"/>
              <w:jc w:val="center"/>
              <w:rPr>
                <w:rFonts w:ascii="Bookman Old Style" w:hAnsi="Bookman Old Style"/>
                <w:sz w:val="20"/>
                <w:szCs w:val="20"/>
              </w:rPr>
            </w:pPr>
            <w:r>
              <w:rPr>
                <w:rFonts w:ascii="Bookman Old Style" w:hAnsi="Bookman Old Style"/>
                <w:sz w:val="20"/>
                <w:szCs w:val="20"/>
              </w:rPr>
              <w:t>199</w:t>
            </w:r>
          </w:p>
        </w:tc>
        <w:tc>
          <w:tcPr>
            <w:tcW w:w="5839" w:type="dxa"/>
          </w:tcPr>
          <w:p w14:paraId="333445D6" w14:textId="77777777" w:rsidR="008A4433" w:rsidRPr="008A4433" w:rsidRDefault="008A4433" w:rsidP="008A4433">
            <w:pPr>
              <w:snapToGrid w:val="0"/>
              <w:rPr>
                <w:rFonts w:ascii="Bookman Old Style" w:hAnsi="Bookman Old Style"/>
                <w:color w:val="FF0000"/>
                <w:sz w:val="20"/>
                <w:szCs w:val="20"/>
              </w:rPr>
            </w:pPr>
            <w:r w:rsidRPr="008A4433">
              <w:rPr>
                <w:rFonts w:ascii="Bookman Old Style" w:hAnsi="Bookman Old Style"/>
                <w:sz w:val="20"/>
                <w:szCs w:val="20"/>
              </w:rPr>
              <w:t>Ciągła wymiana powietrza  wewnątrz komory roboczej</w:t>
            </w:r>
          </w:p>
        </w:tc>
        <w:tc>
          <w:tcPr>
            <w:tcW w:w="2410" w:type="dxa"/>
          </w:tcPr>
          <w:p w14:paraId="7767EA85" w14:textId="77777777" w:rsidR="008A4433" w:rsidRPr="008A4433" w:rsidRDefault="008A4433" w:rsidP="008A4433">
            <w:pPr>
              <w:jc w:val="center"/>
              <w:rPr>
                <w:rFonts w:ascii="Bookman Old Style" w:hAnsi="Bookman Old Style"/>
                <w:sz w:val="20"/>
                <w:szCs w:val="20"/>
              </w:rPr>
            </w:pPr>
            <w:r w:rsidRPr="008A4433">
              <w:rPr>
                <w:rFonts w:ascii="Bookman Old Style" w:hAnsi="Bookman Old Style"/>
                <w:sz w:val="20"/>
                <w:szCs w:val="20"/>
              </w:rPr>
              <w:t>TAK</w:t>
            </w:r>
          </w:p>
        </w:tc>
        <w:tc>
          <w:tcPr>
            <w:tcW w:w="1838" w:type="dxa"/>
            <w:vAlign w:val="center"/>
          </w:tcPr>
          <w:p w14:paraId="689CF0F7" w14:textId="77777777" w:rsidR="008A4433" w:rsidRPr="008A4433" w:rsidRDefault="008A4433" w:rsidP="008A4433">
            <w:pPr>
              <w:spacing w:after="58"/>
              <w:rPr>
                <w:rFonts w:ascii="Bookman Old Style" w:hAnsi="Bookman Old Style"/>
                <w:sz w:val="20"/>
                <w:szCs w:val="20"/>
              </w:rPr>
            </w:pPr>
          </w:p>
        </w:tc>
      </w:tr>
      <w:tr w:rsidR="008A4433" w:rsidRPr="008A4433" w14:paraId="70D7A2D3" w14:textId="77777777" w:rsidTr="00722FF9">
        <w:tc>
          <w:tcPr>
            <w:tcW w:w="682" w:type="dxa"/>
            <w:vAlign w:val="center"/>
          </w:tcPr>
          <w:p w14:paraId="7883F183" w14:textId="573D3440" w:rsidR="008A4433" w:rsidRPr="008A4433" w:rsidRDefault="008A4433" w:rsidP="008A4433">
            <w:pPr>
              <w:spacing w:after="58"/>
              <w:jc w:val="center"/>
              <w:rPr>
                <w:rFonts w:ascii="Bookman Old Style" w:hAnsi="Bookman Old Style"/>
                <w:sz w:val="20"/>
                <w:szCs w:val="20"/>
              </w:rPr>
            </w:pPr>
            <w:r w:rsidRPr="008A4433">
              <w:rPr>
                <w:rFonts w:ascii="Bookman Old Style" w:hAnsi="Bookman Old Style"/>
                <w:sz w:val="20"/>
                <w:szCs w:val="20"/>
              </w:rPr>
              <w:t>20</w:t>
            </w:r>
            <w:r w:rsidR="00350B0A">
              <w:rPr>
                <w:rFonts w:ascii="Bookman Old Style" w:hAnsi="Bookman Old Style"/>
                <w:sz w:val="20"/>
                <w:szCs w:val="20"/>
              </w:rPr>
              <w:t>0</w:t>
            </w:r>
          </w:p>
        </w:tc>
        <w:tc>
          <w:tcPr>
            <w:tcW w:w="5839" w:type="dxa"/>
          </w:tcPr>
          <w:p w14:paraId="78D5214D" w14:textId="77777777" w:rsidR="008A4433" w:rsidRPr="008A4433" w:rsidRDefault="008A4433" w:rsidP="008A4433">
            <w:pPr>
              <w:snapToGrid w:val="0"/>
              <w:rPr>
                <w:rFonts w:ascii="Bookman Old Style" w:hAnsi="Bookman Old Style"/>
                <w:color w:val="FF0000"/>
                <w:sz w:val="20"/>
                <w:szCs w:val="20"/>
              </w:rPr>
            </w:pPr>
            <w:r w:rsidRPr="008A4433">
              <w:rPr>
                <w:rFonts w:ascii="Bookman Old Style" w:hAnsi="Bookman Old Style"/>
                <w:sz w:val="20"/>
                <w:szCs w:val="20"/>
              </w:rPr>
              <w:t>Szafa wykonana ze stali nierdzewnej gat. AISI 304</w:t>
            </w:r>
          </w:p>
        </w:tc>
        <w:tc>
          <w:tcPr>
            <w:tcW w:w="2410" w:type="dxa"/>
            <w:vAlign w:val="center"/>
          </w:tcPr>
          <w:p w14:paraId="236B8AC6" w14:textId="77777777" w:rsidR="008A4433" w:rsidRPr="008A4433" w:rsidRDefault="008A4433" w:rsidP="008A4433">
            <w:pPr>
              <w:jc w:val="center"/>
              <w:rPr>
                <w:rFonts w:ascii="Bookman Old Style" w:hAnsi="Bookman Old Style"/>
                <w:sz w:val="20"/>
                <w:szCs w:val="20"/>
              </w:rPr>
            </w:pPr>
            <w:r w:rsidRPr="008A4433">
              <w:rPr>
                <w:rFonts w:ascii="Bookman Old Style" w:hAnsi="Bookman Old Style"/>
                <w:sz w:val="20"/>
                <w:szCs w:val="20"/>
              </w:rPr>
              <w:t>TAK</w:t>
            </w:r>
          </w:p>
        </w:tc>
        <w:tc>
          <w:tcPr>
            <w:tcW w:w="1838" w:type="dxa"/>
            <w:vAlign w:val="center"/>
          </w:tcPr>
          <w:p w14:paraId="6FB794E2" w14:textId="77777777" w:rsidR="008A4433" w:rsidRPr="008A4433" w:rsidRDefault="008A4433" w:rsidP="008A4433">
            <w:pPr>
              <w:spacing w:after="58"/>
              <w:rPr>
                <w:rFonts w:ascii="Bookman Old Style" w:hAnsi="Bookman Old Style"/>
                <w:sz w:val="20"/>
                <w:szCs w:val="20"/>
              </w:rPr>
            </w:pPr>
          </w:p>
        </w:tc>
      </w:tr>
      <w:tr w:rsidR="008A4433" w:rsidRPr="008A4433" w14:paraId="3911A8A2" w14:textId="77777777" w:rsidTr="00722FF9">
        <w:tc>
          <w:tcPr>
            <w:tcW w:w="682" w:type="dxa"/>
            <w:vAlign w:val="center"/>
          </w:tcPr>
          <w:p w14:paraId="1B8E7B41" w14:textId="4174E4C5" w:rsidR="008A4433" w:rsidRPr="008A4433" w:rsidRDefault="008A4433" w:rsidP="008A4433">
            <w:pPr>
              <w:spacing w:after="58"/>
              <w:jc w:val="center"/>
              <w:rPr>
                <w:rFonts w:ascii="Bookman Old Style" w:hAnsi="Bookman Old Style"/>
                <w:sz w:val="20"/>
                <w:szCs w:val="20"/>
              </w:rPr>
            </w:pPr>
            <w:r w:rsidRPr="008A4433">
              <w:rPr>
                <w:rFonts w:ascii="Bookman Old Style" w:hAnsi="Bookman Old Style"/>
                <w:sz w:val="20"/>
                <w:szCs w:val="20"/>
              </w:rPr>
              <w:t>20</w:t>
            </w:r>
            <w:r w:rsidR="00350B0A">
              <w:rPr>
                <w:rFonts w:ascii="Bookman Old Style" w:hAnsi="Bookman Old Style"/>
                <w:sz w:val="20"/>
                <w:szCs w:val="20"/>
              </w:rPr>
              <w:t>1</w:t>
            </w:r>
          </w:p>
        </w:tc>
        <w:tc>
          <w:tcPr>
            <w:tcW w:w="5839" w:type="dxa"/>
          </w:tcPr>
          <w:p w14:paraId="441B372B" w14:textId="77777777" w:rsidR="008A4433" w:rsidRPr="008A4433" w:rsidRDefault="008A4433" w:rsidP="008A4433">
            <w:pPr>
              <w:rPr>
                <w:rFonts w:ascii="Bookman Old Style" w:hAnsi="Bookman Old Style"/>
                <w:iCs/>
                <w:sz w:val="20"/>
                <w:szCs w:val="20"/>
              </w:rPr>
            </w:pPr>
            <w:r w:rsidRPr="008A4433">
              <w:rPr>
                <w:rFonts w:ascii="Bookman Old Style" w:hAnsi="Bookman Old Style"/>
                <w:iCs/>
                <w:sz w:val="20"/>
                <w:szCs w:val="20"/>
              </w:rPr>
              <w:t>Szafa do przechowywania endoskopów umożliwiająca dosuszenie, przechowywanie endoskopów w kontrolowanych warunkach.</w:t>
            </w:r>
          </w:p>
          <w:p w14:paraId="63203C31" w14:textId="77777777" w:rsidR="008A4433" w:rsidRPr="008A4433" w:rsidRDefault="008A4433" w:rsidP="008A4433">
            <w:pPr>
              <w:rPr>
                <w:rFonts w:ascii="Bookman Old Style" w:hAnsi="Bookman Old Style"/>
                <w:iCs/>
                <w:sz w:val="20"/>
                <w:szCs w:val="20"/>
              </w:rPr>
            </w:pPr>
            <w:r w:rsidRPr="008A4433">
              <w:rPr>
                <w:rFonts w:ascii="Bookman Old Style" w:hAnsi="Bookman Old Style"/>
                <w:iCs/>
                <w:sz w:val="20"/>
                <w:szCs w:val="20"/>
              </w:rPr>
              <w:t>Czas przechowywania oraz wszystkie pozostałe istotne parametry warunków przechowywania, a także dane personalne użytkownika i informacje o modelu przechowywanego endoskopu są udokumentowane wydrukiem.</w:t>
            </w:r>
          </w:p>
          <w:p w14:paraId="66B22041" w14:textId="77777777" w:rsidR="008A4433" w:rsidRPr="008A4433" w:rsidRDefault="008A4433" w:rsidP="008A4433">
            <w:pPr>
              <w:rPr>
                <w:rFonts w:ascii="Bookman Old Style" w:hAnsi="Bookman Old Style"/>
                <w:iCs/>
                <w:sz w:val="20"/>
                <w:szCs w:val="20"/>
              </w:rPr>
            </w:pPr>
            <w:r w:rsidRPr="008A4433">
              <w:rPr>
                <w:rFonts w:ascii="Bookman Old Style" w:hAnsi="Bookman Old Style"/>
                <w:iCs/>
                <w:sz w:val="20"/>
                <w:szCs w:val="20"/>
              </w:rPr>
              <w:t xml:space="preserve">System z ekranem dotykowym i wbudowaną drukarką  </w:t>
            </w:r>
          </w:p>
          <w:p w14:paraId="5A8C5280" w14:textId="77777777" w:rsidR="008A4433" w:rsidRPr="008A4433" w:rsidRDefault="008A4433" w:rsidP="008A4433">
            <w:pPr>
              <w:rPr>
                <w:rFonts w:ascii="Bookman Old Style" w:hAnsi="Bookman Old Style"/>
                <w:iCs/>
                <w:sz w:val="20"/>
                <w:szCs w:val="20"/>
              </w:rPr>
            </w:pPr>
            <w:r w:rsidRPr="008A4433">
              <w:rPr>
                <w:rFonts w:ascii="Bookman Old Style" w:hAnsi="Bookman Old Style"/>
                <w:iCs/>
                <w:sz w:val="20"/>
                <w:szCs w:val="20"/>
              </w:rPr>
              <w:t>Możliwość kontroli warunków przechowywania endoskopów:</w:t>
            </w:r>
          </w:p>
          <w:p w14:paraId="5445E020" w14:textId="77777777" w:rsidR="008A4433" w:rsidRPr="008A4433" w:rsidRDefault="008A4433" w:rsidP="008A4433">
            <w:pPr>
              <w:rPr>
                <w:rFonts w:ascii="Bookman Old Style" w:hAnsi="Bookman Old Style"/>
                <w:iCs/>
                <w:sz w:val="20"/>
                <w:szCs w:val="20"/>
              </w:rPr>
            </w:pPr>
            <w:r w:rsidRPr="008A4433">
              <w:rPr>
                <w:rFonts w:ascii="Bookman Old Style" w:hAnsi="Bookman Old Style"/>
                <w:iCs/>
                <w:sz w:val="20"/>
                <w:szCs w:val="20"/>
              </w:rPr>
              <w:t xml:space="preserve">- temperatura </w:t>
            </w:r>
          </w:p>
          <w:p w14:paraId="17B40D7C" w14:textId="77777777" w:rsidR="008A4433" w:rsidRPr="008A4433" w:rsidRDefault="008A4433" w:rsidP="008A4433">
            <w:pPr>
              <w:rPr>
                <w:rFonts w:ascii="Bookman Old Style" w:hAnsi="Bookman Old Style"/>
                <w:iCs/>
                <w:sz w:val="20"/>
                <w:szCs w:val="20"/>
              </w:rPr>
            </w:pPr>
            <w:r w:rsidRPr="008A4433">
              <w:rPr>
                <w:rFonts w:ascii="Bookman Old Style" w:hAnsi="Bookman Old Style"/>
                <w:iCs/>
                <w:sz w:val="20"/>
                <w:szCs w:val="20"/>
              </w:rPr>
              <w:t xml:space="preserve">- ciśnienie wewnątrz komory endoskopu </w:t>
            </w:r>
          </w:p>
          <w:p w14:paraId="71760A10" w14:textId="77777777" w:rsidR="008A4433" w:rsidRPr="008A4433" w:rsidRDefault="008A4433" w:rsidP="008A4433">
            <w:pPr>
              <w:rPr>
                <w:rFonts w:ascii="Bookman Old Style" w:hAnsi="Bookman Old Style"/>
                <w:iCs/>
                <w:sz w:val="20"/>
                <w:szCs w:val="20"/>
              </w:rPr>
            </w:pPr>
            <w:r w:rsidRPr="008A4433">
              <w:rPr>
                <w:rFonts w:ascii="Bookman Old Style" w:hAnsi="Bookman Old Style"/>
                <w:iCs/>
                <w:sz w:val="20"/>
                <w:szCs w:val="20"/>
              </w:rPr>
              <w:t xml:space="preserve">- ciśnienie w kanałach endoskopu </w:t>
            </w:r>
          </w:p>
          <w:p w14:paraId="586CF49B" w14:textId="77777777" w:rsidR="008A4433" w:rsidRPr="008A4433" w:rsidRDefault="008A4433" w:rsidP="008A4433">
            <w:pPr>
              <w:rPr>
                <w:rFonts w:ascii="Bookman Old Style" w:hAnsi="Bookman Old Style"/>
                <w:iCs/>
                <w:sz w:val="20"/>
                <w:szCs w:val="20"/>
              </w:rPr>
            </w:pPr>
            <w:r w:rsidRPr="008A4433">
              <w:rPr>
                <w:rFonts w:ascii="Bookman Old Style" w:hAnsi="Bookman Old Style"/>
                <w:iCs/>
                <w:sz w:val="20"/>
                <w:szCs w:val="20"/>
              </w:rPr>
              <w:t>- czas przechowywania endoskopu</w:t>
            </w:r>
          </w:p>
          <w:p w14:paraId="66F0D49E" w14:textId="77777777" w:rsidR="008A4433" w:rsidRPr="008A4433" w:rsidRDefault="008A4433" w:rsidP="008A4433">
            <w:pPr>
              <w:rPr>
                <w:rFonts w:ascii="Bookman Old Style" w:hAnsi="Bookman Old Style"/>
                <w:iCs/>
                <w:sz w:val="20"/>
                <w:szCs w:val="20"/>
              </w:rPr>
            </w:pPr>
            <w:r w:rsidRPr="008A4433">
              <w:rPr>
                <w:rFonts w:ascii="Bookman Old Style" w:hAnsi="Bookman Old Style"/>
                <w:iCs/>
                <w:sz w:val="20"/>
                <w:szCs w:val="20"/>
              </w:rPr>
              <w:t xml:space="preserve">- kontrola czasu otwarcia drzwi </w:t>
            </w:r>
          </w:p>
          <w:p w14:paraId="4019AA55" w14:textId="77777777" w:rsidR="008A4433" w:rsidRPr="008A4433" w:rsidRDefault="008A4433" w:rsidP="008A4433">
            <w:pPr>
              <w:rPr>
                <w:rFonts w:ascii="Bookman Old Style" w:hAnsi="Bookman Old Style"/>
                <w:iCs/>
                <w:sz w:val="20"/>
                <w:szCs w:val="20"/>
              </w:rPr>
            </w:pPr>
            <w:r w:rsidRPr="008A4433">
              <w:rPr>
                <w:rFonts w:ascii="Bookman Old Style" w:hAnsi="Bookman Old Style"/>
                <w:iCs/>
                <w:sz w:val="20"/>
                <w:szCs w:val="20"/>
              </w:rPr>
              <w:t>- blokada przed nadmiernym ciśnieniem przy zasilaniu powietrzem zewnętrznym</w:t>
            </w:r>
          </w:p>
          <w:p w14:paraId="33A85F2A" w14:textId="77777777" w:rsidR="008A4433" w:rsidRPr="008A4433" w:rsidRDefault="008A4433" w:rsidP="008A4433">
            <w:pPr>
              <w:snapToGrid w:val="0"/>
              <w:rPr>
                <w:rFonts w:ascii="Bookman Old Style" w:hAnsi="Bookman Old Style"/>
                <w:color w:val="FF0000"/>
                <w:sz w:val="20"/>
                <w:szCs w:val="20"/>
              </w:rPr>
            </w:pPr>
            <w:r w:rsidRPr="008A4433">
              <w:rPr>
                <w:rFonts w:ascii="Bookman Old Style" w:hAnsi="Bookman Old Style"/>
                <w:iCs/>
                <w:sz w:val="20"/>
                <w:szCs w:val="20"/>
              </w:rPr>
              <w:t xml:space="preserve">- wilgotność względna </w:t>
            </w:r>
          </w:p>
        </w:tc>
        <w:tc>
          <w:tcPr>
            <w:tcW w:w="2410" w:type="dxa"/>
            <w:vAlign w:val="center"/>
          </w:tcPr>
          <w:p w14:paraId="5D579164" w14:textId="77777777" w:rsidR="008A4433" w:rsidRPr="008A4433" w:rsidRDefault="008A4433" w:rsidP="008A4433">
            <w:pPr>
              <w:jc w:val="center"/>
              <w:rPr>
                <w:rFonts w:ascii="Bookman Old Style" w:hAnsi="Bookman Old Style"/>
                <w:sz w:val="20"/>
                <w:szCs w:val="20"/>
              </w:rPr>
            </w:pPr>
            <w:r w:rsidRPr="008A4433">
              <w:rPr>
                <w:rFonts w:ascii="Bookman Old Style" w:hAnsi="Bookman Old Style"/>
                <w:sz w:val="20"/>
                <w:szCs w:val="20"/>
              </w:rPr>
              <w:t>TAK</w:t>
            </w:r>
          </w:p>
        </w:tc>
        <w:tc>
          <w:tcPr>
            <w:tcW w:w="1838" w:type="dxa"/>
            <w:vAlign w:val="center"/>
          </w:tcPr>
          <w:p w14:paraId="03719FF2" w14:textId="77777777" w:rsidR="008A4433" w:rsidRPr="008A4433" w:rsidRDefault="008A4433" w:rsidP="008A4433">
            <w:pPr>
              <w:spacing w:after="58"/>
              <w:rPr>
                <w:rFonts w:ascii="Bookman Old Style" w:hAnsi="Bookman Old Style"/>
                <w:sz w:val="20"/>
                <w:szCs w:val="20"/>
              </w:rPr>
            </w:pPr>
          </w:p>
        </w:tc>
      </w:tr>
      <w:tr w:rsidR="008A4433" w:rsidRPr="008A4433" w14:paraId="39663CD6" w14:textId="77777777" w:rsidTr="00722FF9">
        <w:tc>
          <w:tcPr>
            <w:tcW w:w="682" w:type="dxa"/>
            <w:vAlign w:val="center"/>
          </w:tcPr>
          <w:p w14:paraId="757F1EA6" w14:textId="0F687D75" w:rsidR="008A4433" w:rsidRPr="008A4433" w:rsidRDefault="008A4433" w:rsidP="008A4433">
            <w:pPr>
              <w:spacing w:after="58"/>
              <w:jc w:val="center"/>
              <w:rPr>
                <w:rFonts w:ascii="Bookman Old Style" w:hAnsi="Bookman Old Style"/>
                <w:sz w:val="20"/>
                <w:szCs w:val="20"/>
              </w:rPr>
            </w:pPr>
            <w:r w:rsidRPr="008A4433">
              <w:rPr>
                <w:rFonts w:ascii="Bookman Old Style" w:hAnsi="Bookman Old Style"/>
                <w:sz w:val="20"/>
                <w:szCs w:val="20"/>
              </w:rPr>
              <w:t>20</w:t>
            </w:r>
            <w:r w:rsidR="00350B0A">
              <w:rPr>
                <w:rFonts w:ascii="Bookman Old Style" w:hAnsi="Bookman Old Style"/>
                <w:sz w:val="20"/>
                <w:szCs w:val="20"/>
              </w:rPr>
              <w:t>2</w:t>
            </w:r>
          </w:p>
        </w:tc>
        <w:tc>
          <w:tcPr>
            <w:tcW w:w="5839" w:type="dxa"/>
          </w:tcPr>
          <w:p w14:paraId="28C7B14E" w14:textId="77777777" w:rsidR="008A4433" w:rsidRPr="008A4433" w:rsidRDefault="008A4433" w:rsidP="008A4433">
            <w:pPr>
              <w:rPr>
                <w:rFonts w:ascii="Bookman Old Style" w:hAnsi="Bookman Old Style"/>
                <w:iCs/>
                <w:sz w:val="20"/>
                <w:szCs w:val="20"/>
              </w:rPr>
            </w:pPr>
            <w:r w:rsidRPr="008A4433">
              <w:rPr>
                <w:rFonts w:ascii="Bookman Old Style" w:hAnsi="Bookman Old Style"/>
                <w:iCs/>
                <w:sz w:val="20"/>
                <w:szCs w:val="20"/>
              </w:rPr>
              <w:t>Czas i sposób przechowania endoskopów monitorowany na dotykowym wyświetlaczu oraz dokumentować w formie wydruków.</w:t>
            </w:r>
          </w:p>
          <w:p w14:paraId="0FE9BF80" w14:textId="77777777" w:rsidR="008A4433" w:rsidRPr="008A4433" w:rsidRDefault="008A4433" w:rsidP="008A4433">
            <w:pPr>
              <w:rPr>
                <w:rFonts w:ascii="Bookman Old Style" w:hAnsi="Bookman Old Style"/>
                <w:iCs/>
                <w:sz w:val="20"/>
                <w:szCs w:val="20"/>
              </w:rPr>
            </w:pPr>
            <w:r w:rsidRPr="008A4433">
              <w:rPr>
                <w:rFonts w:ascii="Bookman Old Style" w:hAnsi="Bookman Old Style"/>
                <w:iCs/>
                <w:sz w:val="20"/>
                <w:szCs w:val="20"/>
              </w:rPr>
              <w:t xml:space="preserve">Drukarka rejestruje każde otwarcie drzwi szafy endoskopowej oraz wyjęcie lub umieszczenia aparatu w szafie, a także przekroczenie parametrów krytycznych. </w:t>
            </w:r>
          </w:p>
          <w:p w14:paraId="156453E4" w14:textId="77777777" w:rsidR="008A4433" w:rsidRPr="008A4433" w:rsidRDefault="008A4433" w:rsidP="008A4433">
            <w:pPr>
              <w:snapToGrid w:val="0"/>
              <w:rPr>
                <w:rFonts w:ascii="Bookman Old Style" w:hAnsi="Bookman Old Style"/>
                <w:color w:val="FF0000"/>
                <w:sz w:val="20"/>
                <w:szCs w:val="20"/>
              </w:rPr>
            </w:pPr>
            <w:r w:rsidRPr="008A4433">
              <w:rPr>
                <w:rFonts w:ascii="Bookman Old Style" w:hAnsi="Bookman Old Style"/>
                <w:iCs/>
                <w:sz w:val="20"/>
                <w:szCs w:val="20"/>
              </w:rPr>
              <w:t>Dostęp do szafy jest możliwy tylko dla osób posiadających kod dostępu lub kartę. Wszystkie kody numeryczne użytkowników zabezpieczone są 4 cyfrowym kodem PIN osobiście wybranym przez każdego użytkownika co gwarantuje brak przypadkowości w użytkowaniu szafy oraz wyklucza możliwość kradzieży.</w:t>
            </w:r>
          </w:p>
        </w:tc>
        <w:tc>
          <w:tcPr>
            <w:tcW w:w="2410" w:type="dxa"/>
          </w:tcPr>
          <w:p w14:paraId="44F302C2" w14:textId="77777777" w:rsidR="008A4433" w:rsidRPr="008A4433" w:rsidRDefault="008A4433" w:rsidP="008A4433">
            <w:pPr>
              <w:jc w:val="center"/>
              <w:rPr>
                <w:rFonts w:ascii="Bookman Old Style" w:hAnsi="Bookman Old Style"/>
                <w:sz w:val="20"/>
                <w:szCs w:val="20"/>
              </w:rPr>
            </w:pPr>
            <w:r w:rsidRPr="008A4433">
              <w:rPr>
                <w:rFonts w:ascii="Bookman Old Style" w:hAnsi="Bookman Old Style"/>
                <w:sz w:val="20"/>
                <w:szCs w:val="20"/>
              </w:rPr>
              <w:t>TAK</w:t>
            </w:r>
          </w:p>
        </w:tc>
        <w:tc>
          <w:tcPr>
            <w:tcW w:w="1838" w:type="dxa"/>
            <w:vAlign w:val="center"/>
          </w:tcPr>
          <w:p w14:paraId="39BD9768" w14:textId="77777777" w:rsidR="008A4433" w:rsidRPr="008A4433" w:rsidRDefault="008A4433" w:rsidP="008A4433">
            <w:pPr>
              <w:spacing w:after="58"/>
              <w:rPr>
                <w:rFonts w:ascii="Bookman Old Style" w:hAnsi="Bookman Old Style"/>
                <w:sz w:val="20"/>
                <w:szCs w:val="20"/>
              </w:rPr>
            </w:pPr>
          </w:p>
        </w:tc>
      </w:tr>
      <w:tr w:rsidR="008A4433" w:rsidRPr="008A4433" w14:paraId="2D6DB77F" w14:textId="77777777" w:rsidTr="00722FF9">
        <w:tc>
          <w:tcPr>
            <w:tcW w:w="682" w:type="dxa"/>
            <w:vAlign w:val="center"/>
          </w:tcPr>
          <w:p w14:paraId="22389F3B" w14:textId="74D8251C" w:rsidR="008A4433" w:rsidRPr="008A4433" w:rsidRDefault="008A4433" w:rsidP="008A4433">
            <w:pPr>
              <w:spacing w:after="58"/>
              <w:jc w:val="center"/>
              <w:rPr>
                <w:rFonts w:ascii="Bookman Old Style" w:hAnsi="Bookman Old Style"/>
                <w:sz w:val="20"/>
                <w:szCs w:val="20"/>
              </w:rPr>
            </w:pPr>
            <w:r w:rsidRPr="008A4433">
              <w:rPr>
                <w:rFonts w:ascii="Bookman Old Style" w:hAnsi="Bookman Old Style"/>
                <w:sz w:val="20"/>
                <w:szCs w:val="20"/>
              </w:rPr>
              <w:t>20</w:t>
            </w:r>
            <w:r w:rsidR="00350B0A">
              <w:rPr>
                <w:rFonts w:ascii="Bookman Old Style" w:hAnsi="Bookman Old Style"/>
                <w:sz w:val="20"/>
                <w:szCs w:val="20"/>
              </w:rPr>
              <w:t>3</w:t>
            </w:r>
          </w:p>
        </w:tc>
        <w:tc>
          <w:tcPr>
            <w:tcW w:w="5839" w:type="dxa"/>
          </w:tcPr>
          <w:p w14:paraId="71416AD4" w14:textId="77777777" w:rsidR="008A4433" w:rsidRPr="008A4433" w:rsidRDefault="008A4433" w:rsidP="008A4433">
            <w:pPr>
              <w:snapToGrid w:val="0"/>
              <w:rPr>
                <w:rFonts w:ascii="Bookman Old Style" w:hAnsi="Bookman Old Style"/>
                <w:color w:val="FF0000"/>
                <w:sz w:val="20"/>
                <w:szCs w:val="20"/>
              </w:rPr>
            </w:pPr>
            <w:r w:rsidRPr="008A4433">
              <w:rPr>
                <w:rFonts w:ascii="Bookman Old Style" w:hAnsi="Bookman Old Style"/>
                <w:iCs/>
                <w:sz w:val="20"/>
                <w:szCs w:val="20"/>
              </w:rPr>
              <w:t>W wypadku zaniku prądu szafa pozostaje zamknięta, co zabezpiecza aparaty przed kontaminacją w wypadku chwilowych zaników prądu. W wypadku konieczności otwarcia szafy możliwość wykorzystania klucza serwisowego dołączanego do szafy.</w:t>
            </w:r>
          </w:p>
        </w:tc>
        <w:tc>
          <w:tcPr>
            <w:tcW w:w="2410" w:type="dxa"/>
            <w:vAlign w:val="center"/>
          </w:tcPr>
          <w:p w14:paraId="75AC4365" w14:textId="77777777" w:rsidR="008A4433" w:rsidRPr="008A4433" w:rsidRDefault="008A4433" w:rsidP="008A4433">
            <w:pPr>
              <w:jc w:val="center"/>
              <w:rPr>
                <w:rFonts w:ascii="Bookman Old Style" w:hAnsi="Bookman Old Style"/>
                <w:sz w:val="20"/>
                <w:szCs w:val="20"/>
              </w:rPr>
            </w:pPr>
            <w:r w:rsidRPr="008A4433">
              <w:rPr>
                <w:rFonts w:ascii="Bookman Old Style" w:hAnsi="Bookman Old Style"/>
                <w:sz w:val="20"/>
                <w:szCs w:val="20"/>
              </w:rPr>
              <w:t>TAK</w:t>
            </w:r>
          </w:p>
        </w:tc>
        <w:tc>
          <w:tcPr>
            <w:tcW w:w="1838" w:type="dxa"/>
            <w:vAlign w:val="center"/>
          </w:tcPr>
          <w:p w14:paraId="6CA2679C" w14:textId="77777777" w:rsidR="008A4433" w:rsidRPr="008A4433" w:rsidRDefault="008A4433" w:rsidP="008A4433">
            <w:pPr>
              <w:spacing w:after="58"/>
              <w:rPr>
                <w:rFonts w:ascii="Bookman Old Style" w:hAnsi="Bookman Old Style"/>
                <w:sz w:val="20"/>
                <w:szCs w:val="20"/>
              </w:rPr>
            </w:pPr>
          </w:p>
        </w:tc>
      </w:tr>
      <w:tr w:rsidR="008A4433" w:rsidRPr="008A4433" w14:paraId="19F3F433" w14:textId="77777777" w:rsidTr="00722FF9">
        <w:tc>
          <w:tcPr>
            <w:tcW w:w="682" w:type="dxa"/>
            <w:vAlign w:val="center"/>
          </w:tcPr>
          <w:p w14:paraId="6525454C" w14:textId="65AA9B36" w:rsidR="008A4433" w:rsidRPr="008A4433" w:rsidRDefault="008A4433" w:rsidP="008A4433">
            <w:pPr>
              <w:spacing w:after="58"/>
              <w:jc w:val="center"/>
              <w:rPr>
                <w:rFonts w:ascii="Bookman Old Style" w:hAnsi="Bookman Old Style"/>
                <w:sz w:val="20"/>
                <w:szCs w:val="20"/>
              </w:rPr>
            </w:pPr>
            <w:r w:rsidRPr="008A4433">
              <w:rPr>
                <w:rFonts w:ascii="Bookman Old Style" w:hAnsi="Bookman Old Style"/>
                <w:sz w:val="20"/>
                <w:szCs w:val="20"/>
              </w:rPr>
              <w:t>20</w:t>
            </w:r>
            <w:r w:rsidR="00350B0A">
              <w:rPr>
                <w:rFonts w:ascii="Bookman Old Style" w:hAnsi="Bookman Old Style"/>
                <w:sz w:val="20"/>
                <w:szCs w:val="20"/>
              </w:rPr>
              <w:t>4</w:t>
            </w:r>
          </w:p>
        </w:tc>
        <w:tc>
          <w:tcPr>
            <w:tcW w:w="5839" w:type="dxa"/>
          </w:tcPr>
          <w:p w14:paraId="61E05D5B" w14:textId="77777777" w:rsidR="008A4433" w:rsidRPr="008A4433" w:rsidRDefault="008A4433" w:rsidP="008A4433">
            <w:pPr>
              <w:snapToGrid w:val="0"/>
              <w:rPr>
                <w:rFonts w:ascii="Bookman Old Style" w:hAnsi="Bookman Old Style"/>
                <w:color w:val="FF0000"/>
                <w:sz w:val="20"/>
                <w:szCs w:val="20"/>
              </w:rPr>
            </w:pPr>
            <w:r w:rsidRPr="008A4433">
              <w:rPr>
                <w:rFonts w:ascii="Bookman Old Style" w:hAnsi="Bookman Old Style"/>
                <w:iCs/>
                <w:sz w:val="20"/>
                <w:szCs w:val="20"/>
              </w:rPr>
              <w:t>Szafa wyposażona w polskie menu</w:t>
            </w:r>
          </w:p>
        </w:tc>
        <w:tc>
          <w:tcPr>
            <w:tcW w:w="2410" w:type="dxa"/>
          </w:tcPr>
          <w:p w14:paraId="776A69B6" w14:textId="77777777" w:rsidR="008A4433" w:rsidRPr="008A4433" w:rsidRDefault="008A4433" w:rsidP="008A4433">
            <w:pPr>
              <w:jc w:val="center"/>
              <w:rPr>
                <w:rFonts w:ascii="Bookman Old Style" w:hAnsi="Bookman Old Style"/>
                <w:sz w:val="20"/>
                <w:szCs w:val="20"/>
              </w:rPr>
            </w:pPr>
            <w:r w:rsidRPr="008A4433">
              <w:rPr>
                <w:rFonts w:ascii="Bookman Old Style" w:hAnsi="Bookman Old Style" w:cs="Arial"/>
                <w:sz w:val="20"/>
                <w:szCs w:val="20"/>
              </w:rPr>
              <w:t>TAK</w:t>
            </w:r>
          </w:p>
        </w:tc>
        <w:tc>
          <w:tcPr>
            <w:tcW w:w="1838" w:type="dxa"/>
            <w:vAlign w:val="center"/>
          </w:tcPr>
          <w:p w14:paraId="48665C69" w14:textId="77777777" w:rsidR="008A4433" w:rsidRPr="008A4433" w:rsidRDefault="008A4433" w:rsidP="008A4433">
            <w:pPr>
              <w:spacing w:after="58"/>
              <w:rPr>
                <w:rFonts w:ascii="Bookman Old Style" w:hAnsi="Bookman Old Style"/>
                <w:sz w:val="20"/>
                <w:szCs w:val="20"/>
              </w:rPr>
            </w:pPr>
          </w:p>
        </w:tc>
      </w:tr>
      <w:tr w:rsidR="008A4433" w:rsidRPr="008A4433" w14:paraId="596DC49A" w14:textId="77777777" w:rsidTr="00722FF9">
        <w:tc>
          <w:tcPr>
            <w:tcW w:w="682" w:type="dxa"/>
            <w:vAlign w:val="center"/>
          </w:tcPr>
          <w:p w14:paraId="3EEC0A04" w14:textId="7DEA8BBF" w:rsidR="008A4433" w:rsidRPr="008A4433" w:rsidRDefault="008A4433" w:rsidP="008A4433">
            <w:pPr>
              <w:spacing w:after="58"/>
              <w:jc w:val="center"/>
              <w:rPr>
                <w:rFonts w:ascii="Bookman Old Style" w:hAnsi="Bookman Old Style"/>
                <w:sz w:val="20"/>
                <w:szCs w:val="20"/>
              </w:rPr>
            </w:pPr>
            <w:r w:rsidRPr="008A4433">
              <w:rPr>
                <w:rFonts w:ascii="Bookman Old Style" w:hAnsi="Bookman Old Style"/>
                <w:sz w:val="20"/>
                <w:szCs w:val="20"/>
              </w:rPr>
              <w:t>20</w:t>
            </w:r>
            <w:r w:rsidR="00350B0A">
              <w:rPr>
                <w:rFonts w:ascii="Bookman Old Style" w:hAnsi="Bookman Old Style"/>
                <w:sz w:val="20"/>
                <w:szCs w:val="20"/>
              </w:rPr>
              <w:t>5</w:t>
            </w:r>
          </w:p>
        </w:tc>
        <w:tc>
          <w:tcPr>
            <w:tcW w:w="5839" w:type="dxa"/>
          </w:tcPr>
          <w:p w14:paraId="6327B90C" w14:textId="55BB0C8E" w:rsidR="00F14AB8" w:rsidRPr="00F14AB8" w:rsidRDefault="008A4433" w:rsidP="00F14AB8">
            <w:pPr>
              <w:widowControl w:val="0"/>
              <w:autoSpaceDE w:val="0"/>
              <w:autoSpaceDN w:val="0"/>
              <w:adjustRightInd w:val="0"/>
              <w:rPr>
                <w:rFonts w:ascii="Bookman Old Style" w:hAnsi="Bookman Old Style"/>
                <w:sz w:val="20"/>
                <w:szCs w:val="20"/>
              </w:rPr>
            </w:pPr>
            <w:r w:rsidRPr="008A4433">
              <w:rPr>
                <w:rFonts w:ascii="Bookman Old Style" w:hAnsi="Bookman Old Style"/>
                <w:sz w:val="20"/>
                <w:szCs w:val="20"/>
              </w:rPr>
              <w:t>Urządzenie w pełni kompatybilne z endoskopami posiadanymi przez Zamawiającego:</w:t>
            </w:r>
            <w:r w:rsidR="00F14AB8">
              <w:t xml:space="preserve"> </w:t>
            </w:r>
            <w:r w:rsidR="00F14AB8" w:rsidRPr="00F14AB8">
              <w:rPr>
                <w:rFonts w:ascii="Bookman Old Style" w:hAnsi="Bookman Old Style"/>
                <w:sz w:val="20"/>
                <w:szCs w:val="20"/>
              </w:rPr>
              <w:t>EC-3890Fk2,</w:t>
            </w:r>
          </w:p>
          <w:p w14:paraId="00490BDB" w14:textId="05F2FC05" w:rsidR="008A4433" w:rsidRPr="008A4433" w:rsidRDefault="00F14AB8" w:rsidP="00F14AB8">
            <w:pPr>
              <w:widowControl w:val="0"/>
              <w:autoSpaceDE w:val="0"/>
              <w:autoSpaceDN w:val="0"/>
              <w:adjustRightInd w:val="0"/>
              <w:rPr>
                <w:rFonts w:ascii="Bookman Old Style" w:hAnsi="Bookman Old Style"/>
                <w:sz w:val="20"/>
                <w:szCs w:val="20"/>
              </w:rPr>
            </w:pPr>
            <w:r w:rsidRPr="00F14AB8">
              <w:rPr>
                <w:rFonts w:ascii="Bookman Old Style" w:hAnsi="Bookman Old Style"/>
                <w:sz w:val="20"/>
                <w:szCs w:val="20"/>
              </w:rPr>
              <w:t>ED-3490TK, EG-3490K, EG29-i10, EC38- i10F2, ED34-i10T2, EG29-i10, EG38-J10UT</w:t>
            </w:r>
          </w:p>
          <w:p w14:paraId="0D588037" w14:textId="77777777" w:rsidR="008A4433" w:rsidRPr="008A4433" w:rsidRDefault="008A4433" w:rsidP="008A4433">
            <w:pPr>
              <w:snapToGrid w:val="0"/>
              <w:rPr>
                <w:rFonts w:ascii="Bookman Old Style" w:hAnsi="Bookman Old Style"/>
                <w:color w:val="FF0000"/>
                <w:sz w:val="20"/>
                <w:szCs w:val="20"/>
              </w:rPr>
            </w:pPr>
            <w:r w:rsidRPr="008A4433">
              <w:rPr>
                <w:rFonts w:ascii="Bookman Old Style" w:hAnsi="Bookman Old Style"/>
                <w:sz w:val="20"/>
                <w:szCs w:val="20"/>
              </w:rPr>
              <w:t xml:space="preserve">Przyłącza testu szczelności - min. po 2szt. z każdego rodzaju. </w:t>
            </w:r>
          </w:p>
        </w:tc>
        <w:tc>
          <w:tcPr>
            <w:tcW w:w="2410" w:type="dxa"/>
          </w:tcPr>
          <w:p w14:paraId="173B858B" w14:textId="77777777" w:rsidR="008A4433" w:rsidRPr="008A4433" w:rsidRDefault="008A4433" w:rsidP="008A4433">
            <w:pPr>
              <w:jc w:val="center"/>
              <w:rPr>
                <w:rFonts w:ascii="Bookman Old Style" w:hAnsi="Bookman Old Style"/>
                <w:sz w:val="20"/>
                <w:szCs w:val="20"/>
              </w:rPr>
            </w:pPr>
            <w:r w:rsidRPr="008A4433">
              <w:rPr>
                <w:rFonts w:ascii="Bookman Old Style" w:hAnsi="Bookman Old Style"/>
                <w:sz w:val="20"/>
                <w:szCs w:val="20"/>
              </w:rPr>
              <w:t>TAK</w:t>
            </w:r>
          </w:p>
        </w:tc>
        <w:tc>
          <w:tcPr>
            <w:tcW w:w="1838" w:type="dxa"/>
            <w:vAlign w:val="center"/>
          </w:tcPr>
          <w:p w14:paraId="617ED2E7" w14:textId="77777777" w:rsidR="008A4433" w:rsidRPr="008A4433" w:rsidRDefault="008A4433" w:rsidP="008A4433">
            <w:pPr>
              <w:spacing w:after="58"/>
              <w:rPr>
                <w:rFonts w:ascii="Bookman Old Style" w:hAnsi="Bookman Old Style"/>
                <w:sz w:val="20"/>
                <w:szCs w:val="20"/>
              </w:rPr>
            </w:pPr>
          </w:p>
        </w:tc>
      </w:tr>
      <w:tr w:rsidR="008A4433" w:rsidRPr="008A4433" w14:paraId="754CBC0C" w14:textId="77777777" w:rsidTr="00722FF9">
        <w:tc>
          <w:tcPr>
            <w:tcW w:w="682" w:type="dxa"/>
            <w:vAlign w:val="center"/>
          </w:tcPr>
          <w:p w14:paraId="631C3C3B" w14:textId="5E525EAD" w:rsidR="008A4433" w:rsidRPr="008A4433" w:rsidRDefault="008A4433" w:rsidP="008A4433">
            <w:pPr>
              <w:spacing w:after="58"/>
              <w:jc w:val="center"/>
              <w:rPr>
                <w:rFonts w:ascii="Bookman Old Style" w:hAnsi="Bookman Old Style"/>
                <w:sz w:val="20"/>
                <w:szCs w:val="20"/>
              </w:rPr>
            </w:pPr>
            <w:r w:rsidRPr="008A4433">
              <w:rPr>
                <w:rFonts w:ascii="Bookman Old Style" w:hAnsi="Bookman Old Style"/>
                <w:sz w:val="20"/>
                <w:szCs w:val="20"/>
              </w:rPr>
              <w:t>20</w:t>
            </w:r>
            <w:r w:rsidR="00350B0A">
              <w:rPr>
                <w:rFonts w:ascii="Bookman Old Style" w:hAnsi="Bookman Old Style"/>
                <w:sz w:val="20"/>
                <w:szCs w:val="20"/>
              </w:rPr>
              <w:t>6</w:t>
            </w:r>
          </w:p>
        </w:tc>
        <w:tc>
          <w:tcPr>
            <w:tcW w:w="5839" w:type="dxa"/>
          </w:tcPr>
          <w:p w14:paraId="4D3FA00A" w14:textId="77777777" w:rsidR="008A4433" w:rsidRPr="008A4433" w:rsidRDefault="008A4433" w:rsidP="008A4433">
            <w:pPr>
              <w:widowControl w:val="0"/>
              <w:autoSpaceDE w:val="0"/>
              <w:autoSpaceDN w:val="0"/>
              <w:adjustRightInd w:val="0"/>
              <w:rPr>
                <w:rFonts w:ascii="Bookman Old Style" w:hAnsi="Bookman Old Style"/>
                <w:sz w:val="20"/>
                <w:szCs w:val="20"/>
              </w:rPr>
            </w:pPr>
            <w:r w:rsidRPr="008A4433">
              <w:rPr>
                <w:rFonts w:ascii="Bookman Old Style" w:hAnsi="Bookman Old Style"/>
                <w:sz w:val="20"/>
                <w:szCs w:val="20"/>
              </w:rPr>
              <w:t xml:space="preserve">Możliwość wysyłania raportów dotyczących przechowywania endoskopów do programu archiwizacji  badań endoskopowych </w:t>
            </w:r>
          </w:p>
        </w:tc>
        <w:tc>
          <w:tcPr>
            <w:tcW w:w="2410" w:type="dxa"/>
          </w:tcPr>
          <w:p w14:paraId="1CEB7C19" w14:textId="77777777" w:rsidR="008A4433" w:rsidRPr="008A4433" w:rsidRDefault="008A4433" w:rsidP="008A4433">
            <w:pPr>
              <w:jc w:val="center"/>
              <w:rPr>
                <w:rFonts w:ascii="Bookman Old Style" w:hAnsi="Bookman Old Style"/>
                <w:sz w:val="20"/>
                <w:szCs w:val="20"/>
              </w:rPr>
            </w:pPr>
            <w:r w:rsidRPr="008A4433">
              <w:rPr>
                <w:rFonts w:ascii="Bookman Old Style" w:hAnsi="Bookman Old Style"/>
                <w:sz w:val="20"/>
                <w:szCs w:val="20"/>
              </w:rPr>
              <w:t>TAK</w:t>
            </w:r>
          </w:p>
        </w:tc>
        <w:tc>
          <w:tcPr>
            <w:tcW w:w="1838" w:type="dxa"/>
            <w:vAlign w:val="center"/>
          </w:tcPr>
          <w:p w14:paraId="1104841B" w14:textId="77777777" w:rsidR="008A4433" w:rsidRPr="008A4433" w:rsidRDefault="008A4433" w:rsidP="008A4433">
            <w:pPr>
              <w:spacing w:after="58"/>
              <w:rPr>
                <w:rFonts w:ascii="Bookman Old Style" w:hAnsi="Bookman Old Style"/>
                <w:sz w:val="20"/>
                <w:szCs w:val="20"/>
              </w:rPr>
            </w:pPr>
          </w:p>
        </w:tc>
      </w:tr>
      <w:tr w:rsidR="008A4433" w:rsidRPr="008A4433" w14:paraId="47AE6FD8" w14:textId="77777777" w:rsidTr="00722FF9">
        <w:tc>
          <w:tcPr>
            <w:tcW w:w="682" w:type="dxa"/>
            <w:tcBorders>
              <w:top w:val="nil"/>
              <w:left w:val="double" w:sz="2" w:space="0" w:color="000000"/>
              <w:bottom w:val="single" w:sz="2" w:space="0" w:color="000000"/>
              <w:right w:val="single" w:sz="2" w:space="0" w:color="000000"/>
            </w:tcBorders>
            <w:shd w:val="pct30" w:color="auto" w:fill="FFFFFF"/>
            <w:vAlign w:val="center"/>
          </w:tcPr>
          <w:p w14:paraId="1BD71A10" w14:textId="77777777" w:rsidR="008A4433" w:rsidRPr="008A4433" w:rsidRDefault="008A4433" w:rsidP="008A4433">
            <w:pPr>
              <w:spacing w:after="58"/>
              <w:jc w:val="center"/>
              <w:rPr>
                <w:rFonts w:ascii="Bookman Old Style" w:hAnsi="Bookman Old Style"/>
                <w:b/>
                <w:sz w:val="20"/>
                <w:szCs w:val="20"/>
              </w:rPr>
            </w:pPr>
          </w:p>
        </w:tc>
        <w:tc>
          <w:tcPr>
            <w:tcW w:w="5839" w:type="dxa"/>
            <w:tcBorders>
              <w:top w:val="nil"/>
              <w:left w:val="single" w:sz="2" w:space="0" w:color="000000"/>
              <w:bottom w:val="single" w:sz="2" w:space="0" w:color="000000"/>
              <w:right w:val="single" w:sz="2" w:space="0" w:color="000000"/>
            </w:tcBorders>
            <w:shd w:val="pct30" w:color="auto" w:fill="FFFFFF"/>
            <w:vAlign w:val="center"/>
          </w:tcPr>
          <w:p w14:paraId="260F9B7A" w14:textId="77777777" w:rsidR="008A4433" w:rsidRPr="008A4433" w:rsidRDefault="008A4433" w:rsidP="008A4433">
            <w:pPr>
              <w:jc w:val="center"/>
              <w:rPr>
                <w:rFonts w:ascii="Bookman Old Style" w:hAnsi="Bookman Old Style"/>
              </w:rPr>
            </w:pPr>
            <w:r w:rsidRPr="008A4433">
              <w:rPr>
                <w:rFonts w:ascii="Bookman Old Style" w:hAnsi="Bookman Old Style"/>
              </w:rPr>
              <w:t>Parametry techniczne</w:t>
            </w:r>
          </w:p>
        </w:tc>
        <w:tc>
          <w:tcPr>
            <w:tcW w:w="2410" w:type="dxa"/>
            <w:tcBorders>
              <w:top w:val="nil"/>
              <w:left w:val="single" w:sz="2" w:space="0" w:color="000000"/>
              <w:bottom w:val="single" w:sz="2" w:space="0" w:color="000000"/>
              <w:right w:val="single" w:sz="2" w:space="0" w:color="000000"/>
            </w:tcBorders>
            <w:shd w:val="pct30" w:color="auto" w:fill="FFFFFF"/>
            <w:vAlign w:val="center"/>
          </w:tcPr>
          <w:p w14:paraId="3FCC4B9F" w14:textId="77777777" w:rsidR="008A4433" w:rsidRPr="008A4433" w:rsidRDefault="008A4433" w:rsidP="008A4433">
            <w:pPr>
              <w:spacing w:after="58"/>
              <w:jc w:val="center"/>
              <w:rPr>
                <w:rFonts w:ascii="Bookman Old Style" w:hAnsi="Bookman Old Style"/>
                <w:i/>
              </w:rPr>
            </w:pPr>
            <w:r w:rsidRPr="008A4433">
              <w:rPr>
                <w:rFonts w:ascii="Bookman Old Style" w:hAnsi="Bookman Old Style"/>
                <w:i/>
              </w:rPr>
              <w:t>Parametry dodatkowo oceniane</w:t>
            </w:r>
          </w:p>
        </w:tc>
        <w:tc>
          <w:tcPr>
            <w:tcW w:w="1838" w:type="dxa"/>
            <w:tcBorders>
              <w:top w:val="single" w:sz="2" w:space="0" w:color="000000"/>
              <w:left w:val="single" w:sz="2" w:space="0" w:color="000000"/>
              <w:bottom w:val="single" w:sz="8" w:space="0" w:color="000000"/>
              <w:right w:val="double" w:sz="2" w:space="0" w:color="000000"/>
            </w:tcBorders>
            <w:shd w:val="pct30" w:color="auto" w:fill="FFFFFF"/>
          </w:tcPr>
          <w:p w14:paraId="1B7DE45C" w14:textId="77777777" w:rsidR="008A4433" w:rsidRPr="008A4433" w:rsidRDefault="008A4433" w:rsidP="008A4433">
            <w:pPr>
              <w:spacing w:after="58"/>
              <w:jc w:val="center"/>
              <w:rPr>
                <w:rFonts w:ascii="Bookman Old Style" w:hAnsi="Bookman Old Style"/>
                <w:i/>
              </w:rPr>
            </w:pPr>
            <w:r w:rsidRPr="008A4433">
              <w:rPr>
                <w:rFonts w:ascii="Bookman Old Style" w:hAnsi="Bookman Old Style"/>
                <w:i/>
              </w:rPr>
              <w:t>Parametry oferowane potwierdzić TAK oraz podać /opisać</w:t>
            </w:r>
          </w:p>
        </w:tc>
      </w:tr>
      <w:tr w:rsidR="008A4433" w:rsidRPr="008A4433" w14:paraId="677DC3AA" w14:textId="77777777" w:rsidTr="00722FF9">
        <w:tc>
          <w:tcPr>
            <w:tcW w:w="682" w:type="dxa"/>
            <w:tcBorders>
              <w:top w:val="nil"/>
              <w:left w:val="double" w:sz="2" w:space="0" w:color="000000"/>
              <w:bottom w:val="single" w:sz="2" w:space="0" w:color="000000"/>
              <w:right w:val="single" w:sz="2" w:space="0" w:color="000000"/>
            </w:tcBorders>
            <w:shd w:val="clear" w:color="auto" w:fill="FFFFFF"/>
            <w:vAlign w:val="center"/>
          </w:tcPr>
          <w:p w14:paraId="0A0583D2" w14:textId="3D9860BC" w:rsidR="008A4433" w:rsidRPr="008A4433" w:rsidRDefault="008A4433" w:rsidP="008A4433">
            <w:pPr>
              <w:tabs>
                <w:tab w:val="center" w:pos="221"/>
              </w:tabs>
              <w:spacing w:after="58"/>
              <w:jc w:val="center"/>
              <w:rPr>
                <w:rFonts w:ascii="Bookman Old Style" w:hAnsi="Bookman Old Style"/>
                <w:sz w:val="20"/>
                <w:szCs w:val="20"/>
              </w:rPr>
            </w:pPr>
            <w:r w:rsidRPr="008A4433">
              <w:rPr>
                <w:rFonts w:ascii="Bookman Old Style" w:hAnsi="Bookman Old Style"/>
                <w:sz w:val="20"/>
                <w:szCs w:val="20"/>
              </w:rPr>
              <w:t>20</w:t>
            </w:r>
            <w:r w:rsidR="00350B0A">
              <w:rPr>
                <w:rFonts w:ascii="Bookman Old Style" w:hAnsi="Bookman Old Style"/>
                <w:sz w:val="20"/>
                <w:szCs w:val="20"/>
              </w:rPr>
              <w:t>7</w:t>
            </w:r>
          </w:p>
        </w:tc>
        <w:tc>
          <w:tcPr>
            <w:tcW w:w="5839" w:type="dxa"/>
            <w:tcBorders>
              <w:top w:val="nil"/>
              <w:left w:val="single" w:sz="2" w:space="0" w:color="000000"/>
              <w:bottom w:val="single" w:sz="2" w:space="0" w:color="000000"/>
              <w:right w:val="single" w:sz="2" w:space="0" w:color="000000"/>
            </w:tcBorders>
            <w:shd w:val="clear" w:color="auto" w:fill="FFFFFF"/>
            <w:vAlign w:val="center"/>
          </w:tcPr>
          <w:p w14:paraId="109EB44F" w14:textId="77777777" w:rsidR="008A4433" w:rsidRPr="008A4433" w:rsidRDefault="008A4433" w:rsidP="008A4433">
            <w:pPr>
              <w:widowControl w:val="0"/>
              <w:autoSpaceDE w:val="0"/>
              <w:autoSpaceDN w:val="0"/>
              <w:adjustRightInd w:val="0"/>
              <w:rPr>
                <w:rFonts w:ascii="Bookman Old Style" w:eastAsia="Calibri" w:hAnsi="Bookman Old Style" w:cs="Calibri"/>
                <w:b/>
                <w:bCs/>
                <w:i/>
                <w:iCs/>
                <w:sz w:val="20"/>
                <w:szCs w:val="20"/>
                <w:lang w:eastAsia="ar-SA"/>
              </w:rPr>
            </w:pPr>
            <w:r w:rsidRPr="008A4433">
              <w:rPr>
                <w:rFonts w:ascii="Bookman Old Style" w:eastAsia="Calibri" w:hAnsi="Bookman Old Style" w:cs="Calibri"/>
                <w:b/>
                <w:bCs/>
                <w:i/>
                <w:iCs/>
                <w:sz w:val="20"/>
                <w:szCs w:val="20"/>
                <w:lang w:eastAsia="ar-SA"/>
              </w:rPr>
              <w:t xml:space="preserve">Dotyczy </w:t>
            </w:r>
            <w:proofErr w:type="spellStart"/>
            <w:r w:rsidRPr="008A4433">
              <w:rPr>
                <w:rFonts w:ascii="Bookman Old Style" w:eastAsia="Calibri" w:hAnsi="Bookman Old Style" w:cs="Calibri"/>
                <w:b/>
                <w:bCs/>
                <w:i/>
                <w:iCs/>
                <w:sz w:val="20"/>
                <w:szCs w:val="20"/>
                <w:lang w:eastAsia="ar-SA"/>
              </w:rPr>
              <w:t>videoprocesora</w:t>
            </w:r>
            <w:proofErr w:type="spellEnd"/>
            <w:r w:rsidRPr="008A4433">
              <w:rPr>
                <w:rFonts w:ascii="Bookman Old Style" w:eastAsia="Calibri" w:hAnsi="Bookman Old Style" w:cs="Calibri"/>
                <w:b/>
                <w:bCs/>
                <w:i/>
                <w:iCs/>
                <w:sz w:val="20"/>
                <w:szCs w:val="20"/>
                <w:lang w:eastAsia="ar-SA"/>
              </w:rPr>
              <w:t xml:space="preserve"> </w:t>
            </w:r>
          </w:p>
          <w:p w14:paraId="3377E3D6" w14:textId="77777777" w:rsidR="008A4433" w:rsidRPr="008A4433" w:rsidRDefault="008A4433" w:rsidP="008A4433">
            <w:pPr>
              <w:widowControl w:val="0"/>
              <w:autoSpaceDE w:val="0"/>
              <w:autoSpaceDN w:val="0"/>
              <w:adjustRightInd w:val="0"/>
              <w:rPr>
                <w:rFonts w:ascii="Bookman Old Style" w:hAnsi="Bookman Old Style"/>
                <w:sz w:val="20"/>
                <w:szCs w:val="20"/>
                <w:lang w:eastAsia="en-US"/>
              </w:rPr>
            </w:pPr>
            <w:r w:rsidRPr="008A4433">
              <w:rPr>
                <w:rFonts w:ascii="Bookman Old Style" w:eastAsia="Calibri" w:hAnsi="Bookman Old Style" w:cs="Calibri"/>
                <w:sz w:val="20"/>
                <w:szCs w:val="20"/>
                <w:lang w:eastAsia="ar-SA"/>
              </w:rPr>
              <w:lastRenderedPageBreak/>
              <w:t>Funkcja uwydatnienia struktury naczyń krwionośnych i struktury tkanek i-</w:t>
            </w:r>
            <w:proofErr w:type="spellStart"/>
            <w:r w:rsidRPr="008A4433">
              <w:rPr>
                <w:rFonts w:ascii="Bookman Old Style" w:eastAsia="Calibri" w:hAnsi="Bookman Old Style" w:cs="Calibri"/>
                <w:sz w:val="20"/>
                <w:szCs w:val="20"/>
                <w:lang w:eastAsia="ar-SA"/>
              </w:rPr>
              <w:t>scan</w:t>
            </w:r>
            <w:proofErr w:type="spellEnd"/>
            <w:r w:rsidRPr="008A4433">
              <w:rPr>
                <w:rFonts w:ascii="Bookman Old Style" w:eastAsia="Calibri" w:hAnsi="Bookman Old Style" w:cs="Calibri"/>
                <w:sz w:val="20"/>
                <w:szCs w:val="20"/>
                <w:lang w:eastAsia="ar-SA"/>
              </w:rPr>
              <w:t xml:space="preserve"> / OE dla wszystkich oferowanych </w:t>
            </w:r>
            <w:proofErr w:type="spellStart"/>
            <w:r w:rsidRPr="008A4433">
              <w:rPr>
                <w:rFonts w:ascii="Bookman Old Style" w:eastAsia="Calibri" w:hAnsi="Bookman Old Style" w:cs="Calibri"/>
                <w:sz w:val="20"/>
                <w:szCs w:val="20"/>
                <w:lang w:eastAsia="ar-SA"/>
              </w:rPr>
              <w:t>videoendoskopów</w:t>
            </w:r>
            <w:proofErr w:type="spellEnd"/>
          </w:p>
        </w:tc>
        <w:tc>
          <w:tcPr>
            <w:tcW w:w="2410" w:type="dxa"/>
            <w:tcBorders>
              <w:top w:val="nil"/>
              <w:left w:val="single" w:sz="2" w:space="0" w:color="000000"/>
              <w:bottom w:val="single" w:sz="2" w:space="0" w:color="000000"/>
              <w:right w:val="single" w:sz="2" w:space="0" w:color="000000"/>
            </w:tcBorders>
            <w:shd w:val="clear" w:color="auto" w:fill="FFFFFF"/>
          </w:tcPr>
          <w:p w14:paraId="196C57DF" w14:textId="77777777" w:rsidR="008A4433" w:rsidRPr="008A4433" w:rsidRDefault="008A4433" w:rsidP="008A4433">
            <w:pPr>
              <w:jc w:val="center"/>
              <w:rPr>
                <w:rFonts w:ascii="Bookman Old Style" w:hAnsi="Bookman Old Style"/>
                <w:sz w:val="20"/>
                <w:szCs w:val="20"/>
              </w:rPr>
            </w:pPr>
            <w:r w:rsidRPr="008A4433">
              <w:rPr>
                <w:rFonts w:ascii="Bookman Old Style" w:hAnsi="Bookman Old Style"/>
                <w:sz w:val="20"/>
                <w:szCs w:val="20"/>
              </w:rPr>
              <w:lastRenderedPageBreak/>
              <w:t>TAK – 5 pkt</w:t>
            </w:r>
          </w:p>
          <w:p w14:paraId="6C73B24B" w14:textId="77777777" w:rsidR="008A4433" w:rsidRPr="008A4433" w:rsidRDefault="008A4433" w:rsidP="008A4433">
            <w:pPr>
              <w:ind w:hanging="120"/>
              <w:jc w:val="center"/>
              <w:rPr>
                <w:rFonts w:ascii="Bookman Old Style" w:hAnsi="Bookman Old Style" w:cs="Arial"/>
                <w:sz w:val="20"/>
                <w:szCs w:val="20"/>
              </w:rPr>
            </w:pPr>
            <w:r w:rsidRPr="008A4433">
              <w:rPr>
                <w:rFonts w:ascii="Bookman Old Style" w:hAnsi="Bookman Old Style"/>
                <w:sz w:val="20"/>
                <w:szCs w:val="20"/>
              </w:rPr>
              <w:lastRenderedPageBreak/>
              <w:t>NIE – 0 pkt.</w:t>
            </w:r>
          </w:p>
        </w:tc>
        <w:tc>
          <w:tcPr>
            <w:tcW w:w="1838" w:type="dxa"/>
            <w:tcBorders>
              <w:top w:val="single" w:sz="2" w:space="0" w:color="000000"/>
              <w:left w:val="single" w:sz="2" w:space="0" w:color="000000"/>
              <w:bottom w:val="single" w:sz="8" w:space="0" w:color="000000"/>
              <w:right w:val="double" w:sz="2" w:space="0" w:color="000000"/>
            </w:tcBorders>
            <w:shd w:val="clear" w:color="auto" w:fill="FFFFFF"/>
          </w:tcPr>
          <w:p w14:paraId="2D8BCE80" w14:textId="77777777" w:rsidR="008A4433" w:rsidRPr="008A4433" w:rsidRDefault="008A4433" w:rsidP="008A4433">
            <w:pPr>
              <w:spacing w:after="58"/>
              <w:jc w:val="center"/>
              <w:rPr>
                <w:rFonts w:ascii="Bookman Old Style" w:hAnsi="Bookman Old Style"/>
                <w:b/>
                <w:sz w:val="20"/>
                <w:szCs w:val="20"/>
              </w:rPr>
            </w:pPr>
          </w:p>
        </w:tc>
      </w:tr>
      <w:tr w:rsidR="008A4433" w:rsidRPr="008A4433" w14:paraId="55DA34CF" w14:textId="77777777" w:rsidTr="00722FF9">
        <w:tc>
          <w:tcPr>
            <w:tcW w:w="682" w:type="dxa"/>
            <w:tcBorders>
              <w:top w:val="nil"/>
              <w:left w:val="double" w:sz="2" w:space="0" w:color="000000"/>
              <w:bottom w:val="single" w:sz="2" w:space="0" w:color="000000"/>
              <w:right w:val="single" w:sz="2" w:space="0" w:color="000000"/>
            </w:tcBorders>
            <w:shd w:val="clear" w:color="auto" w:fill="FFFFFF"/>
            <w:vAlign w:val="center"/>
          </w:tcPr>
          <w:p w14:paraId="5EC82F51" w14:textId="09BA1167" w:rsidR="008A4433" w:rsidRPr="008A4433" w:rsidRDefault="008A4433" w:rsidP="008A4433">
            <w:pPr>
              <w:tabs>
                <w:tab w:val="center" w:pos="221"/>
              </w:tabs>
              <w:spacing w:after="58"/>
              <w:jc w:val="center"/>
              <w:rPr>
                <w:rFonts w:ascii="Bookman Old Style" w:hAnsi="Bookman Old Style"/>
                <w:sz w:val="20"/>
                <w:szCs w:val="20"/>
              </w:rPr>
            </w:pPr>
            <w:r w:rsidRPr="008A4433">
              <w:rPr>
                <w:rFonts w:ascii="Bookman Old Style" w:hAnsi="Bookman Old Style"/>
                <w:sz w:val="20"/>
                <w:szCs w:val="20"/>
              </w:rPr>
              <w:t>20</w:t>
            </w:r>
            <w:r w:rsidR="00350B0A">
              <w:rPr>
                <w:rFonts w:ascii="Bookman Old Style" w:hAnsi="Bookman Old Style"/>
                <w:sz w:val="20"/>
                <w:szCs w:val="20"/>
              </w:rPr>
              <w:t>8</w:t>
            </w:r>
          </w:p>
        </w:tc>
        <w:tc>
          <w:tcPr>
            <w:tcW w:w="5839" w:type="dxa"/>
            <w:tcBorders>
              <w:top w:val="nil"/>
              <w:left w:val="single" w:sz="2" w:space="0" w:color="000000"/>
              <w:bottom w:val="single" w:sz="2" w:space="0" w:color="000000"/>
              <w:right w:val="single" w:sz="2" w:space="0" w:color="000000"/>
            </w:tcBorders>
            <w:shd w:val="clear" w:color="auto" w:fill="FFFFFF"/>
            <w:vAlign w:val="center"/>
          </w:tcPr>
          <w:p w14:paraId="40CC191B" w14:textId="77777777" w:rsidR="008A4433" w:rsidRPr="008A4433" w:rsidRDefault="008A4433" w:rsidP="008A4433">
            <w:pPr>
              <w:widowControl w:val="0"/>
              <w:autoSpaceDE w:val="0"/>
              <w:autoSpaceDN w:val="0"/>
              <w:adjustRightInd w:val="0"/>
              <w:rPr>
                <w:rFonts w:ascii="Bookman Old Style" w:hAnsi="Bookman Old Style" w:cs="Calibri"/>
                <w:b/>
                <w:bCs/>
                <w:i/>
                <w:iCs/>
                <w:sz w:val="20"/>
                <w:szCs w:val="20"/>
              </w:rPr>
            </w:pPr>
            <w:r w:rsidRPr="008A4433">
              <w:rPr>
                <w:rFonts w:ascii="Bookman Old Style" w:hAnsi="Bookman Old Style" w:cs="Calibri"/>
                <w:b/>
                <w:bCs/>
                <w:i/>
                <w:iCs/>
                <w:sz w:val="20"/>
                <w:szCs w:val="20"/>
              </w:rPr>
              <w:t xml:space="preserve">Dotyczy </w:t>
            </w:r>
            <w:proofErr w:type="spellStart"/>
            <w:r w:rsidRPr="008A4433">
              <w:rPr>
                <w:rFonts w:ascii="Bookman Old Style" w:hAnsi="Bookman Old Style" w:cs="Calibri"/>
                <w:b/>
                <w:bCs/>
                <w:i/>
                <w:iCs/>
                <w:sz w:val="20"/>
                <w:szCs w:val="20"/>
              </w:rPr>
              <w:t>videogastroskopu</w:t>
            </w:r>
            <w:proofErr w:type="spellEnd"/>
            <w:r w:rsidRPr="008A4433">
              <w:rPr>
                <w:rFonts w:ascii="Bookman Old Style" w:hAnsi="Bookman Old Style" w:cs="Calibri"/>
                <w:b/>
                <w:bCs/>
                <w:i/>
                <w:iCs/>
                <w:sz w:val="20"/>
                <w:szCs w:val="20"/>
              </w:rPr>
              <w:t xml:space="preserve"> zabiegowo - diagnostycznego</w:t>
            </w:r>
          </w:p>
          <w:p w14:paraId="70EC031D" w14:textId="77777777" w:rsidR="008A4433" w:rsidRPr="008A4433" w:rsidRDefault="008A4433" w:rsidP="008A4433">
            <w:pPr>
              <w:widowControl w:val="0"/>
              <w:autoSpaceDE w:val="0"/>
              <w:autoSpaceDN w:val="0"/>
              <w:adjustRightInd w:val="0"/>
              <w:rPr>
                <w:rFonts w:ascii="Bookman Old Style" w:eastAsia="Calibri" w:hAnsi="Bookman Old Style" w:cs="Calibri"/>
                <w:sz w:val="20"/>
                <w:szCs w:val="20"/>
                <w:lang w:eastAsia="ar-SA"/>
              </w:rPr>
            </w:pPr>
            <w:r w:rsidRPr="008A4433">
              <w:rPr>
                <w:rFonts w:ascii="Bookman Old Style" w:hAnsi="Bookman Old Style" w:cs="Calibri"/>
                <w:sz w:val="20"/>
                <w:szCs w:val="20"/>
              </w:rPr>
              <w:t xml:space="preserve">Szerokość/średnica wziernika: max. 9,8 mm </w:t>
            </w:r>
          </w:p>
        </w:tc>
        <w:tc>
          <w:tcPr>
            <w:tcW w:w="2410" w:type="dxa"/>
            <w:tcBorders>
              <w:top w:val="nil"/>
              <w:left w:val="single" w:sz="2" w:space="0" w:color="000000"/>
              <w:bottom w:val="single" w:sz="2" w:space="0" w:color="000000"/>
              <w:right w:val="single" w:sz="2" w:space="0" w:color="000000"/>
            </w:tcBorders>
            <w:shd w:val="clear" w:color="auto" w:fill="FFFFFF"/>
          </w:tcPr>
          <w:p w14:paraId="2940555D" w14:textId="77777777" w:rsidR="008A4433" w:rsidRPr="008A4433" w:rsidRDefault="008A4433" w:rsidP="008A4433">
            <w:pPr>
              <w:rPr>
                <w:rFonts w:ascii="Bookman Old Style" w:hAnsi="Bookman Old Style"/>
                <w:sz w:val="20"/>
                <w:szCs w:val="20"/>
              </w:rPr>
            </w:pPr>
            <w:r w:rsidRPr="008A4433">
              <w:rPr>
                <w:rFonts w:ascii="Bookman Old Style" w:hAnsi="Bookman Old Style"/>
                <w:sz w:val="20"/>
                <w:szCs w:val="20"/>
              </w:rPr>
              <w:t>≤ 9,8 mm - 5 pkt</w:t>
            </w:r>
          </w:p>
          <w:p w14:paraId="2417A4EF" w14:textId="77777777" w:rsidR="008A4433" w:rsidRPr="008A4433" w:rsidRDefault="008A4433" w:rsidP="008A4433">
            <w:pPr>
              <w:jc w:val="center"/>
              <w:rPr>
                <w:rFonts w:ascii="Bookman Old Style" w:hAnsi="Bookman Old Style"/>
                <w:sz w:val="20"/>
                <w:szCs w:val="20"/>
              </w:rPr>
            </w:pPr>
            <w:r w:rsidRPr="008A4433">
              <w:rPr>
                <w:rFonts w:ascii="Bookman Old Style" w:hAnsi="Bookman Old Style"/>
                <w:sz w:val="20"/>
                <w:szCs w:val="20"/>
              </w:rPr>
              <w:t>&gt;9,8 mm - 0 pkt</w:t>
            </w:r>
          </w:p>
        </w:tc>
        <w:tc>
          <w:tcPr>
            <w:tcW w:w="1838" w:type="dxa"/>
            <w:tcBorders>
              <w:top w:val="single" w:sz="2" w:space="0" w:color="000000"/>
              <w:left w:val="single" w:sz="2" w:space="0" w:color="000000"/>
              <w:bottom w:val="single" w:sz="8" w:space="0" w:color="000000"/>
              <w:right w:val="double" w:sz="2" w:space="0" w:color="000000"/>
            </w:tcBorders>
            <w:shd w:val="clear" w:color="auto" w:fill="FFFFFF"/>
          </w:tcPr>
          <w:p w14:paraId="3A1F17A0" w14:textId="77777777" w:rsidR="008A4433" w:rsidRPr="008A4433" w:rsidRDefault="008A4433" w:rsidP="008A4433">
            <w:pPr>
              <w:spacing w:after="58"/>
              <w:jc w:val="center"/>
              <w:rPr>
                <w:rFonts w:ascii="Bookman Old Style" w:hAnsi="Bookman Old Style"/>
                <w:b/>
                <w:sz w:val="20"/>
                <w:szCs w:val="20"/>
              </w:rPr>
            </w:pPr>
          </w:p>
        </w:tc>
      </w:tr>
      <w:tr w:rsidR="008A4433" w:rsidRPr="008A4433" w14:paraId="229AF0AC" w14:textId="77777777" w:rsidTr="00722FF9">
        <w:tc>
          <w:tcPr>
            <w:tcW w:w="682" w:type="dxa"/>
            <w:tcBorders>
              <w:top w:val="nil"/>
              <w:left w:val="double" w:sz="2" w:space="0" w:color="000000"/>
              <w:bottom w:val="single" w:sz="2" w:space="0" w:color="000000"/>
              <w:right w:val="single" w:sz="2" w:space="0" w:color="000000"/>
            </w:tcBorders>
            <w:shd w:val="clear" w:color="auto" w:fill="FFFFFF"/>
            <w:vAlign w:val="center"/>
          </w:tcPr>
          <w:p w14:paraId="2F28C151" w14:textId="4A5F9B08" w:rsidR="008A4433" w:rsidRPr="008A4433" w:rsidRDefault="008A4433" w:rsidP="008A4433">
            <w:pPr>
              <w:tabs>
                <w:tab w:val="center" w:pos="221"/>
              </w:tabs>
              <w:spacing w:after="58"/>
              <w:jc w:val="center"/>
              <w:rPr>
                <w:rFonts w:ascii="Bookman Old Style" w:hAnsi="Bookman Old Style"/>
                <w:sz w:val="20"/>
                <w:szCs w:val="20"/>
              </w:rPr>
            </w:pPr>
            <w:r w:rsidRPr="008A4433">
              <w:rPr>
                <w:rFonts w:ascii="Bookman Old Style" w:hAnsi="Bookman Old Style"/>
                <w:sz w:val="20"/>
                <w:szCs w:val="20"/>
              </w:rPr>
              <w:t>2</w:t>
            </w:r>
            <w:r w:rsidR="00350B0A">
              <w:rPr>
                <w:rFonts w:ascii="Bookman Old Style" w:hAnsi="Bookman Old Style"/>
                <w:sz w:val="20"/>
                <w:szCs w:val="20"/>
              </w:rPr>
              <w:t>09</w:t>
            </w:r>
          </w:p>
        </w:tc>
        <w:tc>
          <w:tcPr>
            <w:tcW w:w="5839" w:type="dxa"/>
            <w:tcBorders>
              <w:top w:val="nil"/>
              <w:left w:val="single" w:sz="2" w:space="0" w:color="000000"/>
              <w:bottom w:val="single" w:sz="2" w:space="0" w:color="000000"/>
              <w:right w:val="single" w:sz="2" w:space="0" w:color="000000"/>
            </w:tcBorders>
            <w:shd w:val="clear" w:color="auto" w:fill="FFFFFF"/>
            <w:vAlign w:val="center"/>
          </w:tcPr>
          <w:p w14:paraId="498D0B47" w14:textId="77777777" w:rsidR="008A4433" w:rsidRPr="008A4433" w:rsidRDefault="008A4433" w:rsidP="008A4433">
            <w:pPr>
              <w:widowControl w:val="0"/>
              <w:autoSpaceDE w:val="0"/>
              <w:autoSpaceDN w:val="0"/>
              <w:adjustRightInd w:val="0"/>
              <w:rPr>
                <w:rFonts w:ascii="Bookman Old Style" w:hAnsi="Bookman Old Style" w:cs="Calibri"/>
                <w:b/>
                <w:bCs/>
                <w:i/>
                <w:iCs/>
                <w:sz w:val="20"/>
                <w:szCs w:val="20"/>
              </w:rPr>
            </w:pPr>
            <w:r w:rsidRPr="008A4433">
              <w:rPr>
                <w:rFonts w:ascii="Bookman Old Style" w:hAnsi="Bookman Old Style" w:cs="Calibri"/>
                <w:b/>
                <w:bCs/>
                <w:i/>
                <w:iCs/>
                <w:sz w:val="20"/>
                <w:szCs w:val="20"/>
              </w:rPr>
              <w:t xml:space="preserve">Dotyczy </w:t>
            </w:r>
            <w:proofErr w:type="spellStart"/>
            <w:r w:rsidRPr="008A4433">
              <w:rPr>
                <w:rFonts w:ascii="Bookman Old Style" w:hAnsi="Bookman Old Style" w:cs="Calibri"/>
                <w:b/>
                <w:bCs/>
                <w:i/>
                <w:iCs/>
                <w:sz w:val="20"/>
                <w:szCs w:val="20"/>
              </w:rPr>
              <w:t>videogastroskopu</w:t>
            </w:r>
            <w:proofErr w:type="spellEnd"/>
            <w:r w:rsidRPr="008A4433">
              <w:rPr>
                <w:rFonts w:ascii="Bookman Old Style" w:hAnsi="Bookman Old Style" w:cs="Calibri"/>
                <w:b/>
                <w:bCs/>
                <w:i/>
                <w:iCs/>
                <w:sz w:val="20"/>
                <w:szCs w:val="20"/>
              </w:rPr>
              <w:t xml:space="preserve"> zabiegowo - diagnostycznego</w:t>
            </w:r>
          </w:p>
          <w:p w14:paraId="42F68E3E" w14:textId="77777777" w:rsidR="008A4433" w:rsidRPr="008A4433" w:rsidRDefault="008A4433" w:rsidP="008A4433">
            <w:pPr>
              <w:widowControl w:val="0"/>
              <w:autoSpaceDE w:val="0"/>
              <w:autoSpaceDN w:val="0"/>
              <w:adjustRightInd w:val="0"/>
              <w:rPr>
                <w:rFonts w:ascii="Bookman Old Style" w:eastAsia="Calibri" w:hAnsi="Bookman Old Style" w:cs="Calibri"/>
                <w:sz w:val="20"/>
                <w:szCs w:val="20"/>
                <w:lang w:eastAsia="ar-SA"/>
              </w:rPr>
            </w:pPr>
            <w:r w:rsidRPr="008A4433">
              <w:rPr>
                <w:rFonts w:ascii="Bookman Old Style" w:hAnsi="Bookman Old Style" w:cs="Calibri"/>
                <w:sz w:val="20"/>
                <w:szCs w:val="20"/>
              </w:rPr>
              <w:t xml:space="preserve">Szerokość/średnica końca dystalnego: max. 9,9 mm </w:t>
            </w:r>
          </w:p>
        </w:tc>
        <w:tc>
          <w:tcPr>
            <w:tcW w:w="2410" w:type="dxa"/>
            <w:tcBorders>
              <w:top w:val="nil"/>
              <w:left w:val="single" w:sz="2" w:space="0" w:color="000000"/>
              <w:bottom w:val="single" w:sz="2" w:space="0" w:color="000000"/>
              <w:right w:val="single" w:sz="2" w:space="0" w:color="000000"/>
            </w:tcBorders>
            <w:shd w:val="clear" w:color="auto" w:fill="FFFFFF"/>
          </w:tcPr>
          <w:p w14:paraId="07BBA623" w14:textId="77777777" w:rsidR="008A4433" w:rsidRPr="008A4433" w:rsidRDefault="008A4433" w:rsidP="008A4433">
            <w:pPr>
              <w:rPr>
                <w:rFonts w:ascii="Bookman Old Style" w:hAnsi="Bookman Old Style"/>
                <w:sz w:val="20"/>
                <w:szCs w:val="20"/>
              </w:rPr>
            </w:pPr>
            <w:r w:rsidRPr="008A4433">
              <w:rPr>
                <w:rFonts w:ascii="Bookman Old Style" w:hAnsi="Bookman Old Style"/>
                <w:sz w:val="20"/>
                <w:szCs w:val="20"/>
              </w:rPr>
              <w:t>≤ 9,9 mm - 5 pkt</w:t>
            </w:r>
          </w:p>
          <w:p w14:paraId="44E13660" w14:textId="77777777" w:rsidR="008A4433" w:rsidRPr="008A4433" w:rsidRDefault="008A4433" w:rsidP="008A4433">
            <w:pPr>
              <w:jc w:val="center"/>
              <w:rPr>
                <w:rFonts w:ascii="Bookman Old Style" w:hAnsi="Bookman Old Style"/>
                <w:sz w:val="20"/>
                <w:szCs w:val="20"/>
              </w:rPr>
            </w:pPr>
            <w:r w:rsidRPr="008A4433">
              <w:rPr>
                <w:rFonts w:ascii="Bookman Old Style" w:hAnsi="Bookman Old Style"/>
                <w:sz w:val="20"/>
                <w:szCs w:val="20"/>
              </w:rPr>
              <w:t>&gt; 9,9 mm - 0 pkt</w:t>
            </w:r>
          </w:p>
        </w:tc>
        <w:tc>
          <w:tcPr>
            <w:tcW w:w="1838" w:type="dxa"/>
            <w:tcBorders>
              <w:top w:val="single" w:sz="2" w:space="0" w:color="000000"/>
              <w:left w:val="single" w:sz="2" w:space="0" w:color="000000"/>
              <w:bottom w:val="single" w:sz="8" w:space="0" w:color="000000"/>
              <w:right w:val="double" w:sz="2" w:space="0" w:color="000000"/>
            </w:tcBorders>
            <w:shd w:val="clear" w:color="auto" w:fill="FFFFFF"/>
          </w:tcPr>
          <w:p w14:paraId="0EEFDA6B" w14:textId="77777777" w:rsidR="008A4433" w:rsidRPr="008A4433" w:rsidRDefault="008A4433" w:rsidP="008A4433">
            <w:pPr>
              <w:spacing w:after="58"/>
              <w:jc w:val="center"/>
              <w:rPr>
                <w:rFonts w:ascii="Bookman Old Style" w:hAnsi="Bookman Old Style"/>
                <w:b/>
                <w:sz w:val="20"/>
                <w:szCs w:val="20"/>
              </w:rPr>
            </w:pPr>
          </w:p>
        </w:tc>
      </w:tr>
      <w:tr w:rsidR="008A4433" w:rsidRPr="008A4433" w14:paraId="04992254" w14:textId="77777777" w:rsidTr="00722FF9">
        <w:tc>
          <w:tcPr>
            <w:tcW w:w="682" w:type="dxa"/>
            <w:tcBorders>
              <w:top w:val="nil"/>
              <w:left w:val="double" w:sz="2" w:space="0" w:color="000000"/>
              <w:bottom w:val="single" w:sz="2" w:space="0" w:color="000000"/>
              <w:right w:val="single" w:sz="2" w:space="0" w:color="000000"/>
            </w:tcBorders>
            <w:shd w:val="clear" w:color="auto" w:fill="FFFFFF"/>
            <w:vAlign w:val="center"/>
          </w:tcPr>
          <w:p w14:paraId="2D0FB9FF" w14:textId="22359AF6" w:rsidR="008A4433" w:rsidRPr="008A4433" w:rsidRDefault="008A4433" w:rsidP="008A4433">
            <w:pPr>
              <w:tabs>
                <w:tab w:val="center" w:pos="221"/>
              </w:tabs>
              <w:spacing w:after="58"/>
              <w:jc w:val="center"/>
              <w:rPr>
                <w:rFonts w:ascii="Bookman Old Style" w:hAnsi="Bookman Old Style"/>
                <w:sz w:val="20"/>
                <w:szCs w:val="20"/>
              </w:rPr>
            </w:pPr>
            <w:r w:rsidRPr="008A4433">
              <w:rPr>
                <w:rFonts w:ascii="Bookman Old Style" w:hAnsi="Bookman Old Style"/>
                <w:sz w:val="20"/>
                <w:szCs w:val="20"/>
              </w:rPr>
              <w:t>21</w:t>
            </w:r>
            <w:r w:rsidR="00350B0A">
              <w:rPr>
                <w:rFonts w:ascii="Bookman Old Style" w:hAnsi="Bookman Old Style"/>
                <w:sz w:val="20"/>
                <w:szCs w:val="20"/>
              </w:rPr>
              <w:t>0</w:t>
            </w:r>
          </w:p>
        </w:tc>
        <w:tc>
          <w:tcPr>
            <w:tcW w:w="5839" w:type="dxa"/>
            <w:tcBorders>
              <w:top w:val="nil"/>
              <w:left w:val="single" w:sz="2" w:space="0" w:color="000000"/>
              <w:bottom w:val="single" w:sz="2" w:space="0" w:color="000000"/>
              <w:right w:val="single" w:sz="2" w:space="0" w:color="000000"/>
            </w:tcBorders>
            <w:shd w:val="clear" w:color="auto" w:fill="FFFFFF"/>
            <w:vAlign w:val="center"/>
          </w:tcPr>
          <w:p w14:paraId="4F5F385D" w14:textId="77777777" w:rsidR="008A4433" w:rsidRPr="008A4433" w:rsidRDefault="008A4433" w:rsidP="008A4433">
            <w:pPr>
              <w:widowControl w:val="0"/>
              <w:autoSpaceDE w:val="0"/>
              <w:autoSpaceDN w:val="0"/>
              <w:adjustRightInd w:val="0"/>
              <w:rPr>
                <w:rFonts w:ascii="Bookman Old Style" w:hAnsi="Bookman Old Style" w:cs="Calibri"/>
                <w:b/>
                <w:bCs/>
                <w:i/>
                <w:iCs/>
                <w:sz w:val="20"/>
                <w:szCs w:val="20"/>
              </w:rPr>
            </w:pPr>
            <w:r w:rsidRPr="008A4433">
              <w:rPr>
                <w:rFonts w:ascii="Bookman Old Style" w:hAnsi="Bookman Old Style" w:cs="Calibri"/>
                <w:b/>
                <w:bCs/>
                <w:i/>
                <w:iCs/>
                <w:sz w:val="20"/>
                <w:szCs w:val="20"/>
              </w:rPr>
              <w:t xml:space="preserve">Dotyczy </w:t>
            </w:r>
            <w:proofErr w:type="spellStart"/>
            <w:r w:rsidRPr="008A4433">
              <w:rPr>
                <w:rFonts w:ascii="Bookman Old Style" w:hAnsi="Bookman Old Style" w:cs="Calibri"/>
                <w:b/>
                <w:bCs/>
                <w:i/>
                <w:iCs/>
                <w:sz w:val="20"/>
                <w:szCs w:val="20"/>
              </w:rPr>
              <w:t>videogastroskopu</w:t>
            </w:r>
            <w:proofErr w:type="spellEnd"/>
            <w:r w:rsidRPr="008A4433">
              <w:rPr>
                <w:rFonts w:ascii="Bookman Old Style" w:hAnsi="Bookman Old Style" w:cs="Calibri"/>
                <w:b/>
                <w:bCs/>
                <w:i/>
                <w:iCs/>
                <w:sz w:val="20"/>
                <w:szCs w:val="20"/>
              </w:rPr>
              <w:t xml:space="preserve"> zabiegowo - diagnostycznego</w:t>
            </w:r>
          </w:p>
          <w:p w14:paraId="130221A1" w14:textId="77777777" w:rsidR="008A4433" w:rsidRPr="008A4433" w:rsidRDefault="008A4433" w:rsidP="008A4433">
            <w:pPr>
              <w:widowControl w:val="0"/>
              <w:autoSpaceDE w:val="0"/>
              <w:autoSpaceDN w:val="0"/>
              <w:adjustRightInd w:val="0"/>
              <w:rPr>
                <w:rFonts w:ascii="Bookman Old Style" w:eastAsia="Calibri" w:hAnsi="Bookman Old Style" w:cs="Calibri"/>
                <w:sz w:val="20"/>
                <w:szCs w:val="20"/>
                <w:lang w:eastAsia="ar-SA"/>
              </w:rPr>
            </w:pPr>
            <w:r w:rsidRPr="008A4433">
              <w:rPr>
                <w:rFonts w:ascii="Bookman Old Style" w:hAnsi="Bookman Old Style" w:cs="Calibri"/>
                <w:sz w:val="20"/>
                <w:szCs w:val="20"/>
              </w:rPr>
              <w:t>Kąt widzenia: min. 140˚</w:t>
            </w:r>
          </w:p>
        </w:tc>
        <w:tc>
          <w:tcPr>
            <w:tcW w:w="2410" w:type="dxa"/>
            <w:tcBorders>
              <w:top w:val="nil"/>
              <w:left w:val="single" w:sz="2" w:space="0" w:color="000000"/>
              <w:bottom w:val="single" w:sz="2" w:space="0" w:color="000000"/>
              <w:right w:val="single" w:sz="2" w:space="0" w:color="000000"/>
            </w:tcBorders>
            <w:shd w:val="clear" w:color="auto" w:fill="FFFFFF"/>
          </w:tcPr>
          <w:p w14:paraId="53D0C8CC" w14:textId="77777777" w:rsidR="008A4433" w:rsidRPr="008A4433" w:rsidRDefault="008A4433" w:rsidP="008A4433">
            <w:pPr>
              <w:jc w:val="center"/>
              <w:rPr>
                <w:rFonts w:ascii="Bookman Old Style" w:hAnsi="Bookman Old Style"/>
                <w:sz w:val="20"/>
                <w:szCs w:val="20"/>
              </w:rPr>
            </w:pPr>
            <w:r w:rsidRPr="008A4433">
              <w:rPr>
                <w:rFonts w:ascii="Bookman Old Style" w:hAnsi="Bookman Old Style"/>
                <w:sz w:val="20"/>
                <w:szCs w:val="20"/>
              </w:rPr>
              <w:t>≥ 140º - 5 pkt.</w:t>
            </w:r>
          </w:p>
          <w:p w14:paraId="0BB41381" w14:textId="77777777" w:rsidR="008A4433" w:rsidRPr="008A4433" w:rsidRDefault="008A4433" w:rsidP="008A4433">
            <w:pPr>
              <w:jc w:val="center"/>
              <w:rPr>
                <w:rFonts w:ascii="Bookman Old Style" w:hAnsi="Bookman Old Style"/>
                <w:sz w:val="20"/>
                <w:szCs w:val="20"/>
              </w:rPr>
            </w:pPr>
            <w:r w:rsidRPr="008A4433">
              <w:rPr>
                <w:rFonts w:ascii="Bookman Old Style" w:hAnsi="Bookman Old Style"/>
                <w:sz w:val="20"/>
                <w:szCs w:val="20"/>
              </w:rPr>
              <w:t>&lt; 140º - 0 pkt.</w:t>
            </w:r>
          </w:p>
        </w:tc>
        <w:tc>
          <w:tcPr>
            <w:tcW w:w="1838" w:type="dxa"/>
            <w:tcBorders>
              <w:top w:val="single" w:sz="2" w:space="0" w:color="000000"/>
              <w:left w:val="single" w:sz="2" w:space="0" w:color="000000"/>
              <w:bottom w:val="single" w:sz="8" w:space="0" w:color="000000"/>
              <w:right w:val="double" w:sz="2" w:space="0" w:color="000000"/>
            </w:tcBorders>
            <w:shd w:val="clear" w:color="auto" w:fill="FFFFFF"/>
          </w:tcPr>
          <w:p w14:paraId="165CE3BA" w14:textId="77777777" w:rsidR="008A4433" w:rsidRPr="008A4433" w:rsidRDefault="008A4433" w:rsidP="008A4433">
            <w:pPr>
              <w:spacing w:after="58"/>
              <w:jc w:val="center"/>
              <w:rPr>
                <w:rFonts w:ascii="Bookman Old Style" w:hAnsi="Bookman Old Style"/>
                <w:b/>
                <w:sz w:val="20"/>
                <w:szCs w:val="20"/>
              </w:rPr>
            </w:pPr>
          </w:p>
        </w:tc>
      </w:tr>
      <w:tr w:rsidR="008A4433" w:rsidRPr="008A4433" w14:paraId="5CAA89F0" w14:textId="77777777" w:rsidTr="00722FF9">
        <w:tc>
          <w:tcPr>
            <w:tcW w:w="682" w:type="dxa"/>
            <w:tcBorders>
              <w:top w:val="nil"/>
              <w:left w:val="double" w:sz="2" w:space="0" w:color="000000"/>
              <w:bottom w:val="single" w:sz="2" w:space="0" w:color="000000"/>
              <w:right w:val="single" w:sz="2" w:space="0" w:color="000000"/>
            </w:tcBorders>
            <w:shd w:val="clear" w:color="auto" w:fill="FFFFFF"/>
            <w:vAlign w:val="center"/>
          </w:tcPr>
          <w:p w14:paraId="01C69622" w14:textId="2E3F1428" w:rsidR="008A4433" w:rsidRPr="008A4433" w:rsidRDefault="008A4433" w:rsidP="008A4433">
            <w:pPr>
              <w:tabs>
                <w:tab w:val="center" w:pos="221"/>
              </w:tabs>
              <w:spacing w:after="58"/>
              <w:jc w:val="center"/>
              <w:rPr>
                <w:rFonts w:ascii="Bookman Old Style" w:hAnsi="Bookman Old Style"/>
                <w:sz w:val="20"/>
                <w:szCs w:val="20"/>
              </w:rPr>
            </w:pPr>
            <w:r w:rsidRPr="008A4433">
              <w:rPr>
                <w:rFonts w:ascii="Bookman Old Style" w:hAnsi="Bookman Old Style"/>
                <w:sz w:val="20"/>
                <w:szCs w:val="20"/>
              </w:rPr>
              <w:t>21</w:t>
            </w:r>
            <w:r w:rsidR="00350B0A">
              <w:rPr>
                <w:rFonts w:ascii="Bookman Old Style" w:hAnsi="Bookman Old Style"/>
                <w:sz w:val="20"/>
                <w:szCs w:val="20"/>
              </w:rPr>
              <w:t>1</w:t>
            </w:r>
          </w:p>
        </w:tc>
        <w:tc>
          <w:tcPr>
            <w:tcW w:w="5839" w:type="dxa"/>
            <w:tcBorders>
              <w:top w:val="nil"/>
              <w:left w:val="single" w:sz="2" w:space="0" w:color="000000"/>
              <w:bottom w:val="single" w:sz="2" w:space="0" w:color="000000"/>
              <w:right w:val="single" w:sz="2" w:space="0" w:color="000000"/>
            </w:tcBorders>
            <w:shd w:val="clear" w:color="auto" w:fill="FFFFFF"/>
            <w:vAlign w:val="center"/>
          </w:tcPr>
          <w:p w14:paraId="3A7A50DF" w14:textId="77777777" w:rsidR="008A4433" w:rsidRPr="008A4433" w:rsidRDefault="008A4433" w:rsidP="008A4433">
            <w:pPr>
              <w:widowControl w:val="0"/>
              <w:autoSpaceDE w:val="0"/>
              <w:autoSpaceDN w:val="0"/>
              <w:adjustRightInd w:val="0"/>
              <w:rPr>
                <w:rFonts w:ascii="Bookman Old Style" w:eastAsia="Calibri" w:hAnsi="Bookman Old Style" w:cs="Calibri"/>
                <w:b/>
                <w:bCs/>
                <w:i/>
                <w:iCs/>
                <w:sz w:val="20"/>
                <w:szCs w:val="20"/>
                <w:lang w:eastAsia="ar-SA"/>
              </w:rPr>
            </w:pPr>
            <w:r w:rsidRPr="008A4433">
              <w:rPr>
                <w:rFonts w:ascii="Bookman Old Style" w:eastAsia="Calibri" w:hAnsi="Bookman Old Style" w:cs="Calibri"/>
                <w:b/>
                <w:bCs/>
                <w:i/>
                <w:iCs/>
                <w:sz w:val="20"/>
                <w:szCs w:val="20"/>
                <w:lang w:eastAsia="ar-SA"/>
              </w:rPr>
              <w:t xml:space="preserve">Dotyczy </w:t>
            </w:r>
            <w:proofErr w:type="spellStart"/>
            <w:r w:rsidRPr="008A4433">
              <w:rPr>
                <w:rFonts w:ascii="Bookman Old Style" w:eastAsia="Calibri" w:hAnsi="Bookman Old Style" w:cs="Calibri"/>
                <w:b/>
                <w:bCs/>
                <w:i/>
                <w:iCs/>
                <w:sz w:val="20"/>
                <w:szCs w:val="20"/>
                <w:lang w:eastAsia="ar-SA"/>
              </w:rPr>
              <w:t>videogastroskopu</w:t>
            </w:r>
            <w:proofErr w:type="spellEnd"/>
            <w:r w:rsidRPr="008A4433">
              <w:rPr>
                <w:rFonts w:ascii="Bookman Old Style" w:eastAsia="Calibri" w:hAnsi="Bookman Old Style" w:cs="Calibri"/>
                <w:b/>
                <w:bCs/>
                <w:i/>
                <w:iCs/>
                <w:sz w:val="20"/>
                <w:szCs w:val="20"/>
                <w:lang w:eastAsia="ar-SA"/>
              </w:rPr>
              <w:t xml:space="preserve"> zabiegowego</w:t>
            </w:r>
          </w:p>
          <w:p w14:paraId="017D4F8A" w14:textId="77777777" w:rsidR="008A4433" w:rsidRPr="008A4433" w:rsidRDefault="008A4433" w:rsidP="008A4433">
            <w:pPr>
              <w:widowControl w:val="0"/>
              <w:autoSpaceDE w:val="0"/>
              <w:autoSpaceDN w:val="0"/>
              <w:adjustRightInd w:val="0"/>
              <w:rPr>
                <w:rFonts w:ascii="Bookman Old Style" w:hAnsi="Bookman Old Style" w:cs="Calibri"/>
                <w:b/>
                <w:bCs/>
                <w:i/>
                <w:iCs/>
                <w:sz w:val="20"/>
                <w:szCs w:val="20"/>
              </w:rPr>
            </w:pPr>
            <w:r w:rsidRPr="008A4433">
              <w:rPr>
                <w:rFonts w:ascii="Bookman Old Style" w:hAnsi="Bookman Old Style" w:cs="Calibri"/>
                <w:sz w:val="20"/>
                <w:szCs w:val="20"/>
              </w:rPr>
              <w:t xml:space="preserve">Szerokość wziernika min. 11,6 mm </w:t>
            </w:r>
          </w:p>
        </w:tc>
        <w:tc>
          <w:tcPr>
            <w:tcW w:w="2410" w:type="dxa"/>
            <w:tcBorders>
              <w:top w:val="nil"/>
              <w:left w:val="single" w:sz="2" w:space="0" w:color="000000"/>
              <w:bottom w:val="single" w:sz="2" w:space="0" w:color="000000"/>
              <w:right w:val="single" w:sz="2" w:space="0" w:color="000000"/>
            </w:tcBorders>
            <w:shd w:val="clear" w:color="auto" w:fill="FFFFFF"/>
          </w:tcPr>
          <w:p w14:paraId="3F61010D" w14:textId="77777777" w:rsidR="008A4433" w:rsidRPr="008A4433" w:rsidRDefault="008A4433" w:rsidP="008A4433">
            <w:pPr>
              <w:rPr>
                <w:rFonts w:ascii="Bookman Old Style" w:hAnsi="Bookman Old Style"/>
                <w:sz w:val="20"/>
                <w:szCs w:val="20"/>
              </w:rPr>
            </w:pPr>
            <w:r w:rsidRPr="008A4433">
              <w:rPr>
                <w:rFonts w:ascii="Bookman Old Style" w:hAnsi="Bookman Old Style"/>
                <w:sz w:val="20"/>
                <w:szCs w:val="20"/>
              </w:rPr>
              <w:t>≤ 11,6 mm - 5 pkt</w:t>
            </w:r>
          </w:p>
          <w:p w14:paraId="0772381A" w14:textId="77777777" w:rsidR="008A4433" w:rsidRPr="008A4433" w:rsidRDefault="008A4433" w:rsidP="008A4433">
            <w:pPr>
              <w:jc w:val="center"/>
              <w:rPr>
                <w:rFonts w:ascii="Bookman Old Style" w:hAnsi="Bookman Old Style"/>
                <w:sz w:val="20"/>
                <w:szCs w:val="20"/>
              </w:rPr>
            </w:pPr>
            <w:r w:rsidRPr="008A4433">
              <w:rPr>
                <w:rFonts w:ascii="Bookman Old Style" w:hAnsi="Bookman Old Style"/>
                <w:sz w:val="20"/>
                <w:szCs w:val="20"/>
              </w:rPr>
              <w:t>&gt;11,6 mm - 0 pkt</w:t>
            </w:r>
          </w:p>
        </w:tc>
        <w:tc>
          <w:tcPr>
            <w:tcW w:w="1838" w:type="dxa"/>
            <w:tcBorders>
              <w:top w:val="single" w:sz="2" w:space="0" w:color="000000"/>
              <w:left w:val="single" w:sz="2" w:space="0" w:color="000000"/>
              <w:bottom w:val="single" w:sz="8" w:space="0" w:color="000000"/>
              <w:right w:val="double" w:sz="2" w:space="0" w:color="000000"/>
            </w:tcBorders>
            <w:shd w:val="clear" w:color="auto" w:fill="FFFFFF"/>
          </w:tcPr>
          <w:p w14:paraId="43DEFD5C" w14:textId="77777777" w:rsidR="008A4433" w:rsidRPr="008A4433" w:rsidRDefault="008A4433" w:rsidP="008A4433">
            <w:pPr>
              <w:spacing w:after="58"/>
              <w:jc w:val="center"/>
              <w:rPr>
                <w:rFonts w:ascii="Bookman Old Style" w:hAnsi="Bookman Old Style"/>
                <w:b/>
                <w:sz w:val="20"/>
                <w:szCs w:val="20"/>
              </w:rPr>
            </w:pPr>
          </w:p>
        </w:tc>
      </w:tr>
      <w:tr w:rsidR="008A4433" w:rsidRPr="008A4433" w14:paraId="5AD06B6F" w14:textId="77777777" w:rsidTr="00722FF9">
        <w:tc>
          <w:tcPr>
            <w:tcW w:w="682" w:type="dxa"/>
            <w:tcBorders>
              <w:top w:val="nil"/>
              <w:left w:val="double" w:sz="2" w:space="0" w:color="000000"/>
              <w:bottom w:val="single" w:sz="2" w:space="0" w:color="000000"/>
              <w:right w:val="single" w:sz="2" w:space="0" w:color="000000"/>
            </w:tcBorders>
            <w:shd w:val="clear" w:color="auto" w:fill="FFFFFF"/>
            <w:vAlign w:val="center"/>
          </w:tcPr>
          <w:p w14:paraId="157A9C06" w14:textId="08BBCC4B" w:rsidR="008A4433" w:rsidRPr="008A4433" w:rsidRDefault="008A4433" w:rsidP="008A4433">
            <w:pPr>
              <w:tabs>
                <w:tab w:val="center" w:pos="221"/>
              </w:tabs>
              <w:spacing w:after="58"/>
              <w:jc w:val="center"/>
              <w:rPr>
                <w:rFonts w:ascii="Bookman Old Style" w:hAnsi="Bookman Old Style"/>
                <w:sz w:val="20"/>
                <w:szCs w:val="20"/>
              </w:rPr>
            </w:pPr>
            <w:r w:rsidRPr="008A4433">
              <w:rPr>
                <w:rFonts w:ascii="Bookman Old Style" w:hAnsi="Bookman Old Style"/>
                <w:sz w:val="20"/>
                <w:szCs w:val="20"/>
              </w:rPr>
              <w:t>21</w:t>
            </w:r>
            <w:r w:rsidR="00350B0A">
              <w:rPr>
                <w:rFonts w:ascii="Bookman Old Style" w:hAnsi="Bookman Old Style"/>
                <w:sz w:val="20"/>
                <w:szCs w:val="20"/>
              </w:rPr>
              <w:t>2</w:t>
            </w:r>
          </w:p>
        </w:tc>
        <w:tc>
          <w:tcPr>
            <w:tcW w:w="5839" w:type="dxa"/>
            <w:tcBorders>
              <w:top w:val="nil"/>
              <w:left w:val="single" w:sz="2" w:space="0" w:color="000000"/>
              <w:bottom w:val="single" w:sz="2" w:space="0" w:color="000000"/>
              <w:right w:val="single" w:sz="2" w:space="0" w:color="000000"/>
            </w:tcBorders>
            <w:shd w:val="clear" w:color="auto" w:fill="FFFFFF"/>
            <w:vAlign w:val="center"/>
          </w:tcPr>
          <w:p w14:paraId="1BC051DF" w14:textId="77777777" w:rsidR="008A4433" w:rsidRPr="008A4433" w:rsidRDefault="008A4433" w:rsidP="008A4433">
            <w:pPr>
              <w:widowControl w:val="0"/>
              <w:autoSpaceDE w:val="0"/>
              <w:autoSpaceDN w:val="0"/>
              <w:adjustRightInd w:val="0"/>
              <w:rPr>
                <w:rFonts w:ascii="Bookman Old Style" w:eastAsia="Calibri" w:hAnsi="Bookman Old Style" w:cs="Calibri"/>
                <w:b/>
                <w:bCs/>
                <w:i/>
                <w:iCs/>
                <w:sz w:val="20"/>
                <w:szCs w:val="20"/>
                <w:lang w:eastAsia="ar-SA"/>
              </w:rPr>
            </w:pPr>
            <w:r w:rsidRPr="008A4433">
              <w:rPr>
                <w:rFonts w:ascii="Bookman Old Style" w:eastAsia="Calibri" w:hAnsi="Bookman Old Style" w:cs="Calibri"/>
                <w:b/>
                <w:bCs/>
                <w:i/>
                <w:iCs/>
                <w:sz w:val="20"/>
                <w:szCs w:val="20"/>
                <w:lang w:eastAsia="ar-SA"/>
              </w:rPr>
              <w:t xml:space="preserve">Dotyczy </w:t>
            </w:r>
            <w:proofErr w:type="spellStart"/>
            <w:r w:rsidRPr="008A4433">
              <w:rPr>
                <w:rFonts w:ascii="Bookman Old Style" w:eastAsia="Calibri" w:hAnsi="Bookman Old Style" w:cs="Calibri"/>
                <w:b/>
                <w:bCs/>
                <w:i/>
                <w:iCs/>
                <w:sz w:val="20"/>
                <w:szCs w:val="20"/>
                <w:lang w:eastAsia="ar-SA"/>
              </w:rPr>
              <w:t>videogastroskopu</w:t>
            </w:r>
            <w:proofErr w:type="spellEnd"/>
            <w:r w:rsidRPr="008A4433">
              <w:rPr>
                <w:rFonts w:ascii="Bookman Old Style" w:eastAsia="Calibri" w:hAnsi="Bookman Old Style" w:cs="Calibri"/>
                <w:b/>
                <w:bCs/>
                <w:i/>
                <w:iCs/>
                <w:sz w:val="20"/>
                <w:szCs w:val="20"/>
                <w:lang w:eastAsia="ar-SA"/>
              </w:rPr>
              <w:t xml:space="preserve"> zabiegowego</w:t>
            </w:r>
          </w:p>
          <w:p w14:paraId="3C119AA0" w14:textId="77777777" w:rsidR="008A4433" w:rsidRPr="008A4433" w:rsidRDefault="008A4433" w:rsidP="008A4433">
            <w:pPr>
              <w:widowControl w:val="0"/>
              <w:autoSpaceDE w:val="0"/>
              <w:autoSpaceDN w:val="0"/>
              <w:adjustRightInd w:val="0"/>
              <w:rPr>
                <w:rFonts w:ascii="Bookman Old Style" w:eastAsia="Calibri" w:hAnsi="Bookman Old Style" w:cs="Calibri"/>
                <w:sz w:val="20"/>
                <w:szCs w:val="20"/>
                <w:lang w:eastAsia="ar-SA"/>
              </w:rPr>
            </w:pPr>
            <w:r w:rsidRPr="008A4433">
              <w:rPr>
                <w:rFonts w:ascii="Bookman Old Style" w:hAnsi="Bookman Old Style" w:cs="Calibri"/>
                <w:sz w:val="20"/>
                <w:szCs w:val="20"/>
              </w:rPr>
              <w:t>Szerokość końca dystalnego min. 11,5 mm</w:t>
            </w:r>
          </w:p>
        </w:tc>
        <w:tc>
          <w:tcPr>
            <w:tcW w:w="2410" w:type="dxa"/>
            <w:tcBorders>
              <w:top w:val="nil"/>
              <w:left w:val="single" w:sz="2" w:space="0" w:color="000000"/>
              <w:bottom w:val="single" w:sz="2" w:space="0" w:color="000000"/>
              <w:right w:val="single" w:sz="2" w:space="0" w:color="000000"/>
            </w:tcBorders>
            <w:shd w:val="clear" w:color="auto" w:fill="FFFFFF"/>
          </w:tcPr>
          <w:p w14:paraId="0A65B1F6" w14:textId="77777777" w:rsidR="008A4433" w:rsidRPr="008A4433" w:rsidRDefault="008A4433" w:rsidP="008A4433">
            <w:pPr>
              <w:rPr>
                <w:rFonts w:ascii="Bookman Old Style" w:hAnsi="Bookman Old Style"/>
                <w:sz w:val="20"/>
                <w:szCs w:val="20"/>
              </w:rPr>
            </w:pPr>
            <w:r w:rsidRPr="008A4433">
              <w:rPr>
                <w:rFonts w:ascii="Bookman Old Style" w:hAnsi="Bookman Old Style"/>
                <w:sz w:val="20"/>
                <w:szCs w:val="20"/>
              </w:rPr>
              <w:t>≤ 11,5 mm - 5 pkt</w:t>
            </w:r>
          </w:p>
          <w:p w14:paraId="7A68E8EE" w14:textId="77777777" w:rsidR="008A4433" w:rsidRPr="008A4433" w:rsidRDefault="008A4433" w:rsidP="008A4433">
            <w:pPr>
              <w:jc w:val="center"/>
              <w:rPr>
                <w:rFonts w:ascii="Bookman Old Style" w:hAnsi="Bookman Old Style"/>
                <w:sz w:val="20"/>
                <w:szCs w:val="20"/>
              </w:rPr>
            </w:pPr>
            <w:r w:rsidRPr="008A4433">
              <w:rPr>
                <w:rFonts w:ascii="Bookman Old Style" w:hAnsi="Bookman Old Style"/>
                <w:sz w:val="20"/>
                <w:szCs w:val="20"/>
              </w:rPr>
              <w:t>&gt;11,5 mm - 0 pkt</w:t>
            </w:r>
          </w:p>
        </w:tc>
        <w:tc>
          <w:tcPr>
            <w:tcW w:w="1838" w:type="dxa"/>
            <w:tcBorders>
              <w:top w:val="single" w:sz="2" w:space="0" w:color="000000"/>
              <w:left w:val="single" w:sz="2" w:space="0" w:color="000000"/>
              <w:bottom w:val="single" w:sz="8" w:space="0" w:color="000000"/>
              <w:right w:val="double" w:sz="2" w:space="0" w:color="000000"/>
            </w:tcBorders>
            <w:shd w:val="clear" w:color="auto" w:fill="FFFFFF"/>
          </w:tcPr>
          <w:p w14:paraId="25BCE601" w14:textId="77777777" w:rsidR="008A4433" w:rsidRPr="008A4433" w:rsidRDefault="008A4433" w:rsidP="008A4433">
            <w:pPr>
              <w:spacing w:after="58"/>
              <w:jc w:val="center"/>
              <w:rPr>
                <w:rFonts w:ascii="Bookman Old Style" w:hAnsi="Bookman Old Style"/>
                <w:b/>
                <w:sz w:val="20"/>
                <w:szCs w:val="20"/>
              </w:rPr>
            </w:pPr>
          </w:p>
        </w:tc>
      </w:tr>
      <w:tr w:rsidR="008A4433" w:rsidRPr="008A4433" w14:paraId="0A8A3719" w14:textId="77777777" w:rsidTr="00722FF9">
        <w:tc>
          <w:tcPr>
            <w:tcW w:w="682" w:type="dxa"/>
            <w:tcBorders>
              <w:top w:val="nil"/>
              <w:left w:val="double" w:sz="2" w:space="0" w:color="000000"/>
              <w:bottom w:val="single" w:sz="2" w:space="0" w:color="000000"/>
              <w:right w:val="single" w:sz="2" w:space="0" w:color="000000"/>
            </w:tcBorders>
            <w:shd w:val="clear" w:color="auto" w:fill="FFFFFF"/>
            <w:vAlign w:val="center"/>
          </w:tcPr>
          <w:p w14:paraId="08B66E93" w14:textId="0E44E99A" w:rsidR="008A4433" w:rsidRPr="008A4433" w:rsidRDefault="008A4433" w:rsidP="008A4433">
            <w:pPr>
              <w:tabs>
                <w:tab w:val="center" w:pos="221"/>
              </w:tabs>
              <w:spacing w:after="58"/>
              <w:jc w:val="center"/>
              <w:rPr>
                <w:rFonts w:ascii="Bookman Old Style" w:hAnsi="Bookman Old Style"/>
                <w:sz w:val="20"/>
                <w:szCs w:val="20"/>
              </w:rPr>
            </w:pPr>
            <w:r w:rsidRPr="008A4433">
              <w:rPr>
                <w:rFonts w:ascii="Bookman Old Style" w:hAnsi="Bookman Old Style"/>
                <w:sz w:val="20"/>
                <w:szCs w:val="20"/>
              </w:rPr>
              <w:t>2</w:t>
            </w:r>
            <w:r w:rsidR="00350B0A">
              <w:rPr>
                <w:rFonts w:ascii="Bookman Old Style" w:hAnsi="Bookman Old Style"/>
                <w:sz w:val="20"/>
                <w:szCs w:val="20"/>
              </w:rPr>
              <w:t>13</w:t>
            </w:r>
          </w:p>
        </w:tc>
        <w:tc>
          <w:tcPr>
            <w:tcW w:w="5839" w:type="dxa"/>
            <w:tcBorders>
              <w:top w:val="nil"/>
              <w:left w:val="single" w:sz="2" w:space="0" w:color="000000"/>
              <w:bottom w:val="single" w:sz="2" w:space="0" w:color="000000"/>
              <w:right w:val="single" w:sz="2" w:space="0" w:color="000000"/>
            </w:tcBorders>
            <w:shd w:val="clear" w:color="auto" w:fill="FFFFFF"/>
            <w:vAlign w:val="center"/>
          </w:tcPr>
          <w:p w14:paraId="59BCAA6F" w14:textId="77777777" w:rsidR="008A4433" w:rsidRPr="008A4433" w:rsidRDefault="008A4433" w:rsidP="008A4433">
            <w:pPr>
              <w:widowControl w:val="0"/>
              <w:autoSpaceDE w:val="0"/>
              <w:autoSpaceDN w:val="0"/>
              <w:adjustRightInd w:val="0"/>
              <w:rPr>
                <w:rFonts w:ascii="Bookman Old Style" w:eastAsia="Calibri" w:hAnsi="Bookman Old Style" w:cs="Calibri"/>
                <w:b/>
                <w:bCs/>
                <w:i/>
                <w:iCs/>
                <w:sz w:val="20"/>
                <w:szCs w:val="20"/>
                <w:lang w:eastAsia="ar-SA"/>
              </w:rPr>
            </w:pPr>
            <w:r w:rsidRPr="008A4433">
              <w:rPr>
                <w:rFonts w:ascii="Bookman Old Style" w:eastAsia="Calibri" w:hAnsi="Bookman Old Style" w:cs="Calibri"/>
                <w:b/>
                <w:bCs/>
                <w:i/>
                <w:iCs/>
                <w:sz w:val="20"/>
                <w:szCs w:val="20"/>
                <w:lang w:eastAsia="ar-SA"/>
              </w:rPr>
              <w:t xml:space="preserve">Dotyczy </w:t>
            </w:r>
            <w:proofErr w:type="spellStart"/>
            <w:r w:rsidRPr="008A4433">
              <w:rPr>
                <w:rFonts w:ascii="Bookman Old Style" w:eastAsia="Calibri" w:hAnsi="Bookman Old Style" w:cs="Calibri"/>
                <w:b/>
                <w:bCs/>
                <w:i/>
                <w:iCs/>
                <w:sz w:val="20"/>
                <w:szCs w:val="20"/>
                <w:lang w:eastAsia="ar-SA"/>
              </w:rPr>
              <w:t>videogastroskopu</w:t>
            </w:r>
            <w:proofErr w:type="spellEnd"/>
            <w:r w:rsidRPr="008A4433">
              <w:rPr>
                <w:rFonts w:ascii="Bookman Old Style" w:eastAsia="Calibri" w:hAnsi="Bookman Old Style" w:cs="Calibri"/>
                <w:b/>
                <w:bCs/>
                <w:i/>
                <w:iCs/>
                <w:sz w:val="20"/>
                <w:szCs w:val="20"/>
                <w:lang w:eastAsia="ar-SA"/>
              </w:rPr>
              <w:t xml:space="preserve"> zabiegowego</w:t>
            </w:r>
          </w:p>
          <w:p w14:paraId="35E34488" w14:textId="77777777" w:rsidR="008A4433" w:rsidRPr="008A4433" w:rsidRDefault="008A4433" w:rsidP="008A4433">
            <w:pPr>
              <w:widowControl w:val="0"/>
              <w:autoSpaceDE w:val="0"/>
              <w:autoSpaceDN w:val="0"/>
              <w:adjustRightInd w:val="0"/>
              <w:rPr>
                <w:rFonts w:ascii="Bookman Old Style" w:eastAsia="Calibri" w:hAnsi="Bookman Old Style" w:cs="Calibri"/>
                <w:sz w:val="20"/>
                <w:szCs w:val="20"/>
                <w:lang w:eastAsia="ar-SA"/>
              </w:rPr>
            </w:pPr>
            <w:r w:rsidRPr="008A4433">
              <w:rPr>
                <w:rFonts w:ascii="Bookman Old Style" w:hAnsi="Bookman Old Style" w:cs="Calibri"/>
                <w:sz w:val="20"/>
                <w:szCs w:val="20"/>
              </w:rPr>
              <w:t>Kąt widzenia: min. 140˚</w:t>
            </w:r>
          </w:p>
        </w:tc>
        <w:tc>
          <w:tcPr>
            <w:tcW w:w="2410" w:type="dxa"/>
            <w:tcBorders>
              <w:top w:val="nil"/>
              <w:left w:val="single" w:sz="2" w:space="0" w:color="000000"/>
              <w:bottom w:val="single" w:sz="2" w:space="0" w:color="000000"/>
              <w:right w:val="single" w:sz="2" w:space="0" w:color="000000"/>
            </w:tcBorders>
            <w:shd w:val="clear" w:color="auto" w:fill="FFFFFF"/>
          </w:tcPr>
          <w:p w14:paraId="6AC8F7EF" w14:textId="77777777" w:rsidR="008A4433" w:rsidRPr="008A4433" w:rsidRDefault="008A4433" w:rsidP="008A4433">
            <w:pPr>
              <w:jc w:val="center"/>
              <w:rPr>
                <w:rFonts w:ascii="Bookman Old Style" w:hAnsi="Bookman Old Style"/>
                <w:sz w:val="20"/>
                <w:szCs w:val="20"/>
              </w:rPr>
            </w:pPr>
            <w:r w:rsidRPr="008A4433">
              <w:rPr>
                <w:rFonts w:ascii="Bookman Old Style" w:hAnsi="Bookman Old Style"/>
                <w:sz w:val="20"/>
                <w:szCs w:val="20"/>
              </w:rPr>
              <w:t>≥ 140º - 5 pkt.</w:t>
            </w:r>
          </w:p>
          <w:p w14:paraId="3ADC868F" w14:textId="77777777" w:rsidR="008A4433" w:rsidRPr="008A4433" w:rsidRDefault="008A4433" w:rsidP="008A4433">
            <w:pPr>
              <w:jc w:val="center"/>
              <w:rPr>
                <w:rFonts w:ascii="Bookman Old Style" w:hAnsi="Bookman Old Style"/>
                <w:sz w:val="20"/>
                <w:szCs w:val="20"/>
              </w:rPr>
            </w:pPr>
            <w:r w:rsidRPr="008A4433">
              <w:rPr>
                <w:rFonts w:ascii="Bookman Old Style" w:hAnsi="Bookman Old Style"/>
                <w:sz w:val="20"/>
                <w:szCs w:val="20"/>
              </w:rPr>
              <w:t>&lt; 140º - 0 pkt.</w:t>
            </w:r>
          </w:p>
        </w:tc>
        <w:tc>
          <w:tcPr>
            <w:tcW w:w="1838" w:type="dxa"/>
            <w:tcBorders>
              <w:top w:val="single" w:sz="2" w:space="0" w:color="000000"/>
              <w:left w:val="single" w:sz="2" w:space="0" w:color="000000"/>
              <w:bottom w:val="single" w:sz="8" w:space="0" w:color="000000"/>
              <w:right w:val="double" w:sz="2" w:space="0" w:color="000000"/>
            </w:tcBorders>
            <w:shd w:val="clear" w:color="auto" w:fill="FFFFFF"/>
          </w:tcPr>
          <w:p w14:paraId="3922E3CE" w14:textId="77777777" w:rsidR="008A4433" w:rsidRPr="008A4433" w:rsidRDefault="008A4433" w:rsidP="008A4433">
            <w:pPr>
              <w:spacing w:after="58"/>
              <w:jc w:val="center"/>
              <w:rPr>
                <w:rFonts w:ascii="Bookman Old Style" w:hAnsi="Bookman Old Style"/>
                <w:b/>
                <w:sz w:val="20"/>
                <w:szCs w:val="20"/>
              </w:rPr>
            </w:pPr>
          </w:p>
        </w:tc>
      </w:tr>
      <w:tr w:rsidR="008A4433" w:rsidRPr="008A4433" w14:paraId="6E8C58FB" w14:textId="77777777" w:rsidTr="00722FF9">
        <w:tc>
          <w:tcPr>
            <w:tcW w:w="682" w:type="dxa"/>
            <w:tcBorders>
              <w:top w:val="nil"/>
              <w:left w:val="double" w:sz="2" w:space="0" w:color="000000"/>
              <w:bottom w:val="single" w:sz="2" w:space="0" w:color="000000"/>
              <w:right w:val="single" w:sz="2" w:space="0" w:color="000000"/>
            </w:tcBorders>
            <w:shd w:val="clear" w:color="auto" w:fill="FFFFFF"/>
            <w:vAlign w:val="center"/>
          </w:tcPr>
          <w:p w14:paraId="737064B7" w14:textId="30D1E7E6" w:rsidR="008A4433" w:rsidRPr="008A4433" w:rsidRDefault="008A4433" w:rsidP="008A4433">
            <w:pPr>
              <w:tabs>
                <w:tab w:val="center" w:pos="221"/>
              </w:tabs>
              <w:spacing w:after="58"/>
              <w:jc w:val="center"/>
              <w:rPr>
                <w:rFonts w:ascii="Bookman Old Style" w:hAnsi="Bookman Old Style"/>
                <w:sz w:val="20"/>
                <w:szCs w:val="20"/>
              </w:rPr>
            </w:pPr>
            <w:r w:rsidRPr="008A4433">
              <w:rPr>
                <w:rFonts w:ascii="Bookman Old Style" w:hAnsi="Bookman Old Style"/>
                <w:sz w:val="20"/>
                <w:szCs w:val="20"/>
              </w:rPr>
              <w:t>21</w:t>
            </w:r>
            <w:r w:rsidR="00350B0A">
              <w:rPr>
                <w:rFonts w:ascii="Bookman Old Style" w:hAnsi="Bookman Old Style"/>
                <w:sz w:val="20"/>
                <w:szCs w:val="20"/>
              </w:rPr>
              <w:t>4</w:t>
            </w:r>
          </w:p>
        </w:tc>
        <w:tc>
          <w:tcPr>
            <w:tcW w:w="5839" w:type="dxa"/>
            <w:tcBorders>
              <w:top w:val="nil"/>
              <w:left w:val="single" w:sz="2" w:space="0" w:color="000000"/>
              <w:bottom w:val="single" w:sz="2" w:space="0" w:color="000000"/>
              <w:right w:val="single" w:sz="2" w:space="0" w:color="000000"/>
            </w:tcBorders>
            <w:shd w:val="clear" w:color="auto" w:fill="FFFFFF"/>
            <w:vAlign w:val="center"/>
          </w:tcPr>
          <w:p w14:paraId="39D4A7E2" w14:textId="77777777" w:rsidR="008A4433" w:rsidRPr="008A4433" w:rsidRDefault="008A4433" w:rsidP="008A4433">
            <w:pPr>
              <w:widowControl w:val="0"/>
              <w:autoSpaceDE w:val="0"/>
              <w:autoSpaceDN w:val="0"/>
              <w:adjustRightInd w:val="0"/>
              <w:rPr>
                <w:rFonts w:ascii="Bookman Old Style" w:hAnsi="Bookman Old Style" w:cs="Calibri"/>
                <w:b/>
                <w:bCs/>
                <w:i/>
                <w:iCs/>
                <w:sz w:val="20"/>
                <w:szCs w:val="20"/>
              </w:rPr>
            </w:pPr>
            <w:r w:rsidRPr="008A4433">
              <w:rPr>
                <w:rFonts w:ascii="Bookman Old Style" w:hAnsi="Bookman Old Style" w:cs="Calibri"/>
                <w:b/>
                <w:bCs/>
                <w:i/>
                <w:iCs/>
                <w:sz w:val="20"/>
                <w:szCs w:val="20"/>
              </w:rPr>
              <w:t xml:space="preserve">Dotyczy </w:t>
            </w:r>
            <w:proofErr w:type="spellStart"/>
            <w:r w:rsidRPr="008A4433">
              <w:rPr>
                <w:rFonts w:ascii="Bookman Old Style" w:hAnsi="Bookman Old Style" w:cs="Calibri"/>
                <w:b/>
                <w:bCs/>
                <w:i/>
                <w:iCs/>
                <w:sz w:val="20"/>
                <w:szCs w:val="20"/>
              </w:rPr>
              <w:t>videoduodenoskopu</w:t>
            </w:r>
            <w:proofErr w:type="spellEnd"/>
          </w:p>
          <w:p w14:paraId="2E39560E" w14:textId="77777777" w:rsidR="008A4433" w:rsidRPr="008A4433" w:rsidRDefault="008A4433" w:rsidP="008A4433">
            <w:pPr>
              <w:widowControl w:val="0"/>
              <w:autoSpaceDE w:val="0"/>
              <w:autoSpaceDN w:val="0"/>
              <w:adjustRightInd w:val="0"/>
              <w:rPr>
                <w:rFonts w:ascii="Bookman Old Style" w:eastAsia="Calibri" w:hAnsi="Bookman Old Style" w:cs="Calibri"/>
                <w:b/>
                <w:bCs/>
                <w:i/>
                <w:iCs/>
                <w:sz w:val="20"/>
                <w:szCs w:val="20"/>
                <w:lang w:eastAsia="ar-SA"/>
              </w:rPr>
            </w:pPr>
            <w:r w:rsidRPr="008A4433">
              <w:rPr>
                <w:rFonts w:ascii="Bookman Old Style" w:hAnsi="Bookman Old Style" w:cs="Calibri"/>
                <w:sz w:val="20"/>
                <w:szCs w:val="20"/>
              </w:rPr>
              <w:t xml:space="preserve">Szerokość/średnica wziernika: max. 11,6 mm </w:t>
            </w:r>
          </w:p>
        </w:tc>
        <w:tc>
          <w:tcPr>
            <w:tcW w:w="2410" w:type="dxa"/>
            <w:tcBorders>
              <w:top w:val="nil"/>
              <w:left w:val="single" w:sz="2" w:space="0" w:color="000000"/>
              <w:bottom w:val="single" w:sz="2" w:space="0" w:color="000000"/>
              <w:right w:val="single" w:sz="2" w:space="0" w:color="000000"/>
            </w:tcBorders>
            <w:shd w:val="clear" w:color="auto" w:fill="FFFFFF"/>
          </w:tcPr>
          <w:p w14:paraId="68A71F77" w14:textId="77777777" w:rsidR="008A4433" w:rsidRPr="008A4433" w:rsidRDefault="008A4433" w:rsidP="008A4433">
            <w:pPr>
              <w:rPr>
                <w:rFonts w:ascii="Bookman Old Style" w:hAnsi="Bookman Old Style"/>
                <w:sz w:val="20"/>
                <w:szCs w:val="20"/>
              </w:rPr>
            </w:pPr>
            <w:r w:rsidRPr="008A4433">
              <w:rPr>
                <w:rFonts w:ascii="Bookman Old Style" w:hAnsi="Bookman Old Style"/>
                <w:sz w:val="20"/>
                <w:szCs w:val="20"/>
              </w:rPr>
              <w:t>≤ 11,6 mm - 5 pkt</w:t>
            </w:r>
          </w:p>
          <w:p w14:paraId="6E6F03E6" w14:textId="77777777" w:rsidR="008A4433" w:rsidRPr="008A4433" w:rsidRDefault="008A4433" w:rsidP="008A4433">
            <w:pPr>
              <w:jc w:val="center"/>
              <w:rPr>
                <w:rFonts w:ascii="Bookman Old Style" w:hAnsi="Bookman Old Style"/>
                <w:sz w:val="20"/>
                <w:szCs w:val="20"/>
              </w:rPr>
            </w:pPr>
            <w:r w:rsidRPr="008A4433">
              <w:rPr>
                <w:rFonts w:ascii="Bookman Old Style" w:hAnsi="Bookman Old Style"/>
                <w:sz w:val="20"/>
                <w:szCs w:val="20"/>
              </w:rPr>
              <w:t>&gt;11,6 mm - 0 pkt</w:t>
            </w:r>
          </w:p>
        </w:tc>
        <w:tc>
          <w:tcPr>
            <w:tcW w:w="1838" w:type="dxa"/>
            <w:tcBorders>
              <w:top w:val="single" w:sz="2" w:space="0" w:color="000000"/>
              <w:left w:val="single" w:sz="2" w:space="0" w:color="000000"/>
              <w:bottom w:val="single" w:sz="8" w:space="0" w:color="000000"/>
              <w:right w:val="double" w:sz="2" w:space="0" w:color="000000"/>
            </w:tcBorders>
            <w:shd w:val="clear" w:color="auto" w:fill="FFFFFF"/>
            <w:vAlign w:val="center"/>
          </w:tcPr>
          <w:p w14:paraId="33F58F6F" w14:textId="77777777" w:rsidR="008A4433" w:rsidRPr="008A4433" w:rsidRDefault="008A4433" w:rsidP="008A4433">
            <w:pPr>
              <w:spacing w:after="58"/>
              <w:jc w:val="center"/>
              <w:rPr>
                <w:rFonts w:ascii="Bookman Old Style" w:hAnsi="Bookman Old Style"/>
                <w:b/>
                <w:sz w:val="20"/>
                <w:szCs w:val="20"/>
              </w:rPr>
            </w:pPr>
          </w:p>
        </w:tc>
      </w:tr>
      <w:tr w:rsidR="008A4433" w:rsidRPr="008A4433" w14:paraId="45B92030" w14:textId="77777777" w:rsidTr="00722FF9">
        <w:tc>
          <w:tcPr>
            <w:tcW w:w="682" w:type="dxa"/>
            <w:tcBorders>
              <w:top w:val="nil"/>
              <w:left w:val="double" w:sz="2" w:space="0" w:color="000000"/>
              <w:bottom w:val="single" w:sz="2" w:space="0" w:color="000000"/>
              <w:right w:val="single" w:sz="2" w:space="0" w:color="000000"/>
            </w:tcBorders>
            <w:shd w:val="clear" w:color="auto" w:fill="FFFFFF"/>
            <w:vAlign w:val="center"/>
          </w:tcPr>
          <w:p w14:paraId="193E9636" w14:textId="275B187A" w:rsidR="008A4433" w:rsidRPr="008A4433" w:rsidRDefault="008A4433" w:rsidP="008A4433">
            <w:pPr>
              <w:tabs>
                <w:tab w:val="center" w:pos="221"/>
              </w:tabs>
              <w:spacing w:after="58"/>
              <w:jc w:val="center"/>
              <w:rPr>
                <w:rFonts w:ascii="Bookman Old Style" w:hAnsi="Bookman Old Style"/>
                <w:sz w:val="20"/>
                <w:szCs w:val="20"/>
              </w:rPr>
            </w:pPr>
            <w:r w:rsidRPr="008A4433">
              <w:rPr>
                <w:rFonts w:ascii="Bookman Old Style" w:hAnsi="Bookman Old Style"/>
                <w:sz w:val="20"/>
                <w:szCs w:val="20"/>
              </w:rPr>
              <w:t>21</w:t>
            </w:r>
            <w:r w:rsidR="00350B0A">
              <w:rPr>
                <w:rFonts w:ascii="Bookman Old Style" w:hAnsi="Bookman Old Style"/>
                <w:sz w:val="20"/>
                <w:szCs w:val="20"/>
              </w:rPr>
              <w:t>5</w:t>
            </w:r>
          </w:p>
        </w:tc>
        <w:tc>
          <w:tcPr>
            <w:tcW w:w="5839" w:type="dxa"/>
            <w:tcBorders>
              <w:top w:val="nil"/>
              <w:left w:val="single" w:sz="2" w:space="0" w:color="000000"/>
              <w:bottom w:val="single" w:sz="2" w:space="0" w:color="000000"/>
              <w:right w:val="single" w:sz="2" w:space="0" w:color="000000"/>
            </w:tcBorders>
            <w:shd w:val="clear" w:color="auto" w:fill="FFFFFF"/>
            <w:vAlign w:val="center"/>
          </w:tcPr>
          <w:p w14:paraId="1115675E" w14:textId="77777777" w:rsidR="008A4433" w:rsidRPr="008A4433" w:rsidRDefault="008A4433" w:rsidP="008A4433">
            <w:pPr>
              <w:widowControl w:val="0"/>
              <w:autoSpaceDE w:val="0"/>
              <w:autoSpaceDN w:val="0"/>
              <w:adjustRightInd w:val="0"/>
              <w:rPr>
                <w:rFonts w:ascii="Bookman Old Style" w:hAnsi="Bookman Old Style" w:cs="Calibri"/>
                <w:b/>
                <w:bCs/>
                <w:i/>
                <w:iCs/>
                <w:sz w:val="20"/>
                <w:szCs w:val="20"/>
              </w:rPr>
            </w:pPr>
            <w:r w:rsidRPr="008A4433">
              <w:rPr>
                <w:rFonts w:ascii="Bookman Old Style" w:hAnsi="Bookman Old Style" w:cs="Calibri"/>
                <w:b/>
                <w:bCs/>
                <w:i/>
                <w:iCs/>
                <w:sz w:val="20"/>
                <w:szCs w:val="20"/>
              </w:rPr>
              <w:t xml:space="preserve">Dotyczy </w:t>
            </w:r>
            <w:proofErr w:type="spellStart"/>
            <w:r w:rsidRPr="008A4433">
              <w:rPr>
                <w:rFonts w:ascii="Bookman Old Style" w:hAnsi="Bookman Old Style" w:cs="Calibri"/>
                <w:b/>
                <w:bCs/>
                <w:i/>
                <w:iCs/>
                <w:sz w:val="20"/>
                <w:szCs w:val="20"/>
              </w:rPr>
              <w:t>videoduodenoskopu</w:t>
            </w:r>
            <w:proofErr w:type="spellEnd"/>
          </w:p>
          <w:p w14:paraId="7D2B3B24" w14:textId="77777777" w:rsidR="008A4433" w:rsidRPr="008A4433" w:rsidRDefault="008A4433" w:rsidP="008A4433">
            <w:pPr>
              <w:widowControl w:val="0"/>
              <w:autoSpaceDE w:val="0"/>
              <w:autoSpaceDN w:val="0"/>
              <w:adjustRightInd w:val="0"/>
              <w:rPr>
                <w:rFonts w:ascii="Bookman Old Style" w:eastAsia="Calibri" w:hAnsi="Bookman Old Style" w:cs="Calibri"/>
                <w:b/>
                <w:bCs/>
                <w:i/>
                <w:iCs/>
                <w:sz w:val="20"/>
                <w:szCs w:val="20"/>
                <w:lang w:eastAsia="ar-SA"/>
              </w:rPr>
            </w:pPr>
            <w:r w:rsidRPr="008A4433">
              <w:rPr>
                <w:rFonts w:ascii="Bookman Old Style" w:hAnsi="Bookman Old Style" w:cs="Calibri"/>
                <w:sz w:val="20"/>
                <w:szCs w:val="20"/>
              </w:rPr>
              <w:t xml:space="preserve">Szerokość/średnica końca dystalnego: max. 13,6 mm </w:t>
            </w:r>
          </w:p>
        </w:tc>
        <w:tc>
          <w:tcPr>
            <w:tcW w:w="2410" w:type="dxa"/>
            <w:tcBorders>
              <w:top w:val="nil"/>
              <w:left w:val="single" w:sz="2" w:space="0" w:color="000000"/>
              <w:bottom w:val="single" w:sz="2" w:space="0" w:color="000000"/>
              <w:right w:val="single" w:sz="2" w:space="0" w:color="000000"/>
            </w:tcBorders>
            <w:shd w:val="clear" w:color="auto" w:fill="FFFFFF"/>
          </w:tcPr>
          <w:p w14:paraId="7E88C48B" w14:textId="77777777" w:rsidR="008A4433" w:rsidRPr="008A4433" w:rsidRDefault="008A4433" w:rsidP="008A4433">
            <w:pPr>
              <w:rPr>
                <w:rFonts w:ascii="Bookman Old Style" w:hAnsi="Bookman Old Style"/>
                <w:sz w:val="20"/>
                <w:szCs w:val="20"/>
              </w:rPr>
            </w:pPr>
            <w:r w:rsidRPr="008A4433">
              <w:rPr>
                <w:rFonts w:ascii="Bookman Old Style" w:hAnsi="Bookman Old Style"/>
                <w:sz w:val="20"/>
                <w:szCs w:val="20"/>
              </w:rPr>
              <w:t>≤ 13,6 mm - 5 pkt</w:t>
            </w:r>
          </w:p>
          <w:p w14:paraId="5FE8FB0F" w14:textId="77777777" w:rsidR="008A4433" w:rsidRPr="008A4433" w:rsidRDefault="008A4433" w:rsidP="008A4433">
            <w:pPr>
              <w:jc w:val="center"/>
              <w:rPr>
                <w:rFonts w:ascii="Bookman Old Style" w:hAnsi="Bookman Old Style"/>
                <w:sz w:val="20"/>
                <w:szCs w:val="20"/>
              </w:rPr>
            </w:pPr>
            <w:r w:rsidRPr="008A4433">
              <w:rPr>
                <w:rFonts w:ascii="Bookman Old Style" w:hAnsi="Bookman Old Style"/>
                <w:sz w:val="20"/>
                <w:szCs w:val="20"/>
              </w:rPr>
              <w:t>&gt;13,6 mm - 0 pkt</w:t>
            </w:r>
          </w:p>
        </w:tc>
        <w:tc>
          <w:tcPr>
            <w:tcW w:w="1838" w:type="dxa"/>
            <w:tcBorders>
              <w:top w:val="single" w:sz="2" w:space="0" w:color="000000"/>
              <w:left w:val="single" w:sz="2" w:space="0" w:color="000000"/>
              <w:bottom w:val="single" w:sz="8" w:space="0" w:color="000000"/>
              <w:right w:val="double" w:sz="2" w:space="0" w:color="000000"/>
            </w:tcBorders>
            <w:shd w:val="clear" w:color="auto" w:fill="FFFFFF"/>
            <w:vAlign w:val="center"/>
          </w:tcPr>
          <w:p w14:paraId="07F46451" w14:textId="77777777" w:rsidR="008A4433" w:rsidRPr="008A4433" w:rsidRDefault="008A4433" w:rsidP="008A4433">
            <w:pPr>
              <w:spacing w:after="58"/>
              <w:jc w:val="center"/>
              <w:rPr>
                <w:rFonts w:ascii="Bookman Old Style" w:hAnsi="Bookman Old Style"/>
                <w:b/>
                <w:sz w:val="20"/>
                <w:szCs w:val="20"/>
              </w:rPr>
            </w:pPr>
          </w:p>
        </w:tc>
      </w:tr>
      <w:tr w:rsidR="008A4433" w:rsidRPr="008A4433" w14:paraId="3B1C635A" w14:textId="77777777" w:rsidTr="00722FF9">
        <w:tc>
          <w:tcPr>
            <w:tcW w:w="682" w:type="dxa"/>
            <w:tcBorders>
              <w:top w:val="nil"/>
              <w:left w:val="double" w:sz="2" w:space="0" w:color="000000"/>
              <w:bottom w:val="single" w:sz="2" w:space="0" w:color="000000"/>
              <w:right w:val="single" w:sz="2" w:space="0" w:color="000000"/>
            </w:tcBorders>
            <w:shd w:val="clear" w:color="auto" w:fill="FFFFFF"/>
            <w:vAlign w:val="center"/>
          </w:tcPr>
          <w:p w14:paraId="6A14A415" w14:textId="20704DD1" w:rsidR="008A4433" w:rsidRPr="008A4433" w:rsidRDefault="008A4433" w:rsidP="008A4433">
            <w:pPr>
              <w:tabs>
                <w:tab w:val="center" w:pos="221"/>
              </w:tabs>
              <w:spacing w:after="58"/>
              <w:jc w:val="center"/>
              <w:rPr>
                <w:rFonts w:ascii="Bookman Old Style" w:hAnsi="Bookman Old Style"/>
                <w:sz w:val="20"/>
                <w:szCs w:val="20"/>
              </w:rPr>
            </w:pPr>
            <w:r w:rsidRPr="008A4433">
              <w:rPr>
                <w:rFonts w:ascii="Bookman Old Style" w:hAnsi="Bookman Old Style"/>
                <w:sz w:val="20"/>
                <w:szCs w:val="20"/>
              </w:rPr>
              <w:t>21</w:t>
            </w:r>
            <w:r w:rsidR="00350B0A">
              <w:rPr>
                <w:rFonts w:ascii="Bookman Old Style" w:hAnsi="Bookman Old Style"/>
                <w:sz w:val="20"/>
                <w:szCs w:val="20"/>
              </w:rPr>
              <w:t>6</w:t>
            </w:r>
          </w:p>
        </w:tc>
        <w:tc>
          <w:tcPr>
            <w:tcW w:w="5839" w:type="dxa"/>
            <w:tcBorders>
              <w:top w:val="nil"/>
              <w:left w:val="single" w:sz="2" w:space="0" w:color="000000"/>
              <w:bottom w:val="single" w:sz="2" w:space="0" w:color="000000"/>
              <w:right w:val="single" w:sz="2" w:space="0" w:color="000000"/>
            </w:tcBorders>
            <w:shd w:val="clear" w:color="auto" w:fill="FFFFFF"/>
          </w:tcPr>
          <w:p w14:paraId="34E7A0E2" w14:textId="77777777" w:rsidR="008A4433" w:rsidRPr="008A4433" w:rsidRDefault="008A4433" w:rsidP="008A4433">
            <w:pPr>
              <w:widowControl w:val="0"/>
              <w:autoSpaceDE w:val="0"/>
              <w:autoSpaceDN w:val="0"/>
              <w:adjustRightInd w:val="0"/>
              <w:rPr>
                <w:rFonts w:ascii="Bookman Old Style" w:hAnsi="Bookman Old Style"/>
                <w:b/>
                <w:bCs/>
                <w:i/>
                <w:iCs/>
                <w:sz w:val="20"/>
                <w:szCs w:val="20"/>
              </w:rPr>
            </w:pPr>
            <w:r w:rsidRPr="008A4433">
              <w:rPr>
                <w:rFonts w:ascii="Bookman Old Style" w:hAnsi="Bookman Old Style"/>
                <w:b/>
                <w:bCs/>
                <w:i/>
                <w:iCs/>
                <w:sz w:val="20"/>
                <w:szCs w:val="20"/>
              </w:rPr>
              <w:t>Dotyczy szafy endoskopowej</w:t>
            </w:r>
          </w:p>
          <w:p w14:paraId="3513BD1E" w14:textId="77777777" w:rsidR="008A4433" w:rsidRPr="008A4433" w:rsidRDefault="008A4433" w:rsidP="008A4433">
            <w:pPr>
              <w:widowControl w:val="0"/>
              <w:autoSpaceDE w:val="0"/>
              <w:autoSpaceDN w:val="0"/>
              <w:adjustRightInd w:val="0"/>
              <w:rPr>
                <w:rFonts w:ascii="Bookman Old Style" w:hAnsi="Bookman Old Style" w:cs="Calibri"/>
                <w:b/>
                <w:bCs/>
                <w:i/>
                <w:iCs/>
                <w:sz w:val="20"/>
                <w:szCs w:val="20"/>
              </w:rPr>
            </w:pPr>
            <w:r w:rsidRPr="008A4433">
              <w:rPr>
                <w:rFonts w:ascii="Bookman Old Style" w:hAnsi="Bookman Old Style"/>
                <w:sz w:val="20"/>
                <w:szCs w:val="20"/>
              </w:rPr>
              <w:t xml:space="preserve">Przechowanie endoskopów w pozycji pionowej </w:t>
            </w:r>
          </w:p>
        </w:tc>
        <w:tc>
          <w:tcPr>
            <w:tcW w:w="2410" w:type="dxa"/>
            <w:tcBorders>
              <w:top w:val="nil"/>
              <w:left w:val="single" w:sz="2" w:space="0" w:color="000000"/>
              <w:bottom w:val="single" w:sz="2" w:space="0" w:color="000000"/>
              <w:right w:val="single" w:sz="2" w:space="0" w:color="000000"/>
            </w:tcBorders>
            <w:shd w:val="clear" w:color="auto" w:fill="FFFFFF"/>
          </w:tcPr>
          <w:p w14:paraId="514AF885" w14:textId="77777777" w:rsidR="008A4433" w:rsidRPr="008A4433" w:rsidRDefault="008A4433" w:rsidP="008A4433">
            <w:pPr>
              <w:jc w:val="center"/>
              <w:rPr>
                <w:rFonts w:ascii="Bookman Old Style" w:hAnsi="Bookman Old Style"/>
                <w:sz w:val="20"/>
                <w:szCs w:val="20"/>
              </w:rPr>
            </w:pPr>
            <w:r w:rsidRPr="008A4433">
              <w:rPr>
                <w:rFonts w:ascii="Bookman Old Style" w:hAnsi="Bookman Old Style"/>
                <w:sz w:val="20"/>
                <w:szCs w:val="20"/>
              </w:rPr>
              <w:t>TAK – 10 pkt</w:t>
            </w:r>
          </w:p>
          <w:p w14:paraId="442CF13D" w14:textId="77777777" w:rsidR="008A4433" w:rsidRPr="008A4433" w:rsidRDefault="008A4433" w:rsidP="008A4433">
            <w:pPr>
              <w:jc w:val="center"/>
              <w:rPr>
                <w:rFonts w:ascii="Bookman Old Style" w:hAnsi="Bookman Old Style"/>
                <w:sz w:val="20"/>
                <w:szCs w:val="20"/>
              </w:rPr>
            </w:pPr>
            <w:r w:rsidRPr="008A4433">
              <w:rPr>
                <w:rFonts w:ascii="Bookman Old Style" w:hAnsi="Bookman Old Style"/>
                <w:sz w:val="20"/>
                <w:szCs w:val="20"/>
              </w:rPr>
              <w:t>NIE – 0 pkt</w:t>
            </w:r>
          </w:p>
        </w:tc>
        <w:tc>
          <w:tcPr>
            <w:tcW w:w="1838" w:type="dxa"/>
            <w:tcBorders>
              <w:top w:val="single" w:sz="2" w:space="0" w:color="000000"/>
              <w:left w:val="single" w:sz="2" w:space="0" w:color="000000"/>
              <w:bottom w:val="single" w:sz="8" w:space="0" w:color="000000"/>
              <w:right w:val="double" w:sz="2" w:space="0" w:color="000000"/>
            </w:tcBorders>
            <w:shd w:val="clear" w:color="auto" w:fill="FFFFFF"/>
          </w:tcPr>
          <w:p w14:paraId="0B2F92B8" w14:textId="77777777" w:rsidR="008A4433" w:rsidRPr="008A4433" w:rsidRDefault="008A4433" w:rsidP="008A4433">
            <w:pPr>
              <w:spacing w:after="58"/>
              <w:jc w:val="center"/>
              <w:rPr>
                <w:rFonts w:ascii="Bookman Old Style" w:hAnsi="Bookman Old Style"/>
                <w:b/>
                <w:sz w:val="20"/>
                <w:szCs w:val="20"/>
              </w:rPr>
            </w:pPr>
          </w:p>
        </w:tc>
      </w:tr>
      <w:tr w:rsidR="008A4433" w:rsidRPr="008A4433" w14:paraId="22E00E7E" w14:textId="77777777" w:rsidTr="00722FF9">
        <w:tc>
          <w:tcPr>
            <w:tcW w:w="682" w:type="dxa"/>
            <w:tcBorders>
              <w:top w:val="nil"/>
              <w:left w:val="double" w:sz="2" w:space="0" w:color="000000"/>
              <w:bottom w:val="single" w:sz="2" w:space="0" w:color="000000"/>
              <w:right w:val="single" w:sz="2" w:space="0" w:color="000000"/>
            </w:tcBorders>
            <w:shd w:val="clear" w:color="auto" w:fill="FFFFFF"/>
            <w:vAlign w:val="center"/>
          </w:tcPr>
          <w:p w14:paraId="4B1C4A9D" w14:textId="56760BBF" w:rsidR="008A4433" w:rsidRPr="008A4433" w:rsidRDefault="008A4433" w:rsidP="008A4433">
            <w:pPr>
              <w:tabs>
                <w:tab w:val="center" w:pos="221"/>
              </w:tabs>
              <w:spacing w:after="58"/>
              <w:jc w:val="center"/>
              <w:rPr>
                <w:rFonts w:ascii="Bookman Old Style" w:hAnsi="Bookman Old Style"/>
                <w:sz w:val="20"/>
                <w:szCs w:val="20"/>
              </w:rPr>
            </w:pPr>
            <w:r w:rsidRPr="008A4433">
              <w:rPr>
                <w:rFonts w:ascii="Bookman Old Style" w:hAnsi="Bookman Old Style"/>
                <w:sz w:val="20"/>
                <w:szCs w:val="20"/>
              </w:rPr>
              <w:t>21</w:t>
            </w:r>
            <w:r w:rsidR="00350B0A">
              <w:rPr>
                <w:rFonts w:ascii="Bookman Old Style" w:hAnsi="Bookman Old Style"/>
                <w:sz w:val="20"/>
                <w:szCs w:val="20"/>
              </w:rPr>
              <w:t>7</w:t>
            </w:r>
          </w:p>
        </w:tc>
        <w:tc>
          <w:tcPr>
            <w:tcW w:w="5839" w:type="dxa"/>
            <w:tcBorders>
              <w:top w:val="nil"/>
              <w:left w:val="single" w:sz="2" w:space="0" w:color="000000"/>
              <w:bottom w:val="single" w:sz="2" w:space="0" w:color="000000"/>
              <w:right w:val="single" w:sz="2" w:space="0" w:color="000000"/>
            </w:tcBorders>
            <w:shd w:val="clear" w:color="auto" w:fill="FFFFFF"/>
          </w:tcPr>
          <w:p w14:paraId="1767377D" w14:textId="77777777" w:rsidR="008A4433" w:rsidRPr="008A4433" w:rsidRDefault="008A4433" w:rsidP="008A4433">
            <w:pPr>
              <w:widowControl w:val="0"/>
              <w:autoSpaceDE w:val="0"/>
              <w:autoSpaceDN w:val="0"/>
              <w:adjustRightInd w:val="0"/>
              <w:rPr>
                <w:rFonts w:ascii="Bookman Old Style" w:hAnsi="Bookman Old Style"/>
                <w:b/>
                <w:bCs/>
                <w:i/>
                <w:iCs/>
                <w:sz w:val="20"/>
                <w:szCs w:val="20"/>
              </w:rPr>
            </w:pPr>
            <w:r w:rsidRPr="008A4433">
              <w:rPr>
                <w:rFonts w:ascii="Bookman Old Style" w:hAnsi="Bookman Old Style"/>
                <w:b/>
                <w:bCs/>
                <w:i/>
                <w:iCs/>
                <w:sz w:val="20"/>
                <w:szCs w:val="20"/>
              </w:rPr>
              <w:t>Dotyczy szafy endoskopowej</w:t>
            </w:r>
          </w:p>
          <w:p w14:paraId="6DC870B4" w14:textId="77777777" w:rsidR="008A4433" w:rsidRPr="008A4433" w:rsidRDefault="008A4433" w:rsidP="008A4433">
            <w:pPr>
              <w:widowControl w:val="0"/>
              <w:autoSpaceDE w:val="0"/>
              <w:autoSpaceDN w:val="0"/>
              <w:adjustRightInd w:val="0"/>
              <w:rPr>
                <w:rFonts w:ascii="Bookman Old Style" w:hAnsi="Bookman Old Style" w:cs="Calibri"/>
                <w:b/>
                <w:bCs/>
                <w:i/>
                <w:iCs/>
                <w:sz w:val="20"/>
                <w:szCs w:val="20"/>
              </w:rPr>
            </w:pPr>
            <w:r w:rsidRPr="008A4433">
              <w:rPr>
                <w:rFonts w:ascii="Bookman Old Style" w:hAnsi="Bookman Old Style"/>
                <w:sz w:val="20"/>
                <w:szCs w:val="20"/>
              </w:rPr>
              <w:t>Automatycznie uruchamianie oświetlenia wnętrza szafy po interakcji z szafą</w:t>
            </w:r>
          </w:p>
        </w:tc>
        <w:tc>
          <w:tcPr>
            <w:tcW w:w="2410" w:type="dxa"/>
            <w:tcBorders>
              <w:top w:val="nil"/>
              <w:left w:val="single" w:sz="2" w:space="0" w:color="000000"/>
              <w:bottom w:val="single" w:sz="2" w:space="0" w:color="000000"/>
              <w:right w:val="single" w:sz="2" w:space="0" w:color="000000"/>
            </w:tcBorders>
            <w:shd w:val="clear" w:color="auto" w:fill="FFFFFF"/>
          </w:tcPr>
          <w:p w14:paraId="3D988F5E" w14:textId="77777777" w:rsidR="008A4433" w:rsidRPr="008A4433" w:rsidRDefault="008A4433" w:rsidP="008A4433">
            <w:pPr>
              <w:jc w:val="center"/>
              <w:rPr>
                <w:rFonts w:ascii="Bookman Old Style" w:hAnsi="Bookman Old Style"/>
                <w:sz w:val="20"/>
                <w:szCs w:val="20"/>
              </w:rPr>
            </w:pPr>
            <w:r w:rsidRPr="008A4433">
              <w:rPr>
                <w:rFonts w:ascii="Bookman Old Style" w:hAnsi="Bookman Old Style"/>
                <w:sz w:val="20"/>
                <w:szCs w:val="20"/>
              </w:rPr>
              <w:t>TAK – 10 pkt</w:t>
            </w:r>
          </w:p>
          <w:p w14:paraId="20C0EB3B" w14:textId="77777777" w:rsidR="008A4433" w:rsidRPr="008A4433" w:rsidRDefault="008A4433" w:rsidP="008A4433">
            <w:pPr>
              <w:jc w:val="center"/>
              <w:rPr>
                <w:rFonts w:ascii="Bookman Old Style" w:hAnsi="Bookman Old Style"/>
                <w:sz w:val="20"/>
                <w:szCs w:val="20"/>
              </w:rPr>
            </w:pPr>
            <w:r w:rsidRPr="008A4433">
              <w:rPr>
                <w:rFonts w:ascii="Bookman Old Style" w:hAnsi="Bookman Old Style"/>
                <w:sz w:val="20"/>
                <w:szCs w:val="20"/>
              </w:rPr>
              <w:t>NIE – 0 pkt</w:t>
            </w:r>
          </w:p>
        </w:tc>
        <w:tc>
          <w:tcPr>
            <w:tcW w:w="1838" w:type="dxa"/>
            <w:tcBorders>
              <w:top w:val="single" w:sz="2" w:space="0" w:color="000000"/>
              <w:left w:val="single" w:sz="2" w:space="0" w:color="000000"/>
              <w:bottom w:val="single" w:sz="8" w:space="0" w:color="000000"/>
              <w:right w:val="double" w:sz="2" w:space="0" w:color="000000"/>
            </w:tcBorders>
            <w:shd w:val="clear" w:color="auto" w:fill="FFFFFF"/>
          </w:tcPr>
          <w:p w14:paraId="240D075C" w14:textId="77777777" w:rsidR="008A4433" w:rsidRPr="008A4433" w:rsidRDefault="008A4433" w:rsidP="008A4433">
            <w:pPr>
              <w:spacing w:after="58"/>
              <w:jc w:val="center"/>
              <w:rPr>
                <w:rFonts w:ascii="Bookman Old Style" w:hAnsi="Bookman Old Style"/>
                <w:b/>
                <w:sz w:val="20"/>
                <w:szCs w:val="20"/>
              </w:rPr>
            </w:pPr>
          </w:p>
        </w:tc>
      </w:tr>
    </w:tbl>
    <w:p w14:paraId="1B418B00" w14:textId="77777777" w:rsidR="008A4433" w:rsidRDefault="008A4433" w:rsidP="006C6B88">
      <w:pPr>
        <w:rPr>
          <w:rFonts w:ascii="Bookman Old Style" w:hAnsi="Bookman Old Style" w:cs="Tahoma"/>
          <w:b/>
          <w:sz w:val="18"/>
          <w:szCs w:val="18"/>
        </w:rPr>
      </w:pPr>
    </w:p>
    <w:p w14:paraId="50A28125" w14:textId="77777777" w:rsidR="008A4433" w:rsidRDefault="008A4433" w:rsidP="006C6B88">
      <w:pPr>
        <w:rPr>
          <w:rFonts w:ascii="Bookman Old Style" w:hAnsi="Bookman Old Style" w:cs="Tahoma"/>
          <w:b/>
          <w:sz w:val="18"/>
          <w:szCs w:val="18"/>
        </w:rPr>
      </w:pPr>
    </w:p>
    <w:p w14:paraId="37306C72" w14:textId="77777777" w:rsidR="008A4433" w:rsidRDefault="008A4433" w:rsidP="006C6B88">
      <w:pPr>
        <w:rPr>
          <w:rFonts w:ascii="Bookman Old Style" w:hAnsi="Bookman Old Style" w:cs="Tahoma"/>
          <w:b/>
          <w:sz w:val="18"/>
          <w:szCs w:val="18"/>
        </w:rPr>
      </w:pPr>
    </w:p>
    <w:p w14:paraId="0CF807E5" w14:textId="77777777" w:rsidR="008A4433" w:rsidRDefault="008A4433" w:rsidP="006C6B88">
      <w:pPr>
        <w:rPr>
          <w:rFonts w:ascii="Bookman Old Style" w:hAnsi="Bookman Old Style" w:cs="Tahoma"/>
          <w:b/>
          <w:sz w:val="18"/>
          <w:szCs w:val="18"/>
        </w:rPr>
      </w:pPr>
    </w:p>
    <w:p w14:paraId="44763A37" w14:textId="77777777" w:rsidR="00F95A0A" w:rsidRDefault="00F95A0A" w:rsidP="006C6B88">
      <w:pPr>
        <w:rPr>
          <w:rFonts w:ascii="Bookman Old Style" w:hAnsi="Bookman Old Style" w:cs="Tahoma"/>
          <w:b/>
          <w:sz w:val="18"/>
          <w:szCs w:val="18"/>
        </w:rPr>
      </w:pPr>
    </w:p>
    <w:p w14:paraId="64609DE3" w14:textId="77777777" w:rsidR="00F95A0A" w:rsidRDefault="00F95A0A" w:rsidP="006C6B88">
      <w:pPr>
        <w:rPr>
          <w:rFonts w:ascii="Bookman Old Style" w:hAnsi="Bookman Old Style" w:cs="Tahoma"/>
          <w:b/>
          <w:sz w:val="18"/>
          <w:szCs w:val="18"/>
        </w:rPr>
      </w:pPr>
    </w:p>
    <w:p w14:paraId="3B7D7778" w14:textId="77777777" w:rsidR="00F95A0A" w:rsidRDefault="00F95A0A" w:rsidP="006C6B88">
      <w:pPr>
        <w:rPr>
          <w:rFonts w:ascii="Bookman Old Style" w:hAnsi="Bookman Old Style" w:cs="Tahoma"/>
          <w:b/>
          <w:sz w:val="18"/>
          <w:szCs w:val="18"/>
        </w:rPr>
      </w:pPr>
    </w:p>
    <w:p w14:paraId="25836412" w14:textId="77777777" w:rsidR="00F95A0A" w:rsidRDefault="00F95A0A" w:rsidP="006C6B88">
      <w:pPr>
        <w:rPr>
          <w:rFonts w:ascii="Bookman Old Style" w:hAnsi="Bookman Old Style" w:cs="Tahoma"/>
          <w:b/>
          <w:sz w:val="18"/>
          <w:szCs w:val="18"/>
        </w:rPr>
      </w:pPr>
    </w:p>
    <w:p w14:paraId="4D64937B" w14:textId="77777777" w:rsidR="00F95A0A" w:rsidRDefault="00F95A0A" w:rsidP="006C6B88">
      <w:pPr>
        <w:rPr>
          <w:rFonts w:ascii="Bookman Old Style" w:hAnsi="Bookman Old Style" w:cs="Tahoma"/>
          <w:b/>
          <w:sz w:val="18"/>
          <w:szCs w:val="18"/>
        </w:rPr>
      </w:pPr>
    </w:p>
    <w:p w14:paraId="4DF6DEF8" w14:textId="77777777" w:rsidR="00F95A0A" w:rsidRDefault="00F95A0A" w:rsidP="006C6B88">
      <w:pPr>
        <w:rPr>
          <w:rFonts w:ascii="Bookman Old Style" w:hAnsi="Bookman Old Style" w:cs="Tahoma"/>
          <w:b/>
          <w:sz w:val="18"/>
          <w:szCs w:val="18"/>
        </w:rPr>
      </w:pPr>
    </w:p>
    <w:p w14:paraId="03F54296" w14:textId="77777777" w:rsidR="00F95A0A" w:rsidRDefault="00F95A0A" w:rsidP="006C6B88">
      <w:pPr>
        <w:rPr>
          <w:rFonts w:ascii="Bookman Old Style" w:hAnsi="Bookman Old Style" w:cs="Tahoma"/>
          <w:b/>
          <w:sz w:val="18"/>
          <w:szCs w:val="18"/>
        </w:rPr>
      </w:pPr>
    </w:p>
    <w:p w14:paraId="1A682CFA" w14:textId="77777777" w:rsidR="00F95A0A" w:rsidRDefault="00F95A0A" w:rsidP="006C6B88">
      <w:pPr>
        <w:rPr>
          <w:rFonts w:ascii="Bookman Old Style" w:hAnsi="Bookman Old Style" w:cs="Tahoma"/>
          <w:b/>
          <w:sz w:val="18"/>
          <w:szCs w:val="18"/>
        </w:rPr>
      </w:pPr>
    </w:p>
    <w:p w14:paraId="67AE7973" w14:textId="77777777" w:rsidR="00F95A0A" w:rsidRDefault="00F95A0A" w:rsidP="006C6B88">
      <w:pPr>
        <w:rPr>
          <w:rFonts w:ascii="Bookman Old Style" w:hAnsi="Bookman Old Style" w:cs="Tahoma"/>
          <w:b/>
          <w:sz w:val="18"/>
          <w:szCs w:val="18"/>
        </w:rPr>
      </w:pPr>
    </w:p>
    <w:p w14:paraId="6F3F2A7E" w14:textId="77777777" w:rsidR="00F95A0A" w:rsidRDefault="00F95A0A" w:rsidP="006C6B88">
      <w:pPr>
        <w:rPr>
          <w:rFonts w:ascii="Bookman Old Style" w:hAnsi="Bookman Old Style" w:cs="Tahoma"/>
          <w:b/>
          <w:sz w:val="18"/>
          <w:szCs w:val="18"/>
        </w:rPr>
      </w:pPr>
    </w:p>
    <w:p w14:paraId="7FCD1653" w14:textId="77777777" w:rsidR="00F95A0A" w:rsidRDefault="00F95A0A" w:rsidP="006C6B88">
      <w:pPr>
        <w:rPr>
          <w:rFonts w:ascii="Bookman Old Style" w:hAnsi="Bookman Old Style" w:cs="Tahoma"/>
          <w:b/>
          <w:sz w:val="18"/>
          <w:szCs w:val="18"/>
        </w:rPr>
      </w:pPr>
    </w:p>
    <w:p w14:paraId="65AC85D6" w14:textId="77777777" w:rsidR="00F95A0A" w:rsidRDefault="00F95A0A" w:rsidP="006C6B88">
      <w:pPr>
        <w:rPr>
          <w:rFonts w:ascii="Bookman Old Style" w:hAnsi="Bookman Old Style" w:cs="Tahoma"/>
          <w:b/>
          <w:sz w:val="18"/>
          <w:szCs w:val="18"/>
        </w:rPr>
      </w:pPr>
    </w:p>
    <w:p w14:paraId="13ED66F1" w14:textId="77777777" w:rsidR="00F95A0A" w:rsidRDefault="00F95A0A" w:rsidP="006C6B88">
      <w:pPr>
        <w:rPr>
          <w:rFonts w:ascii="Bookman Old Style" w:hAnsi="Bookman Old Style" w:cs="Tahoma"/>
          <w:b/>
          <w:sz w:val="18"/>
          <w:szCs w:val="18"/>
        </w:rPr>
      </w:pPr>
    </w:p>
    <w:p w14:paraId="3E4F238B" w14:textId="77777777" w:rsidR="00F95A0A" w:rsidRDefault="00F95A0A" w:rsidP="006C6B88">
      <w:pPr>
        <w:rPr>
          <w:rFonts w:ascii="Bookman Old Style" w:hAnsi="Bookman Old Style" w:cs="Tahoma"/>
          <w:b/>
          <w:sz w:val="18"/>
          <w:szCs w:val="18"/>
        </w:rPr>
      </w:pPr>
    </w:p>
    <w:p w14:paraId="6BB06B16" w14:textId="77777777" w:rsidR="00F95A0A" w:rsidRDefault="00F95A0A" w:rsidP="006C6B88">
      <w:pPr>
        <w:rPr>
          <w:rFonts w:ascii="Bookman Old Style" w:hAnsi="Bookman Old Style" w:cs="Tahoma"/>
          <w:b/>
          <w:sz w:val="18"/>
          <w:szCs w:val="18"/>
        </w:rPr>
      </w:pPr>
    </w:p>
    <w:p w14:paraId="78B49DFB" w14:textId="77777777" w:rsidR="00F95A0A" w:rsidRDefault="00F95A0A" w:rsidP="006C6B88">
      <w:pPr>
        <w:rPr>
          <w:rFonts w:ascii="Bookman Old Style" w:hAnsi="Bookman Old Style" w:cs="Tahoma"/>
          <w:b/>
          <w:sz w:val="18"/>
          <w:szCs w:val="18"/>
        </w:rPr>
      </w:pPr>
    </w:p>
    <w:p w14:paraId="421483CF" w14:textId="77777777" w:rsidR="00F95A0A" w:rsidRDefault="00F95A0A" w:rsidP="006C6B88">
      <w:pPr>
        <w:rPr>
          <w:rFonts w:ascii="Bookman Old Style" w:hAnsi="Bookman Old Style" w:cs="Tahoma"/>
          <w:b/>
          <w:sz w:val="18"/>
          <w:szCs w:val="18"/>
        </w:rPr>
      </w:pPr>
    </w:p>
    <w:p w14:paraId="43543380" w14:textId="77777777" w:rsidR="00F95A0A" w:rsidRDefault="00F95A0A" w:rsidP="006C6B88">
      <w:pPr>
        <w:rPr>
          <w:rFonts w:ascii="Bookman Old Style" w:hAnsi="Bookman Old Style" w:cs="Tahoma"/>
          <w:b/>
          <w:sz w:val="18"/>
          <w:szCs w:val="18"/>
        </w:rPr>
      </w:pPr>
    </w:p>
    <w:p w14:paraId="4A11B564" w14:textId="77777777" w:rsidR="00F95A0A" w:rsidRDefault="00F95A0A" w:rsidP="006C6B88">
      <w:pPr>
        <w:rPr>
          <w:rFonts w:ascii="Bookman Old Style" w:hAnsi="Bookman Old Style" w:cs="Tahoma"/>
          <w:b/>
          <w:sz w:val="18"/>
          <w:szCs w:val="18"/>
        </w:rPr>
      </w:pPr>
    </w:p>
    <w:p w14:paraId="5AE3C525" w14:textId="77777777" w:rsidR="00F95A0A" w:rsidRDefault="00F95A0A" w:rsidP="006C6B88">
      <w:pPr>
        <w:rPr>
          <w:rFonts w:ascii="Bookman Old Style" w:hAnsi="Bookman Old Style" w:cs="Tahoma"/>
          <w:b/>
          <w:sz w:val="18"/>
          <w:szCs w:val="18"/>
        </w:rPr>
      </w:pPr>
    </w:p>
    <w:p w14:paraId="2FF62CB2" w14:textId="77777777" w:rsidR="00F95A0A" w:rsidRDefault="00F95A0A" w:rsidP="006C6B88">
      <w:pPr>
        <w:rPr>
          <w:rFonts w:ascii="Bookman Old Style" w:hAnsi="Bookman Old Style" w:cs="Tahoma"/>
          <w:b/>
          <w:sz w:val="18"/>
          <w:szCs w:val="18"/>
        </w:rPr>
      </w:pPr>
    </w:p>
    <w:p w14:paraId="0E4481A5" w14:textId="77777777" w:rsidR="00F95A0A" w:rsidRDefault="00F95A0A" w:rsidP="006C6B88">
      <w:pPr>
        <w:rPr>
          <w:rFonts w:ascii="Bookman Old Style" w:hAnsi="Bookman Old Style" w:cs="Tahoma"/>
          <w:b/>
          <w:sz w:val="18"/>
          <w:szCs w:val="18"/>
        </w:rPr>
      </w:pPr>
    </w:p>
    <w:p w14:paraId="0EB85C37" w14:textId="77777777" w:rsidR="00F95A0A" w:rsidRDefault="00F95A0A" w:rsidP="006C6B88">
      <w:pPr>
        <w:rPr>
          <w:rFonts w:ascii="Bookman Old Style" w:hAnsi="Bookman Old Style" w:cs="Tahoma"/>
          <w:b/>
          <w:sz w:val="18"/>
          <w:szCs w:val="18"/>
        </w:rPr>
      </w:pPr>
    </w:p>
    <w:p w14:paraId="5CEF9A61" w14:textId="77777777" w:rsidR="00F95A0A" w:rsidRDefault="00F95A0A" w:rsidP="006C6B88">
      <w:pPr>
        <w:rPr>
          <w:rFonts w:ascii="Bookman Old Style" w:hAnsi="Bookman Old Style" w:cs="Tahoma"/>
          <w:b/>
          <w:sz w:val="18"/>
          <w:szCs w:val="18"/>
        </w:rPr>
      </w:pPr>
    </w:p>
    <w:p w14:paraId="4B74C4AC" w14:textId="77777777" w:rsidR="00F95A0A" w:rsidRDefault="00F95A0A" w:rsidP="006C6B88">
      <w:pPr>
        <w:rPr>
          <w:rFonts w:ascii="Bookman Old Style" w:hAnsi="Bookman Old Style" w:cs="Tahoma"/>
          <w:b/>
          <w:sz w:val="18"/>
          <w:szCs w:val="18"/>
        </w:rPr>
      </w:pPr>
    </w:p>
    <w:p w14:paraId="65822BF5" w14:textId="77777777" w:rsidR="00F95A0A" w:rsidRDefault="00F95A0A" w:rsidP="006C6B88">
      <w:pPr>
        <w:rPr>
          <w:rFonts w:ascii="Bookman Old Style" w:hAnsi="Bookman Old Style" w:cs="Tahoma"/>
          <w:b/>
          <w:sz w:val="18"/>
          <w:szCs w:val="18"/>
        </w:rPr>
      </w:pPr>
    </w:p>
    <w:p w14:paraId="3C66E1C6" w14:textId="77777777" w:rsidR="00F95A0A" w:rsidRDefault="00F95A0A" w:rsidP="006C6B88">
      <w:pPr>
        <w:rPr>
          <w:rFonts w:ascii="Bookman Old Style" w:hAnsi="Bookman Old Style" w:cs="Tahoma"/>
          <w:b/>
          <w:sz w:val="18"/>
          <w:szCs w:val="18"/>
        </w:rPr>
      </w:pPr>
    </w:p>
    <w:p w14:paraId="0AD0BF23" w14:textId="77777777" w:rsidR="00F95A0A" w:rsidRDefault="00F95A0A" w:rsidP="006C6B88">
      <w:pPr>
        <w:rPr>
          <w:rFonts w:ascii="Bookman Old Style" w:hAnsi="Bookman Old Style" w:cs="Tahoma"/>
          <w:b/>
          <w:sz w:val="18"/>
          <w:szCs w:val="18"/>
        </w:rPr>
      </w:pPr>
    </w:p>
    <w:p w14:paraId="36234DD6" w14:textId="77777777" w:rsidR="00F95A0A" w:rsidRDefault="00F95A0A" w:rsidP="006C6B88">
      <w:pPr>
        <w:rPr>
          <w:rFonts w:ascii="Bookman Old Style" w:hAnsi="Bookman Old Style" w:cs="Tahoma"/>
          <w:b/>
          <w:sz w:val="18"/>
          <w:szCs w:val="18"/>
        </w:rPr>
      </w:pPr>
    </w:p>
    <w:p w14:paraId="28A50849" w14:textId="77777777" w:rsidR="00F95A0A" w:rsidRDefault="00F95A0A" w:rsidP="006C6B88">
      <w:pPr>
        <w:rPr>
          <w:rFonts w:ascii="Bookman Old Style" w:hAnsi="Bookman Old Style" w:cs="Tahoma"/>
          <w:b/>
          <w:sz w:val="18"/>
          <w:szCs w:val="18"/>
        </w:rPr>
      </w:pPr>
    </w:p>
    <w:p w14:paraId="335303CD" w14:textId="77777777" w:rsidR="00F95A0A" w:rsidRDefault="00F95A0A" w:rsidP="006C6B88">
      <w:pPr>
        <w:rPr>
          <w:rFonts w:ascii="Bookman Old Style" w:hAnsi="Bookman Old Style" w:cs="Tahoma"/>
          <w:b/>
          <w:sz w:val="18"/>
          <w:szCs w:val="18"/>
        </w:rPr>
      </w:pPr>
    </w:p>
    <w:p w14:paraId="437EB96D" w14:textId="77777777" w:rsidR="00F95A0A" w:rsidRDefault="00F95A0A" w:rsidP="006C6B88">
      <w:pPr>
        <w:rPr>
          <w:rFonts w:ascii="Bookman Old Style" w:hAnsi="Bookman Old Style" w:cs="Tahoma"/>
          <w:b/>
          <w:sz w:val="18"/>
          <w:szCs w:val="18"/>
        </w:rPr>
      </w:pPr>
    </w:p>
    <w:p w14:paraId="5C22413D" w14:textId="77777777" w:rsidR="00F95A0A" w:rsidRDefault="00F95A0A" w:rsidP="006C6B88">
      <w:pPr>
        <w:rPr>
          <w:rFonts w:ascii="Bookman Old Style" w:hAnsi="Bookman Old Style" w:cs="Tahoma"/>
          <w:b/>
          <w:sz w:val="18"/>
          <w:szCs w:val="18"/>
        </w:rPr>
      </w:pPr>
    </w:p>
    <w:p w14:paraId="597CF42F" w14:textId="77777777" w:rsidR="00F95A0A" w:rsidRDefault="00F95A0A" w:rsidP="006C6B88">
      <w:pPr>
        <w:rPr>
          <w:rFonts w:ascii="Bookman Old Style" w:hAnsi="Bookman Old Style" w:cs="Tahoma"/>
          <w:b/>
          <w:sz w:val="18"/>
          <w:szCs w:val="18"/>
        </w:rPr>
      </w:pPr>
    </w:p>
    <w:p w14:paraId="74B50859" w14:textId="77777777" w:rsidR="00F95A0A" w:rsidRDefault="00F95A0A" w:rsidP="006C6B88">
      <w:pPr>
        <w:rPr>
          <w:rFonts w:ascii="Bookman Old Style" w:hAnsi="Bookman Old Style" w:cs="Tahoma"/>
          <w:b/>
          <w:sz w:val="18"/>
          <w:szCs w:val="18"/>
        </w:rPr>
      </w:pPr>
    </w:p>
    <w:p w14:paraId="1DD25BE6" w14:textId="77777777" w:rsidR="00F95A0A" w:rsidRDefault="00F95A0A" w:rsidP="006C6B88">
      <w:pPr>
        <w:rPr>
          <w:rFonts w:ascii="Bookman Old Style" w:hAnsi="Bookman Old Style" w:cs="Tahoma"/>
          <w:b/>
          <w:sz w:val="18"/>
          <w:szCs w:val="18"/>
        </w:rPr>
      </w:pPr>
    </w:p>
    <w:p w14:paraId="18D9ABD9" w14:textId="77777777" w:rsidR="00F95A0A" w:rsidRDefault="00F95A0A" w:rsidP="006C6B88">
      <w:pPr>
        <w:rPr>
          <w:rFonts w:ascii="Bookman Old Style" w:hAnsi="Bookman Old Style" w:cs="Tahoma"/>
          <w:b/>
          <w:sz w:val="18"/>
          <w:szCs w:val="18"/>
        </w:rPr>
      </w:pPr>
    </w:p>
    <w:p w14:paraId="7C669E95" w14:textId="77777777" w:rsidR="00F95A0A" w:rsidRDefault="00F95A0A" w:rsidP="006C6B88">
      <w:pPr>
        <w:rPr>
          <w:rFonts w:ascii="Bookman Old Style" w:hAnsi="Bookman Old Style" w:cs="Tahoma"/>
          <w:b/>
          <w:sz w:val="18"/>
          <w:szCs w:val="18"/>
        </w:rPr>
      </w:pPr>
    </w:p>
    <w:p w14:paraId="4764874F" w14:textId="77777777" w:rsidR="00A21DCB" w:rsidRPr="00B21DC2" w:rsidRDefault="00A21DCB" w:rsidP="00A21DCB">
      <w:pPr>
        <w:jc w:val="right"/>
        <w:rPr>
          <w:rFonts w:ascii="Arial" w:hAnsi="Arial" w:cs="Arial"/>
          <w:b/>
          <w:sz w:val="20"/>
          <w:szCs w:val="20"/>
        </w:rPr>
      </w:pPr>
      <w:r w:rsidRPr="00B21DC2">
        <w:rPr>
          <w:rFonts w:ascii="Arial" w:hAnsi="Arial" w:cs="Arial"/>
          <w:b/>
          <w:sz w:val="20"/>
          <w:szCs w:val="20"/>
        </w:rPr>
        <w:t>Załącznik Nr 3a do SWZ</w:t>
      </w:r>
    </w:p>
    <w:p w14:paraId="76A7B6AA" w14:textId="77777777" w:rsidR="00A21DCB" w:rsidRPr="00B21DC2" w:rsidRDefault="00A21DCB" w:rsidP="00A21DCB">
      <w:pPr>
        <w:rPr>
          <w:rFonts w:ascii="Arial" w:hAnsi="Arial" w:cs="Arial"/>
          <w:b/>
          <w:sz w:val="20"/>
          <w:szCs w:val="20"/>
        </w:rPr>
      </w:pPr>
      <w:r w:rsidRPr="00B21DC2">
        <w:rPr>
          <w:rFonts w:ascii="Arial" w:hAnsi="Arial" w:cs="Arial"/>
          <w:b/>
          <w:sz w:val="20"/>
          <w:szCs w:val="20"/>
        </w:rPr>
        <w:t>Wykonawca:</w:t>
      </w:r>
    </w:p>
    <w:p w14:paraId="1B179737" w14:textId="77777777" w:rsidR="00A21DCB" w:rsidRPr="00B21DC2" w:rsidRDefault="00A21DCB" w:rsidP="00A21DCB">
      <w:pPr>
        <w:spacing w:line="480" w:lineRule="auto"/>
        <w:ind w:right="5954"/>
        <w:rPr>
          <w:rFonts w:ascii="Arial" w:hAnsi="Arial" w:cs="Arial"/>
          <w:sz w:val="20"/>
          <w:szCs w:val="20"/>
        </w:rPr>
      </w:pPr>
      <w:r w:rsidRPr="00B21DC2">
        <w:rPr>
          <w:rFonts w:ascii="Arial" w:hAnsi="Arial" w:cs="Arial"/>
          <w:sz w:val="20"/>
          <w:szCs w:val="20"/>
        </w:rPr>
        <w:t>………………………………………………………………………………</w:t>
      </w:r>
    </w:p>
    <w:p w14:paraId="7310CB68" w14:textId="77777777" w:rsidR="00A21DCB" w:rsidRPr="00B21DC2" w:rsidRDefault="00A21DCB" w:rsidP="00A21DCB">
      <w:pPr>
        <w:ind w:right="5953"/>
        <w:rPr>
          <w:rFonts w:ascii="Arial" w:hAnsi="Arial" w:cs="Arial"/>
          <w:i/>
          <w:sz w:val="16"/>
          <w:szCs w:val="16"/>
        </w:rPr>
      </w:pPr>
      <w:r w:rsidRPr="00B21DC2">
        <w:rPr>
          <w:rFonts w:ascii="Arial" w:hAnsi="Arial" w:cs="Arial"/>
          <w:i/>
          <w:sz w:val="16"/>
          <w:szCs w:val="16"/>
        </w:rPr>
        <w:t>(pełna nazwa/firma, adres, w zależności od podmiotu: NIP/PESEL, KRS/</w:t>
      </w:r>
      <w:proofErr w:type="spellStart"/>
      <w:r w:rsidRPr="00B21DC2">
        <w:rPr>
          <w:rFonts w:ascii="Arial" w:hAnsi="Arial" w:cs="Arial"/>
          <w:i/>
          <w:sz w:val="16"/>
          <w:szCs w:val="16"/>
        </w:rPr>
        <w:t>CEiDG</w:t>
      </w:r>
      <w:proofErr w:type="spellEnd"/>
      <w:r w:rsidRPr="00B21DC2">
        <w:rPr>
          <w:rFonts w:ascii="Arial" w:hAnsi="Arial" w:cs="Arial"/>
          <w:i/>
          <w:sz w:val="16"/>
          <w:szCs w:val="16"/>
        </w:rPr>
        <w:t>)</w:t>
      </w:r>
    </w:p>
    <w:p w14:paraId="665837FC" w14:textId="77777777" w:rsidR="00A21DCB" w:rsidRPr="00B21DC2" w:rsidRDefault="00A21DCB" w:rsidP="00A21DCB">
      <w:pPr>
        <w:rPr>
          <w:rFonts w:ascii="Arial" w:hAnsi="Arial" w:cs="Arial"/>
          <w:sz w:val="20"/>
          <w:szCs w:val="20"/>
          <w:u w:val="single"/>
        </w:rPr>
      </w:pPr>
      <w:r w:rsidRPr="00B21DC2">
        <w:rPr>
          <w:rFonts w:ascii="Arial" w:hAnsi="Arial" w:cs="Arial"/>
          <w:sz w:val="20"/>
          <w:szCs w:val="20"/>
          <w:u w:val="single"/>
        </w:rPr>
        <w:t>reprezentowany przez:</w:t>
      </w:r>
    </w:p>
    <w:p w14:paraId="6168AB44" w14:textId="77777777" w:rsidR="00A21DCB" w:rsidRPr="00B21DC2" w:rsidRDefault="00A21DCB" w:rsidP="00A21DCB">
      <w:pPr>
        <w:spacing w:line="480" w:lineRule="auto"/>
        <w:ind w:right="5954"/>
        <w:rPr>
          <w:rFonts w:ascii="Arial" w:hAnsi="Arial" w:cs="Arial"/>
          <w:sz w:val="20"/>
          <w:szCs w:val="20"/>
        </w:rPr>
      </w:pPr>
      <w:r w:rsidRPr="00B21DC2">
        <w:rPr>
          <w:rFonts w:ascii="Arial" w:hAnsi="Arial" w:cs="Arial"/>
          <w:sz w:val="20"/>
          <w:szCs w:val="20"/>
        </w:rPr>
        <w:t>………………………………………………………………………………</w:t>
      </w:r>
    </w:p>
    <w:p w14:paraId="077F3F0D" w14:textId="77777777" w:rsidR="00A21DCB" w:rsidRPr="00B21DC2" w:rsidRDefault="00A21DCB" w:rsidP="00A21DCB">
      <w:pPr>
        <w:ind w:right="5953"/>
        <w:rPr>
          <w:rFonts w:ascii="Arial" w:hAnsi="Arial" w:cs="Arial"/>
          <w:i/>
          <w:sz w:val="16"/>
          <w:szCs w:val="16"/>
        </w:rPr>
      </w:pPr>
      <w:r w:rsidRPr="00B21DC2">
        <w:rPr>
          <w:rFonts w:ascii="Arial" w:hAnsi="Arial" w:cs="Arial"/>
          <w:i/>
          <w:sz w:val="16"/>
          <w:szCs w:val="16"/>
        </w:rPr>
        <w:t>(imię, nazwisko, stanowisko/podstawa do reprezentacji)</w:t>
      </w:r>
    </w:p>
    <w:p w14:paraId="37A2860D" w14:textId="77777777" w:rsidR="00A21DCB" w:rsidRPr="00B21DC2" w:rsidRDefault="00A21DCB" w:rsidP="00A21DCB">
      <w:pPr>
        <w:rPr>
          <w:rFonts w:ascii="Arial" w:hAnsi="Arial" w:cs="Arial"/>
        </w:rPr>
      </w:pPr>
    </w:p>
    <w:p w14:paraId="70FD80A1" w14:textId="77777777" w:rsidR="00A21DCB" w:rsidRPr="00B21DC2" w:rsidRDefault="00A21DCB" w:rsidP="00A21DCB">
      <w:pPr>
        <w:rPr>
          <w:rFonts w:ascii="Arial" w:hAnsi="Arial" w:cs="Arial"/>
          <w:b/>
          <w:sz w:val="20"/>
          <w:szCs w:val="20"/>
        </w:rPr>
      </w:pPr>
    </w:p>
    <w:p w14:paraId="483C8D82" w14:textId="77777777" w:rsidR="00A21DCB" w:rsidRPr="00B21DC2" w:rsidRDefault="00A21DCB" w:rsidP="00A21DCB">
      <w:pPr>
        <w:spacing w:after="120" w:line="360" w:lineRule="auto"/>
        <w:jc w:val="center"/>
        <w:rPr>
          <w:rFonts w:ascii="Arial" w:hAnsi="Arial" w:cs="Arial"/>
          <w:b/>
          <w:u w:val="single"/>
        </w:rPr>
      </w:pPr>
      <w:r w:rsidRPr="00B21DC2">
        <w:rPr>
          <w:rFonts w:ascii="Arial" w:hAnsi="Arial" w:cs="Arial"/>
          <w:b/>
          <w:u w:val="single"/>
        </w:rPr>
        <w:t xml:space="preserve">Oświadczenia wykonawcy/wykonawcy wspólnie ubiegającego się o udzielenie zamówienia </w:t>
      </w:r>
    </w:p>
    <w:p w14:paraId="560D9927" w14:textId="77777777" w:rsidR="00A21DCB" w:rsidRPr="00B21DC2" w:rsidRDefault="00A21DCB" w:rsidP="00A21DCB">
      <w:pPr>
        <w:spacing w:before="120" w:line="360" w:lineRule="auto"/>
        <w:jc w:val="center"/>
        <w:rPr>
          <w:rFonts w:ascii="Arial" w:hAnsi="Arial" w:cs="Arial"/>
          <w:b/>
          <w:caps/>
          <w:sz w:val="20"/>
          <w:szCs w:val="20"/>
          <w:u w:val="single"/>
        </w:rPr>
      </w:pPr>
      <w:r w:rsidRPr="00B21DC2">
        <w:rPr>
          <w:rFonts w:ascii="Arial" w:hAnsi="Arial" w:cs="Arial"/>
          <w:b/>
          <w:sz w:val="20"/>
          <w:szCs w:val="20"/>
          <w:u w:val="single"/>
        </w:rPr>
        <w:t xml:space="preserve">DOTYCZĄCE PRZESŁANEK WYKLUCZENIA Z ART. 5K ROZPORZĄDZENIA 833/2014 ORAZ ART. 7 UST. 1 USTAWY </w:t>
      </w:r>
      <w:r w:rsidRPr="00B21DC2">
        <w:rPr>
          <w:rFonts w:ascii="Arial" w:hAnsi="Arial" w:cs="Arial"/>
          <w:b/>
          <w:caps/>
          <w:sz w:val="20"/>
          <w:szCs w:val="20"/>
          <w:u w:val="single"/>
        </w:rPr>
        <w:t>o szczególnych rozwiązaniach w zakresie przeciwdziałania wspieraniu agresji na Ukrainę oraz służących ochronie bezpieczeństwa narodowego</w:t>
      </w:r>
    </w:p>
    <w:p w14:paraId="62B960B5" w14:textId="77777777" w:rsidR="00A21DCB" w:rsidRPr="00B21DC2" w:rsidRDefault="00A21DCB" w:rsidP="00A21DCB">
      <w:pPr>
        <w:spacing w:before="120" w:line="360" w:lineRule="auto"/>
        <w:jc w:val="center"/>
        <w:rPr>
          <w:rFonts w:ascii="Arial" w:hAnsi="Arial" w:cs="Arial"/>
          <w:b/>
          <w:u w:val="single"/>
        </w:rPr>
      </w:pPr>
      <w:r w:rsidRPr="00B21DC2">
        <w:rPr>
          <w:rFonts w:ascii="Arial" w:hAnsi="Arial" w:cs="Arial"/>
          <w:b/>
          <w:sz w:val="21"/>
          <w:szCs w:val="21"/>
        </w:rPr>
        <w:t xml:space="preserve">składane na podstawie art. 125 ust. 1 ustawy </w:t>
      </w:r>
      <w:proofErr w:type="spellStart"/>
      <w:r w:rsidRPr="00B21DC2">
        <w:rPr>
          <w:rFonts w:ascii="Arial" w:hAnsi="Arial" w:cs="Arial"/>
          <w:b/>
          <w:sz w:val="21"/>
          <w:szCs w:val="21"/>
        </w:rPr>
        <w:t>Pzp</w:t>
      </w:r>
      <w:proofErr w:type="spellEnd"/>
    </w:p>
    <w:p w14:paraId="7CBFDD09" w14:textId="76B0375F" w:rsidR="00A21DCB" w:rsidRPr="00B21DC2" w:rsidRDefault="00A21DCB" w:rsidP="00A21DCB">
      <w:pPr>
        <w:spacing w:before="240" w:line="360" w:lineRule="auto"/>
        <w:ind w:firstLine="709"/>
        <w:jc w:val="both"/>
        <w:rPr>
          <w:rFonts w:ascii="Arial" w:hAnsi="Arial" w:cs="Arial"/>
          <w:sz w:val="20"/>
          <w:szCs w:val="20"/>
        </w:rPr>
      </w:pPr>
      <w:r w:rsidRPr="00B21DC2">
        <w:rPr>
          <w:rFonts w:ascii="Arial" w:hAnsi="Arial" w:cs="Arial"/>
          <w:sz w:val="21"/>
          <w:szCs w:val="21"/>
        </w:rPr>
        <w:t xml:space="preserve">Na potrzeby postępowania o udzielenie zamówienia publicznego pn. </w:t>
      </w:r>
      <w:r w:rsidR="00F00F7B" w:rsidRPr="00B21DC2">
        <w:rPr>
          <w:rFonts w:ascii="Arial" w:hAnsi="Arial" w:cs="Arial"/>
          <w:b/>
          <w:bCs/>
          <w:sz w:val="21"/>
          <w:szCs w:val="21"/>
        </w:rPr>
        <w:t>„</w:t>
      </w:r>
      <w:r w:rsidR="000C2890">
        <w:rPr>
          <w:rFonts w:ascii="Arial" w:hAnsi="Arial" w:cs="Arial"/>
          <w:b/>
          <w:bCs/>
          <w:sz w:val="21"/>
          <w:szCs w:val="21"/>
        </w:rPr>
        <w:t>Zakup</w:t>
      </w:r>
      <w:r w:rsidR="000C2890" w:rsidRPr="00136E59">
        <w:rPr>
          <w:rFonts w:ascii="Arial" w:hAnsi="Arial" w:cs="Arial"/>
          <w:b/>
          <w:bCs/>
          <w:sz w:val="21"/>
          <w:szCs w:val="21"/>
        </w:rPr>
        <w:t xml:space="preserve"> </w:t>
      </w:r>
      <w:r w:rsidR="00350B0A">
        <w:rPr>
          <w:rFonts w:ascii="Arial" w:hAnsi="Arial" w:cs="Arial"/>
          <w:b/>
          <w:bCs/>
          <w:sz w:val="21"/>
          <w:szCs w:val="21"/>
        </w:rPr>
        <w:t>zestawu endoskopowego</w:t>
      </w:r>
      <w:r w:rsidR="00F00F7B" w:rsidRPr="00B21DC2">
        <w:rPr>
          <w:rFonts w:ascii="Arial" w:hAnsi="Arial" w:cs="Arial"/>
          <w:b/>
          <w:bCs/>
          <w:sz w:val="21"/>
          <w:szCs w:val="21"/>
        </w:rPr>
        <w:t>”</w:t>
      </w:r>
      <w:r w:rsidR="00B526DA" w:rsidRPr="00B21DC2">
        <w:rPr>
          <w:rFonts w:ascii="Arial" w:hAnsi="Arial" w:cs="Arial"/>
          <w:b/>
          <w:bCs/>
          <w:sz w:val="21"/>
          <w:szCs w:val="21"/>
        </w:rPr>
        <w:t xml:space="preserve"> </w:t>
      </w:r>
      <w:r w:rsidRPr="00B21DC2">
        <w:rPr>
          <w:rFonts w:ascii="Arial" w:hAnsi="Arial" w:cs="Arial"/>
          <w:sz w:val="21"/>
          <w:szCs w:val="21"/>
        </w:rPr>
        <w:t>oświadczam, co następuje:</w:t>
      </w:r>
    </w:p>
    <w:p w14:paraId="678FA7F1" w14:textId="77777777" w:rsidR="00A21DCB" w:rsidRPr="00B21DC2" w:rsidRDefault="00A21DCB" w:rsidP="00A21DCB">
      <w:pPr>
        <w:shd w:val="clear" w:color="auto" w:fill="BFBFBF"/>
        <w:spacing w:before="360" w:line="360" w:lineRule="auto"/>
        <w:rPr>
          <w:rFonts w:ascii="Arial" w:hAnsi="Arial" w:cs="Arial"/>
          <w:b/>
          <w:sz w:val="21"/>
          <w:szCs w:val="21"/>
        </w:rPr>
      </w:pPr>
      <w:r w:rsidRPr="00B21DC2">
        <w:rPr>
          <w:rFonts w:ascii="Arial" w:hAnsi="Arial" w:cs="Arial"/>
          <w:b/>
          <w:sz w:val="21"/>
          <w:szCs w:val="21"/>
        </w:rPr>
        <w:t>OŚWIADCZENIA DOTYCZĄCE WYKONAWCY:</w:t>
      </w:r>
    </w:p>
    <w:p w14:paraId="0D2AA431" w14:textId="77777777" w:rsidR="00A21DCB" w:rsidRPr="00B21DC2" w:rsidRDefault="00A21DCB" w:rsidP="00F95A0A">
      <w:pPr>
        <w:pStyle w:val="Akapitzlist"/>
        <w:numPr>
          <w:ilvl w:val="0"/>
          <w:numId w:val="76"/>
        </w:numPr>
        <w:spacing w:before="360" w:after="0" w:line="360" w:lineRule="auto"/>
        <w:jc w:val="both"/>
        <w:rPr>
          <w:rFonts w:ascii="Arial" w:hAnsi="Arial" w:cs="Arial"/>
          <w:b/>
          <w:bCs/>
          <w:sz w:val="21"/>
          <w:szCs w:val="21"/>
        </w:rPr>
      </w:pPr>
      <w:r w:rsidRPr="00B21DC2">
        <w:rPr>
          <w:rFonts w:ascii="Arial" w:hAnsi="Arial" w:cs="Arial"/>
          <w:sz w:val="21"/>
          <w:szCs w:val="21"/>
        </w:rPr>
        <w:t xml:space="preserve">Oświadczam, że nie podlegam wykluczeniu z postępowania na podstawie </w:t>
      </w:r>
      <w:r w:rsidRPr="00B21DC2">
        <w:rPr>
          <w:rFonts w:ascii="Arial" w:hAnsi="Arial" w:cs="Arial"/>
          <w:sz w:val="21"/>
          <w:szCs w:val="21"/>
        </w:rPr>
        <w:br/>
        <w:t>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r w:rsidRPr="00B21DC2">
        <w:rPr>
          <w:rStyle w:val="Odwoanieprzypisudolnego"/>
          <w:rFonts w:ascii="Arial" w:hAnsi="Arial" w:cs="Arial"/>
          <w:sz w:val="21"/>
          <w:szCs w:val="21"/>
        </w:rPr>
        <w:footnoteReference w:id="5"/>
      </w:r>
    </w:p>
    <w:p w14:paraId="37E9A4E6" w14:textId="77777777" w:rsidR="00A21DCB" w:rsidRPr="00B21DC2" w:rsidRDefault="00A21DCB" w:rsidP="00F95A0A">
      <w:pPr>
        <w:pStyle w:val="NormalnyWeb"/>
        <w:numPr>
          <w:ilvl w:val="0"/>
          <w:numId w:val="76"/>
        </w:numPr>
        <w:spacing w:before="0" w:beforeAutospacing="0" w:after="0" w:afterAutospacing="0" w:line="360" w:lineRule="auto"/>
        <w:rPr>
          <w:rFonts w:ascii="Arial" w:hAnsi="Arial" w:cs="Arial"/>
          <w:b/>
          <w:bCs/>
          <w:sz w:val="21"/>
          <w:szCs w:val="21"/>
        </w:rPr>
      </w:pPr>
      <w:r w:rsidRPr="00B21DC2">
        <w:rPr>
          <w:rFonts w:ascii="Arial" w:hAnsi="Arial" w:cs="Arial"/>
          <w:sz w:val="21"/>
          <w:szCs w:val="21"/>
        </w:rPr>
        <w:t xml:space="preserve">Oświadczam, że nie zachodzą w stosunku do mnie przesłanki wykluczenia z postępowania na podstawie art. </w:t>
      </w:r>
      <w:r w:rsidRPr="00B21DC2">
        <w:rPr>
          <w:rFonts w:ascii="Arial" w:eastAsia="Times New Roman" w:hAnsi="Arial" w:cs="Arial"/>
          <w:sz w:val="21"/>
          <w:szCs w:val="21"/>
        </w:rPr>
        <w:t xml:space="preserve">7 ust. 1 ustawy </w:t>
      </w:r>
      <w:r w:rsidRPr="00B21DC2">
        <w:rPr>
          <w:rFonts w:ascii="Arial" w:hAnsi="Arial" w:cs="Arial"/>
          <w:sz w:val="21"/>
          <w:szCs w:val="21"/>
        </w:rPr>
        <w:t>z dnia 13 kwietnia 2022 r.</w:t>
      </w:r>
      <w:r w:rsidRPr="00B21DC2">
        <w:rPr>
          <w:rFonts w:ascii="Arial" w:hAnsi="Arial" w:cs="Arial"/>
          <w:i/>
          <w:iCs/>
          <w:sz w:val="21"/>
          <w:szCs w:val="21"/>
        </w:rPr>
        <w:t xml:space="preserve"> o szczególnych rozwiązaniach w zakresie </w:t>
      </w:r>
      <w:r w:rsidRPr="00B21DC2">
        <w:rPr>
          <w:rFonts w:ascii="Arial" w:hAnsi="Arial" w:cs="Arial"/>
          <w:i/>
          <w:iCs/>
          <w:sz w:val="21"/>
          <w:szCs w:val="21"/>
        </w:rPr>
        <w:lastRenderedPageBreak/>
        <w:t xml:space="preserve">przeciwdziałania wspieraniu agresji na Ukrainę oraz służących ochronie bezpieczeństwa narodowego </w:t>
      </w:r>
      <w:r w:rsidRPr="00B21DC2">
        <w:rPr>
          <w:rFonts w:ascii="Arial" w:hAnsi="Arial" w:cs="Arial"/>
          <w:sz w:val="21"/>
          <w:szCs w:val="21"/>
        </w:rPr>
        <w:t>(Dz. U. poz. 835)</w:t>
      </w:r>
      <w:r w:rsidRPr="00B21DC2">
        <w:rPr>
          <w:rFonts w:ascii="Arial" w:hAnsi="Arial" w:cs="Arial"/>
          <w:i/>
          <w:iCs/>
          <w:sz w:val="21"/>
          <w:szCs w:val="21"/>
        </w:rPr>
        <w:t>.</w:t>
      </w:r>
      <w:r w:rsidRPr="00B21DC2">
        <w:rPr>
          <w:rStyle w:val="Odwoanieprzypisudolnego"/>
          <w:rFonts w:ascii="Arial" w:hAnsi="Arial" w:cs="Arial"/>
          <w:sz w:val="21"/>
          <w:szCs w:val="21"/>
        </w:rPr>
        <w:footnoteReference w:id="6"/>
      </w:r>
    </w:p>
    <w:p w14:paraId="1967CEC5" w14:textId="77777777" w:rsidR="00A21DCB" w:rsidRPr="00B21DC2" w:rsidRDefault="00A21DCB" w:rsidP="00A21DCB">
      <w:pPr>
        <w:shd w:val="clear" w:color="auto" w:fill="BFBFBF"/>
        <w:spacing w:before="240" w:after="120" w:line="360" w:lineRule="auto"/>
        <w:jc w:val="both"/>
        <w:rPr>
          <w:rFonts w:ascii="Arial" w:hAnsi="Arial" w:cs="Arial"/>
          <w:sz w:val="21"/>
          <w:szCs w:val="21"/>
        </w:rPr>
      </w:pPr>
      <w:r w:rsidRPr="00B21DC2">
        <w:rPr>
          <w:rFonts w:ascii="Arial" w:hAnsi="Arial" w:cs="Arial"/>
          <w:b/>
          <w:sz w:val="21"/>
          <w:szCs w:val="21"/>
        </w:rPr>
        <w:t>INFORMACJA DOTYCZĄCA POLEGANIA NA ZDOLNOŚCIACH LUB SYTUACJI PODMIOTU UDOSTĘPNIAJĄCEGO ZASOBY W ZAKRESIE ODPOWIADAJĄCYM PONAD 10% WARTOŚCI ZAMÓWIENIA</w:t>
      </w:r>
      <w:r w:rsidRPr="00B21DC2">
        <w:rPr>
          <w:rFonts w:ascii="Arial" w:hAnsi="Arial" w:cs="Arial"/>
          <w:b/>
          <w:bCs/>
          <w:sz w:val="21"/>
          <w:szCs w:val="21"/>
        </w:rPr>
        <w:t>:</w:t>
      </w:r>
    </w:p>
    <w:p w14:paraId="3E740C6C" w14:textId="77777777" w:rsidR="00A21DCB" w:rsidRPr="00B21DC2" w:rsidRDefault="00A21DCB" w:rsidP="00A21DCB">
      <w:pPr>
        <w:spacing w:after="120" w:line="360" w:lineRule="auto"/>
        <w:jc w:val="both"/>
        <w:rPr>
          <w:rFonts w:ascii="Arial" w:hAnsi="Arial" w:cs="Arial"/>
          <w:sz w:val="20"/>
          <w:szCs w:val="20"/>
        </w:rPr>
      </w:pPr>
      <w:bookmarkStart w:id="8" w:name="_Hlk99016800"/>
      <w:r w:rsidRPr="00B21DC2">
        <w:rPr>
          <w:rFonts w:ascii="Arial" w:hAnsi="Arial" w:cs="Arial"/>
          <w:sz w:val="16"/>
          <w:szCs w:val="16"/>
        </w:rPr>
        <w:t>[UWAGA</w:t>
      </w:r>
      <w:r w:rsidRPr="00B21DC2">
        <w:rPr>
          <w:rFonts w:ascii="Arial" w:hAnsi="Arial" w:cs="Arial"/>
          <w:i/>
          <w:sz w:val="16"/>
          <w:szCs w:val="16"/>
        </w:rPr>
        <w:t>: wypełnić tylko w przypadku podmiotu udostępniającego zasoby, na którego zdolnościach lub sytuacji wykonawca polega w zakresie odpowiadającym ponad 10% wartości zamówienia. W przypadku więcej niż jednego podmiotu udostępniającego zasoby, na którego zdolnościach lub sytuacji wykonawca polega w zakresie odpowiadającym ponad 10% wartości zamówienia, należy zastosować tyle razy, ile jest to konieczne.</w:t>
      </w:r>
      <w:r w:rsidRPr="00B21DC2">
        <w:rPr>
          <w:rFonts w:ascii="Arial" w:hAnsi="Arial" w:cs="Arial"/>
          <w:sz w:val="16"/>
          <w:szCs w:val="16"/>
        </w:rPr>
        <w:t>]</w:t>
      </w:r>
      <w:bookmarkEnd w:id="8"/>
    </w:p>
    <w:p w14:paraId="050D4F33" w14:textId="77777777" w:rsidR="00A21DCB" w:rsidRPr="00B21DC2" w:rsidRDefault="00A21DCB" w:rsidP="00A21DCB">
      <w:pPr>
        <w:spacing w:after="120" w:line="360" w:lineRule="auto"/>
        <w:jc w:val="both"/>
        <w:rPr>
          <w:rFonts w:ascii="Arial" w:hAnsi="Arial" w:cs="Arial"/>
          <w:sz w:val="21"/>
          <w:szCs w:val="21"/>
        </w:rPr>
      </w:pPr>
      <w:r w:rsidRPr="00B21DC2">
        <w:rPr>
          <w:rFonts w:ascii="Arial" w:hAnsi="Arial" w:cs="Arial"/>
          <w:sz w:val="21"/>
          <w:szCs w:val="21"/>
        </w:rPr>
        <w:t xml:space="preserve">Oświadczam, że w celu wykazania spełniania warunków udziału w postępowaniu, określonych przez zamawiającego w ………………………………………………………...………………….. </w:t>
      </w:r>
      <w:bookmarkStart w:id="9" w:name="_Hlk99005462"/>
      <w:r w:rsidRPr="00B21DC2">
        <w:rPr>
          <w:rFonts w:ascii="Arial" w:hAnsi="Arial" w:cs="Arial"/>
          <w:i/>
          <w:sz w:val="16"/>
          <w:szCs w:val="16"/>
        </w:rPr>
        <w:t xml:space="preserve">(wskazać </w:t>
      </w:r>
      <w:bookmarkEnd w:id="9"/>
      <w:r w:rsidRPr="00B21DC2">
        <w:rPr>
          <w:rFonts w:ascii="Arial" w:hAnsi="Arial" w:cs="Arial"/>
          <w:i/>
          <w:sz w:val="16"/>
          <w:szCs w:val="16"/>
        </w:rPr>
        <w:t>dokument i właściwą jednostkę redakcyjną dokumentu, w której określono warunki udziału w postępowaniu),</w:t>
      </w:r>
      <w:r w:rsidRPr="00B21DC2">
        <w:rPr>
          <w:rFonts w:ascii="Arial" w:hAnsi="Arial" w:cs="Arial"/>
          <w:sz w:val="21"/>
          <w:szCs w:val="21"/>
        </w:rPr>
        <w:t xml:space="preserve"> polegam na zdolnościach lub sytuacji następującego podmiotu udostępniającego zasoby: </w:t>
      </w:r>
      <w:bookmarkStart w:id="10" w:name="_Hlk99014455"/>
      <w:r w:rsidRPr="00B21DC2">
        <w:rPr>
          <w:rFonts w:ascii="Arial" w:hAnsi="Arial" w:cs="Arial"/>
          <w:sz w:val="21"/>
          <w:szCs w:val="21"/>
        </w:rPr>
        <w:t>………………………………………………………………………...…………………………………….…</w:t>
      </w:r>
      <w:r w:rsidRPr="00B21DC2">
        <w:rPr>
          <w:rFonts w:ascii="Arial" w:hAnsi="Arial" w:cs="Arial"/>
          <w:i/>
          <w:sz w:val="16"/>
          <w:szCs w:val="16"/>
        </w:rPr>
        <w:t xml:space="preserve"> </w:t>
      </w:r>
      <w:bookmarkEnd w:id="10"/>
      <w:r w:rsidRPr="00B21DC2">
        <w:rPr>
          <w:rFonts w:ascii="Arial" w:hAnsi="Arial" w:cs="Arial"/>
          <w:i/>
          <w:sz w:val="16"/>
          <w:szCs w:val="16"/>
        </w:rPr>
        <w:t>(podać pełną nazwę/firmę, adres, a także w zależności od podmiotu: NIP/PESEL, KRS/</w:t>
      </w:r>
      <w:proofErr w:type="spellStart"/>
      <w:r w:rsidRPr="00B21DC2">
        <w:rPr>
          <w:rFonts w:ascii="Arial" w:hAnsi="Arial" w:cs="Arial"/>
          <w:i/>
          <w:sz w:val="16"/>
          <w:szCs w:val="16"/>
        </w:rPr>
        <w:t>CEiDG</w:t>
      </w:r>
      <w:proofErr w:type="spellEnd"/>
      <w:r w:rsidRPr="00B21DC2">
        <w:rPr>
          <w:rFonts w:ascii="Arial" w:hAnsi="Arial" w:cs="Arial"/>
          <w:i/>
          <w:sz w:val="16"/>
          <w:szCs w:val="16"/>
        </w:rPr>
        <w:t>)</w:t>
      </w:r>
      <w:r w:rsidRPr="00B21DC2">
        <w:rPr>
          <w:rFonts w:ascii="Arial" w:hAnsi="Arial" w:cs="Arial"/>
          <w:sz w:val="16"/>
          <w:szCs w:val="16"/>
        </w:rPr>
        <w:t>,</w:t>
      </w:r>
      <w:r w:rsidRPr="00B21DC2">
        <w:rPr>
          <w:rFonts w:ascii="Arial" w:hAnsi="Arial" w:cs="Arial"/>
          <w:sz w:val="21"/>
          <w:szCs w:val="21"/>
        </w:rPr>
        <w:br/>
        <w:t xml:space="preserve">w następującym zakresie: …………………………………………………………………………… </w:t>
      </w:r>
      <w:r w:rsidRPr="00B21DC2">
        <w:rPr>
          <w:rFonts w:ascii="Arial" w:hAnsi="Arial" w:cs="Arial"/>
          <w:i/>
          <w:sz w:val="16"/>
          <w:szCs w:val="16"/>
        </w:rPr>
        <w:t>(określić odpowiedni zakres udostępnianych zasobów dla wskazanego podmiotu)</w:t>
      </w:r>
      <w:r w:rsidRPr="00B21DC2">
        <w:rPr>
          <w:rFonts w:ascii="Arial" w:hAnsi="Arial" w:cs="Arial"/>
          <w:iCs/>
          <w:sz w:val="16"/>
          <w:szCs w:val="16"/>
        </w:rPr>
        <w:t>,</w:t>
      </w:r>
      <w:r w:rsidRPr="00B21DC2">
        <w:rPr>
          <w:rFonts w:ascii="Arial" w:hAnsi="Arial" w:cs="Arial"/>
          <w:i/>
          <w:sz w:val="16"/>
          <w:szCs w:val="16"/>
        </w:rPr>
        <w:br/>
      </w:r>
      <w:r w:rsidRPr="00B21DC2">
        <w:rPr>
          <w:rFonts w:ascii="Arial" w:hAnsi="Arial" w:cs="Arial"/>
          <w:sz w:val="21"/>
          <w:szCs w:val="21"/>
        </w:rPr>
        <w:t xml:space="preserve">co odpowiada ponad 10% wartości przedmiotowego zamówienia. </w:t>
      </w:r>
    </w:p>
    <w:p w14:paraId="6AA40156" w14:textId="77777777" w:rsidR="00A21DCB" w:rsidRPr="00B21DC2" w:rsidRDefault="00A21DCB" w:rsidP="00A21DCB">
      <w:pPr>
        <w:shd w:val="clear" w:color="auto" w:fill="BFBFBF"/>
        <w:spacing w:before="240" w:after="120" w:line="360" w:lineRule="auto"/>
        <w:jc w:val="both"/>
        <w:rPr>
          <w:rFonts w:ascii="Arial" w:hAnsi="Arial" w:cs="Arial"/>
          <w:b/>
          <w:sz w:val="21"/>
          <w:szCs w:val="21"/>
        </w:rPr>
      </w:pPr>
      <w:r w:rsidRPr="00B21DC2">
        <w:rPr>
          <w:rFonts w:ascii="Arial" w:hAnsi="Arial" w:cs="Arial"/>
          <w:b/>
          <w:sz w:val="21"/>
          <w:szCs w:val="21"/>
        </w:rPr>
        <w:t>OŚWIADCZENIE DOTYCZĄCE PODWYKONAWCY, NA KTÓREGO PRZYPADA PONAD 10% WARTOŚCI ZAMÓWIENIA:</w:t>
      </w:r>
    </w:p>
    <w:p w14:paraId="30D427B8" w14:textId="77777777" w:rsidR="00A21DCB" w:rsidRPr="00B21DC2" w:rsidRDefault="00A21DCB" w:rsidP="00A21DCB">
      <w:pPr>
        <w:spacing w:after="120" w:line="360" w:lineRule="auto"/>
        <w:jc w:val="both"/>
        <w:rPr>
          <w:rFonts w:ascii="Arial" w:hAnsi="Arial" w:cs="Arial"/>
          <w:sz w:val="20"/>
          <w:szCs w:val="20"/>
        </w:rPr>
      </w:pPr>
      <w:r w:rsidRPr="00B21DC2">
        <w:rPr>
          <w:rFonts w:ascii="Arial" w:hAnsi="Arial" w:cs="Arial"/>
          <w:sz w:val="16"/>
          <w:szCs w:val="16"/>
        </w:rPr>
        <w:t>[UWAGA</w:t>
      </w:r>
      <w:r w:rsidRPr="00B21DC2">
        <w:rPr>
          <w:rFonts w:ascii="Arial" w:hAnsi="Arial" w:cs="Arial"/>
          <w:i/>
          <w:sz w:val="16"/>
          <w:szCs w:val="16"/>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B21DC2">
        <w:rPr>
          <w:rFonts w:ascii="Arial" w:hAnsi="Arial" w:cs="Arial"/>
          <w:sz w:val="16"/>
          <w:szCs w:val="16"/>
        </w:rPr>
        <w:t>]</w:t>
      </w:r>
    </w:p>
    <w:p w14:paraId="560491C3" w14:textId="77777777" w:rsidR="00A21DCB" w:rsidRPr="00B21DC2" w:rsidRDefault="00A21DCB" w:rsidP="00A21DCB">
      <w:pPr>
        <w:spacing w:line="360" w:lineRule="auto"/>
        <w:jc w:val="both"/>
        <w:rPr>
          <w:rFonts w:ascii="Arial" w:hAnsi="Arial" w:cs="Arial"/>
          <w:sz w:val="21"/>
          <w:szCs w:val="21"/>
        </w:rPr>
      </w:pPr>
      <w:r w:rsidRPr="00B21DC2">
        <w:rPr>
          <w:rFonts w:ascii="Arial" w:hAnsi="Arial" w:cs="Arial"/>
          <w:sz w:val="21"/>
          <w:szCs w:val="21"/>
        </w:rPr>
        <w:t>Oświadczam, że w stosunku do następującego podmiotu, będącego podwykonawcą, na którego przypada ponad 10% wartości zamówienia: ……………………………………………………………………………………………….………..….……</w:t>
      </w:r>
      <w:r w:rsidRPr="00B21DC2">
        <w:rPr>
          <w:rFonts w:ascii="Arial" w:hAnsi="Arial" w:cs="Arial"/>
          <w:sz w:val="20"/>
          <w:szCs w:val="20"/>
        </w:rPr>
        <w:t xml:space="preserve"> </w:t>
      </w:r>
      <w:r w:rsidRPr="00B21DC2">
        <w:rPr>
          <w:rFonts w:ascii="Arial" w:hAnsi="Arial" w:cs="Arial"/>
          <w:i/>
          <w:sz w:val="16"/>
          <w:szCs w:val="16"/>
        </w:rPr>
        <w:t>(podać pełną nazwę/firmę, adres, a także w zależności od podmiotu: NIP/PESEL, KRS/</w:t>
      </w:r>
      <w:proofErr w:type="spellStart"/>
      <w:r w:rsidRPr="00B21DC2">
        <w:rPr>
          <w:rFonts w:ascii="Arial" w:hAnsi="Arial" w:cs="Arial"/>
          <w:i/>
          <w:sz w:val="16"/>
          <w:szCs w:val="16"/>
        </w:rPr>
        <w:t>CEiDG</w:t>
      </w:r>
      <w:proofErr w:type="spellEnd"/>
      <w:r w:rsidRPr="00B21DC2">
        <w:rPr>
          <w:rFonts w:ascii="Arial" w:hAnsi="Arial" w:cs="Arial"/>
          <w:i/>
          <w:sz w:val="16"/>
          <w:szCs w:val="16"/>
        </w:rPr>
        <w:t>)</w:t>
      </w:r>
      <w:r w:rsidRPr="00B21DC2">
        <w:rPr>
          <w:rFonts w:ascii="Arial" w:hAnsi="Arial" w:cs="Arial"/>
          <w:sz w:val="16"/>
          <w:szCs w:val="16"/>
        </w:rPr>
        <w:t>,</w:t>
      </w:r>
      <w:r w:rsidRPr="00B21DC2">
        <w:rPr>
          <w:rFonts w:ascii="Arial" w:hAnsi="Arial" w:cs="Arial"/>
          <w:sz w:val="16"/>
          <w:szCs w:val="16"/>
        </w:rPr>
        <w:br/>
      </w:r>
      <w:r w:rsidRPr="00B21DC2">
        <w:rPr>
          <w:rFonts w:ascii="Arial" w:hAnsi="Arial" w:cs="Arial"/>
          <w:sz w:val="21"/>
          <w:szCs w:val="21"/>
        </w:rPr>
        <w:t>nie</w:t>
      </w:r>
      <w:r w:rsidRPr="00B21DC2">
        <w:rPr>
          <w:rFonts w:ascii="Arial" w:hAnsi="Arial" w:cs="Arial"/>
          <w:sz w:val="16"/>
          <w:szCs w:val="16"/>
        </w:rPr>
        <w:t xml:space="preserve"> </w:t>
      </w:r>
      <w:r w:rsidRPr="00B21DC2">
        <w:rPr>
          <w:rFonts w:ascii="Arial" w:hAnsi="Arial" w:cs="Arial"/>
          <w:sz w:val="21"/>
          <w:szCs w:val="21"/>
        </w:rPr>
        <w:t>zachodzą podstawy wykluczenia z postępowania o udzielenie zamówienia przewidziane w  art.  5k rozporządzenia 833/2014 w brzmieniu nadanym rozporządzeniem 2022/576.</w:t>
      </w:r>
    </w:p>
    <w:p w14:paraId="0858D077" w14:textId="77777777" w:rsidR="00A21DCB" w:rsidRPr="00B21DC2" w:rsidRDefault="00A21DCB" w:rsidP="00A21DCB">
      <w:pPr>
        <w:shd w:val="clear" w:color="auto" w:fill="BFBFBF"/>
        <w:spacing w:before="240" w:after="120" w:line="360" w:lineRule="auto"/>
        <w:jc w:val="both"/>
        <w:rPr>
          <w:rFonts w:ascii="Arial" w:hAnsi="Arial" w:cs="Arial"/>
          <w:b/>
          <w:sz w:val="21"/>
          <w:szCs w:val="21"/>
        </w:rPr>
      </w:pPr>
      <w:r w:rsidRPr="00B21DC2">
        <w:rPr>
          <w:rFonts w:ascii="Arial" w:hAnsi="Arial" w:cs="Arial"/>
          <w:b/>
          <w:sz w:val="21"/>
          <w:szCs w:val="21"/>
        </w:rPr>
        <w:t>OŚWIADCZENIE DOTYCZĄCE DOSTAWCY, NA KTÓREGO PRZYPADA PONAD 10% WARTOŚCI ZAMÓWIENIA:</w:t>
      </w:r>
    </w:p>
    <w:p w14:paraId="52422AEA" w14:textId="77777777" w:rsidR="00A21DCB" w:rsidRPr="00B21DC2" w:rsidRDefault="00A21DCB" w:rsidP="00A21DCB">
      <w:pPr>
        <w:spacing w:after="120" w:line="360" w:lineRule="auto"/>
        <w:jc w:val="both"/>
        <w:rPr>
          <w:rFonts w:ascii="Arial" w:hAnsi="Arial" w:cs="Arial"/>
          <w:sz w:val="20"/>
          <w:szCs w:val="20"/>
        </w:rPr>
      </w:pPr>
      <w:r w:rsidRPr="00B21DC2">
        <w:rPr>
          <w:rFonts w:ascii="Arial" w:hAnsi="Arial" w:cs="Arial"/>
          <w:sz w:val="16"/>
          <w:szCs w:val="16"/>
        </w:rPr>
        <w:t>[UWAGA</w:t>
      </w:r>
      <w:r w:rsidRPr="00B21DC2">
        <w:rPr>
          <w:rFonts w:ascii="Arial" w:hAnsi="Arial" w:cs="Arial"/>
          <w:i/>
          <w:sz w:val="16"/>
          <w:szCs w:val="16"/>
        </w:rPr>
        <w:t>: wypełnić tylko w przypadku dostawcy, na którego przypada ponad 10% wartości zamówienia. W przypadku więcej niż jednego dostawcy, na którego przypada ponad 10% wartości zamówienia, należy zastosować tyle razy, ile jest to konieczne.</w:t>
      </w:r>
      <w:r w:rsidRPr="00B21DC2">
        <w:rPr>
          <w:rFonts w:ascii="Arial" w:hAnsi="Arial" w:cs="Arial"/>
          <w:sz w:val="16"/>
          <w:szCs w:val="16"/>
        </w:rPr>
        <w:t>]</w:t>
      </w:r>
    </w:p>
    <w:p w14:paraId="4F752A00" w14:textId="77777777" w:rsidR="00A21DCB" w:rsidRPr="00B21DC2" w:rsidRDefault="00A21DCB" w:rsidP="00A21DCB">
      <w:pPr>
        <w:spacing w:line="360" w:lineRule="auto"/>
        <w:jc w:val="both"/>
        <w:rPr>
          <w:rFonts w:ascii="Arial" w:hAnsi="Arial" w:cs="Arial"/>
          <w:sz w:val="21"/>
          <w:szCs w:val="21"/>
        </w:rPr>
      </w:pPr>
      <w:r w:rsidRPr="00B21DC2">
        <w:rPr>
          <w:rFonts w:ascii="Arial" w:hAnsi="Arial" w:cs="Arial"/>
          <w:sz w:val="21"/>
          <w:szCs w:val="21"/>
        </w:rPr>
        <w:lastRenderedPageBreak/>
        <w:t>Oświadczam, że w stosunku do następującego podmiotu, będącego dostawcą, na którego przypada ponad 10% wartości zamówienia: ……………………………………………………………………………………………….………..….……</w:t>
      </w:r>
      <w:r w:rsidRPr="00B21DC2">
        <w:rPr>
          <w:rFonts w:ascii="Arial" w:hAnsi="Arial" w:cs="Arial"/>
          <w:sz w:val="20"/>
          <w:szCs w:val="20"/>
        </w:rPr>
        <w:t xml:space="preserve"> </w:t>
      </w:r>
      <w:r w:rsidRPr="00B21DC2">
        <w:rPr>
          <w:rFonts w:ascii="Arial" w:hAnsi="Arial" w:cs="Arial"/>
          <w:i/>
          <w:sz w:val="16"/>
          <w:szCs w:val="16"/>
        </w:rPr>
        <w:t>(podać pełną nazwę/firmę, adres, a także w zależności od podmiotu: NIP/PESEL, KRS/</w:t>
      </w:r>
      <w:proofErr w:type="spellStart"/>
      <w:r w:rsidRPr="00B21DC2">
        <w:rPr>
          <w:rFonts w:ascii="Arial" w:hAnsi="Arial" w:cs="Arial"/>
          <w:i/>
          <w:sz w:val="16"/>
          <w:szCs w:val="16"/>
        </w:rPr>
        <w:t>CEiDG</w:t>
      </w:r>
      <w:proofErr w:type="spellEnd"/>
      <w:r w:rsidRPr="00B21DC2">
        <w:rPr>
          <w:rFonts w:ascii="Arial" w:hAnsi="Arial" w:cs="Arial"/>
          <w:i/>
          <w:sz w:val="16"/>
          <w:szCs w:val="16"/>
        </w:rPr>
        <w:t>)</w:t>
      </w:r>
      <w:r w:rsidRPr="00B21DC2">
        <w:rPr>
          <w:rFonts w:ascii="Arial" w:hAnsi="Arial" w:cs="Arial"/>
          <w:sz w:val="16"/>
          <w:szCs w:val="16"/>
        </w:rPr>
        <w:t>,</w:t>
      </w:r>
      <w:r w:rsidRPr="00B21DC2">
        <w:rPr>
          <w:rFonts w:ascii="Arial" w:hAnsi="Arial" w:cs="Arial"/>
          <w:sz w:val="16"/>
          <w:szCs w:val="16"/>
        </w:rPr>
        <w:br/>
      </w:r>
      <w:r w:rsidRPr="00B21DC2">
        <w:rPr>
          <w:rFonts w:ascii="Arial" w:hAnsi="Arial" w:cs="Arial"/>
          <w:sz w:val="21"/>
          <w:szCs w:val="21"/>
        </w:rPr>
        <w:t>nie</w:t>
      </w:r>
      <w:r w:rsidRPr="00B21DC2">
        <w:rPr>
          <w:rFonts w:ascii="Arial" w:hAnsi="Arial" w:cs="Arial"/>
          <w:sz w:val="16"/>
          <w:szCs w:val="16"/>
        </w:rPr>
        <w:t xml:space="preserve"> </w:t>
      </w:r>
      <w:r w:rsidRPr="00B21DC2">
        <w:rPr>
          <w:rFonts w:ascii="Arial" w:hAnsi="Arial" w:cs="Arial"/>
          <w:sz w:val="21"/>
          <w:szCs w:val="21"/>
        </w:rPr>
        <w:t>zachodzą podstawy wykluczenia z postępowania o udzielenie zamówienia przewidziane w  art.  5k rozporządzenia 833/2014 w brzmieniu nadanym rozporządzeniem 2022/576.</w:t>
      </w:r>
    </w:p>
    <w:p w14:paraId="5CD9176B" w14:textId="77777777" w:rsidR="00A21DCB" w:rsidRPr="00B21DC2" w:rsidRDefault="00A21DCB" w:rsidP="00A21DCB">
      <w:pPr>
        <w:spacing w:line="360" w:lineRule="auto"/>
        <w:ind w:left="5664" w:firstLine="708"/>
        <w:jc w:val="both"/>
        <w:rPr>
          <w:rFonts w:ascii="Arial" w:hAnsi="Arial" w:cs="Arial"/>
          <w:i/>
          <w:sz w:val="16"/>
          <w:szCs w:val="16"/>
        </w:rPr>
      </w:pPr>
    </w:p>
    <w:p w14:paraId="0F644069" w14:textId="77777777" w:rsidR="00A21DCB" w:rsidRPr="00B21DC2" w:rsidRDefault="00A21DCB" w:rsidP="00A21DCB">
      <w:pPr>
        <w:shd w:val="clear" w:color="auto" w:fill="BFBFBF"/>
        <w:spacing w:before="240" w:line="360" w:lineRule="auto"/>
        <w:jc w:val="both"/>
        <w:rPr>
          <w:rFonts w:ascii="Arial" w:hAnsi="Arial" w:cs="Arial"/>
          <w:b/>
          <w:sz w:val="21"/>
          <w:szCs w:val="21"/>
        </w:rPr>
      </w:pPr>
      <w:r w:rsidRPr="00B21DC2">
        <w:rPr>
          <w:rFonts w:ascii="Arial" w:hAnsi="Arial" w:cs="Arial"/>
          <w:b/>
          <w:sz w:val="21"/>
          <w:szCs w:val="21"/>
        </w:rPr>
        <w:t>OŚWIADCZENIE DOTYCZĄCE PODANYCH INFORMACJI:</w:t>
      </w:r>
    </w:p>
    <w:p w14:paraId="1407BC23" w14:textId="77777777" w:rsidR="00A21DCB" w:rsidRPr="00B21DC2" w:rsidRDefault="00A21DCB" w:rsidP="00A21DCB">
      <w:pPr>
        <w:spacing w:line="360" w:lineRule="auto"/>
        <w:jc w:val="both"/>
        <w:rPr>
          <w:rFonts w:ascii="Arial" w:hAnsi="Arial" w:cs="Arial"/>
          <w:b/>
        </w:rPr>
      </w:pPr>
    </w:p>
    <w:p w14:paraId="07C942D7" w14:textId="77777777" w:rsidR="00A21DCB" w:rsidRPr="00B21DC2" w:rsidRDefault="00A21DCB" w:rsidP="00A21DCB">
      <w:pPr>
        <w:spacing w:line="360" w:lineRule="auto"/>
        <w:jc w:val="both"/>
        <w:rPr>
          <w:rFonts w:ascii="Arial" w:hAnsi="Arial" w:cs="Arial"/>
          <w:sz w:val="21"/>
          <w:szCs w:val="21"/>
        </w:rPr>
      </w:pPr>
      <w:r w:rsidRPr="00B21DC2">
        <w:rPr>
          <w:rFonts w:ascii="Arial" w:hAnsi="Arial" w:cs="Arial"/>
          <w:sz w:val="21"/>
          <w:szCs w:val="21"/>
        </w:rPr>
        <w:t xml:space="preserve">Oświadczam, że wszystkie informacje podane w powyższych oświadczeniach są aktualne </w:t>
      </w:r>
      <w:r w:rsidRPr="00B21DC2">
        <w:rPr>
          <w:rFonts w:ascii="Arial" w:hAnsi="Arial" w:cs="Arial"/>
          <w:sz w:val="21"/>
          <w:szCs w:val="21"/>
        </w:rPr>
        <w:br/>
        <w:t>i zgodne z prawdą oraz zostały przedstawione z pełną świadomością konsekwencji wprowadzenia zamawiającego w błąd przy przedstawianiu informacji.</w:t>
      </w:r>
    </w:p>
    <w:p w14:paraId="4F15E774" w14:textId="77777777" w:rsidR="00A21DCB" w:rsidRPr="00B21DC2" w:rsidRDefault="00A21DCB" w:rsidP="00A21DCB">
      <w:pPr>
        <w:spacing w:line="360" w:lineRule="auto"/>
        <w:jc w:val="both"/>
        <w:rPr>
          <w:rFonts w:ascii="Arial" w:hAnsi="Arial" w:cs="Arial"/>
          <w:sz w:val="20"/>
          <w:szCs w:val="20"/>
        </w:rPr>
      </w:pPr>
    </w:p>
    <w:p w14:paraId="165D3392" w14:textId="77777777" w:rsidR="00A21DCB" w:rsidRPr="00B21DC2" w:rsidRDefault="00A21DCB" w:rsidP="00A21DCB">
      <w:pPr>
        <w:shd w:val="clear" w:color="auto" w:fill="BFBFBF"/>
        <w:spacing w:after="120" w:line="360" w:lineRule="auto"/>
        <w:jc w:val="both"/>
        <w:rPr>
          <w:rFonts w:ascii="Arial" w:hAnsi="Arial" w:cs="Arial"/>
          <w:b/>
          <w:sz w:val="21"/>
          <w:szCs w:val="21"/>
        </w:rPr>
      </w:pPr>
      <w:r w:rsidRPr="00B21DC2">
        <w:rPr>
          <w:rFonts w:ascii="Arial" w:hAnsi="Arial" w:cs="Arial"/>
          <w:b/>
          <w:sz w:val="21"/>
          <w:szCs w:val="21"/>
        </w:rPr>
        <w:t>INFORMACJA DOTYCZĄCA DOSTĘPU DO PODMIOTOWYCH ŚRODKÓW DOWODOWYCH:</w:t>
      </w:r>
    </w:p>
    <w:p w14:paraId="10902722" w14:textId="77777777" w:rsidR="00A21DCB" w:rsidRPr="00B21DC2" w:rsidRDefault="00A21DCB" w:rsidP="00A21DCB">
      <w:pPr>
        <w:spacing w:after="120" w:line="360" w:lineRule="auto"/>
        <w:jc w:val="both"/>
        <w:rPr>
          <w:rFonts w:ascii="Arial" w:hAnsi="Arial" w:cs="Arial"/>
          <w:sz w:val="21"/>
          <w:szCs w:val="21"/>
        </w:rPr>
      </w:pPr>
      <w:r w:rsidRPr="00B21DC2">
        <w:rPr>
          <w:rFonts w:ascii="Arial" w:hAnsi="Arial" w:cs="Arial"/>
          <w:sz w:val="21"/>
          <w:szCs w:val="21"/>
        </w:rPr>
        <w:t>Wskazuję następujące podmiotowe środki dowodowe, które można uzyskać za pomocą bezpłatnych i ogólnodostępnych baz danych, oraz</w:t>
      </w:r>
      <w:r w:rsidRPr="00B21DC2">
        <w:t xml:space="preserve"> </w:t>
      </w:r>
      <w:r w:rsidRPr="00B21DC2">
        <w:rPr>
          <w:rFonts w:ascii="Arial" w:hAnsi="Arial" w:cs="Arial"/>
          <w:sz w:val="21"/>
          <w:szCs w:val="21"/>
        </w:rPr>
        <w:t>dane umożliwiające dostęp do tych środków:</w:t>
      </w:r>
      <w:r w:rsidRPr="00B21DC2">
        <w:rPr>
          <w:rFonts w:ascii="Arial" w:hAnsi="Arial" w:cs="Arial"/>
          <w:sz w:val="21"/>
          <w:szCs w:val="21"/>
        </w:rPr>
        <w:br/>
        <w:t>1) ......................................................................................................................................................</w:t>
      </w:r>
    </w:p>
    <w:p w14:paraId="0539F495" w14:textId="77777777" w:rsidR="00A21DCB" w:rsidRPr="00B21DC2" w:rsidRDefault="00A21DCB" w:rsidP="00A21DCB">
      <w:pPr>
        <w:spacing w:line="360" w:lineRule="auto"/>
        <w:jc w:val="both"/>
        <w:rPr>
          <w:rFonts w:ascii="Arial" w:hAnsi="Arial" w:cs="Arial"/>
          <w:sz w:val="21"/>
          <w:szCs w:val="21"/>
        </w:rPr>
      </w:pPr>
      <w:r w:rsidRPr="00B21DC2">
        <w:rPr>
          <w:rFonts w:ascii="Arial" w:hAnsi="Arial" w:cs="Arial"/>
          <w:i/>
          <w:sz w:val="16"/>
          <w:szCs w:val="16"/>
        </w:rPr>
        <w:t>(wskazać podmiotowy środek dowodowy, adres internetowy, wydający urząd lub organ, dokładne dane referencyjne dokumentacji)</w:t>
      </w:r>
    </w:p>
    <w:p w14:paraId="1B68B892" w14:textId="77777777" w:rsidR="00A21DCB" w:rsidRPr="00B21DC2" w:rsidRDefault="00A21DCB" w:rsidP="00A21DCB">
      <w:pPr>
        <w:spacing w:line="360" w:lineRule="auto"/>
        <w:jc w:val="both"/>
        <w:rPr>
          <w:rFonts w:ascii="Arial" w:hAnsi="Arial" w:cs="Arial"/>
          <w:sz w:val="21"/>
          <w:szCs w:val="21"/>
        </w:rPr>
      </w:pPr>
      <w:r w:rsidRPr="00B21DC2">
        <w:rPr>
          <w:rFonts w:ascii="Arial" w:hAnsi="Arial" w:cs="Arial"/>
          <w:sz w:val="21"/>
          <w:szCs w:val="21"/>
        </w:rPr>
        <w:t>2) .......................................................................................................................................................</w:t>
      </w:r>
    </w:p>
    <w:p w14:paraId="1B7D749C" w14:textId="77777777" w:rsidR="00A21DCB" w:rsidRPr="00B21DC2" w:rsidRDefault="00A21DCB" w:rsidP="00A21DCB">
      <w:pPr>
        <w:spacing w:line="360" w:lineRule="auto"/>
        <w:jc w:val="both"/>
        <w:rPr>
          <w:rFonts w:ascii="Arial" w:hAnsi="Arial" w:cs="Arial"/>
          <w:i/>
          <w:sz w:val="16"/>
          <w:szCs w:val="16"/>
        </w:rPr>
      </w:pPr>
      <w:r w:rsidRPr="00B21DC2">
        <w:rPr>
          <w:rFonts w:ascii="Arial" w:hAnsi="Arial" w:cs="Arial"/>
          <w:i/>
          <w:sz w:val="16"/>
          <w:szCs w:val="16"/>
        </w:rPr>
        <w:t>(wskazać podmiotowy środek dowodowy, adres internetowy, wydający urząd lub organ, dokładne dane referencyjne dokumentacji)</w:t>
      </w:r>
    </w:p>
    <w:p w14:paraId="36EF47A9" w14:textId="77777777" w:rsidR="00A21DCB" w:rsidRPr="00B21DC2" w:rsidRDefault="00A21DCB" w:rsidP="00A21DCB">
      <w:pPr>
        <w:spacing w:line="360" w:lineRule="auto"/>
        <w:jc w:val="both"/>
        <w:rPr>
          <w:rFonts w:ascii="Arial" w:hAnsi="Arial" w:cs="Arial"/>
          <w:i/>
          <w:sz w:val="16"/>
          <w:szCs w:val="16"/>
        </w:rPr>
      </w:pPr>
    </w:p>
    <w:p w14:paraId="149CE0B6" w14:textId="77777777" w:rsidR="00A21DCB" w:rsidRPr="00B21DC2" w:rsidRDefault="00A21DCB" w:rsidP="00A21DCB">
      <w:pPr>
        <w:spacing w:line="360" w:lineRule="auto"/>
        <w:jc w:val="both"/>
        <w:rPr>
          <w:rFonts w:ascii="Arial" w:hAnsi="Arial" w:cs="Arial"/>
          <w:sz w:val="21"/>
          <w:szCs w:val="21"/>
        </w:rPr>
      </w:pPr>
    </w:p>
    <w:p w14:paraId="61655013" w14:textId="77777777" w:rsidR="00A21DCB" w:rsidRPr="00B21DC2" w:rsidRDefault="00A21DCB" w:rsidP="00A21DCB">
      <w:pPr>
        <w:spacing w:line="360" w:lineRule="auto"/>
        <w:jc w:val="both"/>
        <w:rPr>
          <w:rFonts w:ascii="Arial" w:hAnsi="Arial" w:cs="Arial"/>
          <w:sz w:val="21"/>
          <w:szCs w:val="21"/>
        </w:rPr>
      </w:pPr>
      <w:r w:rsidRPr="00B21DC2">
        <w:rPr>
          <w:rFonts w:ascii="Arial" w:hAnsi="Arial" w:cs="Arial"/>
          <w:sz w:val="21"/>
          <w:szCs w:val="21"/>
        </w:rPr>
        <w:tab/>
      </w:r>
      <w:r w:rsidRPr="00B21DC2">
        <w:rPr>
          <w:rFonts w:ascii="Arial" w:hAnsi="Arial" w:cs="Arial"/>
          <w:sz w:val="21"/>
          <w:szCs w:val="21"/>
        </w:rPr>
        <w:tab/>
      </w:r>
      <w:r w:rsidRPr="00B21DC2">
        <w:rPr>
          <w:rFonts w:ascii="Arial" w:hAnsi="Arial" w:cs="Arial"/>
          <w:sz w:val="21"/>
          <w:szCs w:val="21"/>
        </w:rPr>
        <w:tab/>
      </w:r>
      <w:r w:rsidRPr="00B21DC2">
        <w:rPr>
          <w:rFonts w:ascii="Arial" w:hAnsi="Arial" w:cs="Arial"/>
          <w:sz w:val="21"/>
          <w:szCs w:val="21"/>
        </w:rPr>
        <w:tab/>
      </w:r>
      <w:r w:rsidRPr="00B21DC2">
        <w:rPr>
          <w:rFonts w:ascii="Arial" w:hAnsi="Arial" w:cs="Arial"/>
          <w:sz w:val="21"/>
          <w:szCs w:val="21"/>
        </w:rPr>
        <w:tab/>
      </w:r>
      <w:r w:rsidRPr="00B21DC2">
        <w:rPr>
          <w:rFonts w:ascii="Arial" w:hAnsi="Arial" w:cs="Arial"/>
          <w:sz w:val="21"/>
          <w:szCs w:val="21"/>
        </w:rPr>
        <w:tab/>
      </w:r>
      <w:r w:rsidRPr="00B21DC2">
        <w:rPr>
          <w:rFonts w:ascii="Arial" w:hAnsi="Arial" w:cs="Arial"/>
          <w:sz w:val="21"/>
          <w:szCs w:val="21"/>
        </w:rPr>
        <w:tab/>
        <w:t>…………………………………….</w:t>
      </w:r>
    </w:p>
    <w:p w14:paraId="06BDDE52" w14:textId="77777777" w:rsidR="00A21DCB" w:rsidRPr="00B21DC2" w:rsidRDefault="00A21DCB" w:rsidP="00A21DCB">
      <w:pPr>
        <w:spacing w:line="360" w:lineRule="auto"/>
        <w:jc w:val="both"/>
        <w:rPr>
          <w:rFonts w:ascii="Arial" w:hAnsi="Arial" w:cs="Arial"/>
          <w:i/>
          <w:sz w:val="16"/>
          <w:szCs w:val="16"/>
        </w:rPr>
      </w:pPr>
      <w:r w:rsidRPr="00B21DC2">
        <w:rPr>
          <w:rFonts w:ascii="Arial" w:hAnsi="Arial" w:cs="Arial"/>
          <w:sz w:val="21"/>
          <w:szCs w:val="21"/>
        </w:rPr>
        <w:tab/>
      </w:r>
      <w:r w:rsidRPr="00B21DC2">
        <w:rPr>
          <w:rFonts w:ascii="Arial" w:hAnsi="Arial" w:cs="Arial"/>
          <w:sz w:val="21"/>
          <w:szCs w:val="21"/>
        </w:rPr>
        <w:tab/>
      </w:r>
      <w:r w:rsidRPr="00B21DC2">
        <w:rPr>
          <w:rFonts w:ascii="Arial" w:hAnsi="Arial" w:cs="Arial"/>
          <w:sz w:val="21"/>
          <w:szCs w:val="21"/>
        </w:rPr>
        <w:tab/>
      </w:r>
      <w:r w:rsidRPr="00B21DC2">
        <w:rPr>
          <w:rFonts w:ascii="Arial" w:hAnsi="Arial" w:cs="Arial"/>
          <w:sz w:val="21"/>
          <w:szCs w:val="21"/>
        </w:rPr>
        <w:tab/>
      </w:r>
      <w:r w:rsidRPr="00B21DC2">
        <w:rPr>
          <w:rFonts w:ascii="Arial" w:hAnsi="Arial" w:cs="Arial"/>
          <w:sz w:val="21"/>
          <w:szCs w:val="21"/>
        </w:rPr>
        <w:tab/>
      </w:r>
      <w:r w:rsidRPr="00B21DC2">
        <w:rPr>
          <w:rFonts w:ascii="Arial" w:hAnsi="Arial" w:cs="Arial"/>
          <w:sz w:val="21"/>
          <w:szCs w:val="21"/>
        </w:rPr>
        <w:tab/>
      </w:r>
      <w:r w:rsidRPr="00B21DC2">
        <w:rPr>
          <w:rFonts w:ascii="Arial" w:hAnsi="Arial" w:cs="Arial"/>
          <w:i/>
          <w:sz w:val="21"/>
          <w:szCs w:val="21"/>
        </w:rPr>
        <w:tab/>
      </w:r>
      <w:r w:rsidRPr="00B21DC2">
        <w:rPr>
          <w:rFonts w:ascii="Arial" w:hAnsi="Arial" w:cs="Arial"/>
          <w:i/>
          <w:sz w:val="16"/>
          <w:szCs w:val="16"/>
        </w:rPr>
        <w:t xml:space="preserve">Data; </w:t>
      </w:r>
      <w:bookmarkStart w:id="11" w:name="_Hlk102639179"/>
      <w:r w:rsidRPr="00B21DC2">
        <w:rPr>
          <w:rFonts w:ascii="Arial" w:hAnsi="Arial" w:cs="Arial"/>
          <w:i/>
          <w:sz w:val="16"/>
          <w:szCs w:val="16"/>
        </w:rPr>
        <w:t xml:space="preserve">kwalifikowany podpis elektroniczny </w:t>
      </w:r>
      <w:bookmarkEnd w:id="11"/>
    </w:p>
    <w:p w14:paraId="3D06951B" w14:textId="77777777" w:rsidR="00A21DCB" w:rsidRPr="00B21DC2" w:rsidRDefault="00A21DCB" w:rsidP="00A21DCB">
      <w:pPr>
        <w:rPr>
          <w:rFonts w:ascii="Tahoma" w:hAnsi="Tahoma" w:cs="Tahoma"/>
          <w:sz w:val="18"/>
          <w:szCs w:val="18"/>
        </w:rPr>
      </w:pPr>
    </w:p>
    <w:p w14:paraId="4092F1D1" w14:textId="77777777" w:rsidR="00A21DCB" w:rsidRPr="00B21DC2" w:rsidRDefault="00A21DCB" w:rsidP="00A21DCB">
      <w:pPr>
        <w:jc w:val="right"/>
        <w:rPr>
          <w:rFonts w:ascii="Tahoma" w:hAnsi="Tahoma" w:cs="Tahoma"/>
          <w:sz w:val="20"/>
          <w:szCs w:val="20"/>
        </w:rPr>
      </w:pPr>
      <w:r w:rsidRPr="00B21DC2">
        <w:rPr>
          <w:rFonts w:ascii="Tahoma" w:hAnsi="Tahoma" w:cs="Tahoma"/>
          <w:sz w:val="20"/>
          <w:szCs w:val="20"/>
        </w:rPr>
        <w:br w:type="page"/>
      </w:r>
      <w:r w:rsidRPr="00B21DC2">
        <w:rPr>
          <w:rFonts w:ascii="Tahoma" w:hAnsi="Tahoma" w:cs="Tahoma"/>
          <w:sz w:val="20"/>
          <w:szCs w:val="20"/>
        </w:rPr>
        <w:lastRenderedPageBreak/>
        <w:t>Załącznik nr 3B do SWZ</w:t>
      </w:r>
    </w:p>
    <w:p w14:paraId="6053C3ED" w14:textId="77777777" w:rsidR="00A21DCB" w:rsidRPr="00B21DC2" w:rsidRDefault="00A21DCB" w:rsidP="00A21DCB">
      <w:pPr>
        <w:rPr>
          <w:rFonts w:ascii="Arial" w:hAnsi="Arial" w:cs="Arial"/>
          <w:b/>
          <w:sz w:val="20"/>
          <w:szCs w:val="20"/>
        </w:rPr>
      </w:pPr>
      <w:r w:rsidRPr="00B21DC2">
        <w:rPr>
          <w:rFonts w:ascii="Arial" w:hAnsi="Arial" w:cs="Arial"/>
          <w:b/>
          <w:sz w:val="20"/>
          <w:szCs w:val="20"/>
        </w:rPr>
        <w:t>Podmiot udostępniający zasoby:</w:t>
      </w:r>
    </w:p>
    <w:p w14:paraId="0890559C" w14:textId="77777777" w:rsidR="00A21DCB" w:rsidRPr="00B21DC2" w:rsidRDefault="00A21DCB" w:rsidP="00A21DCB">
      <w:pPr>
        <w:spacing w:line="480" w:lineRule="auto"/>
        <w:ind w:right="5954"/>
        <w:rPr>
          <w:rFonts w:ascii="Arial" w:hAnsi="Arial" w:cs="Arial"/>
          <w:sz w:val="20"/>
          <w:szCs w:val="20"/>
        </w:rPr>
      </w:pPr>
      <w:r w:rsidRPr="00B21DC2">
        <w:rPr>
          <w:rFonts w:ascii="Arial" w:hAnsi="Arial" w:cs="Arial"/>
          <w:sz w:val="20"/>
          <w:szCs w:val="20"/>
        </w:rPr>
        <w:t>………………………………………………………………………………</w:t>
      </w:r>
    </w:p>
    <w:p w14:paraId="2430F47A" w14:textId="77777777" w:rsidR="00A21DCB" w:rsidRPr="00B21DC2" w:rsidRDefault="00A21DCB" w:rsidP="00A21DCB">
      <w:pPr>
        <w:ind w:right="5953"/>
        <w:rPr>
          <w:rFonts w:ascii="Arial" w:hAnsi="Arial" w:cs="Arial"/>
          <w:i/>
          <w:sz w:val="16"/>
          <w:szCs w:val="16"/>
        </w:rPr>
      </w:pPr>
      <w:r w:rsidRPr="00B21DC2">
        <w:rPr>
          <w:rFonts w:ascii="Arial" w:hAnsi="Arial" w:cs="Arial"/>
          <w:i/>
          <w:sz w:val="16"/>
          <w:szCs w:val="16"/>
        </w:rPr>
        <w:t>(pełna nazwa/firma, adres, w zależności od podmiotu: NIP/PESEL, KRS/</w:t>
      </w:r>
      <w:proofErr w:type="spellStart"/>
      <w:r w:rsidRPr="00B21DC2">
        <w:rPr>
          <w:rFonts w:ascii="Arial" w:hAnsi="Arial" w:cs="Arial"/>
          <w:i/>
          <w:sz w:val="16"/>
          <w:szCs w:val="16"/>
        </w:rPr>
        <w:t>CEiDG</w:t>
      </w:r>
      <w:proofErr w:type="spellEnd"/>
      <w:r w:rsidRPr="00B21DC2">
        <w:rPr>
          <w:rFonts w:ascii="Arial" w:hAnsi="Arial" w:cs="Arial"/>
          <w:i/>
          <w:sz w:val="16"/>
          <w:szCs w:val="16"/>
        </w:rPr>
        <w:t>)</w:t>
      </w:r>
    </w:p>
    <w:p w14:paraId="051FA5A5" w14:textId="77777777" w:rsidR="00A21DCB" w:rsidRPr="00B21DC2" w:rsidRDefault="00A21DCB" w:rsidP="00A21DCB">
      <w:pPr>
        <w:rPr>
          <w:rFonts w:ascii="Arial" w:hAnsi="Arial" w:cs="Arial"/>
          <w:sz w:val="20"/>
          <w:szCs w:val="20"/>
          <w:u w:val="single"/>
        </w:rPr>
      </w:pPr>
      <w:r w:rsidRPr="00B21DC2">
        <w:rPr>
          <w:rFonts w:ascii="Arial" w:hAnsi="Arial" w:cs="Arial"/>
          <w:sz w:val="20"/>
          <w:szCs w:val="20"/>
          <w:u w:val="single"/>
        </w:rPr>
        <w:t>reprezentowany przez:</w:t>
      </w:r>
    </w:p>
    <w:p w14:paraId="2A225CB2" w14:textId="77777777" w:rsidR="00A21DCB" w:rsidRPr="00B21DC2" w:rsidRDefault="00A21DCB" w:rsidP="00A21DCB">
      <w:pPr>
        <w:spacing w:line="480" w:lineRule="auto"/>
        <w:ind w:right="5954"/>
        <w:rPr>
          <w:rFonts w:ascii="Arial" w:hAnsi="Arial" w:cs="Arial"/>
          <w:sz w:val="20"/>
          <w:szCs w:val="20"/>
        </w:rPr>
      </w:pPr>
      <w:r w:rsidRPr="00B21DC2">
        <w:rPr>
          <w:rFonts w:ascii="Arial" w:hAnsi="Arial" w:cs="Arial"/>
          <w:sz w:val="20"/>
          <w:szCs w:val="20"/>
        </w:rPr>
        <w:t>………………………………………………………………………………</w:t>
      </w:r>
    </w:p>
    <w:p w14:paraId="034AE385" w14:textId="77777777" w:rsidR="00A21DCB" w:rsidRPr="00B21DC2" w:rsidRDefault="00A21DCB" w:rsidP="00A21DCB">
      <w:pPr>
        <w:ind w:right="5953"/>
        <w:rPr>
          <w:rFonts w:ascii="Arial" w:hAnsi="Arial" w:cs="Arial"/>
          <w:i/>
          <w:sz w:val="16"/>
          <w:szCs w:val="16"/>
        </w:rPr>
      </w:pPr>
      <w:r w:rsidRPr="00B21DC2">
        <w:rPr>
          <w:rFonts w:ascii="Arial" w:hAnsi="Arial" w:cs="Arial"/>
          <w:i/>
          <w:sz w:val="16"/>
          <w:szCs w:val="16"/>
        </w:rPr>
        <w:t>(imię, nazwisko, stanowisko/podstawa do reprezentacji)</w:t>
      </w:r>
    </w:p>
    <w:p w14:paraId="6B072A66" w14:textId="77777777" w:rsidR="00A21DCB" w:rsidRPr="00B21DC2" w:rsidRDefault="00A21DCB" w:rsidP="00A21DCB">
      <w:pPr>
        <w:rPr>
          <w:rFonts w:ascii="Arial" w:hAnsi="Arial" w:cs="Arial"/>
        </w:rPr>
      </w:pPr>
    </w:p>
    <w:p w14:paraId="0CF27708" w14:textId="77777777" w:rsidR="00A21DCB" w:rsidRPr="00B21DC2" w:rsidRDefault="00A21DCB" w:rsidP="00A21DCB">
      <w:pPr>
        <w:rPr>
          <w:rFonts w:ascii="Arial" w:hAnsi="Arial" w:cs="Arial"/>
          <w:b/>
          <w:sz w:val="20"/>
          <w:szCs w:val="20"/>
        </w:rPr>
      </w:pPr>
    </w:p>
    <w:p w14:paraId="4CCD2E92" w14:textId="77777777" w:rsidR="00A21DCB" w:rsidRPr="00B21DC2" w:rsidRDefault="00A21DCB" w:rsidP="00A21DCB">
      <w:pPr>
        <w:spacing w:after="120" w:line="360" w:lineRule="auto"/>
        <w:jc w:val="center"/>
        <w:rPr>
          <w:rFonts w:ascii="Arial" w:hAnsi="Arial" w:cs="Arial"/>
          <w:b/>
          <w:u w:val="single"/>
        </w:rPr>
      </w:pPr>
      <w:r w:rsidRPr="00B21DC2">
        <w:rPr>
          <w:rFonts w:ascii="Arial" w:hAnsi="Arial" w:cs="Arial"/>
          <w:b/>
          <w:u w:val="single"/>
        </w:rPr>
        <w:t xml:space="preserve">Oświadczenia podmiotu udostępniającego zasoby </w:t>
      </w:r>
    </w:p>
    <w:p w14:paraId="76806782" w14:textId="77777777" w:rsidR="00A21DCB" w:rsidRPr="00B21DC2" w:rsidRDefault="00A21DCB" w:rsidP="00A21DCB">
      <w:pPr>
        <w:spacing w:before="120" w:line="360" w:lineRule="auto"/>
        <w:jc w:val="center"/>
        <w:rPr>
          <w:rFonts w:ascii="Arial" w:hAnsi="Arial" w:cs="Arial"/>
          <w:b/>
          <w:caps/>
          <w:sz w:val="20"/>
          <w:szCs w:val="20"/>
          <w:u w:val="single"/>
        </w:rPr>
      </w:pPr>
      <w:r w:rsidRPr="00B21DC2">
        <w:rPr>
          <w:rFonts w:ascii="Arial" w:hAnsi="Arial" w:cs="Arial"/>
          <w:b/>
          <w:sz w:val="20"/>
          <w:szCs w:val="20"/>
          <w:u w:val="single"/>
        </w:rPr>
        <w:t xml:space="preserve">DOTYCZĄCE PRZESŁANEK WYKLUCZENIA Z ART. 5K ROZPORZĄDZENIA 833/2014 ORAZ ART. 7 UST. 1 USTAWY </w:t>
      </w:r>
      <w:r w:rsidRPr="00B21DC2">
        <w:rPr>
          <w:rFonts w:ascii="Arial" w:hAnsi="Arial" w:cs="Arial"/>
          <w:b/>
          <w:caps/>
          <w:sz w:val="20"/>
          <w:szCs w:val="20"/>
          <w:u w:val="single"/>
        </w:rPr>
        <w:t>o szczególnych rozwiązaniach w zakresie przeciwdziałania wspieraniu agresji na Ukrainę oraz służących ochronie bezpieczeństwa narodowego</w:t>
      </w:r>
    </w:p>
    <w:p w14:paraId="370FE994" w14:textId="77777777" w:rsidR="00A21DCB" w:rsidRPr="00B21DC2" w:rsidRDefault="00A21DCB" w:rsidP="00A21DCB">
      <w:pPr>
        <w:spacing w:before="120" w:line="360" w:lineRule="auto"/>
        <w:jc w:val="center"/>
        <w:rPr>
          <w:rFonts w:ascii="Arial" w:hAnsi="Arial" w:cs="Arial"/>
          <w:b/>
          <w:u w:val="single"/>
        </w:rPr>
      </w:pPr>
      <w:r w:rsidRPr="00B21DC2">
        <w:rPr>
          <w:rFonts w:ascii="Arial" w:hAnsi="Arial" w:cs="Arial"/>
          <w:b/>
          <w:sz w:val="21"/>
          <w:szCs w:val="21"/>
        </w:rPr>
        <w:t xml:space="preserve">składane na podstawie art. 125 ust. 5 ustawy </w:t>
      </w:r>
      <w:proofErr w:type="spellStart"/>
      <w:r w:rsidRPr="00B21DC2">
        <w:rPr>
          <w:rFonts w:ascii="Arial" w:hAnsi="Arial" w:cs="Arial"/>
          <w:b/>
          <w:sz w:val="21"/>
          <w:szCs w:val="21"/>
        </w:rPr>
        <w:t>Pzp</w:t>
      </w:r>
      <w:proofErr w:type="spellEnd"/>
    </w:p>
    <w:p w14:paraId="78809646" w14:textId="7238A20E" w:rsidR="00A21DCB" w:rsidRPr="00B21DC2" w:rsidRDefault="00A21DCB" w:rsidP="00A21DCB">
      <w:pPr>
        <w:spacing w:before="240" w:line="360" w:lineRule="auto"/>
        <w:ind w:firstLine="709"/>
        <w:jc w:val="both"/>
        <w:rPr>
          <w:rFonts w:ascii="Arial" w:hAnsi="Arial" w:cs="Arial"/>
          <w:sz w:val="20"/>
          <w:szCs w:val="20"/>
        </w:rPr>
      </w:pPr>
      <w:r w:rsidRPr="00B21DC2">
        <w:rPr>
          <w:rFonts w:ascii="Arial" w:hAnsi="Arial" w:cs="Arial"/>
          <w:sz w:val="21"/>
          <w:szCs w:val="21"/>
        </w:rPr>
        <w:t xml:space="preserve">Na potrzeby postępowania o udzielenie zamówienia publicznego pn. </w:t>
      </w:r>
      <w:r w:rsidR="00F00F7B" w:rsidRPr="00B21DC2">
        <w:rPr>
          <w:rFonts w:ascii="Arial" w:hAnsi="Arial" w:cs="Arial"/>
          <w:b/>
          <w:bCs/>
          <w:sz w:val="21"/>
          <w:szCs w:val="21"/>
        </w:rPr>
        <w:t>„</w:t>
      </w:r>
      <w:r w:rsidR="000C2890">
        <w:rPr>
          <w:rFonts w:ascii="Arial" w:hAnsi="Arial" w:cs="Arial"/>
          <w:b/>
          <w:bCs/>
          <w:sz w:val="21"/>
          <w:szCs w:val="21"/>
        </w:rPr>
        <w:t>Zakup</w:t>
      </w:r>
      <w:r w:rsidR="000C2890" w:rsidRPr="00136E59">
        <w:rPr>
          <w:rFonts w:ascii="Arial" w:hAnsi="Arial" w:cs="Arial"/>
          <w:b/>
          <w:bCs/>
          <w:sz w:val="21"/>
          <w:szCs w:val="21"/>
        </w:rPr>
        <w:t xml:space="preserve"> </w:t>
      </w:r>
      <w:r w:rsidR="00350B0A">
        <w:rPr>
          <w:rFonts w:ascii="Arial" w:hAnsi="Arial" w:cs="Arial"/>
          <w:b/>
          <w:bCs/>
          <w:sz w:val="21"/>
          <w:szCs w:val="21"/>
        </w:rPr>
        <w:t>zestawu endoskopowego</w:t>
      </w:r>
      <w:r w:rsidR="00F00F7B" w:rsidRPr="00B21DC2">
        <w:rPr>
          <w:rFonts w:ascii="Arial" w:hAnsi="Arial" w:cs="Arial"/>
          <w:b/>
          <w:bCs/>
          <w:sz w:val="21"/>
          <w:szCs w:val="21"/>
        </w:rPr>
        <w:t>”</w:t>
      </w:r>
      <w:r w:rsidRPr="00B21DC2">
        <w:rPr>
          <w:rFonts w:ascii="Arial" w:hAnsi="Arial" w:cs="Arial"/>
          <w:i/>
          <w:sz w:val="16"/>
          <w:szCs w:val="16"/>
        </w:rPr>
        <w:t>,</w:t>
      </w:r>
      <w:r w:rsidRPr="00B21DC2">
        <w:rPr>
          <w:rFonts w:ascii="Arial" w:hAnsi="Arial" w:cs="Arial"/>
          <w:i/>
          <w:sz w:val="18"/>
          <w:szCs w:val="18"/>
        </w:rPr>
        <w:t xml:space="preserve"> </w:t>
      </w:r>
      <w:r w:rsidRPr="00B21DC2">
        <w:rPr>
          <w:rFonts w:ascii="Arial" w:hAnsi="Arial" w:cs="Arial"/>
          <w:sz w:val="21"/>
          <w:szCs w:val="21"/>
        </w:rPr>
        <w:t>oświadczam, co następuje:</w:t>
      </w:r>
    </w:p>
    <w:p w14:paraId="7811EE84" w14:textId="77777777" w:rsidR="00A21DCB" w:rsidRPr="00B21DC2" w:rsidRDefault="00A21DCB" w:rsidP="00A21DCB">
      <w:pPr>
        <w:shd w:val="clear" w:color="auto" w:fill="BFBFBF"/>
        <w:spacing w:before="360" w:line="360" w:lineRule="auto"/>
        <w:rPr>
          <w:rFonts w:ascii="Arial" w:hAnsi="Arial" w:cs="Arial"/>
          <w:b/>
          <w:sz w:val="21"/>
          <w:szCs w:val="21"/>
        </w:rPr>
      </w:pPr>
      <w:r w:rsidRPr="00B21DC2">
        <w:rPr>
          <w:rFonts w:ascii="Arial" w:hAnsi="Arial" w:cs="Arial"/>
          <w:b/>
          <w:sz w:val="21"/>
          <w:szCs w:val="21"/>
        </w:rPr>
        <w:t>OŚWIADCZENIA DOTYCZĄCE PODMIOTU UDOSTEPNIAJĄCEGO ZASOBY:</w:t>
      </w:r>
    </w:p>
    <w:p w14:paraId="62F83E27" w14:textId="77777777" w:rsidR="00A21DCB" w:rsidRPr="00B21DC2" w:rsidRDefault="00A21DCB" w:rsidP="00F95A0A">
      <w:pPr>
        <w:pStyle w:val="Akapitzlist"/>
        <w:numPr>
          <w:ilvl w:val="0"/>
          <w:numId w:val="77"/>
        </w:numPr>
        <w:spacing w:before="360" w:after="0" w:line="360" w:lineRule="auto"/>
        <w:jc w:val="both"/>
        <w:rPr>
          <w:rFonts w:ascii="Arial" w:hAnsi="Arial" w:cs="Arial"/>
          <w:b/>
          <w:bCs/>
          <w:sz w:val="21"/>
          <w:szCs w:val="21"/>
        </w:rPr>
      </w:pPr>
      <w:r w:rsidRPr="00B21DC2">
        <w:rPr>
          <w:rFonts w:ascii="Arial" w:hAnsi="Arial" w:cs="Arial"/>
          <w:sz w:val="21"/>
          <w:szCs w:val="21"/>
        </w:rPr>
        <w:t>Oświadczam, że nie zachodzą w stosunku do mnie przesłanki wykluczenia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r w:rsidRPr="00B21DC2">
        <w:rPr>
          <w:rStyle w:val="Odwoanieprzypisudolnego"/>
          <w:rFonts w:ascii="Arial" w:hAnsi="Arial" w:cs="Arial"/>
          <w:sz w:val="21"/>
          <w:szCs w:val="21"/>
        </w:rPr>
        <w:footnoteReference w:id="7"/>
      </w:r>
    </w:p>
    <w:p w14:paraId="68755647" w14:textId="77777777" w:rsidR="00A21DCB" w:rsidRPr="00B21DC2" w:rsidRDefault="00A21DCB" w:rsidP="00F95A0A">
      <w:pPr>
        <w:pStyle w:val="NormalnyWeb"/>
        <w:numPr>
          <w:ilvl w:val="0"/>
          <w:numId w:val="77"/>
        </w:numPr>
        <w:spacing w:before="0" w:beforeAutospacing="0" w:after="0" w:afterAutospacing="0" w:line="360" w:lineRule="auto"/>
        <w:rPr>
          <w:rFonts w:ascii="Arial" w:hAnsi="Arial" w:cs="Arial"/>
          <w:b/>
          <w:bCs/>
          <w:sz w:val="21"/>
          <w:szCs w:val="21"/>
        </w:rPr>
      </w:pPr>
      <w:r w:rsidRPr="00B21DC2">
        <w:rPr>
          <w:rFonts w:ascii="Arial" w:hAnsi="Arial" w:cs="Arial"/>
          <w:sz w:val="21"/>
          <w:szCs w:val="21"/>
        </w:rPr>
        <w:t xml:space="preserve">Oświadczam, że nie zachodzą w stosunku do mnie przesłanki wykluczenia z postępowania na podstawie art. </w:t>
      </w:r>
      <w:r w:rsidRPr="00B21DC2">
        <w:rPr>
          <w:rFonts w:ascii="Arial" w:eastAsia="Times New Roman" w:hAnsi="Arial" w:cs="Arial"/>
          <w:sz w:val="21"/>
          <w:szCs w:val="21"/>
        </w:rPr>
        <w:t xml:space="preserve">7 ust. 1 ustawy </w:t>
      </w:r>
      <w:r w:rsidRPr="00B21DC2">
        <w:rPr>
          <w:rFonts w:ascii="Arial" w:hAnsi="Arial" w:cs="Arial"/>
          <w:sz w:val="21"/>
          <w:szCs w:val="21"/>
        </w:rPr>
        <w:t>z dnia 13 kwietnia 2022 r.</w:t>
      </w:r>
      <w:r w:rsidRPr="00B21DC2">
        <w:rPr>
          <w:rFonts w:ascii="Arial" w:hAnsi="Arial" w:cs="Arial"/>
          <w:i/>
          <w:iCs/>
          <w:sz w:val="21"/>
          <w:szCs w:val="21"/>
        </w:rPr>
        <w:t xml:space="preserve"> o szczególnych rozwiązaniach w zakresie przeciwdziałania wspieraniu agresji na Ukrainę oraz służących ochronie bezpieczeństwa narodowego </w:t>
      </w:r>
      <w:r w:rsidRPr="00B21DC2">
        <w:rPr>
          <w:rFonts w:ascii="Arial" w:hAnsi="Arial" w:cs="Arial"/>
          <w:sz w:val="21"/>
          <w:szCs w:val="21"/>
        </w:rPr>
        <w:t>(Dz. U. poz. 835)</w:t>
      </w:r>
      <w:r w:rsidRPr="00B21DC2">
        <w:rPr>
          <w:rFonts w:ascii="Arial" w:hAnsi="Arial" w:cs="Arial"/>
          <w:i/>
          <w:iCs/>
          <w:sz w:val="21"/>
          <w:szCs w:val="21"/>
        </w:rPr>
        <w:t>.</w:t>
      </w:r>
      <w:r w:rsidRPr="00B21DC2">
        <w:rPr>
          <w:rStyle w:val="Odwoanieprzypisudolnego"/>
          <w:rFonts w:ascii="Arial" w:hAnsi="Arial" w:cs="Arial"/>
          <w:sz w:val="21"/>
          <w:szCs w:val="21"/>
        </w:rPr>
        <w:footnoteReference w:id="8"/>
      </w:r>
    </w:p>
    <w:p w14:paraId="787BC226" w14:textId="77777777" w:rsidR="00A21DCB" w:rsidRPr="00B21DC2" w:rsidRDefault="00A21DCB" w:rsidP="00A21DCB">
      <w:pPr>
        <w:spacing w:line="360" w:lineRule="auto"/>
        <w:ind w:left="5664" w:firstLine="708"/>
        <w:jc w:val="both"/>
        <w:rPr>
          <w:rFonts w:ascii="Arial" w:hAnsi="Arial" w:cs="Arial"/>
          <w:i/>
          <w:sz w:val="16"/>
          <w:szCs w:val="16"/>
        </w:rPr>
      </w:pPr>
    </w:p>
    <w:p w14:paraId="3ED41C46" w14:textId="77777777" w:rsidR="00A21DCB" w:rsidRPr="00B21DC2" w:rsidRDefault="00A21DCB" w:rsidP="00A21DCB">
      <w:pPr>
        <w:shd w:val="clear" w:color="auto" w:fill="BFBFBF"/>
        <w:spacing w:line="360" w:lineRule="auto"/>
        <w:jc w:val="both"/>
        <w:rPr>
          <w:rFonts w:ascii="Arial" w:hAnsi="Arial" w:cs="Arial"/>
          <w:b/>
          <w:sz w:val="21"/>
          <w:szCs w:val="21"/>
        </w:rPr>
      </w:pPr>
      <w:r w:rsidRPr="00B21DC2">
        <w:rPr>
          <w:rFonts w:ascii="Arial" w:hAnsi="Arial" w:cs="Arial"/>
          <w:b/>
          <w:sz w:val="21"/>
          <w:szCs w:val="21"/>
        </w:rPr>
        <w:t>OŚWIADCZENIE DOTYCZĄCE PODANYCH INFORMACJI:</w:t>
      </w:r>
    </w:p>
    <w:p w14:paraId="6A4D75A1" w14:textId="77777777" w:rsidR="00A21DCB" w:rsidRPr="00B21DC2" w:rsidRDefault="00A21DCB" w:rsidP="00A21DCB">
      <w:pPr>
        <w:spacing w:line="360" w:lineRule="auto"/>
        <w:jc w:val="both"/>
        <w:rPr>
          <w:rFonts w:ascii="Arial" w:hAnsi="Arial" w:cs="Arial"/>
          <w:b/>
        </w:rPr>
      </w:pPr>
    </w:p>
    <w:p w14:paraId="38A69747" w14:textId="77777777" w:rsidR="00A21DCB" w:rsidRPr="00B21DC2" w:rsidRDefault="00A21DCB" w:rsidP="00A21DCB">
      <w:pPr>
        <w:spacing w:line="360" w:lineRule="auto"/>
        <w:jc w:val="both"/>
        <w:rPr>
          <w:rFonts w:ascii="Arial" w:hAnsi="Arial" w:cs="Arial"/>
          <w:sz w:val="21"/>
          <w:szCs w:val="21"/>
        </w:rPr>
      </w:pPr>
      <w:r w:rsidRPr="00B21DC2">
        <w:rPr>
          <w:rFonts w:ascii="Arial" w:hAnsi="Arial" w:cs="Arial"/>
          <w:sz w:val="21"/>
          <w:szCs w:val="21"/>
        </w:rPr>
        <w:t xml:space="preserve">Oświadczam, że wszystkie informacje podane w powyższych oświadczeniach są aktualne </w:t>
      </w:r>
      <w:r w:rsidRPr="00B21DC2">
        <w:rPr>
          <w:rFonts w:ascii="Arial" w:hAnsi="Arial" w:cs="Arial"/>
          <w:sz w:val="21"/>
          <w:szCs w:val="21"/>
        </w:rPr>
        <w:br/>
        <w:t>i zgodne z prawdą oraz zostały przedstawione z pełną świadomością konsekwencji wprowadzenia zamawiającego w błąd przy przedstawianiu informacji.</w:t>
      </w:r>
    </w:p>
    <w:p w14:paraId="6A0646F2" w14:textId="77777777" w:rsidR="00A21DCB" w:rsidRPr="00B21DC2" w:rsidRDefault="00A21DCB" w:rsidP="00A21DCB">
      <w:pPr>
        <w:spacing w:line="360" w:lineRule="auto"/>
        <w:jc w:val="both"/>
        <w:rPr>
          <w:rFonts w:ascii="Arial" w:hAnsi="Arial" w:cs="Arial"/>
          <w:sz w:val="20"/>
          <w:szCs w:val="20"/>
        </w:rPr>
      </w:pPr>
    </w:p>
    <w:p w14:paraId="0DDCAF0C" w14:textId="77777777" w:rsidR="00A21DCB" w:rsidRPr="00B21DC2" w:rsidRDefault="00A21DCB" w:rsidP="00A21DCB">
      <w:pPr>
        <w:shd w:val="clear" w:color="auto" w:fill="BFBFBF"/>
        <w:spacing w:after="120" w:line="360" w:lineRule="auto"/>
        <w:jc w:val="both"/>
        <w:rPr>
          <w:rFonts w:ascii="Arial" w:hAnsi="Arial" w:cs="Arial"/>
          <w:b/>
          <w:sz w:val="21"/>
          <w:szCs w:val="21"/>
        </w:rPr>
      </w:pPr>
      <w:r w:rsidRPr="00B21DC2">
        <w:rPr>
          <w:rFonts w:ascii="Arial" w:hAnsi="Arial" w:cs="Arial"/>
          <w:b/>
          <w:sz w:val="21"/>
          <w:szCs w:val="21"/>
        </w:rPr>
        <w:t>INFORMACJA DOTYCZĄCA DOSTĘPU DO PODMIOTOWYCH ŚRODKÓW DOWODOWYCH:</w:t>
      </w:r>
    </w:p>
    <w:p w14:paraId="66341FDF" w14:textId="77777777" w:rsidR="00A21DCB" w:rsidRPr="00B21DC2" w:rsidRDefault="00A21DCB" w:rsidP="00A21DCB">
      <w:pPr>
        <w:spacing w:after="120" w:line="360" w:lineRule="auto"/>
        <w:jc w:val="both"/>
        <w:rPr>
          <w:rFonts w:ascii="Arial" w:hAnsi="Arial" w:cs="Arial"/>
          <w:sz w:val="21"/>
          <w:szCs w:val="21"/>
        </w:rPr>
      </w:pPr>
      <w:r w:rsidRPr="00B21DC2">
        <w:rPr>
          <w:rFonts w:ascii="Arial" w:hAnsi="Arial" w:cs="Arial"/>
          <w:sz w:val="21"/>
          <w:szCs w:val="21"/>
        </w:rPr>
        <w:t>Wskazuję następujące podmiotowe środki dowodowe, które można uzyskać za pomocą bezpłatnych i ogólnodostępnych baz danych, oraz</w:t>
      </w:r>
      <w:r w:rsidRPr="00B21DC2">
        <w:t xml:space="preserve"> </w:t>
      </w:r>
      <w:r w:rsidRPr="00B21DC2">
        <w:rPr>
          <w:rFonts w:ascii="Arial" w:hAnsi="Arial" w:cs="Arial"/>
          <w:sz w:val="21"/>
          <w:szCs w:val="21"/>
        </w:rPr>
        <w:t>dane umożliwiające dostęp do tych środków:</w:t>
      </w:r>
    </w:p>
    <w:p w14:paraId="78B796E8" w14:textId="77777777" w:rsidR="00A21DCB" w:rsidRPr="00B21DC2" w:rsidRDefault="00A21DCB" w:rsidP="00A21DCB">
      <w:pPr>
        <w:spacing w:line="360" w:lineRule="auto"/>
        <w:jc w:val="both"/>
        <w:rPr>
          <w:rFonts w:ascii="Arial" w:hAnsi="Arial" w:cs="Arial"/>
          <w:sz w:val="21"/>
          <w:szCs w:val="21"/>
        </w:rPr>
      </w:pPr>
      <w:r w:rsidRPr="00B21DC2">
        <w:rPr>
          <w:rFonts w:ascii="Arial" w:hAnsi="Arial" w:cs="Arial"/>
          <w:sz w:val="21"/>
          <w:szCs w:val="21"/>
        </w:rPr>
        <w:t>1) ......................................................................................................................................................</w:t>
      </w:r>
    </w:p>
    <w:p w14:paraId="36254DE0" w14:textId="77777777" w:rsidR="00A21DCB" w:rsidRPr="00B21DC2" w:rsidRDefault="00A21DCB" w:rsidP="00A21DCB">
      <w:pPr>
        <w:spacing w:line="360" w:lineRule="auto"/>
        <w:jc w:val="both"/>
        <w:rPr>
          <w:rFonts w:ascii="Arial" w:hAnsi="Arial" w:cs="Arial"/>
          <w:sz w:val="21"/>
          <w:szCs w:val="21"/>
        </w:rPr>
      </w:pPr>
      <w:r w:rsidRPr="00B21DC2">
        <w:rPr>
          <w:rFonts w:ascii="Arial" w:hAnsi="Arial" w:cs="Arial"/>
          <w:i/>
          <w:sz w:val="16"/>
          <w:szCs w:val="16"/>
        </w:rPr>
        <w:t>(wskazać podmiotowy środek dowodowy, adres internetowy, wydający urząd lub organ, dokładne dane referencyjne dokumentacji)</w:t>
      </w:r>
    </w:p>
    <w:p w14:paraId="50294D23" w14:textId="77777777" w:rsidR="00A21DCB" w:rsidRPr="00B21DC2" w:rsidRDefault="00A21DCB" w:rsidP="00A21DCB">
      <w:pPr>
        <w:spacing w:line="360" w:lineRule="auto"/>
        <w:jc w:val="both"/>
        <w:rPr>
          <w:rFonts w:ascii="Arial" w:hAnsi="Arial" w:cs="Arial"/>
          <w:sz w:val="21"/>
          <w:szCs w:val="21"/>
        </w:rPr>
      </w:pPr>
      <w:r w:rsidRPr="00B21DC2">
        <w:rPr>
          <w:rFonts w:ascii="Arial" w:hAnsi="Arial" w:cs="Arial"/>
          <w:sz w:val="21"/>
          <w:szCs w:val="21"/>
        </w:rPr>
        <w:t>2) .......................................................................................................................................................</w:t>
      </w:r>
    </w:p>
    <w:p w14:paraId="5B810B7C" w14:textId="77777777" w:rsidR="00A21DCB" w:rsidRPr="00B21DC2" w:rsidRDefault="00A21DCB" w:rsidP="00A21DCB">
      <w:pPr>
        <w:spacing w:line="360" w:lineRule="auto"/>
        <w:jc w:val="both"/>
        <w:rPr>
          <w:rFonts w:ascii="Arial" w:hAnsi="Arial" w:cs="Arial"/>
          <w:sz w:val="21"/>
          <w:szCs w:val="21"/>
        </w:rPr>
      </w:pPr>
      <w:r w:rsidRPr="00B21DC2">
        <w:rPr>
          <w:rFonts w:ascii="Arial" w:hAnsi="Arial" w:cs="Arial"/>
          <w:i/>
          <w:sz w:val="16"/>
          <w:szCs w:val="16"/>
        </w:rPr>
        <w:t>(wskazać podmiotowy środek dowodowy, adres internetowy, wydający urząd lub organ, dokładne dane referencyjne dokumentacji)</w:t>
      </w:r>
    </w:p>
    <w:p w14:paraId="00A270BD" w14:textId="77777777" w:rsidR="00A21DCB" w:rsidRPr="00B21DC2" w:rsidRDefault="00A21DCB" w:rsidP="00A21DCB">
      <w:pPr>
        <w:spacing w:line="360" w:lineRule="auto"/>
        <w:jc w:val="both"/>
        <w:rPr>
          <w:rFonts w:ascii="Arial" w:hAnsi="Arial" w:cs="Arial"/>
          <w:sz w:val="21"/>
          <w:szCs w:val="21"/>
        </w:rPr>
      </w:pPr>
    </w:p>
    <w:p w14:paraId="72CBAA38" w14:textId="77777777" w:rsidR="00A21DCB" w:rsidRPr="00B21DC2" w:rsidRDefault="00A21DCB" w:rsidP="00A21DCB">
      <w:pPr>
        <w:spacing w:line="360" w:lineRule="auto"/>
        <w:jc w:val="both"/>
        <w:rPr>
          <w:rFonts w:ascii="Arial" w:hAnsi="Arial" w:cs="Arial"/>
          <w:sz w:val="21"/>
          <w:szCs w:val="21"/>
        </w:rPr>
      </w:pPr>
      <w:r w:rsidRPr="00B21DC2">
        <w:rPr>
          <w:rFonts w:ascii="Arial" w:hAnsi="Arial" w:cs="Arial"/>
          <w:sz w:val="21"/>
          <w:szCs w:val="21"/>
        </w:rPr>
        <w:tab/>
      </w:r>
      <w:r w:rsidRPr="00B21DC2">
        <w:rPr>
          <w:rFonts w:ascii="Arial" w:hAnsi="Arial" w:cs="Arial"/>
          <w:sz w:val="21"/>
          <w:szCs w:val="21"/>
        </w:rPr>
        <w:tab/>
      </w:r>
      <w:r w:rsidRPr="00B21DC2">
        <w:rPr>
          <w:rFonts w:ascii="Arial" w:hAnsi="Arial" w:cs="Arial"/>
          <w:sz w:val="21"/>
          <w:szCs w:val="21"/>
        </w:rPr>
        <w:tab/>
      </w:r>
      <w:r w:rsidRPr="00B21DC2">
        <w:rPr>
          <w:rFonts w:ascii="Arial" w:hAnsi="Arial" w:cs="Arial"/>
          <w:sz w:val="21"/>
          <w:szCs w:val="21"/>
        </w:rPr>
        <w:tab/>
      </w:r>
      <w:r w:rsidRPr="00B21DC2">
        <w:rPr>
          <w:rFonts w:ascii="Arial" w:hAnsi="Arial" w:cs="Arial"/>
          <w:sz w:val="21"/>
          <w:szCs w:val="21"/>
        </w:rPr>
        <w:tab/>
      </w:r>
      <w:r w:rsidRPr="00B21DC2">
        <w:rPr>
          <w:rFonts w:ascii="Arial" w:hAnsi="Arial" w:cs="Arial"/>
          <w:sz w:val="21"/>
          <w:szCs w:val="21"/>
        </w:rPr>
        <w:tab/>
      </w:r>
      <w:r w:rsidRPr="00B21DC2">
        <w:rPr>
          <w:rFonts w:ascii="Arial" w:hAnsi="Arial" w:cs="Arial"/>
          <w:sz w:val="21"/>
          <w:szCs w:val="21"/>
        </w:rPr>
        <w:tab/>
        <w:t>…………………………………….</w:t>
      </w:r>
    </w:p>
    <w:p w14:paraId="0A4E22F4" w14:textId="77777777" w:rsidR="00A21DCB" w:rsidRPr="00B21DC2" w:rsidRDefault="00A21DCB" w:rsidP="00A21DCB">
      <w:pPr>
        <w:spacing w:line="360" w:lineRule="auto"/>
        <w:jc w:val="both"/>
        <w:rPr>
          <w:rFonts w:ascii="Arial" w:hAnsi="Arial" w:cs="Arial"/>
          <w:i/>
          <w:sz w:val="16"/>
          <w:szCs w:val="16"/>
        </w:rPr>
      </w:pPr>
      <w:r w:rsidRPr="00B21DC2">
        <w:rPr>
          <w:rFonts w:ascii="Arial" w:hAnsi="Arial" w:cs="Arial"/>
          <w:sz w:val="21"/>
          <w:szCs w:val="21"/>
        </w:rPr>
        <w:tab/>
      </w:r>
      <w:r w:rsidRPr="00B21DC2">
        <w:rPr>
          <w:rFonts w:ascii="Arial" w:hAnsi="Arial" w:cs="Arial"/>
          <w:sz w:val="21"/>
          <w:szCs w:val="21"/>
        </w:rPr>
        <w:tab/>
      </w:r>
      <w:r w:rsidRPr="00B21DC2">
        <w:rPr>
          <w:rFonts w:ascii="Arial" w:hAnsi="Arial" w:cs="Arial"/>
          <w:sz w:val="21"/>
          <w:szCs w:val="21"/>
        </w:rPr>
        <w:tab/>
      </w:r>
      <w:r w:rsidRPr="00B21DC2">
        <w:rPr>
          <w:rFonts w:ascii="Arial" w:hAnsi="Arial" w:cs="Arial"/>
          <w:sz w:val="21"/>
          <w:szCs w:val="21"/>
        </w:rPr>
        <w:tab/>
      </w:r>
      <w:r w:rsidRPr="00B21DC2">
        <w:rPr>
          <w:rFonts w:ascii="Arial" w:hAnsi="Arial" w:cs="Arial"/>
          <w:sz w:val="21"/>
          <w:szCs w:val="21"/>
        </w:rPr>
        <w:tab/>
      </w:r>
      <w:r w:rsidRPr="00B21DC2">
        <w:rPr>
          <w:rFonts w:ascii="Arial" w:hAnsi="Arial" w:cs="Arial"/>
          <w:sz w:val="21"/>
          <w:szCs w:val="21"/>
        </w:rPr>
        <w:tab/>
      </w:r>
      <w:r w:rsidRPr="00B21DC2">
        <w:rPr>
          <w:rFonts w:ascii="Arial" w:hAnsi="Arial" w:cs="Arial"/>
          <w:i/>
          <w:sz w:val="21"/>
          <w:szCs w:val="21"/>
        </w:rPr>
        <w:tab/>
      </w:r>
      <w:r w:rsidRPr="00B21DC2">
        <w:rPr>
          <w:rFonts w:ascii="Arial" w:hAnsi="Arial" w:cs="Arial"/>
          <w:i/>
          <w:sz w:val="16"/>
          <w:szCs w:val="16"/>
        </w:rPr>
        <w:t xml:space="preserve">Data; kwalifikowany podpis elektroniczny </w:t>
      </w:r>
    </w:p>
    <w:p w14:paraId="729FAC5A" w14:textId="77777777" w:rsidR="00A21DCB" w:rsidRPr="00B21DC2" w:rsidRDefault="00A21DCB" w:rsidP="00A21DCB">
      <w:pPr>
        <w:spacing w:line="360" w:lineRule="auto"/>
        <w:jc w:val="both"/>
        <w:rPr>
          <w:rFonts w:ascii="Arial" w:hAnsi="Arial" w:cs="Arial"/>
          <w:sz w:val="21"/>
          <w:szCs w:val="21"/>
        </w:rPr>
      </w:pPr>
    </w:p>
    <w:p w14:paraId="72A3DDFF" w14:textId="77777777" w:rsidR="00A21DCB" w:rsidRPr="00B21DC2" w:rsidRDefault="00A21DCB" w:rsidP="00A21DCB">
      <w:pPr>
        <w:spacing w:line="360" w:lineRule="auto"/>
        <w:jc w:val="both"/>
        <w:rPr>
          <w:rFonts w:ascii="Arial" w:hAnsi="Arial" w:cs="Arial"/>
          <w:sz w:val="21"/>
          <w:szCs w:val="21"/>
        </w:rPr>
      </w:pPr>
    </w:p>
    <w:p w14:paraId="13886FA8" w14:textId="77777777" w:rsidR="00A21DCB" w:rsidRPr="00B21DC2" w:rsidRDefault="00A21DCB" w:rsidP="00A21DCB">
      <w:pPr>
        <w:spacing w:line="360" w:lineRule="auto"/>
        <w:jc w:val="both"/>
        <w:rPr>
          <w:rFonts w:ascii="Arial" w:hAnsi="Arial" w:cs="Arial"/>
          <w:sz w:val="21"/>
          <w:szCs w:val="21"/>
        </w:rPr>
      </w:pPr>
    </w:p>
    <w:p w14:paraId="743048C9" w14:textId="77777777" w:rsidR="00A21DCB" w:rsidRPr="00B21DC2" w:rsidRDefault="00A21DCB" w:rsidP="00A21DCB">
      <w:pPr>
        <w:spacing w:line="360" w:lineRule="auto"/>
        <w:jc w:val="both"/>
        <w:rPr>
          <w:rFonts w:ascii="Arial" w:hAnsi="Arial" w:cs="Arial"/>
          <w:sz w:val="21"/>
          <w:szCs w:val="21"/>
        </w:rPr>
      </w:pPr>
    </w:p>
    <w:p w14:paraId="7B652F2B" w14:textId="77777777" w:rsidR="00A21DCB" w:rsidRPr="00B21DC2" w:rsidRDefault="00A21DCB" w:rsidP="00A21DCB">
      <w:pPr>
        <w:spacing w:line="360" w:lineRule="auto"/>
        <w:jc w:val="both"/>
        <w:rPr>
          <w:rFonts w:ascii="Arial" w:hAnsi="Arial" w:cs="Arial"/>
          <w:sz w:val="21"/>
          <w:szCs w:val="21"/>
        </w:rPr>
      </w:pPr>
    </w:p>
    <w:p w14:paraId="73CF710A" w14:textId="77777777" w:rsidR="00A21DCB" w:rsidRPr="00B21DC2" w:rsidRDefault="00A21DCB" w:rsidP="00A21DCB">
      <w:pPr>
        <w:spacing w:line="360" w:lineRule="auto"/>
        <w:jc w:val="both"/>
        <w:rPr>
          <w:rFonts w:ascii="Arial" w:hAnsi="Arial" w:cs="Arial"/>
          <w:sz w:val="21"/>
          <w:szCs w:val="21"/>
        </w:rPr>
      </w:pPr>
    </w:p>
    <w:p w14:paraId="7830868A" w14:textId="77777777" w:rsidR="00A21DCB" w:rsidRPr="00B21DC2" w:rsidRDefault="00A21DCB" w:rsidP="00A21DCB">
      <w:pPr>
        <w:spacing w:line="360" w:lineRule="auto"/>
        <w:jc w:val="both"/>
        <w:rPr>
          <w:rFonts w:ascii="Arial" w:hAnsi="Arial" w:cs="Arial"/>
          <w:sz w:val="21"/>
          <w:szCs w:val="21"/>
        </w:rPr>
      </w:pPr>
    </w:p>
    <w:p w14:paraId="78A64A59" w14:textId="17D91DB5" w:rsidR="00A21DCB" w:rsidRPr="00B21DC2" w:rsidRDefault="00A21DCB" w:rsidP="00A21DCB">
      <w:pPr>
        <w:spacing w:line="360" w:lineRule="auto"/>
        <w:jc w:val="both"/>
        <w:rPr>
          <w:rFonts w:ascii="Arial" w:hAnsi="Arial" w:cs="Arial"/>
          <w:sz w:val="21"/>
          <w:szCs w:val="21"/>
        </w:rPr>
      </w:pPr>
    </w:p>
    <w:p w14:paraId="7F556631" w14:textId="0A3E63E9" w:rsidR="00E22A56" w:rsidRPr="00B21DC2" w:rsidRDefault="00E22A56" w:rsidP="00A21DCB">
      <w:pPr>
        <w:spacing w:line="360" w:lineRule="auto"/>
        <w:jc w:val="both"/>
        <w:rPr>
          <w:rFonts w:ascii="Arial" w:hAnsi="Arial" w:cs="Arial"/>
          <w:sz w:val="21"/>
          <w:szCs w:val="21"/>
        </w:rPr>
      </w:pPr>
    </w:p>
    <w:p w14:paraId="0CFE53B4" w14:textId="77777777" w:rsidR="00D755C6" w:rsidRPr="00B21DC2" w:rsidRDefault="00D755C6" w:rsidP="00A21DCB">
      <w:pPr>
        <w:spacing w:line="360" w:lineRule="auto"/>
        <w:jc w:val="both"/>
        <w:rPr>
          <w:rFonts w:ascii="Arial" w:hAnsi="Arial" w:cs="Arial"/>
          <w:sz w:val="21"/>
          <w:szCs w:val="21"/>
        </w:rPr>
      </w:pPr>
    </w:p>
    <w:p w14:paraId="168B89BC" w14:textId="022FAB98" w:rsidR="00E22A56" w:rsidRPr="00B21DC2" w:rsidRDefault="00E22A56" w:rsidP="00A21DCB">
      <w:pPr>
        <w:spacing w:line="360" w:lineRule="auto"/>
        <w:jc w:val="both"/>
        <w:rPr>
          <w:rFonts w:ascii="Arial" w:hAnsi="Arial" w:cs="Arial"/>
          <w:sz w:val="21"/>
          <w:szCs w:val="21"/>
        </w:rPr>
      </w:pPr>
    </w:p>
    <w:p w14:paraId="79D6A5D4" w14:textId="3AA4BE63" w:rsidR="00E22A56" w:rsidRDefault="00E22A56" w:rsidP="00A21DCB">
      <w:pPr>
        <w:spacing w:line="360" w:lineRule="auto"/>
        <w:jc w:val="both"/>
        <w:rPr>
          <w:rFonts w:ascii="Arial" w:hAnsi="Arial" w:cs="Arial"/>
          <w:sz w:val="21"/>
          <w:szCs w:val="21"/>
        </w:rPr>
      </w:pPr>
    </w:p>
    <w:p w14:paraId="7123C46E" w14:textId="77777777" w:rsidR="00BC1194" w:rsidRDefault="00BC1194" w:rsidP="00A21DCB">
      <w:pPr>
        <w:spacing w:line="360" w:lineRule="auto"/>
        <w:jc w:val="both"/>
        <w:rPr>
          <w:rFonts w:ascii="Arial" w:hAnsi="Arial" w:cs="Arial"/>
          <w:sz w:val="21"/>
          <w:szCs w:val="21"/>
        </w:rPr>
      </w:pPr>
    </w:p>
    <w:p w14:paraId="4BB2872F" w14:textId="77777777" w:rsidR="00BC1194" w:rsidRDefault="00BC1194" w:rsidP="00A21DCB">
      <w:pPr>
        <w:spacing w:line="360" w:lineRule="auto"/>
        <w:jc w:val="both"/>
        <w:rPr>
          <w:rFonts w:ascii="Arial" w:hAnsi="Arial" w:cs="Arial"/>
          <w:sz w:val="21"/>
          <w:szCs w:val="21"/>
        </w:rPr>
      </w:pPr>
    </w:p>
    <w:p w14:paraId="59EAE342" w14:textId="77777777" w:rsidR="00BC1194" w:rsidRDefault="00BC1194" w:rsidP="00A21DCB">
      <w:pPr>
        <w:spacing w:line="360" w:lineRule="auto"/>
        <w:jc w:val="both"/>
        <w:rPr>
          <w:rFonts w:ascii="Arial" w:hAnsi="Arial" w:cs="Arial"/>
          <w:sz w:val="21"/>
          <w:szCs w:val="21"/>
        </w:rPr>
      </w:pPr>
    </w:p>
    <w:p w14:paraId="2A1F7319" w14:textId="77777777" w:rsidR="00350B0A" w:rsidRDefault="00350B0A" w:rsidP="00A21DCB">
      <w:pPr>
        <w:spacing w:line="360" w:lineRule="auto"/>
        <w:jc w:val="both"/>
        <w:rPr>
          <w:rFonts w:ascii="Arial" w:hAnsi="Arial" w:cs="Arial"/>
          <w:sz w:val="21"/>
          <w:szCs w:val="21"/>
        </w:rPr>
      </w:pPr>
    </w:p>
    <w:p w14:paraId="7DF3A248" w14:textId="77777777" w:rsidR="00350B0A" w:rsidRDefault="00350B0A" w:rsidP="00A21DCB">
      <w:pPr>
        <w:spacing w:line="360" w:lineRule="auto"/>
        <w:jc w:val="both"/>
        <w:rPr>
          <w:rFonts w:ascii="Arial" w:hAnsi="Arial" w:cs="Arial"/>
          <w:sz w:val="21"/>
          <w:szCs w:val="21"/>
        </w:rPr>
      </w:pPr>
    </w:p>
    <w:p w14:paraId="3409D5E2" w14:textId="77777777" w:rsidR="00BC1194" w:rsidRDefault="00BC1194" w:rsidP="00A21DCB">
      <w:pPr>
        <w:spacing w:line="360" w:lineRule="auto"/>
        <w:jc w:val="both"/>
        <w:rPr>
          <w:rFonts w:ascii="Arial" w:hAnsi="Arial" w:cs="Arial"/>
          <w:sz w:val="21"/>
          <w:szCs w:val="21"/>
        </w:rPr>
      </w:pPr>
    </w:p>
    <w:p w14:paraId="6F1C7775" w14:textId="77777777" w:rsidR="00BC1194" w:rsidRDefault="00BC1194" w:rsidP="00A21DCB">
      <w:pPr>
        <w:spacing w:line="360" w:lineRule="auto"/>
        <w:jc w:val="both"/>
        <w:rPr>
          <w:rFonts w:ascii="Arial" w:hAnsi="Arial" w:cs="Arial"/>
          <w:sz w:val="21"/>
          <w:szCs w:val="21"/>
        </w:rPr>
      </w:pPr>
    </w:p>
    <w:p w14:paraId="0BB63455" w14:textId="77777777" w:rsidR="00BC1194" w:rsidRPr="00B21DC2" w:rsidRDefault="00BC1194" w:rsidP="00A21DCB">
      <w:pPr>
        <w:spacing w:line="360" w:lineRule="auto"/>
        <w:jc w:val="both"/>
        <w:rPr>
          <w:rFonts w:ascii="Arial" w:hAnsi="Arial" w:cs="Arial"/>
          <w:sz w:val="21"/>
          <w:szCs w:val="21"/>
        </w:rPr>
      </w:pPr>
    </w:p>
    <w:p w14:paraId="78EBC26A" w14:textId="77777777" w:rsidR="009A24A8" w:rsidRPr="00B21DC2" w:rsidRDefault="00F60700" w:rsidP="00F60700">
      <w:pPr>
        <w:jc w:val="right"/>
        <w:rPr>
          <w:rFonts w:ascii="Tahoma" w:hAnsi="Tahoma" w:cs="Tahoma"/>
          <w:b/>
          <w:sz w:val="20"/>
          <w:szCs w:val="20"/>
        </w:rPr>
      </w:pPr>
      <w:r w:rsidRPr="00B21DC2">
        <w:rPr>
          <w:rFonts w:ascii="Tahoma" w:hAnsi="Tahoma" w:cs="Tahoma"/>
          <w:b/>
          <w:sz w:val="20"/>
          <w:szCs w:val="20"/>
        </w:rPr>
        <w:lastRenderedPageBreak/>
        <w:t>Załącznik nr 4</w:t>
      </w:r>
    </w:p>
    <w:p w14:paraId="078E59F1" w14:textId="77777777" w:rsidR="00D769C7" w:rsidRPr="00B21DC2" w:rsidRDefault="00D769C7" w:rsidP="00F60700">
      <w:pPr>
        <w:jc w:val="right"/>
        <w:rPr>
          <w:rFonts w:ascii="Tahoma" w:hAnsi="Tahoma" w:cs="Tahoma"/>
          <w:b/>
          <w:sz w:val="20"/>
          <w:szCs w:val="20"/>
        </w:rPr>
      </w:pPr>
    </w:p>
    <w:p w14:paraId="7B1D28B8" w14:textId="77777777" w:rsidR="007F2D68" w:rsidRPr="00B21DC2" w:rsidRDefault="00851FD6" w:rsidP="00851FD6">
      <w:pPr>
        <w:jc w:val="center"/>
        <w:rPr>
          <w:rFonts w:ascii="Tahoma" w:hAnsi="Tahoma" w:cs="Tahoma"/>
          <w:b/>
          <w:iCs/>
          <w:smallCaps/>
          <w:kern w:val="16"/>
          <w:sz w:val="20"/>
          <w:szCs w:val="20"/>
        </w:rPr>
      </w:pPr>
      <w:r w:rsidRPr="00B21DC2">
        <w:rPr>
          <w:rFonts w:ascii="Tahoma" w:hAnsi="Tahoma" w:cs="Tahoma"/>
          <w:b/>
          <w:iCs/>
          <w:smallCaps/>
          <w:kern w:val="16"/>
          <w:sz w:val="20"/>
          <w:szCs w:val="20"/>
        </w:rPr>
        <w:t xml:space="preserve">Projektowane postanowienia umowy w sprawie zamówienia publicznego, </w:t>
      </w:r>
    </w:p>
    <w:p w14:paraId="28B02790" w14:textId="77777777" w:rsidR="00851FD6" w:rsidRPr="00B21DC2" w:rsidRDefault="00851FD6" w:rsidP="002338B9">
      <w:pPr>
        <w:jc w:val="center"/>
        <w:rPr>
          <w:rFonts w:ascii="Tahoma" w:hAnsi="Tahoma" w:cs="Tahoma"/>
          <w:b/>
          <w:iCs/>
          <w:smallCaps/>
          <w:kern w:val="16"/>
          <w:sz w:val="20"/>
          <w:szCs w:val="20"/>
        </w:rPr>
      </w:pPr>
      <w:r w:rsidRPr="00B21DC2">
        <w:rPr>
          <w:rFonts w:ascii="Tahoma" w:hAnsi="Tahoma" w:cs="Tahoma"/>
          <w:b/>
          <w:iCs/>
          <w:smallCaps/>
          <w:kern w:val="16"/>
          <w:sz w:val="20"/>
          <w:szCs w:val="20"/>
        </w:rPr>
        <w:t>które zostaną wprowadzone do treści tej umowy</w:t>
      </w:r>
    </w:p>
    <w:p w14:paraId="08EA7796" w14:textId="77777777" w:rsidR="007F2D68" w:rsidRPr="00B21DC2" w:rsidRDefault="007F2D68" w:rsidP="002338B9">
      <w:pPr>
        <w:jc w:val="center"/>
        <w:rPr>
          <w:rFonts w:ascii="Tahoma" w:hAnsi="Tahoma" w:cs="Tahoma"/>
          <w:b/>
          <w:sz w:val="20"/>
          <w:szCs w:val="20"/>
        </w:rPr>
      </w:pPr>
    </w:p>
    <w:p w14:paraId="25FA78C8" w14:textId="77777777" w:rsidR="00D769C7" w:rsidRPr="00B21DC2" w:rsidRDefault="00D769C7" w:rsidP="00F60700">
      <w:pPr>
        <w:jc w:val="right"/>
        <w:rPr>
          <w:rFonts w:ascii="Tahoma" w:hAnsi="Tahoma" w:cs="Tahoma"/>
          <w:b/>
          <w:sz w:val="20"/>
          <w:szCs w:val="20"/>
        </w:rPr>
      </w:pPr>
    </w:p>
    <w:p w14:paraId="7DB15944" w14:textId="7FD40E35" w:rsidR="00C31486" w:rsidRPr="00B21DC2" w:rsidRDefault="00C31486" w:rsidP="00C31486">
      <w:pPr>
        <w:jc w:val="center"/>
        <w:rPr>
          <w:rFonts w:ascii="Tahoma" w:hAnsi="Tahoma" w:cs="Tahoma"/>
          <w:b/>
          <w:iCs/>
          <w:smallCaps/>
          <w:kern w:val="16"/>
          <w:sz w:val="22"/>
          <w:szCs w:val="22"/>
          <w:u w:val="single"/>
        </w:rPr>
      </w:pPr>
      <w:r w:rsidRPr="00B21DC2">
        <w:rPr>
          <w:rFonts w:ascii="Tahoma" w:hAnsi="Tahoma" w:cs="Tahoma"/>
          <w:b/>
          <w:iCs/>
          <w:smallCaps/>
          <w:kern w:val="16"/>
          <w:sz w:val="22"/>
          <w:szCs w:val="22"/>
        </w:rPr>
        <w:t xml:space="preserve">Umowa Nr </w:t>
      </w:r>
      <w:r w:rsidR="00E5206D">
        <w:rPr>
          <w:rFonts w:ascii="Tahoma" w:hAnsi="Tahoma" w:cs="Tahoma"/>
          <w:b/>
          <w:iCs/>
          <w:smallCaps/>
          <w:kern w:val="16"/>
          <w:sz w:val="22"/>
          <w:szCs w:val="22"/>
        </w:rPr>
        <w:t>131</w:t>
      </w:r>
      <w:r w:rsidRPr="00B21DC2">
        <w:rPr>
          <w:rFonts w:ascii="Tahoma" w:hAnsi="Tahoma" w:cs="Tahoma"/>
          <w:b/>
          <w:iCs/>
          <w:smallCaps/>
          <w:kern w:val="16"/>
          <w:sz w:val="22"/>
          <w:szCs w:val="22"/>
        </w:rPr>
        <w:t>/PN/ZP/</w:t>
      </w:r>
      <w:r w:rsidRPr="00B21DC2">
        <w:rPr>
          <w:rFonts w:ascii="Tahoma" w:hAnsi="Tahoma" w:cs="Tahoma"/>
          <w:b/>
          <w:sz w:val="22"/>
          <w:szCs w:val="22"/>
        </w:rPr>
        <w:t>D/…/202</w:t>
      </w:r>
      <w:r w:rsidR="00855D85">
        <w:rPr>
          <w:rFonts w:ascii="Tahoma" w:hAnsi="Tahoma" w:cs="Tahoma"/>
          <w:b/>
          <w:sz w:val="22"/>
          <w:szCs w:val="22"/>
        </w:rPr>
        <w:t>4</w:t>
      </w:r>
      <w:r w:rsidRPr="00B21DC2">
        <w:rPr>
          <w:rFonts w:ascii="Tahoma" w:hAnsi="Tahoma" w:cs="Tahoma"/>
          <w:b/>
          <w:sz w:val="22"/>
          <w:szCs w:val="22"/>
        </w:rPr>
        <w:t xml:space="preserve"> </w:t>
      </w:r>
      <w:r w:rsidRPr="00B21DC2">
        <w:rPr>
          <w:rFonts w:ascii="Tahoma" w:hAnsi="Tahoma" w:cs="Tahoma"/>
          <w:b/>
          <w:iCs/>
          <w:smallCaps/>
          <w:kern w:val="16"/>
          <w:sz w:val="22"/>
          <w:szCs w:val="22"/>
        </w:rPr>
        <w:t xml:space="preserve">– </w:t>
      </w:r>
      <w:r w:rsidRPr="00B21DC2">
        <w:rPr>
          <w:rFonts w:ascii="Tahoma" w:hAnsi="Tahoma" w:cs="Tahoma"/>
          <w:b/>
          <w:iCs/>
          <w:smallCaps/>
          <w:kern w:val="16"/>
          <w:sz w:val="22"/>
          <w:szCs w:val="22"/>
          <w:u w:val="single"/>
        </w:rPr>
        <w:t>WZÓR</w:t>
      </w:r>
    </w:p>
    <w:p w14:paraId="17BA8755" w14:textId="74B510BF" w:rsidR="00C31486" w:rsidRPr="00B21DC2" w:rsidRDefault="00C31486" w:rsidP="00C31486">
      <w:pPr>
        <w:jc w:val="center"/>
        <w:rPr>
          <w:rFonts w:ascii="Tahoma" w:hAnsi="Tahoma" w:cs="Tahoma"/>
          <w:sz w:val="16"/>
          <w:szCs w:val="16"/>
        </w:rPr>
      </w:pPr>
      <w:r w:rsidRPr="00B21DC2">
        <w:rPr>
          <w:rFonts w:ascii="Tahoma" w:hAnsi="Tahoma" w:cs="Tahoma"/>
          <w:sz w:val="16"/>
          <w:szCs w:val="16"/>
        </w:rPr>
        <w:t xml:space="preserve">stanowiąca wynik postępowania przeprowadzonego w trybie przetargu nieograniczonego </w:t>
      </w:r>
      <w:r w:rsidR="00E5206D">
        <w:rPr>
          <w:rFonts w:ascii="Tahoma" w:hAnsi="Tahoma" w:cs="Tahoma"/>
          <w:sz w:val="16"/>
          <w:szCs w:val="16"/>
        </w:rPr>
        <w:t>131</w:t>
      </w:r>
      <w:r w:rsidRPr="00B21DC2">
        <w:rPr>
          <w:rFonts w:ascii="Tahoma" w:hAnsi="Tahoma" w:cs="Tahoma"/>
          <w:sz w:val="16"/>
          <w:szCs w:val="16"/>
        </w:rPr>
        <w:t>/PN/ZP/D/202</w:t>
      </w:r>
      <w:r w:rsidR="00855D85">
        <w:rPr>
          <w:rFonts w:ascii="Tahoma" w:hAnsi="Tahoma" w:cs="Tahoma"/>
          <w:sz w:val="16"/>
          <w:szCs w:val="16"/>
        </w:rPr>
        <w:t>4</w:t>
      </w:r>
    </w:p>
    <w:p w14:paraId="69E684A5" w14:textId="6165E988" w:rsidR="00C31486" w:rsidRPr="00B21DC2" w:rsidRDefault="00C31486" w:rsidP="00C31486">
      <w:pPr>
        <w:jc w:val="center"/>
        <w:rPr>
          <w:rFonts w:ascii="Tahoma" w:hAnsi="Tahoma" w:cs="Tahoma"/>
          <w:sz w:val="16"/>
          <w:szCs w:val="16"/>
        </w:rPr>
      </w:pPr>
      <w:r w:rsidRPr="00B21DC2">
        <w:rPr>
          <w:rFonts w:ascii="Tahoma" w:hAnsi="Tahoma" w:cs="Tahoma"/>
          <w:sz w:val="16"/>
          <w:szCs w:val="16"/>
        </w:rPr>
        <w:t>– art. 132 i następne ustawy Prawo Zamówień Publicznych (Dz. U. z 20</w:t>
      </w:r>
      <w:r w:rsidR="00BC1194">
        <w:rPr>
          <w:rFonts w:ascii="Tahoma" w:hAnsi="Tahoma" w:cs="Tahoma"/>
          <w:sz w:val="16"/>
          <w:szCs w:val="16"/>
        </w:rPr>
        <w:t>2</w:t>
      </w:r>
      <w:r w:rsidR="00E5206D">
        <w:rPr>
          <w:rFonts w:ascii="Tahoma" w:hAnsi="Tahoma" w:cs="Tahoma"/>
          <w:sz w:val="16"/>
          <w:szCs w:val="16"/>
        </w:rPr>
        <w:t>4</w:t>
      </w:r>
      <w:r w:rsidRPr="00B21DC2">
        <w:rPr>
          <w:rFonts w:ascii="Tahoma" w:hAnsi="Tahoma" w:cs="Tahoma"/>
          <w:sz w:val="16"/>
          <w:szCs w:val="16"/>
        </w:rPr>
        <w:t xml:space="preserve"> r., poz. 1</w:t>
      </w:r>
      <w:r w:rsidR="00E5206D">
        <w:rPr>
          <w:rFonts w:ascii="Tahoma" w:hAnsi="Tahoma" w:cs="Tahoma"/>
          <w:sz w:val="16"/>
          <w:szCs w:val="16"/>
        </w:rPr>
        <w:t>320</w:t>
      </w:r>
      <w:r w:rsidRPr="00B21DC2">
        <w:rPr>
          <w:rFonts w:ascii="Tahoma" w:hAnsi="Tahoma" w:cs="Tahoma"/>
          <w:sz w:val="16"/>
          <w:szCs w:val="16"/>
        </w:rPr>
        <w:t xml:space="preserve">, </w:t>
      </w:r>
      <w:proofErr w:type="spellStart"/>
      <w:r w:rsidRPr="00B21DC2">
        <w:rPr>
          <w:rFonts w:ascii="Tahoma" w:hAnsi="Tahoma" w:cs="Tahoma"/>
          <w:sz w:val="16"/>
          <w:szCs w:val="16"/>
        </w:rPr>
        <w:t>t.j</w:t>
      </w:r>
      <w:proofErr w:type="spellEnd"/>
      <w:r w:rsidRPr="00B21DC2">
        <w:rPr>
          <w:rFonts w:ascii="Tahoma" w:hAnsi="Tahoma" w:cs="Tahoma"/>
          <w:sz w:val="16"/>
          <w:szCs w:val="16"/>
        </w:rPr>
        <w:t>.)</w:t>
      </w:r>
    </w:p>
    <w:p w14:paraId="4B7B93B2" w14:textId="77777777" w:rsidR="00C31486" w:rsidRPr="00B21DC2" w:rsidRDefault="00C31486" w:rsidP="00C31486">
      <w:pPr>
        <w:rPr>
          <w:rFonts w:ascii="Tahoma" w:hAnsi="Tahoma" w:cs="Tahoma"/>
          <w:sz w:val="16"/>
          <w:szCs w:val="16"/>
        </w:rPr>
      </w:pPr>
    </w:p>
    <w:p w14:paraId="5EDDE0C4" w14:textId="77777777" w:rsidR="00C31486" w:rsidRPr="00B21DC2" w:rsidRDefault="00C31486" w:rsidP="00C31486">
      <w:pPr>
        <w:rPr>
          <w:rFonts w:ascii="Tahoma" w:hAnsi="Tahoma" w:cs="Tahoma"/>
          <w:sz w:val="20"/>
          <w:szCs w:val="20"/>
        </w:rPr>
      </w:pPr>
      <w:r w:rsidRPr="00B21DC2">
        <w:rPr>
          <w:rFonts w:ascii="Tahoma" w:hAnsi="Tahoma" w:cs="Tahoma"/>
          <w:sz w:val="20"/>
          <w:szCs w:val="20"/>
        </w:rPr>
        <w:t>Zawarta  w dniu ........................................................   w  Łodzi,  pomiędzy:</w:t>
      </w:r>
    </w:p>
    <w:p w14:paraId="01049586" w14:textId="77777777" w:rsidR="00C31486" w:rsidRPr="00B21DC2" w:rsidRDefault="00C31486" w:rsidP="00C31486">
      <w:pPr>
        <w:jc w:val="both"/>
        <w:rPr>
          <w:rFonts w:ascii="Tahoma" w:hAnsi="Tahoma" w:cs="Tahoma"/>
          <w:b/>
          <w:bCs/>
          <w:sz w:val="12"/>
          <w:szCs w:val="12"/>
        </w:rPr>
      </w:pPr>
    </w:p>
    <w:p w14:paraId="27E8F2BF" w14:textId="77777777" w:rsidR="00C31486" w:rsidRPr="00B21DC2" w:rsidRDefault="00C31486" w:rsidP="00C31486">
      <w:pPr>
        <w:pStyle w:val="Nagwek"/>
        <w:jc w:val="right"/>
        <w:rPr>
          <w:rFonts w:ascii="Tahoma" w:hAnsi="Tahoma" w:cs="Tahoma"/>
          <w:b/>
        </w:rPr>
      </w:pPr>
    </w:p>
    <w:p w14:paraId="2EB564A7" w14:textId="34096BCD" w:rsidR="00C31486" w:rsidRPr="00C81274" w:rsidRDefault="00C31486" w:rsidP="00C31486">
      <w:pPr>
        <w:jc w:val="both"/>
        <w:rPr>
          <w:rFonts w:ascii="Tahoma" w:hAnsi="Tahoma" w:cs="Tahoma"/>
          <w:sz w:val="20"/>
          <w:szCs w:val="20"/>
        </w:rPr>
      </w:pPr>
      <w:bookmarkStart w:id="12" w:name="_Hlk94698569"/>
      <w:r w:rsidRPr="00D87A4A">
        <w:rPr>
          <w:rFonts w:ascii="Tahoma" w:hAnsi="Tahoma" w:cs="Tahoma"/>
          <w:b/>
          <w:bCs/>
          <w:iCs/>
          <w:sz w:val="20"/>
          <w:szCs w:val="20"/>
        </w:rPr>
        <w:t>Samodzielny</w:t>
      </w:r>
      <w:r w:rsidR="00E5206D" w:rsidRPr="00D87A4A">
        <w:rPr>
          <w:rFonts w:ascii="Tahoma" w:hAnsi="Tahoma" w:cs="Tahoma"/>
          <w:b/>
          <w:bCs/>
          <w:iCs/>
          <w:sz w:val="20"/>
          <w:szCs w:val="20"/>
        </w:rPr>
        <w:t>m</w:t>
      </w:r>
      <w:r w:rsidRPr="00D87A4A">
        <w:rPr>
          <w:rFonts w:ascii="Tahoma" w:hAnsi="Tahoma" w:cs="Tahoma"/>
          <w:b/>
          <w:bCs/>
          <w:iCs/>
          <w:sz w:val="20"/>
          <w:szCs w:val="20"/>
        </w:rPr>
        <w:t xml:space="preserve"> Publiczny</w:t>
      </w:r>
      <w:r w:rsidR="00E5206D" w:rsidRPr="00D87A4A">
        <w:rPr>
          <w:rFonts w:ascii="Tahoma" w:hAnsi="Tahoma" w:cs="Tahoma"/>
          <w:b/>
          <w:bCs/>
          <w:iCs/>
          <w:sz w:val="20"/>
          <w:szCs w:val="20"/>
        </w:rPr>
        <w:t>m</w:t>
      </w:r>
      <w:r w:rsidRPr="00D87A4A">
        <w:rPr>
          <w:rFonts w:ascii="Tahoma" w:hAnsi="Tahoma" w:cs="Tahoma"/>
          <w:b/>
          <w:bCs/>
          <w:iCs/>
          <w:sz w:val="20"/>
          <w:szCs w:val="20"/>
        </w:rPr>
        <w:t xml:space="preserve"> Zakład</w:t>
      </w:r>
      <w:r w:rsidR="00E5206D" w:rsidRPr="00D87A4A">
        <w:rPr>
          <w:rFonts w:ascii="Tahoma" w:hAnsi="Tahoma" w:cs="Tahoma"/>
          <w:b/>
          <w:bCs/>
          <w:iCs/>
          <w:sz w:val="20"/>
          <w:szCs w:val="20"/>
        </w:rPr>
        <w:t>em</w:t>
      </w:r>
      <w:r w:rsidR="00E5206D">
        <w:rPr>
          <w:rFonts w:ascii="Tahoma" w:hAnsi="Tahoma" w:cs="Tahoma"/>
          <w:b/>
          <w:bCs/>
          <w:iCs/>
          <w:sz w:val="18"/>
          <w:szCs w:val="18"/>
        </w:rPr>
        <w:t xml:space="preserve"> </w:t>
      </w:r>
      <w:r w:rsidRPr="00B21DC2">
        <w:rPr>
          <w:rFonts w:ascii="Tahoma" w:hAnsi="Tahoma" w:cs="Tahoma"/>
          <w:b/>
          <w:bCs/>
          <w:iCs/>
          <w:sz w:val="18"/>
          <w:szCs w:val="18"/>
        </w:rPr>
        <w:t>Opieki Zdrowotnej Uniwersytecki</w:t>
      </w:r>
      <w:r w:rsidR="00E5206D">
        <w:rPr>
          <w:rFonts w:ascii="Tahoma" w:hAnsi="Tahoma" w:cs="Tahoma"/>
          <w:b/>
          <w:bCs/>
          <w:iCs/>
          <w:sz w:val="18"/>
          <w:szCs w:val="18"/>
        </w:rPr>
        <w:t>m</w:t>
      </w:r>
      <w:r w:rsidRPr="00B21DC2">
        <w:rPr>
          <w:rFonts w:ascii="Tahoma" w:hAnsi="Tahoma" w:cs="Tahoma"/>
          <w:b/>
          <w:bCs/>
          <w:iCs/>
          <w:sz w:val="18"/>
          <w:szCs w:val="18"/>
        </w:rPr>
        <w:t xml:space="preserve"> Szpital</w:t>
      </w:r>
      <w:r w:rsidR="00E5206D">
        <w:rPr>
          <w:rFonts w:ascii="Tahoma" w:hAnsi="Tahoma" w:cs="Tahoma"/>
          <w:b/>
          <w:bCs/>
          <w:iCs/>
          <w:sz w:val="18"/>
          <w:szCs w:val="18"/>
        </w:rPr>
        <w:t>em</w:t>
      </w:r>
      <w:r w:rsidRPr="00B21DC2">
        <w:rPr>
          <w:rFonts w:ascii="Tahoma" w:hAnsi="Tahoma" w:cs="Tahoma"/>
          <w:b/>
          <w:bCs/>
          <w:iCs/>
          <w:sz w:val="18"/>
          <w:szCs w:val="18"/>
        </w:rPr>
        <w:t xml:space="preserve"> Kliniczny</w:t>
      </w:r>
      <w:r w:rsidR="00E5206D">
        <w:rPr>
          <w:rFonts w:ascii="Tahoma" w:hAnsi="Tahoma" w:cs="Tahoma"/>
          <w:b/>
          <w:bCs/>
          <w:iCs/>
          <w:sz w:val="18"/>
          <w:szCs w:val="18"/>
        </w:rPr>
        <w:t>m</w:t>
      </w:r>
      <w:r w:rsidRPr="00B21DC2">
        <w:rPr>
          <w:rFonts w:ascii="Tahoma" w:hAnsi="Tahoma" w:cs="Tahoma"/>
          <w:b/>
          <w:bCs/>
          <w:iCs/>
          <w:sz w:val="18"/>
          <w:szCs w:val="18"/>
        </w:rPr>
        <w:t xml:space="preserve"> nr 1 im. Norberta Barlickiego Uniwersytetu </w:t>
      </w:r>
      <w:r w:rsidRPr="00D87A4A">
        <w:rPr>
          <w:rFonts w:ascii="Tahoma" w:hAnsi="Tahoma" w:cs="Tahoma"/>
          <w:b/>
          <w:bCs/>
          <w:iCs/>
          <w:sz w:val="20"/>
          <w:szCs w:val="20"/>
        </w:rPr>
        <w:t>Medycznego w Łodzi,</w:t>
      </w:r>
      <w:r w:rsidR="009F68C0" w:rsidRPr="00C81274">
        <w:rPr>
          <w:rFonts w:ascii="Tahoma" w:hAnsi="Tahoma" w:cs="Tahoma"/>
          <w:sz w:val="20"/>
          <w:szCs w:val="20"/>
        </w:rPr>
        <w:t xml:space="preserve"> </w:t>
      </w:r>
      <w:r w:rsidRPr="00C81274">
        <w:rPr>
          <w:rFonts w:ascii="Tahoma" w:hAnsi="Tahoma" w:cs="Tahoma"/>
          <w:sz w:val="20"/>
          <w:szCs w:val="20"/>
        </w:rPr>
        <w:t xml:space="preserve">ul. Kopcińskiego 22, (90-153 Łódź), wpisanym do Krajowego Rejestru Sądowego pod numerem KRS </w:t>
      </w:r>
      <w:r w:rsidRPr="00D87A4A">
        <w:rPr>
          <w:rFonts w:ascii="Tahoma" w:hAnsi="Tahoma" w:cs="Tahoma"/>
          <w:sz w:val="20"/>
          <w:szCs w:val="20"/>
        </w:rPr>
        <w:t>0000021295</w:t>
      </w:r>
      <w:r w:rsidRPr="00C81274">
        <w:rPr>
          <w:rFonts w:ascii="Tahoma" w:hAnsi="Tahoma" w:cs="Tahoma"/>
          <w:sz w:val="20"/>
          <w:szCs w:val="20"/>
        </w:rPr>
        <w:t xml:space="preserve">, </w:t>
      </w:r>
      <w:r w:rsidRPr="00D87A4A">
        <w:rPr>
          <w:rFonts w:ascii="Tahoma" w:hAnsi="Tahoma" w:cs="Tahoma"/>
          <w:sz w:val="20"/>
          <w:szCs w:val="20"/>
        </w:rPr>
        <w:t>NIP 725-10-19-093, REGON 000288774</w:t>
      </w:r>
      <w:r w:rsidRPr="00C81274">
        <w:rPr>
          <w:rFonts w:ascii="Tahoma" w:hAnsi="Tahoma" w:cs="Tahoma"/>
          <w:sz w:val="20"/>
          <w:szCs w:val="20"/>
        </w:rPr>
        <w:t>, BDO 000015897</w:t>
      </w:r>
    </w:p>
    <w:p w14:paraId="7FE322C8" w14:textId="77777777" w:rsidR="00C31486" w:rsidRPr="00C81274" w:rsidRDefault="00C31486" w:rsidP="00C31486">
      <w:pPr>
        <w:jc w:val="both"/>
        <w:rPr>
          <w:rFonts w:ascii="Tahoma" w:hAnsi="Tahoma" w:cs="Tahoma"/>
          <w:b/>
          <w:bCs/>
          <w:sz w:val="20"/>
          <w:szCs w:val="20"/>
        </w:rPr>
      </w:pPr>
      <w:r w:rsidRPr="00C81274">
        <w:rPr>
          <w:rFonts w:ascii="Tahoma" w:hAnsi="Tahoma" w:cs="Tahoma"/>
          <w:sz w:val="20"/>
          <w:szCs w:val="20"/>
        </w:rPr>
        <w:t xml:space="preserve">reprezentowanym przez: </w:t>
      </w:r>
    </w:p>
    <w:bookmarkEnd w:id="12"/>
    <w:p w14:paraId="47BA5F7C" w14:textId="709D8319" w:rsidR="00C31486" w:rsidRPr="00B21DC2" w:rsidRDefault="00BC1194" w:rsidP="00C31486">
      <w:pPr>
        <w:rPr>
          <w:rFonts w:ascii="Tahoma" w:hAnsi="Tahoma" w:cs="Tahoma"/>
          <w:b/>
          <w:iCs/>
          <w:sz w:val="18"/>
          <w:szCs w:val="18"/>
        </w:rPr>
      </w:pPr>
      <w:r>
        <w:rPr>
          <w:rFonts w:ascii="Tahoma" w:hAnsi="Tahoma" w:cs="Tahoma"/>
          <w:b/>
          <w:iCs/>
          <w:sz w:val="18"/>
          <w:szCs w:val="18"/>
        </w:rPr>
        <w:t>……………………………………………..</w:t>
      </w:r>
    </w:p>
    <w:p w14:paraId="53EDEDD7" w14:textId="77777777" w:rsidR="00C31486" w:rsidRPr="00B21DC2" w:rsidRDefault="00C31486" w:rsidP="00C31486">
      <w:pPr>
        <w:jc w:val="both"/>
        <w:rPr>
          <w:rFonts w:ascii="Tahoma" w:hAnsi="Tahoma" w:cs="Tahoma"/>
          <w:sz w:val="20"/>
          <w:szCs w:val="20"/>
        </w:rPr>
      </w:pPr>
      <w:r w:rsidRPr="00B21DC2">
        <w:rPr>
          <w:rFonts w:ascii="Tahoma" w:hAnsi="Tahoma" w:cs="Tahoma"/>
          <w:sz w:val="20"/>
          <w:szCs w:val="20"/>
        </w:rPr>
        <w:t xml:space="preserve">zwanym dalej </w:t>
      </w:r>
      <w:r w:rsidRPr="00B21DC2">
        <w:rPr>
          <w:rFonts w:ascii="Tahoma" w:hAnsi="Tahoma" w:cs="Tahoma"/>
          <w:b/>
          <w:sz w:val="20"/>
          <w:szCs w:val="20"/>
        </w:rPr>
        <w:t>„Zamawiającym”</w:t>
      </w:r>
    </w:p>
    <w:p w14:paraId="69CA2A1E" w14:textId="77777777" w:rsidR="00C31486" w:rsidRPr="00B21DC2" w:rsidRDefault="00C31486" w:rsidP="00C31486">
      <w:pPr>
        <w:jc w:val="both"/>
        <w:rPr>
          <w:rFonts w:ascii="Tahoma" w:hAnsi="Tahoma" w:cs="Tahoma"/>
          <w:sz w:val="20"/>
          <w:szCs w:val="20"/>
        </w:rPr>
      </w:pPr>
      <w:r w:rsidRPr="00B21DC2">
        <w:rPr>
          <w:rFonts w:ascii="Tahoma" w:hAnsi="Tahoma" w:cs="Tahoma"/>
          <w:sz w:val="20"/>
          <w:szCs w:val="20"/>
        </w:rPr>
        <w:t>a</w:t>
      </w:r>
    </w:p>
    <w:p w14:paraId="0BBEB903" w14:textId="09564D08" w:rsidR="00C31486" w:rsidRPr="00B21DC2" w:rsidRDefault="00C31486" w:rsidP="00C31486">
      <w:pPr>
        <w:jc w:val="both"/>
        <w:rPr>
          <w:rFonts w:ascii="Tahoma" w:hAnsi="Tahoma" w:cs="Tahoma"/>
          <w:sz w:val="20"/>
          <w:szCs w:val="20"/>
        </w:rPr>
      </w:pPr>
      <w:r w:rsidRPr="00B21DC2">
        <w:rPr>
          <w:rFonts w:ascii="Tahoma" w:hAnsi="Tahoma" w:cs="Tahoma"/>
          <w:b/>
          <w:bCs/>
          <w:sz w:val="20"/>
          <w:szCs w:val="20"/>
        </w:rPr>
        <w:t>………………………</w:t>
      </w:r>
      <w:r w:rsidRPr="00B21DC2">
        <w:rPr>
          <w:rFonts w:ascii="Tahoma" w:hAnsi="Tahoma" w:cs="Tahoma"/>
          <w:sz w:val="20"/>
          <w:szCs w:val="20"/>
        </w:rPr>
        <w:t>. z siedzibą w …………. przy ul………………….., (kod: ………), wpisaną do Krajowego Rejestru Sądowego pod numerem KRS…………………….., NIP……………………….., REGON …………………..., kapitał zakładowy ………………………. zł, BDO …………………..,</w:t>
      </w:r>
    </w:p>
    <w:p w14:paraId="2ECC6216" w14:textId="77777777" w:rsidR="00C31486" w:rsidRPr="00B21DC2" w:rsidRDefault="00C31486" w:rsidP="00C31486">
      <w:pPr>
        <w:jc w:val="both"/>
        <w:rPr>
          <w:rFonts w:ascii="Tahoma" w:hAnsi="Tahoma" w:cs="Tahoma"/>
          <w:sz w:val="20"/>
          <w:szCs w:val="20"/>
        </w:rPr>
      </w:pPr>
      <w:r w:rsidRPr="00B21DC2">
        <w:rPr>
          <w:rFonts w:ascii="Tahoma" w:hAnsi="Tahoma" w:cs="Tahoma"/>
          <w:sz w:val="20"/>
          <w:szCs w:val="20"/>
        </w:rPr>
        <w:t>reprezentowaną przez:</w:t>
      </w:r>
    </w:p>
    <w:p w14:paraId="71DBB018" w14:textId="77777777" w:rsidR="00C31486" w:rsidRPr="00B21DC2" w:rsidRDefault="00C31486" w:rsidP="00C31486">
      <w:pPr>
        <w:jc w:val="both"/>
        <w:rPr>
          <w:rFonts w:ascii="Tahoma" w:hAnsi="Tahoma" w:cs="Tahoma"/>
          <w:sz w:val="20"/>
          <w:szCs w:val="20"/>
        </w:rPr>
      </w:pPr>
      <w:r w:rsidRPr="00B21DC2">
        <w:rPr>
          <w:rFonts w:ascii="Tahoma" w:hAnsi="Tahoma" w:cs="Tahoma"/>
          <w:sz w:val="20"/>
          <w:szCs w:val="20"/>
        </w:rPr>
        <w:t>1. …………………………………………...……..……….……….. -…………………………………………..……..……….………..</w:t>
      </w:r>
    </w:p>
    <w:p w14:paraId="13FF7B36" w14:textId="77777777" w:rsidR="00C31486" w:rsidRPr="00B21DC2" w:rsidRDefault="00C31486" w:rsidP="00C31486">
      <w:pPr>
        <w:jc w:val="both"/>
        <w:rPr>
          <w:rFonts w:ascii="Tahoma" w:hAnsi="Tahoma" w:cs="Tahoma"/>
          <w:sz w:val="20"/>
          <w:szCs w:val="20"/>
        </w:rPr>
      </w:pPr>
      <w:r w:rsidRPr="00B21DC2">
        <w:rPr>
          <w:rFonts w:ascii="Tahoma" w:hAnsi="Tahoma" w:cs="Tahoma"/>
          <w:sz w:val="20"/>
          <w:szCs w:val="20"/>
        </w:rPr>
        <w:t>2. …………………………………..……………..……….……….. -…………………………………………..……..……….………..</w:t>
      </w:r>
    </w:p>
    <w:p w14:paraId="4B268F13" w14:textId="77777777" w:rsidR="00C31486" w:rsidRPr="00B21DC2" w:rsidRDefault="00C31486" w:rsidP="00C31486">
      <w:pPr>
        <w:jc w:val="both"/>
        <w:rPr>
          <w:rFonts w:ascii="Tahoma" w:hAnsi="Tahoma" w:cs="Tahoma"/>
          <w:sz w:val="20"/>
          <w:szCs w:val="20"/>
        </w:rPr>
      </w:pPr>
      <w:r w:rsidRPr="00B21DC2">
        <w:rPr>
          <w:rFonts w:ascii="Tahoma" w:hAnsi="Tahoma" w:cs="Tahoma"/>
          <w:sz w:val="20"/>
          <w:szCs w:val="20"/>
        </w:rPr>
        <w:t xml:space="preserve">zwaną dalej </w:t>
      </w:r>
      <w:r w:rsidRPr="00B21DC2">
        <w:rPr>
          <w:rFonts w:ascii="Tahoma" w:hAnsi="Tahoma" w:cs="Tahoma"/>
          <w:b/>
          <w:sz w:val="20"/>
          <w:szCs w:val="20"/>
        </w:rPr>
        <w:t>„Wykonawcą”.</w:t>
      </w:r>
    </w:p>
    <w:p w14:paraId="214B982E" w14:textId="77777777" w:rsidR="00C31486" w:rsidRPr="00B21DC2" w:rsidRDefault="00C31486" w:rsidP="00C31486">
      <w:pPr>
        <w:jc w:val="both"/>
        <w:rPr>
          <w:rFonts w:ascii="Tahoma" w:hAnsi="Tahoma" w:cs="Tahoma"/>
          <w:sz w:val="14"/>
          <w:szCs w:val="14"/>
        </w:rPr>
      </w:pPr>
    </w:p>
    <w:p w14:paraId="3A9016D8" w14:textId="77777777" w:rsidR="00C31486" w:rsidRDefault="00C31486" w:rsidP="00C31486">
      <w:pPr>
        <w:jc w:val="center"/>
        <w:rPr>
          <w:rFonts w:ascii="Tahoma" w:hAnsi="Tahoma" w:cs="Tahoma"/>
          <w:iCs/>
          <w:kern w:val="16"/>
          <w:sz w:val="12"/>
          <w:szCs w:val="12"/>
        </w:rPr>
      </w:pPr>
    </w:p>
    <w:p w14:paraId="55675E96" w14:textId="77777777" w:rsidR="006E68FD" w:rsidRDefault="006E68FD" w:rsidP="00C31486">
      <w:pPr>
        <w:jc w:val="center"/>
        <w:rPr>
          <w:rFonts w:ascii="Tahoma" w:hAnsi="Tahoma" w:cs="Tahoma"/>
          <w:iCs/>
          <w:kern w:val="16"/>
          <w:sz w:val="12"/>
          <w:szCs w:val="12"/>
        </w:rPr>
      </w:pPr>
    </w:p>
    <w:p w14:paraId="78DEC4AA" w14:textId="77777777" w:rsidR="006E68FD" w:rsidRPr="00D87A4A" w:rsidRDefault="006E68FD" w:rsidP="006E68FD">
      <w:pPr>
        <w:jc w:val="center"/>
        <w:rPr>
          <w:rFonts w:ascii="Tahoma" w:hAnsi="Tahoma" w:cs="Tahoma"/>
          <w:b/>
          <w:bCs/>
          <w:sz w:val="20"/>
          <w:szCs w:val="20"/>
        </w:rPr>
      </w:pPr>
      <w:r w:rsidRPr="00D87A4A">
        <w:rPr>
          <w:rFonts w:ascii="Tahoma" w:hAnsi="Tahoma" w:cs="Tahoma"/>
          <w:b/>
          <w:bCs/>
          <w:sz w:val="20"/>
          <w:szCs w:val="20"/>
        </w:rPr>
        <w:t>§ 1</w:t>
      </w:r>
    </w:p>
    <w:p w14:paraId="152B9A08" w14:textId="77777777" w:rsidR="006E68FD" w:rsidRPr="00D87A4A" w:rsidRDefault="006E68FD" w:rsidP="006E68FD">
      <w:pPr>
        <w:jc w:val="center"/>
        <w:rPr>
          <w:rFonts w:ascii="Tahoma" w:hAnsi="Tahoma" w:cs="Tahoma"/>
          <w:b/>
          <w:bCs/>
          <w:sz w:val="20"/>
          <w:szCs w:val="20"/>
        </w:rPr>
      </w:pPr>
      <w:r w:rsidRPr="00D87A4A">
        <w:rPr>
          <w:rFonts w:ascii="Tahoma" w:hAnsi="Tahoma" w:cs="Tahoma"/>
          <w:b/>
          <w:bCs/>
          <w:sz w:val="20"/>
          <w:szCs w:val="20"/>
        </w:rPr>
        <w:t>Przedmiot zamówienia</w:t>
      </w:r>
    </w:p>
    <w:p w14:paraId="4CEE92A2" w14:textId="4E4CD861" w:rsidR="0022738B" w:rsidRPr="00D83719" w:rsidRDefault="006E68FD" w:rsidP="0022738B">
      <w:pPr>
        <w:numPr>
          <w:ilvl w:val="0"/>
          <w:numId w:val="47"/>
        </w:numPr>
        <w:ind w:left="284"/>
        <w:jc w:val="both"/>
        <w:rPr>
          <w:rFonts w:ascii="Tahoma" w:hAnsi="Tahoma" w:cs="Tahoma"/>
          <w:sz w:val="18"/>
          <w:szCs w:val="18"/>
        </w:rPr>
      </w:pPr>
      <w:r w:rsidRPr="008157A8">
        <w:rPr>
          <w:rFonts w:ascii="Tahoma" w:hAnsi="Tahoma" w:cs="Tahoma"/>
          <w:sz w:val="18"/>
          <w:szCs w:val="18"/>
        </w:rPr>
        <w:t xml:space="preserve">Przedmiotem </w:t>
      </w:r>
      <w:r w:rsidR="008501C3">
        <w:rPr>
          <w:rFonts w:ascii="Tahoma" w:hAnsi="Tahoma" w:cs="Tahoma"/>
          <w:sz w:val="18"/>
          <w:szCs w:val="18"/>
        </w:rPr>
        <w:t xml:space="preserve">zamówienia jest </w:t>
      </w:r>
      <w:r w:rsidR="0022738B">
        <w:rPr>
          <w:rFonts w:ascii="Tahoma" w:hAnsi="Tahoma" w:cs="Tahoma"/>
          <w:b/>
          <w:sz w:val="18"/>
          <w:szCs w:val="18"/>
        </w:rPr>
        <w:t>sprzęt endoskopow</w:t>
      </w:r>
      <w:r w:rsidR="008501C3">
        <w:rPr>
          <w:rFonts w:ascii="Tahoma" w:hAnsi="Tahoma" w:cs="Tahoma"/>
          <w:b/>
          <w:sz w:val="18"/>
          <w:szCs w:val="18"/>
        </w:rPr>
        <w:t>y</w:t>
      </w:r>
      <w:r w:rsidRPr="008157A8">
        <w:rPr>
          <w:rFonts w:ascii="Tahoma" w:hAnsi="Tahoma" w:cs="Tahoma"/>
          <w:b/>
          <w:bCs/>
          <w:sz w:val="18"/>
          <w:szCs w:val="18"/>
        </w:rPr>
        <w:t xml:space="preserve"> </w:t>
      </w:r>
      <w:r w:rsidRPr="008157A8">
        <w:rPr>
          <w:rFonts w:ascii="Tahoma" w:hAnsi="Tahoma" w:cs="Tahoma"/>
          <w:bCs/>
          <w:sz w:val="18"/>
          <w:szCs w:val="18"/>
        </w:rPr>
        <w:t xml:space="preserve">dla Uniwersyteckiego Szpitala Klinicznego nr 1 im. N. Barlickiego w Łodzi, </w:t>
      </w:r>
      <w:r w:rsidRPr="008157A8">
        <w:rPr>
          <w:rFonts w:ascii="Tahoma" w:hAnsi="Tahoma" w:cs="Tahoma"/>
          <w:sz w:val="18"/>
          <w:szCs w:val="18"/>
        </w:rPr>
        <w:t>zwan</w:t>
      </w:r>
      <w:r w:rsidR="008501C3">
        <w:rPr>
          <w:rFonts w:ascii="Tahoma" w:hAnsi="Tahoma" w:cs="Tahoma"/>
          <w:sz w:val="18"/>
          <w:szCs w:val="18"/>
        </w:rPr>
        <w:t>y</w:t>
      </w:r>
      <w:r w:rsidRPr="008157A8">
        <w:rPr>
          <w:rFonts w:ascii="Tahoma" w:hAnsi="Tahoma" w:cs="Tahoma"/>
          <w:sz w:val="18"/>
          <w:szCs w:val="18"/>
        </w:rPr>
        <w:t xml:space="preserve"> dalej sprzętem lub towarem </w:t>
      </w:r>
      <w:r w:rsidR="0022738B" w:rsidRPr="00D83719">
        <w:rPr>
          <w:rFonts w:ascii="Tahoma" w:hAnsi="Tahoma" w:cs="Tahoma"/>
          <w:sz w:val="18"/>
          <w:szCs w:val="18"/>
        </w:rPr>
        <w:t xml:space="preserve">o właściwościach i w </w:t>
      </w:r>
      <w:r w:rsidR="006A6B18">
        <w:rPr>
          <w:rFonts w:ascii="Tahoma" w:hAnsi="Tahoma" w:cs="Tahoma"/>
          <w:sz w:val="18"/>
          <w:szCs w:val="18"/>
        </w:rPr>
        <w:t xml:space="preserve">ilości wskazanych </w:t>
      </w:r>
      <w:r w:rsidR="0022738B" w:rsidRPr="00D83719">
        <w:rPr>
          <w:rFonts w:ascii="Tahoma" w:hAnsi="Tahoma" w:cs="Tahoma"/>
          <w:sz w:val="18"/>
          <w:szCs w:val="18"/>
        </w:rPr>
        <w:t>w załącznik</w:t>
      </w:r>
      <w:r w:rsidR="00E427A9">
        <w:rPr>
          <w:rFonts w:ascii="Tahoma" w:hAnsi="Tahoma" w:cs="Tahoma"/>
          <w:sz w:val="18"/>
          <w:szCs w:val="18"/>
        </w:rPr>
        <w:t xml:space="preserve">ach </w:t>
      </w:r>
      <w:r w:rsidR="00934CCB">
        <w:rPr>
          <w:rFonts w:ascii="Tahoma" w:hAnsi="Tahoma" w:cs="Tahoma"/>
          <w:sz w:val="18"/>
          <w:szCs w:val="18"/>
        </w:rPr>
        <w:t xml:space="preserve">nr </w:t>
      </w:r>
      <w:r w:rsidR="009C62E0">
        <w:rPr>
          <w:rFonts w:ascii="Tahoma" w:hAnsi="Tahoma" w:cs="Tahoma"/>
          <w:sz w:val="18"/>
          <w:szCs w:val="18"/>
        </w:rPr>
        <w:t>2</w:t>
      </w:r>
      <w:r w:rsidR="00934CCB">
        <w:rPr>
          <w:rFonts w:ascii="Tahoma" w:hAnsi="Tahoma" w:cs="Tahoma"/>
          <w:sz w:val="18"/>
          <w:szCs w:val="18"/>
        </w:rPr>
        <w:t xml:space="preserve"> i </w:t>
      </w:r>
      <w:r w:rsidR="0022738B" w:rsidRPr="00D83719">
        <w:rPr>
          <w:rFonts w:ascii="Tahoma" w:hAnsi="Tahoma" w:cs="Tahoma"/>
          <w:sz w:val="18"/>
          <w:szCs w:val="18"/>
        </w:rPr>
        <w:t>nr </w:t>
      </w:r>
      <w:r w:rsidR="009C62E0">
        <w:rPr>
          <w:rFonts w:ascii="Tahoma" w:hAnsi="Tahoma" w:cs="Tahoma"/>
          <w:sz w:val="18"/>
          <w:szCs w:val="18"/>
        </w:rPr>
        <w:t>3</w:t>
      </w:r>
      <w:r w:rsidR="0022738B" w:rsidRPr="00D83719">
        <w:rPr>
          <w:rFonts w:ascii="Tahoma" w:hAnsi="Tahoma" w:cs="Tahoma"/>
          <w:sz w:val="18"/>
          <w:szCs w:val="18"/>
        </w:rPr>
        <w:t xml:space="preserve"> </w:t>
      </w:r>
      <w:r w:rsidR="00934CCB">
        <w:rPr>
          <w:rFonts w:ascii="Tahoma" w:hAnsi="Tahoma" w:cs="Tahoma"/>
          <w:sz w:val="18"/>
          <w:szCs w:val="18"/>
        </w:rPr>
        <w:t>do niniejszej umowy i</w:t>
      </w:r>
      <w:r w:rsidR="0022738B" w:rsidRPr="00D83719">
        <w:rPr>
          <w:rFonts w:ascii="Tahoma" w:hAnsi="Tahoma" w:cs="Tahoma"/>
          <w:sz w:val="18"/>
          <w:szCs w:val="18"/>
        </w:rPr>
        <w:t xml:space="preserve"> </w:t>
      </w:r>
      <w:r w:rsidR="006C4AF8">
        <w:rPr>
          <w:rFonts w:ascii="Tahoma" w:hAnsi="Tahoma" w:cs="Tahoma"/>
          <w:sz w:val="18"/>
          <w:szCs w:val="18"/>
        </w:rPr>
        <w:t xml:space="preserve">o wartości </w:t>
      </w:r>
      <w:r w:rsidR="0022738B" w:rsidRPr="00D83719">
        <w:rPr>
          <w:rFonts w:ascii="Tahoma" w:hAnsi="Tahoma" w:cs="Tahoma"/>
          <w:sz w:val="18"/>
          <w:szCs w:val="18"/>
        </w:rPr>
        <w:t xml:space="preserve">brutto  </w:t>
      </w:r>
      <w:r w:rsidR="0022738B" w:rsidRPr="00D83719">
        <w:rPr>
          <w:rFonts w:ascii="Tahoma" w:hAnsi="Tahoma" w:cs="Tahoma"/>
          <w:b/>
          <w:sz w:val="18"/>
          <w:szCs w:val="18"/>
        </w:rPr>
        <w:t>……………………. zł</w:t>
      </w:r>
      <w:r w:rsidR="0022738B" w:rsidRPr="00D83719">
        <w:rPr>
          <w:rFonts w:ascii="Tahoma" w:hAnsi="Tahoma" w:cs="Tahoma"/>
          <w:sz w:val="18"/>
          <w:szCs w:val="18"/>
        </w:rPr>
        <w:t xml:space="preserve"> (słownie:</w:t>
      </w:r>
      <w:r w:rsidR="006C4AF8">
        <w:rPr>
          <w:rFonts w:ascii="Tahoma" w:hAnsi="Tahoma" w:cs="Tahoma"/>
          <w:sz w:val="18"/>
          <w:szCs w:val="18"/>
        </w:rPr>
        <w:t>………..), w tym wartość  netto: …………………</w:t>
      </w:r>
      <w:r w:rsidR="0022738B" w:rsidRPr="00D83719">
        <w:rPr>
          <w:rFonts w:ascii="Tahoma" w:hAnsi="Tahoma" w:cs="Tahoma"/>
          <w:sz w:val="18"/>
          <w:szCs w:val="18"/>
        </w:rPr>
        <w:t xml:space="preserve">, zgodnie z ofertą przetargową złożoną w postępowaniu </w:t>
      </w:r>
      <w:r w:rsidR="006C4AF8">
        <w:rPr>
          <w:rFonts w:ascii="Tahoma" w:hAnsi="Tahoma" w:cs="Tahoma"/>
          <w:sz w:val="18"/>
          <w:szCs w:val="18"/>
        </w:rPr>
        <w:t>131</w:t>
      </w:r>
      <w:r w:rsidR="0022738B" w:rsidRPr="00D83719">
        <w:rPr>
          <w:rFonts w:ascii="Tahoma" w:hAnsi="Tahoma" w:cs="Tahoma"/>
          <w:sz w:val="18"/>
          <w:szCs w:val="18"/>
        </w:rPr>
        <w:t>/PN/ZP/D/202</w:t>
      </w:r>
      <w:r w:rsidR="0022738B">
        <w:rPr>
          <w:rFonts w:ascii="Tahoma" w:hAnsi="Tahoma" w:cs="Tahoma"/>
          <w:sz w:val="18"/>
          <w:szCs w:val="18"/>
        </w:rPr>
        <w:t>4</w:t>
      </w:r>
      <w:r w:rsidR="0022738B" w:rsidRPr="00D83719">
        <w:rPr>
          <w:rFonts w:ascii="Tahoma" w:hAnsi="Tahoma" w:cs="Tahoma"/>
          <w:sz w:val="18"/>
          <w:szCs w:val="18"/>
        </w:rPr>
        <w:t>.</w:t>
      </w:r>
    </w:p>
    <w:p w14:paraId="65E7D695" w14:textId="548F17BA" w:rsidR="006E68FD" w:rsidRPr="008157A8" w:rsidRDefault="006E68FD" w:rsidP="006C4AF8">
      <w:pPr>
        <w:pStyle w:val="Akapitzlist"/>
        <w:numPr>
          <w:ilvl w:val="0"/>
          <w:numId w:val="47"/>
        </w:numPr>
        <w:tabs>
          <w:tab w:val="clear" w:pos="360"/>
        </w:tabs>
        <w:spacing w:after="0" w:line="240" w:lineRule="auto"/>
        <w:ind w:left="284"/>
        <w:jc w:val="both"/>
        <w:rPr>
          <w:rFonts w:ascii="Tahoma" w:hAnsi="Tahoma" w:cs="Tahoma"/>
          <w:sz w:val="18"/>
          <w:szCs w:val="18"/>
        </w:rPr>
      </w:pPr>
      <w:r w:rsidRPr="008157A8">
        <w:rPr>
          <w:rFonts w:ascii="Tahoma" w:hAnsi="Tahoma" w:cs="Tahoma"/>
          <w:sz w:val="18"/>
          <w:szCs w:val="18"/>
        </w:rPr>
        <w:t>Wykonawca oświadcza, że sprzęt wymieniony w §1 ust. 1 umowy:</w:t>
      </w:r>
    </w:p>
    <w:p w14:paraId="0A1FFC02" w14:textId="77777777" w:rsidR="006E68FD" w:rsidRPr="008157A8" w:rsidRDefault="006E68FD" w:rsidP="006E68FD">
      <w:pPr>
        <w:numPr>
          <w:ilvl w:val="0"/>
          <w:numId w:val="55"/>
        </w:numPr>
        <w:ind w:left="851"/>
        <w:jc w:val="both"/>
        <w:rPr>
          <w:rFonts w:ascii="Tahoma" w:hAnsi="Tahoma" w:cs="Tahoma"/>
          <w:sz w:val="18"/>
          <w:szCs w:val="18"/>
        </w:rPr>
      </w:pPr>
      <w:r w:rsidRPr="008157A8">
        <w:rPr>
          <w:rFonts w:ascii="Tahoma" w:hAnsi="Tahoma" w:cs="Tahoma"/>
          <w:sz w:val="18"/>
          <w:szCs w:val="18"/>
        </w:rPr>
        <w:t xml:space="preserve">jest fabrycznie nowy, </w:t>
      </w:r>
    </w:p>
    <w:p w14:paraId="08137F18" w14:textId="77777777" w:rsidR="006E68FD" w:rsidRPr="008157A8" w:rsidRDefault="006E68FD" w:rsidP="006E68FD">
      <w:pPr>
        <w:numPr>
          <w:ilvl w:val="0"/>
          <w:numId w:val="55"/>
        </w:numPr>
        <w:ind w:left="851"/>
        <w:jc w:val="both"/>
        <w:rPr>
          <w:rFonts w:ascii="Tahoma" w:hAnsi="Tahoma" w:cs="Tahoma"/>
          <w:sz w:val="18"/>
          <w:szCs w:val="18"/>
        </w:rPr>
      </w:pPr>
      <w:r w:rsidRPr="008157A8">
        <w:rPr>
          <w:rFonts w:ascii="Tahoma" w:hAnsi="Tahoma" w:cs="Tahoma"/>
          <w:sz w:val="18"/>
          <w:szCs w:val="18"/>
        </w:rPr>
        <w:t>przekazany zostanie Zamawiającemu w stanie kompletnym i nienaruszonym, obejmującym w szczególności oryginalne opakowanie, zabezpieczające przed uszkodzeniem, z oznaczeniem towaru co do jego tożsamości, umożliwiającym normalne z niego korzystanie zgodnie z jego przeznaczeniem,</w:t>
      </w:r>
    </w:p>
    <w:p w14:paraId="6EFF6F31" w14:textId="2A0BED39" w:rsidR="006E68FD" w:rsidRPr="008157A8" w:rsidRDefault="006E68FD" w:rsidP="006E68FD">
      <w:pPr>
        <w:numPr>
          <w:ilvl w:val="0"/>
          <w:numId w:val="55"/>
        </w:numPr>
        <w:ind w:left="851"/>
        <w:jc w:val="both"/>
        <w:rPr>
          <w:rFonts w:ascii="Tahoma" w:hAnsi="Tahoma" w:cs="Tahoma"/>
          <w:sz w:val="18"/>
          <w:szCs w:val="18"/>
        </w:rPr>
      </w:pPr>
      <w:r w:rsidRPr="008157A8">
        <w:rPr>
          <w:rFonts w:ascii="Tahoma" w:hAnsi="Tahoma" w:cs="Tahoma"/>
          <w:sz w:val="18"/>
          <w:szCs w:val="18"/>
        </w:rPr>
        <w:t>posiada wszelkie parametry techniczne oraz funkcje niezbędne do korzystania z niego zgodnie z ich przeznaczeniem, a w szczególności wymagane w Załączniku 1a1</w:t>
      </w:r>
      <w:r w:rsidR="0022738B">
        <w:rPr>
          <w:rFonts w:ascii="Tahoma" w:hAnsi="Tahoma" w:cs="Tahoma"/>
          <w:sz w:val="18"/>
          <w:szCs w:val="18"/>
        </w:rPr>
        <w:t xml:space="preserve"> </w:t>
      </w:r>
      <w:r w:rsidRPr="008157A8">
        <w:rPr>
          <w:rFonts w:ascii="Tahoma" w:hAnsi="Tahoma" w:cs="Tahoma"/>
          <w:sz w:val="18"/>
          <w:szCs w:val="18"/>
        </w:rPr>
        <w:t>do SWZ, stanowiącym integralną część umowy,</w:t>
      </w:r>
    </w:p>
    <w:p w14:paraId="5859A2D6" w14:textId="77777777" w:rsidR="006E68FD" w:rsidRPr="008157A8" w:rsidRDefault="006E68FD" w:rsidP="006E68FD">
      <w:pPr>
        <w:numPr>
          <w:ilvl w:val="0"/>
          <w:numId w:val="55"/>
        </w:numPr>
        <w:ind w:left="851"/>
        <w:jc w:val="both"/>
        <w:rPr>
          <w:rFonts w:ascii="Tahoma" w:hAnsi="Tahoma" w:cs="Tahoma"/>
          <w:sz w:val="18"/>
          <w:szCs w:val="18"/>
        </w:rPr>
      </w:pPr>
      <w:r w:rsidRPr="008157A8">
        <w:rPr>
          <w:rFonts w:ascii="Tahoma" w:hAnsi="Tahoma" w:cs="Tahoma"/>
          <w:sz w:val="18"/>
          <w:szCs w:val="18"/>
        </w:rPr>
        <w:t>spełnia warunki zgodności wynikające z normy CE – jeżeli są wymagane odrębnymi przepisami,</w:t>
      </w:r>
    </w:p>
    <w:p w14:paraId="01C8C549" w14:textId="77777777" w:rsidR="006E68FD" w:rsidRPr="008157A8" w:rsidRDefault="006E68FD" w:rsidP="006E68FD">
      <w:pPr>
        <w:numPr>
          <w:ilvl w:val="0"/>
          <w:numId w:val="55"/>
        </w:numPr>
        <w:ind w:left="851"/>
        <w:jc w:val="both"/>
        <w:rPr>
          <w:rFonts w:ascii="Tahoma" w:hAnsi="Tahoma" w:cs="Tahoma"/>
          <w:sz w:val="18"/>
          <w:szCs w:val="18"/>
        </w:rPr>
      </w:pPr>
      <w:r w:rsidRPr="008157A8">
        <w:rPr>
          <w:rFonts w:ascii="Tahoma" w:hAnsi="Tahoma" w:cs="Tahoma"/>
          <w:sz w:val="18"/>
          <w:szCs w:val="18"/>
        </w:rPr>
        <w:t>jest dopuszczony do obrotu na podstawie obowiązujących w tym zakresie przepisów prawa oraz odpowiada wymogom określonym tymi przepisami,</w:t>
      </w:r>
    </w:p>
    <w:p w14:paraId="0E453752" w14:textId="77777777" w:rsidR="006E68FD" w:rsidRPr="008157A8" w:rsidRDefault="006E68FD" w:rsidP="006E68FD">
      <w:pPr>
        <w:numPr>
          <w:ilvl w:val="0"/>
          <w:numId w:val="55"/>
        </w:numPr>
        <w:ind w:left="851"/>
        <w:jc w:val="both"/>
        <w:rPr>
          <w:rFonts w:ascii="Tahoma" w:hAnsi="Tahoma" w:cs="Tahoma"/>
          <w:sz w:val="18"/>
          <w:szCs w:val="18"/>
        </w:rPr>
      </w:pPr>
      <w:r w:rsidRPr="008157A8">
        <w:rPr>
          <w:rFonts w:ascii="Tahoma" w:hAnsi="Tahoma" w:cs="Tahoma"/>
          <w:sz w:val="18"/>
          <w:szCs w:val="18"/>
        </w:rPr>
        <w:t>nie jest przedmiotem jakichkolwiek ograniczonych praw rzeczowych ustanowionych na rzecz osób trzecich, jak również nie jest przedmiotem jakichkolwiek postępowań sądowych, administracyjnych, czy też sądowo-administracyjnych, których konsekwencją jest (mogłoby być) ograniczenie czy też wyłączenie prawa Wykonawcy rozporządzania nim.</w:t>
      </w:r>
    </w:p>
    <w:p w14:paraId="1068084E" w14:textId="108E2618" w:rsidR="006E68FD" w:rsidRPr="008157A8" w:rsidRDefault="006E68FD" w:rsidP="006C4AF8">
      <w:pPr>
        <w:pStyle w:val="Akapitzlist"/>
        <w:numPr>
          <w:ilvl w:val="0"/>
          <w:numId w:val="47"/>
        </w:numPr>
        <w:spacing w:after="0" w:line="240" w:lineRule="auto"/>
        <w:jc w:val="both"/>
        <w:rPr>
          <w:rFonts w:ascii="Tahoma" w:hAnsi="Tahoma" w:cs="Tahoma"/>
          <w:sz w:val="18"/>
          <w:szCs w:val="18"/>
        </w:rPr>
      </w:pPr>
      <w:r w:rsidRPr="008157A8">
        <w:rPr>
          <w:rFonts w:ascii="Tahoma" w:hAnsi="Tahoma" w:cs="Tahoma"/>
          <w:sz w:val="18"/>
          <w:szCs w:val="18"/>
        </w:rPr>
        <w:t>Wraz z</w:t>
      </w:r>
      <w:r w:rsidR="00413E86">
        <w:rPr>
          <w:rFonts w:ascii="Tahoma" w:hAnsi="Tahoma" w:cs="Tahoma"/>
          <w:sz w:val="18"/>
          <w:szCs w:val="18"/>
        </w:rPr>
        <w:t>e sprzętem</w:t>
      </w:r>
      <w:r w:rsidRPr="008157A8">
        <w:rPr>
          <w:rFonts w:ascii="Tahoma" w:hAnsi="Tahoma" w:cs="Tahoma"/>
          <w:sz w:val="18"/>
          <w:szCs w:val="18"/>
        </w:rPr>
        <w:t xml:space="preserve"> </w:t>
      </w:r>
      <w:r w:rsidR="00413E86" w:rsidRPr="008157A8">
        <w:rPr>
          <w:rFonts w:ascii="Tahoma" w:hAnsi="Tahoma" w:cs="Tahoma"/>
          <w:sz w:val="18"/>
          <w:szCs w:val="18"/>
        </w:rPr>
        <w:t xml:space="preserve"> </w:t>
      </w:r>
      <w:r w:rsidRPr="008157A8">
        <w:rPr>
          <w:rFonts w:ascii="Tahoma" w:hAnsi="Tahoma" w:cs="Tahoma"/>
          <w:sz w:val="18"/>
          <w:szCs w:val="18"/>
        </w:rPr>
        <w:t>Wykonawca dostarczy Zamawiającemu:</w:t>
      </w:r>
    </w:p>
    <w:p w14:paraId="021355B5" w14:textId="77777777" w:rsidR="006E68FD" w:rsidRPr="008157A8" w:rsidRDefault="006E68FD" w:rsidP="006E68FD">
      <w:pPr>
        <w:numPr>
          <w:ilvl w:val="0"/>
          <w:numId w:val="56"/>
        </w:numPr>
        <w:ind w:left="851"/>
        <w:jc w:val="both"/>
        <w:rPr>
          <w:rFonts w:ascii="Tahoma" w:hAnsi="Tahoma" w:cs="Tahoma"/>
          <w:sz w:val="18"/>
          <w:szCs w:val="18"/>
        </w:rPr>
      </w:pPr>
      <w:r w:rsidRPr="008157A8">
        <w:rPr>
          <w:rFonts w:ascii="Tahoma" w:hAnsi="Tahoma" w:cs="Tahoma"/>
          <w:sz w:val="18"/>
          <w:szCs w:val="18"/>
        </w:rPr>
        <w:t>karty gwarancyjne producenta,</w:t>
      </w:r>
    </w:p>
    <w:p w14:paraId="3ACBAB2A" w14:textId="77777777" w:rsidR="006E68FD" w:rsidRPr="008157A8" w:rsidRDefault="006E68FD" w:rsidP="006E68FD">
      <w:pPr>
        <w:numPr>
          <w:ilvl w:val="0"/>
          <w:numId w:val="56"/>
        </w:numPr>
        <w:ind w:left="851"/>
        <w:jc w:val="both"/>
        <w:rPr>
          <w:rFonts w:ascii="Tahoma" w:hAnsi="Tahoma" w:cs="Tahoma"/>
          <w:sz w:val="18"/>
          <w:szCs w:val="18"/>
        </w:rPr>
      </w:pPr>
      <w:r w:rsidRPr="008157A8">
        <w:rPr>
          <w:rFonts w:ascii="Tahoma" w:hAnsi="Tahoma" w:cs="Tahoma"/>
          <w:sz w:val="18"/>
          <w:szCs w:val="18"/>
        </w:rPr>
        <w:t>zalecenia producenta co do konieczności wykonywania przeglądów. W przypadku wymaganych przeglądów podać częstotliwość oraz zakres czynności wykonywanych podczas przeglądów,</w:t>
      </w:r>
    </w:p>
    <w:p w14:paraId="32723CC2" w14:textId="77777777" w:rsidR="006E68FD" w:rsidRPr="008157A8" w:rsidRDefault="006E68FD" w:rsidP="006E68FD">
      <w:pPr>
        <w:numPr>
          <w:ilvl w:val="0"/>
          <w:numId w:val="56"/>
        </w:numPr>
        <w:ind w:left="851"/>
        <w:jc w:val="both"/>
        <w:rPr>
          <w:rFonts w:ascii="Tahoma" w:hAnsi="Tahoma" w:cs="Tahoma"/>
          <w:sz w:val="18"/>
          <w:szCs w:val="18"/>
        </w:rPr>
      </w:pPr>
      <w:r w:rsidRPr="008157A8">
        <w:rPr>
          <w:rFonts w:ascii="Tahoma" w:hAnsi="Tahoma" w:cs="Tahoma"/>
          <w:sz w:val="18"/>
          <w:szCs w:val="18"/>
        </w:rPr>
        <w:t>autoryzację Producenta dla wskazanych przedstawicieli serwisowych w  zakresie wykonywania czynności przeglądów  dla przedmiotu zamówienia (oświadczenie należy dostarczyć wraz z dostawą do Zamawiającego),</w:t>
      </w:r>
    </w:p>
    <w:p w14:paraId="6391A86E" w14:textId="77777777" w:rsidR="006E68FD" w:rsidRPr="008157A8" w:rsidRDefault="006E68FD" w:rsidP="006E68FD">
      <w:pPr>
        <w:numPr>
          <w:ilvl w:val="0"/>
          <w:numId w:val="56"/>
        </w:numPr>
        <w:ind w:left="851"/>
        <w:jc w:val="both"/>
        <w:rPr>
          <w:rFonts w:ascii="Tahoma" w:hAnsi="Tahoma" w:cs="Tahoma"/>
          <w:sz w:val="18"/>
          <w:szCs w:val="18"/>
        </w:rPr>
      </w:pPr>
      <w:r w:rsidRPr="008157A8">
        <w:rPr>
          <w:rFonts w:ascii="Tahoma" w:hAnsi="Tahoma" w:cs="Tahoma"/>
          <w:sz w:val="18"/>
          <w:szCs w:val="18"/>
        </w:rPr>
        <w:t>autoryzację Producenta, udzieloną Wykonawcy, w zakresie dystrybucji, instalacji i serwisu oferowanego przedmiotu zamówienia (oświadczenie należy dostarczyć wraz z dostawą do Zamawiającego),</w:t>
      </w:r>
    </w:p>
    <w:p w14:paraId="65F76883" w14:textId="77777777" w:rsidR="006E68FD" w:rsidRPr="008157A8" w:rsidRDefault="006E68FD" w:rsidP="006E68FD">
      <w:pPr>
        <w:numPr>
          <w:ilvl w:val="0"/>
          <w:numId w:val="56"/>
        </w:numPr>
        <w:ind w:left="851"/>
        <w:jc w:val="both"/>
        <w:rPr>
          <w:rFonts w:ascii="Tahoma" w:hAnsi="Tahoma" w:cs="Tahoma"/>
          <w:sz w:val="18"/>
          <w:szCs w:val="18"/>
        </w:rPr>
      </w:pPr>
      <w:r w:rsidRPr="008157A8">
        <w:rPr>
          <w:rFonts w:ascii="Tahoma" w:hAnsi="Tahoma" w:cs="Tahoma"/>
          <w:sz w:val="18"/>
          <w:szCs w:val="18"/>
        </w:rPr>
        <w:t>instrukcję obsługi w języku polskim w formie drukowanej i elektronicznej</w:t>
      </w:r>
    </w:p>
    <w:p w14:paraId="5F7160A6" w14:textId="77777777" w:rsidR="006E68FD" w:rsidRPr="008157A8" w:rsidRDefault="006E68FD" w:rsidP="006E68FD">
      <w:pPr>
        <w:numPr>
          <w:ilvl w:val="0"/>
          <w:numId w:val="56"/>
        </w:numPr>
        <w:ind w:left="851"/>
        <w:jc w:val="both"/>
        <w:rPr>
          <w:rFonts w:ascii="Tahoma" w:hAnsi="Tahoma" w:cs="Tahoma"/>
          <w:sz w:val="18"/>
          <w:szCs w:val="18"/>
        </w:rPr>
      </w:pPr>
      <w:r w:rsidRPr="008157A8">
        <w:rPr>
          <w:rFonts w:ascii="Tahoma" w:hAnsi="Tahoma" w:cs="Tahoma"/>
          <w:sz w:val="18"/>
          <w:szCs w:val="18"/>
        </w:rPr>
        <w:t>wykaz autoryzowanych punktów serwisowych na terenie kraju.</w:t>
      </w:r>
    </w:p>
    <w:p w14:paraId="1B95B233" w14:textId="77777777" w:rsidR="006E68FD" w:rsidRPr="008157A8" w:rsidRDefault="006E68FD" w:rsidP="006E68FD">
      <w:pPr>
        <w:numPr>
          <w:ilvl w:val="0"/>
          <w:numId w:val="56"/>
        </w:numPr>
        <w:ind w:left="851"/>
        <w:jc w:val="both"/>
        <w:rPr>
          <w:rFonts w:ascii="Tahoma" w:hAnsi="Tahoma" w:cs="Tahoma"/>
          <w:sz w:val="18"/>
          <w:szCs w:val="18"/>
        </w:rPr>
      </w:pPr>
      <w:r w:rsidRPr="008157A8">
        <w:rPr>
          <w:rFonts w:ascii="Tahoma" w:hAnsi="Tahoma" w:cs="Tahoma"/>
          <w:sz w:val="18"/>
          <w:szCs w:val="18"/>
        </w:rPr>
        <w:t xml:space="preserve">deklaracje zgodności - na nośniku CD/DVD bądź przesłane na adres e-mailowy </w:t>
      </w:r>
      <w:hyperlink r:id="rId31" w:history="1">
        <w:r w:rsidRPr="008157A8">
          <w:rPr>
            <w:rStyle w:val="Hipercze"/>
            <w:rFonts w:ascii="Tahoma" w:hAnsi="Tahoma" w:cs="Tahoma"/>
            <w:sz w:val="18"/>
            <w:szCs w:val="18"/>
          </w:rPr>
          <w:t>sekcja.aparatury@barlicki.pl</w:t>
        </w:r>
      </w:hyperlink>
    </w:p>
    <w:p w14:paraId="58E20599" w14:textId="77777777" w:rsidR="006E68FD" w:rsidRPr="008157A8" w:rsidRDefault="006E68FD" w:rsidP="006E68FD">
      <w:pPr>
        <w:numPr>
          <w:ilvl w:val="0"/>
          <w:numId w:val="56"/>
        </w:numPr>
        <w:ind w:left="851"/>
        <w:jc w:val="both"/>
        <w:rPr>
          <w:rFonts w:ascii="Tahoma" w:hAnsi="Tahoma" w:cs="Tahoma"/>
          <w:sz w:val="18"/>
          <w:szCs w:val="18"/>
        </w:rPr>
      </w:pPr>
      <w:r w:rsidRPr="008157A8">
        <w:rPr>
          <w:rFonts w:ascii="Tahoma" w:hAnsi="Tahoma" w:cs="Tahoma"/>
          <w:sz w:val="18"/>
          <w:szCs w:val="18"/>
        </w:rPr>
        <w:t xml:space="preserve">aktualne certyfikaty CE - na nośniku CD/DVD bądź przesłane na adres e-mailowy </w:t>
      </w:r>
      <w:hyperlink r:id="rId32" w:history="1">
        <w:r w:rsidRPr="008157A8">
          <w:rPr>
            <w:rStyle w:val="Hipercze"/>
            <w:rFonts w:ascii="Tahoma" w:hAnsi="Tahoma" w:cs="Tahoma"/>
            <w:sz w:val="18"/>
            <w:szCs w:val="18"/>
          </w:rPr>
          <w:t>sekcja.aparatury@barlicki.pl</w:t>
        </w:r>
      </w:hyperlink>
    </w:p>
    <w:p w14:paraId="71FDABD3" w14:textId="5F99FE2C" w:rsidR="006E68FD" w:rsidRPr="006C4AF8" w:rsidRDefault="006E68FD" w:rsidP="00D87A4A">
      <w:pPr>
        <w:pStyle w:val="Akapitzlist"/>
        <w:numPr>
          <w:ilvl w:val="0"/>
          <w:numId w:val="47"/>
        </w:numPr>
        <w:jc w:val="both"/>
        <w:rPr>
          <w:rFonts w:ascii="Tahoma" w:hAnsi="Tahoma" w:cs="Tahoma"/>
          <w:sz w:val="18"/>
          <w:szCs w:val="18"/>
        </w:rPr>
      </w:pPr>
      <w:r w:rsidRPr="006C4AF8">
        <w:rPr>
          <w:rFonts w:ascii="Tahoma" w:hAnsi="Tahoma" w:cs="Tahoma"/>
          <w:sz w:val="18"/>
          <w:szCs w:val="18"/>
        </w:rPr>
        <w:t xml:space="preserve">W ramach realizacji zamówienia szczegółowo opisanego w ofercie Wykonawcy złożonej w postępowaniu </w:t>
      </w:r>
      <w:r w:rsidR="0022738B" w:rsidRPr="006C4AF8">
        <w:rPr>
          <w:rFonts w:ascii="Tahoma" w:hAnsi="Tahoma" w:cs="Tahoma"/>
          <w:sz w:val="18"/>
          <w:szCs w:val="18"/>
        </w:rPr>
        <w:t>131</w:t>
      </w:r>
      <w:r w:rsidR="00BE1CF2" w:rsidRPr="006C4AF8">
        <w:rPr>
          <w:rFonts w:ascii="Tahoma" w:hAnsi="Tahoma" w:cs="Tahoma"/>
          <w:sz w:val="18"/>
          <w:szCs w:val="18"/>
        </w:rPr>
        <w:t>/PN</w:t>
      </w:r>
      <w:r w:rsidRPr="006C4AF8">
        <w:rPr>
          <w:rFonts w:ascii="Tahoma" w:hAnsi="Tahoma" w:cs="Tahoma"/>
          <w:sz w:val="18"/>
          <w:szCs w:val="18"/>
        </w:rPr>
        <w:t>/ZP/D/2024, Wykonawca dokona wpisu w paszport techniczny potwierdzający uruchomienie sprzętu.</w:t>
      </w:r>
    </w:p>
    <w:p w14:paraId="2BB5B76A" w14:textId="77777777" w:rsidR="006E68FD" w:rsidRPr="008157A8" w:rsidRDefault="006E68FD" w:rsidP="006C4AF8">
      <w:pPr>
        <w:pStyle w:val="Akapitzlist"/>
        <w:numPr>
          <w:ilvl w:val="0"/>
          <w:numId w:val="47"/>
        </w:numPr>
        <w:spacing w:after="0" w:line="240" w:lineRule="auto"/>
        <w:ind w:left="426" w:hanging="426"/>
        <w:jc w:val="both"/>
        <w:rPr>
          <w:rFonts w:ascii="Tahoma" w:hAnsi="Tahoma" w:cs="Tahoma"/>
          <w:sz w:val="18"/>
          <w:szCs w:val="18"/>
        </w:rPr>
      </w:pPr>
      <w:r w:rsidRPr="008157A8">
        <w:rPr>
          <w:rFonts w:ascii="Tahoma" w:eastAsia="Times New Roman" w:hAnsi="Tahoma" w:cs="Tahoma"/>
          <w:sz w:val="18"/>
          <w:szCs w:val="18"/>
          <w:lang w:eastAsia="pl-PL"/>
        </w:rPr>
        <w:t xml:space="preserve">Wykonawca jest zobowiązany do bieżącego aktualizowania, w tym dostosowywania do aktualnie obowiązujących przepisów prawa i norm, deklaracji zgodności dostarczanych towarów i przedkładania Zamawiającemu zaktualizowanych deklaracji w terminie 7 dni od daty zaistnienia okoliczności uzasadniających aktualizację. Wykonawca jest także zobowiązany do przedłożenia Zamawiającemu deklaracji zgodności dostarczanych towarów, w odniesieniu do których obowiązek ich </w:t>
      </w:r>
      <w:r w:rsidRPr="008157A8">
        <w:rPr>
          <w:rFonts w:ascii="Tahoma" w:eastAsia="Times New Roman" w:hAnsi="Tahoma" w:cs="Tahoma"/>
          <w:sz w:val="18"/>
          <w:szCs w:val="18"/>
          <w:lang w:eastAsia="pl-PL"/>
        </w:rPr>
        <w:lastRenderedPageBreak/>
        <w:t>posiadania powstał w trakcie realizacji niniejszej umowy, w terminie 14 dni od daty wejścia w życie obowiązku posiadania deklaracji. Powyższe postanowienia mają zastosowanie także do certyfikatów, jeśli w odniesieniu do sprzętu stanowiącego przedmiot umowy, są one wymagane przepisami prawa.</w:t>
      </w:r>
    </w:p>
    <w:p w14:paraId="754A176D" w14:textId="77777777" w:rsidR="006E68FD" w:rsidRDefault="006E68FD" w:rsidP="006E68FD">
      <w:pPr>
        <w:jc w:val="both"/>
        <w:rPr>
          <w:rFonts w:ascii="Tahoma" w:hAnsi="Tahoma" w:cs="Tahoma"/>
          <w:sz w:val="18"/>
          <w:szCs w:val="18"/>
        </w:rPr>
      </w:pPr>
    </w:p>
    <w:p w14:paraId="39799501" w14:textId="77777777" w:rsidR="006C4AF8" w:rsidRPr="00D83719" w:rsidRDefault="006C4AF8" w:rsidP="006C4AF8">
      <w:pPr>
        <w:jc w:val="both"/>
        <w:rPr>
          <w:rFonts w:ascii="Tahoma" w:hAnsi="Tahoma" w:cs="Tahoma"/>
          <w:sz w:val="18"/>
          <w:szCs w:val="18"/>
        </w:rPr>
      </w:pPr>
    </w:p>
    <w:p w14:paraId="08560DE0" w14:textId="77777777" w:rsidR="006C4AF8" w:rsidRPr="00D83719" w:rsidRDefault="006C4AF8" w:rsidP="006C4AF8">
      <w:pPr>
        <w:keepNext/>
        <w:jc w:val="center"/>
        <w:outlineLvl w:val="3"/>
        <w:rPr>
          <w:rFonts w:ascii="Tahoma" w:hAnsi="Tahoma" w:cs="Tahoma"/>
          <w:b/>
          <w:sz w:val="6"/>
          <w:szCs w:val="6"/>
        </w:rPr>
      </w:pPr>
    </w:p>
    <w:p w14:paraId="685EFAED" w14:textId="77777777" w:rsidR="006C4AF8" w:rsidRPr="00D83719" w:rsidRDefault="006C4AF8" w:rsidP="006C4AF8">
      <w:pPr>
        <w:keepNext/>
        <w:jc w:val="center"/>
        <w:outlineLvl w:val="3"/>
        <w:rPr>
          <w:rFonts w:ascii="Tahoma" w:hAnsi="Tahoma" w:cs="Tahoma"/>
          <w:b/>
          <w:sz w:val="20"/>
          <w:szCs w:val="20"/>
        </w:rPr>
      </w:pPr>
      <w:r w:rsidRPr="00D83719">
        <w:rPr>
          <w:rFonts w:ascii="Tahoma" w:hAnsi="Tahoma" w:cs="Tahoma"/>
          <w:b/>
          <w:sz w:val="20"/>
          <w:szCs w:val="20"/>
        </w:rPr>
        <w:t>§ 2</w:t>
      </w:r>
    </w:p>
    <w:p w14:paraId="1ECD4AEA" w14:textId="77777777" w:rsidR="006C4AF8" w:rsidRPr="00D83719" w:rsidRDefault="006C4AF8" w:rsidP="006C4AF8">
      <w:pPr>
        <w:jc w:val="center"/>
        <w:rPr>
          <w:rFonts w:ascii="Tahoma" w:hAnsi="Tahoma" w:cs="Tahoma"/>
          <w:b/>
          <w:sz w:val="20"/>
          <w:szCs w:val="20"/>
        </w:rPr>
      </w:pPr>
      <w:r w:rsidRPr="00D83719">
        <w:rPr>
          <w:rFonts w:ascii="Tahoma" w:hAnsi="Tahoma" w:cs="Tahoma"/>
          <w:b/>
          <w:sz w:val="20"/>
          <w:szCs w:val="20"/>
        </w:rPr>
        <w:t>Dostawa Przedmiotu Zamówienia</w:t>
      </w:r>
    </w:p>
    <w:p w14:paraId="44BFAD4D" w14:textId="03C835CD" w:rsidR="006C4AF8" w:rsidRPr="00D83719" w:rsidRDefault="006C4AF8" w:rsidP="006C4AF8">
      <w:pPr>
        <w:numPr>
          <w:ilvl w:val="0"/>
          <w:numId w:val="43"/>
        </w:numPr>
        <w:jc w:val="both"/>
        <w:rPr>
          <w:rFonts w:ascii="Tahoma" w:hAnsi="Tahoma" w:cs="Tahoma"/>
          <w:sz w:val="18"/>
          <w:szCs w:val="18"/>
        </w:rPr>
      </w:pPr>
      <w:r w:rsidRPr="00D83719">
        <w:rPr>
          <w:rFonts w:ascii="Tahoma" w:hAnsi="Tahoma" w:cs="Tahoma"/>
          <w:sz w:val="18"/>
          <w:szCs w:val="18"/>
        </w:rPr>
        <w:t xml:space="preserve">Dostarczenie, montaż i instalację sprzętu Wykonawca zrealizuje w terminie </w:t>
      </w:r>
      <w:r>
        <w:rPr>
          <w:rFonts w:ascii="Tahoma" w:hAnsi="Tahoma" w:cs="Tahoma"/>
          <w:sz w:val="18"/>
          <w:szCs w:val="18"/>
        </w:rPr>
        <w:t>do dnia</w:t>
      </w:r>
      <w:r w:rsidRPr="009B34BC">
        <w:rPr>
          <w:rFonts w:ascii="Tahoma" w:hAnsi="Tahoma" w:cs="Tahoma"/>
          <w:b/>
          <w:bCs/>
          <w:sz w:val="18"/>
          <w:szCs w:val="18"/>
        </w:rPr>
        <w:t xml:space="preserve"> </w:t>
      </w:r>
      <w:r>
        <w:rPr>
          <w:rFonts w:ascii="Tahoma" w:hAnsi="Tahoma" w:cs="Tahoma"/>
          <w:b/>
          <w:bCs/>
          <w:sz w:val="18"/>
          <w:szCs w:val="18"/>
        </w:rPr>
        <w:t>13</w:t>
      </w:r>
      <w:r w:rsidRPr="009B34BC">
        <w:rPr>
          <w:rFonts w:ascii="Tahoma" w:hAnsi="Tahoma" w:cs="Tahoma"/>
          <w:b/>
          <w:bCs/>
          <w:sz w:val="18"/>
          <w:szCs w:val="18"/>
        </w:rPr>
        <w:t>.1</w:t>
      </w:r>
      <w:r>
        <w:rPr>
          <w:rFonts w:ascii="Tahoma" w:hAnsi="Tahoma" w:cs="Tahoma"/>
          <w:b/>
          <w:bCs/>
          <w:sz w:val="18"/>
          <w:szCs w:val="18"/>
        </w:rPr>
        <w:t>2</w:t>
      </w:r>
      <w:r w:rsidRPr="009B34BC">
        <w:rPr>
          <w:rFonts w:ascii="Tahoma" w:hAnsi="Tahoma" w:cs="Tahoma"/>
          <w:b/>
          <w:bCs/>
          <w:sz w:val="18"/>
          <w:szCs w:val="18"/>
        </w:rPr>
        <w:t xml:space="preserve">.2024 r. </w:t>
      </w:r>
    </w:p>
    <w:p w14:paraId="086848F4" w14:textId="77777777" w:rsidR="006C4AF8" w:rsidRPr="00D83719" w:rsidRDefault="006C4AF8" w:rsidP="006C4AF8">
      <w:pPr>
        <w:numPr>
          <w:ilvl w:val="0"/>
          <w:numId w:val="43"/>
        </w:numPr>
        <w:tabs>
          <w:tab w:val="num" w:pos="426"/>
        </w:tabs>
        <w:jc w:val="both"/>
        <w:rPr>
          <w:rFonts w:ascii="Tahoma" w:hAnsi="Tahoma" w:cs="Tahoma"/>
          <w:sz w:val="18"/>
          <w:szCs w:val="18"/>
        </w:rPr>
      </w:pPr>
      <w:r w:rsidRPr="00D83719">
        <w:rPr>
          <w:rFonts w:ascii="Tahoma" w:hAnsi="Tahoma" w:cs="Tahoma"/>
          <w:sz w:val="18"/>
          <w:szCs w:val="18"/>
        </w:rPr>
        <w:t xml:space="preserve">Dostarczenie, montaż i instalacja sprzętu będzie potwierdzona protokołem zdawczo-odbiorczym, o którym </w:t>
      </w:r>
      <w:r w:rsidRPr="002662CF">
        <w:rPr>
          <w:rFonts w:ascii="Tahoma" w:hAnsi="Tahoma" w:cs="Tahoma"/>
          <w:sz w:val="18"/>
          <w:szCs w:val="18"/>
        </w:rPr>
        <w:t>mowa w §6 ust. 7</w:t>
      </w:r>
      <w:r w:rsidRPr="00D83719">
        <w:rPr>
          <w:rFonts w:ascii="Tahoma" w:hAnsi="Tahoma" w:cs="Tahoma"/>
          <w:sz w:val="18"/>
          <w:szCs w:val="18"/>
        </w:rPr>
        <w:t xml:space="preserve"> poniżej przez upoważnionych pracowników Zamawiającego i Wykonawcy czytelnymi podpisami, wraz z podanymi przez nich zajmowanymi stanowiskami.</w:t>
      </w:r>
    </w:p>
    <w:p w14:paraId="23C37449" w14:textId="77777777" w:rsidR="006C4AF8" w:rsidRPr="00D83719" w:rsidRDefault="006C4AF8" w:rsidP="006C4AF8">
      <w:pPr>
        <w:numPr>
          <w:ilvl w:val="0"/>
          <w:numId w:val="43"/>
        </w:numPr>
        <w:jc w:val="both"/>
        <w:rPr>
          <w:rFonts w:ascii="Tahoma" w:hAnsi="Tahoma" w:cs="Tahoma"/>
          <w:sz w:val="18"/>
          <w:szCs w:val="18"/>
        </w:rPr>
      </w:pPr>
      <w:r w:rsidRPr="00D83719">
        <w:rPr>
          <w:rFonts w:ascii="Tahoma" w:hAnsi="Tahoma" w:cs="Tahoma"/>
          <w:sz w:val="18"/>
          <w:szCs w:val="18"/>
        </w:rPr>
        <w:t xml:space="preserve">Ryzyko utraty, zniszczenia lub uszkodzenia </w:t>
      </w:r>
      <w:r>
        <w:rPr>
          <w:rFonts w:ascii="Tahoma" w:hAnsi="Tahoma" w:cs="Tahoma"/>
          <w:sz w:val="18"/>
          <w:szCs w:val="18"/>
        </w:rPr>
        <w:t>sprzętu</w:t>
      </w:r>
      <w:r w:rsidRPr="00D83719">
        <w:rPr>
          <w:rFonts w:ascii="Tahoma" w:hAnsi="Tahoma" w:cs="Tahoma"/>
          <w:sz w:val="18"/>
          <w:szCs w:val="18"/>
        </w:rPr>
        <w:t xml:space="preserve"> w całości lub jego części jak również zaginięcia całości lub części przechodzi na Zamawiającego dopiero z chwilą jego protokolarnego przekazania po jego zamontowaniu i uruchomieniu. </w:t>
      </w:r>
    </w:p>
    <w:p w14:paraId="1C50DE7A" w14:textId="77777777" w:rsidR="006C4AF8" w:rsidRPr="00D83719" w:rsidRDefault="006C4AF8" w:rsidP="006C4AF8">
      <w:pPr>
        <w:numPr>
          <w:ilvl w:val="0"/>
          <w:numId w:val="43"/>
        </w:numPr>
        <w:jc w:val="both"/>
        <w:rPr>
          <w:rFonts w:ascii="Tahoma" w:hAnsi="Tahoma" w:cs="Tahoma"/>
          <w:sz w:val="18"/>
          <w:szCs w:val="18"/>
        </w:rPr>
      </w:pPr>
      <w:r w:rsidRPr="00D83719">
        <w:rPr>
          <w:rFonts w:ascii="Tahoma" w:hAnsi="Tahoma" w:cs="Tahoma"/>
          <w:sz w:val="18"/>
          <w:szCs w:val="18"/>
        </w:rPr>
        <w:t xml:space="preserve">Miejscem dostawy, montażu i instalacji sprzętu jest pomieszczenie zlokalizowane w Łodzi w budynku przy </w:t>
      </w:r>
      <w:r w:rsidRPr="00D83719">
        <w:rPr>
          <w:rFonts w:ascii="Tahoma" w:hAnsi="Tahoma" w:cs="Tahoma"/>
          <w:sz w:val="18"/>
          <w:szCs w:val="18"/>
        </w:rPr>
        <w:br/>
        <w:t>ul. Kopcińskiego 22.</w:t>
      </w:r>
    </w:p>
    <w:p w14:paraId="6573AC82" w14:textId="77777777" w:rsidR="006C4AF8" w:rsidRPr="00D83719" w:rsidRDefault="006C4AF8" w:rsidP="006C4AF8">
      <w:pPr>
        <w:numPr>
          <w:ilvl w:val="0"/>
          <w:numId w:val="43"/>
        </w:numPr>
        <w:jc w:val="both"/>
        <w:rPr>
          <w:rFonts w:ascii="Tahoma" w:hAnsi="Tahoma" w:cs="Tahoma"/>
          <w:sz w:val="18"/>
          <w:szCs w:val="18"/>
        </w:rPr>
      </w:pPr>
      <w:r w:rsidRPr="00D83719">
        <w:rPr>
          <w:rFonts w:ascii="Tahoma" w:hAnsi="Tahoma" w:cs="Tahoma"/>
          <w:sz w:val="18"/>
          <w:szCs w:val="18"/>
        </w:rPr>
        <w:t xml:space="preserve">Wykonawca dostarczy </w:t>
      </w:r>
      <w:r>
        <w:rPr>
          <w:rFonts w:ascii="Tahoma" w:hAnsi="Tahoma" w:cs="Tahoma"/>
          <w:sz w:val="18"/>
          <w:szCs w:val="18"/>
        </w:rPr>
        <w:t>sprzęt</w:t>
      </w:r>
      <w:r w:rsidRPr="00D83719">
        <w:rPr>
          <w:rFonts w:ascii="Tahoma" w:hAnsi="Tahoma" w:cs="Tahoma"/>
          <w:sz w:val="18"/>
          <w:szCs w:val="18"/>
        </w:rPr>
        <w:t xml:space="preserve"> własnym środkiem transportu bądź za pośrednictwem profesjonalnej firmy transportowej na własne ryzyko. W przypadku powierzenia transportu osobom trzecim odpowiada za ich działania i zaniechania jak za własne. </w:t>
      </w:r>
    </w:p>
    <w:p w14:paraId="21ADEE4A" w14:textId="77777777" w:rsidR="006C4AF8" w:rsidRPr="00D83719" w:rsidRDefault="006C4AF8" w:rsidP="006C4AF8">
      <w:pPr>
        <w:numPr>
          <w:ilvl w:val="0"/>
          <w:numId w:val="43"/>
        </w:numPr>
        <w:jc w:val="both"/>
        <w:rPr>
          <w:rFonts w:ascii="Tahoma" w:hAnsi="Tahoma" w:cs="Tahoma"/>
          <w:sz w:val="18"/>
          <w:szCs w:val="18"/>
        </w:rPr>
      </w:pPr>
      <w:r w:rsidRPr="00D83719">
        <w:rPr>
          <w:rFonts w:ascii="Tahoma" w:hAnsi="Tahoma" w:cs="Tahoma"/>
          <w:sz w:val="18"/>
          <w:szCs w:val="18"/>
        </w:rPr>
        <w:t>Przez instalację sprzętu należy rozumieć: ustawienie we wskazanym przez Zamawiającego miejscu, podłączenie do urządzeń współpracujących oraz sprawdzenie prawidłowości jego działania.</w:t>
      </w:r>
    </w:p>
    <w:p w14:paraId="74CFE50E" w14:textId="77777777" w:rsidR="006C4AF8" w:rsidRDefault="006C4AF8" w:rsidP="006E68FD">
      <w:pPr>
        <w:jc w:val="both"/>
        <w:rPr>
          <w:rFonts w:ascii="Tahoma" w:hAnsi="Tahoma" w:cs="Tahoma"/>
          <w:sz w:val="18"/>
          <w:szCs w:val="18"/>
        </w:rPr>
      </w:pPr>
    </w:p>
    <w:p w14:paraId="3DBD35A1" w14:textId="77777777" w:rsidR="006C4AF8" w:rsidRPr="00D83719" w:rsidRDefault="006C4AF8" w:rsidP="006C4AF8">
      <w:pPr>
        <w:keepNext/>
        <w:jc w:val="center"/>
        <w:outlineLvl w:val="3"/>
        <w:rPr>
          <w:rFonts w:ascii="Tahoma" w:hAnsi="Tahoma" w:cs="Tahoma"/>
          <w:b/>
          <w:bCs/>
          <w:sz w:val="20"/>
          <w:szCs w:val="20"/>
        </w:rPr>
      </w:pPr>
      <w:r w:rsidRPr="00D83719">
        <w:rPr>
          <w:rFonts w:ascii="Tahoma" w:hAnsi="Tahoma" w:cs="Tahoma"/>
          <w:b/>
          <w:bCs/>
          <w:sz w:val="20"/>
          <w:szCs w:val="20"/>
        </w:rPr>
        <w:t>§ 3</w:t>
      </w:r>
    </w:p>
    <w:p w14:paraId="1EBF29DF" w14:textId="77777777" w:rsidR="006C4AF8" w:rsidRPr="00D83719" w:rsidRDefault="006C4AF8" w:rsidP="006C4AF8">
      <w:pPr>
        <w:jc w:val="center"/>
        <w:rPr>
          <w:rFonts w:ascii="Tahoma" w:hAnsi="Tahoma" w:cs="Tahoma"/>
          <w:b/>
          <w:sz w:val="20"/>
          <w:szCs w:val="20"/>
        </w:rPr>
      </w:pPr>
      <w:r w:rsidRPr="00D83719">
        <w:rPr>
          <w:rFonts w:ascii="Tahoma" w:hAnsi="Tahoma" w:cs="Tahoma"/>
          <w:b/>
          <w:sz w:val="20"/>
          <w:szCs w:val="20"/>
        </w:rPr>
        <w:t>Oświadczenia Wykonawcy</w:t>
      </w:r>
      <w:r>
        <w:rPr>
          <w:rFonts w:ascii="Tahoma" w:hAnsi="Tahoma" w:cs="Tahoma"/>
          <w:b/>
          <w:sz w:val="20"/>
          <w:szCs w:val="20"/>
        </w:rPr>
        <w:t xml:space="preserve"> i licencje</w:t>
      </w:r>
    </w:p>
    <w:p w14:paraId="26B61552" w14:textId="77777777" w:rsidR="006C4AF8" w:rsidRPr="00D83719" w:rsidRDefault="006C4AF8" w:rsidP="006C4AF8">
      <w:pPr>
        <w:numPr>
          <w:ilvl w:val="0"/>
          <w:numId w:val="48"/>
        </w:numPr>
        <w:jc w:val="both"/>
        <w:rPr>
          <w:rFonts w:ascii="Tahoma" w:hAnsi="Tahoma" w:cs="Tahoma"/>
          <w:sz w:val="18"/>
          <w:szCs w:val="18"/>
        </w:rPr>
      </w:pPr>
      <w:r w:rsidRPr="00D83719">
        <w:rPr>
          <w:rFonts w:ascii="Tahoma" w:hAnsi="Tahoma" w:cs="Tahoma"/>
          <w:sz w:val="18"/>
          <w:szCs w:val="18"/>
        </w:rPr>
        <w:t>Wykonawca oświadcza, iż zapoznał się ze wszystkimi warunkami i okolicznościami, które są niezbędne do wykonania przedmiotu umowy.</w:t>
      </w:r>
    </w:p>
    <w:p w14:paraId="325CC54E" w14:textId="77777777" w:rsidR="006C4AF8" w:rsidRDefault="006C4AF8" w:rsidP="006C4AF8">
      <w:pPr>
        <w:numPr>
          <w:ilvl w:val="0"/>
          <w:numId w:val="48"/>
        </w:numPr>
        <w:jc w:val="both"/>
        <w:rPr>
          <w:rFonts w:ascii="Tahoma" w:hAnsi="Tahoma" w:cs="Tahoma"/>
          <w:sz w:val="18"/>
          <w:szCs w:val="18"/>
        </w:rPr>
      </w:pPr>
      <w:r w:rsidRPr="00D83719">
        <w:rPr>
          <w:rFonts w:ascii="Tahoma" w:hAnsi="Tahoma" w:cs="Tahoma"/>
          <w:sz w:val="18"/>
          <w:szCs w:val="18"/>
        </w:rPr>
        <w:t xml:space="preserve">Wykonawca oświadcza, że posiada wszelkie uprawnienia, zaświadczenia, pozwolenia, zgody do sprzedaży </w:t>
      </w:r>
      <w:r>
        <w:rPr>
          <w:rFonts w:ascii="Tahoma" w:hAnsi="Tahoma" w:cs="Tahoma"/>
          <w:sz w:val="18"/>
          <w:szCs w:val="18"/>
        </w:rPr>
        <w:t xml:space="preserve">sprzętów </w:t>
      </w:r>
      <w:r w:rsidRPr="00D83719">
        <w:rPr>
          <w:rFonts w:ascii="Tahoma" w:hAnsi="Tahoma" w:cs="Tahoma"/>
          <w:sz w:val="18"/>
          <w:szCs w:val="18"/>
        </w:rPr>
        <w:t xml:space="preserve">oferowanych Zamawiającemu, oraz że </w:t>
      </w:r>
      <w:r>
        <w:rPr>
          <w:rFonts w:ascii="Tahoma" w:hAnsi="Tahoma" w:cs="Tahoma"/>
          <w:sz w:val="18"/>
          <w:szCs w:val="18"/>
        </w:rPr>
        <w:t>sprzęty</w:t>
      </w:r>
      <w:r w:rsidRPr="00D83719">
        <w:rPr>
          <w:rFonts w:ascii="Tahoma" w:hAnsi="Tahoma" w:cs="Tahoma"/>
          <w:sz w:val="18"/>
          <w:szCs w:val="18"/>
        </w:rPr>
        <w:t xml:space="preserve"> te są wolne od wszelkich wad, praw osób trzecich i spełniają wszelkie normy stawiane przez prawo polskie w tym zakresie, oraz że są dopuszczone do obrotu na terytorium Rzeczpospolitej Polskiej zgodnie z obowiązującym prawem. Wykonawca oświadcza, ze posiada </w:t>
      </w:r>
      <w:r>
        <w:rPr>
          <w:rFonts w:ascii="Tahoma" w:hAnsi="Tahoma" w:cs="Tahoma"/>
          <w:sz w:val="18"/>
          <w:szCs w:val="18"/>
        </w:rPr>
        <w:t xml:space="preserve">wszelkie dokumenty w zakresie </w:t>
      </w:r>
      <w:r w:rsidRPr="00D83719">
        <w:rPr>
          <w:rFonts w:ascii="Tahoma" w:hAnsi="Tahoma" w:cs="Tahoma"/>
          <w:sz w:val="18"/>
          <w:szCs w:val="18"/>
        </w:rPr>
        <w:t xml:space="preserve">dopuszczenia do obrotu </w:t>
      </w:r>
      <w:r>
        <w:rPr>
          <w:rFonts w:ascii="Tahoma" w:hAnsi="Tahoma" w:cs="Tahoma"/>
          <w:sz w:val="18"/>
          <w:szCs w:val="18"/>
        </w:rPr>
        <w:t>przedmiotowych sprzętów</w:t>
      </w:r>
      <w:r w:rsidRPr="00D83719">
        <w:rPr>
          <w:rFonts w:ascii="Tahoma" w:hAnsi="Tahoma" w:cs="Tahoma"/>
          <w:sz w:val="18"/>
          <w:szCs w:val="18"/>
        </w:rPr>
        <w:t>, znajdujące się w siedzibie Wykonawcy, do wglądu przez Zamawiającego na żądanie w każdym terminie.</w:t>
      </w:r>
    </w:p>
    <w:p w14:paraId="371E1464" w14:textId="77777777" w:rsidR="006C4AF8" w:rsidRDefault="006C4AF8" w:rsidP="006C4AF8">
      <w:pPr>
        <w:jc w:val="center"/>
        <w:rPr>
          <w:rFonts w:ascii="Tahoma" w:hAnsi="Tahoma" w:cs="Tahoma"/>
          <w:sz w:val="18"/>
          <w:szCs w:val="18"/>
        </w:rPr>
      </w:pPr>
    </w:p>
    <w:p w14:paraId="29EA0E2B" w14:textId="77777777" w:rsidR="006C4AF8" w:rsidRPr="00D83719" w:rsidRDefault="006C4AF8" w:rsidP="006C4AF8">
      <w:pPr>
        <w:keepNext/>
        <w:jc w:val="center"/>
        <w:outlineLvl w:val="3"/>
        <w:rPr>
          <w:rFonts w:ascii="Tahoma" w:hAnsi="Tahoma" w:cs="Tahoma"/>
          <w:b/>
          <w:sz w:val="20"/>
          <w:szCs w:val="20"/>
        </w:rPr>
      </w:pPr>
      <w:r w:rsidRPr="00D83719">
        <w:rPr>
          <w:rFonts w:ascii="Tahoma" w:hAnsi="Tahoma" w:cs="Tahoma"/>
          <w:b/>
          <w:sz w:val="20"/>
          <w:szCs w:val="20"/>
        </w:rPr>
        <w:t>§ 4</w:t>
      </w:r>
    </w:p>
    <w:p w14:paraId="132E4D15" w14:textId="77777777" w:rsidR="006C4AF8" w:rsidRPr="00D83719" w:rsidRDefault="006C4AF8" w:rsidP="006C4AF8">
      <w:pPr>
        <w:keepNext/>
        <w:jc w:val="center"/>
        <w:outlineLvl w:val="3"/>
        <w:rPr>
          <w:rFonts w:ascii="Tahoma" w:hAnsi="Tahoma" w:cs="Tahoma"/>
          <w:b/>
          <w:sz w:val="20"/>
          <w:szCs w:val="20"/>
        </w:rPr>
      </w:pPr>
      <w:r w:rsidRPr="00D83719">
        <w:rPr>
          <w:rFonts w:ascii="Tahoma" w:hAnsi="Tahoma" w:cs="Tahoma"/>
          <w:b/>
          <w:sz w:val="20"/>
          <w:szCs w:val="20"/>
        </w:rPr>
        <w:t>Korespondencja</w:t>
      </w:r>
    </w:p>
    <w:p w14:paraId="0800744E" w14:textId="0D08DBB7" w:rsidR="00F00C1A" w:rsidRDefault="006C4AF8" w:rsidP="006C4AF8">
      <w:pPr>
        <w:keepNext/>
        <w:jc w:val="both"/>
        <w:outlineLvl w:val="3"/>
        <w:rPr>
          <w:rFonts w:ascii="Tahoma" w:hAnsi="Tahoma" w:cs="Tahoma"/>
          <w:sz w:val="18"/>
          <w:szCs w:val="18"/>
        </w:rPr>
      </w:pPr>
      <w:r w:rsidRPr="00D83719">
        <w:rPr>
          <w:rFonts w:ascii="Tahoma" w:hAnsi="Tahoma" w:cs="Tahoma"/>
          <w:sz w:val="18"/>
          <w:szCs w:val="18"/>
        </w:rPr>
        <w:t>Wszelka korespondencja stron</w:t>
      </w:r>
      <w:r w:rsidR="006944C7">
        <w:rPr>
          <w:rFonts w:ascii="Tahoma" w:hAnsi="Tahoma" w:cs="Tahoma"/>
          <w:sz w:val="18"/>
          <w:szCs w:val="18"/>
        </w:rPr>
        <w:t xml:space="preserve"> </w:t>
      </w:r>
      <w:r w:rsidRPr="00D83719">
        <w:rPr>
          <w:rFonts w:ascii="Tahoma" w:hAnsi="Tahoma" w:cs="Tahoma"/>
          <w:sz w:val="18"/>
          <w:szCs w:val="18"/>
        </w:rPr>
        <w:t xml:space="preserve">związana z realizacją niniejszej umowy wykonywana będzie </w:t>
      </w:r>
      <w:r w:rsidR="00730CA9">
        <w:rPr>
          <w:rFonts w:ascii="Tahoma" w:hAnsi="Tahoma" w:cs="Tahoma"/>
          <w:sz w:val="18"/>
          <w:szCs w:val="18"/>
        </w:rPr>
        <w:t xml:space="preserve">drogą elektroniczną na </w:t>
      </w:r>
      <w:r w:rsidR="00F00C1A">
        <w:rPr>
          <w:rFonts w:ascii="Tahoma" w:hAnsi="Tahoma" w:cs="Tahoma"/>
          <w:sz w:val="18"/>
          <w:szCs w:val="18"/>
        </w:rPr>
        <w:t xml:space="preserve">następujące adresy e-mail: </w:t>
      </w:r>
    </w:p>
    <w:p w14:paraId="533ED745" w14:textId="2675BD38" w:rsidR="00F00C1A" w:rsidRDefault="00F00C1A" w:rsidP="006C4AF8">
      <w:pPr>
        <w:keepNext/>
        <w:jc w:val="both"/>
        <w:outlineLvl w:val="3"/>
        <w:rPr>
          <w:rFonts w:ascii="Tahoma" w:hAnsi="Tahoma" w:cs="Tahoma"/>
          <w:sz w:val="18"/>
          <w:szCs w:val="18"/>
        </w:rPr>
      </w:pPr>
      <w:r>
        <w:rPr>
          <w:rFonts w:ascii="Tahoma" w:hAnsi="Tahoma" w:cs="Tahoma"/>
          <w:sz w:val="18"/>
          <w:szCs w:val="18"/>
        </w:rPr>
        <w:t>- adres Zamawiającego</w:t>
      </w:r>
      <w:r w:rsidR="00B92ABB">
        <w:rPr>
          <w:rFonts w:ascii="Tahoma" w:hAnsi="Tahoma" w:cs="Tahoma"/>
          <w:sz w:val="18"/>
          <w:szCs w:val="18"/>
        </w:rPr>
        <w:t>:</w:t>
      </w:r>
      <w:r>
        <w:rPr>
          <w:rFonts w:ascii="Tahoma" w:hAnsi="Tahoma" w:cs="Tahoma"/>
          <w:sz w:val="18"/>
          <w:szCs w:val="18"/>
        </w:rPr>
        <w:t xml:space="preserve"> </w:t>
      </w:r>
      <w:hyperlink r:id="rId33" w:history="1">
        <w:r w:rsidR="00F14AB8" w:rsidRPr="00467368">
          <w:rPr>
            <w:rStyle w:val="Hipercze"/>
            <w:rFonts w:ascii="Tahoma" w:hAnsi="Tahoma" w:cs="Tahoma"/>
            <w:sz w:val="18"/>
            <w:szCs w:val="18"/>
          </w:rPr>
          <w:t>sekcja.aparatury@barlicki.pl</w:t>
        </w:r>
      </w:hyperlink>
      <w:r w:rsidR="00F14AB8">
        <w:rPr>
          <w:rFonts w:ascii="Tahoma" w:hAnsi="Tahoma" w:cs="Tahoma"/>
          <w:sz w:val="18"/>
          <w:szCs w:val="18"/>
        </w:rPr>
        <w:t xml:space="preserve">, </w:t>
      </w:r>
      <w:hyperlink r:id="rId34" w:history="1">
        <w:r w:rsidR="0037243B" w:rsidRPr="00467368">
          <w:rPr>
            <w:rStyle w:val="Hipercze"/>
            <w:rFonts w:ascii="Tahoma" w:hAnsi="Tahoma" w:cs="Tahoma"/>
            <w:sz w:val="18"/>
            <w:szCs w:val="18"/>
          </w:rPr>
          <w:t>dzial.zamowien.publicznych@barlicki.pl</w:t>
        </w:r>
      </w:hyperlink>
    </w:p>
    <w:p w14:paraId="37F375E3" w14:textId="77777777" w:rsidR="00FD4E4C" w:rsidRDefault="00F00C1A" w:rsidP="006C4AF8">
      <w:pPr>
        <w:keepNext/>
        <w:jc w:val="both"/>
        <w:outlineLvl w:val="3"/>
        <w:rPr>
          <w:rFonts w:ascii="Tahoma" w:hAnsi="Tahoma" w:cs="Tahoma"/>
          <w:sz w:val="18"/>
          <w:szCs w:val="18"/>
        </w:rPr>
      </w:pPr>
      <w:r>
        <w:rPr>
          <w:rFonts w:ascii="Tahoma" w:hAnsi="Tahoma" w:cs="Tahoma"/>
          <w:sz w:val="18"/>
          <w:szCs w:val="18"/>
        </w:rPr>
        <w:t xml:space="preserve">- adres Wykonawcy </w:t>
      </w:r>
      <w:r w:rsidR="004D3F43">
        <w:rPr>
          <w:rFonts w:ascii="Tahoma" w:hAnsi="Tahoma" w:cs="Tahoma"/>
          <w:sz w:val="18"/>
          <w:szCs w:val="18"/>
        </w:rPr>
        <w:t>– adres wskazany w ofercie.</w:t>
      </w:r>
    </w:p>
    <w:p w14:paraId="2C5871D7" w14:textId="5986D395" w:rsidR="00FD4E4C" w:rsidRDefault="00FD4E4C" w:rsidP="006C4AF8">
      <w:pPr>
        <w:keepNext/>
        <w:jc w:val="both"/>
        <w:outlineLvl w:val="3"/>
        <w:rPr>
          <w:rFonts w:ascii="Tahoma" w:hAnsi="Tahoma" w:cs="Tahoma"/>
          <w:sz w:val="18"/>
          <w:szCs w:val="18"/>
        </w:rPr>
      </w:pPr>
      <w:r>
        <w:rPr>
          <w:rFonts w:ascii="Tahoma" w:hAnsi="Tahoma" w:cs="Tahoma"/>
          <w:sz w:val="18"/>
          <w:szCs w:val="18"/>
        </w:rPr>
        <w:t>z</w:t>
      </w:r>
      <w:r w:rsidR="00032730">
        <w:rPr>
          <w:rFonts w:ascii="Tahoma" w:hAnsi="Tahoma" w:cs="Tahoma"/>
          <w:sz w:val="18"/>
          <w:szCs w:val="18"/>
        </w:rPr>
        <w:t xml:space="preserve"> zastrzeżeniem przypadków, </w:t>
      </w:r>
      <w:r>
        <w:rPr>
          <w:rFonts w:ascii="Tahoma" w:hAnsi="Tahoma" w:cs="Tahoma"/>
          <w:sz w:val="18"/>
          <w:szCs w:val="18"/>
        </w:rPr>
        <w:t xml:space="preserve">w których formę pisemną </w:t>
      </w:r>
      <w:r w:rsidR="00450551">
        <w:rPr>
          <w:rFonts w:ascii="Tahoma" w:hAnsi="Tahoma" w:cs="Tahoma"/>
          <w:sz w:val="18"/>
          <w:szCs w:val="18"/>
        </w:rPr>
        <w:t xml:space="preserve">dla danego oświadczenia </w:t>
      </w:r>
      <w:r>
        <w:rPr>
          <w:rFonts w:ascii="Tahoma" w:hAnsi="Tahoma" w:cs="Tahoma"/>
          <w:sz w:val="18"/>
          <w:szCs w:val="18"/>
        </w:rPr>
        <w:t>przewidują przepisy bezwzględnie obowiązujące.</w:t>
      </w:r>
    </w:p>
    <w:p w14:paraId="724FE0B7" w14:textId="6B519285" w:rsidR="006C4AF8" w:rsidRPr="00D83719" w:rsidRDefault="006C4AF8" w:rsidP="006C4AF8">
      <w:pPr>
        <w:keepNext/>
        <w:jc w:val="both"/>
        <w:outlineLvl w:val="3"/>
        <w:rPr>
          <w:rFonts w:ascii="Tahoma" w:hAnsi="Tahoma" w:cs="Tahoma"/>
          <w:sz w:val="18"/>
          <w:szCs w:val="18"/>
        </w:rPr>
      </w:pPr>
    </w:p>
    <w:p w14:paraId="68ADE254" w14:textId="77777777" w:rsidR="006C4AF8" w:rsidRPr="00D83719" w:rsidRDefault="006C4AF8" w:rsidP="006C4AF8">
      <w:pPr>
        <w:keepNext/>
        <w:jc w:val="center"/>
        <w:outlineLvl w:val="3"/>
        <w:rPr>
          <w:rFonts w:ascii="Tahoma" w:hAnsi="Tahoma" w:cs="Tahoma"/>
          <w:b/>
          <w:sz w:val="20"/>
          <w:szCs w:val="20"/>
        </w:rPr>
      </w:pPr>
      <w:r w:rsidRPr="00D83719">
        <w:rPr>
          <w:rFonts w:ascii="Tahoma" w:hAnsi="Tahoma" w:cs="Tahoma"/>
          <w:b/>
          <w:sz w:val="20"/>
          <w:szCs w:val="20"/>
        </w:rPr>
        <w:t>§ 5</w:t>
      </w:r>
    </w:p>
    <w:p w14:paraId="71D090CC" w14:textId="77777777" w:rsidR="006C4AF8" w:rsidRPr="00D83719" w:rsidRDefault="006C4AF8" w:rsidP="006C4AF8">
      <w:pPr>
        <w:jc w:val="center"/>
        <w:rPr>
          <w:rFonts w:ascii="Tahoma" w:hAnsi="Tahoma" w:cs="Tahoma"/>
          <w:b/>
          <w:sz w:val="20"/>
          <w:szCs w:val="20"/>
        </w:rPr>
      </w:pPr>
      <w:r w:rsidRPr="00D83719">
        <w:rPr>
          <w:rFonts w:ascii="Tahoma" w:hAnsi="Tahoma" w:cs="Tahoma"/>
          <w:b/>
          <w:sz w:val="20"/>
          <w:szCs w:val="20"/>
        </w:rPr>
        <w:t>Wynagrodzenie</w:t>
      </w:r>
    </w:p>
    <w:p w14:paraId="694FCB9B" w14:textId="2BEF66A4" w:rsidR="006C4AF8" w:rsidRPr="00D83719" w:rsidRDefault="006C4AF8" w:rsidP="006C4AF8">
      <w:pPr>
        <w:numPr>
          <w:ilvl w:val="0"/>
          <w:numId w:val="49"/>
        </w:numPr>
        <w:jc w:val="both"/>
        <w:rPr>
          <w:rFonts w:ascii="Tahoma" w:hAnsi="Tahoma" w:cs="Tahoma"/>
          <w:sz w:val="18"/>
          <w:szCs w:val="18"/>
        </w:rPr>
      </w:pPr>
      <w:r w:rsidRPr="00D83719">
        <w:rPr>
          <w:rFonts w:ascii="Tahoma" w:hAnsi="Tahoma" w:cs="Tahoma"/>
          <w:sz w:val="18"/>
          <w:szCs w:val="18"/>
        </w:rPr>
        <w:t xml:space="preserve">Wykonawca zobowiązuje się dostarczyć do Zamawiającego fakturę dokumentującą sprzedaż </w:t>
      </w:r>
      <w:r w:rsidRPr="006C4AF8">
        <w:rPr>
          <w:rFonts w:ascii="Tahoma" w:hAnsi="Tahoma" w:cs="Tahoma"/>
          <w:b/>
          <w:bCs/>
          <w:sz w:val="18"/>
          <w:szCs w:val="18"/>
        </w:rPr>
        <w:t>do dnia 13.12.2024 r.</w:t>
      </w:r>
      <w:r>
        <w:rPr>
          <w:rFonts w:ascii="Tahoma" w:hAnsi="Tahoma" w:cs="Tahoma"/>
          <w:sz w:val="18"/>
          <w:szCs w:val="18"/>
        </w:rPr>
        <w:t xml:space="preserve"> </w:t>
      </w:r>
      <w:r w:rsidR="009640B0">
        <w:rPr>
          <w:rFonts w:ascii="Tahoma" w:hAnsi="Tahoma" w:cs="Tahoma"/>
          <w:sz w:val="18"/>
          <w:szCs w:val="18"/>
        </w:rPr>
        <w:t>Podstawą wystawienia przez Wykonawcę faktury VAT je</w:t>
      </w:r>
      <w:r w:rsidR="00141A8F">
        <w:rPr>
          <w:rFonts w:ascii="Tahoma" w:hAnsi="Tahoma" w:cs="Tahoma"/>
          <w:sz w:val="18"/>
          <w:szCs w:val="18"/>
        </w:rPr>
        <w:t xml:space="preserve">st protokół zdawczo – odbiorczy, o którym mowa w §6 ust. 7 poniżej. </w:t>
      </w:r>
    </w:p>
    <w:p w14:paraId="63FAF8D0" w14:textId="77A622C5" w:rsidR="006C4AF8" w:rsidRPr="00D83719" w:rsidRDefault="006C4AF8" w:rsidP="006C4AF8">
      <w:pPr>
        <w:numPr>
          <w:ilvl w:val="0"/>
          <w:numId w:val="49"/>
        </w:numPr>
        <w:jc w:val="both"/>
        <w:rPr>
          <w:rFonts w:ascii="Tahoma" w:hAnsi="Tahoma" w:cs="Tahoma"/>
          <w:sz w:val="18"/>
          <w:szCs w:val="18"/>
        </w:rPr>
      </w:pPr>
      <w:r w:rsidRPr="00D83719">
        <w:rPr>
          <w:rFonts w:ascii="Tahoma" w:hAnsi="Tahoma" w:cs="Tahoma"/>
          <w:sz w:val="18"/>
          <w:szCs w:val="18"/>
        </w:rPr>
        <w:t>Zamawiający zobowiązuje się dokonać zapłaty należności za sprzęt</w:t>
      </w:r>
      <w:r>
        <w:rPr>
          <w:rFonts w:ascii="Tahoma" w:hAnsi="Tahoma" w:cs="Tahoma"/>
          <w:sz w:val="18"/>
          <w:szCs w:val="18"/>
        </w:rPr>
        <w:t xml:space="preserve"> </w:t>
      </w:r>
      <w:r w:rsidRPr="00D83719">
        <w:rPr>
          <w:rFonts w:ascii="Tahoma" w:hAnsi="Tahoma" w:cs="Tahoma"/>
          <w:sz w:val="18"/>
          <w:szCs w:val="18"/>
        </w:rPr>
        <w:t xml:space="preserve">przelewem na konto Wykonawcy w </w:t>
      </w:r>
      <w:r w:rsidR="00B32C91">
        <w:rPr>
          <w:rFonts w:ascii="Tahoma" w:hAnsi="Tahoma" w:cs="Tahoma"/>
          <w:sz w:val="18"/>
          <w:szCs w:val="18"/>
        </w:rPr>
        <w:t xml:space="preserve">terminie </w:t>
      </w:r>
      <w:r w:rsidRPr="00D83719">
        <w:rPr>
          <w:rFonts w:ascii="Tahoma" w:hAnsi="Tahoma" w:cs="Tahoma"/>
          <w:b/>
          <w:sz w:val="18"/>
          <w:szCs w:val="18"/>
        </w:rPr>
        <w:t>30 dni</w:t>
      </w:r>
      <w:r w:rsidRPr="00D83719">
        <w:rPr>
          <w:rFonts w:ascii="Tahoma" w:hAnsi="Tahoma" w:cs="Tahoma"/>
          <w:sz w:val="18"/>
          <w:szCs w:val="18"/>
        </w:rPr>
        <w:t xml:space="preserve"> od daty otrzymania faktur</w:t>
      </w:r>
      <w:r w:rsidR="00B32C91">
        <w:rPr>
          <w:rFonts w:ascii="Tahoma" w:hAnsi="Tahoma" w:cs="Tahoma"/>
          <w:sz w:val="18"/>
          <w:szCs w:val="18"/>
        </w:rPr>
        <w:t>y</w:t>
      </w:r>
      <w:r w:rsidRPr="00D83719">
        <w:rPr>
          <w:rFonts w:ascii="Tahoma" w:hAnsi="Tahoma" w:cs="Tahoma"/>
          <w:sz w:val="18"/>
          <w:szCs w:val="18"/>
        </w:rPr>
        <w:t xml:space="preserve"> i po otrzymaniu </w:t>
      </w:r>
      <w:r>
        <w:rPr>
          <w:rFonts w:ascii="Tahoma" w:hAnsi="Tahoma" w:cs="Tahoma"/>
          <w:sz w:val="18"/>
          <w:szCs w:val="18"/>
        </w:rPr>
        <w:t>sprzętu</w:t>
      </w:r>
      <w:r w:rsidRPr="00D83719">
        <w:rPr>
          <w:rFonts w:ascii="Tahoma" w:hAnsi="Tahoma" w:cs="Tahoma"/>
          <w:sz w:val="18"/>
          <w:szCs w:val="18"/>
        </w:rPr>
        <w:t xml:space="preserve"> zgodnie z postanowieniami § 2.</w:t>
      </w:r>
    </w:p>
    <w:p w14:paraId="2E2839BA" w14:textId="77777777" w:rsidR="006C4AF8" w:rsidRPr="00D83719" w:rsidRDefault="006C4AF8" w:rsidP="006C4AF8">
      <w:pPr>
        <w:numPr>
          <w:ilvl w:val="0"/>
          <w:numId w:val="49"/>
        </w:numPr>
        <w:jc w:val="both"/>
        <w:rPr>
          <w:rFonts w:ascii="Tahoma" w:hAnsi="Tahoma" w:cs="Tahoma"/>
          <w:sz w:val="18"/>
          <w:szCs w:val="18"/>
        </w:rPr>
      </w:pPr>
      <w:r w:rsidRPr="00D83719">
        <w:rPr>
          <w:rFonts w:ascii="Tahoma" w:hAnsi="Tahoma" w:cs="Tahoma"/>
          <w:sz w:val="18"/>
          <w:szCs w:val="18"/>
        </w:rPr>
        <w:t xml:space="preserve">Datą zapłaty jest dzień, w którym Zamawiający poleci swemu bankowi przelać na wskazane konto kwotę z prawidłowo wystawionej faktury. </w:t>
      </w:r>
    </w:p>
    <w:p w14:paraId="583B5934" w14:textId="47CD3CEC" w:rsidR="006C4AF8" w:rsidRPr="00D83719" w:rsidRDefault="006C4AF8" w:rsidP="006C4AF8">
      <w:pPr>
        <w:numPr>
          <w:ilvl w:val="0"/>
          <w:numId w:val="49"/>
        </w:numPr>
        <w:jc w:val="both"/>
        <w:rPr>
          <w:rFonts w:ascii="Tahoma" w:hAnsi="Tahoma" w:cs="Tahoma"/>
          <w:b/>
          <w:sz w:val="18"/>
          <w:szCs w:val="18"/>
        </w:rPr>
      </w:pPr>
      <w:r w:rsidRPr="00D83719">
        <w:rPr>
          <w:rFonts w:ascii="Tahoma" w:hAnsi="Tahoma" w:cs="Tahoma"/>
          <w:b/>
          <w:sz w:val="18"/>
          <w:szCs w:val="18"/>
        </w:rPr>
        <w:t>Złożenie faktur</w:t>
      </w:r>
      <w:r w:rsidR="00B32C91">
        <w:rPr>
          <w:rFonts w:ascii="Tahoma" w:hAnsi="Tahoma" w:cs="Tahoma"/>
          <w:b/>
          <w:sz w:val="18"/>
          <w:szCs w:val="18"/>
        </w:rPr>
        <w:t>y</w:t>
      </w:r>
      <w:r w:rsidRPr="00D83719">
        <w:rPr>
          <w:rFonts w:ascii="Tahoma" w:hAnsi="Tahoma" w:cs="Tahoma"/>
          <w:b/>
          <w:sz w:val="18"/>
          <w:szCs w:val="18"/>
        </w:rPr>
        <w:t xml:space="preserve"> następuje w formie pisemnej lub w formie ustrukturyzowanej faktury elektronicznej za</w:t>
      </w:r>
    </w:p>
    <w:p w14:paraId="77DA086A" w14:textId="77777777" w:rsidR="006C4AF8" w:rsidRPr="00D83719" w:rsidRDefault="006C4AF8" w:rsidP="006C4AF8">
      <w:pPr>
        <w:tabs>
          <w:tab w:val="num" w:pos="426"/>
          <w:tab w:val="left" w:pos="7020"/>
        </w:tabs>
        <w:ind w:left="426" w:hanging="426"/>
        <w:jc w:val="both"/>
        <w:rPr>
          <w:rFonts w:ascii="Tahoma" w:hAnsi="Tahoma" w:cs="Tahoma"/>
          <w:b/>
          <w:sz w:val="18"/>
          <w:szCs w:val="18"/>
          <w:u w:val="single"/>
        </w:rPr>
      </w:pPr>
      <w:r w:rsidRPr="00D83719">
        <w:rPr>
          <w:rFonts w:ascii="Tahoma" w:hAnsi="Tahoma" w:cs="Tahoma"/>
          <w:b/>
          <w:sz w:val="18"/>
          <w:szCs w:val="18"/>
        </w:rPr>
        <w:t xml:space="preserve">       pośrednictwem platformy dostępnej pod adresem </w:t>
      </w:r>
      <w:hyperlink r:id="rId35" w:history="1">
        <w:r w:rsidRPr="00D83719">
          <w:rPr>
            <w:rFonts w:ascii="Tahoma" w:hAnsi="Tahoma" w:cs="Tahoma"/>
            <w:b/>
            <w:sz w:val="18"/>
            <w:szCs w:val="18"/>
            <w:u w:val="single"/>
          </w:rPr>
          <w:t>https://efaktura.gov.pl</w:t>
        </w:r>
      </w:hyperlink>
      <w:r w:rsidRPr="00D83719">
        <w:rPr>
          <w:rFonts w:ascii="Tahoma" w:hAnsi="Tahoma" w:cs="Tahoma"/>
          <w:b/>
          <w:sz w:val="18"/>
          <w:szCs w:val="18"/>
          <w:u w:val="single"/>
        </w:rPr>
        <w:t>, PEF NIP 7251019093</w:t>
      </w:r>
    </w:p>
    <w:p w14:paraId="44C6C26B" w14:textId="69F5C976" w:rsidR="006C4AF8" w:rsidRPr="00D83719" w:rsidRDefault="006C4AF8" w:rsidP="006C4AF8">
      <w:pPr>
        <w:numPr>
          <w:ilvl w:val="0"/>
          <w:numId w:val="49"/>
        </w:numPr>
        <w:jc w:val="both"/>
        <w:rPr>
          <w:rFonts w:ascii="Tahoma" w:hAnsi="Tahoma" w:cs="Tahoma"/>
          <w:b/>
          <w:sz w:val="18"/>
          <w:szCs w:val="18"/>
        </w:rPr>
      </w:pPr>
      <w:r w:rsidRPr="00D83719">
        <w:rPr>
          <w:rFonts w:ascii="Tahoma" w:hAnsi="Tahoma" w:cs="Tahoma"/>
          <w:sz w:val="18"/>
          <w:szCs w:val="18"/>
        </w:rPr>
        <w:t>Wykonawca nie może przenieść na osobę trzecią wierzytelności, jaką ma u Zamawiającego z tytułu niniejszej umowy, bez jego uprzedniej pisemnej zgody, jak również bez zgody podmiotu tworzącego Zamawiającego, pod rygorem  nieważności.</w:t>
      </w:r>
    </w:p>
    <w:p w14:paraId="181D5BBE" w14:textId="77777777" w:rsidR="006C4AF8" w:rsidRPr="00D83719" w:rsidRDefault="006C4AF8" w:rsidP="006C4AF8">
      <w:pPr>
        <w:numPr>
          <w:ilvl w:val="0"/>
          <w:numId w:val="49"/>
        </w:numPr>
        <w:jc w:val="both"/>
        <w:rPr>
          <w:rFonts w:ascii="Tahoma" w:hAnsi="Tahoma" w:cs="Tahoma"/>
          <w:sz w:val="18"/>
          <w:szCs w:val="18"/>
        </w:rPr>
      </w:pPr>
      <w:r w:rsidRPr="00D83719">
        <w:rPr>
          <w:rFonts w:ascii="Tahoma" w:hAnsi="Tahoma" w:cs="Tahoma"/>
          <w:sz w:val="18"/>
          <w:szCs w:val="18"/>
        </w:rPr>
        <w:t>Strony niniejszej umowy zgodnie ustalają, że w przypadku, gdy zgodnie ze złożoną ofertą Wykonawca powierzy wykonanie podwykonawcy elementów przedmiotu umowy o charakterze pomocniczym, za rozliczenie pomiędzy Wykonawcą a podwykonawcą odpowiada tylko i wyłącznie Wykonawca. Wykonawca przed przystąpieniem do realizacji niniejszej umowy zobowiązany jest do podania Zamawiającemu nazw, danych kontaktowych oraz przedstawicieli podwykonawców zaangażowanych w realizację niniejszej umowy, o ile są oni już Wykonawcy znani. Niezależnie od powyższego, Wykonawca zawiadamia Zamawiającego o wszelkich zmianach w odniesieniu do informacji, o których mowa we wcześniejszym zdaniu, w trakcie realizacji umowy, a także przekazuje Zamawiającemu wymagane informacje na temat nowych podwykonawców, którym w późniejszym okresie zamierza powierzyć wykonanie elementów przedmiotu umowy o charakterze pomocniczym. Strony niniejszej umowy zgodnie przy tym ustalają, że za ewentualne zachowania (działania bądź też zaniechania) podwykonawcy, Wykonawca odpowiada wobec Zamawiającego jak za zachowania (działania bądź też zaniechania) własne.</w:t>
      </w:r>
    </w:p>
    <w:p w14:paraId="0ADBEFE3" w14:textId="77777777" w:rsidR="006C4AF8" w:rsidRDefault="006C4AF8" w:rsidP="006E68FD">
      <w:pPr>
        <w:jc w:val="both"/>
        <w:rPr>
          <w:rFonts w:ascii="Tahoma" w:hAnsi="Tahoma" w:cs="Tahoma"/>
          <w:sz w:val="18"/>
          <w:szCs w:val="18"/>
        </w:rPr>
      </w:pPr>
    </w:p>
    <w:p w14:paraId="4795E1BB" w14:textId="77777777" w:rsidR="006C4AF8" w:rsidRPr="00D83719" w:rsidRDefault="006C4AF8" w:rsidP="006C4AF8">
      <w:pPr>
        <w:keepNext/>
        <w:jc w:val="center"/>
        <w:outlineLvl w:val="3"/>
        <w:rPr>
          <w:rFonts w:ascii="Tahoma" w:hAnsi="Tahoma" w:cs="Tahoma"/>
          <w:b/>
          <w:sz w:val="20"/>
          <w:szCs w:val="18"/>
        </w:rPr>
      </w:pPr>
    </w:p>
    <w:p w14:paraId="5C018C70" w14:textId="77777777" w:rsidR="006C4AF8" w:rsidRPr="00D83719" w:rsidRDefault="006C4AF8" w:rsidP="006C4AF8">
      <w:pPr>
        <w:keepNext/>
        <w:jc w:val="center"/>
        <w:outlineLvl w:val="3"/>
        <w:rPr>
          <w:rFonts w:ascii="Tahoma" w:hAnsi="Tahoma" w:cs="Tahoma"/>
          <w:b/>
          <w:sz w:val="20"/>
          <w:szCs w:val="18"/>
        </w:rPr>
      </w:pPr>
      <w:r w:rsidRPr="00D83719">
        <w:rPr>
          <w:rFonts w:ascii="Tahoma" w:hAnsi="Tahoma" w:cs="Tahoma"/>
          <w:b/>
          <w:sz w:val="20"/>
          <w:szCs w:val="18"/>
        </w:rPr>
        <w:t>§ 6</w:t>
      </w:r>
    </w:p>
    <w:p w14:paraId="427585CB" w14:textId="77777777" w:rsidR="006C4AF8" w:rsidRPr="00D83719" w:rsidRDefault="006C4AF8" w:rsidP="006C4AF8">
      <w:pPr>
        <w:jc w:val="center"/>
        <w:rPr>
          <w:rFonts w:ascii="Tahoma" w:hAnsi="Tahoma" w:cs="Tahoma"/>
          <w:b/>
          <w:sz w:val="20"/>
          <w:szCs w:val="20"/>
        </w:rPr>
      </w:pPr>
      <w:r w:rsidRPr="00D83719">
        <w:rPr>
          <w:rFonts w:ascii="Tahoma" w:hAnsi="Tahoma" w:cs="Tahoma"/>
          <w:b/>
          <w:sz w:val="20"/>
          <w:szCs w:val="20"/>
        </w:rPr>
        <w:t>Czynności Odbiorowe</w:t>
      </w:r>
    </w:p>
    <w:p w14:paraId="319AA62C" w14:textId="5AE059F2" w:rsidR="006C4AF8" w:rsidRPr="00D83719" w:rsidRDefault="006C4AF8" w:rsidP="006C4AF8">
      <w:pPr>
        <w:numPr>
          <w:ilvl w:val="0"/>
          <w:numId w:val="52"/>
        </w:numPr>
        <w:jc w:val="both"/>
        <w:rPr>
          <w:rFonts w:ascii="Tahoma" w:hAnsi="Tahoma" w:cs="Tahoma"/>
          <w:sz w:val="18"/>
          <w:szCs w:val="18"/>
        </w:rPr>
      </w:pPr>
      <w:r w:rsidRPr="00D83719">
        <w:rPr>
          <w:rFonts w:ascii="Tahoma" w:hAnsi="Tahoma" w:cs="Tahoma"/>
          <w:sz w:val="18"/>
          <w:szCs w:val="18"/>
        </w:rPr>
        <w:t>Wykonawca zobowiązuje się dostarczyć sprzęt w miejsce wskazane przez Zamawiającego. Termin montażu i instalacji zostanie uzgodniony z Zamawiającym z uwzględnieniem zapisu § 2 ust. 1 niniejszej umowy.</w:t>
      </w:r>
    </w:p>
    <w:p w14:paraId="14E5AF44" w14:textId="3858334C" w:rsidR="006C4AF8" w:rsidRPr="00D83719" w:rsidRDefault="006C4AF8" w:rsidP="006C4AF8">
      <w:pPr>
        <w:numPr>
          <w:ilvl w:val="0"/>
          <w:numId w:val="52"/>
        </w:numPr>
        <w:jc w:val="both"/>
        <w:rPr>
          <w:rFonts w:ascii="Tahoma" w:hAnsi="Tahoma" w:cs="Tahoma"/>
          <w:sz w:val="18"/>
          <w:szCs w:val="18"/>
        </w:rPr>
      </w:pPr>
      <w:r w:rsidRPr="00D83719">
        <w:rPr>
          <w:rFonts w:ascii="Tahoma" w:hAnsi="Tahoma" w:cs="Tahoma"/>
          <w:sz w:val="18"/>
          <w:szCs w:val="18"/>
        </w:rPr>
        <w:t xml:space="preserve">Wykonawca zobowiązany jest dostarczyć </w:t>
      </w:r>
      <w:r w:rsidR="008220BC">
        <w:rPr>
          <w:rFonts w:ascii="Tahoma" w:hAnsi="Tahoma" w:cs="Tahoma"/>
          <w:sz w:val="18"/>
          <w:szCs w:val="18"/>
        </w:rPr>
        <w:t>wraz</w:t>
      </w:r>
      <w:r w:rsidR="00DE067D">
        <w:rPr>
          <w:rFonts w:ascii="Tahoma" w:hAnsi="Tahoma" w:cs="Tahoma"/>
          <w:sz w:val="18"/>
          <w:szCs w:val="18"/>
        </w:rPr>
        <w:t xml:space="preserve"> ze sprzętem n</w:t>
      </w:r>
      <w:r w:rsidRPr="00D83719">
        <w:rPr>
          <w:rFonts w:ascii="Tahoma" w:hAnsi="Tahoma" w:cs="Tahoma"/>
          <w:sz w:val="18"/>
          <w:szCs w:val="18"/>
        </w:rPr>
        <w:t>w. dokumentację w języku polskim:</w:t>
      </w:r>
    </w:p>
    <w:p w14:paraId="4A818FE8" w14:textId="77777777" w:rsidR="006C4AF8" w:rsidRPr="00D83719" w:rsidRDefault="006C4AF8" w:rsidP="006C4AF8">
      <w:pPr>
        <w:numPr>
          <w:ilvl w:val="0"/>
          <w:numId w:val="58"/>
        </w:numPr>
        <w:jc w:val="both"/>
        <w:rPr>
          <w:rFonts w:ascii="Tahoma" w:hAnsi="Tahoma" w:cs="Tahoma"/>
          <w:sz w:val="18"/>
          <w:szCs w:val="18"/>
        </w:rPr>
      </w:pPr>
      <w:r w:rsidRPr="00D83719">
        <w:rPr>
          <w:rFonts w:ascii="Tahoma" w:hAnsi="Tahoma" w:cs="Tahoma"/>
          <w:sz w:val="18"/>
          <w:szCs w:val="18"/>
        </w:rPr>
        <w:lastRenderedPageBreak/>
        <w:t xml:space="preserve">instrukcję użytkowania </w:t>
      </w:r>
      <w:r>
        <w:rPr>
          <w:rFonts w:ascii="Tahoma" w:hAnsi="Tahoma" w:cs="Tahoma"/>
          <w:sz w:val="18"/>
          <w:szCs w:val="18"/>
        </w:rPr>
        <w:t>sprzętu</w:t>
      </w:r>
      <w:r w:rsidRPr="00D83719">
        <w:rPr>
          <w:rFonts w:ascii="Tahoma" w:hAnsi="Tahoma" w:cs="Tahoma"/>
          <w:sz w:val="18"/>
          <w:szCs w:val="18"/>
        </w:rPr>
        <w:t xml:space="preserve"> - wersję papierową oraz na nośniku CD/DVD bądź przesłania na adres e-mailowy </w:t>
      </w:r>
      <w:r w:rsidRPr="00D83719">
        <w:rPr>
          <w:rFonts w:ascii="Tahoma" w:hAnsi="Tahoma" w:cs="Tahoma"/>
          <w:b/>
          <w:sz w:val="18"/>
          <w:szCs w:val="18"/>
        </w:rPr>
        <w:t xml:space="preserve">sekcja.aparatury@barlicki.pl </w:t>
      </w:r>
    </w:p>
    <w:p w14:paraId="677A86B4" w14:textId="77777777" w:rsidR="006C4AF8" w:rsidRPr="00D83719" w:rsidRDefault="006C4AF8" w:rsidP="006C4AF8">
      <w:pPr>
        <w:numPr>
          <w:ilvl w:val="0"/>
          <w:numId w:val="58"/>
        </w:numPr>
        <w:jc w:val="both"/>
        <w:rPr>
          <w:rFonts w:ascii="Tahoma" w:hAnsi="Tahoma" w:cs="Tahoma"/>
          <w:sz w:val="18"/>
          <w:szCs w:val="18"/>
        </w:rPr>
      </w:pPr>
      <w:r w:rsidRPr="00D83719">
        <w:rPr>
          <w:rFonts w:ascii="Tahoma" w:hAnsi="Tahoma" w:cs="Tahoma"/>
          <w:sz w:val="18"/>
          <w:szCs w:val="18"/>
        </w:rPr>
        <w:t>karty gwarancyjne/warunki gwarancji (zgodne z zawartą umową)</w:t>
      </w:r>
    </w:p>
    <w:p w14:paraId="628E95E8" w14:textId="77777777" w:rsidR="006C4AF8" w:rsidRPr="00D83719" w:rsidRDefault="006C4AF8" w:rsidP="006C4AF8">
      <w:pPr>
        <w:numPr>
          <w:ilvl w:val="0"/>
          <w:numId w:val="58"/>
        </w:numPr>
        <w:jc w:val="both"/>
        <w:rPr>
          <w:rFonts w:ascii="Tahoma" w:hAnsi="Tahoma" w:cs="Tahoma"/>
          <w:sz w:val="18"/>
          <w:szCs w:val="18"/>
        </w:rPr>
      </w:pPr>
      <w:r w:rsidRPr="00D83719">
        <w:rPr>
          <w:rFonts w:ascii="Tahoma" w:hAnsi="Tahoma" w:cs="Tahoma"/>
          <w:sz w:val="18"/>
          <w:szCs w:val="18"/>
        </w:rPr>
        <w:t>paszport techniczny – wpis dotyczący uruchomienia przedmiotu zamówienia do paszportu technicznego, który jest wystawiany przez Zamawiającego</w:t>
      </w:r>
    </w:p>
    <w:p w14:paraId="1319E26A" w14:textId="77777777" w:rsidR="006C4AF8" w:rsidRPr="00D83719" w:rsidRDefault="006C4AF8" w:rsidP="006C4AF8">
      <w:pPr>
        <w:numPr>
          <w:ilvl w:val="0"/>
          <w:numId w:val="52"/>
        </w:numPr>
        <w:jc w:val="both"/>
        <w:rPr>
          <w:rFonts w:ascii="Tahoma" w:hAnsi="Tahoma" w:cs="Tahoma"/>
          <w:sz w:val="18"/>
          <w:szCs w:val="18"/>
        </w:rPr>
      </w:pPr>
      <w:r w:rsidRPr="00D83719">
        <w:rPr>
          <w:rFonts w:ascii="Tahoma" w:hAnsi="Tahoma" w:cs="Tahoma"/>
          <w:sz w:val="18"/>
          <w:szCs w:val="18"/>
        </w:rPr>
        <w:t xml:space="preserve">Odbiór </w:t>
      </w:r>
      <w:r>
        <w:rPr>
          <w:rFonts w:ascii="Tahoma" w:hAnsi="Tahoma" w:cs="Tahoma"/>
          <w:sz w:val="18"/>
          <w:szCs w:val="18"/>
        </w:rPr>
        <w:t>sprzętu</w:t>
      </w:r>
      <w:r w:rsidRPr="00D83719">
        <w:rPr>
          <w:rFonts w:ascii="Tahoma" w:hAnsi="Tahoma" w:cs="Tahoma"/>
          <w:sz w:val="18"/>
          <w:szCs w:val="18"/>
        </w:rPr>
        <w:t xml:space="preserve"> przez Zamawiającego nastąpi po dostawie, montażu i instalacji.</w:t>
      </w:r>
    </w:p>
    <w:p w14:paraId="630FBD05" w14:textId="77777777" w:rsidR="006C4AF8" w:rsidRPr="00D83719" w:rsidRDefault="006C4AF8" w:rsidP="006C4AF8">
      <w:pPr>
        <w:numPr>
          <w:ilvl w:val="0"/>
          <w:numId w:val="52"/>
        </w:numPr>
        <w:jc w:val="both"/>
        <w:rPr>
          <w:rFonts w:ascii="Tahoma" w:hAnsi="Tahoma" w:cs="Tahoma"/>
          <w:sz w:val="18"/>
          <w:szCs w:val="18"/>
        </w:rPr>
      </w:pPr>
      <w:r w:rsidRPr="00D83719">
        <w:rPr>
          <w:rFonts w:ascii="Tahoma" w:hAnsi="Tahoma" w:cs="Tahoma"/>
          <w:sz w:val="18"/>
          <w:szCs w:val="18"/>
        </w:rPr>
        <w:t>Odbiór ze strony Zamawiającego dokonany będzie przez Pracownika Sekcji Aparatury Medycznej. W trakcie odbioru przedstawiciele dokonają sprawdzenia prawidłowości instalacji, tj. zapewniających prawidłowe i bezawaryjne funkcjonowanie z użyciem wszystkich wymaganych, zgodnych z warunkami jego funkcji.</w:t>
      </w:r>
    </w:p>
    <w:p w14:paraId="6DD351B7" w14:textId="2AB4B683" w:rsidR="006C4AF8" w:rsidRPr="00D83719" w:rsidRDefault="006C4AF8" w:rsidP="006C4AF8">
      <w:pPr>
        <w:numPr>
          <w:ilvl w:val="0"/>
          <w:numId w:val="52"/>
        </w:numPr>
        <w:jc w:val="both"/>
        <w:rPr>
          <w:rFonts w:ascii="Tahoma" w:hAnsi="Tahoma" w:cs="Tahoma"/>
          <w:sz w:val="18"/>
          <w:szCs w:val="18"/>
        </w:rPr>
      </w:pPr>
      <w:r w:rsidRPr="00D83719">
        <w:rPr>
          <w:rFonts w:ascii="Tahoma" w:hAnsi="Tahoma" w:cs="Tahoma"/>
          <w:sz w:val="18"/>
          <w:szCs w:val="18"/>
        </w:rPr>
        <w:t xml:space="preserve">Jeżeli w toku czynności odbiorowych stwierdzone zostaną okoliczności uniemożliwiające dokonanie odbioru z przyczyn leżących po stronie Wykonawcy, </w:t>
      </w:r>
      <w:r w:rsidR="00377DF8">
        <w:rPr>
          <w:rFonts w:ascii="Tahoma" w:hAnsi="Tahoma" w:cs="Tahoma"/>
          <w:sz w:val="18"/>
          <w:szCs w:val="18"/>
        </w:rPr>
        <w:t>do</w:t>
      </w:r>
      <w:r w:rsidRPr="00D83719">
        <w:rPr>
          <w:rFonts w:ascii="Tahoma" w:hAnsi="Tahoma" w:cs="Tahoma"/>
          <w:sz w:val="18"/>
          <w:szCs w:val="18"/>
        </w:rPr>
        <w:t xml:space="preserve"> czasu usunięcia przeszkód w odbiorze Przedstawiciel Zamawiającego przerwie czynności odbiorowe, a Wykonawca zobowiązany będzie do niezwłocznego usunięcia przeszkód w realizacji odbioru.</w:t>
      </w:r>
    </w:p>
    <w:p w14:paraId="5EF2BEB5" w14:textId="71CA9980" w:rsidR="006C4AF8" w:rsidRPr="00D83719" w:rsidRDefault="006C4AF8" w:rsidP="006C4AF8">
      <w:pPr>
        <w:numPr>
          <w:ilvl w:val="0"/>
          <w:numId w:val="52"/>
        </w:numPr>
        <w:jc w:val="both"/>
        <w:rPr>
          <w:rFonts w:ascii="Tahoma" w:hAnsi="Tahoma" w:cs="Tahoma"/>
          <w:sz w:val="18"/>
          <w:szCs w:val="18"/>
        </w:rPr>
      </w:pPr>
      <w:r w:rsidRPr="00D83719">
        <w:rPr>
          <w:rFonts w:ascii="Tahoma" w:hAnsi="Tahoma" w:cs="Tahoma"/>
          <w:sz w:val="18"/>
          <w:szCs w:val="18"/>
        </w:rPr>
        <w:t xml:space="preserve">Po usunięciu przeszkód w realizacji odbioru Przedstawiciel Zamawiającego wznowi czynności odbiorowe. </w:t>
      </w:r>
    </w:p>
    <w:p w14:paraId="218B0EE1" w14:textId="77777777" w:rsidR="006C4AF8" w:rsidRPr="00D83719" w:rsidRDefault="006C4AF8" w:rsidP="006C4AF8">
      <w:pPr>
        <w:numPr>
          <w:ilvl w:val="0"/>
          <w:numId w:val="52"/>
        </w:numPr>
        <w:jc w:val="both"/>
        <w:rPr>
          <w:rFonts w:ascii="Tahoma" w:hAnsi="Tahoma" w:cs="Tahoma"/>
          <w:sz w:val="18"/>
          <w:szCs w:val="18"/>
        </w:rPr>
      </w:pPr>
      <w:r w:rsidRPr="00D83719">
        <w:rPr>
          <w:rFonts w:ascii="Tahoma" w:hAnsi="Tahoma" w:cs="Tahoma"/>
          <w:sz w:val="18"/>
          <w:szCs w:val="18"/>
        </w:rPr>
        <w:t xml:space="preserve">Z odbioru </w:t>
      </w:r>
      <w:r>
        <w:rPr>
          <w:rFonts w:ascii="Tahoma" w:hAnsi="Tahoma" w:cs="Tahoma"/>
          <w:sz w:val="18"/>
          <w:szCs w:val="18"/>
        </w:rPr>
        <w:t>sprzętu</w:t>
      </w:r>
      <w:r w:rsidRPr="00D83719">
        <w:rPr>
          <w:rFonts w:ascii="Tahoma" w:hAnsi="Tahoma" w:cs="Tahoma"/>
          <w:sz w:val="18"/>
          <w:szCs w:val="18"/>
        </w:rPr>
        <w:t xml:space="preserve"> strony sporządzą protokół zdawczo-odbiorczy.</w:t>
      </w:r>
    </w:p>
    <w:p w14:paraId="6EC6A181" w14:textId="77777777" w:rsidR="006C4AF8" w:rsidRPr="00D83719" w:rsidRDefault="006C4AF8" w:rsidP="006C4AF8">
      <w:pPr>
        <w:numPr>
          <w:ilvl w:val="0"/>
          <w:numId w:val="52"/>
        </w:numPr>
        <w:jc w:val="both"/>
        <w:rPr>
          <w:rFonts w:ascii="Tahoma" w:hAnsi="Tahoma" w:cs="Tahoma"/>
          <w:sz w:val="18"/>
          <w:szCs w:val="18"/>
        </w:rPr>
      </w:pPr>
      <w:r w:rsidRPr="00D83719">
        <w:rPr>
          <w:rFonts w:ascii="Tahoma" w:hAnsi="Tahoma" w:cs="Tahoma"/>
          <w:sz w:val="18"/>
          <w:szCs w:val="18"/>
        </w:rPr>
        <w:t xml:space="preserve">Protokół zdawczo-odbiorczy musi zawierać: </w:t>
      </w:r>
    </w:p>
    <w:p w14:paraId="552ED4E9" w14:textId="046FC282" w:rsidR="006C4AF8" w:rsidRPr="00D83719" w:rsidRDefault="006C4AF8" w:rsidP="006C4AF8">
      <w:pPr>
        <w:numPr>
          <w:ilvl w:val="0"/>
          <w:numId w:val="59"/>
        </w:numPr>
        <w:jc w:val="both"/>
        <w:rPr>
          <w:rFonts w:ascii="Tahoma" w:hAnsi="Tahoma" w:cs="Tahoma"/>
          <w:sz w:val="18"/>
          <w:szCs w:val="18"/>
        </w:rPr>
      </w:pPr>
      <w:r w:rsidRPr="00D83719">
        <w:rPr>
          <w:rFonts w:ascii="Tahoma" w:hAnsi="Tahoma" w:cs="Tahoma"/>
          <w:sz w:val="18"/>
          <w:szCs w:val="18"/>
        </w:rPr>
        <w:t>dane sprzętu,</w:t>
      </w:r>
    </w:p>
    <w:p w14:paraId="00AAE303" w14:textId="77777777" w:rsidR="006C4AF8" w:rsidRPr="00D83719" w:rsidRDefault="006C4AF8" w:rsidP="006C4AF8">
      <w:pPr>
        <w:numPr>
          <w:ilvl w:val="0"/>
          <w:numId w:val="59"/>
        </w:numPr>
        <w:jc w:val="both"/>
        <w:rPr>
          <w:rFonts w:ascii="Tahoma" w:hAnsi="Tahoma" w:cs="Tahoma"/>
          <w:sz w:val="18"/>
          <w:szCs w:val="18"/>
        </w:rPr>
      </w:pPr>
      <w:r w:rsidRPr="00D83719">
        <w:rPr>
          <w:rFonts w:ascii="Tahoma" w:hAnsi="Tahoma" w:cs="Tahoma"/>
          <w:sz w:val="18"/>
          <w:szCs w:val="18"/>
        </w:rPr>
        <w:t xml:space="preserve">wartość sprzętu i datę dostarczenia, </w:t>
      </w:r>
    </w:p>
    <w:p w14:paraId="36D3A0F0" w14:textId="77777777" w:rsidR="006C4AF8" w:rsidRPr="00D83719" w:rsidRDefault="006C4AF8" w:rsidP="006C4AF8">
      <w:pPr>
        <w:numPr>
          <w:ilvl w:val="0"/>
          <w:numId w:val="59"/>
        </w:numPr>
        <w:jc w:val="both"/>
        <w:rPr>
          <w:rFonts w:ascii="Tahoma" w:hAnsi="Tahoma" w:cs="Tahoma"/>
          <w:sz w:val="18"/>
          <w:szCs w:val="18"/>
        </w:rPr>
      </w:pPr>
      <w:r w:rsidRPr="00D83719">
        <w:rPr>
          <w:rFonts w:ascii="Tahoma" w:hAnsi="Tahoma" w:cs="Tahoma"/>
          <w:sz w:val="18"/>
          <w:szCs w:val="18"/>
        </w:rPr>
        <w:t>potwierdzenie kompletności sprzętu, jego montażu, instalacji,</w:t>
      </w:r>
    </w:p>
    <w:p w14:paraId="6FD1EF87" w14:textId="77777777" w:rsidR="006C4AF8" w:rsidRPr="00D83719" w:rsidRDefault="006C4AF8" w:rsidP="006C4AF8">
      <w:pPr>
        <w:numPr>
          <w:ilvl w:val="0"/>
          <w:numId w:val="59"/>
        </w:numPr>
        <w:jc w:val="both"/>
        <w:rPr>
          <w:rFonts w:ascii="Tahoma" w:hAnsi="Tahoma" w:cs="Tahoma"/>
          <w:sz w:val="18"/>
          <w:szCs w:val="18"/>
        </w:rPr>
      </w:pPr>
      <w:r w:rsidRPr="00D83719">
        <w:rPr>
          <w:rFonts w:ascii="Tahoma" w:hAnsi="Tahoma" w:cs="Tahoma"/>
          <w:sz w:val="18"/>
          <w:szCs w:val="18"/>
        </w:rPr>
        <w:t>informację o producencie sprzętu,</w:t>
      </w:r>
    </w:p>
    <w:p w14:paraId="63DEF943" w14:textId="4E85A435" w:rsidR="006C4AF8" w:rsidRDefault="006C4AF8" w:rsidP="006C4AF8">
      <w:pPr>
        <w:numPr>
          <w:ilvl w:val="0"/>
          <w:numId w:val="59"/>
        </w:numPr>
        <w:jc w:val="both"/>
        <w:rPr>
          <w:rFonts w:ascii="Tahoma" w:hAnsi="Tahoma" w:cs="Tahoma"/>
          <w:sz w:val="18"/>
          <w:szCs w:val="18"/>
        </w:rPr>
      </w:pPr>
      <w:r w:rsidRPr="00D83719">
        <w:rPr>
          <w:rFonts w:ascii="Tahoma" w:hAnsi="Tahoma" w:cs="Tahoma"/>
          <w:sz w:val="18"/>
          <w:szCs w:val="18"/>
        </w:rPr>
        <w:t>potwierdzenie przekazania dokumentów, o których mowa w ust. 2 niniejszego paragrafu</w:t>
      </w:r>
      <w:r w:rsidR="003B5F16">
        <w:rPr>
          <w:rFonts w:ascii="Tahoma" w:hAnsi="Tahoma" w:cs="Tahoma"/>
          <w:sz w:val="18"/>
          <w:szCs w:val="18"/>
        </w:rPr>
        <w:t>,</w:t>
      </w:r>
    </w:p>
    <w:p w14:paraId="54D42F45" w14:textId="08DFF184" w:rsidR="003B5F16" w:rsidRPr="00D83719" w:rsidRDefault="003B5F16" w:rsidP="006C4AF8">
      <w:pPr>
        <w:numPr>
          <w:ilvl w:val="0"/>
          <w:numId w:val="59"/>
        </w:numPr>
        <w:jc w:val="both"/>
        <w:rPr>
          <w:rFonts w:ascii="Tahoma" w:hAnsi="Tahoma" w:cs="Tahoma"/>
          <w:sz w:val="18"/>
          <w:szCs w:val="18"/>
        </w:rPr>
      </w:pPr>
      <w:r>
        <w:rPr>
          <w:rFonts w:ascii="Tahoma" w:hAnsi="Tahoma" w:cs="Tahoma"/>
          <w:sz w:val="18"/>
          <w:szCs w:val="18"/>
        </w:rPr>
        <w:t xml:space="preserve">informację o odbyciu przez personel </w:t>
      </w:r>
      <w:r w:rsidR="000B29FC">
        <w:rPr>
          <w:rFonts w:ascii="Tahoma" w:hAnsi="Tahoma" w:cs="Tahoma"/>
          <w:sz w:val="18"/>
          <w:szCs w:val="18"/>
        </w:rPr>
        <w:t>Zamawiającego szkolenia, o którym mowa w §7 poniżej.</w:t>
      </w:r>
    </w:p>
    <w:p w14:paraId="5FCA5030" w14:textId="77777777" w:rsidR="006C4AF8" w:rsidRDefault="006C4AF8" w:rsidP="006E68FD">
      <w:pPr>
        <w:jc w:val="both"/>
        <w:rPr>
          <w:rFonts w:ascii="Tahoma" w:hAnsi="Tahoma" w:cs="Tahoma"/>
          <w:sz w:val="18"/>
          <w:szCs w:val="18"/>
        </w:rPr>
      </w:pPr>
    </w:p>
    <w:p w14:paraId="53A2850D" w14:textId="77777777" w:rsidR="006C4AF8" w:rsidRDefault="006C4AF8" w:rsidP="006E68FD">
      <w:pPr>
        <w:jc w:val="both"/>
        <w:rPr>
          <w:rFonts w:ascii="Tahoma" w:hAnsi="Tahoma" w:cs="Tahoma"/>
          <w:sz w:val="18"/>
          <w:szCs w:val="18"/>
        </w:rPr>
      </w:pPr>
    </w:p>
    <w:p w14:paraId="58C35675" w14:textId="77777777" w:rsidR="002662CF" w:rsidRPr="00D83719" w:rsidRDefault="002662CF" w:rsidP="002662CF">
      <w:pPr>
        <w:jc w:val="center"/>
        <w:rPr>
          <w:rFonts w:ascii="Tahoma" w:hAnsi="Tahoma" w:cs="Tahoma"/>
          <w:b/>
          <w:sz w:val="20"/>
          <w:szCs w:val="20"/>
        </w:rPr>
      </w:pPr>
      <w:r w:rsidRPr="00D83719">
        <w:rPr>
          <w:rFonts w:ascii="Tahoma" w:hAnsi="Tahoma" w:cs="Tahoma"/>
          <w:b/>
          <w:sz w:val="20"/>
          <w:szCs w:val="20"/>
        </w:rPr>
        <w:t>§ 7</w:t>
      </w:r>
    </w:p>
    <w:p w14:paraId="58D8BC4A" w14:textId="77777777" w:rsidR="002662CF" w:rsidRPr="00D83719" w:rsidRDefault="002662CF" w:rsidP="002662CF">
      <w:pPr>
        <w:jc w:val="center"/>
        <w:rPr>
          <w:rFonts w:ascii="Tahoma" w:hAnsi="Tahoma" w:cs="Tahoma"/>
          <w:b/>
          <w:sz w:val="20"/>
          <w:szCs w:val="20"/>
        </w:rPr>
      </w:pPr>
      <w:r w:rsidRPr="00D83719">
        <w:rPr>
          <w:rFonts w:ascii="Tahoma" w:hAnsi="Tahoma" w:cs="Tahoma"/>
          <w:b/>
          <w:sz w:val="20"/>
          <w:szCs w:val="20"/>
        </w:rPr>
        <w:t>Szkolenia</w:t>
      </w:r>
    </w:p>
    <w:p w14:paraId="693B61F5" w14:textId="77F95AD2" w:rsidR="006E68FD" w:rsidRPr="008157A8" w:rsidRDefault="006E68FD" w:rsidP="006E68FD">
      <w:pPr>
        <w:numPr>
          <w:ilvl w:val="0"/>
          <w:numId w:val="61"/>
        </w:numPr>
        <w:tabs>
          <w:tab w:val="num" w:pos="360"/>
        </w:tabs>
        <w:ind w:left="360"/>
        <w:jc w:val="both"/>
        <w:rPr>
          <w:rFonts w:ascii="Tahoma" w:hAnsi="Tahoma" w:cs="Tahoma"/>
          <w:sz w:val="18"/>
          <w:szCs w:val="18"/>
        </w:rPr>
      </w:pPr>
      <w:r w:rsidRPr="008157A8">
        <w:rPr>
          <w:rFonts w:ascii="Tahoma" w:hAnsi="Tahoma" w:cs="Tahoma"/>
          <w:sz w:val="18"/>
          <w:szCs w:val="18"/>
        </w:rPr>
        <w:t xml:space="preserve">Wykonawca zobowiązuje się do przeszkolenia personelu Zamawiającego  w zakresie użytkowania i obsługi sprzętu będącego przedmiotem umowy. </w:t>
      </w:r>
    </w:p>
    <w:p w14:paraId="2629EA2B" w14:textId="77777777" w:rsidR="006E68FD" w:rsidRPr="008157A8" w:rsidRDefault="006E68FD" w:rsidP="006E68FD">
      <w:pPr>
        <w:numPr>
          <w:ilvl w:val="0"/>
          <w:numId w:val="61"/>
        </w:numPr>
        <w:tabs>
          <w:tab w:val="num" w:pos="360"/>
        </w:tabs>
        <w:ind w:left="360"/>
        <w:jc w:val="both"/>
        <w:rPr>
          <w:rFonts w:ascii="Tahoma" w:hAnsi="Tahoma" w:cs="Tahoma"/>
          <w:sz w:val="18"/>
          <w:szCs w:val="18"/>
        </w:rPr>
      </w:pPr>
      <w:r w:rsidRPr="008157A8">
        <w:rPr>
          <w:rFonts w:ascii="Tahoma" w:hAnsi="Tahoma" w:cs="Tahoma"/>
          <w:sz w:val="18"/>
          <w:szCs w:val="18"/>
        </w:rPr>
        <w:t xml:space="preserve">Wykonawca zobowiązuje się do przeszkolenia personelu Zamawiającego  w  zakresie mycia, dezynfekcji i sterylizacji sprzętu. Miejsce szkolenia – wskazane przez Zamawiającego, osoba kontaktowa – kierownik Centralnej </w:t>
      </w:r>
      <w:proofErr w:type="spellStart"/>
      <w:r w:rsidRPr="008157A8">
        <w:rPr>
          <w:rFonts w:ascii="Tahoma" w:hAnsi="Tahoma" w:cs="Tahoma"/>
          <w:sz w:val="18"/>
          <w:szCs w:val="18"/>
        </w:rPr>
        <w:t>Sterylizatorni</w:t>
      </w:r>
      <w:proofErr w:type="spellEnd"/>
      <w:r w:rsidRPr="008157A8">
        <w:rPr>
          <w:rFonts w:ascii="Tahoma" w:hAnsi="Tahoma" w:cs="Tahoma"/>
          <w:sz w:val="18"/>
          <w:szCs w:val="18"/>
        </w:rPr>
        <w:t xml:space="preserve"> mgr Monika Bolimowska, tel. 42 677-67-97.</w:t>
      </w:r>
    </w:p>
    <w:p w14:paraId="31093842" w14:textId="010F5B07" w:rsidR="006E68FD" w:rsidRPr="008157A8" w:rsidRDefault="00FB628E" w:rsidP="006E68FD">
      <w:pPr>
        <w:numPr>
          <w:ilvl w:val="0"/>
          <w:numId w:val="61"/>
        </w:numPr>
        <w:tabs>
          <w:tab w:val="clear" w:pos="900"/>
          <w:tab w:val="num" w:pos="360"/>
        </w:tabs>
        <w:ind w:left="426"/>
        <w:jc w:val="both"/>
        <w:rPr>
          <w:rFonts w:ascii="Tahoma" w:hAnsi="Tahoma" w:cs="Tahoma"/>
          <w:sz w:val="18"/>
          <w:szCs w:val="18"/>
        </w:rPr>
      </w:pPr>
      <w:r>
        <w:rPr>
          <w:rFonts w:ascii="Tahoma" w:hAnsi="Tahoma" w:cs="Tahoma"/>
          <w:sz w:val="18"/>
          <w:szCs w:val="18"/>
        </w:rPr>
        <w:t>Wykonawca jest zobowiązany do przeszklenia personelu Zamawiającego w dniu dostawy sprzętu</w:t>
      </w:r>
      <w:r w:rsidR="00FB37E3">
        <w:rPr>
          <w:rFonts w:ascii="Tahoma" w:hAnsi="Tahoma" w:cs="Tahoma"/>
          <w:sz w:val="18"/>
          <w:szCs w:val="18"/>
        </w:rPr>
        <w:t xml:space="preserve">. </w:t>
      </w:r>
    </w:p>
    <w:p w14:paraId="49BFFE23" w14:textId="77777777" w:rsidR="006E68FD" w:rsidRPr="008157A8" w:rsidRDefault="006E68FD" w:rsidP="006E68FD">
      <w:pPr>
        <w:numPr>
          <w:ilvl w:val="0"/>
          <w:numId w:val="61"/>
        </w:numPr>
        <w:tabs>
          <w:tab w:val="clear" w:pos="900"/>
          <w:tab w:val="num" w:pos="360"/>
        </w:tabs>
        <w:ind w:left="426"/>
        <w:jc w:val="both"/>
        <w:rPr>
          <w:rFonts w:ascii="Tahoma" w:hAnsi="Tahoma" w:cs="Tahoma"/>
          <w:sz w:val="18"/>
          <w:szCs w:val="18"/>
        </w:rPr>
      </w:pPr>
      <w:r w:rsidRPr="008157A8">
        <w:rPr>
          <w:rFonts w:ascii="Tahoma" w:hAnsi="Tahoma" w:cs="Tahoma"/>
          <w:sz w:val="18"/>
          <w:szCs w:val="18"/>
        </w:rPr>
        <w:t>Wykonawca zobowiązuje się do wystawienia zaświadczeń o przebytym przeszkoleniu dla pracowników Zamawiającego.</w:t>
      </w:r>
    </w:p>
    <w:p w14:paraId="65856D76" w14:textId="77777777" w:rsidR="006E68FD" w:rsidRDefault="006E68FD" w:rsidP="006E68FD">
      <w:pPr>
        <w:jc w:val="center"/>
        <w:rPr>
          <w:rFonts w:ascii="Tahoma" w:hAnsi="Tahoma" w:cs="Tahoma"/>
          <w:sz w:val="18"/>
          <w:szCs w:val="18"/>
        </w:rPr>
      </w:pPr>
    </w:p>
    <w:p w14:paraId="7A0860CC" w14:textId="77777777" w:rsidR="002662CF" w:rsidRPr="00D83719" w:rsidRDefault="002662CF" w:rsidP="002662CF">
      <w:pPr>
        <w:jc w:val="center"/>
        <w:rPr>
          <w:rFonts w:ascii="Tahoma" w:hAnsi="Tahoma" w:cs="Tahoma"/>
          <w:b/>
          <w:sz w:val="18"/>
          <w:szCs w:val="18"/>
        </w:rPr>
      </w:pPr>
      <w:r w:rsidRPr="00D83719">
        <w:rPr>
          <w:rFonts w:ascii="Tahoma" w:hAnsi="Tahoma" w:cs="Tahoma"/>
          <w:b/>
          <w:sz w:val="18"/>
          <w:szCs w:val="18"/>
        </w:rPr>
        <w:t>§ 7A</w:t>
      </w:r>
      <w:r w:rsidRPr="00D83719">
        <w:rPr>
          <w:rFonts w:ascii="Tahoma" w:hAnsi="Tahoma" w:cs="Tahoma"/>
          <w:b/>
          <w:sz w:val="18"/>
          <w:szCs w:val="18"/>
        </w:rPr>
        <w:br/>
        <w:t>Przetwarzanie danych osobowych</w:t>
      </w:r>
    </w:p>
    <w:p w14:paraId="2E7673D0" w14:textId="77777777" w:rsidR="002662CF" w:rsidRPr="00D83719" w:rsidRDefault="002662CF" w:rsidP="002662CF">
      <w:pPr>
        <w:jc w:val="both"/>
        <w:rPr>
          <w:rFonts w:ascii="Tahoma" w:hAnsi="Tahoma" w:cs="Tahoma"/>
          <w:sz w:val="18"/>
          <w:szCs w:val="18"/>
        </w:rPr>
      </w:pPr>
      <w:r w:rsidRPr="00D83719">
        <w:rPr>
          <w:rFonts w:ascii="Tahoma" w:hAnsi="Tahoma" w:cs="Tahoma"/>
          <w:sz w:val="18"/>
          <w:szCs w:val="18"/>
        </w:rPr>
        <w:t xml:space="preserve">Zamawiający powierza Wykonawcy na mocy odrębnie zawartej umowy powierzenia, przetwarzanie danych osobowych pacjentów oraz pracowników – w związku z § 7 umowy, których Zamawiający jest administratorem, w zakresie i w celu związanym wyłącznie z wykonywaniem niniejszej umowy, a w szczególności świadczenia  usług gwarancyjnych i serwisowych. </w:t>
      </w:r>
    </w:p>
    <w:p w14:paraId="1145B63A" w14:textId="77777777" w:rsidR="002662CF" w:rsidRPr="00D83719" w:rsidRDefault="002662CF" w:rsidP="002662CF">
      <w:pPr>
        <w:jc w:val="both"/>
        <w:rPr>
          <w:rFonts w:ascii="Tahoma" w:hAnsi="Tahoma" w:cs="Tahoma"/>
          <w:sz w:val="18"/>
          <w:szCs w:val="18"/>
        </w:rPr>
      </w:pPr>
    </w:p>
    <w:p w14:paraId="06F9379E" w14:textId="77777777" w:rsidR="002662CF" w:rsidRDefault="002662CF" w:rsidP="006E68FD">
      <w:pPr>
        <w:jc w:val="center"/>
        <w:rPr>
          <w:rFonts w:ascii="Tahoma" w:hAnsi="Tahoma" w:cs="Tahoma"/>
          <w:sz w:val="18"/>
          <w:szCs w:val="18"/>
        </w:rPr>
      </w:pPr>
    </w:p>
    <w:p w14:paraId="531E49F6" w14:textId="77777777" w:rsidR="002662CF" w:rsidRPr="00D83719" w:rsidRDefault="002662CF" w:rsidP="002662CF">
      <w:pPr>
        <w:keepNext/>
        <w:jc w:val="center"/>
        <w:outlineLvl w:val="3"/>
        <w:rPr>
          <w:rFonts w:ascii="Tahoma" w:hAnsi="Tahoma" w:cs="Tahoma"/>
          <w:b/>
          <w:sz w:val="20"/>
          <w:szCs w:val="20"/>
        </w:rPr>
      </w:pPr>
      <w:r w:rsidRPr="00D83719">
        <w:rPr>
          <w:rFonts w:ascii="Tahoma" w:hAnsi="Tahoma" w:cs="Tahoma"/>
          <w:b/>
          <w:sz w:val="20"/>
          <w:szCs w:val="20"/>
        </w:rPr>
        <w:t>§ 8</w:t>
      </w:r>
    </w:p>
    <w:p w14:paraId="4C084C9D" w14:textId="77777777" w:rsidR="002662CF" w:rsidRPr="00D83719" w:rsidRDefault="002662CF" w:rsidP="002662CF">
      <w:pPr>
        <w:jc w:val="center"/>
        <w:rPr>
          <w:rFonts w:ascii="Tahoma" w:hAnsi="Tahoma" w:cs="Tahoma"/>
          <w:b/>
          <w:sz w:val="20"/>
          <w:szCs w:val="20"/>
        </w:rPr>
      </w:pPr>
      <w:r w:rsidRPr="00D83719">
        <w:rPr>
          <w:rFonts w:ascii="Tahoma" w:hAnsi="Tahoma" w:cs="Tahoma"/>
          <w:b/>
          <w:sz w:val="20"/>
          <w:szCs w:val="20"/>
        </w:rPr>
        <w:t>Gwarancja</w:t>
      </w:r>
    </w:p>
    <w:p w14:paraId="7570129A" w14:textId="076AA7F9" w:rsidR="002662CF" w:rsidRPr="00D83719" w:rsidRDefault="002662CF" w:rsidP="002662CF">
      <w:pPr>
        <w:numPr>
          <w:ilvl w:val="0"/>
          <w:numId w:val="53"/>
        </w:numPr>
        <w:jc w:val="both"/>
        <w:rPr>
          <w:rFonts w:ascii="Tahoma" w:hAnsi="Tahoma" w:cs="Tahoma"/>
          <w:sz w:val="18"/>
          <w:szCs w:val="18"/>
        </w:rPr>
      </w:pPr>
      <w:r w:rsidRPr="00D83719">
        <w:rPr>
          <w:rFonts w:ascii="Tahoma" w:hAnsi="Tahoma" w:cs="Tahoma"/>
          <w:sz w:val="18"/>
          <w:szCs w:val="18"/>
        </w:rPr>
        <w:t>Wykonawca udziela</w:t>
      </w:r>
      <w:r>
        <w:rPr>
          <w:rFonts w:ascii="Tahoma" w:hAnsi="Tahoma" w:cs="Tahoma"/>
          <w:sz w:val="18"/>
          <w:szCs w:val="18"/>
        </w:rPr>
        <w:t xml:space="preserve"> Zamawiającemu </w:t>
      </w:r>
      <w:r w:rsidRPr="00D83719">
        <w:rPr>
          <w:rFonts w:ascii="Tahoma" w:hAnsi="Tahoma" w:cs="Tahoma"/>
          <w:sz w:val="18"/>
          <w:szCs w:val="18"/>
        </w:rPr>
        <w:t xml:space="preserve">gwarancji na </w:t>
      </w:r>
      <w:r>
        <w:rPr>
          <w:rFonts w:ascii="Tahoma" w:hAnsi="Tahoma" w:cs="Tahoma"/>
          <w:sz w:val="18"/>
          <w:szCs w:val="18"/>
        </w:rPr>
        <w:t xml:space="preserve">sprzęt na </w:t>
      </w:r>
      <w:r w:rsidRPr="00D83719">
        <w:rPr>
          <w:rFonts w:ascii="Tahoma" w:hAnsi="Tahoma" w:cs="Tahoma"/>
          <w:sz w:val="18"/>
          <w:szCs w:val="18"/>
        </w:rPr>
        <w:t xml:space="preserve">okres  </w:t>
      </w:r>
      <w:r w:rsidRPr="00D83719">
        <w:rPr>
          <w:rFonts w:ascii="Tahoma" w:hAnsi="Tahoma" w:cs="Tahoma"/>
          <w:b/>
          <w:sz w:val="18"/>
          <w:szCs w:val="18"/>
        </w:rPr>
        <w:t>……………………</w:t>
      </w:r>
      <w:r w:rsidRPr="00D83719">
        <w:rPr>
          <w:rFonts w:ascii="Tahoma" w:hAnsi="Tahoma" w:cs="Tahoma"/>
          <w:sz w:val="18"/>
          <w:szCs w:val="18"/>
        </w:rPr>
        <w:t xml:space="preserve"> </w:t>
      </w:r>
      <w:r w:rsidRPr="00D83719">
        <w:rPr>
          <w:rFonts w:ascii="Tahoma" w:hAnsi="Tahoma" w:cs="Tahoma"/>
          <w:b/>
          <w:sz w:val="18"/>
          <w:szCs w:val="18"/>
        </w:rPr>
        <w:t>miesięcy</w:t>
      </w:r>
      <w:r w:rsidRPr="00D83719">
        <w:rPr>
          <w:rFonts w:ascii="Tahoma" w:hAnsi="Tahoma" w:cs="Tahoma"/>
          <w:sz w:val="18"/>
          <w:szCs w:val="18"/>
        </w:rPr>
        <w:t xml:space="preserve"> od daty podpisania protokołu zdawczo-odbiorczego, </w:t>
      </w:r>
      <w:r w:rsidR="00D87A4A">
        <w:rPr>
          <w:rFonts w:ascii="Tahoma" w:hAnsi="Tahoma" w:cs="Tahoma"/>
          <w:sz w:val="18"/>
          <w:szCs w:val="18"/>
        </w:rPr>
        <w:t>o</w:t>
      </w:r>
      <w:r w:rsidR="00D62B54">
        <w:rPr>
          <w:rFonts w:ascii="Tahoma" w:hAnsi="Tahoma" w:cs="Tahoma"/>
          <w:sz w:val="18"/>
          <w:szCs w:val="18"/>
        </w:rPr>
        <w:t xml:space="preserve"> którym mowa w §6 ust. 7 powyżej </w:t>
      </w:r>
      <w:r w:rsidRPr="00D83719">
        <w:rPr>
          <w:rFonts w:ascii="Tahoma" w:hAnsi="Tahoma" w:cs="Tahoma"/>
          <w:sz w:val="18"/>
          <w:szCs w:val="18"/>
        </w:rPr>
        <w:t>.</w:t>
      </w:r>
    </w:p>
    <w:p w14:paraId="6786898A" w14:textId="77777777" w:rsidR="002662CF" w:rsidRPr="00D83719" w:rsidRDefault="002662CF" w:rsidP="002662CF">
      <w:pPr>
        <w:numPr>
          <w:ilvl w:val="0"/>
          <w:numId w:val="53"/>
        </w:numPr>
        <w:jc w:val="both"/>
        <w:rPr>
          <w:rFonts w:ascii="Tahoma" w:hAnsi="Tahoma" w:cs="Tahoma"/>
          <w:sz w:val="18"/>
          <w:szCs w:val="18"/>
        </w:rPr>
      </w:pPr>
      <w:r w:rsidRPr="00D83719">
        <w:rPr>
          <w:rFonts w:ascii="Tahoma" w:hAnsi="Tahoma" w:cs="Tahoma"/>
          <w:sz w:val="18"/>
          <w:szCs w:val="18"/>
        </w:rPr>
        <w:t>Wykonawca oświadcza, że sprzęt będący przedmiotem umowy, jest fabrycznie nowy, jest wyprodukowany w ………….r</w:t>
      </w:r>
      <w:r w:rsidRPr="00D83719">
        <w:rPr>
          <w:rFonts w:ascii="Tahoma" w:hAnsi="Tahoma" w:cs="Tahoma"/>
          <w:b/>
          <w:sz w:val="18"/>
          <w:szCs w:val="18"/>
        </w:rPr>
        <w:t>.</w:t>
      </w:r>
      <w:r w:rsidRPr="00D83719">
        <w:rPr>
          <w:rFonts w:ascii="Tahoma" w:hAnsi="Tahoma" w:cs="Tahoma"/>
          <w:sz w:val="18"/>
          <w:szCs w:val="18"/>
        </w:rPr>
        <w:t xml:space="preserve"> i składa się z oryginalnych części.</w:t>
      </w:r>
    </w:p>
    <w:p w14:paraId="2F576D0B" w14:textId="77777777" w:rsidR="002662CF" w:rsidRPr="00D83719" w:rsidRDefault="002662CF" w:rsidP="002662CF">
      <w:pPr>
        <w:numPr>
          <w:ilvl w:val="0"/>
          <w:numId w:val="53"/>
        </w:numPr>
        <w:jc w:val="both"/>
        <w:rPr>
          <w:rFonts w:ascii="Tahoma" w:hAnsi="Tahoma" w:cs="Tahoma"/>
          <w:sz w:val="18"/>
          <w:szCs w:val="18"/>
        </w:rPr>
      </w:pPr>
      <w:r w:rsidRPr="00D83719">
        <w:rPr>
          <w:rFonts w:ascii="Tahoma" w:hAnsi="Tahoma" w:cs="Tahoma"/>
          <w:sz w:val="18"/>
          <w:szCs w:val="18"/>
        </w:rPr>
        <w:t xml:space="preserve">Przeglądy i serwis sprzętów wykonuje firma …………………………………..…………. (kontakt do serwisu: adres, nr telefonu, faksu, e-mail) tel. ………………………..………, faks:……………………………. </w:t>
      </w:r>
    </w:p>
    <w:p w14:paraId="47FF06C7" w14:textId="77777777" w:rsidR="002662CF" w:rsidRDefault="002662CF" w:rsidP="002662CF">
      <w:pPr>
        <w:numPr>
          <w:ilvl w:val="0"/>
          <w:numId w:val="53"/>
        </w:numPr>
        <w:jc w:val="both"/>
        <w:rPr>
          <w:rFonts w:ascii="Tahoma" w:hAnsi="Tahoma" w:cs="Tahoma"/>
          <w:sz w:val="18"/>
          <w:szCs w:val="18"/>
        </w:rPr>
      </w:pPr>
      <w:r>
        <w:rPr>
          <w:rFonts w:ascii="Tahoma" w:hAnsi="Tahoma" w:cs="Tahoma"/>
          <w:sz w:val="18"/>
          <w:szCs w:val="18"/>
        </w:rPr>
        <w:t xml:space="preserve">W ramach gwarancji </w:t>
      </w:r>
      <w:r w:rsidRPr="00D83719">
        <w:rPr>
          <w:rFonts w:ascii="Tahoma" w:hAnsi="Tahoma" w:cs="Tahoma"/>
          <w:sz w:val="18"/>
          <w:szCs w:val="18"/>
        </w:rPr>
        <w:t>Wykonawca zobowiązuje się do</w:t>
      </w:r>
      <w:r>
        <w:rPr>
          <w:rFonts w:ascii="Tahoma" w:hAnsi="Tahoma" w:cs="Tahoma"/>
          <w:sz w:val="18"/>
          <w:szCs w:val="18"/>
        </w:rPr>
        <w:t xml:space="preserve"> naprawy przedmiotu zamówienia na następujących warunkach:</w:t>
      </w:r>
    </w:p>
    <w:p w14:paraId="1DB3DA95" w14:textId="77777777" w:rsidR="002662CF" w:rsidRDefault="002662CF" w:rsidP="002662CF">
      <w:pPr>
        <w:numPr>
          <w:ilvl w:val="4"/>
          <w:numId w:val="42"/>
        </w:numPr>
        <w:ind w:left="993"/>
        <w:jc w:val="both"/>
        <w:rPr>
          <w:rFonts w:ascii="Tahoma" w:hAnsi="Tahoma" w:cs="Tahoma"/>
          <w:sz w:val="18"/>
          <w:szCs w:val="18"/>
        </w:rPr>
      </w:pPr>
      <w:r w:rsidRPr="00D83719">
        <w:rPr>
          <w:rFonts w:ascii="Tahoma" w:hAnsi="Tahoma" w:cs="Tahoma"/>
          <w:sz w:val="18"/>
          <w:szCs w:val="18"/>
        </w:rPr>
        <w:t xml:space="preserve">czas reakcji serwisu wynosi do 2 dni roboczych, czas naprawy wynosi do 7 dni roboczych od daty zgłoszenia awarii, w przypadkach szczególnych (np. konieczności sprowadzenia części zamiennych z zagranicy) do 14 dni roboczych; za dni robocze uważa się w niniejszej umowie dni od </w:t>
      </w:r>
      <w:proofErr w:type="spellStart"/>
      <w:r w:rsidRPr="00D83719">
        <w:rPr>
          <w:rFonts w:ascii="Tahoma" w:hAnsi="Tahoma" w:cs="Tahoma"/>
          <w:sz w:val="18"/>
          <w:szCs w:val="18"/>
        </w:rPr>
        <w:t>pon</w:t>
      </w:r>
      <w:proofErr w:type="spellEnd"/>
      <w:r w:rsidRPr="00D83719">
        <w:rPr>
          <w:rFonts w:ascii="Tahoma" w:hAnsi="Tahoma" w:cs="Tahoma"/>
          <w:sz w:val="18"/>
          <w:szCs w:val="18"/>
        </w:rPr>
        <w:t xml:space="preserve"> do </w:t>
      </w:r>
      <w:proofErr w:type="spellStart"/>
      <w:r w:rsidRPr="00D83719">
        <w:rPr>
          <w:rFonts w:ascii="Tahoma" w:hAnsi="Tahoma" w:cs="Tahoma"/>
          <w:sz w:val="18"/>
          <w:szCs w:val="18"/>
        </w:rPr>
        <w:t>pt</w:t>
      </w:r>
      <w:proofErr w:type="spellEnd"/>
      <w:r w:rsidRPr="00D83719">
        <w:rPr>
          <w:rFonts w:ascii="Tahoma" w:hAnsi="Tahoma" w:cs="Tahoma"/>
          <w:sz w:val="18"/>
          <w:szCs w:val="18"/>
        </w:rPr>
        <w:t xml:space="preserve"> z wyłączeniem dni ustawowo wolnych od pracy,</w:t>
      </w:r>
    </w:p>
    <w:p w14:paraId="17D55B40" w14:textId="77777777" w:rsidR="002662CF" w:rsidRDefault="002662CF" w:rsidP="002662CF">
      <w:pPr>
        <w:numPr>
          <w:ilvl w:val="4"/>
          <w:numId w:val="42"/>
        </w:numPr>
        <w:ind w:left="993"/>
        <w:jc w:val="both"/>
        <w:rPr>
          <w:rFonts w:ascii="Tahoma" w:hAnsi="Tahoma" w:cs="Tahoma"/>
          <w:sz w:val="18"/>
          <w:szCs w:val="18"/>
        </w:rPr>
      </w:pPr>
      <w:r w:rsidRPr="00C32202">
        <w:rPr>
          <w:rFonts w:ascii="Tahoma" w:hAnsi="Tahoma" w:cs="Tahoma"/>
          <w:sz w:val="18"/>
          <w:szCs w:val="18"/>
        </w:rPr>
        <w:t>w przypadku 3-krotnej (z przyczyn niezależnych od Użytkownika) naprawy gwarancyjnej tego samego elementu lub podzespołu, wchodzącego w skład przedmiotu zamówienia, Wykonawca zobowiązany jest wymienić wadliwy element, podzespół na nowy wolny od wad,</w:t>
      </w:r>
    </w:p>
    <w:p w14:paraId="6F1A66E9" w14:textId="77777777" w:rsidR="002662CF" w:rsidRDefault="002662CF" w:rsidP="002662CF">
      <w:pPr>
        <w:numPr>
          <w:ilvl w:val="4"/>
          <w:numId w:val="42"/>
        </w:numPr>
        <w:ind w:left="993"/>
        <w:jc w:val="both"/>
        <w:rPr>
          <w:rFonts w:ascii="Tahoma" w:hAnsi="Tahoma" w:cs="Tahoma"/>
          <w:sz w:val="18"/>
          <w:szCs w:val="18"/>
        </w:rPr>
      </w:pPr>
      <w:r w:rsidRPr="00C32202">
        <w:rPr>
          <w:rFonts w:ascii="Tahoma" w:hAnsi="Tahoma" w:cs="Tahoma"/>
          <w:sz w:val="18"/>
          <w:szCs w:val="18"/>
        </w:rPr>
        <w:t>maksymalna liczba napraw gwarancyjnych uprawniająca do wymiany przedmiotu zamówienia na nowy – 5 napraw istotnych (przez co rozumie się wszelkie usterki uniemożliwiające pracę urządzenia) dla funkcjonowania przedmiotu zamówienia części lub podzespołu,</w:t>
      </w:r>
    </w:p>
    <w:p w14:paraId="62EAEF7B" w14:textId="77777777" w:rsidR="002662CF" w:rsidRDefault="002662CF" w:rsidP="002662CF">
      <w:pPr>
        <w:numPr>
          <w:ilvl w:val="4"/>
          <w:numId w:val="42"/>
        </w:numPr>
        <w:ind w:left="993"/>
        <w:jc w:val="both"/>
        <w:rPr>
          <w:rFonts w:ascii="Tahoma" w:hAnsi="Tahoma" w:cs="Tahoma"/>
          <w:sz w:val="18"/>
          <w:szCs w:val="18"/>
        </w:rPr>
      </w:pPr>
      <w:r w:rsidRPr="00C32202">
        <w:rPr>
          <w:rFonts w:ascii="Tahoma" w:hAnsi="Tahoma" w:cs="Tahoma"/>
          <w:sz w:val="18"/>
          <w:szCs w:val="18"/>
        </w:rPr>
        <w:t>w przypadku przekroczenia terminu 14 dni roboczych na naprawę Wykonawca dostarczy bezpłatnie sprzęt zastępczy.</w:t>
      </w:r>
    </w:p>
    <w:p w14:paraId="69F21ED1" w14:textId="77777777" w:rsidR="002662CF" w:rsidRDefault="002662CF" w:rsidP="002662CF">
      <w:pPr>
        <w:numPr>
          <w:ilvl w:val="4"/>
          <w:numId w:val="42"/>
        </w:numPr>
        <w:ind w:left="993"/>
        <w:jc w:val="both"/>
        <w:rPr>
          <w:rFonts w:ascii="Tahoma" w:hAnsi="Tahoma" w:cs="Tahoma"/>
          <w:sz w:val="18"/>
          <w:szCs w:val="18"/>
        </w:rPr>
      </w:pPr>
      <w:r w:rsidRPr="00C32202">
        <w:rPr>
          <w:rFonts w:ascii="Tahoma" w:hAnsi="Tahoma" w:cs="Tahoma"/>
          <w:sz w:val="18"/>
          <w:szCs w:val="18"/>
        </w:rPr>
        <w:t xml:space="preserve">Wykonawca udziela </w:t>
      </w:r>
      <w:r w:rsidRPr="00C32202">
        <w:rPr>
          <w:rFonts w:ascii="Tahoma" w:hAnsi="Tahoma" w:cs="Tahoma"/>
          <w:b/>
          <w:sz w:val="18"/>
          <w:szCs w:val="18"/>
        </w:rPr>
        <w:t>12-miesięcznej</w:t>
      </w:r>
      <w:r w:rsidRPr="00C32202">
        <w:rPr>
          <w:rFonts w:ascii="Tahoma" w:hAnsi="Tahoma" w:cs="Tahoma"/>
          <w:sz w:val="18"/>
          <w:szCs w:val="18"/>
        </w:rPr>
        <w:t xml:space="preserve"> gwarancji na części instalowane w ostatnim roku gwarancji,</w:t>
      </w:r>
    </w:p>
    <w:p w14:paraId="08952FAA" w14:textId="77777777" w:rsidR="002662CF" w:rsidRDefault="002662CF" w:rsidP="002662CF">
      <w:pPr>
        <w:numPr>
          <w:ilvl w:val="4"/>
          <w:numId w:val="42"/>
        </w:numPr>
        <w:ind w:left="993"/>
        <w:jc w:val="both"/>
        <w:rPr>
          <w:rFonts w:ascii="Tahoma" w:hAnsi="Tahoma" w:cs="Tahoma"/>
          <w:sz w:val="18"/>
          <w:szCs w:val="18"/>
        </w:rPr>
      </w:pPr>
      <w:r w:rsidRPr="00C32202">
        <w:rPr>
          <w:rFonts w:ascii="Tahoma" w:hAnsi="Tahoma" w:cs="Tahoma"/>
          <w:sz w:val="18"/>
          <w:szCs w:val="18"/>
        </w:rPr>
        <w:t>Wykonawca zobowiązuje się do załatwienia wszelkich formalności celnych, związanych z ewentualną wymianą przedmiotu zamówienia na nowy, jego wysyłką do naprawy gwarancyjnej i odbiorem, lub z importem części zamiennych i oprogramowania, we własnym zakresie – bez udziału Zamawiającego. W przypadku konieczności naprawy poza siedzibą Zamawiającego wszelkie koszty dotyczące transportu i naprawy pokrywa Wykonawca,</w:t>
      </w:r>
    </w:p>
    <w:p w14:paraId="5E524A46" w14:textId="77777777" w:rsidR="002662CF" w:rsidRDefault="002662CF" w:rsidP="002662CF">
      <w:pPr>
        <w:numPr>
          <w:ilvl w:val="4"/>
          <w:numId w:val="42"/>
        </w:numPr>
        <w:ind w:left="993"/>
        <w:jc w:val="both"/>
        <w:rPr>
          <w:rFonts w:ascii="Tahoma" w:hAnsi="Tahoma" w:cs="Tahoma"/>
          <w:sz w:val="18"/>
          <w:szCs w:val="18"/>
        </w:rPr>
      </w:pPr>
      <w:r w:rsidRPr="00C32202">
        <w:rPr>
          <w:rFonts w:ascii="Tahoma" w:hAnsi="Tahoma" w:cs="Tahoma"/>
          <w:sz w:val="18"/>
          <w:szCs w:val="18"/>
        </w:rPr>
        <w:t>czas trwania naprawy gwarancyjnej powoduje przedłużenie okresu gwarancji o pełny okres niesprawności dostarczonego przedmiotu zamówienia, potwierdzone wpisem w paszporcie,</w:t>
      </w:r>
    </w:p>
    <w:p w14:paraId="15F83E24" w14:textId="77777777" w:rsidR="002662CF" w:rsidRDefault="002662CF" w:rsidP="002662CF">
      <w:pPr>
        <w:numPr>
          <w:ilvl w:val="4"/>
          <w:numId w:val="42"/>
        </w:numPr>
        <w:ind w:left="993"/>
        <w:jc w:val="both"/>
        <w:rPr>
          <w:rFonts w:ascii="Tahoma" w:hAnsi="Tahoma" w:cs="Tahoma"/>
          <w:sz w:val="18"/>
          <w:szCs w:val="18"/>
        </w:rPr>
      </w:pPr>
      <w:r w:rsidRPr="00C32202">
        <w:rPr>
          <w:rFonts w:ascii="Tahoma" w:hAnsi="Tahoma" w:cs="Tahoma"/>
          <w:sz w:val="18"/>
          <w:szCs w:val="18"/>
        </w:rPr>
        <w:t>naprawy będą wykonywane przez serwis gwarancyjny tylko w czasie uzgodnionym z Zamawiającym,</w:t>
      </w:r>
    </w:p>
    <w:p w14:paraId="6F74B554" w14:textId="77777777" w:rsidR="002662CF" w:rsidRPr="00C32202" w:rsidRDefault="002662CF" w:rsidP="002662CF">
      <w:pPr>
        <w:numPr>
          <w:ilvl w:val="4"/>
          <w:numId w:val="42"/>
        </w:numPr>
        <w:ind w:left="993"/>
        <w:jc w:val="both"/>
        <w:rPr>
          <w:rFonts w:ascii="Tahoma" w:hAnsi="Tahoma" w:cs="Tahoma"/>
          <w:sz w:val="18"/>
          <w:szCs w:val="18"/>
        </w:rPr>
      </w:pPr>
      <w:r w:rsidRPr="00C32202">
        <w:rPr>
          <w:rFonts w:ascii="Tahoma" w:hAnsi="Tahoma" w:cs="Tahoma"/>
          <w:sz w:val="18"/>
          <w:szCs w:val="18"/>
        </w:rPr>
        <w:t>koszt dojazdu</w:t>
      </w:r>
      <w:r>
        <w:rPr>
          <w:rFonts w:ascii="Tahoma" w:hAnsi="Tahoma" w:cs="Tahoma"/>
          <w:sz w:val="18"/>
          <w:szCs w:val="18"/>
        </w:rPr>
        <w:t xml:space="preserve"> do Zamawiającego celem wykonania obowiązku gwarancyjnego</w:t>
      </w:r>
      <w:r w:rsidRPr="00C32202">
        <w:rPr>
          <w:rFonts w:ascii="Tahoma" w:hAnsi="Tahoma" w:cs="Tahoma"/>
          <w:sz w:val="18"/>
          <w:szCs w:val="18"/>
        </w:rPr>
        <w:t xml:space="preserve"> jest wliczony w koszt naprawy.</w:t>
      </w:r>
    </w:p>
    <w:p w14:paraId="6B5D57F1" w14:textId="77777777" w:rsidR="002662CF" w:rsidRPr="00C32202" w:rsidRDefault="002662CF" w:rsidP="002662CF">
      <w:pPr>
        <w:numPr>
          <w:ilvl w:val="0"/>
          <w:numId w:val="53"/>
        </w:numPr>
        <w:jc w:val="both"/>
        <w:rPr>
          <w:rFonts w:ascii="Tahoma" w:hAnsi="Tahoma" w:cs="Tahoma"/>
          <w:sz w:val="18"/>
          <w:szCs w:val="18"/>
        </w:rPr>
      </w:pPr>
      <w:r w:rsidRPr="00C32202">
        <w:rPr>
          <w:rFonts w:ascii="Tahoma" w:hAnsi="Tahoma" w:cs="Tahoma"/>
          <w:sz w:val="18"/>
          <w:szCs w:val="18"/>
        </w:rPr>
        <w:lastRenderedPageBreak/>
        <w:t>Wykonawca  jest zobowiązany do zabezpieczenia w części zamienne na okres min. 8 lat od daty uruchomienia sprzętu, z tym zastrzeżeniem, że okres dostępności części dla sprzętu komputerowego powinien wynosić 5 lat, z zastrzeżeniem zachowania funkcjonalności urządzenia przez 10 lat.</w:t>
      </w:r>
    </w:p>
    <w:p w14:paraId="77039F46" w14:textId="77777777" w:rsidR="002662CF" w:rsidRPr="00D83719" w:rsidRDefault="002662CF" w:rsidP="002662CF">
      <w:pPr>
        <w:numPr>
          <w:ilvl w:val="0"/>
          <w:numId w:val="53"/>
        </w:numPr>
        <w:jc w:val="both"/>
        <w:rPr>
          <w:rFonts w:ascii="Tahoma" w:hAnsi="Tahoma" w:cs="Tahoma"/>
          <w:sz w:val="18"/>
          <w:szCs w:val="18"/>
        </w:rPr>
      </w:pPr>
      <w:r>
        <w:rPr>
          <w:rFonts w:ascii="Tahoma" w:hAnsi="Tahoma" w:cs="Tahoma"/>
          <w:sz w:val="18"/>
          <w:szCs w:val="18"/>
        </w:rPr>
        <w:t>Wykonawca zobowiązuje się nadto do wykonania w ramach gwarancji:</w:t>
      </w:r>
    </w:p>
    <w:p w14:paraId="610241D4" w14:textId="77777777" w:rsidR="002662CF" w:rsidRPr="00D83719" w:rsidRDefault="002662CF" w:rsidP="002662CF">
      <w:pPr>
        <w:numPr>
          <w:ilvl w:val="0"/>
          <w:numId w:val="57"/>
        </w:numPr>
        <w:tabs>
          <w:tab w:val="left" w:pos="720"/>
        </w:tabs>
        <w:jc w:val="both"/>
        <w:rPr>
          <w:rFonts w:ascii="Tahoma" w:hAnsi="Tahoma" w:cs="Tahoma"/>
          <w:sz w:val="18"/>
          <w:szCs w:val="18"/>
        </w:rPr>
      </w:pPr>
      <w:r w:rsidRPr="00D83719">
        <w:rPr>
          <w:rFonts w:ascii="Tahoma" w:hAnsi="Tahoma" w:cs="Tahoma"/>
          <w:sz w:val="18"/>
          <w:szCs w:val="18"/>
        </w:rPr>
        <w:t>przeglądów (potwierdzonych wpisem w paszport techniczny) przedmiotu zamówienia w ilości przynajmniej  raz w roku lub częściej, zgodnie z zaleceniami producenta i w zakresie zgodnym z wymogami określonymi w dokumentacji technicznej łącznie z bezpłatną wymianą wszystkich części podlegających gwarancji i  niezbędnych do wykonania przeglądu. Ostatni przegląd w ostatnim miesiącu gwarancji (oświadczenie Wykonawcy należy dostarczyć wraz z dostawą do Zamawiającego),</w:t>
      </w:r>
    </w:p>
    <w:p w14:paraId="2EA45688" w14:textId="77777777" w:rsidR="002662CF" w:rsidRPr="00D83719" w:rsidRDefault="002662CF" w:rsidP="002662CF">
      <w:pPr>
        <w:numPr>
          <w:ilvl w:val="0"/>
          <w:numId w:val="57"/>
        </w:numPr>
        <w:jc w:val="both"/>
        <w:rPr>
          <w:rFonts w:ascii="Tahoma" w:hAnsi="Tahoma" w:cs="Tahoma"/>
          <w:sz w:val="18"/>
          <w:szCs w:val="18"/>
        </w:rPr>
      </w:pPr>
      <w:r w:rsidRPr="00D83719">
        <w:rPr>
          <w:rFonts w:ascii="Tahoma" w:hAnsi="Tahoma" w:cs="Tahoma"/>
          <w:sz w:val="18"/>
          <w:szCs w:val="18"/>
        </w:rPr>
        <w:t>bieżąc</w:t>
      </w:r>
      <w:r>
        <w:rPr>
          <w:rFonts w:ascii="Tahoma" w:hAnsi="Tahoma" w:cs="Tahoma"/>
          <w:sz w:val="18"/>
          <w:szCs w:val="18"/>
        </w:rPr>
        <w:t>ych</w:t>
      </w:r>
      <w:r w:rsidRPr="00D83719">
        <w:rPr>
          <w:rFonts w:ascii="Tahoma" w:hAnsi="Tahoma" w:cs="Tahoma"/>
          <w:sz w:val="18"/>
          <w:szCs w:val="18"/>
        </w:rPr>
        <w:t xml:space="preserve"> aktualizacj</w:t>
      </w:r>
      <w:r>
        <w:rPr>
          <w:rFonts w:ascii="Tahoma" w:hAnsi="Tahoma" w:cs="Tahoma"/>
          <w:sz w:val="18"/>
          <w:szCs w:val="18"/>
        </w:rPr>
        <w:t>i</w:t>
      </w:r>
      <w:r w:rsidRPr="00D83719">
        <w:rPr>
          <w:rFonts w:ascii="Tahoma" w:hAnsi="Tahoma" w:cs="Tahoma"/>
          <w:sz w:val="18"/>
          <w:szCs w:val="18"/>
        </w:rPr>
        <w:t xml:space="preserve"> wersji oprogramowania (o ile nie będą wymagały zmian sprzętowych lub nowych licencji PC)</w:t>
      </w:r>
    </w:p>
    <w:p w14:paraId="71986430" w14:textId="77777777" w:rsidR="002662CF" w:rsidRPr="00D83719" w:rsidRDefault="002662CF" w:rsidP="002662CF">
      <w:pPr>
        <w:numPr>
          <w:ilvl w:val="0"/>
          <w:numId w:val="53"/>
        </w:numPr>
        <w:jc w:val="both"/>
        <w:rPr>
          <w:rFonts w:ascii="Tahoma" w:hAnsi="Tahoma" w:cs="Tahoma"/>
          <w:sz w:val="18"/>
          <w:szCs w:val="18"/>
        </w:rPr>
      </w:pPr>
      <w:r w:rsidRPr="00D83719">
        <w:rPr>
          <w:rFonts w:ascii="Tahoma" w:hAnsi="Tahoma" w:cs="Tahoma"/>
          <w:sz w:val="18"/>
          <w:szCs w:val="18"/>
        </w:rPr>
        <w:t xml:space="preserve">Zamawiający zastrzega sobie korzystanie z uprawnienia wynikającego z art. 579 kodeksu cywilnego, to jest korzystania </w:t>
      </w:r>
      <w:r w:rsidRPr="00D83719">
        <w:rPr>
          <w:rFonts w:ascii="Tahoma" w:hAnsi="Tahoma" w:cs="Tahoma"/>
          <w:sz w:val="18"/>
          <w:szCs w:val="18"/>
        </w:rPr>
        <w:br/>
        <w:t>z rękojmi niezależnie od gwarancji.</w:t>
      </w:r>
    </w:p>
    <w:p w14:paraId="7E487BE5" w14:textId="77777777" w:rsidR="002662CF" w:rsidRDefault="002662CF" w:rsidP="002662CF">
      <w:pPr>
        <w:numPr>
          <w:ilvl w:val="0"/>
          <w:numId w:val="53"/>
        </w:numPr>
        <w:jc w:val="both"/>
        <w:rPr>
          <w:rFonts w:ascii="Tahoma" w:hAnsi="Tahoma" w:cs="Tahoma"/>
          <w:sz w:val="18"/>
          <w:szCs w:val="18"/>
        </w:rPr>
      </w:pPr>
      <w:r w:rsidRPr="00D83719">
        <w:rPr>
          <w:rFonts w:ascii="Tahoma" w:hAnsi="Tahoma" w:cs="Tahoma"/>
          <w:sz w:val="18"/>
          <w:szCs w:val="18"/>
        </w:rPr>
        <w:t xml:space="preserve">Wykonawca zobowiązuje się do zapewnienia możliwości zawarcia odrębnej umowy na odpłatny serwis pogwarancyjny. </w:t>
      </w:r>
    </w:p>
    <w:p w14:paraId="3DC60723" w14:textId="77777777" w:rsidR="002662CF" w:rsidRPr="005E51F9" w:rsidRDefault="002662CF" w:rsidP="002662CF">
      <w:pPr>
        <w:numPr>
          <w:ilvl w:val="0"/>
          <w:numId w:val="53"/>
        </w:numPr>
        <w:jc w:val="both"/>
        <w:rPr>
          <w:rFonts w:ascii="Tahoma" w:hAnsi="Tahoma" w:cs="Tahoma"/>
          <w:sz w:val="18"/>
          <w:szCs w:val="18"/>
        </w:rPr>
      </w:pPr>
      <w:r w:rsidRPr="005E51F9">
        <w:rPr>
          <w:rFonts w:ascii="Tahoma" w:hAnsi="Tahoma" w:cs="Tahoma"/>
          <w:sz w:val="18"/>
          <w:szCs w:val="18"/>
        </w:rPr>
        <w:t xml:space="preserve"> Wykonawca będzie dokonywać wymiany </w:t>
      </w:r>
      <w:r>
        <w:rPr>
          <w:rFonts w:ascii="Tahoma" w:hAnsi="Tahoma" w:cs="Tahoma"/>
          <w:sz w:val="18"/>
          <w:szCs w:val="18"/>
        </w:rPr>
        <w:t>sprzętu</w:t>
      </w:r>
      <w:r w:rsidRPr="005E51F9">
        <w:rPr>
          <w:rFonts w:ascii="Tahoma" w:hAnsi="Tahoma" w:cs="Tahoma"/>
          <w:sz w:val="18"/>
          <w:szCs w:val="18"/>
        </w:rPr>
        <w:t xml:space="preserve"> objętego gwarancją, o której mowa w ust.1 niniejszego paragrafu </w:t>
      </w:r>
      <w:r w:rsidRPr="005E51F9">
        <w:rPr>
          <w:rFonts w:ascii="Tahoma" w:hAnsi="Tahoma" w:cs="Tahoma"/>
          <w:sz w:val="18"/>
          <w:szCs w:val="18"/>
        </w:rPr>
        <w:br/>
        <w:t>zgodnie z ust. 4 lit. c i ust. 5 niniejszego paragrafu w siedzibie Zamawiającego w ciągu trzech tygodni od dnia zgłoszenia wadliwości.</w:t>
      </w:r>
    </w:p>
    <w:p w14:paraId="5C76C2DC" w14:textId="77777777" w:rsidR="002662CF" w:rsidRDefault="002662CF" w:rsidP="006E68FD">
      <w:pPr>
        <w:jc w:val="center"/>
        <w:rPr>
          <w:rFonts w:ascii="Tahoma" w:hAnsi="Tahoma" w:cs="Tahoma"/>
          <w:sz w:val="18"/>
          <w:szCs w:val="18"/>
        </w:rPr>
      </w:pPr>
    </w:p>
    <w:p w14:paraId="06A52AAC" w14:textId="77777777" w:rsidR="002662CF" w:rsidRDefault="002662CF" w:rsidP="006E68FD">
      <w:pPr>
        <w:jc w:val="center"/>
        <w:rPr>
          <w:rFonts w:ascii="Tahoma" w:hAnsi="Tahoma" w:cs="Tahoma"/>
          <w:sz w:val="18"/>
          <w:szCs w:val="18"/>
        </w:rPr>
      </w:pPr>
    </w:p>
    <w:p w14:paraId="3F85D7BD" w14:textId="77777777" w:rsidR="002662CF" w:rsidRPr="00AA620D" w:rsidRDefault="002662CF" w:rsidP="002662CF">
      <w:pPr>
        <w:keepNext/>
        <w:jc w:val="center"/>
        <w:outlineLvl w:val="3"/>
        <w:rPr>
          <w:rFonts w:ascii="Tahoma" w:hAnsi="Tahoma" w:cs="Tahoma"/>
          <w:b/>
          <w:sz w:val="20"/>
          <w:szCs w:val="20"/>
        </w:rPr>
      </w:pPr>
      <w:r w:rsidRPr="00AA620D">
        <w:rPr>
          <w:rFonts w:ascii="Tahoma" w:hAnsi="Tahoma" w:cs="Tahoma"/>
          <w:b/>
          <w:sz w:val="20"/>
          <w:szCs w:val="20"/>
        </w:rPr>
        <w:t xml:space="preserve">§ 9   </w:t>
      </w:r>
    </w:p>
    <w:p w14:paraId="0CB244E1" w14:textId="77777777" w:rsidR="002662CF" w:rsidRPr="00AA620D" w:rsidRDefault="002662CF" w:rsidP="002662CF">
      <w:pPr>
        <w:jc w:val="center"/>
        <w:rPr>
          <w:rFonts w:ascii="Tahoma" w:hAnsi="Tahoma" w:cs="Tahoma"/>
          <w:b/>
          <w:sz w:val="20"/>
          <w:szCs w:val="20"/>
        </w:rPr>
      </w:pPr>
      <w:r w:rsidRPr="00AA620D">
        <w:rPr>
          <w:rFonts w:ascii="Tahoma" w:hAnsi="Tahoma" w:cs="Tahoma"/>
          <w:b/>
          <w:sz w:val="20"/>
          <w:szCs w:val="20"/>
        </w:rPr>
        <w:t>Kary Umowne</w:t>
      </w:r>
    </w:p>
    <w:p w14:paraId="2E092FB3" w14:textId="6A87F6C7" w:rsidR="002662CF" w:rsidRPr="00AA620D" w:rsidRDefault="002662CF" w:rsidP="002662CF">
      <w:pPr>
        <w:numPr>
          <w:ilvl w:val="2"/>
          <w:numId w:val="54"/>
        </w:numPr>
        <w:jc w:val="both"/>
        <w:rPr>
          <w:rFonts w:ascii="Tahoma" w:hAnsi="Tahoma" w:cs="Tahoma"/>
          <w:sz w:val="18"/>
          <w:szCs w:val="18"/>
        </w:rPr>
      </w:pPr>
      <w:r w:rsidRPr="00AA620D">
        <w:rPr>
          <w:rFonts w:ascii="Tahoma" w:hAnsi="Tahoma" w:cs="Tahoma"/>
          <w:sz w:val="18"/>
          <w:szCs w:val="18"/>
        </w:rPr>
        <w:t xml:space="preserve">Za zwłokę w </w:t>
      </w:r>
      <w:r w:rsidR="00FD5783">
        <w:rPr>
          <w:rFonts w:ascii="Tahoma" w:hAnsi="Tahoma" w:cs="Tahoma"/>
          <w:sz w:val="18"/>
          <w:szCs w:val="18"/>
        </w:rPr>
        <w:t xml:space="preserve">realizacji umowy w terminie określonym w §2 ust. 1 powyżej </w:t>
      </w:r>
      <w:r w:rsidRPr="00AA620D">
        <w:rPr>
          <w:rFonts w:ascii="Tahoma" w:hAnsi="Tahoma" w:cs="Tahoma"/>
          <w:sz w:val="18"/>
          <w:szCs w:val="18"/>
        </w:rPr>
        <w:t xml:space="preserve">Wykonawca zapłaci Zamawiającemu karę umowną w wysokości 0,5% wartości wynagrodzenia brutto, o którym mowa w § 1 ust. 1 za każdy dzień zwłoki, jednak łącznie nie więcej niż 10% wartości łącznego wynagrodzenia brutto. </w:t>
      </w:r>
    </w:p>
    <w:p w14:paraId="3177B634" w14:textId="61BFE642" w:rsidR="002662CF" w:rsidRPr="00AA620D" w:rsidRDefault="002662CF" w:rsidP="002662CF">
      <w:pPr>
        <w:numPr>
          <w:ilvl w:val="2"/>
          <w:numId w:val="54"/>
        </w:numPr>
        <w:jc w:val="both"/>
        <w:rPr>
          <w:rFonts w:ascii="Tahoma" w:hAnsi="Tahoma" w:cs="Tahoma"/>
          <w:sz w:val="18"/>
          <w:szCs w:val="18"/>
        </w:rPr>
      </w:pPr>
      <w:r w:rsidRPr="00AA620D">
        <w:rPr>
          <w:rFonts w:ascii="Tahoma" w:hAnsi="Tahoma" w:cs="Tahoma"/>
          <w:sz w:val="18"/>
          <w:szCs w:val="18"/>
        </w:rPr>
        <w:t xml:space="preserve">Za zwłokę w wykonaniu obowiązku </w:t>
      </w:r>
      <w:r w:rsidR="00C66975">
        <w:rPr>
          <w:rFonts w:ascii="Tahoma" w:hAnsi="Tahoma" w:cs="Tahoma"/>
          <w:sz w:val="18"/>
          <w:szCs w:val="18"/>
        </w:rPr>
        <w:t>określonego w</w:t>
      </w:r>
      <w:r w:rsidRPr="00AA620D">
        <w:rPr>
          <w:rFonts w:ascii="Tahoma" w:hAnsi="Tahoma" w:cs="Tahoma"/>
          <w:sz w:val="18"/>
          <w:szCs w:val="18"/>
        </w:rPr>
        <w:t xml:space="preserve"> § 8 ust. 4 lit. d, Wykonawca zapłaci Zamawiającemu karę umowną w wysokości 0,1 % wartości wynagrodzenia brutto, o którym mowa w § 1 ust. 1 za każdy dzień zwłoki, jednak łącznie nie więcej niż 10% wartości łącznego wynagrodzenia brutto. </w:t>
      </w:r>
    </w:p>
    <w:p w14:paraId="00A7BC4A" w14:textId="5C8E3936" w:rsidR="002662CF" w:rsidRPr="00AA620D" w:rsidRDefault="002662CF" w:rsidP="002662CF">
      <w:pPr>
        <w:numPr>
          <w:ilvl w:val="2"/>
          <w:numId w:val="54"/>
        </w:numPr>
        <w:jc w:val="both"/>
        <w:rPr>
          <w:rFonts w:ascii="Tahoma" w:hAnsi="Tahoma" w:cs="Tahoma"/>
          <w:sz w:val="18"/>
          <w:szCs w:val="18"/>
        </w:rPr>
      </w:pPr>
      <w:r w:rsidRPr="00AA620D">
        <w:rPr>
          <w:rFonts w:ascii="Tahoma" w:hAnsi="Tahoma" w:cs="Tahoma"/>
          <w:sz w:val="18"/>
          <w:szCs w:val="18"/>
        </w:rPr>
        <w:t xml:space="preserve">W przypadku odstąpienia od umowy przez którąkolwiek ze stron z przyczyn leżących po stronie Wykonawcy, </w:t>
      </w:r>
      <w:r w:rsidR="000A4535">
        <w:rPr>
          <w:rFonts w:ascii="Tahoma" w:hAnsi="Tahoma" w:cs="Tahoma"/>
          <w:sz w:val="18"/>
          <w:szCs w:val="18"/>
        </w:rPr>
        <w:t>Wykonawca z</w:t>
      </w:r>
      <w:r w:rsidRPr="00AA620D">
        <w:rPr>
          <w:rFonts w:ascii="Tahoma" w:hAnsi="Tahoma" w:cs="Tahoma"/>
          <w:sz w:val="18"/>
          <w:szCs w:val="18"/>
        </w:rPr>
        <w:t>apłaci na rzecz Zamawiającego karę umowną w wysokości 10% wartości łącznego wynagrodzenia brutto, o którym mowa w § 1 ust. 1.</w:t>
      </w:r>
    </w:p>
    <w:p w14:paraId="3DEF00C8" w14:textId="77777777" w:rsidR="002662CF" w:rsidRPr="00AA620D" w:rsidRDefault="002662CF" w:rsidP="002662CF">
      <w:pPr>
        <w:numPr>
          <w:ilvl w:val="2"/>
          <w:numId w:val="54"/>
        </w:numPr>
        <w:jc w:val="both"/>
        <w:rPr>
          <w:rFonts w:ascii="Tahoma" w:hAnsi="Tahoma" w:cs="Tahoma"/>
          <w:sz w:val="18"/>
          <w:szCs w:val="18"/>
        </w:rPr>
      </w:pPr>
      <w:r w:rsidRPr="00AA620D">
        <w:rPr>
          <w:rFonts w:ascii="Tahoma" w:hAnsi="Tahoma" w:cs="Tahoma"/>
          <w:sz w:val="18"/>
          <w:szCs w:val="18"/>
        </w:rPr>
        <w:t>Kary umowne są niezależne od siebie, ale ich łączna wysokość nie może przekroczyć 30 % kwoty łącznego wynagrodzenia brutto określonego w § 1 ust.1 umowy.</w:t>
      </w:r>
    </w:p>
    <w:p w14:paraId="14FDBE58" w14:textId="77777777" w:rsidR="002662CF" w:rsidRPr="00AA620D" w:rsidRDefault="002662CF" w:rsidP="002662CF">
      <w:pPr>
        <w:numPr>
          <w:ilvl w:val="2"/>
          <w:numId w:val="54"/>
        </w:numPr>
        <w:jc w:val="both"/>
        <w:rPr>
          <w:rFonts w:ascii="Tahoma" w:hAnsi="Tahoma" w:cs="Tahoma"/>
          <w:sz w:val="18"/>
          <w:szCs w:val="18"/>
        </w:rPr>
      </w:pPr>
      <w:r w:rsidRPr="00AA620D">
        <w:rPr>
          <w:rFonts w:ascii="Tahoma" w:hAnsi="Tahoma" w:cs="Tahoma"/>
          <w:sz w:val="18"/>
          <w:szCs w:val="18"/>
        </w:rPr>
        <w:t xml:space="preserve">Zamawiający zastrzega sobie prawo dochodzenia odszkodowania na zasadach ogólnych prawa cywilnego niezależnie od zastrzeżonych w niniejszym paragrafie kar umownych, w tym do dochodzenia odszkodowania uzupełniającego. </w:t>
      </w:r>
    </w:p>
    <w:p w14:paraId="657BF20F" w14:textId="77777777" w:rsidR="002662CF" w:rsidRPr="00AA620D" w:rsidRDefault="002662CF" w:rsidP="002662CF">
      <w:pPr>
        <w:numPr>
          <w:ilvl w:val="2"/>
          <w:numId w:val="54"/>
        </w:numPr>
        <w:jc w:val="both"/>
        <w:rPr>
          <w:rFonts w:ascii="Tahoma" w:hAnsi="Tahoma" w:cs="Tahoma"/>
          <w:sz w:val="18"/>
          <w:szCs w:val="18"/>
        </w:rPr>
      </w:pPr>
      <w:r w:rsidRPr="00AA620D">
        <w:rPr>
          <w:rFonts w:ascii="Tahoma" w:hAnsi="Tahoma" w:cs="Tahoma"/>
          <w:sz w:val="18"/>
          <w:szCs w:val="18"/>
        </w:rPr>
        <w:t>Odstąpienie przez którąkolwiek ze stron od zawartej umowy nie powoduje uchylenia obowiązku zapłaty kar umownych z tytułu zdarzeń zaistniałych w okresie jej obowiązywania.</w:t>
      </w:r>
    </w:p>
    <w:p w14:paraId="6379D5F3" w14:textId="77777777" w:rsidR="00C4019B" w:rsidRPr="00F14AB8" w:rsidRDefault="002662CF" w:rsidP="00C4019B">
      <w:pPr>
        <w:pStyle w:val="Akapitzlist"/>
        <w:numPr>
          <w:ilvl w:val="2"/>
          <w:numId w:val="54"/>
        </w:numPr>
        <w:rPr>
          <w:rFonts w:ascii="Tahoma" w:eastAsia="Times New Roman" w:hAnsi="Tahoma" w:cs="Tahoma"/>
          <w:sz w:val="18"/>
          <w:szCs w:val="18"/>
          <w:lang w:val="pl-PL" w:eastAsia="pl-PL"/>
        </w:rPr>
      </w:pPr>
      <w:r w:rsidRPr="00C4019B">
        <w:rPr>
          <w:rFonts w:ascii="Tahoma" w:hAnsi="Tahoma" w:cs="Tahoma"/>
          <w:sz w:val="18"/>
          <w:szCs w:val="18"/>
        </w:rPr>
        <w:t>W przypadku opóźnienia lub odmowy usunięcia wad stwierdzonych przy odbiorze lub ujawnionych w okresie rękojmi lub gwarancji, Zamawiający ma prawo, po uprzednim powiadomieniu Wykonawcy, dokonać zastępczego usunięcia wad, którego kosztami obciąży Wykonawcę.</w:t>
      </w:r>
      <w:r w:rsidR="00C4019B" w:rsidRPr="00C4019B">
        <w:t xml:space="preserve"> </w:t>
      </w:r>
    </w:p>
    <w:p w14:paraId="5326D55F" w14:textId="1BD9C28D" w:rsidR="00C4019B" w:rsidRPr="00C4019B" w:rsidRDefault="00C4019B" w:rsidP="00F14AB8">
      <w:pPr>
        <w:pStyle w:val="Akapitzlist"/>
        <w:numPr>
          <w:ilvl w:val="2"/>
          <w:numId w:val="54"/>
        </w:numPr>
        <w:jc w:val="both"/>
        <w:rPr>
          <w:rFonts w:ascii="Tahoma" w:eastAsia="Times New Roman" w:hAnsi="Tahoma" w:cs="Tahoma"/>
          <w:sz w:val="18"/>
          <w:szCs w:val="18"/>
          <w:lang w:val="pl-PL" w:eastAsia="pl-PL"/>
        </w:rPr>
      </w:pPr>
      <w:r w:rsidRPr="00C4019B">
        <w:rPr>
          <w:rFonts w:ascii="Tahoma" w:eastAsia="Times New Roman" w:hAnsi="Tahoma" w:cs="Tahoma"/>
          <w:sz w:val="18"/>
          <w:szCs w:val="18"/>
          <w:lang w:val="pl-PL" w:eastAsia="pl-PL"/>
        </w:rPr>
        <w:t xml:space="preserve">Wykonawca jest zobowiązany do zapłaty na rzecz Zamawiającego kary umownej z tytułu niewykonania obowiązku określonego w § 1 ust. </w:t>
      </w:r>
      <w:r>
        <w:rPr>
          <w:rFonts w:ascii="Tahoma" w:eastAsia="Times New Roman" w:hAnsi="Tahoma" w:cs="Tahoma"/>
          <w:sz w:val="18"/>
          <w:szCs w:val="18"/>
          <w:lang w:val="pl-PL" w:eastAsia="pl-PL"/>
        </w:rPr>
        <w:t>5</w:t>
      </w:r>
      <w:r w:rsidRPr="00C4019B">
        <w:rPr>
          <w:rFonts w:ascii="Tahoma" w:eastAsia="Times New Roman" w:hAnsi="Tahoma" w:cs="Tahoma"/>
          <w:sz w:val="18"/>
          <w:szCs w:val="18"/>
          <w:lang w:val="pl-PL" w:eastAsia="pl-PL"/>
        </w:rPr>
        <w:t xml:space="preserve"> umowy w wysokości 500 zł za każdy dzień zwłoki w odniesieniu do każdej deklaracji i certyfikatu. Jednocześnie Zamawiający zastrzega, że w razie, gdyby kara umowna nie pokryła poniesionej przez Zamawiającego z w/w tytułu szkody (w szczególności nałożonych na Zamawiającego przez uprawnione organy lub podmioty kar), będzie on uprawniony do dochodzenia odszkodowania uzupełniającego na zasadach ogólnych.</w:t>
      </w:r>
    </w:p>
    <w:p w14:paraId="7F4099C2" w14:textId="77777777" w:rsidR="002662CF" w:rsidRPr="00D83719" w:rsidRDefault="002662CF" w:rsidP="002662CF">
      <w:pPr>
        <w:jc w:val="center"/>
        <w:rPr>
          <w:rFonts w:ascii="Tahoma" w:hAnsi="Tahoma" w:cs="Tahoma"/>
          <w:b/>
          <w:sz w:val="20"/>
          <w:szCs w:val="20"/>
        </w:rPr>
      </w:pPr>
      <w:r w:rsidRPr="00D83719">
        <w:rPr>
          <w:rFonts w:ascii="Tahoma" w:hAnsi="Tahoma" w:cs="Tahoma"/>
          <w:b/>
          <w:sz w:val="20"/>
          <w:szCs w:val="20"/>
        </w:rPr>
        <w:t>§ 10</w:t>
      </w:r>
    </w:p>
    <w:p w14:paraId="6C57A547" w14:textId="77777777" w:rsidR="002662CF" w:rsidRPr="00D83719" w:rsidRDefault="002662CF" w:rsidP="002662CF">
      <w:pPr>
        <w:jc w:val="center"/>
        <w:rPr>
          <w:rFonts w:ascii="Tahoma" w:hAnsi="Tahoma" w:cs="Tahoma"/>
          <w:b/>
          <w:sz w:val="20"/>
          <w:szCs w:val="20"/>
        </w:rPr>
      </w:pPr>
      <w:r w:rsidRPr="00D83719">
        <w:rPr>
          <w:rFonts w:ascii="Tahoma" w:hAnsi="Tahoma" w:cs="Tahoma"/>
          <w:b/>
          <w:sz w:val="20"/>
          <w:szCs w:val="20"/>
        </w:rPr>
        <w:t>Zmiana postanowień umowy</w:t>
      </w:r>
    </w:p>
    <w:p w14:paraId="796C9418" w14:textId="77777777" w:rsidR="002662CF" w:rsidRPr="00D83719" w:rsidRDefault="002662CF" w:rsidP="002662CF">
      <w:pPr>
        <w:numPr>
          <w:ilvl w:val="0"/>
          <w:numId w:val="50"/>
        </w:numPr>
        <w:ind w:left="426"/>
        <w:jc w:val="both"/>
        <w:rPr>
          <w:rFonts w:ascii="Tahoma" w:hAnsi="Tahoma" w:cs="Tahoma"/>
          <w:sz w:val="18"/>
          <w:szCs w:val="18"/>
          <w:lang w:eastAsia="en-US"/>
        </w:rPr>
      </w:pPr>
      <w:r w:rsidRPr="00D83719">
        <w:rPr>
          <w:rFonts w:ascii="Tahoma" w:hAnsi="Tahoma" w:cs="Tahoma"/>
          <w:sz w:val="18"/>
          <w:szCs w:val="18"/>
          <w:lang w:eastAsia="en-US"/>
        </w:rPr>
        <w:t xml:space="preserve">Zamawiający przewiduje możliwość zmian postanowień zawartej umowy w stosunku do treści oferty, na podstawie której dokonano wyboru Wykonawcy, w przypadku zaistnienia okoliczności o których mowa w art. 455 z zachowaniem zasad o których mowa w art. 454 i 455 ustawy </w:t>
      </w:r>
      <w:proofErr w:type="spellStart"/>
      <w:r w:rsidRPr="00D83719">
        <w:rPr>
          <w:rFonts w:ascii="Tahoma" w:hAnsi="Tahoma" w:cs="Tahoma"/>
          <w:sz w:val="18"/>
          <w:szCs w:val="18"/>
          <w:lang w:eastAsia="en-US"/>
        </w:rPr>
        <w:t>Pzp</w:t>
      </w:r>
      <w:proofErr w:type="spellEnd"/>
      <w:r w:rsidRPr="00D83719">
        <w:rPr>
          <w:rFonts w:ascii="Tahoma" w:hAnsi="Tahoma" w:cs="Tahoma"/>
          <w:sz w:val="18"/>
          <w:szCs w:val="18"/>
          <w:lang w:eastAsia="en-US"/>
        </w:rPr>
        <w:t>.</w:t>
      </w:r>
    </w:p>
    <w:p w14:paraId="557A4DEF" w14:textId="77777777" w:rsidR="002662CF" w:rsidRPr="00D83719" w:rsidRDefault="002662CF" w:rsidP="002662CF">
      <w:pPr>
        <w:numPr>
          <w:ilvl w:val="0"/>
          <w:numId w:val="50"/>
        </w:numPr>
        <w:ind w:left="426"/>
        <w:jc w:val="both"/>
        <w:rPr>
          <w:rFonts w:ascii="Tahoma" w:hAnsi="Tahoma" w:cs="Tahoma"/>
          <w:sz w:val="18"/>
          <w:szCs w:val="18"/>
          <w:lang w:eastAsia="en-US"/>
        </w:rPr>
      </w:pPr>
      <w:r w:rsidRPr="00D83719">
        <w:rPr>
          <w:rFonts w:ascii="Tahoma" w:hAnsi="Tahoma" w:cs="Tahoma"/>
          <w:sz w:val="18"/>
          <w:szCs w:val="18"/>
          <w:lang w:eastAsia="en-US"/>
        </w:rPr>
        <w:t xml:space="preserve">Zgodnie z art.  455 ust. 1 pkt 1 ustawy </w:t>
      </w:r>
      <w:proofErr w:type="spellStart"/>
      <w:r w:rsidRPr="00D83719">
        <w:rPr>
          <w:rFonts w:ascii="Tahoma" w:hAnsi="Tahoma" w:cs="Tahoma"/>
          <w:sz w:val="18"/>
          <w:szCs w:val="18"/>
          <w:lang w:eastAsia="en-US"/>
        </w:rPr>
        <w:t>Pzp</w:t>
      </w:r>
      <w:proofErr w:type="spellEnd"/>
      <w:r w:rsidRPr="00D83719">
        <w:rPr>
          <w:rFonts w:ascii="Tahoma" w:hAnsi="Tahoma" w:cs="Tahoma"/>
          <w:sz w:val="18"/>
          <w:szCs w:val="18"/>
          <w:lang w:eastAsia="en-US"/>
        </w:rPr>
        <w:t xml:space="preserve"> ustawy Zamawiający przewiduje zmianę postanowień zawartej umowy oraz określa warunki tych zmian poprzez wprowadzenie do zawartej umowy możliwości zmian:</w:t>
      </w:r>
    </w:p>
    <w:p w14:paraId="500CB558" w14:textId="77777777" w:rsidR="002662CF" w:rsidRPr="00D83719" w:rsidRDefault="002662CF" w:rsidP="002662CF">
      <w:pPr>
        <w:numPr>
          <w:ilvl w:val="0"/>
          <w:numId w:val="64"/>
        </w:numPr>
        <w:spacing w:after="60"/>
        <w:ind w:left="714" w:hanging="357"/>
        <w:contextualSpacing/>
        <w:jc w:val="both"/>
        <w:rPr>
          <w:rFonts w:ascii="Tahoma" w:hAnsi="Tahoma" w:cs="Tahoma"/>
          <w:noProof/>
          <w:sz w:val="18"/>
          <w:szCs w:val="18"/>
        </w:rPr>
      </w:pPr>
      <w:r w:rsidRPr="00D83719">
        <w:rPr>
          <w:rFonts w:ascii="Tahoma" w:hAnsi="Tahoma" w:cs="Tahoma"/>
          <w:sz w:val="18"/>
          <w:szCs w:val="18"/>
        </w:rPr>
        <w:t>w przypadku zmiany powszechnie obowiązujących przepisów prawa lub wynikających z prawomocnych orzeczeń lub ostatecznych aktów administracyjnych właściwych organów – w takim zakresie, w jakim będzie to niezbędne w celu dostosowania postanowień umowy do zaistniałego stanu prawnego lub faktycznego,</w:t>
      </w:r>
    </w:p>
    <w:p w14:paraId="1295E3E9" w14:textId="77777777" w:rsidR="002662CF" w:rsidRPr="00D83719" w:rsidRDefault="002662CF" w:rsidP="002662CF">
      <w:pPr>
        <w:numPr>
          <w:ilvl w:val="0"/>
          <w:numId w:val="64"/>
        </w:numPr>
        <w:ind w:left="714" w:hanging="357"/>
        <w:contextualSpacing/>
        <w:jc w:val="both"/>
        <w:rPr>
          <w:rFonts w:ascii="Tahoma" w:hAnsi="Tahoma" w:cs="Tahoma"/>
          <w:noProof/>
          <w:sz w:val="18"/>
          <w:szCs w:val="18"/>
        </w:rPr>
      </w:pPr>
      <w:r w:rsidRPr="00D83719">
        <w:rPr>
          <w:rFonts w:ascii="Tahoma" w:hAnsi="Tahoma" w:cs="Tahoma"/>
          <w:sz w:val="18"/>
          <w:szCs w:val="18"/>
        </w:rPr>
        <w:t>zmiany umówionego terminu wykonania zamówienia z powodu okoliczności,</w:t>
      </w:r>
      <w:r>
        <w:rPr>
          <w:rFonts w:ascii="Tahoma" w:hAnsi="Tahoma" w:cs="Tahoma"/>
          <w:sz w:val="18"/>
          <w:szCs w:val="18"/>
        </w:rPr>
        <w:t xml:space="preserve"> których strony działając z należytą starannością nie mogły przewidzieć, </w:t>
      </w:r>
      <w:r w:rsidRPr="00D83719">
        <w:rPr>
          <w:rFonts w:ascii="Tahoma" w:hAnsi="Tahoma" w:cs="Tahoma"/>
          <w:sz w:val="18"/>
          <w:szCs w:val="18"/>
        </w:rPr>
        <w:t xml:space="preserve"> </w:t>
      </w:r>
    </w:p>
    <w:p w14:paraId="1B552D8D" w14:textId="77777777" w:rsidR="002662CF" w:rsidRPr="00D83719" w:rsidRDefault="002662CF" w:rsidP="002662CF">
      <w:pPr>
        <w:numPr>
          <w:ilvl w:val="0"/>
          <w:numId w:val="64"/>
        </w:numPr>
        <w:ind w:left="714" w:hanging="357"/>
        <w:contextualSpacing/>
        <w:jc w:val="both"/>
        <w:rPr>
          <w:rFonts w:ascii="Tahoma" w:hAnsi="Tahoma" w:cs="Tahoma"/>
          <w:noProof/>
          <w:sz w:val="18"/>
          <w:szCs w:val="18"/>
        </w:rPr>
      </w:pPr>
      <w:r w:rsidRPr="00D83719">
        <w:rPr>
          <w:rFonts w:ascii="Tahoma" w:hAnsi="Tahoma" w:cs="Tahoma"/>
          <w:sz w:val="18"/>
          <w:szCs w:val="18"/>
        </w:rPr>
        <w:t>wprowadzenia ceny promocyjnej lub obniżenia ceny dla produktu wskazanego w Formularzu cenowym;</w:t>
      </w:r>
    </w:p>
    <w:p w14:paraId="2DC12DC6" w14:textId="77777777" w:rsidR="002662CF" w:rsidRPr="00D83719" w:rsidRDefault="002662CF" w:rsidP="002662CF">
      <w:pPr>
        <w:numPr>
          <w:ilvl w:val="0"/>
          <w:numId w:val="50"/>
        </w:numPr>
        <w:ind w:left="426" w:hanging="426"/>
        <w:jc w:val="both"/>
        <w:rPr>
          <w:rFonts w:ascii="Tahoma" w:hAnsi="Tahoma" w:cs="Tahoma"/>
          <w:sz w:val="18"/>
          <w:szCs w:val="18"/>
          <w:lang w:eastAsia="en-US"/>
        </w:rPr>
      </w:pPr>
      <w:r w:rsidRPr="00D83719">
        <w:rPr>
          <w:rFonts w:ascii="Tahoma" w:hAnsi="Tahoma" w:cs="Tahoma"/>
          <w:sz w:val="18"/>
          <w:szCs w:val="18"/>
          <w:lang w:eastAsia="en-US"/>
        </w:rPr>
        <w:t>Wystąpienie którejkolwiek z wymienionych w ust. 1 okoliczności nie stanowi bezwzględnego zobowiązania Zamawiającego do dokonania takich zmian, ani nie może stanowić podstawy roszczeń wykonawcy do ich dokonania.</w:t>
      </w:r>
    </w:p>
    <w:p w14:paraId="6705DD91" w14:textId="77777777" w:rsidR="002662CF" w:rsidRPr="00D83719" w:rsidRDefault="002662CF" w:rsidP="002662CF">
      <w:pPr>
        <w:numPr>
          <w:ilvl w:val="0"/>
          <w:numId w:val="50"/>
        </w:numPr>
        <w:ind w:left="426" w:hanging="426"/>
        <w:jc w:val="both"/>
        <w:rPr>
          <w:rFonts w:ascii="Tahoma" w:hAnsi="Tahoma" w:cs="Tahoma"/>
          <w:sz w:val="18"/>
          <w:szCs w:val="18"/>
          <w:lang w:eastAsia="en-US"/>
        </w:rPr>
      </w:pPr>
      <w:r w:rsidRPr="00D83719">
        <w:rPr>
          <w:rFonts w:ascii="Tahoma" w:hAnsi="Tahoma" w:cs="Tahoma"/>
          <w:sz w:val="18"/>
          <w:szCs w:val="18"/>
          <w:lang w:eastAsia="en-US"/>
        </w:rPr>
        <w:t>Ewentualna zmiana umowy nastąpi z uwzględnieniem wpływu, jaki wywiera wystąpienie okoliczności uzasadniającej modyfikacje na dotychczasowy kształt zobowiązania umownego.</w:t>
      </w:r>
    </w:p>
    <w:p w14:paraId="4EEBE9CA" w14:textId="77777777" w:rsidR="002662CF" w:rsidRDefault="002662CF" w:rsidP="006E68FD">
      <w:pPr>
        <w:jc w:val="center"/>
        <w:rPr>
          <w:rFonts w:ascii="Tahoma" w:hAnsi="Tahoma" w:cs="Tahoma"/>
          <w:sz w:val="18"/>
          <w:szCs w:val="18"/>
        </w:rPr>
      </w:pPr>
    </w:p>
    <w:p w14:paraId="33235719" w14:textId="77777777" w:rsidR="002662CF" w:rsidRPr="00D83719" w:rsidRDefault="002662CF" w:rsidP="002662CF">
      <w:pPr>
        <w:keepNext/>
        <w:jc w:val="center"/>
        <w:outlineLvl w:val="3"/>
        <w:rPr>
          <w:rFonts w:ascii="Tahoma" w:hAnsi="Tahoma" w:cs="Tahoma"/>
          <w:b/>
          <w:sz w:val="20"/>
          <w:szCs w:val="18"/>
        </w:rPr>
      </w:pPr>
      <w:r w:rsidRPr="00D83719">
        <w:rPr>
          <w:rFonts w:ascii="Tahoma" w:hAnsi="Tahoma" w:cs="Tahoma"/>
          <w:b/>
          <w:sz w:val="20"/>
          <w:szCs w:val="18"/>
        </w:rPr>
        <w:t>§ 11</w:t>
      </w:r>
    </w:p>
    <w:p w14:paraId="6DD1220C" w14:textId="77777777" w:rsidR="002662CF" w:rsidRPr="00D83719" w:rsidRDefault="002662CF" w:rsidP="002662CF">
      <w:pPr>
        <w:keepNext/>
        <w:jc w:val="center"/>
        <w:outlineLvl w:val="3"/>
        <w:rPr>
          <w:rFonts w:ascii="Tahoma" w:hAnsi="Tahoma" w:cs="Tahoma"/>
          <w:b/>
          <w:bCs/>
          <w:sz w:val="20"/>
          <w:szCs w:val="18"/>
        </w:rPr>
      </w:pPr>
      <w:r w:rsidRPr="00D83719">
        <w:rPr>
          <w:rFonts w:ascii="Tahoma" w:hAnsi="Tahoma" w:cs="Tahoma"/>
          <w:b/>
          <w:bCs/>
          <w:sz w:val="20"/>
          <w:szCs w:val="18"/>
        </w:rPr>
        <w:t>Odstąpienie</w:t>
      </w:r>
    </w:p>
    <w:p w14:paraId="0B142541" w14:textId="77777777" w:rsidR="002662CF" w:rsidRPr="00D83719" w:rsidRDefault="002662CF" w:rsidP="002662CF">
      <w:pPr>
        <w:keepNext/>
        <w:numPr>
          <w:ilvl w:val="0"/>
          <w:numId w:val="60"/>
        </w:numPr>
        <w:jc w:val="both"/>
        <w:outlineLvl w:val="3"/>
        <w:rPr>
          <w:rFonts w:ascii="Tahoma" w:hAnsi="Tahoma" w:cs="Tahoma"/>
          <w:sz w:val="18"/>
          <w:szCs w:val="18"/>
        </w:rPr>
      </w:pPr>
      <w:r w:rsidRPr="00D83719">
        <w:rPr>
          <w:rFonts w:ascii="Tahoma" w:hAnsi="Tahoma" w:cs="Tahoma"/>
          <w:sz w:val="18"/>
          <w:szCs w:val="18"/>
        </w:rPr>
        <w:t>Oprócz wypadków wymienionych w Kodeksie Cywilnym oraz wypadków wymienionych we wcześniejszych paragrafach niniejszej umowy Zamawiającemu przysługuje prawo do odstąpienia od umowy w całości lub w części w sytuacji:</w:t>
      </w:r>
    </w:p>
    <w:p w14:paraId="74C056C8" w14:textId="0B827116" w:rsidR="002662CF" w:rsidRDefault="002662CF" w:rsidP="002662CF">
      <w:pPr>
        <w:numPr>
          <w:ilvl w:val="0"/>
          <w:numId w:val="62"/>
        </w:numPr>
        <w:tabs>
          <w:tab w:val="num" w:pos="900"/>
        </w:tabs>
        <w:ind w:left="900" w:hanging="540"/>
        <w:jc w:val="both"/>
        <w:rPr>
          <w:rFonts w:ascii="Tahoma" w:hAnsi="Tahoma" w:cs="Tahoma"/>
          <w:sz w:val="18"/>
          <w:szCs w:val="18"/>
        </w:rPr>
      </w:pPr>
      <w:r w:rsidRPr="00D83719">
        <w:rPr>
          <w:rFonts w:ascii="Tahoma" w:hAnsi="Tahoma" w:cs="Tahoma"/>
          <w:sz w:val="18"/>
          <w:szCs w:val="18"/>
        </w:rPr>
        <w:t xml:space="preserve">utraty przez Zamawiającego środków finansowych </w:t>
      </w:r>
      <w:r w:rsidR="005A3459">
        <w:rPr>
          <w:rFonts w:ascii="Tahoma" w:hAnsi="Tahoma" w:cs="Tahoma"/>
          <w:sz w:val="18"/>
          <w:szCs w:val="18"/>
        </w:rPr>
        <w:t>zewnętrznych u</w:t>
      </w:r>
      <w:r w:rsidRPr="00D83719">
        <w:rPr>
          <w:rFonts w:ascii="Tahoma" w:hAnsi="Tahoma" w:cs="Tahoma"/>
          <w:sz w:val="18"/>
          <w:szCs w:val="18"/>
        </w:rPr>
        <w:t>możliwiających sfinansowanie zamówienia w całości bądź w części</w:t>
      </w:r>
      <w:r w:rsidR="009D1D2B">
        <w:rPr>
          <w:rFonts w:ascii="Tahoma" w:hAnsi="Tahoma" w:cs="Tahoma"/>
          <w:sz w:val="18"/>
          <w:szCs w:val="18"/>
        </w:rPr>
        <w:t xml:space="preserve"> i braku możliwości sfinansowania zamówienia przez Zamawiającego z jego środków własnych</w:t>
      </w:r>
      <w:r w:rsidRPr="00D83719">
        <w:rPr>
          <w:rFonts w:ascii="Tahoma" w:hAnsi="Tahoma" w:cs="Tahoma"/>
          <w:sz w:val="18"/>
          <w:szCs w:val="18"/>
        </w:rPr>
        <w:t>.</w:t>
      </w:r>
    </w:p>
    <w:p w14:paraId="11CE35D0" w14:textId="481E82BD" w:rsidR="002662CF" w:rsidRPr="00AA620D" w:rsidRDefault="002662CF" w:rsidP="00AA620D">
      <w:pPr>
        <w:numPr>
          <w:ilvl w:val="0"/>
          <w:numId w:val="62"/>
        </w:numPr>
        <w:tabs>
          <w:tab w:val="num" w:pos="900"/>
        </w:tabs>
        <w:ind w:left="900" w:hanging="540"/>
        <w:jc w:val="both"/>
        <w:rPr>
          <w:rFonts w:ascii="Tahoma" w:hAnsi="Tahoma" w:cs="Tahoma"/>
          <w:sz w:val="18"/>
          <w:szCs w:val="18"/>
        </w:rPr>
      </w:pPr>
      <w:r w:rsidRPr="00AA620D">
        <w:rPr>
          <w:rFonts w:ascii="Tahoma" w:hAnsi="Tahoma" w:cs="Tahoma"/>
          <w:sz w:val="18"/>
          <w:szCs w:val="18"/>
        </w:rPr>
        <w:lastRenderedPageBreak/>
        <w:t>gdy Wykonawca realizuje umowę niezgodnie z jej postanowieniami, warunkami technicznymi lub w sposób niegwarantujący terminowego wykonania przedmiotu umowy w szczególności:</w:t>
      </w:r>
    </w:p>
    <w:p w14:paraId="2EF3297B" w14:textId="1FA141B4" w:rsidR="002662CF" w:rsidRPr="003B5664" w:rsidRDefault="002662CF" w:rsidP="003B5664">
      <w:pPr>
        <w:pStyle w:val="Akapitzlist"/>
        <w:numPr>
          <w:ilvl w:val="2"/>
          <w:numId w:val="80"/>
        </w:numPr>
        <w:ind w:left="1560"/>
        <w:jc w:val="both"/>
        <w:rPr>
          <w:rFonts w:ascii="Tahoma" w:hAnsi="Tahoma" w:cs="Tahoma"/>
          <w:sz w:val="18"/>
          <w:szCs w:val="18"/>
        </w:rPr>
      </w:pPr>
      <w:r w:rsidRPr="003B5664">
        <w:rPr>
          <w:rFonts w:ascii="Tahoma" w:hAnsi="Tahoma" w:cs="Tahoma"/>
          <w:sz w:val="18"/>
          <w:szCs w:val="18"/>
        </w:rPr>
        <w:t>gdy Wykonawca, bez uzasadnionych przyczyn, mimo pisemnego wezwania Zamawiającego, nie rozpoczął realizacji przedmiotu umowy,</w:t>
      </w:r>
    </w:p>
    <w:p w14:paraId="2C5B2560" w14:textId="186F09DC" w:rsidR="00AA620D" w:rsidRPr="00AA620D" w:rsidRDefault="00AA620D" w:rsidP="003B5664">
      <w:pPr>
        <w:pStyle w:val="Akapitzlist"/>
        <w:numPr>
          <w:ilvl w:val="2"/>
          <w:numId w:val="80"/>
        </w:numPr>
        <w:ind w:left="1560" w:hanging="709"/>
        <w:jc w:val="both"/>
        <w:rPr>
          <w:rFonts w:ascii="Tahoma" w:hAnsi="Tahoma" w:cs="Tahoma"/>
          <w:sz w:val="18"/>
          <w:szCs w:val="18"/>
        </w:rPr>
      </w:pPr>
      <w:r w:rsidRPr="00AA620D">
        <w:rPr>
          <w:rFonts w:ascii="Tahoma" w:hAnsi="Tahoma" w:cs="Tahoma"/>
          <w:b/>
          <w:bCs/>
          <w:sz w:val="18"/>
          <w:szCs w:val="18"/>
        </w:rPr>
        <w:t xml:space="preserve">w przypadku </w:t>
      </w:r>
      <w:r w:rsidR="004226F9">
        <w:rPr>
          <w:rFonts w:ascii="Tahoma" w:hAnsi="Tahoma" w:cs="Tahoma"/>
          <w:b/>
          <w:bCs/>
          <w:sz w:val="18"/>
          <w:szCs w:val="18"/>
        </w:rPr>
        <w:t>braku realizacji umowy w terminie określonym w § 2 ust. 1 powyżej,</w:t>
      </w:r>
      <w:r w:rsidRPr="00AA620D">
        <w:rPr>
          <w:rFonts w:ascii="Tahoma" w:hAnsi="Tahoma" w:cs="Tahoma"/>
          <w:b/>
          <w:bCs/>
          <w:sz w:val="18"/>
          <w:szCs w:val="18"/>
        </w:rPr>
        <w:t xml:space="preserve"> </w:t>
      </w:r>
    </w:p>
    <w:p w14:paraId="5318E479" w14:textId="65AA8870" w:rsidR="002662CF" w:rsidRDefault="002662CF" w:rsidP="00AA620D">
      <w:pPr>
        <w:tabs>
          <w:tab w:val="num" w:pos="720"/>
        </w:tabs>
        <w:ind w:left="851"/>
        <w:jc w:val="both"/>
        <w:rPr>
          <w:rFonts w:ascii="Tahoma" w:hAnsi="Tahoma" w:cs="Tahoma"/>
          <w:sz w:val="18"/>
          <w:szCs w:val="18"/>
        </w:rPr>
      </w:pPr>
      <w:r w:rsidRPr="00D83719">
        <w:rPr>
          <w:rFonts w:ascii="Tahoma" w:hAnsi="Tahoma" w:cs="Tahoma"/>
          <w:sz w:val="18"/>
          <w:szCs w:val="18"/>
        </w:rPr>
        <w:t>przy czym Strony zgodnie oświadczają, że odstąpienie od umowy w całości lub części z przyczyn wskazanych w pkt 1.</w:t>
      </w:r>
      <w:r w:rsidR="00DF23FF">
        <w:rPr>
          <w:rFonts w:ascii="Tahoma" w:hAnsi="Tahoma" w:cs="Tahoma"/>
          <w:sz w:val="18"/>
          <w:szCs w:val="18"/>
        </w:rPr>
        <w:t>2</w:t>
      </w:r>
      <w:r w:rsidRPr="00D83719">
        <w:rPr>
          <w:rFonts w:ascii="Tahoma" w:hAnsi="Tahoma" w:cs="Tahoma"/>
          <w:sz w:val="18"/>
          <w:szCs w:val="18"/>
        </w:rPr>
        <w:t xml:space="preserve"> powyżej uznaje się za odstąpienie z przyczyn, za które odpowiada Wykonawca.</w:t>
      </w:r>
      <w:r w:rsidR="00AA620D">
        <w:rPr>
          <w:rFonts w:ascii="Tahoma" w:hAnsi="Tahoma" w:cs="Tahoma"/>
          <w:sz w:val="18"/>
          <w:szCs w:val="18"/>
        </w:rPr>
        <w:t xml:space="preserve"> </w:t>
      </w:r>
    </w:p>
    <w:p w14:paraId="0EC2636B" w14:textId="77777777" w:rsidR="00DF23FF" w:rsidRPr="00D83719" w:rsidRDefault="00DF23FF" w:rsidP="00AA620D">
      <w:pPr>
        <w:tabs>
          <w:tab w:val="num" w:pos="720"/>
        </w:tabs>
        <w:ind w:left="851"/>
        <w:jc w:val="both"/>
        <w:rPr>
          <w:rFonts w:ascii="Tahoma" w:hAnsi="Tahoma" w:cs="Tahoma"/>
          <w:sz w:val="18"/>
          <w:szCs w:val="18"/>
        </w:rPr>
      </w:pPr>
    </w:p>
    <w:p w14:paraId="7D01DCAF" w14:textId="3034CDC3" w:rsidR="002662CF" w:rsidRPr="00AA620D" w:rsidRDefault="002662CF" w:rsidP="002662CF">
      <w:pPr>
        <w:keepNext/>
        <w:numPr>
          <w:ilvl w:val="0"/>
          <w:numId w:val="60"/>
        </w:numPr>
        <w:jc w:val="both"/>
        <w:outlineLvl w:val="3"/>
        <w:rPr>
          <w:rFonts w:ascii="Tahoma" w:hAnsi="Tahoma" w:cs="Tahoma"/>
          <w:b/>
          <w:bCs/>
          <w:sz w:val="18"/>
          <w:szCs w:val="18"/>
        </w:rPr>
      </w:pPr>
      <w:r w:rsidRPr="00D83719">
        <w:rPr>
          <w:rFonts w:ascii="Tahoma" w:hAnsi="Tahoma" w:cs="Tahoma"/>
          <w:sz w:val="18"/>
          <w:szCs w:val="18"/>
        </w:rPr>
        <w:t xml:space="preserve">Ilekroć w niniejszej umowie przewidziane jest prawo do odstąpienia od Umowy, </w:t>
      </w:r>
      <w:r w:rsidRPr="00AA620D">
        <w:rPr>
          <w:rFonts w:ascii="Tahoma" w:hAnsi="Tahoma" w:cs="Tahoma"/>
          <w:b/>
          <w:bCs/>
          <w:sz w:val="18"/>
          <w:szCs w:val="18"/>
        </w:rPr>
        <w:t xml:space="preserve">oświadczenie o odstąpieniu powinno zostać złożone </w:t>
      </w:r>
      <w:r w:rsidR="00EB0EDA">
        <w:rPr>
          <w:rFonts w:ascii="Tahoma" w:hAnsi="Tahoma" w:cs="Tahoma"/>
          <w:b/>
          <w:bCs/>
          <w:sz w:val="18"/>
          <w:szCs w:val="18"/>
        </w:rPr>
        <w:t xml:space="preserve">w terminie 7 dni </w:t>
      </w:r>
      <w:r w:rsidR="0074711A">
        <w:rPr>
          <w:rFonts w:ascii="Tahoma" w:hAnsi="Tahoma" w:cs="Tahoma"/>
          <w:b/>
          <w:bCs/>
          <w:sz w:val="18"/>
          <w:szCs w:val="18"/>
        </w:rPr>
        <w:t xml:space="preserve">od daty zaistnienia </w:t>
      </w:r>
      <w:r w:rsidR="00653F7A">
        <w:rPr>
          <w:rFonts w:ascii="Tahoma" w:hAnsi="Tahoma" w:cs="Tahoma"/>
          <w:b/>
          <w:bCs/>
          <w:sz w:val="18"/>
          <w:szCs w:val="18"/>
        </w:rPr>
        <w:t>przyczyn</w:t>
      </w:r>
      <w:r w:rsidR="0074711A">
        <w:rPr>
          <w:rFonts w:ascii="Tahoma" w:hAnsi="Tahoma" w:cs="Tahoma"/>
          <w:b/>
          <w:bCs/>
          <w:sz w:val="18"/>
          <w:szCs w:val="18"/>
        </w:rPr>
        <w:t xml:space="preserve"> </w:t>
      </w:r>
      <w:r w:rsidR="00653F7A">
        <w:rPr>
          <w:rFonts w:ascii="Tahoma" w:hAnsi="Tahoma" w:cs="Tahoma"/>
          <w:b/>
          <w:bCs/>
          <w:sz w:val="18"/>
          <w:szCs w:val="18"/>
        </w:rPr>
        <w:t>uzasadniających</w:t>
      </w:r>
      <w:r w:rsidR="0074711A">
        <w:rPr>
          <w:rFonts w:ascii="Tahoma" w:hAnsi="Tahoma" w:cs="Tahoma"/>
          <w:b/>
          <w:bCs/>
          <w:sz w:val="18"/>
          <w:szCs w:val="18"/>
        </w:rPr>
        <w:t xml:space="preserve"> odstąpienie w formie dokumentowej </w:t>
      </w:r>
      <w:r w:rsidR="00AA620D" w:rsidRPr="00AA620D">
        <w:rPr>
          <w:rFonts w:ascii="Tahoma" w:hAnsi="Tahoma" w:cs="Tahoma"/>
          <w:b/>
          <w:bCs/>
          <w:sz w:val="18"/>
          <w:szCs w:val="18"/>
        </w:rPr>
        <w:t xml:space="preserve">na adres </w:t>
      </w:r>
      <w:r w:rsidR="00904FCF">
        <w:rPr>
          <w:rFonts w:ascii="Tahoma" w:hAnsi="Tahoma" w:cs="Tahoma"/>
          <w:b/>
          <w:bCs/>
          <w:sz w:val="18"/>
          <w:szCs w:val="18"/>
        </w:rPr>
        <w:t xml:space="preserve">e-mail </w:t>
      </w:r>
      <w:r w:rsidR="00AA620D" w:rsidRPr="00AA620D">
        <w:rPr>
          <w:rFonts w:ascii="Tahoma" w:hAnsi="Tahoma" w:cs="Tahoma"/>
          <w:b/>
          <w:bCs/>
          <w:sz w:val="18"/>
          <w:szCs w:val="18"/>
        </w:rPr>
        <w:t>Wykonawcy</w:t>
      </w:r>
      <w:r w:rsidR="00653F7A">
        <w:rPr>
          <w:rFonts w:ascii="Tahoma" w:hAnsi="Tahoma" w:cs="Tahoma"/>
          <w:b/>
          <w:bCs/>
          <w:sz w:val="18"/>
          <w:szCs w:val="18"/>
        </w:rPr>
        <w:t xml:space="preserve"> wskazany w </w:t>
      </w:r>
      <w:r w:rsidR="00A86C08">
        <w:rPr>
          <w:rFonts w:ascii="Tahoma" w:hAnsi="Tahoma" w:cs="Tahoma"/>
          <w:b/>
          <w:bCs/>
          <w:sz w:val="18"/>
          <w:szCs w:val="18"/>
        </w:rPr>
        <w:t xml:space="preserve">złożonej </w:t>
      </w:r>
      <w:r w:rsidR="00653F7A">
        <w:rPr>
          <w:rFonts w:ascii="Tahoma" w:hAnsi="Tahoma" w:cs="Tahoma"/>
          <w:b/>
          <w:bCs/>
          <w:sz w:val="18"/>
          <w:szCs w:val="18"/>
        </w:rPr>
        <w:t>ofercie</w:t>
      </w:r>
      <w:r w:rsidRPr="00AA620D">
        <w:rPr>
          <w:rFonts w:ascii="Tahoma" w:hAnsi="Tahoma" w:cs="Tahoma"/>
          <w:b/>
          <w:bCs/>
          <w:sz w:val="18"/>
          <w:szCs w:val="18"/>
        </w:rPr>
        <w:t>.</w:t>
      </w:r>
    </w:p>
    <w:p w14:paraId="154C81FC" w14:textId="77777777" w:rsidR="002662CF" w:rsidRDefault="002662CF" w:rsidP="006E68FD">
      <w:pPr>
        <w:jc w:val="center"/>
        <w:rPr>
          <w:rFonts w:ascii="Tahoma" w:hAnsi="Tahoma" w:cs="Tahoma"/>
          <w:sz w:val="18"/>
          <w:szCs w:val="18"/>
        </w:rPr>
      </w:pPr>
    </w:p>
    <w:p w14:paraId="5A08AB55" w14:textId="77777777" w:rsidR="002662CF" w:rsidRDefault="002662CF" w:rsidP="006E68FD">
      <w:pPr>
        <w:jc w:val="center"/>
        <w:rPr>
          <w:rFonts w:ascii="Tahoma" w:hAnsi="Tahoma" w:cs="Tahoma"/>
          <w:sz w:val="18"/>
          <w:szCs w:val="18"/>
        </w:rPr>
      </w:pPr>
    </w:p>
    <w:p w14:paraId="5B6B68B6" w14:textId="77777777" w:rsidR="00AA620D" w:rsidRPr="00D83719" w:rsidRDefault="00AA620D" w:rsidP="00AA620D">
      <w:pPr>
        <w:keepNext/>
        <w:jc w:val="center"/>
        <w:outlineLvl w:val="3"/>
        <w:rPr>
          <w:rFonts w:ascii="Tahoma" w:hAnsi="Tahoma" w:cs="Tahoma"/>
          <w:b/>
          <w:sz w:val="20"/>
          <w:szCs w:val="18"/>
        </w:rPr>
      </w:pPr>
      <w:r w:rsidRPr="00D83719">
        <w:rPr>
          <w:rFonts w:ascii="Tahoma" w:hAnsi="Tahoma" w:cs="Tahoma"/>
          <w:b/>
          <w:sz w:val="20"/>
          <w:szCs w:val="18"/>
        </w:rPr>
        <w:t>§ 12</w:t>
      </w:r>
    </w:p>
    <w:p w14:paraId="429CF5AB" w14:textId="77777777" w:rsidR="00AA620D" w:rsidRPr="00D83719" w:rsidRDefault="00AA620D" w:rsidP="00AA620D">
      <w:pPr>
        <w:jc w:val="center"/>
        <w:rPr>
          <w:rFonts w:ascii="Tahoma" w:hAnsi="Tahoma" w:cs="Tahoma"/>
          <w:b/>
          <w:sz w:val="18"/>
          <w:szCs w:val="18"/>
        </w:rPr>
      </w:pPr>
      <w:r w:rsidRPr="00D83719">
        <w:rPr>
          <w:rFonts w:ascii="Tahoma" w:hAnsi="Tahoma" w:cs="Tahoma"/>
          <w:b/>
          <w:bCs/>
          <w:sz w:val="18"/>
          <w:szCs w:val="18"/>
        </w:rPr>
        <w:t>Podwykonawstwo – jeśli dotyczy</w:t>
      </w:r>
    </w:p>
    <w:p w14:paraId="1A897C03" w14:textId="77777777" w:rsidR="00AA620D" w:rsidRPr="00D83719" w:rsidRDefault="00AA620D" w:rsidP="00AA620D">
      <w:pPr>
        <w:pStyle w:val="standard"/>
        <w:numPr>
          <w:ilvl w:val="0"/>
          <w:numId w:val="35"/>
        </w:numPr>
        <w:tabs>
          <w:tab w:val="clear" w:pos="720"/>
          <w:tab w:val="num" w:pos="426"/>
        </w:tabs>
        <w:spacing w:before="0" w:beforeAutospacing="0" w:after="0" w:afterAutospacing="0"/>
        <w:ind w:left="426" w:hanging="426"/>
        <w:jc w:val="both"/>
        <w:rPr>
          <w:rFonts w:ascii="Tahoma" w:hAnsi="Tahoma" w:cs="Tahoma"/>
          <w:sz w:val="18"/>
          <w:szCs w:val="18"/>
        </w:rPr>
      </w:pPr>
      <w:r w:rsidRPr="00D83719">
        <w:rPr>
          <w:rFonts w:ascii="Tahoma" w:hAnsi="Tahoma" w:cs="Tahoma"/>
          <w:sz w:val="18"/>
          <w:szCs w:val="18"/>
        </w:rPr>
        <w:t>Wykonawca może realizować przedmiot Umowy korzystając z podwykonawstwa na  zasadach określonych w niniejszym paragrafie oraz w zakresie wskazanym w ofercie.</w:t>
      </w:r>
    </w:p>
    <w:p w14:paraId="27673F3B" w14:textId="77777777" w:rsidR="00AA620D" w:rsidRPr="00D83719" w:rsidRDefault="00AA620D" w:rsidP="00AA620D">
      <w:pPr>
        <w:pStyle w:val="standard"/>
        <w:numPr>
          <w:ilvl w:val="0"/>
          <w:numId w:val="35"/>
        </w:numPr>
        <w:tabs>
          <w:tab w:val="clear" w:pos="720"/>
          <w:tab w:val="num" w:pos="426"/>
        </w:tabs>
        <w:spacing w:before="0" w:beforeAutospacing="0" w:after="0" w:afterAutospacing="0"/>
        <w:ind w:left="426" w:hanging="426"/>
        <w:jc w:val="both"/>
        <w:rPr>
          <w:rFonts w:ascii="Tahoma" w:hAnsi="Tahoma" w:cs="Tahoma"/>
          <w:sz w:val="18"/>
          <w:szCs w:val="18"/>
        </w:rPr>
      </w:pPr>
      <w:r w:rsidRPr="00D83719">
        <w:rPr>
          <w:rFonts w:ascii="Tahoma" w:hAnsi="Tahoma" w:cs="Tahoma"/>
          <w:sz w:val="18"/>
          <w:szCs w:val="18"/>
        </w:rPr>
        <w:t>Powierzenie wykonania części zamówienia podwykonawcom nie zwalnia wykonawcy z odpowiedzialności za należyte wykonanie przedmiotu Umowy. Wykonawca odpowiada za działania i zaniechania podwykonawców jak za własne działania i zaniechania.</w:t>
      </w:r>
    </w:p>
    <w:p w14:paraId="3EF1807E" w14:textId="77777777" w:rsidR="00AA620D" w:rsidRPr="00D83719" w:rsidRDefault="00AA620D" w:rsidP="00AA620D">
      <w:pPr>
        <w:pStyle w:val="standard"/>
        <w:numPr>
          <w:ilvl w:val="0"/>
          <w:numId w:val="35"/>
        </w:numPr>
        <w:tabs>
          <w:tab w:val="clear" w:pos="720"/>
          <w:tab w:val="num" w:pos="426"/>
        </w:tabs>
        <w:spacing w:before="0" w:beforeAutospacing="0" w:after="0" w:afterAutospacing="0"/>
        <w:ind w:left="426" w:hanging="426"/>
        <w:jc w:val="both"/>
        <w:rPr>
          <w:rFonts w:ascii="Tahoma" w:hAnsi="Tahoma" w:cs="Tahoma"/>
          <w:sz w:val="18"/>
          <w:szCs w:val="18"/>
        </w:rPr>
      </w:pPr>
      <w:r w:rsidRPr="00D83719">
        <w:rPr>
          <w:rFonts w:ascii="Tahoma" w:hAnsi="Tahoma" w:cs="Tahoma"/>
          <w:sz w:val="18"/>
          <w:szCs w:val="18"/>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51DB353E" w14:textId="77777777" w:rsidR="00AA620D" w:rsidRPr="00D83719" w:rsidRDefault="00AA620D" w:rsidP="00AA620D">
      <w:pPr>
        <w:pStyle w:val="standard"/>
        <w:numPr>
          <w:ilvl w:val="0"/>
          <w:numId w:val="35"/>
        </w:numPr>
        <w:tabs>
          <w:tab w:val="clear" w:pos="720"/>
          <w:tab w:val="num" w:pos="426"/>
        </w:tabs>
        <w:spacing w:before="0" w:beforeAutospacing="0" w:after="0" w:afterAutospacing="0"/>
        <w:ind w:left="426" w:hanging="426"/>
        <w:jc w:val="both"/>
        <w:rPr>
          <w:rFonts w:ascii="Tahoma" w:hAnsi="Tahoma" w:cs="Tahoma"/>
          <w:sz w:val="18"/>
          <w:szCs w:val="18"/>
        </w:rPr>
      </w:pPr>
      <w:r w:rsidRPr="00D83719">
        <w:rPr>
          <w:rFonts w:ascii="Tahoma" w:hAnsi="Tahoma" w:cs="Tahoma"/>
          <w:sz w:val="18"/>
          <w:szCs w:val="18"/>
        </w:rPr>
        <w:t>Wykonawca jest obowiązany zawiadomić Zamawiającego o wszelkich zmianach w danych swoich podwykonawców (nazwa, imię nazwisko, adres, dane kontaktowe) przed przystąpieniem do realizacji przedmiotu Umowy oraz w trakcie realizacji Umowy przekazywać informacje o nowych podwykonawcach, którym zamierza powierzyć realizację przedmiotu Umowy.</w:t>
      </w:r>
    </w:p>
    <w:p w14:paraId="619672B3" w14:textId="77777777" w:rsidR="00AA620D" w:rsidRPr="00D83719" w:rsidRDefault="00AA620D" w:rsidP="00AA620D">
      <w:pPr>
        <w:pStyle w:val="standard"/>
        <w:numPr>
          <w:ilvl w:val="0"/>
          <w:numId w:val="35"/>
        </w:numPr>
        <w:tabs>
          <w:tab w:val="clear" w:pos="720"/>
          <w:tab w:val="num" w:pos="426"/>
        </w:tabs>
        <w:spacing w:before="0" w:beforeAutospacing="0" w:after="0" w:afterAutospacing="0"/>
        <w:ind w:left="426" w:hanging="426"/>
        <w:jc w:val="both"/>
        <w:rPr>
          <w:rFonts w:ascii="Tahoma" w:hAnsi="Tahoma" w:cs="Tahoma"/>
          <w:sz w:val="18"/>
          <w:szCs w:val="18"/>
        </w:rPr>
      </w:pPr>
      <w:r w:rsidRPr="00D83719">
        <w:rPr>
          <w:rFonts w:ascii="Tahoma" w:hAnsi="Tahoma" w:cs="Tahoma"/>
          <w:sz w:val="18"/>
          <w:szCs w:val="18"/>
        </w:rPr>
        <w:t xml:space="preserve">Wykaz podwykonawców, w tym innych podmiotów, na zdolności których Wykonawca powoływał się, na zasadach określonych w art. 118 ustawy </w:t>
      </w:r>
      <w:proofErr w:type="spellStart"/>
      <w:r w:rsidRPr="00D83719">
        <w:rPr>
          <w:rFonts w:ascii="Tahoma" w:hAnsi="Tahoma" w:cs="Tahoma"/>
          <w:sz w:val="18"/>
          <w:szCs w:val="18"/>
        </w:rPr>
        <w:t>Pzp</w:t>
      </w:r>
      <w:proofErr w:type="spellEnd"/>
      <w:r w:rsidRPr="00D83719">
        <w:rPr>
          <w:rFonts w:ascii="Tahoma" w:hAnsi="Tahoma" w:cs="Tahoma"/>
          <w:sz w:val="18"/>
          <w:szCs w:val="18"/>
        </w:rPr>
        <w:t xml:space="preserve">, w celu wykazania spełnienia warunków udziału w postępowaniu, o których mowa w art. 112 ust. 2 ustawy </w:t>
      </w:r>
      <w:proofErr w:type="spellStart"/>
      <w:r w:rsidRPr="00D83719">
        <w:rPr>
          <w:rFonts w:ascii="Tahoma" w:hAnsi="Tahoma" w:cs="Tahoma"/>
          <w:sz w:val="18"/>
          <w:szCs w:val="18"/>
        </w:rPr>
        <w:t>Pzp</w:t>
      </w:r>
      <w:proofErr w:type="spellEnd"/>
      <w:r w:rsidRPr="00D83719">
        <w:rPr>
          <w:rFonts w:ascii="Tahoma" w:hAnsi="Tahoma" w:cs="Tahoma"/>
          <w:sz w:val="18"/>
          <w:szCs w:val="18"/>
        </w:rPr>
        <w:t>, określony jest w ust. 10.</w:t>
      </w:r>
    </w:p>
    <w:p w14:paraId="63BB1B6F" w14:textId="77777777" w:rsidR="00AA620D" w:rsidRPr="00D83719" w:rsidRDefault="00AA620D" w:rsidP="00AA620D">
      <w:pPr>
        <w:pStyle w:val="standard"/>
        <w:numPr>
          <w:ilvl w:val="0"/>
          <w:numId w:val="35"/>
        </w:numPr>
        <w:tabs>
          <w:tab w:val="clear" w:pos="720"/>
          <w:tab w:val="num" w:pos="426"/>
        </w:tabs>
        <w:spacing w:before="0" w:beforeAutospacing="0" w:after="0" w:afterAutospacing="0"/>
        <w:ind w:left="426" w:hanging="426"/>
        <w:jc w:val="both"/>
        <w:rPr>
          <w:rFonts w:ascii="Tahoma" w:hAnsi="Tahoma" w:cs="Tahoma"/>
          <w:sz w:val="18"/>
          <w:szCs w:val="18"/>
        </w:rPr>
      </w:pPr>
      <w:r w:rsidRPr="00D83719">
        <w:rPr>
          <w:rFonts w:ascii="Tahoma" w:hAnsi="Tahoma" w:cs="Tahoma"/>
          <w:sz w:val="18"/>
          <w:szCs w:val="18"/>
        </w:rPr>
        <w:t xml:space="preserve">Zgodnie z treścią art. 462 ust. 7 ustawy </w:t>
      </w:r>
      <w:proofErr w:type="spellStart"/>
      <w:r w:rsidRPr="00D83719">
        <w:rPr>
          <w:rFonts w:ascii="Tahoma" w:hAnsi="Tahoma" w:cs="Tahoma"/>
          <w:sz w:val="18"/>
          <w:szCs w:val="18"/>
        </w:rPr>
        <w:t>Pzp</w:t>
      </w:r>
      <w:proofErr w:type="spellEnd"/>
      <w:r w:rsidRPr="00D83719">
        <w:rPr>
          <w:rFonts w:ascii="Tahoma" w:hAnsi="Tahoma" w:cs="Tahoma"/>
          <w:sz w:val="18"/>
          <w:szCs w:val="18"/>
        </w:rPr>
        <w:t xml:space="preserve">, jeżeli zmiana albo rezygnacja z podwykonawcy dotyczy podmiotu, na którego zasoby Wykonawca powoływał się, na zasadach określonych w art. 118 ust. 1 ustawy </w:t>
      </w:r>
      <w:proofErr w:type="spellStart"/>
      <w:r w:rsidRPr="00D83719">
        <w:rPr>
          <w:rFonts w:ascii="Tahoma" w:hAnsi="Tahoma" w:cs="Tahoma"/>
          <w:sz w:val="18"/>
          <w:szCs w:val="18"/>
        </w:rPr>
        <w:t>Pzp</w:t>
      </w:r>
      <w:proofErr w:type="spellEnd"/>
      <w:r w:rsidRPr="00D83719">
        <w:rPr>
          <w:rFonts w:ascii="Tahoma" w:hAnsi="Tahoma" w:cs="Tahoma"/>
          <w:sz w:val="18"/>
          <w:szCs w:val="18"/>
        </w:rPr>
        <w:t xml:space="preserve">,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 Przepis art. 122 ustawy </w:t>
      </w:r>
      <w:proofErr w:type="spellStart"/>
      <w:r w:rsidRPr="00D83719">
        <w:rPr>
          <w:rFonts w:ascii="Tahoma" w:hAnsi="Tahoma" w:cs="Tahoma"/>
          <w:sz w:val="18"/>
          <w:szCs w:val="18"/>
        </w:rPr>
        <w:t>Pzp</w:t>
      </w:r>
      <w:proofErr w:type="spellEnd"/>
      <w:r w:rsidRPr="00D83719">
        <w:rPr>
          <w:rFonts w:ascii="Tahoma" w:hAnsi="Tahoma" w:cs="Tahoma"/>
          <w:sz w:val="18"/>
          <w:szCs w:val="18"/>
        </w:rPr>
        <w:t xml:space="preserve"> stosuje się odpowiednio.</w:t>
      </w:r>
    </w:p>
    <w:p w14:paraId="1C186C6F" w14:textId="77777777" w:rsidR="00AA620D" w:rsidRPr="00D83719" w:rsidRDefault="00AA620D" w:rsidP="00AA620D">
      <w:pPr>
        <w:pStyle w:val="standard"/>
        <w:numPr>
          <w:ilvl w:val="0"/>
          <w:numId w:val="35"/>
        </w:numPr>
        <w:tabs>
          <w:tab w:val="clear" w:pos="720"/>
          <w:tab w:val="num" w:pos="426"/>
        </w:tabs>
        <w:spacing w:before="0" w:beforeAutospacing="0" w:after="0" w:afterAutospacing="0"/>
        <w:ind w:left="426" w:hanging="426"/>
        <w:jc w:val="both"/>
        <w:rPr>
          <w:rFonts w:ascii="Tahoma" w:hAnsi="Tahoma" w:cs="Tahoma"/>
          <w:sz w:val="18"/>
          <w:szCs w:val="18"/>
        </w:rPr>
      </w:pPr>
      <w:r w:rsidRPr="00D83719">
        <w:rPr>
          <w:rFonts w:ascii="Tahoma" w:hAnsi="Tahoma" w:cs="Tahoma"/>
          <w:sz w:val="18"/>
          <w:szCs w:val="18"/>
        </w:rPr>
        <w:t>Zmiana podwykonawcy umieszczonego w wykazie, o którym mowa w ust. 4, wymaga sporządzenia aneksu do Umowy.</w:t>
      </w:r>
    </w:p>
    <w:p w14:paraId="7004A282" w14:textId="77777777" w:rsidR="00AA620D" w:rsidRPr="00D83719" w:rsidRDefault="00AA620D" w:rsidP="00AA620D">
      <w:pPr>
        <w:pStyle w:val="standard"/>
        <w:numPr>
          <w:ilvl w:val="0"/>
          <w:numId w:val="35"/>
        </w:numPr>
        <w:tabs>
          <w:tab w:val="clear" w:pos="720"/>
          <w:tab w:val="num" w:pos="426"/>
        </w:tabs>
        <w:spacing w:before="0" w:beforeAutospacing="0" w:after="0" w:afterAutospacing="0"/>
        <w:ind w:left="426" w:hanging="426"/>
        <w:jc w:val="both"/>
        <w:rPr>
          <w:rFonts w:ascii="Tahoma" w:hAnsi="Tahoma" w:cs="Tahoma"/>
          <w:sz w:val="18"/>
          <w:szCs w:val="18"/>
        </w:rPr>
      </w:pPr>
      <w:r w:rsidRPr="00D83719">
        <w:rPr>
          <w:rFonts w:ascii="Tahoma" w:hAnsi="Tahoma" w:cs="Tahoma"/>
          <w:sz w:val="18"/>
          <w:szCs w:val="18"/>
        </w:rPr>
        <w:t>W celu dokonania zmiany, o której mowa w ust. 6, Wykonawca złoży wniosek o zmianę podwykonawcy przed przystąpieniem nowego podwykonawcy do realizacji części Umowy powierzonej podwykonawcy, w terminie umożliwiającym jego ocenę zgodnie z ust 5.</w:t>
      </w:r>
    </w:p>
    <w:p w14:paraId="7CDB3A4D" w14:textId="77777777" w:rsidR="00AA620D" w:rsidRPr="00D83719" w:rsidRDefault="00AA620D" w:rsidP="00AA620D">
      <w:pPr>
        <w:pStyle w:val="standard"/>
        <w:numPr>
          <w:ilvl w:val="0"/>
          <w:numId w:val="35"/>
        </w:numPr>
        <w:tabs>
          <w:tab w:val="clear" w:pos="720"/>
          <w:tab w:val="num" w:pos="426"/>
        </w:tabs>
        <w:spacing w:before="0" w:beforeAutospacing="0" w:after="0" w:afterAutospacing="0"/>
        <w:ind w:left="426" w:hanging="426"/>
        <w:jc w:val="both"/>
        <w:rPr>
          <w:rFonts w:ascii="Tahoma" w:hAnsi="Tahoma" w:cs="Tahoma"/>
          <w:sz w:val="18"/>
          <w:szCs w:val="18"/>
        </w:rPr>
      </w:pPr>
      <w:r w:rsidRPr="00D83719">
        <w:rPr>
          <w:rFonts w:ascii="Tahoma" w:hAnsi="Tahoma" w:cs="Tahoma"/>
          <w:sz w:val="18"/>
          <w:szCs w:val="18"/>
        </w:rPr>
        <w:t>W przypadku, o którym mowa w ust. 6, do wniosku, o którym mowa w ust. 7, Wykonawca załączy dokumenty odpowiednio potwierdzające spełnianie przez podwykonawcę warunków udziału w postępowaniu oraz brak podstaw do wykluczenia, w stopniu nie mniejszym niż wymagane w trakcie tego postępowania, zgodnie ze Specyfikacją warunków zamówienia.</w:t>
      </w:r>
    </w:p>
    <w:p w14:paraId="01589D87" w14:textId="77777777" w:rsidR="00AA620D" w:rsidRPr="00D83719" w:rsidRDefault="00AA620D" w:rsidP="00AA620D">
      <w:pPr>
        <w:pStyle w:val="standard"/>
        <w:numPr>
          <w:ilvl w:val="0"/>
          <w:numId w:val="35"/>
        </w:numPr>
        <w:tabs>
          <w:tab w:val="clear" w:pos="720"/>
          <w:tab w:val="num" w:pos="426"/>
        </w:tabs>
        <w:spacing w:before="0" w:beforeAutospacing="0" w:after="0" w:afterAutospacing="0"/>
        <w:ind w:left="426" w:hanging="426"/>
        <w:jc w:val="both"/>
        <w:rPr>
          <w:rFonts w:ascii="Tahoma" w:hAnsi="Tahoma" w:cs="Tahoma"/>
          <w:sz w:val="18"/>
          <w:szCs w:val="18"/>
        </w:rPr>
      </w:pPr>
      <w:r w:rsidRPr="00D83719">
        <w:rPr>
          <w:rFonts w:ascii="Tahoma" w:hAnsi="Tahoma" w:cs="Tahoma"/>
          <w:sz w:val="18"/>
          <w:szCs w:val="18"/>
        </w:rPr>
        <w:t>W przypadku, o którym mowa w ust. 6, jeżeli Zamawiający stwierdzi, że zdolności techniczne lub zawodowe nie potwierdzają spełniania przez danego podwykonawcę warunków udziału w postępowaniu lub zachodzą wobec tego podwykonawcy podstawy wykluczenia, Zamawiający zażąda, aby Wykonawca w terminie określonym przez Zamawiającego zastąpił tego podwykonawcę innym podwykonawcą lub podwykonawcami albo wykazał, że samodzielnie spełnia warunki udziału w postępowaniu.</w:t>
      </w:r>
    </w:p>
    <w:p w14:paraId="3F9FF9C4" w14:textId="77777777" w:rsidR="00AA620D" w:rsidRPr="00D83719" w:rsidRDefault="00AA620D" w:rsidP="00AA620D">
      <w:pPr>
        <w:pStyle w:val="standard"/>
        <w:numPr>
          <w:ilvl w:val="0"/>
          <w:numId w:val="35"/>
        </w:numPr>
        <w:tabs>
          <w:tab w:val="clear" w:pos="720"/>
          <w:tab w:val="num" w:pos="426"/>
        </w:tabs>
        <w:spacing w:before="0" w:beforeAutospacing="0" w:after="0" w:afterAutospacing="0"/>
        <w:ind w:left="426" w:hanging="426"/>
        <w:jc w:val="both"/>
        <w:rPr>
          <w:rFonts w:ascii="Tahoma" w:hAnsi="Tahoma" w:cs="Tahoma"/>
          <w:sz w:val="18"/>
          <w:szCs w:val="18"/>
        </w:rPr>
      </w:pPr>
      <w:r w:rsidRPr="00D83719">
        <w:rPr>
          <w:rFonts w:ascii="Tahoma" w:hAnsi="Tahoma" w:cs="Tahoma"/>
          <w:sz w:val="18"/>
          <w:szCs w:val="18"/>
        </w:rPr>
        <w:t>Następujący podwykonawcy, w tym inne podmioty na zasoby których Wykonawca powoływał się w celu wykazania spełniania warunków udziału w postępowaniu, będą uczestniczyć w realizacji przedmiotu Umowy:</w:t>
      </w:r>
    </w:p>
    <w:p w14:paraId="773DB71B" w14:textId="77777777" w:rsidR="00AA620D" w:rsidRPr="00D83719" w:rsidRDefault="00AA620D" w:rsidP="00AA620D">
      <w:pPr>
        <w:pStyle w:val="standard"/>
        <w:spacing w:before="0" w:beforeAutospacing="0" w:after="0" w:afterAutospacing="0"/>
        <w:ind w:left="360"/>
        <w:jc w:val="both"/>
        <w:rPr>
          <w:rFonts w:ascii="Tahoma" w:hAnsi="Tahoma" w:cs="Tahoma"/>
          <w:sz w:val="18"/>
          <w:szCs w:val="18"/>
        </w:rPr>
      </w:pPr>
    </w:p>
    <w:tbl>
      <w:tblPr>
        <w:tblW w:w="8959" w:type="dxa"/>
        <w:tblInd w:w="675" w:type="dxa"/>
        <w:tblCellMar>
          <w:left w:w="0" w:type="dxa"/>
          <w:right w:w="0" w:type="dxa"/>
        </w:tblCellMar>
        <w:tblLook w:val="04A0" w:firstRow="1" w:lastRow="0" w:firstColumn="1" w:lastColumn="0" w:noHBand="0" w:noVBand="1"/>
      </w:tblPr>
      <w:tblGrid>
        <w:gridCol w:w="2151"/>
        <w:gridCol w:w="3396"/>
        <w:gridCol w:w="3412"/>
      </w:tblGrid>
      <w:tr w:rsidR="00AA620D" w:rsidRPr="00D83719" w14:paraId="34378D5A" w14:textId="77777777" w:rsidTr="00722FF9">
        <w:tc>
          <w:tcPr>
            <w:tcW w:w="2151" w:type="dxa"/>
            <w:tcBorders>
              <w:top w:val="single" w:sz="8" w:space="0" w:color="00000A"/>
              <w:left w:val="single" w:sz="8" w:space="0" w:color="00000A"/>
              <w:bottom w:val="single" w:sz="8" w:space="0" w:color="00000A"/>
              <w:right w:val="single" w:sz="8" w:space="0" w:color="00000A"/>
            </w:tcBorders>
            <w:tcMar>
              <w:top w:w="0" w:type="dxa"/>
              <w:left w:w="113" w:type="dxa"/>
              <w:bottom w:w="0" w:type="dxa"/>
              <w:right w:w="108" w:type="dxa"/>
            </w:tcMar>
            <w:vAlign w:val="center"/>
            <w:hideMark/>
          </w:tcPr>
          <w:p w14:paraId="15A6897D" w14:textId="77777777" w:rsidR="00AA620D" w:rsidRPr="00D83719" w:rsidRDefault="00AA620D" w:rsidP="00722FF9">
            <w:pPr>
              <w:pStyle w:val="standard"/>
              <w:ind w:hanging="105"/>
              <w:jc w:val="center"/>
              <w:rPr>
                <w:sz w:val="18"/>
                <w:szCs w:val="18"/>
              </w:rPr>
            </w:pPr>
            <w:r w:rsidRPr="00D83719">
              <w:rPr>
                <w:rFonts w:ascii="Tahoma" w:hAnsi="Tahoma" w:cs="Tahoma"/>
                <w:sz w:val="18"/>
                <w:szCs w:val="18"/>
              </w:rPr>
              <w:t>Nazwa i adres podwykonawcy</w:t>
            </w:r>
          </w:p>
        </w:tc>
        <w:tc>
          <w:tcPr>
            <w:tcW w:w="3396" w:type="dxa"/>
            <w:tcBorders>
              <w:top w:val="single" w:sz="8" w:space="0" w:color="00000A"/>
              <w:left w:val="nil"/>
              <w:bottom w:val="single" w:sz="8" w:space="0" w:color="00000A"/>
              <w:right w:val="single" w:sz="8" w:space="0" w:color="00000A"/>
            </w:tcBorders>
            <w:tcMar>
              <w:top w:w="0" w:type="dxa"/>
              <w:left w:w="113" w:type="dxa"/>
              <w:bottom w:w="0" w:type="dxa"/>
              <w:right w:w="108" w:type="dxa"/>
            </w:tcMar>
            <w:vAlign w:val="center"/>
            <w:hideMark/>
          </w:tcPr>
          <w:p w14:paraId="30F52B7F" w14:textId="77777777" w:rsidR="00AA620D" w:rsidRPr="00D83719" w:rsidRDefault="00AA620D" w:rsidP="00722FF9">
            <w:pPr>
              <w:pStyle w:val="standard"/>
              <w:jc w:val="center"/>
              <w:rPr>
                <w:sz w:val="18"/>
                <w:szCs w:val="18"/>
              </w:rPr>
            </w:pPr>
            <w:r w:rsidRPr="00D83719">
              <w:rPr>
                <w:rFonts w:ascii="Tahoma" w:hAnsi="Tahoma" w:cs="Tahoma"/>
                <w:sz w:val="18"/>
                <w:szCs w:val="18"/>
              </w:rPr>
              <w:t>Warunek udziału w postępowaniu spełniony poprzez zdolności innego podmiotu (</w:t>
            </w:r>
            <w:r w:rsidRPr="00D83719">
              <w:rPr>
                <w:rFonts w:ascii="Tahoma" w:hAnsi="Tahoma" w:cs="Tahoma"/>
                <w:i/>
                <w:iCs/>
                <w:sz w:val="18"/>
                <w:szCs w:val="18"/>
              </w:rPr>
              <w:t>doświadczenie</w:t>
            </w:r>
            <w:r w:rsidRPr="00D83719">
              <w:rPr>
                <w:rFonts w:ascii="Tahoma" w:hAnsi="Tahoma" w:cs="Tahoma"/>
                <w:sz w:val="18"/>
                <w:szCs w:val="18"/>
              </w:rPr>
              <w:t>)</w:t>
            </w:r>
          </w:p>
        </w:tc>
        <w:tc>
          <w:tcPr>
            <w:tcW w:w="3412" w:type="dxa"/>
            <w:tcBorders>
              <w:top w:val="single" w:sz="8" w:space="0" w:color="00000A"/>
              <w:left w:val="nil"/>
              <w:bottom w:val="single" w:sz="8" w:space="0" w:color="00000A"/>
              <w:right w:val="single" w:sz="8" w:space="0" w:color="00000A"/>
            </w:tcBorders>
            <w:tcMar>
              <w:top w:w="0" w:type="dxa"/>
              <w:left w:w="113" w:type="dxa"/>
              <w:bottom w:w="0" w:type="dxa"/>
              <w:right w:w="108" w:type="dxa"/>
            </w:tcMar>
            <w:vAlign w:val="center"/>
            <w:hideMark/>
          </w:tcPr>
          <w:p w14:paraId="48926B9F" w14:textId="77777777" w:rsidR="00AA620D" w:rsidRPr="00D83719" w:rsidRDefault="00AA620D" w:rsidP="00722FF9">
            <w:pPr>
              <w:pStyle w:val="standard"/>
              <w:jc w:val="center"/>
              <w:rPr>
                <w:sz w:val="18"/>
                <w:szCs w:val="18"/>
              </w:rPr>
            </w:pPr>
            <w:r w:rsidRPr="00D83719">
              <w:rPr>
                <w:rFonts w:ascii="Tahoma" w:hAnsi="Tahoma" w:cs="Tahoma"/>
                <w:sz w:val="18"/>
                <w:szCs w:val="18"/>
              </w:rPr>
              <w:t>Zakres przedmiotu Umowy podzlecony</w:t>
            </w:r>
          </w:p>
        </w:tc>
      </w:tr>
      <w:tr w:rsidR="00AA620D" w:rsidRPr="00D83719" w14:paraId="2DC8781E" w14:textId="77777777" w:rsidTr="00722FF9">
        <w:tc>
          <w:tcPr>
            <w:tcW w:w="2151" w:type="dxa"/>
            <w:tcBorders>
              <w:top w:val="nil"/>
              <w:left w:val="single" w:sz="8" w:space="0" w:color="00000A"/>
              <w:bottom w:val="single" w:sz="8" w:space="0" w:color="00000A"/>
              <w:right w:val="single" w:sz="8" w:space="0" w:color="00000A"/>
            </w:tcBorders>
            <w:tcMar>
              <w:top w:w="0" w:type="dxa"/>
              <w:left w:w="113" w:type="dxa"/>
              <w:bottom w:w="0" w:type="dxa"/>
              <w:right w:w="108" w:type="dxa"/>
            </w:tcMar>
            <w:hideMark/>
          </w:tcPr>
          <w:p w14:paraId="52368053" w14:textId="77777777" w:rsidR="00AA620D" w:rsidRPr="00D83719" w:rsidRDefault="00AA620D" w:rsidP="00722FF9">
            <w:pPr>
              <w:pStyle w:val="standard"/>
              <w:rPr>
                <w:sz w:val="18"/>
                <w:szCs w:val="18"/>
              </w:rPr>
            </w:pPr>
            <w:r w:rsidRPr="00D83719">
              <w:rPr>
                <w:rFonts w:ascii="Tahoma" w:hAnsi="Tahoma" w:cs="Tahoma"/>
                <w:sz w:val="18"/>
                <w:szCs w:val="18"/>
              </w:rPr>
              <w:t> </w:t>
            </w:r>
          </w:p>
        </w:tc>
        <w:tc>
          <w:tcPr>
            <w:tcW w:w="3396" w:type="dxa"/>
            <w:tcBorders>
              <w:top w:val="nil"/>
              <w:left w:val="nil"/>
              <w:bottom w:val="single" w:sz="8" w:space="0" w:color="00000A"/>
              <w:right w:val="single" w:sz="8" w:space="0" w:color="00000A"/>
            </w:tcBorders>
            <w:tcMar>
              <w:top w:w="0" w:type="dxa"/>
              <w:left w:w="113" w:type="dxa"/>
              <w:bottom w:w="0" w:type="dxa"/>
              <w:right w:w="108" w:type="dxa"/>
            </w:tcMar>
            <w:hideMark/>
          </w:tcPr>
          <w:p w14:paraId="0FE5C6B3" w14:textId="77777777" w:rsidR="00AA620D" w:rsidRPr="00D83719" w:rsidRDefault="00AA620D" w:rsidP="00722FF9">
            <w:pPr>
              <w:pStyle w:val="standard"/>
              <w:rPr>
                <w:sz w:val="18"/>
                <w:szCs w:val="18"/>
              </w:rPr>
            </w:pPr>
            <w:r w:rsidRPr="00D83719">
              <w:rPr>
                <w:rFonts w:ascii="Tahoma" w:hAnsi="Tahoma" w:cs="Tahoma"/>
                <w:sz w:val="18"/>
                <w:szCs w:val="18"/>
              </w:rPr>
              <w:t> </w:t>
            </w:r>
          </w:p>
        </w:tc>
        <w:tc>
          <w:tcPr>
            <w:tcW w:w="3412" w:type="dxa"/>
            <w:tcBorders>
              <w:top w:val="nil"/>
              <w:left w:val="nil"/>
              <w:bottom w:val="single" w:sz="8" w:space="0" w:color="00000A"/>
              <w:right w:val="single" w:sz="8" w:space="0" w:color="00000A"/>
            </w:tcBorders>
            <w:tcMar>
              <w:top w:w="0" w:type="dxa"/>
              <w:left w:w="113" w:type="dxa"/>
              <w:bottom w:w="0" w:type="dxa"/>
              <w:right w:w="108" w:type="dxa"/>
            </w:tcMar>
            <w:hideMark/>
          </w:tcPr>
          <w:p w14:paraId="7D046CA2" w14:textId="77777777" w:rsidR="00AA620D" w:rsidRPr="00D83719" w:rsidRDefault="00AA620D" w:rsidP="00722FF9">
            <w:pPr>
              <w:pStyle w:val="standard"/>
              <w:rPr>
                <w:sz w:val="18"/>
                <w:szCs w:val="18"/>
              </w:rPr>
            </w:pPr>
            <w:r w:rsidRPr="00D83719">
              <w:rPr>
                <w:rFonts w:ascii="Tahoma" w:hAnsi="Tahoma" w:cs="Tahoma"/>
                <w:sz w:val="18"/>
                <w:szCs w:val="18"/>
              </w:rPr>
              <w:t> </w:t>
            </w:r>
          </w:p>
        </w:tc>
      </w:tr>
      <w:tr w:rsidR="00AA620D" w:rsidRPr="00D83719" w14:paraId="22136B89" w14:textId="77777777" w:rsidTr="00722FF9">
        <w:tc>
          <w:tcPr>
            <w:tcW w:w="2151" w:type="dxa"/>
            <w:tcBorders>
              <w:top w:val="nil"/>
              <w:left w:val="single" w:sz="8" w:space="0" w:color="00000A"/>
              <w:bottom w:val="single" w:sz="8" w:space="0" w:color="00000A"/>
              <w:right w:val="single" w:sz="8" w:space="0" w:color="00000A"/>
            </w:tcBorders>
            <w:tcMar>
              <w:top w:w="0" w:type="dxa"/>
              <w:left w:w="113" w:type="dxa"/>
              <w:bottom w:w="0" w:type="dxa"/>
              <w:right w:w="108" w:type="dxa"/>
            </w:tcMar>
            <w:hideMark/>
          </w:tcPr>
          <w:p w14:paraId="7EB4D4B6" w14:textId="77777777" w:rsidR="00AA620D" w:rsidRPr="00D83719" w:rsidRDefault="00AA620D" w:rsidP="00722FF9">
            <w:pPr>
              <w:pStyle w:val="standard"/>
              <w:rPr>
                <w:sz w:val="18"/>
                <w:szCs w:val="18"/>
              </w:rPr>
            </w:pPr>
            <w:r w:rsidRPr="00D83719">
              <w:rPr>
                <w:rFonts w:ascii="Tahoma" w:hAnsi="Tahoma" w:cs="Tahoma"/>
                <w:sz w:val="18"/>
                <w:szCs w:val="18"/>
              </w:rPr>
              <w:t> </w:t>
            </w:r>
          </w:p>
        </w:tc>
        <w:tc>
          <w:tcPr>
            <w:tcW w:w="3396" w:type="dxa"/>
            <w:tcBorders>
              <w:top w:val="nil"/>
              <w:left w:val="nil"/>
              <w:bottom w:val="single" w:sz="8" w:space="0" w:color="00000A"/>
              <w:right w:val="single" w:sz="8" w:space="0" w:color="00000A"/>
            </w:tcBorders>
            <w:tcMar>
              <w:top w:w="0" w:type="dxa"/>
              <w:left w:w="113" w:type="dxa"/>
              <w:bottom w:w="0" w:type="dxa"/>
              <w:right w:w="108" w:type="dxa"/>
            </w:tcMar>
            <w:hideMark/>
          </w:tcPr>
          <w:p w14:paraId="7A5144B2" w14:textId="77777777" w:rsidR="00AA620D" w:rsidRPr="00D83719" w:rsidRDefault="00AA620D" w:rsidP="00722FF9">
            <w:pPr>
              <w:pStyle w:val="standard"/>
              <w:rPr>
                <w:sz w:val="18"/>
                <w:szCs w:val="18"/>
              </w:rPr>
            </w:pPr>
            <w:r w:rsidRPr="00D83719">
              <w:rPr>
                <w:rFonts w:ascii="Tahoma" w:hAnsi="Tahoma" w:cs="Tahoma"/>
                <w:sz w:val="18"/>
                <w:szCs w:val="18"/>
              </w:rPr>
              <w:t> </w:t>
            </w:r>
          </w:p>
        </w:tc>
        <w:tc>
          <w:tcPr>
            <w:tcW w:w="3412" w:type="dxa"/>
            <w:tcBorders>
              <w:top w:val="nil"/>
              <w:left w:val="nil"/>
              <w:bottom w:val="single" w:sz="8" w:space="0" w:color="00000A"/>
              <w:right w:val="single" w:sz="8" w:space="0" w:color="00000A"/>
            </w:tcBorders>
            <w:tcMar>
              <w:top w:w="0" w:type="dxa"/>
              <w:left w:w="113" w:type="dxa"/>
              <w:bottom w:w="0" w:type="dxa"/>
              <w:right w:w="108" w:type="dxa"/>
            </w:tcMar>
            <w:hideMark/>
          </w:tcPr>
          <w:p w14:paraId="1AC5672A" w14:textId="77777777" w:rsidR="00AA620D" w:rsidRPr="00D83719" w:rsidRDefault="00AA620D" w:rsidP="00722FF9">
            <w:pPr>
              <w:pStyle w:val="standard"/>
              <w:rPr>
                <w:sz w:val="18"/>
                <w:szCs w:val="18"/>
              </w:rPr>
            </w:pPr>
            <w:r w:rsidRPr="00D83719">
              <w:rPr>
                <w:rFonts w:ascii="Tahoma" w:hAnsi="Tahoma" w:cs="Tahoma"/>
                <w:sz w:val="18"/>
                <w:szCs w:val="18"/>
              </w:rPr>
              <w:t> </w:t>
            </w:r>
          </w:p>
        </w:tc>
      </w:tr>
    </w:tbl>
    <w:p w14:paraId="5E111FDD" w14:textId="77777777" w:rsidR="00AA620D" w:rsidRPr="00D83719" w:rsidRDefault="00AA620D" w:rsidP="00AA620D">
      <w:pPr>
        <w:keepNext/>
        <w:jc w:val="center"/>
        <w:outlineLvl w:val="3"/>
        <w:rPr>
          <w:rFonts w:ascii="Tahoma" w:hAnsi="Tahoma" w:cs="Tahoma"/>
          <w:b/>
          <w:sz w:val="20"/>
          <w:szCs w:val="18"/>
        </w:rPr>
      </w:pPr>
    </w:p>
    <w:p w14:paraId="52004ADC" w14:textId="77777777" w:rsidR="00AA620D" w:rsidRPr="00D83719" w:rsidRDefault="00AA620D" w:rsidP="00AA620D">
      <w:pPr>
        <w:keepNext/>
        <w:jc w:val="center"/>
        <w:outlineLvl w:val="3"/>
        <w:rPr>
          <w:rFonts w:ascii="Tahoma" w:hAnsi="Tahoma" w:cs="Tahoma"/>
          <w:b/>
          <w:sz w:val="20"/>
          <w:szCs w:val="18"/>
        </w:rPr>
      </w:pPr>
      <w:r w:rsidRPr="00D83719">
        <w:rPr>
          <w:rFonts w:ascii="Tahoma" w:hAnsi="Tahoma" w:cs="Tahoma"/>
          <w:b/>
          <w:sz w:val="20"/>
          <w:szCs w:val="18"/>
        </w:rPr>
        <w:t>§ 13</w:t>
      </w:r>
    </w:p>
    <w:p w14:paraId="7044B123" w14:textId="77777777" w:rsidR="00AA620D" w:rsidRPr="00D83719" w:rsidRDefault="00AA620D" w:rsidP="00AA620D">
      <w:pPr>
        <w:keepNext/>
        <w:jc w:val="center"/>
        <w:outlineLvl w:val="3"/>
        <w:rPr>
          <w:rFonts w:ascii="Tahoma" w:hAnsi="Tahoma" w:cs="Tahoma"/>
          <w:b/>
          <w:sz w:val="20"/>
          <w:szCs w:val="18"/>
        </w:rPr>
      </w:pPr>
      <w:r w:rsidRPr="00D83719">
        <w:rPr>
          <w:rFonts w:ascii="Tahoma" w:hAnsi="Tahoma" w:cs="Tahoma"/>
          <w:b/>
          <w:sz w:val="20"/>
          <w:szCs w:val="18"/>
        </w:rPr>
        <w:t>Postanowienia końcowe</w:t>
      </w:r>
    </w:p>
    <w:p w14:paraId="164C760A" w14:textId="77777777" w:rsidR="00AA620D" w:rsidRPr="00D83719" w:rsidRDefault="00AA620D" w:rsidP="00AA620D">
      <w:pPr>
        <w:numPr>
          <w:ilvl w:val="0"/>
          <w:numId w:val="51"/>
        </w:numPr>
        <w:rPr>
          <w:rFonts w:ascii="Tahoma" w:hAnsi="Tahoma" w:cs="Tahoma"/>
          <w:sz w:val="18"/>
          <w:szCs w:val="18"/>
        </w:rPr>
      </w:pPr>
      <w:r w:rsidRPr="00D83719">
        <w:rPr>
          <w:rFonts w:ascii="Tahoma" w:hAnsi="Tahoma" w:cs="Tahoma"/>
          <w:sz w:val="18"/>
          <w:szCs w:val="18"/>
        </w:rPr>
        <w:t>W sprawach nieuregulowanych w Umowie stosuje się przepisy Kodeksu Cywilnego i Prawa zamówień publicznych</w:t>
      </w:r>
      <w:r>
        <w:rPr>
          <w:rFonts w:ascii="Tahoma" w:hAnsi="Tahoma" w:cs="Tahoma"/>
          <w:sz w:val="18"/>
          <w:szCs w:val="18"/>
        </w:rPr>
        <w:t xml:space="preserve"> </w:t>
      </w:r>
      <w:r w:rsidRPr="00D83719">
        <w:rPr>
          <w:rFonts w:ascii="Tahoma" w:hAnsi="Tahoma" w:cs="Tahoma"/>
          <w:sz w:val="18"/>
          <w:szCs w:val="18"/>
        </w:rPr>
        <w:t xml:space="preserve">oraz postanowienia SWZ postępowania, w wyniku którego rozstrzygnięcia zawarta została  niniejsza umowa. </w:t>
      </w:r>
    </w:p>
    <w:p w14:paraId="0E592DE2" w14:textId="77777777" w:rsidR="00AA620D" w:rsidRPr="00D83719" w:rsidRDefault="00AA620D" w:rsidP="00AA620D">
      <w:pPr>
        <w:numPr>
          <w:ilvl w:val="0"/>
          <w:numId w:val="51"/>
        </w:numPr>
        <w:rPr>
          <w:rFonts w:ascii="Tahoma" w:hAnsi="Tahoma" w:cs="Tahoma"/>
          <w:sz w:val="18"/>
          <w:szCs w:val="18"/>
          <w:lang w:eastAsia="zh-CN"/>
        </w:rPr>
      </w:pPr>
      <w:r w:rsidRPr="00D83719">
        <w:rPr>
          <w:rFonts w:ascii="Tahoma" w:hAnsi="Tahoma" w:cs="Tahoma"/>
          <w:sz w:val="18"/>
          <w:szCs w:val="18"/>
          <w:lang w:eastAsia="zh-CN"/>
        </w:rPr>
        <w:t>Zamawiający oświadcza, że posiada status dużego przedsiębiorcy w rozumieniu art. 4 pkt 6 Ustawy z dnia 8 marca 2013 roku o przeciwdziałaniu nadmiernym opóźnieniom w transakcjach handlowych.</w:t>
      </w:r>
    </w:p>
    <w:p w14:paraId="0E41FF30" w14:textId="77777777" w:rsidR="00AA620D" w:rsidRPr="00D83719" w:rsidRDefault="00AA620D" w:rsidP="00AA620D">
      <w:pPr>
        <w:keepNext/>
        <w:numPr>
          <w:ilvl w:val="0"/>
          <w:numId w:val="51"/>
        </w:numPr>
        <w:jc w:val="both"/>
        <w:outlineLvl w:val="3"/>
        <w:rPr>
          <w:rFonts w:ascii="Tahoma" w:hAnsi="Tahoma" w:cs="Tahoma"/>
          <w:sz w:val="18"/>
          <w:szCs w:val="18"/>
        </w:rPr>
      </w:pPr>
      <w:r w:rsidRPr="00D83719">
        <w:rPr>
          <w:rFonts w:ascii="Tahoma" w:hAnsi="Tahoma" w:cs="Tahoma"/>
          <w:sz w:val="18"/>
          <w:szCs w:val="18"/>
        </w:rPr>
        <w:t>Spory wynikające z zawartej umowy, będą rozstrzygały sądy powszechne właściwe dla siedziby Zamawiającego.</w:t>
      </w:r>
    </w:p>
    <w:p w14:paraId="14E77DE0" w14:textId="77777777" w:rsidR="00AA620D" w:rsidRPr="00D83719" w:rsidRDefault="00AA620D" w:rsidP="00AA620D">
      <w:pPr>
        <w:keepNext/>
        <w:numPr>
          <w:ilvl w:val="0"/>
          <w:numId w:val="51"/>
        </w:numPr>
        <w:jc w:val="both"/>
        <w:outlineLvl w:val="3"/>
        <w:rPr>
          <w:rFonts w:ascii="Tahoma" w:hAnsi="Tahoma" w:cs="Tahoma"/>
          <w:sz w:val="18"/>
          <w:szCs w:val="18"/>
        </w:rPr>
      </w:pPr>
      <w:r w:rsidRPr="00D83719">
        <w:rPr>
          <w:rFonts w:ascii="Tahoma" w:hAnsi="Tahoma" w:cs="Tahoma"/>
          <w:sz w:val="18"/>
          <w:szCs w:val="18"/>
        </w:rPr>
        <w:t>Wszelkie zmiany niniejszej umowy będą dokonywane przez strony w formie pisemnego aneksu pod rygorem nieważności.</w:t>
      </w:r>
    </w:p>
    <w:p w14:paraId="0FD4BF03" w14:textId="77777777" w:rsidR="00AA620D" w:rsidRPr="00D83719" w:rsidRDefault="00AA620D" w:rsidP="00AA620D">
      <w:pPr>
        <w:numPr>
          <w:ilvl w:val="0"/>
          <w:numId w:val="51"/>
        </w:numPr>
        <w:jc w:val="both"/>
        <w:rPr>
          <w:rFonts w:ascii="Tahoma" w:hAnsi="Tahoma" w:cs="Tahoma"/>
          <w:sz w:val="18"/>
          <w:szCs w:val="18"/>
        </w:rPr>
      </w:pPr>
      <w:r w:rsidRPr="00D83719">
        <w:rPr>
          <w:rFonts w:ascii="Tahoma" w:hAnsi="Tahoma" w:cs="Tahoma"/>
          <w:sz w:val="18"/>
          <w:szCs w:val="18"/>
        </w:rPr>
        <w:t>Wykonawca nie może, bez zgody Zamawiającego udzielonej na piśmie pod rygorem nieważności, dokonać przelewu praw ani obowiązków wynikających z niniejszej umowy.</w:t>
      </w:r>
    </w:p>
    <w:p w14:paraId="6FB09840" w14:textId="77777777" w:rsidR="00AA620D" w:rsidRPr="00D83719" w:rsidRDefault="00AA620D" w:rsidP="00AA620D">
      <w:pPr>
        <w:keepNext/>
        <w:numPr>
          <w:ilvl w:val="0"/>
          <w:numId w:val="51"/>
        </w:numPr>
        <w:jc w:val="both"/>
        <w:outlineLvl w:val="3"/>
        <w:rPr>
          <w:rFonts w:ascii="Tahoma" w:hAnsi="Tahoma" w:cs="Tahoma"/>
          <w:sz w:val="18"/>
          <w:szCs w:val="18"/>
        </w:rPr>
      </w:pPr>
      <w:r w:rsidRPr="00D83719">
        <w:rPr>
          <w:rFonts w:ascii="Tahoma" w:hAnsi="Tahoma" w:cs="Tahoma"/>
          <w:sz w:val="18"/>
          <w:szCs w:val="18"/>
        </w:rPr>
        <w:lastRenderedPageBreak/>
        <w:t>Umowa zostaje sporządzona w dwóch jednobrzmiących egzemplarzach, po jednym dla Wykonawcy i Zamawiającego.</w:t>
      </w:r>
    </w:p>
    <w:p w14:paraId="64CDB7FF" w14:textId="77777777" w:rsidR="00AA620D" w:rsidRPr="00D83719" w:rsidRDefault="00AA620D" w:rsidP="00AA620D">
      <w:pPr>
        <w:keepNext/>
        <w:numPr>
          <w:ilvl w:val="0"/>
          <w:numId w:val="51"/>
        </w:numPr>
        <w:jc w:val="both"/>
        <w:outlineLvl w:val="3"/>
        <w:rPr>
          <w:rFonts w:ascii="Tahoma" w:hAnsi="Tahoma" w:cs="Tahoma"/>
          <w:sz w:val="18"/>
          <w:szCs w:val="18"/>
          <w:lang w:eastAsia="zh-CN"/>
        </w:rPr>
      </w:pPr>
      <w:r w:rsidRPr="00D83719">
        <w:rPr>
          <w:rFonts w:ascii="Tahoma" w:hAnsi="Tahoma" w:cs="Tahoma"/>
          <w:sz w:val="18"/>
          <w:szCs w:val="18"/>
        </w:rPr>
        <w:t>Załącznikami stanowiącymi integralną część umowy są:</w:t>
      </w:r>
    </w:p>
    <w:p w14:paraId="4318AF71" w14:textId="1229C1E7" w:rsidR="00AA620D" w:rsidRPr="00D83719" w:rsidRDefault="00AA620D" w:rsidP="00AA620D">
      <w:pPr>
        <w:numPr>
          <w:ilvl w:val="0"/>
          <w:numId w:val="34"/>
        </w:numPr>
        <w:ind w:left="709"/>
        <w:jc w:val="both"/>
        <w:rPr>
          <w:rFonts w:ascii="Tahoma" w:hAnsi="Tahoma" w:cs="Tahoma"/>
          <w:sz w:val="18"/>
          <w:szCs w:val="18"/>
        </w:rPr>
      </w:pPr>
      <w:r w:rsidRPr="00D83719">
        <w:rPr>
          <w:rFonts w:ascii="Tahoma" w:hAnsi="Tahoma" w:cs="Tahoma"/>
          <w:sz w:val="18"/>
          <w:szCs w:val="18"/>
        </w:rPr>
        <w:t xml:space="preserve">Załącznik nr 1 - </w:t>
      </w:r>
      <w:r w:rsidR="003B5664">
        <w:rPr>
          <w:rFonts w:ascii="Tahoma" w:hAnsi="Tahoma" w:cs="Tahoma"/>
          <w:sz w:val="18"/>
          <w:szCs w:val="18"/>
        </w:rPr>
        <w:t>Oferta</w:t>
      </w:r>
      <w:r w:rsidRPr="00D83719">
        <w:rPr>
          <w:rFonts w:ascii="Tahoma" w:hAnsi="Tahoma" w:cs="Tahoma"/>
          <w:sz w:val="18"/>
          <w:szCs w:val="18"/>
        </w:rPr>
        <w:t>,</w:t>
      </w:r>
    </w:p>
    <w:p w14:paraId="250F5AEB" w14:textId="77777777" w:rsidR="00AA620D" w:rsidRPr="00D83719" w:rsidRDefault="00AA620D" w:rsidP="00AA620D">
      <w:pPr>
        <w:numPr>
          <w:ilvl w:val="0"/>
          <w:numId w:val="34"/>
        </w:numPr>
        <w:ind w:left="709"/>
        <w:jc w:val="both"/>
        <w:rPr>
          <w:rFonts w:ascii="Tahoma" w:hAnsi="Tahoma" w:cs="Tahoma"/>
          <w:sz w:val="18"/>
          <w:szCs w:val="18"/>
        </w:rPr>
      </w:pPr>
      <w:r w:rsidRPr="00D83719">
        <w:rPr>
          <w:rFonts w:ascii="Tahoma" w:hAnsi="Tahoma" w:cs="Tahoma"/>
          <w:sz w:val="18"/>
          <w:szCs w:val="18"/>
        </w:rPr>
        <w:t>Załącznik nr 2 - Formularz asortymentowo-cenowy,</w:t>
      </w:r>
    </w:p>
    <w:p w14:paraId="591FAD2E" w14:textId="63976A1F" w:rsidR="00AA620D" w:rsidRPr="00D83719" w:rsidRDefault="00AA620D" w:rsidP="00AA620D">
      <w:pPr>
        <w:numPr>
          <w:ilvl w:val="0"/>
          <w:numId w:val="34"/>
        </w:numPr>
        <w:ind w:left="709"/>
        <w:jc w:val="both"/>
        <w:rPr>
          <w:rFonts w:ascii="Tahoma" w:hAnsi="Tahoma" w:cs="Tahoma"/>
          <w:sz w:val="18"/>
          <w:szCs w:val="18"/>
        </w:rPr>
      </w:pPr>
      <w:r w:rsidRPr="00D83719">
        <w:rPr>
          <w:rFonts w:ascii="Tahoma" w:hAnsi="Tahoma" w:cs="Tahoma"/>
          <w:sz w:val="18"/>
          <w:szCs w:val="18"/>
        </w:rPr>
        <w:t xml:space="preserve">Załącznik nr </w:t>
      </w:r>
      <w:r w:rsidR="009C62E0">
        <w:rPr>
          <w:rFonts w:ascii="Tahoma" w:hAnsi="Tahoma" w:cs="Tahoma"/>
          <w:sz w:val="18"/>
          <w:szCs w:val="18"/>
        </w:rPr>
        <w:t xml:space="preserve">3 </w:t>
      </w:r>
      <w:r w:rsidRPr="00D83719">
        <w:rPr>
          <w:rFonts w:ascii="Tahoma" w:hAnsi="Tahoma" w:cs="Tahoma"/>
          <w:sz w:val="18"/>
          <w:szCs w:val="18"/>
        </w:rPr>
        <w:t>– parametry techniczne</w:t>
      </w:r>
      <w:r w:rsidR="009C62E0">
        <w:rPr>
          <w:rFonts w:ascii="Tahoma" w:hAnsi="Tahoma" w:cs="Tahoma"/>
          <w:sz w:val="18"/>
          <w:szCs w:val="18"/>
        </w:rPr>
        <w:t xml:space="preserve"> (załącznik 1a1 do SWZ)</w:t>
      </w:r>
    </w:p>
    <w:p w14:paraId="2F43A650" w14:textId="77777777" w:rsidR="00AA620D" w:rsidRPr="00D83719" w:rsidRDefault="00AA620D" w:rsidP="00AA620D">
      <w:pPr>
        <w:keepNext/>
        <w:outlineLvl w:val="2"/>
        <w:rPr>
          <w:rFonts w:ascii="Tahoma" w:hAnsi="Tahoma" w:cs="Tahoma"/>
          <w:b/>
          <w:bCs/>
          <w:i/>
          <w:iCs/>
          <w:sz w:val="20"/>
          <w:szCs w:val="20"/>
        </w:rPr>
      </w:pPr>
    </w:p>
    <w:p w14:paraId="705CD09E" w14:textId="77777777" w:rsidR="002662CF" w:rsidRDefault="002662CF" w:rsidP="006E68FD">
      <w:pPr>
        <w:jc w:val="center"/>
        <w:rPr>
          <w:rFonts w:ascii="Tahoma" w:hAnsi="Tahoma" w:cs="Tahoma"/>
          <w:sz w:val="18"/>
          <w:szCs w:val="18"/>
        </w:rPr>
      </w:pPr>
    </w:p>
    <w:p w14:paraId="57E1AB46" w14:textId="77777777" w:rsidR="002662CF" w:rsidRDefault="002662CF" w:rsidP="006E68FD">
      <w:pPr>
        <w:jc w:val="center"/>
        <w:rPr>
          <w:rFonts w:ascii="Tahoma" w:hAnsi="Tahoma" w:cs="Tahoma"/>
          <w:sz w:val="18"/>
          <w:szCs w:val="18"/>
        </w:rPr>
      </w:pPr>
    </w:p>
    <w:p w14:paraId="1C8208DE" w14:textId="77777777" w:rsidR="002662CF" w:rsidRDefault="002662CF" w:rsidP="006E68FD">
      <w:pPr>
        <w:jc w:val="center"/>
        <w:rPr>
          <w:rFonts w:ascii="Tahoma" w:hAnsi="Tahoma" w:cs="Tahoma"/>
          <w:sz w:val="18"/>
          <w:szCs w:val="18"/>
        </w:rPr>
      </w:pPr>
    </w:p>
    <w:p w14:paraId="2894D1CA" w14:textId="77777777" w:rsidR="002662CF" w:rsidRDefault="002662CF" w:rsidP="006E68FD">
      <w:pPr>
        <w:jc w:val="center"/>
        <w:rPr>
          <w:rFonts w:ascii="Tahoma" w:hAnsi="Tahoma" w:cs="Tahoma"/>
          <w:sz w:val="18"/>
          <w:szCs w:val="18"/>
        </w:rPr>
      </w:pPr>
    </w:p>
    <w:p w14:paraId="07347E46" w14:textId="77777777" w:rsidR="002662CF" w:rsidRDefault="002662CF" w:rsidP="006E68FD">
      <w:pPr>
        <w:jc w:val="center"/>
        <w:rPr>
          <w:rFonts w:ascii="Tahoma" w:hAnsi="Tahoma" w:cs="Tahoma"/>
          <w:sz w:val="18"/>
          <w:szCs w:val="18"/>
        </w:rPr>
      </w:pPr>
    </w:p>
    <w:p w14:paraId="51A5152C" w14:textId="77777777" w:rsidR="002662CF" w:rsidRPr="008157A8" w:rsidRDefault="002662CF" w:rsidP="006E68FD">
      <w:pPr>
        <w:jc w:val="center"/>
        <w:rPr>
          <w:rFonts w:ascii="Tahoma" w:hAnsi="Tahoma" w:cs="Tahoma"/>
          <w:sz w:val="18"/>
          <w:szCs w:val="18"/>
        </w:rPr>
      </w:pPr>
    </w:p>
    <w:p w14:paraId="74CDF7A6" w14:textId="47C4FE68" w:rsidR="006E68FD" w:rsidRPr="008157A8" w:rsidRDefault="006E68FD" w:rsidP="006E68FD">
      <w:pPr>
        <w:pStyle w:val="Tekstpodstawowy"/>
        <w:tabs>
          <w:tab w:val="left" w:pos="7938"/>
        </w:tabs>
        <w:ind w:left="426"/>
        <w:rPr>
          <w:rFonts w:ascii="Tahoma" w:hAnsi="Tahoma" w:cs="Tahoma"/>
          <w:b/>
          <w:sz w:val="20"/>
        </w:rPr>
      </w:pPr>
    </w:p>
    <w:p w14:paraId="37AACCE5" w14:textId="77777777" w:rsidR="006E68FD" w:rsidRDefault="006E68FD" w:rsidP="00C31486">
      <w:pPr>
        <w:jc w:val="center"/>
        <w:rPr>
          <w:rFonts w:ascii="Tahoma" w:hAnsi="Tahoma" w:cs="Tahoma"/>
          <w:iCs/>
          <w:kern w:val="16"/>
          <w:sz w:val="12"/>
          <w:szCs w:val="12"/>
        </w:rPr>
      </w:pPr>
    </w:p>
    <w:p w14:paraId="7B5A65D2" w14:textId="77777777" w:rsidR="006E68FD" w:rsidRDefault="006E68FD" w:rsidP="00C31486">
      <w:pPr>
        <w:jc w:val="center"/>
        <w:rPr>
          <w:rFonts w:ascii="Tahoma" w:hAnsi="Tahoma" w:cs="Tahoma"/>
          <w:iCs/>
          <w:kern w:val="16"/>
          <w:sz w:val="12"/>
          <w:szCs w:val="12"/>
        </w:rPr>
      </w:pPr>
    </w:p>
    <w:p w14:paraId="028DFBF6" w14:textId="77777777" w:rsidR="006E68FD" w:rsidRDefault="006E68FD" w:rsidP="00C31486">
      <w:pPr>
        <w:jc w:val="center"/>
        <w:rPr>
          <w:rFonts w:ascii="Tahoma" w:hAnsi="Tahoma" w:cs="Tahoma"/>
          <w:iCs/>
          <w:kern w:val="16"/>
          <w:sz w:val="12"/>
          <w:szCs w:val="12"/>
        </w:rPr>
      </w:pPr>
    </w:p>
    <w:p w14:paraId="6E100D65" w14:textId="77777777" w:rsidR="006E68FD" w:rsidRPr="00B21DC2" w:rsidRDefault="006E68FD" w:rsidP="00C31486">
      <w:pPr>
        <w:jc w:val="center"/>
        <w:rPr>
          <w:rFonts w:ascii="Tahoma" w:hAnsi="Tahoma" w:cs="Tahoma"/>
          <w:iCs/>
          <w:kern w:val="16"/>
          <w:sz w:val="12"/>
          <w:szCs w:val="12"/>
        </w:rPr>
      </w:pPr>
    </w:p>
    <w:p w14:paraId="31ADF550" w14:textId="77777777" w:rsidR="00CA498F" w:rsidRPr="00B21DC2" w:rsidRDefault="00837C37" w:rsidP="00CA498F">
      <w:pPr>
        <w:jc w:val="right"/>
        <w:rPr>
          <w:rFonts w:ascii="Tahoma" w:hAnsi="Tahoma" w:cs="Tahoma"/>
          <w:b/>
          <w:sz w:val="20"/>
        </w:rPr>
      </w:pPr>
      <w:r w:rsidRPr="00B21DC2">
        <w:rPr>
          <w:rFonts w:ascii="Tahoma" w:hAnsi="Tahoma" w:cs="Tahoma"/>
          <w:b/>
          <w:sz w:val="20"/>
        </w:rPr>
        <w:br w:type="page"/>
      </w:r>
    </w:p>
    <w:p w14:paraId="79A8CC22" w14:textId="77777777" w:rsidR="00B91B69" w:rsidRPr="00B21DC2" w:rsidRDefault="00B91B69" w:rsidP="00B91B69">
      <w:pPr>
        <w:spacing w:line="26" w:lineRule="atLeast"/>
        <w:jc w:val="right"/>
        <w:rPr>
          <w:rFonts w:ascii="Tahoma" w:hAnsi="Tahoma" w:cs="Tahoma"/>
          <w:b/>
          <w:sz w:val="18"/>
          <w:szCs w:val="18"/>
        </w:rPr>
      </w:pPr>
      <w:r w:rsidRPr="00B21DC2">
        <w:rPr>
          <w:rFonts w:ascii="Tahoma" w:hAnsi="Tahoma" w:cs="Tahoma"/>
          <w:b/>
          <w:sz w:val="18"/>
          <w:szCs w:val="18"/>
        </w:rPr>
        <w:lastRenderedPageBreak/>
        <w:t xml:space="preserve">Załącznik 4A </w:t>
      </w:r>
    </w:p>
    <w:p w14:paraId="5BAC3EE5" w14:textId="687206D8" w:rsidR="00B91B69" w:rsidRPr="00B21DC2" w:rsidRDefault="00B91B69" w:rsidP="00B91B69">
      <w:pPr>
        <w:spacing w:line="26" w:lineRule="atLeast"/>
        <w:jc w:val="center"/>
        <w:rPr>
          <w:rFonts w:ascii="Tahoma" w:hAnsi="Tahoma" w:cs="Tahoma"/>
          <w:b/>
          <w:sz w:val="18"/>
          <w:szCs w:val="18"/>
        </w:rPr>
      </w:pPr>
      <w:r w:rsidRPr="00B21DC2">
        <w:rPr>
          <w:rFonts w:ascii="Tahoma" w:hAnsi="Tahoma" w:cs="Tahoma"/>
          <w:b/>
          <w:sz w:val="18"/>
          <w:szCs w:val="18"/>
        </w:rPr>
        <w:t xml:space="preserve">Wzór umowy </w:t>
      </w:r>
      <w:r w:rsidR="00AA620D">
        <w:rPr>
          <w:rFonts w:ascii="Tahoma" w:hAnsi="Tahoma" w:cs="Tahoma"/>
          <w:b/>
          <w:sz w:val="18"/>
          <w:szCs w:val="18"/>
        </w:rPr>
        <w:t>131</w:t>
      </w:r>
      <w:r w:rsidRPr="00B21DC2">
        <w:rPr>
          <w:rFonts w:ascii="Tahoma" w:hAnsi="Tahoma" w:cs="Tahoma"/>
          <w:b/>
          <w:sz w:val="18"/>
          <w:szCs w:val="18"/>
        </w:rPr>
        <w:t>/PN/ZP/D/………/202</w:t>
      </w:r>
      <w:r w:rsidR="00BE1CF2">
        <w:rPr>
          <w:rFonts w:ascii="Tahoma" w:hAnsi="Tahoma" w:cs="Tahoma"/>
          <w:b/>
          <w:sz w:val="18"/>
          <w:szCs w:val="18"/>
        </w:rPr>
        <w:t>4</w:t>
      </w:r>
      <w:r w:rsidRPr="00B21DC2">
        <w:rPr>
          <w:rFonts w:ascii="Tahoma" w:hAnsi="Tahoma" w:cs="Tahoma"/>
          <w:b/>
          <w:sz w:val="18"/>
          <w:szCs w:val="18"/>
        </w:rPr>
        <w:t xml:space="preserve">/A </w:t>
      </w:r>
    </w:p>
    <w:p w14:paraId="79F5AB7C" w14:textId="77777777" w:rsidR="00B91B69" w:rsidRPr="00B21DC2" w:rsidRDefault="00B91B69" w:rsidP="00B91B69">
      <w:pPr>
        <w:pStyle w:val="Tre"/>
        <w:jc w:val="center"/>
        <w:rPr>
          <w:rFonts w:ascii="Tahoma" w:hAnsi="Tahoma" w:cs="Tahoma"/>
          <w:color w:val="auto"/>
          <w:sz w:val="18"/>
          <w:szCs w:val="18"/>
        </w:rPr>
      </w:pPr>
      <w:r w:rsidRPr="00B21DC2">
        <w:rPr>
          <w:rFonts w:ascii="Tahoma" w:eastAsia="Times New Roman" w:hAnsi="Tahoma" w:cs="Tahoma"/>
          <w:b/>
          <w:color w:val="auto"/>
          <w:sz w:val="18"/>
          <w:szCs w:val="18"/>
        </w:rPr>
        <w:t>powierzenia przetwarzania danych osobowych</w:t>
      </w:r>
    </w:p>
    <w:p w14:paraId="60C09B26" w14:textId="77777777" w:rsidR="00B91B69" w:rsidRPr="00B21DC2" w:rsidRDefault="00B91B69" w:rsidP="00B91B69">
      <w:pPr>
        <w:pStyle w:val="Tre"/>
        <w:jc w:val="center"/>
        <w:rPr>
          <w:rFonts w:ascii="Tahoma" w:hAnsi="Tahoma" w:cs="Tahoma"/>
          <w:color w:val="auto"/>
          <w:sz w:val="18"/>
          <w:szCs w:val="18"/>
        </w:rPr>
      </w:pPr>
    </w:p>
    <w:p w14:paraId="580CD83F" w14:textId="77777777" w:rsidR="00B91B69" w:rsidRPr="00B21DC2" w:rsidRDefault="00B91B69" w:rsidP="00B91B69">
      <w:pPr>
        <w:pStyle w:val="Tre"/>
        <w:rPr>
          <w:rFonts w:ascii="Tahoma" w:hAnsi="Tahoma" w:cs="Tahoma"/>
          <w:color w:val="auto"/>
          <w:sz w:val="18"/>
          <w:szCs w:val="18"/>
        </w:rPr>
      </w:pPr>
    </w:p>
    <w:p w14:paraId="7FD0C1C0" w14:textId="343B4565" w:rsidR="00B91B69" w:rsidRPr="00B21DC2" w:rsidRDefault="00B91B69" w:rsidP="00B91B69">
      <w:pPr>
        <w:pStyle w:val="Tre"/>
        <w:rPr>
          <w:rFonts w:ascii="Tahoma" w:hAnsi="Tahoma" w:cs="Tahoma"/>
          <w:color w:val="auto"/>
          <w:sz w:val="18"/>
          <w:szCs w:val="18"/>
        </w:rPr>
      </w:pPr>
      <w:r w:rsidRPr="00B21DC2">
        <w:rPr>
          <w:rFonts w:ascii="Tahoma" w:hAnsi="Tahoma" w:cs="Tahoma"/>
          <w:color w:val="auto"/>
          <w:sz w:val="18"/>
          <w:szCs w:val="18"/>
        </w:rPr>
        <w:t>zawarta w Łodzi, obowiązuje od dnia ………………………202</w:t>
      </w:r>
      <w:r w:rsidR="00BE1CF2">
        <w:rPr>
          <w:rFonts w:ascii="Tahoma" w:hAnsi="Tahoma" w:cs="Tahoma"/>
          <w:color w:val="auto"/>
          <w:sz w:val="18"/>
          <w:szCs w:val="18"/>
        </w:rPr>
        <w:t>4</w:t>
      </w:r>
      <w:r w:rsidRPr="00B21DC2">
        <w:rPr>
          <w:rFonts w:ascii="Tahoma" w:hAnsi="Tahoma" w:cs="Tahoma"/>
          <w:color w:val="auto"/>
          <w:sz w:val="18"/>
          <w:szCs w:val="18"/>
        </w:rPr>
        <w:t xml:space="preserve"> r.</w:t>
      </w:r>
    </w:p>
    <w:p w14:paraId="06A5CCED" w14:textId="77777777" w:rsidR="00B91B69" w:rsidRPr="00B21DC2" w:rsidRDefault="00B91B69" w:rsidP="00B91B69">
      <w:pPr>
        <w:pStyle w:val="Tre"/>
        <w:rPr>
          <w:rFonts w:ascii="Tahoma" w:hAnsi="Tahoma" w:cs="Tahoma"/>
          <w:color w:val="auto"/>
          <w:sz w:val="18"/>
          <w:szCs w:val="18"/>
        </w:rPr>
      </w:pPr>
    </w:p>
    <w:p w14:paraId="21B36269" w14:textId="77777777" w:rsidR="00B91B69" w:rsidRPr="00B21DC2" w:rsidRDefault="00B91B69" w:rsidP="00B91B69">
      <w:pPr>
        <w:pStyle w:val="Tre"/>
        <w:rPr>
          <w:rFonts w:ascii="Tahoma" w:hAnsi="Tahoma" w:cs="Tahoma"/>
          <w:color w:val="auto"/>
          <w:sz w:val="18"/>
          <w:szCs w:val="18"/>
        </w:rPr>
      </w:pPr>
      <w:r w:rsidRPr="00B21DC2">
        <w:rPr>
          <w:rFonts w:ascii="Tahoma" w:hAnsi="Tahoma" w:cs="Tahoma"/>
          <w:color w:val="auto"/>
          <w:sz w:val="18"/>
          <w:szCs w:val="18"/>
        </w:rPr>
        <w:t xml:space="preserve">pomiędzy </w:t>
      </w:r>
    </w:p>
    <w:p w14:paraId="79D32677" w14:textId="77777777" w:rsidR="00B91B69" w:rsidRPr="00B21DC2" w:rsidRDefault="00B91B69" w:rsidP="00B91B69">
      <w:pPr>
        <w:pStyle w:val="Tre"/>
        <w:rPr>
          <w:rFonts w:ascii="Tahoma" w:hAnsi="Tahoma" w:cs="Tahoma"/>
          <w:color w:val="auto"/>
          <w:sz w:val="18"/>
          <w:szCs w:val="18"/>
        </w:rPr>
      </w:pPr>
    </w:p>
    <w:p w14:paraId="013FFD28" w14:textId="77777777" w:rsidR="00AA620D" w:rsidRPr="00B21DC2" w:rsidRDefault="00AA620D" w:rsidP="00AA620D">
      <w:pPr>
        <w:jc w:val="both"/>
        <w:rPr>
          <w:rFonts w:ascii="Tahoma" w:hAnsi="Tahoma" w:cs="Tahoma"/>
          <w:sz w:val="20"/>
          <w:szCs w:val="20"/>
        </w:rPr>
      </w:pPr>
      <w:r w:rsidRPr="00B21DC2">
        <w:rPr>
          <w:rFonts w:ascii="Tahoma" w:hAnsi="Tahoma" w:cs="Tahoma"/>
          <w:b/>
          <w:bCs/>
          <w:iCs/>
          <w:sz w:val="18"/>
          <w:szCs w:val="18"/>
        </w:rPr>
        <w:t>Samodzielny</w:t>
      </w:r>
      <w:r>
        <w:rPr>
          <w:rFonts w:ascii="Tahoma" w:hAnsi="Tahoma" w:cs="Tahoma"/>
          <w:b/>
          <w:bCs/>
          <w:iCs/>
          <w:sz w:val="18"/>
          <w:szCs w:val="18"/>
        </w:rPr>
        <w:t>m</w:t>
      </w:r>
      <w:r w:rsidRPr="00B21DC2">
        <w:rPr>
          <w:rFonts w:ascii="Tahoma" w:hAnsi="Tahoma" w:cs="Tahoma"/>
          <w:b/>
          <w:bCs/>
          <w:iCs/>
          <w:sz w:val="18"/>
          <w:szCs w:val="18"/>
        </w:rPr>
        <w:t xml:space="preserve"> Publiczny</w:t>
      </w:r>
      <w:r>
        <w:rPr>
          <w:rFonts w:ascii="Tahoma" w:hAnsi="Tahoma" w:cs="Tahoma"/>
          <w:b/>
          <w:bCs/>
          <w:iCs/>
          <w:sz w:val="18"/>
          <w:szCs w:val="18"/>
        </w:rPr>
        <w:t>m</w:t>
      </w:r>
      <w:r w:rsidRPr="00B21DC2">
        <w:rPr>
          <w:rFonts w:ascii="Tahoma" w:hAnsi="Tahoma" w:cs="Tahoma"/>
          <w:b/>
          <w:bCs/>
          <w:iCs/>
          <w:sz w:val="18"/>
          <w:szCs w:val="18"/>
        </w:rPr>
        <w:t xml:space="preserve"> Zakład</w:t>
      </w:r>
      <w:r>
        <w:rPr>
          <w:rFonts w:ascii="Tahoma" w:hAnsi="Tahoma" w:cs="Tahoma"/>
          <w:b/>
          <w:bCs/>
          <w:iCs/>
          <w:sz w:val="18"/>
          <w:szCs w:val="18"/>
        </w:rPr>
        <w:t xml:space="preserve">em </w:t>
      </w:r>
      <w:r w:rsidRPr="00B21DC2">
        <w:rPr>
          <w:rFonts w:ascii="Tahoma" w:hAnsi="Tahoma" w:cs="Tahoma"/>
          <w:b/>
          <w:bCs/>
          <w:iCs/>
          <w:sz w:val="18"/>
          <w:szCs w:val="18"/>
        </w:rPr>
        <w:t>Opieki Zdrowotnej Uniwersytecki</w:t>
      </w:r>
      <w:r>
        <w:rPr>
          <w:rFonts w:ascii="Tahoma" w:hAnsi="Tahoma" w:cs="Tahoma"/>
          <w:b/>
          <w:bCs/>
          <w:iCs/>
          <w:sz w:val="18"/>
          <w:szCs w:val="18"/>
        </w:rPr>
        <w:t>m</w:t>
      </w:r>
      <w:r w:rsidRPr="00B21DC2">
        <w:rPr>
          <w:rFonts w:ascii="Tahoma" w:hAnsi="Tahoma" w:cs="Tahoma"/>
          <w:b/>
          <w:bCs/>
          <w:iCs/>
          <w:sz w:val="18"/>
          <w:szCs w:val="18"/>
        </w:rPr>
        <w:t xml:space="preserve"> Szpital</w:t>
      </w:r>
      <w:r>
        <w:rPr>
          <w:rFonts w:ascii="Tahoma" w:hAnsi="Tahoma" w:cs="Tahoma"/>
          <w:b/>
          <w:bCs/>
          <w:iCs/>
          <w:sz w:val="18"/>
          <w:szCs w:val="18"/>
        </w:rPr>
        <w:t>em</w:t>
      </w:r>
      <w:r w:rsidRPr="00B21DC2">
        <w:rPr>
          <w:rFonts w:ascii="Tahoma" w:hAnsi="Tahoma" w:cs="Tahoma"/>
          <w:b/>
          <w:bCs/>
          <w:iCs/>
          <w:sz w:val="18"/>
          <w:szCs w:val="18"/>
        </w:rPr>
        <w:t xml:space="preserve"> Kliniczny</w:t>
      </w:r>
      <w:r>
        <w:rPr>
          <w:rFonts w:ascii="Tahoma" w:hAnsi="Tahoma" w:cs="Tahoma"/>
          <w:b/>
          <w:bCs/>
          <w:iCs/>
          <w:sz w:val="18"/>
          <w:szCs w:val="18"/>
        </w:rPr>
        <w:t>m</w:t>
      </w:r>
      <w:r w:rsidRPr="00B21DC2">
        <w:rPr>
          <w:rFonts w:ascii="Tahoma" w:hAnsi="Tahoma" w:cs="Tahoma"/>
          <w:b/>
          <w:bCs/>
          <w:iCs/>
          <w:sz w:val="18"/>
          <w:szCs w:val="18"/>
        </w:rPr>
        <w:t xml:space="preserve"> nr 1 im. Norberta Barlickiego Uniwersytetu Medycznego w Łodzi, </w:t>
      </w:r>
      <w:r w:rsidRPr="00B21DC2">
        <w:rPr>
          <w:rFonts w:ascii="Tahoma" w:hAnsi="Tahoma" w:cs="Tahoma"/>
          <w:sz w:val="20"/>
          <w:szCs w:val="20"/>
        </w:rPr>
        <w:t xml:space="preserve">przy ul. Kopcińskiego 22, (90-153 Łódź), wpisanym do Krajowego Rejestru Sądowego pod numerem KRS </w:t>
      </w:r>
      <w:r w:rsidRPr="00B21DC2">
        <w:rPr>
          <w:rFonts w:ascii="Tahoma" w:hAnsi="Tahoma" w:cs="Tahoma"/>
          <w:sz w:val="18"/>
          <w:szCs w:val="18"/>
        </w:rPr>
        <w:t>0000021295</w:t>
      </w:r>
      <w:r w:rsidRPr="00B21DC2">
        <w:rPr>
          <w:rFonts w:ascii="Tahoma" w:hAnsi="Tahoma" w:cs="Tahoma"/>
          <w:sz w:val="20"/>
          <w:szCs w:val="20"/>
        </w:rPr>
        <w:t xml:space="preserve">, </w:t>
      </w:r>
      <w:r w:rsidRPr="00B21DC2">
        <w:rPr>
          <w:rFonts w:ascii="Tahoma" w:hAnsi="Tahoma" w:cs="Tahoma"/>
          <w:sz w:val="18"/>
          <w:szCs w:val="18"/>
        </w:rPr>
        <w:t>NIP 725-10-19-093, REGON 000288774</w:t>
      </w:r>
      <w:r w:rsidRPr="00B21DC2">
        <w:rPr>
          <w:rFonts w:ascii="Tahoma" w:hAnsi="Tahoma" w:cs="Tahoma"/>
          <w:sz w:val="20"/>
          <w:szCs w:val="20"/>
        </w:rPr>
        <w:t>, BDO 000015897</w:t>
      </w:r>
    </w:p>
    <w:p w14:paraId="0EDF8668" w14:textId="77777777" w:rsidR="00AA620D" w:rsidRPr="00B21DC2" w:rsidRDefault="00AA620D" w:rsidP="00AA620D">
      <w:pPr>
        <w:jc w:val="both"/>
        <w:rPr>
          <w:rFonts w:ascii="Tahoma" w:hAnsi="Tahoma" w:cs="Tahoma"/>
          <w:b/>
          <w:bCs/>
          <w:sz w:val="20"/>
          <w:szCs w:val="20"/>
        </w:rPr>
      </w:pPr>
      <w:r w:rsidRPr="00B21DC2">
        <w:rPr>
          <w:rFonts w:ascii="Tahoma" w:hAnsi="Tahoma" w:cs="Tahoma"/>
          <w:sz w:val="20"/>
          <w:szCs w:val="20"/>
        </w:rPr>
        <w:t xml:space="preserve">reprezentowanym przez: </w:t>
      </w:r>
    </w:p>
    <w:p w14:paraId="4DF0CD1C" w14:textId="77777777" w:rsidR="00AA620D" w:rsidRDefault="00AA620D" w:rsidP="00AA620D">
      <w:pPr>
        <w:rPr>
          <w:rFonts w:ascii="Tahoma" w:hAnsi="Tahoma" w:cs="Tahoma"/>
          <w:b/>
          <w:iCs/>
          <w:sz w:val="18"/>
          <w:szCs w:val="18"/>
        </w:rPr>
      </w:pPr>
      <w:r>
        <w:rPr>
          <w:rFonts w:ascii="Tahoma" w:hAnsi="Tahoma" w:cs="Tahoma"/>
          <w:b/>
          <w:iCs/>
          <w:sz w:val="18"/>
          <w:szCs w:val="18"/>
        </w:rPr>
        <w:t>……………………………………………..</w:t>
      </w:r>
    </w:p>
    <w:p w14:paraId="6EFB5033" w14:textId="2309E707" w:rsidR="00B91B69" w:rsidRPr="00AA620D" w:rsidRDefault="00B91B69" w:rsidP="00AA620D">
      <w:pPr>
        <w:rPr>
          <w:rFonts w:ascii="Tahoma" w:hAnsi="Tahoma" w:cs="Tahoma"/>
          <w:b/>
          <w:iCs/>
          <w:sz w:val="18"/>
          <w:szCs w:val="18"/>
        </w:rPr>
      </w:pPr>
      <w:r w:rsidRPr="00B21DC2">
        <w:rPr>
          <w:rFonts w:ascii="Tahoma" w:hAnsi="Tahoma" w:cs="Tahoma"/>
          <w:sz w:val="18"/>
          <w:szCs w:val="18"/>
        </w:rPr>
        <w:t xml:space="preserve"> zwanym dalej </w:t>
      </w:r>
      <w:r w:rsidRPr="00B21DC2">
        <w:rPr>
          <w:rFonts w:ascii="Tahoma" w:hAnsi="Tahoma" w:cs="Tahoma"/>
          <w:b/>
          <w:sz w:val="18"/>
          <w:szCs w:val="18"/>
        </w:rPr>
        <w:t>Administratorem</w:t>
      </w:r>
    </w:p>
    <w:p w14:paraId="3A40AF43" w14:textId="77777777" w:rsidR="00B91B69" w:rsidRPr="00B21DC2" w:rsidRDefault="00B91B69" w:rsidP="00B91B69">
      <w:pPr>
        <w:pStyle w:val="Tre"/>
        <w:jc w:val="both"/>
        <w:rPr>
          <w:rFonts w:ascii="Tahoma" w:hAnsi="Tahoma" w:cs="Tahoma"/>
          <w:color w:val="auto"/>
          <w:sz w:val="18"/>
          <w:szCs w:val="18"/>
        </w:rPr>
      </w:pPr>
    </w:p>
    <w:p w14:paraId="5E906532" w14:textId="77777777" w:rsidR="00B91B69" w:rsidRPr="00B21DC2" w:rsidRDefault="00B91B69" w:rsidP="00B91B69">
      <w:pPr>
        <w:pStyle w:val="Tre"/>
        <w:rPr>
          <w:rFonts w:ascii="Tahoma" w:hAnsi="Tahoma" w:cs="Tahoma"/>
          <w:color w:val="auto"/>
          <w:sz w:val="18"/>
          <w:szCs w:val="18"/>
        </w:rPr>
      </w:pPr>
      <w:r w:rsidRPr="00B21DC2">
        <w:rPr>
          <w:rFonts w:ascii="Tahoma" w:hAnsi="Tahoma" w:cs="Tahoma"/>
          <w:color w:val="auto"/>
          <w:sz w:val="18"/>
          <w:szCs w:val="18"/>
        </w:rPr>
        <w:t>a</w:t>
      </w:r>
    </w:p>
    <w:p w14:paraId="2C8DD03C" w14:textId="77777777" w:rsidR="00B91B69" w:rsidRPr="00B21DC2" w:rsidRDefault="00B91B69" w:rsidP="00B91B69">
      <w:pPr>
        <w:pStyle w:val="Tre"/>
        <w:rPr>
          <w:rFonts w:ascii="Tahoma" w:hAnsi="Tahoma" w:cs="Tahoma"/>
          <w:color w:val="auto"/>
          <w:sz w:val="18"/>
          <w:szCs w:val="18"/>
        </w:rPr>
      </w:pPr>
      <w:r w:rsidRPr="00B21DC2">
        <w:rPr>
          <w:rFonts w:ascii="Tahoma" w:hAnsi="Tahoma" w:cs="Tahoma"/>
          <w:color w:val="auto"/>
          <w:sz w:val="18"/>
          <w:szCs w:val="18"/>
        </w:rPr>
        <w:t>…………………………………………………………………………………………………………………</w:t>
      </w:r>
    </w:p>
    <w:p w14:paraId="577A4ED5" w14:textId="77777777" w:rsidR="00B91B69" w:rsidRPr="00B21DC2" w:rsidRDefault="00B91B69" w:rsidP="00B91B69">
      <w:pPr>
        <w:pStyle w:val="Tre"/>
        <w:rPr>
          <w:rFonts w:ascii="Tahoma" w:hAnsi="Tahoma" w:cs="Tahoma"/>
          <w:color w:val="auto"/>
          <w:sz w:val="18"/>
          <w:szCs w:val="18"/>
        </w:rPr>
      </w:pPr>
      <w:r w:rsidRPr="00B21DC2">
        <w:rPr>
          <w:rFonts w:ascii="Tahoma" w:hAnsi="Tahoma" w:cs="Tahoma"/>
          <w:color w:val="auto"/>
          <w:sz w:val="18"/>
          <w:szCs w:val="18"/>
        </w:rPr>
        <w:t>…………………………………………………………………………………………………………………</w:t>
      </w:r>
    </w:p>
    <w:p w14:paraId="0A2F34B2" w14:textId="77777777" w:rsidR="00B91B69" w:rsidRPr="00B21DC2" w:rsidRDefault="00B91B69" w:rsidP="00B91B69">
      <w:pPr>
        <w:pStyle w:val="Tre"/>
        <w:rPr>
          <w:rFonts w:ascii="Tahoma" w:hAnsi="Tahoma" w:cs="Tahoma"/>
          <w:color w:val="auto"/>
          <w:sz w:val="18"/>
          <w:szCs w:val="18"/>
        </w:rPr>
      </w:pPr>
      <w:r w:rsidRPr="00B21DC2">
        <w:rPr>
          <w:rFonts w:ascii="Tahoma" w:hAnsi="Tahoma" w:cs="Tahoma"/>
          <w:color w:val="auto"/>
          <w:sz w:val="18"/>
          <w:szCs w:val="18"/>
        </w:rPr>
        <w:t>…………………………………………………………………………………………………………………</w:t>
      </w:r>
    </w:p>
    <w:p w14:paraId="5005590B" w14:textId="77777777" w:rsidR="00B91B69" w:rsidRPr="00B21DC2" w:rsidRDefault="00B91B69" w:rsidP="00B91B69">
      <w:pPr>
        <w:pStyle w:val="Tre"/>
        <w:rPr>
          <w:rFonts w:ascii="Tahoma" w:hAnsi="Tahoma" w:cs="Tahoma"/>
          <w:color w:val="auto"/>
          <w:sz w:val="18"/>
          <w:szCs w:val="18"/>
        </w:rPr>
      </w:pPr>
      <w:r w:rsidRPr="00B21DC2">
        <w:rPr>
          <w:rFonts w:ascii="Tahoma" w:hAnsi="Tahoma" w:cs="Tahoma"/>
          <w:color w:val="auto"/>
          <w:sz w:val="18"/>
          <w:szCs w:val="18"/>
        </w:rPr>
        <w:t xml:space="preserve">…………………………………, zwanym dalej </w:t>
      </w:r>
      <w:r w:rsidRPr="00B21DC2">
        <w:rPr>
          <w:rFonts w:ascii="Tahoma" w:hAnsi="Tahoma" w:cs="Tahoma"/>
          <w:b/>
          <w:color w:val="auto"/>
          <w:sz w:val="18"/>
          <w:szCs w:val="18"/>
        </w:rPr>
        <w:t>Podmiotem przetwarzającym</w:t>
      </w:r>
    </w:p>
    <w:p w14:paraId="7835E6AA" w14:textId="77777777" w:rsidR="00B91B69" w:rsidRPr="00B21DC2" w:rsidRDefault="00B91B69" w:rsidP="00B91B69">
      <w:pPr>
        <w:pStyle w:val="Tre"/>
        <w:rPr>
          <w:rFonts w:ascii="Tahoma" w:hAnsi="Tahoma" w:cs="Tahoma"/>
          <w:color w:val="auto"/>
          <w:sz w:val="18"/>
          <w:szCs w:val="18"/>
        </w:rPr>
      </w:pPr>
    </w:p>
    <w:p w14:paraId="46DF08A2" w14:textId="77777777" w:rsidR="00B91B69" w:rsidRPr="00B21DC2" w:rsidRDefault="00B91B69" w:rsidP="00B91B69">
      <w:pPr>
        <w:pStyle w:val="Tre"/>
        <w:rPr>
          <w:rFonts w:ascii="Tahoma" w:hAnsi="Tahoma" w:cs="Tahoma"/>
          <w:color w:val="auto"/>
          <w:sz w:val="18"/>
          <w:szCs w:val="18"/>
        </w:rPr>
      </w:pPr>
      <w:r w:rsidRPr="00B21DC2">
        <w:rPr>
          <w:rFonts w:ascii="Tahoma" w:hAnsi="Tahoma" w:cs="Tahoma"/>
          <w:color w:val="auto"/>
          <w:sz w:val="18"/>
          <w:szCs w:val="18"/>
        </w:rPr>
        <w:t>o następującej treści:</w:t>
      </w:r>
    </w:p>
    <w:p w14:paraId="755B18DF" w14:textId="77777777" w:rsidR="00B91B69" w:rsidRPr="00B21DC2" w:rsidRDefault="00B91B69" w:rsidP="00B91B69">
      <w:pPr>
        <w:pStyle w:val="Tre"/>
        <w:rPr>
          <w:rFonts w:ascii="Tahoma" w:hAnsi="Tahoma" w:cs="Tahoma"/>
          <w:color w:val="auto"/>
          <w:sz w:val="18"/>
          <w:szCs w:val="18"/>
        </w:rPr>
      </w:pPr>
    </w:p>
    <w:p w14:paraId="42D6240A" w14:textId="77777777" w:rsidR="00B91B69" w:rsidRPr="00B21DC2" w:rsidRDefault="00B91B69" w:rsidP="00B91B69">
      <w:pPr>
        <w:pStyle w:val="Tre"/>
        <w:jc w:val="center"/>
        <w:rPr>
          <w:rFonts w:ascii="Tahoma" w:hAnsi="Tahoma" w:cs="Tahoma"/>
          <w:color w:val="auto"/>
          <w:sz w:val="18"/>
          <w:szCs w:val="18"/>
        </w:rPr>
      </w:pPr>
      <w:r w:rsidRPr="00B21DC2">
        <w:rPr>
          <w:rFonts w:ascii="Tahoma" w:hAnsi="Tahoma" w:cs="Tahoma"/>
          <w:color w:val="auto"/>
          <w:sz w:val="18"/>
          <w:szCs w:val="18"/>
        </w:rPr>
        <w:t>§ 1</w:t>
      </w:r>
    </w:p>
    <w:p w14:paraId="2C316562" w14:textId="77777777" w:rsidR="00B91B69" w:rsidRPr="00B21DC2" w:rsidRDefault="00B91B69" w:rsidP="00B91B69">
      <w:pPr>
        <w:pStyle w:val="Tre"/>
        <w:jc w:val="center"/>
        <w:rPr>
          <w:rFonts w:ascii="Tahoma" w:hAnsi="Tahoma" w:cs="Tahoma"/>
          <w:color w:val="auto"/>
          <w:sz w:val="18"/>
          <w:szCs w:val="18"/>
        </w:rPr>
      </w:pPr>
    </w:p>
    <w:p w14:paraId="7E0B1A98" w14:textId="601ECD9F" w:rsidR="00B91B69" w:rsidRPr="00B21DC2" w:rsidRDefault="00B91B69" w:rsidP="00B91B69">
      <w:pPr>
        <w:pStyle w:val="Tre"/>
        <w:jc w:val="both"/>
        <w:rPr>
          <w:rFonts w:ascii="Tahoma" w:hAnsi="Tahoma" w:cs="Tahoma"/>
          <w:color w:val="auto"/>
          <w:sz w:val="18"/>
          <w:szCs w:val="18"/>
        </w:rPr>
      </w:pPr>
      <w:r w:rsidRPr="00B21DC2">
        <w:rPr>
          <w:rFonts w:ascii="Tahoma" w:hAnsi="Tahoma" w:cs="Tahoma"/>
          <w:color w:val="auto"/>
          <w:sz w:val="18"/>
          <w:szCs w:val="18"/>
        </w:rPr>
        <w:t xml:space="preserve">W związku z łączącą Strony niniejszej umowy umową </w:t>
      </w:r>
      <w:r w:rsidR="00AA620D">
        <w:rPr>
          <w:rFonts w:ascii="Tahoma" w:eastAsia="Times New Roman" w:hAnsi="Tahoma" w:cs="Tahoma"/>
          <w:b/>
          <w:color w:val="auto"/>
          <w:sz w:val="18"/>
          <w:szCs w:val="18"/>
        </w:rPr>
        <w:t>131</w:t>
      </w:r>
      <w:r w:rsidRPr="00B21DC2">
        <w:rPr>
          <w:rFonts w:ascii="Tahoma" w:eastAsia="Times New Roman" w:hAnsi="Tahoma" w:cs="Tahoma"/>
          <w:b/>
          <w:color w:val="auto"/>
          <w:sz w:val="18"/>
          <w:szCs w:val="18"/>
        </w:rPr>
        <w:t>/PN/ZP/D/………/202</w:t>
      </w:r>
      <w:r w:rsidR="00BE1CF2">
        <w:rPr>
          <w:rFonts w:ascii="Tahoma" w:eastAsia="Times New Roman" w:hAnsi="Tahoma" w:cs="Tahoma"/>
          <w:b/>
          <w:color w:val="auto"/>
          <w:sz w:val="18"/>
          <w:szCs w:val="18"/>
        </w:rPr>
        <w:t>4</w:t>
      </w:r>
      <w:r w:rsidRPr="00B21DC2">
        <w:rPr>
          <w:rFonts w:ascii="Tahoma" w:hAnsi="Tahoma" w:cs="Tahoma"/>
          <w:b/>
          <w:color w:val="auto"/>
          <w:sz w:val="18"/>
          <w:szCs w:val="18"/>
        </w:rPr>
        <w:t xml:space="preserve"> </w:t>
      </w:r>
      <w:r w:rsidRPr="00B21DC2">
        <w:rPr>
          <w:rFonts w:ascii="Tahoma" w:hAnsi="Tahoma" w:cs="Tahoma"/>
          <w:color w:val="auto"/>
          <w:sz w:val="18"/>
          <w:szCs w:val="18"/>
        </w:rPr>
        <w:t>z dnia …………………………202</w:t>
      </w:r>
      <w:r w:rsidR="00BE1CF2">
        <w:rPr>
          <w:rFonts w:ascii="Tahoma" w:hAnsi="Tahoma" w:cs="Tahoma"/>
          <w:color w:val="auto"/>
          <w:sz w:val="18"/>
          <w:szCs w:val="18"/>
        </w:rPr>
        <w:t>4</w:t>
      </w:r>
      <w:r w:rsidRPr="00B21DC2">
        <w:rPr>
          <w:rFonts w:ascii="Tahoma" w:hAnsi="Tahoma" w:cs="Tahoma"/>
          <w:color w:val="auto"/>
          <w:sz w:val="18"/>
          <w:szCs w:val="18"/>
        </w:rPr>
        <w:t xml:space="preserve"> r., zwaną dalej Umową zasadniczą, której przedmiotem </w:t>
      </w:r>
      <w:r w:rsidR="00B94077" w:rsidRPr="00B21DC2">
        <w:rPr>
          <w:rFonts w:ascii="Tahoma" w:hAnsi="Tahoma" w:cs="Tahoma"/>
          <w:color w:val="auto"/>
          <w:sz w:val="18"/>
          <w:szCs w:val="18"/>
        </w:rPr>
        <w:t>jest</w:t>
      </w:r>
      <w:r w:rsidRPr="00B21DC2">
        <w:rPr>
          <w:rFonts w:ascii="Tahoma" w:hAnsi="Tahoma" w:cs="Tahoma"/>
          <w:color w:val="auto"/>
          <w:sz w:val="18"/>
          <w:szCs w:val="18"/>
        </w:rPr>
        <w:t xml:space="preserve"> </w:t>
      </w:r>
      <w:r w:rsidR="00921868" w:rsidRPr="00B21DC2">
        <w:rPr>
          <w:rFonts w:ascii="Tahoma" w:hAnsi="Tahoma" w:cs="Tahoma"/>
          <w:b/>
          <w:color w:val="auto"/>
          <w:sz w:val="18"/>
          <w:szCs w:val="18"/>
        </w:rPr>
        <w:t>„</w:t>
      </w:r>
      <w:r w:rsidR="00BC1194">
        <w:rPr>
          <w:rFonts w:ascii="Tahoma" w:hAnsi="Tahoma" w:cs="Tahoma"/>
          <w:b/>
          <w:color w:val="auto"/>
          <w:sz w:val="18"/>
          <w:szCs w:val="18"/>
        </w:rPr>
        <w:t>zakup</w:t>
      </w:r>
      <w:r w:rsidR="00960920">
        <w:rPr>
          <w:rFonts w:ascii="Tahoma" w:hAnsi="Tahoma" w:cs="Tahoma"/>
          <w:b/>
          <w:color w:val="auto"/>
          <w:sz w:val="18"/>
          <w:szCs w:val="18"/>
        </w:rPr>
        <w:t xml:space="preserve"> </w:t>
      </w:r>
      <w:r w:rsidR="00AA620D">
        <w:rPr>
          <w:rFonts w:ascii="Tahoma" w:hAnsi="Tahoma" w:cs="Tahoma"/>
          <w:b/>
          <w:color w:val="auto"/>
          <w:sz w:val="18"/>
          <w:szCs w:val="18"/>
        </w:rPr>
        <w:t>zestawu endoskopowego</w:t>
      </w:r>
      <w:r w:rsidR="00921868" w:rsidRPr="00B21DC2">
        <w:rPr>
          <w:rFonts w:ascii="Tahoma" w:hAnsi="Tahoma" w:cs="Tahoma"/>
          <w:b/>
          <w:color w:val="auto"/>
          <w:sz w:val="18"/>
          <w:szCs w:val="18"/>
        </w:rPr>
        <w:t>”</w:t>
      </w:r>
      <w:r w:rsidRPr="00B21DC2">
        <w:rPr>
          <w:rFonts w:ascii="Tahoma" w:hAnsi="Tahoma" w:cs="Tahoma"/>
          <w:b/>
          <w:color w:val="auto"/>
          <w:sz w:val="18"/>
          <w:szCs w:val="18"/>
        </w:rPr>
        <w:t xml:space="preserve"> </w:t>
      </w:r>
      <w:r w:rsidRPr="00B21DC2">
        <w:rPr>
          <w:rFonts w:ascii="Tahoma" w:hAnsi="Tahoma" w:cs="Tahoma"/>
          <w:color w:val="auto"/>
          <w:sz w:val="18"/>
          <w:szCs w:val="18"/>
        </w:rPr>
        <w:t>dla Samodzielnego Publicznego Zakładu Opieki Zdrowotnej Uniwersyteckiego Szpitala Klinicznego Nr 1 im. N. Barlickiego Uniwersytetu Medycznego w Łodzi Administrator powierza Podmiotowi przetwarzającemu przetwarzanie danych osobowych - na podstawie art. 28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na zasadach określonych w niniejszej umowie.</w:t>
      </w:r>
    </w:p>
    <w:p w14:paraId="53341124" w14:textId="77777777" w:rsidR="00B91B69" w:rsidRPr="00B21DC2" w:rsidRDefault="00B91B69" w:rsidP="00B91B69">
      <w:pPr>
        <w:pStyle w:val="Tre"/>
        <w:jc w:val="center"/>
        <w:rPr>
          <w:rFonts w:ascii="Tahoma" w:hAnsi="Tahoma" w:cs="Tahoma"/>
          <w:color w:val="auto"/>
          <w:sz w:val="18"/>
          <w:szCs w:val="18"/>
        </w:rPr>
      </w:pPr>
    </w:p>
    <w:p w14:paraId="0F826181" w14:textId="77777777" w:rsidR="00B91B69" w:rsidRPr="00B21DC2" w:rsidRDefault="00B91B69" w:rsidP="00B91B69">
      <w:pPr>
        <w:pStyle w:val="Tre"/>
        <w:jc w:val="center"/>
        <w:rPr>
          <w:rFonts w:ascii="Tahoma" w:hAnsi="Tahoma" w:cs="Tahoma"/>
          <w:color w:val="auto"/>
          <w:sz w:val="18"/>
          <w:szCs w:val="18"/>
        </w:rPr>
      </w:pPr>
      <w:r w:rsidRPr="00B21DC2">
        <w:rPr>
          <w:rFonts w:ascii="Tahoma" w:hAnsi="Tahoma" w:cs="Tahoma"/>
          <w:color w:val="auto"/>
          <w:sz w:val="18"/>
          <w:szCs w:val="18"/>
        </w:rPr>
        <w:t>§ 2</w:t>
      </w:r>
    </w:p>
    <w:p w14:paraId="17E35A06" w14:textId="77777777" w:rsidR="00B91B69" w:rsidRPr="00B21DC2" w:rsidRDefault="00B91B69" w:rsidP="00B91B69">
      <w:pPr>
        <w:pStyle w:val="Tre"/>
        <w:jc w:val="both"/>
        <w:rPr>
          <w:rFonts w:ascii="Tahoma" w:hAnsi="Tahoma" w:cs="Tahoma"/>
          <w:color w:val="auto"/>
          <w:sz w:val="18"/>
          <w:szCs w:val="18"/>
        </w:rPr>
      </w:pPr>
    </w:p>
    <w:p w14:paraId="08014896" w14:textId="77777777" w:rsidR="00B91B69" w:rsidRPr="00B21DC2" w:rsidRDefault="00B91B69" w:rsidP="00BE1CF2">
      <w:pPr>
        <w:pStyle w:val="Tre"/>
        <w:numPr>
          <w:ilvl w:val="0"/>
          <w:numId w:val="110"/>
        </w:numPr>
        <w:jc w:val="both"/>
        <w:rPr>
          <w:rFonts w:ascii="Tahoma" w:hAnsi="Tahoma" w:cs="Tahoma"/>
          <w:color w:val="auto"/>
          <w:sz w:val="18"/>
          <w:szCs w:val="18"/>
        </w:rPr>
      </w:pPr>
      <w:r w:rsidRPr="00B21DC2">
        <w:rPr>
          <w:rFonts w:ascii="Tahoma" w:hAnsi="Tahoma" w:cs="Tahoma"/>
          <w:color w:val="auto"/>
          <w:sz w:val="18"/>
          <w:szCs w:val="18"/>
        </w:rPr>
        <w:t>Powierzenie przetwarzania danych osobowych obejmuje dane osobowe dotyczące (kategoria os</w:t>
      </w:r>
      <w:r w:rsidRPr="00B21DC2">
        <w:rPr>
          <w:rFonts w:ascii="Tahoma" w:hAnsi="Tahoma" w:cs="Tahoma"/>
          <w:color w:val="auto"/>
          <w:sz w:val="18"/>
          <w:szCs w:val="18"/>
          <w:lang w:val="es-ES"/>
        </w:rPr>
        <w:t>ó</w:t>
      </w:r>
      <w:r w:rsidRPr="00B21DC2">
        <w:rPr>
          <w:rFonts w:ascii="Tahoma" w:hAnsi="Tahoma" w:cs="Tahoma"/>
          <w:color w:val="auto"/>
          <w:sz w:val="18"/>
          <w:szCs w:val="18"/>
        </w:rPr>
        <w:t>b i rodzaj danych)</w:t>
      </w:r>
      <w:r w:rsidRPr="00B21DC2">
        <w:rPr>
          <w:rFonts w:ascii="Tahoma" w:hAnsi="Tahoma" w:cs="Tahoma"/>
          <w:i/>
          <w:iCs/>
          <w:color w:val="auto"/>
          <w:sz w:val="18"/>
          <w:szCs w:val="18"/>
        </w:rPr>
        <w:t>(katalog przykładowy - do uzupełnienia - niepotrzebne usunąć)</w:t>
      </w:r>
      <w:r w:rsidRPr="00B21DC2">
        <w:rPr>
          <w:rFonts w:ascii="Tahoma" w:hAnsi="Tahoma" w:cs="Tahoma"/>
          <w:color w:val="auto"/>
          <w:sz w:val="18"/>
          <w:szCs w:val="18"/>
        </w:rPr>
        <w:t xml:space="preserve"> :</w:t>
      </w:r>
    </w:p>
    <w:p w14:paraId="344A6302" w14:textId="77777777" w:rsidR="00B91B69" w:rsidRPr="00B21DC2" w:rsidRDefault="00B91B69" w:rsidP="00BE1CF2">
      <w:pPr>
        <w:pStyle w:val="Tre"/>
        <w:numPr>
          <w:ilvl w:val="1"/>
          <w:numId w:val="110"/>
        </w:numPr>
        <w:ind w:firstLine="709"/>
        <w:jc w:val="both"/>
        <w:rPr>
          <w:rFonts w:ascii="Tahoma" w:hAnsi="Tahoma" w:cs="Tahoma"/>
          <w:color w:val="auto"/>
          <w:sz w:val="18"/>
          <w:szCs w:val="18"/>
        </w:rPr>
      </w:pPr>
      <w:r w:rsidRPr="00B21DC2">
        <w:rPr>
          <w:rFonts w:ascii="Tahoma" w:hAnsi="Tahoma" w:cs="Tahoma"/>
          <w:color w:val="auto"/>
          <w:sz w:val="18"/>
          <w:szCs w:val="18"/>
        </w:rPr>
        <w:t>pacjentów Administratora:</w:t>
      </w:r>
    </w:p>
    <w:p w14:paraId="24C50644" w14:textId="77777777" w:rsidR="00B91B69" w:rsidRPr="00B21DC2" w:rsidRDefault="00B91B69" w:rsidP="00BE1CF2">
      <w:pPr>
        <w:pStyle w:val="Tre"/>
        <w:numPr>
          <w:ilvl w:val="2"/>
          <w:numId w:val="110"/>
        </w:numPr>
        <w:jc w:val="both"/>
        <w:rPr>
          <w:rFonts w:ascii="Tahoma" w:hAnsi="Tahoma" w:cs="Tahoma"/>
          <w:color w:val="auto"/>
          <w:sz w:val="18"/>
          <w:szCs w:val="18"/>
        </w:rPr>
      </w:pPr>
      <w:r w:rsidRPr="00B21DC2">
        <w:rPr>
          <w:rFonts w:ascii="Tahoma" w:hAnsi="Tahoma" w:cs="Tahoma"/>
          <w:color w:val="auto"/>
          <w:sz w:val="18"/>
          <w:szCs w:val="18"/>
        </w:rPr>
        <w:t>dane identyfikacyjne (…………);</w:t>
      </w:r>
    </w:p>
    <w:p w14:paraId="358E1D92" w14:textId="77777777" w:rsidR="00B91B69" w:rsidRPr="00B21DC2" w:rsidRDefault="00B91B69" w:rsidP="00BE1CF2">
      <w:pPr>
        <w:pStyle w:val="Tre"/>
        <w:numPr>
          <w:ilvl w:val="2"/>
          <w:numId w:val="110"/>
        </w:numPr>
        <w:jc w:val="both"/>
        <w:rPr>
          <w:rFonts w:ascii="Tahoma" w:hAnsi="Tahoma" w:cs="Tahoma"/>
          <w:color w:val="auto"/>
          <w:sz w:val="18"/>
          <w:szCs w:val="18"/>
        </w:rPr>
      </w:pPr>
      <w:r w:rsidRPr="00B21DC2">
        <w:rPr>
          <w:rFonts w:ascii="Tahoma" w:hAnsi="Tahoma" w:cs="Tahoma"/>
          <w:color w:val="auto"/>
          <w:sz w:val="18"/>
          <w:szCs w:val="18"/>
        </w:rPr>
        <w:t>dane adresowe (…………);</w:t>
      </w:r>
    </w:p>
    <w:p w14:paraId="28112CBA" w14:textId="77777777" w:rsidR="00B91B69" w:rsidRPr="00B21DC2" w:rsidRDefault="00B91B69" w:rsidP="00BE1CF2">
      <w:pPr>
        <w:pStyle w:val="Tre"/>
        <w:numPr>
          <w:ilvl w:val="2"/>
          <w:numId w:val="110"/>
        </w:numPr>
        <w:jc w:val="both"/>
        <w:rPr>
          <w:rFonts w:ascii="Tahoma" w:hAnsi="Tahoma" w:cs="Tahoma"/>
          <w:color w:val="auto"/>
          <w:sz w:val="18"/>
          <w:szCs w:val="18"/>
        </w:rPr>
      </w:pPr>
      <w:r w:rsidRPr="00B21DC2">
        <w:rPr>
          <w:rFonts w:ascii="Tahoma" w:hAnsi="Tahoma" w:cs="Tahoma"/>
          <w:color w:val="auto"/>
          <w:sz w:val="18"/>
          <w:szCs w:val="18"/>
        </w:rPr>
        <w:t>dane kontaktowe (…………);</w:t>
      </w:r>
    </w:p>
    <w:p w14:paraId="35EDA85F" w14:textId="77777777" w:rsidR="00B91B69" w:rsidRPr="00B21DC2" w:rsidRDefault="00B91B69" w:rsidP="00BE1CF2">
      <w:pPr>
        <w:pStyle w:val="Tre"/>
        <w:numPr>
          <w:ilvl w:val="2"/>
          <w:numId w:val="110"/>
        </w:numPr>
        <w:jc w:val="both"/>
        <w:rPr>
          <w:rFonts w:ascii="Tahoma" w:hAnsi="Tahoma" w:cs="Tahoma"/>
          <w:color w:val="auto"/>
          <w:sz w:val="18"/>
          <w:szCs w:val="18"/>
        </w:rPr>
      </w:pPr>
      <w:r w:rsidRPr="00B21DC2">
        <w:rPr>
          <w:rFonts w:ascii="Tahoma" w:hAnsi="Tahoma" w:cs="Tahoma"/>
          <w:color w:val="auto"/>
          <w:sz w:val="18"/>
          <w:szCs w:val="18"/>
        </w:rPr>
        <w:t>dane o stanie rodzinnym (…………);</w:t>
      </w:r>
    </w:p>
    <w:p w14:paraId="79612551" w14:textId="77777777" w:rsidR="00B91B69" w:rsidRPr="00B21DC2" w:rsidRDefault="00B91B69" w:rsidP="00BE1CF2">
      <w:pPr>
        <w:pStyle w:val="Tre"/>
        <w:numPr>
          <w:ilvl w:val="2"/>
          <w:numId w:val="110"/>
        </w:numPr>
        <w:jc w:val="both"/>
        <w:rPr>
          <w:rFonts w:ascii="Tahoma" w:hAnsi="Tahoma" w:cs="Tahoma"/>
          <w:color w:val="auto"/>
          <w:sz w:val="18"/>
          <w:szCs w:val="18"/>
        </w:rPr>
      </w:pPr>
      <w:r w:rsidRPr="00B21DC2">
        <w:rPr>
          <w:rFonts w:ascii="Tahoma" w:hAnsi="Tahoma" w:cs="Tahoma"/>
          <w:color w:val="auto"/>
          <w:sz w:val="18"/>
          <w:szCs w:val="18"/>
        </w:rPr>
        <w:t>dane genetyczne (…………);</w:t>
      </w:r>
    </w:p>
    <w:p w14:paraId="1EE18858" w14:textId="77777777" w:rsidR="00B91B69" w:rsidRPr="00B21DC2" w:rsidRDefault="00B91B69" w:rsidP="00BE1CF2">
      <w:pPr>
        <w:pStyle w:val="Tre"/>
        <w:numPr>
          <w:ilvl w:val="2"/>
          <w:numId w:val="110"/>
        </w:numPr>
        <w:jc w:val="both"/>
        <w:rPr>
          <w:rFonts w:ascii="Tahoma" w:hAnsi="Tahoma" w:cs="Tahoma"/>
          <w:color w:val="auto"/>
          <w:sz w:val="18"/>
          <w:szCs w:val="18"/>
        </w:rPr>
      </w:pPr>
      <w:r w:rsidRPr="00B21DC2">
        <w:rPr>
          <w:rFonts w:ascii="Tahoma" w:hAnsi="Tahoma" w:cs="Tahoma"/>
          <w:color w:val="auto"/>
          <w:sz w:val="18"/>
          <w:szCs w:val="18"/>
        </w:rPr>
        <w:t>dane biometryczne (…………);</w:t>
      </w:r>
    </w:p>
    <w:p w14:paraId="4D384B72" w14:textId="77777777" w:rsidR="00B91B69" w:rsidRPr="00B21DC2" w:rsidRDefault="00B91B69" w:rsidP="00BE1CF2">
      <w:pPr>
        <w:pStyle w:val="Tre"/>
        <w:numPr>
          <w:ilvl w:val="2"/>
          <w:numId w:val="110"/>
        </w:numPr>
        <w:jc w:val="both"/>
        <w:rPr>
          <w:rFonts w:ascii="Tahoma" w:hAnsi="Tahoma" w:cs="Tahoma"/>
          <w:color w:val="auto"/>
          <w:sz w:val="18"/>
          <w:szCs w:val="18"/>
        </w:rPr>
      </w:pPr>
      <w:r w:rsidRPr="00B21DC2">
        <w:rPr>
          <w:rFonts w:ascii="Tahoma" w:hAnsi="Tahoma" w:cs="Tahoma"/>
          <w:color w:val="auto"/>
          <w:sz w:val="18"/>
          <w:szCs w:val="18"/>
        </w:rPr>
        <w:t>dane dotyczące zdrowia (…………);</w:t>
      </w:r>
    </w:p>
    <w:p w14:paraId="03B32617" w14:textId="77777777" w:rsidR="00B91B69" w:rsidRPr="00B21DC2" w:rsidRDefault="00B91B69" w:rsidP="00BE1CF2">
      <w:pPr>
        <w:pStyle w:val="Tre"/>
        <w:numPr>
          <w:ilvl w:val="2"/>
          <w:numId w:val="110"/>
        </w:numPr>
        <w:jc w:val="both"/>
        <w:rPr>
          <w:rFonts w:ascii="Tahoma" w:hAnsi="Tahoma" w:cs="Tahoma"/>
          <w:color w:val="auto"/>
          <w:sz w:val="18"/>
          <w:szCs w:val="18"/>
        </w:rPr>
      </w:pPr>
      <w:r w:rsidRPr="00B21DC2">
        <w:rPr>
          <w:rFonts w:ascii="Tahoma" w:hAnsi="Tahoma" w:cs="Tahoma"/>
          <w:color w:val="auto"/>
          <w:sz w:val="18"/>
          <w:szCs w:val="18"/>
        </w:rPr>
        <w:t>inne ……………………..;</w:t>
      </w:r>
    </w:p>
    <w:p w14:paraId="0AC8F363" w14:textId="77777777" w:rsidR="00B91B69" w:rsidRPr="00B21DC2" w:rsidRDefault="00B91B69" w:rsidP="00BE1CF2">
      <w:pPr>
        <w:pStyle w:val="Tre"/>
        <w:numPr>
          <w:ilvl w:val="1"/>
          <w:numId w:val="110"/>
        </w:numPr>
        <w:ind w:firstLine="709"/>
        <w:jc w:val="both"/>
        <w:rPr>
          <w:rFonts w:ascii="Tahoma" w:hAnsi="Tahoma" w:cs="Tahoma"/>
          <w:color w:val="auto"/>
          <w:sz w:val="18"/>
          <w:szCs w:val="18"/>
        </w:rPr>
      </w:pPr>
      <w:r w:rsidRPr="00B21DC2">
        <w:rPr>
          <w:rFonts w:ascii="Tahoma" w:hAnsi="Tahoma" w:cs="Tahoma"/>
          <w:color w:val="auto"/>
          <w:sz w:val="18"/>
          <w:szCs w:val="18"/>
        </w:rPr>
        <w:t>pracowników Administratora:</w:t>
      </w:r>
    </w:p>
    <w:p w14:paraId="5A2DC4D3" w14:textId="77777777" w:rsidR="00B91B69" w:rsidRPr="00B21DC2" w:rsidRDefault="00B91B69" w:rsidP="00BE1CF2">
      <w:pPr>
        <w:pStyle w:val="Tre"/>
        <w:numPr>
          <w:ilvl w:val="2"/>
          <w:numId w:val="110"/>
        </w:numPr>
        <w:jc w:val="both"/>
        <w:rPr>
          <w:rFonts w:ascii="Tahoma" w:hAnsi="Tahoma" w:cs="Tahoma"/>
          <w:color w:val="auto"/>
          <w:sz w:val="18"/>
          <w:szCs w:val="18"/>
        </w:rPr>
      </w:pPr>
      <w:r w:rsidRPr="00B21DC2">
        <w:rPr>
          <w:rFonts w:ascii="Tahoma" w:hAnsi="Tahoma" w:cs="Tahoma"/>
          <w:color w:val="auto"/>
          <w:sz w:val="18"/>
          <w:szCs w:val="18"/>
        </w:rPr>
        <w:t>dane identyfikacyjne (…………);</w:t>
      </w:r>
    </w:p>
    <w:p w14:paraId="28E4C4C5" w14:textId="77777777" w:rsidR="00B91B69" w:rsidRPr="00B21DC2" w:rsidRDefault="00B91B69" w:rsidP="00BE1CF2">
      <w:pPr>
        <w:pStyle w:val="Tre"/>
        <w:numPr>
          <w:ilvl w:val="2"/>
          <w:numId w:val="110"/>
        </w:numPr>
        <w:jc w:val="both"/>
        <w:rPr>
          <w:rFonts w:ascii="Tahoma" w:hAnsi="Tahoma" w:cs="Tahoma"/>
          <w:color w:val="auto"/>
          <w:sz w:val="18"/>
          <w:szCs w:val="18"/>
        </w:rPr>
      </w:pPr>
      <w:r w:rsidRPr="00B21DC2">
        <w:rPr>
          <w:rFonts w:ascii="Tahoma" w:hAnsi="Tahoma" w:cs="Tahoma"/>
          <w:color w:val="auto"/>
          <w:sz w:val="18"/>
          <w:szCs w:val="18"/>
        </w:rPr>
        <w:t>dane adresowe (…………);</w:t>
      </w:r>
    </w:p>
    <w:p w14:paraId="6B5D858B" w14:textId="77777777" w:rsidR="00B91B69" w:rsidRPr="00B21DC2" w:rsidRDefault="00B91B69" w:rsidP="00BE1CF2">
      <w:pPr>
        <w:pStyle w:val="Tre"/>
        <w:numPr>
          <w:ilvl w:val="2"/>
          <w:numId w:val="110"/>
        </w:numPr>
        <w:jc w:val="both"/>
        <w:rPr>
          <w:rFonts w:ascii="Tahoma" w:hAnsi="Tahoma" w:cs="Tahoma"/>
          <w:color w:val="auto"/>
          <w:sz w:val="18"/>
          <w:szCs w:val="18"/>
        </w:rPr>
      </w:pPr>
      <w:r w:rsidRPr="00B21DC2">
        <w:rPr>
          <w:rFonts w:ascii="Tahoma" w:hAnsi="Tahoma" w:cs="Tahoma"/>
          <w:color w:val="auto"/>
          <w:sz w:val="18"/>
          <w:szCs w:val="18"/>
        </w:rPr>
        <w:t>dane kontaktowe;</w:t>
      </w:r>
    </w:p>
    <w:p w14:paraId="7DD90660" w14:textId="77777777" w:rsidR="00B91B69" w:rsidRPr="00B21DC2" w:rsidRDefault="00B91B69" w:rsidP="00BE1CF2">
      <w:pPr>
        <w:pStyle w:val="Tre"/>
        <w:numPr>
          <w:ilvl w:val="2"/>
          <w:numId w:val="110"/>
        </w:numPr>
        <w:jc w:val="both"/>
        <w:rPr>
          <w:rFonts w:ascii="Tahoma" w:hAnsi="Tahoma" w:cs="Tahoma"/>
          <w:color w:val="auto"/>
          <w:sz w:val="18"/>
          <w:szCs w:val="18"/>
        </w:rPr>
      </w:pPr>
      <w:r w:rsidRPr="00B21DC2">
        <w:rPr>
          <w:rFonts w:ascii="Tahoma" w:hAnsi="Tahoma" w:cs="Tahoma"/>
          <w:color w:val="auto"/>
          <w:sz w:val="18"/>
          <w:szCs w:val="18"/>
        </w:rPr>
        <w:t>dane o prawie wykonywania zawodu;</w:t>
      </w:r>
    </w:p>
    <w:p w14:paraId="09D68BD6" w14:textId="77777777" w:rsidR="00B91B69" w:rsidRPr="00B21DC2" w:rsidRDefault="00B91B69" w:rsidP="00BE1CF2">
      <w:pPr>
        <w:pStyle w:val="Tre"/>
        <w:numPr>
          <w:ilvl w:val="2"/>
          <w:numId w:val="110"/>
        </w:numPr>
        <w:jc w:val="both"/>
        <w:rPr>
          <w:rFonts w:ascii="Tahoma" w:hAnsi="Tahoma" w:cs="Tahoma"/>
          <w:i/>
          <w:iCs/>
          <w:color w:val="auto"/>
          <w:sz w:val="18"/>
          <w:szCs w:val="18"/>
        </w:rPr>
      </w:pPr>
      <w:r w:rsidRPr="00B21DC2">
        <w:rPr>
          <w:rFonts w:ascii="Tahoma" w:hAnsi="Tahoma" w:cs="Tahoma"/>
          <w:color w:val="auto"/>
          <w:sz w:val="18"/>
          <w:szCs w:val="18"/>
        </w:rPr>
        <w:t>inne ……………………..;</w:t>
      </w:r>
    </w:p>
    <w:p w14:paraId="06BF4712" w14:textId="77777777" w:rsidR="00B91B69" w:rsidRPr="00B21DC2" w:rsidRDefault="00B91B69" w:rsidP="00F95A0A">
      <w:pPr>
        <w:pStyle w:val="Tre"/>
        <w:numPr>
          <w:ilvl w:val="1"/>
          <w:numId w:val="66"/>
        </w:numPr>
        <w:ind w:left="1080" w:hanging="360"/>
        <w:jc w:val="both"/>
        <w:rPr>
          <w:rFonts w:ascii="Tahoma" w:hAnsi="Tahoma" w:cs="Tahoma"/>
          <w:color w:val="auto"/>
          <w:sz w:val="18"/>
          <w:szCs w:val="18"/>
        </w:rPr>
      </w:pPr>
      <w:r w:rsidRPr="00B21DC2">
        <w:rPr>
          <w:rFonts w:ascii="Tahoma" w:hAnsi="Tahoma" w:cs="Tahoma"/>
          <w:i/>
          <w:iCs/>
          <w:color w:val="auto"/>
          <w:sz w:val="18"/>
          <w:szCs w:val="18"/>
        </w:rPr>
        <w:t>(inne - w zależności od umowy zasadniczej).</w:t>
      </w:r>
    </w:p>
    <w:p w14:paraId="73162519" w14:textId="77777777" w:rsidR="00B91B69" w:rsidRPr="00B21DC2" w:rsidRDefault="00B91B69" w:rsidP="00B91B69">
      <w:pPr>
        <w:pStyle w:val="Tre"/>
        <w:jc w:val="center"/>
        <w:rPr>
          <w:rFonts w:ascii="Tahoma" w:hAnsi="Tahoma" w:cs="Tahoma"/>
          <w:color w:val="auto"/>
          <w:sz w:val="18"/>
          <w:szCs w:val="18"/>
        </w:rPr>
      </w:pPr>
    </w:p>
    <w:p w14:paraId="339A2CB0" w14:textId="77777777" w:rsidR="00B91B69" w:rsidRPr="00B21DC2" w:rsidRDefault="00B91B69" w:rsidP="00B91B69">
      <w:pPr>
        <w:pStyle w:val="Tre"/>
        <w:jc w:val="center"/>
        <w:rPr>
          <w:rFonts w:ascii="Tahoma" w:hAnsi="Tahoma" w:cs="Tahoma"/>
          <w:color w:val="auto"/>
          <w:sz w:val="18"/>
          <w:szCs w:val="18"/>
        </w:rPr>
      </w:pPr>
      <w:r w:rsidRPr="00B21DC2">
        <w:rPr>
          <w:rFonts w:ascii="Tahoma" w:hAnsi="Tahoma" w:cs="Tahoma"/>
          <w:color w:val="auto"/>
          <w:sz w:val="18"/>
          <w:szCs w:val="18"/>
        </w:rPr>
        <w:t>§ 3</w:t>
      </w:r>
    </w:p>
    <w:p w14:paraId="3CB13879" w14:textId="77777777" w:rsidR="00B91B69" w:rsidRPr="00B21DC2" w:rsidRDefault="00B91B69" w:rsidP="00B91B69">
      <w:pPr>
        <w:pStyle w:val="Tre"/>
        <w:rPr>
          <w:rFonts w:ascii="Tahoma" w:hAnsi="Tahoma" w:cs="Tahoma"/>
          <w:color w:val="auto"/>
          <w:sz w:val="18"/>
          <w:szCs w:val="18"/>
        </w:rPr>
      </w:pPr>
    </w:p>
    <w:p w14:paraId="75D0604E" w14:textId="77777777" w:rsidR="00B91B69" w:rsidRPr="00B21DC2" w:rsidRDefault="00B91B69" w:rsidP="00F95A0A">
      <w:pPr>
        <w:pStyle w:val="Tre"/>
        <w:numPr>
          <w:ilvl w:val="0"/>
          <w:numId w:val="67"/>
        </w:numPr>
        <w:rPr>
          <w:rFonts w:ascii="Tahoma" w:hAnsi="Tahoma" w:cs="Tahoma"/>
          <w:color w:val="auto"/>
          <w:sz w:val="18"/>
          <w:szCs w:val="18"/>
        </w:rPr>
      </w:pPr>
      <w:r w:rsidRPr="00B21DC2">
        <w:rPr>
          <w:rFonts w:ascii="Tahoma" w:hAnsi="Tahoma" w:cs="Tahoma"/>
          <w:color w:val="auto"/>
          <w:sz w:val="18"/>
          <w:szCs w:val="18"/>
        </w:rPr>
        <w:t xml:space="preserve">Powierzenie przetwarzania danych osobowych, o którym mowa w § 2 umowy obejmuje następujące czynności </w:t>
      </w:r>
      <w:r w:rsidRPr="00B21DC2">
        <w:rPr>
          <w:rFonts w:ascii="Tahoma" w:hAnsi="Tahoma" w:cs="Tahoma"/>
          <w:i/>
          <w:iCs/>
          <w:color w:val="auto"/>
          <w:sz w:val="18"/>
          <w:szCs w:val="18"/>
        </w:rPr>
        <w:t>(katalog przykładowy - niepotrzebne usunąć)</w:t>
      </w:r>
      <w:r w:rsidRPr="00B21DC2">
        <w:rPr>
          <w:rFonts w:ascii="Tahoma" w:hAnsi="Tahoma" w:cs="Tahoma"/>
          <w:color w:val="auto"/>
          <w:sz w:val="18"/>
          <w:szCs w:val="18"/>
        </w:rPr>
        <w:t>:</w:t>
      </w:r>
    </w:p>
    <w:p w14:paraId="560B952F" w14:textId="77777777" w:rsidR="00B91B69" w:rsidRPr="00B21DC2" w:rsidRDefault="00B91B69" w:rsidP="00BE1CF2">
      <w:pPr>
        <w:pStyle w:val="Tre"/>
        <w:numPr>
          <w:ilvl w:val="1"/>
          <w:numId w:val="67"/>
        </w:numPr>
        <w:ind w:firstLine="709"/>
        <w:rPr>
          <w:rFonts w:ascii="Tahoma" w:hAnsi="Tahoma" w:cs="Tahoma"/>
          <w:color w:val="auto"/>
          <w:sz w:val="18"/>
          <w:szCs w:val="18"/>
        </w:rPr>
      </w:pPr>
      <w:r w:rsidRPr="00B21DC2">
        <w:rPr>
          <w:rFonts w:ascii="Tahoma" w:hAnsi="Tahoma" w:cs="Tahoma"/>
          <w:color w:val="auto"/>
          <w:sz w:val="18"/>
          <w:szCs w:val="18"/>
        </w:rPr>
        <w:t>zbieranie;</w:t>
      </w:r>
    </w:p>
    <w:p w14:paraId="156707DD" w14:textId="77777777" w:rsidR="00B91B69" w:rsidRPr="00B21DC2" w:rsidRDefault="00B91B69" w:rsidP="00BE1CF2">
      <w:pPr>
        <w:pStyle w:val="Tre"/>
        <w:numPr>
          <w:ilvl w:val="1"/>
          <w:numId w:val="67"/>
        </w:numPr>
        <w:ind w:firstLine="709"/>
        <w:rPr>
          <w:rFonts w:ascii="Tahoma" w:hAnsi="Tahoma" w:cs="Tahoma"/>
          <w:color w:val="auto"/>
          <w:sz w:val="18"/>
          <w:szCs w:val="18"/>
        </w:rPr>
      </w:pPr>
      <w:r w:rsidRPr="00B21DC2">
        <w:rPr>
          <w:rFonts w:ascii="Tahoma" w:hAnsi="Tahoma" w:cs="Tahoma"/>
          <w:color w:val="auto"/>
          <w:sz w:val="18"/>
          <w:szCs w:val="18"/>
        </w:rPr>
        <w:t>utrwalanie;</w:t>
      </w:r>
    </w:p>
    <w:p w14:paraId="2CA57052" w14:textId="77777777" w:rsidR="00B91B69" w:rsidRPr="00B21DC2" w:rsidRDefault="00B91B69" w:rsidP="00BE1CF2">
      <w:pPr>
        <w:pStyle w:val="Tre"/>
        <w:numPr>
          <w:ilvl w:val="1"/>
          <w:numId w:val="67"/>
        </w:numPr>
        <w:ind w:firstLine="709"/>
        <w:rPr>
          <w:rFonts w:ascii="Tahoma" w:hAnsi="Tahoma" w:cs="Tahoma"/>
          <w:color w:val="auto"/>
          <w:sz w:val="18"/>
          <w:szCs w:val="18"/>
        </w:rPr>
      </w:pPr>
      <w:r w:rsidRPr="00B21DC2">
        <w:rPr>
          <w:rFonts w:ascii="Tahoma" w:hAnsi="Tahoma" w:cs="Tahoma"/>
          <w:color w:val="auto"/>
          <w:sz w:val="18"/>
          <w:szCs w:val="18"/>
        </w:rPr>
        <w:t>organizowanie;</w:t>
      </w:r>
    </w:p>
    <w:p w14:paraId="61D2B4C2" w14:textId="77777777" w:rsidR="00B91B69" w:rsidRPr="00B21DC2" w:rsidRDefault="00B91B69" w:rsidP="00BE1CF2">
      <w:pPr>
        <w:pStyle w:val="Tre"/>
        <w:numPr>
          <w:ilvl w:val="1"/>
          <w:numId w:val="67"/>
        </w:numPr>
        <w:ind w:firstLine="709"/>
        <w:rPr>
          <w:rFonts w:ascii="Tahoma" w:hAnsi="Tahoma" w:cs="Tahoma"/>
          <w:color w:val="auto"/>
          <w:sz w:val="18"/>
          <w:szCs w:val="18"/>
        </w:rPr>
      </w:pPr>
      <w:r w:rsidRPr="00B21DC2">
        <w:rPr>
          <w:rFonts w:ascii="Tahoma" w:hAnsi="Tahoma" w:cs="Tahoma"/>
          <w:color w:val="auto"/>
          <w:sz w:val="18"/>
          <w:szCs w:val="18"/>
        </w:rPr>
        <w:t>porządkowanie;</w:t>
      </w:r>
    </w:p>
    <w:p w14:paraId="6B6D4E71" w14:textId="77777777" w:rsidR="00B91B69" w:rsidRPr="00B21DC2" w:rsidRDefault="00B91B69" w:rsidP="00BE1CF2">
      <w:pPr>
        <w:pStyle w:val="Tre"/>
        <w:numPr>
          <w:ilvl w:val="1"/>
          <w:numId w:val="67"/>
        </w:numPr>
        <w:ind w:firstLine="709"/>
        <w:rPr>
          <w:rFonts w:ascii="Tahoma" w:hAnsi="Tahoma" w:cs="Tahoma"/>
          <w:color w:val="auto"/>
          <w:sz w:val="18"/>
          <w:szCs w:val="18"/>
        </w:rPr>
      </w:pPr>
      <w:r w:rsidRPr="00B21DC2">
        <w:rPr>
          <w:rFonts w:ascii="Tahoma" w:hAnsi="Tahoma" w:cs="Tahoma"/>
          <w:color w:val="auto"/>
          <w:sz w:val="18"/>
          <w:szCs w:val="18"/>
        </w:rPr>
        <w:t>przechowywanie;</w:t>
      </w:r>
    </w:p>
    <w:p w14:paraId="5B672854" w14:textId="77777777" w:rsidR="00B91B69" w:rsidRPr="00B21DC2" w:rsidRDefault="00B91B69" w:rsidP="00BE1CF2">
      <w:pPr>
        <w:pStyle w:val="Tre"/>
        <w:numPr>
          <w:ilvl w:val="1"/>
          <w:numId w:val="67"/>
        </w:numPr>
        <w:ind w:firstLine="709"/>
        <w:rPr>
          <w:rFonts w:ascii="Tahoma" w:hAnsi="Tahoma" w:cs="Tahoma"/>
          <w:color w:val="auto"/>
          <w:sz w:val="18"/>
          <w:szCs w:val="18"/>
        </w:rPr>
      </w:pPr>
      <w:r w:rsidRPr="00B21DC2">
        <w:rPr>
          <w:rFonts w:ascii="Tahoma" w:hAnsi="Tahoma" w:cs="Tahoma"/>
          <w:color w:val="auto"/>
          <w:sz w:val="18"/>
          <w:szCs w:val="18"/>
        </w:rPr>
        <w:t>adaptowanie;</w:t>
      </w:r>
    </w:p>
    <w:p w14:paraId="1F831248" w14:textId="77777777" w:rsidR="00B91B69" w:rsidRPr="00B21DC2" w:rsidRDefault="00B91B69" w:rsidP="00BE1CF2">
      <w:pPr>
        <w:pStyle w:val="Tre"/>
        <w:numPr>
          <w:ilvl w:val="1"/>
          <w:numId w:val="67"/>
        </w:numPr>
        <w:ind w:firstLine="709"/>
        <w:rPr>
          <w:rFonts w:ascii="Tahoma" w:hAnsi="Tahoma" w:cs="Tahoma"/>
          <w:color w:val="auto"/>
          <w:sz w:val="18"/>
          <w:szCs w:val="18"/>
        </w:rPr>
      </w:pPr>
      <w:r w:rsidRPr="00B21DC2">
        <w:rPr>
          <w:rFonts w:ascii="Tahoma" w:hAnsi="Tahoma" w:cs="Tahoma"/>
          <w:color w:val="auto"/>
          <w:sz w:val="18"/>
          <w:szCs w:val="18"/>
        </w:rPr>
        <w:t>modyfikowanie;</w:t>
      </w:r>
    </w:p>
    <w:p w14:paraId="02611FFD" w14:textId="77777777" w:rsidR="00B91B69" w:rsidRPr="00B21DC2" w:rsidRDefault="00B91B69" w:rsidP="00BE1CF2">
      <w:pPr>
        <w:pStyle w:val="Tre"/>
        <w:numPr>
          <w:ilvl w:val="1"/>
          <w:numId w:val="67"/>
        </w:numPr>
        <w:ind w:firstLine="709"/>
        <w:rPr>
          <w:rFonts w:ascii="Tahoma" w:hAnsi="Tahoma" w:cs="Tahoma"/>
          <w:color w:val="auto"/>
          <w:sz w:val="18"/>
          <w:szCs w:val="18"/>
        </w:rPr>
      </w:pPr>
      <w:r w:rsidRPr="00B21DC2">
        <w:rPr>
          <w:rFonts w:ascii="Tahoma" w:hAnsi="Tahoma" w:cs="Tahoma"/>
          <w:color w:val="auto"/>
          <w:sz w:val="18"/>
          <w:szCs w:val="18"/>
        </w:rPr>
        <w:t>pobieranie;</w:t>
      </w:r>
    </w:p>
    <w:p w14:paraId="6314D97E" w14:textId="77777777" w:rsidR="00B91B69" w:rsidRPr="00B21DC2" w:rsidRDefault="00B91B69" w:rsidP="00BE1CF2">
      <w:pPr>
        <w:pStyle w:val="Tre"/>
        <w:numPr>
          <w:ilvl w:val="1"/>
          <w:numId w:val="67"/>
        </w:numPr>
        <w:ind w:firstLine="709"/>
        <w:rPr>
          <w:rFonts w:ascii="Tahoma" w:hAnsi="Tahoma" w:cs="Tahoma"/>
          <w:color w:val="auto"/>
          <w:sz w:val="18"/>
          <w:szCs w:val="18"/>
        </w:rPr>
      </w:pPr>
      <w:r w:rsidRPr="00B21DC2">
        <w:rPr>
          <w:rFonts w:ascii="Tahoma" w:hAnsi="Tahoma" w:cs="Tahoma"/>
          <w:color w:val="auto"/>
          <w:sz w:val="18"/>
          <w:szCs w:val="18"/>
        </w:rPr>
        <w:lastRenderedPageBreak/>
        <w:t>przeglądanie;</w:t>
      </w:r>
    </w:p>
    <w:p w14:paraId="31E8938A" w14:textId="77777777" w:rsidR="00B91B69" w:rsidRPr="00B21DC2" w:rsidRDefault="00B91B69" w:rsidP="00BE1CF2">
      <w:pPr>
        <w:pStyle w:val="Tre"/>
        <w:numPr>
          <w:ilvl w:val="1"/>
          <w:numId w:val="67"/>
        </w:numPr>
        <w:ind w:firstLine="709"/>
        <w:rPr>
          <w:rFonts w:ascii="Tahoma" w:hAnsi="Tahoma" w:cs="Tahoma"/>
          <w:color w:val="auto"/>
          <w:sz w:val="18"/>
          <w:szCs w:val="18"/>
        </w:rPr>
      </w:pPr>
      <w:r w:rsidRPr="00B21DC2">
        <w:rPr>
          <w:rFonts w:ascii="Tahoma" w:hAnsi="Tahoma" w:cs="Tahoma"/>
          <w:color w:val="auto"/>
          <w:sz w:val="18"/>
          <w:szCs w:val="18"/>
        </w:rPr>
        <w:t>wykorzystywanie;</w:t>
      </w:r>
    </w:p>
    <w:p w14:paraId="4270DAAB" w14:textId="77777777" w:rsidR="00B91B69" w:rsidRPr="00B21DC2" w:rsidRDefault="00B91B69" w:rsidP="00BE1CF2">
      <w:pPr>
        <w:pStyle w:val="Tre"/>
        <w:numPr>
          <w:ilvl w:val="1"/>
          <w:numId w:val="67"/>
        </w:numPr>
        <w:ind w:firstLine="709"/>
        <w:rPr>
          <w:rFonts w:ascii="Tahoma" w:hAnsi="Tahoma" w:cs="Tahoma"/>
          <w:color w:val="auto"/>
          <w:sz w:val="18"/>
          <w:szCs w:val="18"/>
        </w:rPr>
      </w:pPr>
      <w:r w:rsidRPr="00B21DC2">
        <w:rPr>
          <w:rFonts w:ascii="Tahoma" w:hAnsi="Tahoma" w:cs="Tahoma"/>
          <w:color w:val="auto"/>
          <w:sz w:val="18"/>
          <w:szCs w:val="18"/>
        </w:rPr>
        <w:t>dopasowywanie;</w:t>
      </w:r>
    </w:p>
    <w:p w14:paraId="7E819B2C" w14:textId="77777777" w:rsidR="00B91B69" w:rsidRPr="00B21DC2" w:rsidRDefault="00B91B69" w:rsidP="00BE1CF2">
      <w:pPr>
        <w:pStyle w:val="Tre"/>
        <w:numPr>
          <w:ilvl w:val="1"/>
          <w:numId w:val="67"/>
        </w:numPr>
        <w:ind w:firstLine="709"/>
        <w:rPr>
          <w:rFonts w:ascii="Tahoma" w:hAnsi="Tahoma" w:cs="Tahoma"/>
          <w:color w:val="auto"/>
          <w:sz w:val="18"/>
          <w:szCs w:val="18"/>
        </w:rPr>
      </w:pPr>
      <w:r w:rsidRPr="00B21DC2">
        <w:rPr>
          <w:rFonts w:ascii="Tahoma" w:hAnsi="Tahoma" w:cs="Tahoma"/>
          <w:color w:val="auto"/>
          <w:sz w:val="18"/>
          <w:szCs w:val="18"/>
        </w:rPr>
        <w:t>łączenie;</w:t>
      </w:r>
    </w:p>
    <w:p w14:paraId="4D2AEB02" w14:textId="77777777" w:rsidR="00B91B69" w:rsidRPr="00B21DC2" w:rsidRDefault="00B91B69" w:rsidP="00BE1CF2">
      <w:pPr>
        <w:pStyle w:val="Tre"/>
        <w:numPr>
          <w:ilvl w:val="1"/>
          <w:numId w:val="67"/>
        </w:numPr>
        <w:ind w:firstLine="709"/>
        <w:rPr>
          <w:rFonts w:ascii="Tahoma" w:hAnsi="Tahoma" w:cs="Tahoma"/>
          <w:color w:val="auto"/>
          <w:sz w:val="18"/>
          <w:szCs w:val="18"/>
        </w:rPr>
      </w:pPr>
      <w:r w:rsidRPr="00B21DC2">
        <w:rPr>
          <w:rFonts w:ascii="Tahoma" w:hAnsi="Tahoma" w:cs="Tahoma"/>
          <w:color w:val="auto"/>
          <w:sz w:val="18"/>
          <w:szCs w:val="18"/>
        </w:rPr>
        <w:t>ograniczanie;</w:t>
      </w:r>
    </w:p>
    <w:p w14:paraId="028687AB" w14:textId="77777777" w:rsidR="00B91B69" w:rsidRPr="00B21DC2" w:rsidRDefault="00B91B69" w:rsidP="00BE1CF2">
      <w:pPr>
        <w:pStyle w:val="Tre"/>
        <w:numPr>
          <w:ilvl w:val="1"/>
          <w:numId w:val="67"/>
        </w:numPr>
        <w:ind w:firstLine="709"/>
        <w:rPr>
          <w:rFonts w:ascii="Tahoma" w:hAnsi="Tahoma" w:cs="Tahoma"/>
          <w:color w:val="auto"/>
          <w:sz w:val="18"/>
          <w:szCs w:val="18"/>
        </w:rPr>
      </w:pPr>
      <w:r w:rsidRPr="00B21DC2">
        <w:rPr>
          <w:rFonts w:ascii="Tahoma" w:hAnsi="Tahoma" w:cs="Tahoma"/>
          <w:color w:val="auto"/>
          <w:sz w:val="18"/>
          <w:szCs w:val="18"/>
        </w:rPr>
        <w:t>usuwanie;</w:t>
      </w:r>
    </w:p>
    <w:p w14:paraId="7E0F59B9" w14:textId="77777777" w:rsidR="00B91B69" w:rsidRPr="00B21DC2" w:rsidRDefault="00B91B69" w:rsidP="00BE1CF2">
      <w:pPr>
        <w:pStyle w:val="Tre"/>
        <w:numPr>
          <w:ilvl w:val="1"/>
          <w:numId w:val="67"/>
        </w:numPr>
        <w:ind w:firstLine="709"/>
        <w:rPr>
          <w:rFonts w:ascii="Tahoma" w:hAnsi="Tahoma" w:cs="Tahoma"/>
          <w:color w:val="auto"/>
          <w:sz w:val="18"/>
          <w:szCs w:val="18"/>
        </w:rPr>
      </w:pPr>
      <w:r w:rsidRPr="00B21DC2">
        <w:rPr>
          <w:rFonts w:ascii="Tahoma" w:hAnsi="Tahoma" w:cs="Tahoma"/>
          <w:color w:val="auto"/>
          <w:sz w:val="18"/>
          <w:szCs w:val="18"/>
        </w:rPr>
        <w:t>niszczenie.</w:t>
      </w:r>
    </w:p>
    <w:p w14:paraId="2DF20DAA" w14:textId="77777777" w:rsidR="00B91B69" w:rsidRPr="00B21DC2" w:rsidRDefault="00B91B69" w:rsidP="00B91B69">
      <w:pPr>
        <w:pStyle w:val="Tre"/>
        <w:jc w:val="both"/>
        <w:rPr>
          <w:rFonts w:ascii="Tahoma" w:hAnsi="Tahoma" w:cs="Tahoma"/>
          <w:color w:val="auto"/>
          <w:sz w:val="18"/>
          <w:szCs w:val="18"/>
        </w:rPr>
      </w:pPr>
    </w:p>
    <w:p w14:paraId="1F8EB7B5" w14:textId="77777777" w:rsidR="00B91B69" w:rsidRPr="00B21DC2" w:rsidRDefault="00B91B69" w:rsidP="00B91B69">
      <w:pPr>
        <w:pStyle w:val="Tre"/>
        <w:jc w:val="center"/>
        <w:rPr>
          <w:rFonts w:ascii="Tahoma" w:hAnsi="Tahoma" w:cs="Tahoma"/>
          <w:color w:val="auto"/>
          <w:sz w:val="18"/>
          <w:szCs w:val="18"/>
        </w:rPr>
      </w:pPr>
      <w:r w:rsidRPr="00B21DC2">
        <w:rPr>
          <w:rFonts w:ascii="Tahoma" w:hAnsi="Tahoma" w:cs="Tahoma"/>
          <w:color w:val="auto"/>
          <w:sz w:val="18"/>
          <w:szCs w:val="18"/>
        </w:rPr>
        <w:t>§ 4</w:t>
      </w:r>
    </w:p>
    <w:p w14:paraId="412A660F" w14:textId="77777777" w:rsidR="00B91B69" w:rsidRPr="00B21DC2" w:rsidRDefault="00B91B69" w:rsidP="00B91B69">
      <w:pPr>
        <w:pStyle w:val="Tre"/>
        <w:jc w:val="center"/>
        <w:rPr>
          <w:rFonts w:ascii="Tahoma" w:hAnsi="Tahoma" w:cs="Tahoma"/>
          <w:color w:val="auto"/>
          <w:sz w:val="18"/>
          <w:szCs w:val="18"/>
        </w:rPr>
      </w:pPr>
    </w:p>
    <w:p w14:paraId="129A15FC" w14:textId="61DCB86A" w:rsidR="00B91B69" w:rsidRPr="00B21DC2" w:rsidRDefault="00B91B69" w:rsidP="00F95A0A">
      <w:pPr>
        <w:pStyle w:val="Tre"/>
        <w:numPr>
          <w:ilvl w:val="0"/>
          <w:numId w:val="68"/>
        </w:numPr>
        <w:ind w:left="426" w:hanging="426"/>
        <w:jc w:val="both"/>
        <w:rPr>
          <w:rFonts w:ascii="Tahoma" w:hAnsi="Tahoma" w:cs="Tahoma"/>
          <w:color w:val="auto"/>
          <w:sz w:val="18"/>
          <w:szCs w:val="18"/>
        </w:rPr>
      </w:pPr>
      <w:r w:rsidRPr="00B21DC2">
        <w:rPr>
          <w:rFonts w:ascii="Tahoma" w:hAnsi="Tahoma" w:cs="Tahoma"/>
          <w:color w:val="auto"/>
          <w:sz w:val="18"/>
          <w:szCs w:val="18"/>
        </w:rPr>
        <w:t>Administrator powierza przetwarzanie danych Podmiotowi przetwarzającemu wyłącznie w celu realizacji łączącej Strony Umowy zasadniczej.</w:t>
      </w:r>
    </w:p>
    <w:p w14:paraId="3C4A116E" w14:textId="77777777" w:rsidR="00B91B69" w:rsidRPr="00B21DC2" w:rsidRDefault="00B91B69" w:rsidP="00F95A0A">
      <w:pPr>
        <w:pStyle w:val="Tre"/>
        <w:numPr>
          <w:ilvl w:val="0"/>
          <w:numId w:val="68"/>
        </w:numPr>
        <w:ind w:left="426" w:hanging="426"/>
        <w:jc w:val="both"/>
        <w:rPr>
          <w:rFonts w:ascii="Tahoma" w:hAnsi="Tahoma" w:cs="Tahoma"/>
          <w:color w:val="auto"/>
          <w:sz w:val="18"/>
          <w:szCs w:val="18"/>
        </w:rPr>
      </w:pPr>
      <w:r w:rsidRPr="00B21DC2">
        <w:rPr>
          <w:rFonts w:ascii="Tahoma" w:hAnsi="Tahoma" w:cs="Tahoma"/>
          <w:color w:val="auto"/>
          <w:sz w:val="18"/>
          <w:szCs w:val="18"/>
        </w:rPr>
        <w:t>Podmiot przetwarzający przyjmuje dane osobowe do przetwarzania i zobowiązuje się je przetwarzać na zasadach określonych w niniejszej umowie.</w:t>
      </w:r>
    </w:p>
    <w:p w14:paraId="008B7B3D" w14:textId="77777777" w:rsidR="00B91B69" w:rsidRPr="00B21DC2" w:rsidRDefault="00B91B69" w:rsidP="00B91B69">
      <w:pPr>
        <w:pStyle w:val="Tre"/>
        <w:rPr>
          <w:rFonts w:ascii="Tahoma" w:hAnsi="Tahoma" w:cs="Tahoma"/>
          <w:color w:val="auto"/>
          <w:sz w:val="18"/>
          <w:szCs w:val="18"/>
        </w:rPr>
      </w:pPr>
    </w:p>
    <w:p w14:paraId="591AD1E0" w14:textId="77777777" w:rsidR="00B91B69" w:rsidRPr="00B21DC2" w:rsidRDefault="00B91B69" w:rsidP="00B91B69">
      <w:pPr>
        <w:pStyle w:val="Tre"/>
        <w:jc w:val="center"/>
        <w:rPr>
          <w:rFonts w:ascii="Tahoma" w:hAnsi="Tahoma" w:cs="Tahoma"/>
          <w:color w:val="auto"/>
          <w:sz w:val="18"/>
          <w:szCs w:val="18"/>
        </w:rPr>
      </w:pPr>
      <w:r w:rsidRPr="00B21DC2">
        <w:rPr>
          <w:rFonts w:ascii="Tahoma" w:hAnsi="Tahoma" w:cs="Tahoma"/>
          <w:color w:val="auto"/>
          <w:sz w:val="18"/>
          <w:szCs w:val="18"/>
        </w:rPr>
        <w:t>§ 5</w:t>
      </w:r>
    </w:p>
    <w:p w14:paraId="74F2589F" w14:textId="77777777" w:rsidR="00B91B69" w:rsidRPr="00B21DC2" w:rsidRDefault="00B91B69" w:rsidP="00B91B69">
      <w:pPr>
        <w:pStyle w:val="Tre"/>
        <w:rPr>
          <w:rFonts w:ascii="Tahoma" w:hAnsi="Tahoma" w:cs="Tahoma"/>
          <w:color w:val="auto"/>
          <w:sz w:val="18"/>
          <w:szCs w:val="18"/>
        </w:rPr>
      </w:pPr>
    </w:p>
    <w:p w14:paraId="103EBFFB" w14:textId="14097FA7" w:rsidR="00B91B69" w:rsidRPr="00B21DC2" w:rsidRDefault="00B91B69" w:rsidP="00F95A0A">
      <w:pPr>
        <w:pStyle w:val="Tre"/>
        <w:numPr>
          <w:ilvl w:val="0"/>
          <w:numId w:val="69"/>
        </w:numPr>
        <w:ind w:left="426" w:hanging="426"/>
        <w:jc w:val="both"/>
        <w:rPr>
          <w:rFonts w:ascii="Tahoma" w:hAnsi="Tahoma" w:cs="Tahoma"/>
          <w:color w:val="auto"/>
          <w:sz w:val="18"/>
          <w:szCs w:val="18"/>
        </w:rPr>
      </w:pPr>
      <w:r w:rsidRPr="00B21DC2">
        <w:rPr>
          <w:rFonts w:ascii="Tahoma" w:hAnsi="Tahoma" w:cs="Tahoma"/>
          <w:color w:val="auto"/>
          <w:sz w:val="18"/>
          <w:szCs w:val="18"/>
        </w:rPr>
        <w:t>Podmiot przetwarzający zobowiązuje się przetwarzać dane osobowe wyłącznie na udokumentowane zalecenie Administratora, przy czym za udokumentowane zalecenie Administratora uważa się zalecenia przekazywane drogą elektroniczną lub na piśmie.</w:t>
      </w:r>
    </w:p>
    <w:p w14:paraId="5257A92B" w14:textId="5E5E1426" w:rsidR="00B91B69" w:rsidRPr="00B21DC2" w:rsidRDefault="00B91B69" w:rsidP="00F95A0A">
      <w:pPr>
        <w:pStyle w:val="Tre"/>
        <w:numPr>
          <w:ilvl w:val="0"/>
          <w:numId w:val="69"/>
        </w:numPr>
        <w:ind w:left="426" w:hanging="426"/>
        <w:jc w:val="both"/>
        <w:rPr>
          <w:rFonts w:ascii="Tahoma" w:hAnsi="Tahoma" w:cs="Tahoma"/>
          <w:color w:val="auto"/>
          <w:sz w:val="18"/>
          <w:szCs w:val="18"/>
        </w:rPr>
      </w:pPr>
      <w:r w:rsidRPr="00B21DC2">
        <w:rPr>
          <w:rFonts w:ascii="Tahoma" w:hAnsi="Tahoma" w:cs="Tahoma"/>
          <w:color w:val="auto"/>
          <w:sz w:val="18"/>
          <w:szCs w:val="18"/>
        </w:rPr>
        <w:t>Przy przetwarzaniu danych osobowych, Podmiot przetwarzający zobowiązuje się do przestrzegania obowiązujących przepis</w:t>
      </w:r>
      <w:r w:rsidRPr="00B21DC2">
        <w:rPr>
          <w:rFonts w:ascii="Tahoma" w:hAnsi="Tahoma" w:cs="Tahoma"/>
          <w:color w:val="auto"/>
          <w:sz w:val="18"/>
          <w:szCs w:val="18"/>
          <w:lang w:val="es-ES"/>
        </w:rPr>
        <w:t>ó</w:t>
      </w:r>
      <w:r w:rsidRPr="00B21DC2">
        <w:rPr>
          <w:rFonts w:ascii="Tahoma" w:hAnsi="Tahoma" w:cs="Tahoma"/>
          <w:color w:val="auto"/>
          <w:sz w:val="18"/>
          <w:szCs w:val="18"/>
        </w:rPr>
        <w:t xml:space="preserve">w o ochronie danych osobowych, w </w:t>
      </w:r>
      <w:proofErr w:type="spellStart"/>
      <w:r w:rsidRPr="00B21DC2">
        <w:rPr>
          <w:rFonts w:ascii="Tahoma" w:hAnsi="Tahoma" w:cs="Tahoma"/>
          <w:color w:val="auto"/>
          <w:sz w:val="18"/>
          <w:szCs w:val="18"/>
        </w:rPr>
        <w:t>szczeg</w:t>
      </w:r>
      <w:proofErr w:type="spellEnd"/>
      <w:r w:rsidRPr="00B21DC2">
        <w:rPr>
          <w:rFonts w:ascii="Tahoma" w:hAnsi="Tahoma" w:cs="Tahoma"/>
          <w:color w:val="auto"/>
          <w:sz w:val="18"/>
          <w:szCs w:val="18"/>
          <w:lang w:val="es-ES"/>
        </w:rPr>
        <w:t>ó</w:t>
      </w:r>
      <w:proofErr w:type="spellStart"/>
      <w:r w:rsidRPr="00B21DC2">
        <w:rPr>
          <w:rFonts w:ascii="Tahoma" w:hAnsi="Tahoma" w:cs="Tahoma"/>
          <w:color w:val="auto"/>
          <w:sz w:val="18"/>
          <w:szCs w:val="18"/>
        </w:rPr>
        <w:t>lnoś</w:t>
      </w:r>
      <w:proofErr w:type="spellEnd"/>
      <w:r w:rsidRPr="00B21DC2">
        <w:rPr>
          <w:rFonts w:ascii="Tahoma" w:hAnsi="Tahoma" w:cs="Tahoma"/>
          <w:color w:val="auto"/>
          <w:sz w:val="18"/>
          <w:szCs w:val="18"/>
          <w:lang w:val="it-IT"/>
        </w:rPr>
        <w:t xml:space="preserve">ci </w:t>
      </w:r>
      <w:r w:rsidRPr="00B21DC2">
        <w:rPr>
          <w:rFonts w:ascii="Tahoma" w:hAnsi="Tahoma" w:cs="Tahoma"/>
          <w:color w:val="auto"/>
          <w:sz w:val="18"/>
          <w:szCs w:val="18"/>
        </w:rPr>
        <w:t xml:space="preserve">ogólnego rozporządzenia o ochronie danych. </w:t>
      </w:r>
    </w:p>
    <w:p w14:paraId="0801BE2D" w14:textId="315A7775" w:rsidR="00B91B69" w:rsidRPr="00B21DC2" w:rsidRDefault="00B91B69" w:rsidP="00F95A0A">
      <w:pPr>
        <w:pStyle w:val="Tre"/>
        <w:numPr>
          <w:ilvl w:val="0"/>
          <w:numId w:val="69"/>
        </w:numPr>
        <w:ind w:left="426" w:hanging="426"/>
        <w:jc w:val="both"/>
        <w:rPr>
          <w:rFonts w:ascii="Tahoma" w:hAnsi="Tahoma" w:cs="Tahoma"/>
          <w:color w:val="auto"/>
          <w:sz w:val="18"/>
          <w:szCs w:val="18"/>
        </w:rPr>
      </w:pPr>
      <w:r w:rsidRPr="00B21DC2">
        <w:rPr>
          <w:rFonts w:ascii="Tahoma" w:hAnsi="Tahoma" w:cs="Tahoma"/>
          <w:color w:val="auto"/>
          <w:sz w:val="18"/>
          <w:szCs w:val="18"/>
        </w:rPr>
        <w:t xml:space="preserve">Podmiot przetwarzający oświadcza, że dysponuje zasobami, doświadczeniem, wiedzą fachową i wykwalifikowanym personelem, </w:t>
      </w:r>
      <w:proofErr w:type="spellStart"/>
      <w:r w:rsidRPr="00B21DC2">
        <w:rPr>
          <w:rFonts w:ascii="Tahoma" w:hAnsi="Tahoma" w:cs="Tahoma"/>
          <w:color w:val="auto"/>
          <w:sz w:val="18"/>
          <w:szCs w:val="18"/>
        </w:rPr>
        <w:t>kt</w:t>
      </w:r>
      <w:proofErr w:type="spellEnd"/>
      <w:r w:rsidRPr="00B21DC2">
        <w:rPr>
          <w:rFonts w:ascii="Tahoma" w:hAnsi="Tahoma" w:cs="Tahoma"/>
          <w:color w:val="auto"/>
          <w:sz w:val="18"/>
          <w:szCs w:val="18"/>
          <w:lang w:val="es-ES"/>
        </w:rPr>
        <w:t>ó</w:t>
      </w:r>
      <w:r w:rsidRPr="00B21DC2">
        <w:rPr>
          <w:rFonts w:ascii="Tahoma" w:hAnsi="Tahoma" w:cs="Tahoma"/>
          <w:color w:val="auto"/>
          <w:sz w:val="18"/>
          <w:szCs w:val="18"/>
          <w:lang w:val="pt-PT"/>
        </w:rPr>
        <w:t>re umo</w:t>
      </w:r>
      <w:proofErr w:type="spellStart"/>
      <w:r w:rsidRPr="00B21DC2">
        <w:rPr>
          <w:rFonts w:ascii="Tahoma" w:hAnsi="Tahoma" w:cs="Tahoma"/>
          <w:color w:val="auto"/>
          <w:sz w:val="18"/>
          <w:szCs w:val="18"/>
        </w:rPr>
        <w:t>żliwiają</w:t>
      </w:r>
      <w:proofErr w:type="spellEnd"/>
      <w:r w:rsidRPr="00B21DC2">
        <w:rPr>
          <w:rFonts w:ascii="Tahoma" w:hAnsi="Tahoma" w:cs="Tahoma"/>
          <w:color w:val="auto"/>
          <w:sz w:val="18"/>
          <w:szCs w:val="18"/>
        </w:rPr>
        <w:t xml:space="preserve"> mu prawidłowe wykonanie umowy oraz wdrożenie odpowiednich </w:t>
      </w:r>
      <w:proofErr w:type="spellStart"/>
      <w:r w:rsidRPr="00B21DC2">
        <w:rPr>
          <w:rFonts w:ascii="Tahoma" w:hAnsi="Tahoma" w:cs="Tahoma"/>
          <w:color w:val="auto"/>
          <w:sz w:val="18"/>
          <w:szCs w:val="18"/>
        </w:rPr>
        <w:t>środk</w:t>
      </w:r>
      <w:proofErr w:type="spellEnd"/>
      <w:r w:rsidRPr="00B21DC2">
        <w:rPr>
          <w:rFonts w:ascii="Tahoma" w:hAnsi="Tahoma" w:cs="Tahoma"/>
          <w:color w:val="auto"/>
          <w:sz w:val="18"/>
          <w:szCs w:val="18"/>
          <w:lang w:val="es-ES"/>
        </w:rPr>
        <w:t>ó</w:t>
      </w:r>
      <w:r w:rsidRPr="00B21DC2">
        <w:rPr>
          <w:rFonts w:ascii="Tahoma" w:hAnsi="Tahoma" w:cs="Tahoma"/>
          <w:color w:val="auto"/>
          <w:sz w:val="18"/>
          <w:szCs w:val="18"/>
        </w:rPr>
        <w:t>w technicznych i organizacyjnych, by przetwarzanie spełniało wymogi obowiązujących przepis</w:t>
      </w:r>
      <w:r w:rsidRPr="00B21DC2">
        <w:rPr>
          <w:rFonts w:ascii="Tahoma" w:hAnsi="Tahoma" w:cs="Tahoma"/>
          <w:color w:val="auto"/>
          <w:sz w:val="18"/>
          <w:szCs w:val="18"/>
          <w:lang w:val="es-ES"/>
        </w:rPr>
        <w:t>ó</w:t>
      </w:r>
      <w:r w:rsidRPr="00B21DC2">
        <w:rPr>
          <w:rFonts w:ascii="Tahoma" w:hAnsi="Tahoma" w:cs="Tahoma"/>
          <w:color w:val="auto"/>
          <w:sz w:val="18"/>
          <w:szCs w:val="18"/>
        </w:rPr>
        <w:t xml:space="preserve">w o ochronie danych osobowych, w </w:t>
      </w:r>
      <w:proofErr w:type="spellStart"/>
      <w:r w:rsidRPr="00B21DC2">
        <w:rPr>
          <w:rFonts w:ascii="Tahoma" w:hAnsi="Tahoma" w:cs="Tahoma"/>
          <w:color w:val="auto"/>
          <w:sz w:val="18"/>
          <w:szCs w:val="18"/>
        </w:rPr>
        <w:t>szczeg</w:t>
      </w:r>
      <w:proofErr w:type="spellEnd"/>
      <w:r w:rsidRPr="00B21DC2">
        <w:rPr>
          <w:rFonts w:ascii="Tahoma" w:hAnsi="Tahoma" w:cs="Tahoma"/>
          <w:color w:val="auto"/>
          <w:sz w:val="18"/>
          <w:szCs w:val="18"/>
          <w:lang w:val="es-ES"/>
        </w:rPr>
        <w:t>ó</w:t>
      </w:r>
      <w:proofErr w:type="spellStart"/>
      <w:r w:rsidRPr="00B21DC2">
        <w:rPr>
          <w:rFonts w:ascii="Tahoma" w:hAnsi="Tahoma" w:cs="Tahoma"/>
          <w:color w:val="auto"/>
          <w:sz w:val="18"/>
          <w:szCs w:val="18"/>
        </w:rPr>
        <w:t>lnoś</w:t>
      </w:r>
      <w:proofErr w:type="spellEnd"/>
      <w:r w:rsidRPr="00B21DC2">
        <w:rPr>
          <w:rFonts w:ascii="Tahoma" w:hAnsi="Tahoma" w:cs="Tahoma"/>
          <w:color w:val="auto"/>
          <w:sz w:val="18"/>
          <w:szCs w:val="18"/>
          <w:lang w:val="it-IT"/>
        </w:rPr>
        <w:t>ci og</w:t>
      </w:r>
      <w:r w:rsidRPr="00B21DC2">
        <w:rPr>
          <w:rFonts w:ascii="Tahoma" w:hAnsi="Tahoma" w:cs="Tahoma"/>
          <w:color w:val="auto"/>
          <w:sz w:val="18"/>
          <w:szCs w:val="18"/>
          <w:lang w:val="es-ES"/>
        </w:rPr>
        <w:t>ó</w:t>
      </w:r>
      <w:proofErr w:type="spellStart"/>
      <w:r w:rsidRPr="00B21DC2">
        <w:rPr>
          <w:rFonts w:ascii="Tahoma" w:hAnsi="Tahoma" w:cs="Tahoma"/>
          <w:color w:val="auto"/>
          <w:sz w:val="18"/>
          <w:szCs w:val="18"/>
        </w:rPr>
        <w:t>lnego</w:t>
      </w:r>
      <w:proofErr w:type="spellEnd"/>
      <w:r w:rsidRPr="00B21DC2">
        <w:rPr>
          <w:rFonts w:ascii="Tahoma" w:hAnsi="Tahoma" w:cs="Tahoma"/>
          <w:color w:val="auto"/>
          <w:sz w:val="18"/>
          <w:szCs w:val="18"/>
        </w:rPr>
        <w:t xml:space="preserve"> rozporządzenia o ochronie danych.</w:t>
      </w:r>
    </w:p>
    <w:p w14:paraId="45E978DF" w14:textId="7F7A2289" w:rsidR="00B91B69" w:rsidRPr="00B21DC2" w:rsidRDefault="00B91B69" w:rsidP="00F95A0A">
      <w:pPr>
        <w:pStyle w:val="Tre"/>
        <w:numPr>
          <w:ilvl w:val="0"/>
          <w:numId w:val="69"/>
        </w:numPr>
        <w:ind w:left="426" w:hanging="426"/>
        <w:jc w:val="both"/>
        <w:rPr>
          <w:rFonts w:ascii="Tahoma" w:hAnsi="Tahoma" w:cs="Tahoma"/>
          <w:color w:val="auto"/>
          <w:sz w:val="18"/>
          <w:szCs w:val="18"/>
        </w:rPr>
      </w:pPr>
      <w:r w:rsidRPr="00B21DC2">
        <w:rPr>
          <w:rFonts w:ascii="Tahoma" w:hAnsi="Tahoma" w:cs="Tahoma"/>
          <w:color w:val="auto"/>
          <w:sz w:val="18"/>
          <w:szCs w:val="18"/>
        </w:rPr>
        <w:t xml:space="preserve">Podmiot przetwarzający jest zobowiązany zastosować środki techniczne i organizacyjne  (o których mowa w art. 32 ogólnego rozporządzenia o ochronie danych) zapewniające ochronę powierzonych mu do przetwarzania danych osobowych odpowiednią do zagrożeń oraz kategorii tych danych, a w </w:t>
      </w:r>
      <w:proofErr w:type="spellStart"/>
      <w:r w:rsidRPr="00B21DC2">
        <w:rPr>
          <w:rFonts w:ascii="Tahoma" w:hAnsi="Tahoma" w:cs="Tahoma"/>
          <w:color w:val="auto"/>
          <w:sz w:val="18"/>
          <w:szCs w:val="18"/>
        </w:rPr>
        <w:t>szczeg</w:t>
      </w:r>
      <w:proofErr w:type="spellEnd"/>
      <w:r w:rsidR="00A21DCB" w:rsidRPr="00B21DC2">
        <w:rPr>
          <w:rFonts w:ascii="Tahoma" w:hAnsi="Tahoma" w:cs="Tahoma"/>
          <w:color w:val="auto"/>
          <w:sz w:val="18"/>
          <w:szCs w:val="18"/>
          <w:lang w:val="es-ES"/>
        </w:rPr>
        <w:t>ó</w:t>
      </w:r>
      <w:proofErr w:type="spellStart"/>
      <w:r w:rsidRPr="00B21DC2">
        <w:rPr>
          <w:rFonts w:ascii="Tahoma" w:hAnsi="Tahoma" w:cs="Tahoma"/>
          <w:color w:val="auto"/>
          <w:sz w:val="18"/>
          <w:szCs w:val="18"/>
        </w:rPr>
        <w:t>lności</w:t>
      </w:r>
      <w:proofErr w:type="spellEnd"/>
      <w:r w:rsidRPr="00B21DC2">
        <w:rPr>
          <w:rFonts w:ascii="Tahoma" w:hAnsi="Tahoma" w:cs="Tahoma"/>
          <w:color w:val="auto"/>
          <w:sz w:val="18"/>
          <w:szCs w:val="18"/>
        </w:rPr>
        <w:t xml:space="preserve"> powinien zabezpieczyć dane przed ich udostępnieniem osobom nieupoważnionym, zabraniem przez osobę nieuprawnioną, przetwarzaniem z naruszeniem ustawy oraz zmianą, utratą, uszkodzeniem lub zniszczeniem. Podmiot przetwarzający prowadzi dokumentację opisującą środki, o </w:t>
      </w:r>
      <w:proofErr w:type="spellStart"/>
      <w:r w:rsidRPr="00B21DC2">
        <w:rPr>
          <w:rFonts w:ascii="Tahoma" w:hAnsi="Tahoma" w:cs="Tahoma"/>
          <w:color w:val="auto"/>
          <w:sz w:val="18"/>
          <w:szCs w:val="18"/>
        </w:rPr>
        <w:t>kt</w:t>
      </w:r>
      <w:proofErr w:type="spellEnd"/>
      <w:r w:rsidRPr="00B21DC2">
        <w:rPr>
          <w:rFonts w:ascii="Tahoma" w:hAnsi="Tahoma" w:cs="Tahoma"/>
          <w:color w:val="auto"/>
          <w:sz w:val="18"/>
          <w:szCs w:val="18"/>
          <w:lang w:val="es-ES"/>
        </w:rPr>
        <w:t>ó</w:t>
      </w:r>
      <w:proofErr w:type="spellStart"/>
      <w:r w:rsidRPr="00B21DC2">
        <w:rPr>
          <w:rFonts w:ascii="Tahoma" w:hAnsi="Tahoma" w:cs="Tahoma"/>
          <w:color w:val="auto"/>
          <w:sz w:val="18"/>
          <w:szCs w:val="18"/>
        </w:rPr>
        <w:t>rych</w:t>
      </w:r>
      <w:proofErr w:type="spellEnd"/>
      <w:r w:rsidRPr="00B21DC2">
        <w:rPr>
          <w:rFonts w:ascii="Tahoma" w:hAnsi="Tahoma" w:cs="Tahoma"/>
          <w:color w:val="auto"/>
          <w:sz w:val="18"/>
          <w:szCs w:val="18"/>
        </w:rPr>
        <w:t xml:space="preserve"> mowa w zdaniu poprzednim oraz </w:t>
      </w:r>
      <w:proofErr w:type="spellStart"/>
      <w:r w:rsidRPr="00B21DC2">
        <w:rPr>
          <w:rFonts w:ascii="Tahoma" w:hAnsi="Tahoma" w:cs="Tahoma"/>
          <w:color w:val="auto"/>
          <w:sz w:val="18"/>
          <w:szCs w:val="18"/>
        </w:rPr>
        <w:t>spos</w:t>
      </w:r>
      <w:proofErr w:type="spellEnd"/>
      <w:r w:rsidRPr="00B21DC2">
        <w:rPr>
          <w:rFonts w:ascii="Tahoma" w:hAnsi="Tahoma" w:cs="Tahoma"/>
          <w:color w:val="auto"/>
          <w:sz w:val="18"/>
          <w:szCs w:val="18"/>
          <w:lang w:val="es-ES"/>
        </w:rPr>
        <w:t>ó</w:t>
      </w:r>
      <w:r w:rsidRPr="00B21DC2">
        <w:rPr>
          <w:rFonts w:ascii="Tahoma" w:hAnsi="Tahoma" w:cs="Tahoma"/>
          <w:color w:val="auto"/>
          <w:sz w:val="18"/>
          <w:szCs w:val="18"/>
        </w:rPr>
        <w:t>b przetwarzania danych osobowych.</w:t>
      </w:r>
    </w:p>
    <w:p w14:paraId="28CEE984" w14:textId="1ABB7AE6" w:rsidR="00B91B69" w:rsidRPr="00B21DC2" w:rsidRDefault="00B91B69" w:rsidP="00F95A0A">
      <w:pPr>
        <w:pStyle w:val="Tre"/>
        <w:numPr>
          <w:ilvl w:val="0"/>
          <w:numId w:val="69"/>
        </w:numPr>
        <w:ind w:left="426" w:hanging="426"/>
        <w:jc w:val="both"/>
        <w:rPr>
          <w:rFonts w:ascii="Tahoma" w:hAnsi="Tahoma" w:cs="Tahoma"/>
          <w:color w:val="auto"/>
          <w:sz w:val="18"/>
          <w:szCs w:val="18"/>
        </w:rPr>
      </w:pPr>
      <w:r w:rsidRPr="00B21DC2">
        <w:rPr>
          <w:rFonts w:ascii="Tahoma" w:hAnsi="Tahoma" w:cs="Tahoma"/>
          <w:color w:val="auto"/>
          <w:sz w:val="18"/>
          <w:szCs w:val="18"/>
        </w:rPr>
        <w:t xml:space="preserve">Podmiot przetwarzający zobowiązuje się do zachowania w tajemnicy danych osobowych i </w:t>
      </w:r>
      <w:proofErr w:type="spellStart"/>
      <w:r w:rsidRPr="00B21DC2">
        <w:rPr>
          <w:rFonts w:ascii="Tahoma" w:hAnsi="Tahoma" w:cs="Tahoma"/>
          <w:color w:val="auto"/>
          <w:sz w:val="18"/>
          <w:szCs w:val="18"/>
        </w:rPr>
        <w:t>środk</w:t>
      </w:r>
      <w:proofErr w:type="spellEnd"/>
      <w:r w:rsidRPr="00B21DC2">
        <w:rPr>
          <w:rFonts w:ascii="Tahoma" w:hAnsi="Tahoma" w:cs="Tahoma"/>
          <w:color w:val="auto"/>
          <w:sz w:val="18"/>
          <w:szCs w:val="18"/>
          <w:lang w:val="es-ES"/>
        </w:rPr>
        <w:t>ó</w:t>
      </w:r>
      <w:r w:rsidRPr="00B21DC2">
        <w:rPr>
          <w:rFonts w:ascii="Tahoma" w:hAnsi="Tahoma" w:cs="Tahoma"/>
          <w:color w:val="auto"/>
          <w:sz w:val="18"/>
          <w:szCs w:val="18"/>
        </w:rPr>
        <w:t xml:space="preserve">w ich zabezpieczenia </w:t>
      </w:r>
      <w:proofErr w:type="spellStart"/>
      <w:r w:rsidRPr="00B21DC2">
        <w:rPr>
          <w:rFonts w:ascii="Tahoma" w:hAnsi="Tahoma" w:cs="Tahoma"/>
          <w:color w:val="auto"/>
          <w:sz w:val="18"/>
          <w:szCs w:val="18"/>
        </w:rPr>
        <w:t>zar</w:t>
      </w:r>
      <w:proofErr w:type="spellEnd"/>
      <w:r w:rsidRPr="00B21DC2">
        <w:rPr>
          <w:rFonts w:ascii="Tahoma" w:hAnsi="Tahoma" w:cs="Tahoma"/>
          <w:color w:val="auto"/>
          <w:sz w:val="18"/>
          <w:szCs w:val="18"/>
          <w:lang w:val="es-ES"/>
        </w:rPr>
        <w:t>ó</w:t>
      </w:r>
      <w:proofErr w:type="spellStart"/>
      <w:r w:rsidRPr="00B21DC2">
        <w:rPr>
          <w:rFonts w:ascii="Tahoma" w:hAnsi="Tahoma" w:cs="Tahoma"/>
          <w:color w:val="auto"/>
          <w:sz w:val="18"/>
          <w:szCs w:val="18"/>
        </w:rPr>
        <w:t>wno</w:t>
      </w:r>
      <w:proofErr w:type="spellEnd"/>
      <w:r w:rsidRPr="00B21DC2">
        <w:rPr>
          <w:rFonts w:ascii="Tahoma" w:hAnsi="Tahoma" w:cs="Tahoma"/>
          <w:color w:val="auto"/>
          <w:sz w:val="18"/>
          <w:szCs w:val="18"/>
        </w:rPr>
        <w:t xml:space="preserve"> w okresie obowiązywania niniejszej umowy, jaki i po jej rozwiązaniu, a także zapewnia, by osoby upoważnione przez niego do przetwarzania danych osobowych zobowiązały się do zachowania tajemnicy danych osobowych i </w:t>
      </w:r>
      <w:proofErr w:type="spellStart"/>
      <w:r w:rsidRPr="00B21DC2">
        <w:rPr>
          <w:rFonts w:ascii="Tahoma" w:hAnsi="Tahoma" w:cs="Tahoma"/>
          <w:color w:val="auto"/>
          <w:sz w:val="18"/>
          <w:szCs w:val="18"/>
        </w:rPr>
        <w:t>środk</w:t>
      </w:r>
      <w:proofErr w:type="spellEnd"/>
      <w:r w:rsidRPr="00B21DC2">
        <w:rPr>
          <w:rFonts w:ascii="Tahoma" w:hAnsi="Tahoma" w:cs="Tahoma"/>
          <w:color w:val="auto"/>
          <w:sz w:val="18"/>
          <w:szCs w:val="18"/>
          <w:lang w:val="es-ES"/>
        </w:rPr>
        <w:t>ó</w:t>
      </w:r>
      <w:r w:rsidRPr="00B21DC2">
        <w:rPr>
          <w:rFonts w:ascii="Tahoma" w:hAnsi="Tahoma" w:cs="Tahoma"/>
          <w:color w:val="auto"/>
          <w:sz w:val="18"/>
          <w:szCs w:val="18"/>
        </w:rPr>
        <w:t xml:space="preserve">w ich zabezpieczenia </w:t>
      </w:r>
      <w:proofErr w:type="spellStart"/>
      <w:r w:rsidRPr="00B21DC2">
        <w:rPr>
          <w:rFonts w:ascii="Tahoma" w:hAnsi="Tahoma" w:cs="Tahoma"/>
          <w:color w:val="auto"/>
          <w:sz w:val="18"/>
          <w:szCs w:val="18"/>
        </w:rPr>
        <w:t>zar</w:t>
      </w:r>
      <w:proofErr w:type="spellEnd"/>
      <w:r w:rsidRPr="00B21DC2">
        <w:rPr>
          <w:rFonts w:ascii="Tahoma" w:hAnsi="Tahoma" w:cs="Tahoma"/>
          <w:color w:val="auto"/>
          <w:sz w:val="18"/>
          <w:szCs w:val="18"/>
          <w:lang w:val="es-ES"/>
        </w:rPr>
        <w:t>ó</w:t>
      </w:r>
      <w:proofErr w:type="spellStart"/>
      <w:r w:rsidRPr="00B21DC2">
        <w:rPr>
          <w:rFonts w:ascii="Tahoma" w:hAnsi="Tahoma" w:cs="Tahoma"/>
          <w:color w:val="auto"/>
          <w:sz w:val="18"/>
          <w:szCs w:val="18"/>
        </w:rPr>
        <w:t>wno</w:t>
      </w:r>
      <w:proofErr w:type="spellEnd"/>
      <w:r w:rsidRPr="00B21DC2">
        <w:rPr>
          <w:rFonts w:ascii="Tahoma" w:hAnsi="Tahoma" w:cs="Tahoma"/>
          <w:color w:val="auto"/>
          <w:sz w:val="18"/>
          <w:szCs w:val="18"/>
        </w:rPr>
        <w:t xml:space="preserve"> w okresie obowiązywania niniejszej umowy, jaki i po jej rozwiązaniu.</w:t>
      </w:r>
    </w:p>
    <w:p w14:paraId="24E13303" w14:textId="25BC3637" w:rsidR="00B91B69" w:rsidRPr="00B21DC2" w:rsidRDefault="00B91B69" w:rsidP="00F95A0A">
      <w:pPr>
        <w:pStyle w:val="Tre"/>
        <w:numPr>
          <w:ilvl w:val="0"/>
          <w:numId w:val="69"/>
        </w:numPr>
        <w:ind w:left="426" w:hanging="426"/>
        <w:jc w:val="both"/>
        <w:rPr>
          <w:rFonts w:ascii="Tahoma" w:hAnsi="Tahoma" w:cs="Tahoma"/>
          <w:color w:val="auto"/>
          <w:sz w:val="18"/>
          <w:szCs w:val="18"/>
        </w:rPr>
      </w:pPr>
      <w:r w:rsidRPr="00B21DC2">
        <w:rPr>
          <w:rFonts w:ascii="Tahoma" w:hAnsi="Tahoma" w:cs="Tahoma"/>
          <w:color w:val="auto"/>
          <w:sz w:val="18"/>
          <w:szCs w:val="18"/>
        </w:rPr>
        <w:t xml:space="preserve">Podmiot przetwarzający w terminie 7 dni od dnia podpisania niniejszej umowy zobowiązany jest do przedstawienia Administratorowi wykazu pracowników, którzy będą upoważnieni do przetwarzania powierzonych Podmiotowi przetwarzającemu danych osobowych. Ponadto Podmiot przetwarzający zobowiązany jest do niezwłocznego zaktualizowania wykazu pracowników, o którym mowa, w przypadku, gdy uległo on zmianie. </w:t>
      </w:r>
    </w:p>
    <w:p w14:paraId="6E6ECD8F" w14:textId="14A49051" w:rsidR="00B91B69" w:rsidRPr="00B21DC2" w:rsidRDefault="00B91B69" w:rsidP="00F95A0A">
      <w:pPr>
        <w:pStyle w:val="Tre"/>
        <w:numPr>
          <w:ilvl w:val="0"/>
          <w:numId w:val="69"/>
        </w:numPr>
        <w:ind w:left="426" w:hanging="426"/>
        <w:jc w:val="both"/>
        <w:rPr>
          <w:rFonts w:ascii="Tahoma" w:hAnsi="Tahoma" w:cs="Tahoma"/>
          <w:color w:val="auto"/>
          <w:sz w:val="18"/>
          <w:szCs w:val="18"/>
        </w:rPr>
      </w:pPr>
      <w:r w:rsidRPr="00B21DC2">
        <w:rPr>
          <w:rFonts w:ascii="Tahoma" w:hAnsi="Tahoma" w:cs="Tahoma"/>
          <w:color w:val="auto"/>
          <w:sz w:val="18"/>
          <w:szCs w:val="18"/>
        </w:rPr>
        <w:t>Podmiot przetwarzający niezwłocznie informuje Administratora o jakimkolwiek postępowaniu, w </w:t>
      </w:r>
      <w:proofErr w:type="spellStart"/>
      <w:r w:rsidRPr="00B21DC2">
        <w:rPr>
          <w:rFonts w:ascii="Tahoma" w:hAnsi="Tahoma" w:cs="Tahoma"/>
          <w:color w:val="auto"/>
          <w:sz w:val="18"/>
          <w:szCs w:val="18"/>
        </w:rPr>
        <w:t>szczeg</w:t>
      </w:r>
      <w:proofErr w:type="spellEnd"/>
      <w:r w:rsidRPr="00B21DC2">
        <w:rPr>
          <w:rFonts w:ascii="Tahoma" w:hAnsi="Tahoma" w:cs="Tahoma"/>
          <w:color w:val="auto"/>
          <w:sz w:val="18"/>
          <w:szCs w:val="18"/>
          <w:lang w:val="es-ES"/>
        </w:rPr>
        <w:t>ó</w:t>
      </w:r>
      <w:proofErr w:type="spellStart"/>
      <w:r w:rsidRPr="00B21DC2">
        <w:rPr>
          <w:rFonts w:ascii="Tahoma" w:hAnsi="Tahoma" w:cs="Tahoma"/>
          <w:color w:val="auto"/>
          <w:sz w:val="18"/>
          <w:szCs w:val="18"/>
        </w:rPr>
        <w:t>lności</w:t>
      </w:r>
      <w:proofErr w:type="spellEnd"/>
      <w:r w:rsidRPr="00B21DC2">
        <w:rPr>
          <w:rFonts w:ascii="Tahoma" w:hAnsi="Tahoma" w:cs="Tahoma"/>
          <w:color w:val="auto"/>
          <w:sz w:val="18"/>
          <w:szCs w:val="18"/>
        </w:rPr>
        <w:t xml:space="preserve"> administracyjnym lub sądowym, dotyczącym przetwarzania przez Podmiot przetwarzający danych osobowych, o jakiejkolwiek decyzji administracyjnej lub orzeczeniu dotyczącym przetwarzania danych osobowych, skierowanej do Podmiotu przetwarzającego, a także o wszelkich czynnościach kontrolnych podjętych wobec niego przez organ nadzorczy oraz o wynikach takiej kontroli, jeżeli jej zakresem objęto dane osobowe powierzone na podstawie niniejszej umowy.</w:t>
      </w:r>
    </w:p>
    <w:p w14:paraId="2BD0CE21" w14:textId="69EA431A" w:rsidR="00B91B69" w:rsidRPr="00B21DC2" w:rsidRDefault="00B91B69" w:rsidP="00F95A0A">
      <w:pPr>
        <w:pStyle w:val="Tre"/>
        <w:numPr>
          <w:ilvl w:val="0"/>
          <w:numId w:val="69"/>
        </w:numPr>
        <w:ind w:left="426" w:hanging="426"/>
        <w:jc w:val="both"/>
        <w:rPr>
          <w:rFonts w:ascii="Tahoma" w:hAnsi="Tahoma" w:cs="Tahoma"/>
          <w:color w:val="auto"/>
          <w:sz w:val="18"/>
          <w:szCs w:val="18"/>
        </w:rPr>
      </w:pPr>
      <w:r w:rsidRPr="00B21DC2">
        <w:rPr>
          <w:rFonts w:ascii="Tahoma" w:hAnsi="Tahoma" w:cs="Tahoma"/>
          <w:color w:val="auto"/>
          <w:sz w:val="18"/>
          <w:szCs w:val="18"/>
        </w:rPr>
        <w:t>Przetwarzający nie może przekazywać powierzonych mu do przetwarzania danych osobowych do podmiot</w:t>
      </w:r>
      <w:r w:rsidRPr="00B21DC2">
        <w:rPr>
          <w:rFonts w:ascii="Tahoma" w:hAnsi="Tahoma" w:cs="Tahoma"/>
          <w:color w:val="auto"/>
          <w:sz w:val="18"/>
          <w:szCs w:val="18"/>
          <w:lang w:val="es-ES"/>
        </w:rPr>
        <w:t>ó</w:t>
      </w:r>
      <w:r w:rsidRPr="00B21DC2">
        <w:rPr>
          <w:rFonts w:ascii="Tahoma" w:hAnsi="Tahoma" w:cs="Tahoma"/>
          <w:color w:val="auto"/>
          <w:sz w:val="18"/>
          <w:szCs w:val="18"/>
        </w:rPr>
        <w:t>w znajdujących się w państwach spoza Europejskiego Obszaru Gospodarczego.</w:t>
      </w:r>
    </w:p>
    <w:p w14:paraId="0480801D" w14:textId="77777777" w:rsidR="00B91B69" w:rsidRPr="00B21DC2" w:rsidRDefault="00B91B69" w:rsidP="00F95A0A">
      <w:pPr>
        <w:pStyle w:val="Tre"/>
        <w:numPr>
          <w:ilvl w:val="0"/>
          <w:numId w:val="69"/>
        </w:numPr>
        <w:ind w:left="426" w:hanging="426"/>
        <w:jc w:val="both"/>
        <w:rPr>
          <w:rFonts w:ascii="Tahoma" w:hAnsi="Tahoma" w:cs="Tahoma"/>
          <w:color w:val="auto"/>
          <w:sz w:val="18"/>
          <w:szCs w:val="18"/>
        </w:rPr>
      </w:pPr>
      <w:r w:rsidRPr="00B21DC2">
        <w:rPr>
          <w:rFonts w:ascii="Tahoma" w:hAnsi="Tahoma" w:cs="Tahoma"/>
          <w:color w:val="auto"/>
          <w:sz w:val="18"/>
          <w:szCs w:val="18"/>
        </w:rPr>
        <w:t xml:space="preserve">Podmiot przetwarzający zobowiązuje się: </w:t>
      </w:r>
    </w:p>
    <w:p w14:paraId="50BF8DE2" w14:textId="1F7FD792" w:rsidR="00B91B69" w:rsidRPr="00B21DC2" w:rsidRDefault="00B91B69" w:rsidP="00F95A0A">
      <w:pPr>
        <w:pStyle w:val="Tre"/>
        <w:numPr>
          <w:ilvl w:val="1"/>
          <w:numId w:val="81"/>
        </w:numPr>
        <w:ind w:left="709" w:hanging="283"/>
        <w:jc w:val="both"/>
        <w:rPr>
          <w:rFonts w:ascii="Tahoma" w:hAnsi="Tahoma" w:cs="Tahoma"/>
          <w:color w:val="auto"/>
          <w:sz w:val="18"/>
          <w:szCs w:val="18"/>
        </w:rPr>
      </w:pPr>
      <w:r w:rsidRPr="00B21DC2">
        <w:rPr>
          <w:rFonts w:ascii="Tahoma" w:hAnsi="Tahoma" w:cs="Tahoma"/>
          <w:color w:val="auto"/>
          <w:sz w:val="18"/>
          <w:szCs w:val="18"/>
        </w:rPr>
        <w:t xml:space="preserve">uwzględniając charakter przetwarzania oraz dostępne mu informacje, pomagać Administratorowi w wywiązywaniu się z </w:t>
      </w:r>
      <w:proofErr w:type="spellStart"/>
      <w:r w:rsidRPr="00B21DC2">
        <w:rPr>
          <w:rFonts w:ascii="Tahoma" w:hAnsi="Tahoma" w:cs="Tahoma"/>
          <w:color w:val="auto"/>
          <w:sz w:val="18"/>
          <w:szCs w:val="18"/>
        </w:rPr>
        <w:t>obowiązk</w:t>
      </w:r>
      <w:proofErr w:type="spellEnd"/>
      <w:r w:rsidRPr="00B21DC2">
        <w:rPr>
          <w:rFonts w:ascii="Tahoma" w:hAnsi="Tahoma" w:cs="Tahoma"/>
          <w:color w:val="auto"/>
          <w:sz w:val="18"/>
          <w:szCs w:val="18"/>
          <w:lang w:val="es-ES"/>
        </w:rPr>
        <w:t>ó</w:t>
      </w:r>
      <w:r w:rsidRPr="00B21DC2">
        <w:rPr>
          <w:rFonts w:ascii="Tahoma" w:hAnsi="Tahoma" w:cs="Tahoma"/>
          <w:color w:val="auto"/>
          <w:sz w:val="18"/>
          <w:szCs w:val="18"/>
        </w:rPr>
        <w:t xml:space="preserve">w określonych w art. 32-36 ogólnego rozporządzenia o ochronie danych, a w </w:t>
      </w:r>
      <w:proofErr w:type="spellStart"/>
      <w:r w:rsidRPr="00B21DC2">
        <w:rPr>
          <w:rFonts w:ascii="Tahoma" w:hAnsi="Tahoma" w:cs="Tahoma"/>
          <w:color w:val="auto"/>
          <w:sz w:val="18"/>
          <w:szCs w:val="18"/>
        </w:rPr>
        <w:t>szczeg</w:t>
      </w:r>
      <w:proofErr w:type="spellEnd"/>
      <w:r w:rsidRPr="00B21DC2">
        <w:rPr>
          <w:rFonts w:ascii="Tahoma" w:hAnsi="Tahoma" w:cs="Tahoma"/>
          <w:color w:val="auto"/>
          <w:sz w:val="18"/>
          <w:szCs w:val="18"/>
          <w:lang w:val="es-ES"/>
        </w:rPr>
        <w:t>ó</w:t>
      </w:r>
      <w:proofErr w:type="spellStart"/>
      <w:r w:rsidRPr="00B21DC2">
        <w:rPr>
          <w:rFonts w:ascii="Tahoma" w:hAnsi="Tahoma" w:cs="Tahoma"/>
          <w:color w:val="auto"/>
          <w:sz w:val="18"/>
          <w:szCs w:val="18"/>
        </w:rPr>
        <w:t>lnoś</w:t>
      </w:r>
      <w:proofErr w:type="spellEnd"/>
      <w:r w:rsidRPr="00B21DC2">
        <w:rPr>
          <w:rFonts w:ascii="Tahoma" w:hAnsi="Tahoma" w:cs="Tahoma"/>
          <w:color w:val="auto"/>
          <w:sz w:val="18"/>
          <w:szCs w:val="18"/>
          <w:lang w:val="it-IT"/>
        </w:rPr>
        <w:t xml:space="preserve">ci </w:t>
      </w:r>
      <w:r w:rsidRPr="00B21DC2">
        <w:rPr>
          <w:rFonts w:ascii="Tahoma" w:hAnsi="Tahoma" w:cs="Tahoma"/>
          <w:color w:val="auto"/>
          <w:sz w:val="18"/>
          <w:szCs w:val="18"/>
        </w:rPr>
        <w:t xml:space="preserve">Podmiot przetwarzający zobowiązuje się przekazywać Administratorowi informacje oraz przyjmować jego zalecenia dotyczące stosowanych </w:t>
      </w:r>
      <w:proofErr w:type="spellStart"/>
      <w:r w:rsidRPr="00B21DC2">
        <w:rPr>
          <w:rFonts w:ascii="Tahoma" w:hAnsi="Tahoma" w:cs="Tahoma"/>
          <w:color w:val="auto"/>
          <w:sz w:val="18"/>
          <w:szCs w:val="18"/>
        </w:rPr>
        <w:t>środk</w:t>
      </w:r>
      <w:proofErr w:type="spellEnd"/>
      <w:r w:rsidRPr="00B21DC2">
        <w:rPr>
          <w:rFonts w:ascii="Tahoma" w:hAnsi="Tahoma" w:cs="Tahoma"/>
          <w:color w:val="auto"/>
          <w:sz w:val="18"/>
          <w:szCs w:val="18"/>
          <w:lang w:val="es-ES"/>
        </w:rPr>
        <w:t>ó</w:t>
      </w:r>
      <w:r w:rsidRPr="00B21DC2">
        <w:rPr>
          <w:rFonts w:ascii="Tahoma" w:hAnsi="Tahoma" w:cs="Tahoma"/>
          <w:color w:val="auto"/>
          <w:sz w:val="18"/>
          <w:szCs w:val="18"/>
        </w:rPr>
        <w:t xml:space="preserve">w zabezpieczania powierzonych danych osobowych, </w:t>
      </w:r>
      <w:proofErr w:type="spellStart"/>
      <w:r w:rsidRPr="00B21DC2">
        <w:rPr>
          <w:rFonts w:ascii="Tahoma" w:hAnsi="Tahoma" w:cs="Tahoma"/>
          <w:color w:val="auto"/>
          <w:sz w:val="18"/>
          <w:szCs w:val="18"/>
        </w:rPr>
        <w:t>przypadk</w:t>
      </w:r>
      <w:proofErr w:type="spellEnd"/>
      <w:r w:rsidRPr="00B21DC2">
        <w:rPr>
          <w:rFonts w:ascii="Tahoma" w:hAnsi="Tahoma" w:cs="Tahoma"/>
          <w:color w:val="auto"/>
          <w:sz w:val="18"/>
          <w:szCs w:val="18"/>
          <w:lang w:val="es-ES"/>
        </w:rPr>
        <w:t>ó</w:t>
      </w:r>
      <w:r w:rsidRPr="00B21DC2">
        <w:rPr>
          <w:rFonts w:ascii="Tahoma" w:hAnsi="Tahoma" w:cs="Tahoma"/>
          <w:color w:val="auto"/>
          <w:sz w:val="18"/>
          <w:szCs w:val="18"/>
        </w:rPr>
        <w:t>w naruszenia ochrony danych osobowych będących przedmiotem niniejszej umowy;</w:t>
      </w:r>
    </w:p>
    <w:p w14:paraId="5FB2FD87" w14:textId="4CD20037" w:rsidR="00B91B69" w:rsidRPr="00B21DC2" w:rsidRDefault="00B91B69" w:rsidP="00F95A0A">
      <w:pPr>
        <w:pStyle w:val="Tre"/>
        <w:numPr>
          <w:ilvl w:val="1"/>
          <w:numId w:val="81"/>
        </w:numPr>
        <w:ind w:left="709" w:hanging="283"/>
        <w:jc w:val="both"/>
        <w:rPr>
          <w:rFonts w:ascii="Tahoma" w:hAnsi="Tahoma" w:cs="Tahoma"/>
          <w:color w:val="auto"/>
          <w:sz w:val="18"/>
          <w:szCs w:val="18"/>
        </w:rPr>
      </w:pPr>
      <w:r w:rsidRPr="00B21DC2">
        <w:rPr>
          <w:rFonts w:ascii="Tahoma" w:hAnsi="Tahoma" w:cs="Tahoma"/>
          <w:color w:val="auto"/>
          <w:sz w:val="18"/>
          <w:szCs w:val="18"/>
        </w:rPr>
        <w:t xml:space="preserve">przekazywać Administratorowi niezwłocznie, nie </w:t>
      </w:r>
      <w:proofErr w:type="spellStart"/>
      <w:r w:rsidRPr="00B21DC2">
        <w:rPr>
          <w:rFonts w:ascii="Tahoma" w:hAnsi="Tahoma" w:cs="Tahoma"/>
          <w:color w:val="auto"/>
          <w:sz w:val="18"/>
          <w:szCs w:val="18"/>
        </w:rPr>
        <w:t>póżniej</w:t>
      </w:r>
      <w:proofErr w:type="spellEnd"/>
      <w:r w:rsidRPr="00B21DC2">
        <w:rPr>
          <w:rFonts w:ascii="Tahoma" w:hAnsi="Tahoma" w:cs="Tahoma"/>
          <w:color w:val="auto"/>
          <w:sz w:val="18"/>
          <w:szCs w:val="18"/>
        </w:rPr>
        <w:t xml:space="preserve"> niż w ciągu 24 godzin od stwierdzenia naruszenia, informacje o naruszeniu ochrony powierzonych mu danych osobowych, w tym informacje niezbędne Administratorowi do zgłoszenia naruszenia ochrony danych organowi nadzorczemu, w </w:t>
      </w:r>
      <w:proofErr w:type="spellStart"/>
      <w:r w:rsidRPr="00B21DC2">
        <w:rPr>
          <w:rFonts w:ascii="Tahoma" w:hAnsi="Tahoma" w:cs="Tahoma"/>
          <w:color w:val="auto"/>
          <w:sz w:val="18"/>
          <w:szCs w:val="18"/>
        </w:rPr>
        <w:t>kt</w:t>
      </w:r>
      <w:proofErr w:type="spellEnd"/>
      <w:r w:rsidRPr="00B21DC2">
        <w:rPr>
          <w:rFonts w:ascii="Tahoma" w:hAnsi="Tahoma" w:cs="Tahoma"/>
          <w:color w:val="auto"/>
          <w:sz w:val="18"/>
          <w:szCs w:val="18"/>
          <w:lang w:val="es-ES"/>
        </w:rPr>
        <w:t>ó</w:t>
      </w:r>
      <w:r w:rsidRPr="00B21DC2">
        <w:rPr>
          <w:rFonts w:ascii="Tahoma" w:hAnsi="Tahoma" w:cs="Tahoma"/>
          <w:color w:val="auto"/>
          <w:sz w:val="18"/>
          <w:szCs w:val="18"/>
        </w:rPr>
        <w:t>rym mowa w art. 33 ust. 3 ogólnego rozporządzenia o ochronie danych;</w:t>
      </w:r>
    </w:p>
    <w:p w14:paraId="70B5097E" w14:textId="60974B0B" w:rsidR="00B91B69" w:rsidRPr="00B21DC2" w:rsidRDefault="00B91B69" w:rsidP="00F95A0A">
      <w:pPr>
        <w:pStyle w:val="Tre"/>
        <w:numPr>
          <w:ilvl w:val="1"/>
          <w:numId w:val="81"/>
        </w:numPr>
        <w:ind w:left="709" w:hanging="283"/>
        <w:jc w:val="both"/>
        <w:rPr>
          <w:rFonts w:ascii="Tahoma" w:hAnsi="Tahoma" w:cs="Tahoma"/>
          <w:color w:val="auto"/>
          <w:sz w:val="18"/>
          <w:szCs w:val="18"/>
        </w:rPr>
      </w:pPr>
      <w:r w:rsidRPr="00B21DC2">
        <w:rPr>
          <w:rFonts w:ascii="Tahoma" w:hAnsi="Tahoma" w:cs="Tahoma"/>
          <w:color w:val="auto"/>
          <w:sz w:val="18"/>
          <w:szCs w:val="18"/>
        </w:rPr>
        <w:t>w miarę możliwości pomagać Administratorowi, poprzez odpowiednie środki techniczne i organizacyjne oraz na podstawie odrębnych ustaleń, w wywiązywaniu się z obowiązku odpowiadania na żądania os</w:t>
      </w:r>
      <w:r w:rsidRPr="00B21DC2">
        <w:rPr>
          <w:rFonts w:ascii="Tahoma" w:hAnsi="Tahoma" w:cs="Tahoma"/>
          <w:color w:val="auto"/>
          <w:sz w:val="18"/>
          <w:szCs w:val="18"/>
          <w:lang w:val="es-ES"/>
        </w:rPr>
        <w:t>ó</w:t>
      </w:r>
      <w:r w:rsidRPr="00B21DC2">
        <w:rPr>
          <w:rFonts w:ascii="Tahoma" w:hAnsi="Tahoma" w:cs="Tahoma"/>
          <w:color w:val="auto"/>
          <w:sz w:val="18"/>
          <w:szCs w:val="18"/>
        </w:rPr>
        <w:t xml:space="preserve">b, </w:t>
      </w:r>
      <w:proofErr w:type="spellStart"/>
      <w:r w:rsidRPr="00B21DC2">
        <w:rPr>
          <w:rFonts w:ascii="Tahoma" w:hAnsi="Tahoma" w:cs="Tahoma"/>
          <w:color w:val="auto"/>
          <w:sz w:val="18"/>
          <w:szCs w:val="18"/>
        </w:rPr>
        <w:t>kt</w:t>
      </w:r>
      <w:proofErr w:type="spellEnd"/>
      <w:r w:rsidRPr="00B21DC2">
        <w:rPr>
          <w:rFonts w:ascii="Tahoma" w:hAnsi="Tahoma" w:cs="Tahoma"/>
          <w:color w:val="auto"/>
          <w:sz w:val="18"/>
          <w:szCs w:val="18"/>
          <w:lang w:val="es-ES"/>
        </w:rPr>
        <w:t>ó</w:t>
      </w:r>
      <w:proofErr w:type="spellStart"/>
      <w:r w:rsidRPr="00B21DC2">
        <w:rPr>
          <w:rFonts w:ascii="Tahoma" w:hAnsi="Tahoma" w:cs="Tahoma"/>
          <w:color w:val="auto"/>
          <w:sz w:val="18"/>
          <w:szCs w:val="18"/>
        </w:rPr>
        <w:t>rych</w:t>
      </w:r>
      <w:proofErr w:type="spellEnd"/>
      <w:r w:rsidRPr="00B21DC2">
        <w:rPr>
          <w:rFonts w:ascii="Tahoma" w:hAnsi="Tahoma" w:cs="Tahoma"/>
          <w:color w:val="auto"/>
          <w:sz w:val="18"/>
          <w:szCs w:val="18"/>
        </w:rPr>
        <w:t xml:space="preserve"> dane dotyczą, w zakresie wykonywania ich praw określonych w rozdziale III ogólnego rozporządzenia o ochronie danych;</w:t>
      </w:r>
    </w:p>
    <w:p w14:paraId="6C3A24BA" w14:textId="77777777" w:rsidR="00B91B69" w:rsidRPr="00B21DC2" w:rsidRDefault="00B91B69" w:rsidP="00F95A0A">
      <w:pPr>
        <w:pStyle w:val="Tre"/>
        <w:numPr>
          <w:ilvl w:val="1"/>
          <w:numId w:val="81"/>
        </w:numPr>
        <w:ind w:left="709" w:hanging="283"/>
        <w:jc w:val="both"/>
        <w:rPr>
          <w:rFonts w:ascii="Tahoma" w:hAnsi="Tahoma" w:cs="Tahoma"/>
          <w:color w:val="auto"/>
          <w:sz w:val="18"/>
          <w:szCs w:val="18"/>
        </w:rPr>
      </w:pPr>
      <w:r w:rsidRPr="00B21DC2">
        <w:rPr>
          <w:rFonts w:ascii="Tahoma" w:hAnsi="Tahoma" w:cs="Tahoma"/>
          <w:color w:val="auto"/>
          <w:sz w:val="18"/>
          <w:szCs w:val="18"/>
        </w:rPr>
        <w:t>niezwłocznie poinformować Administratora, jeżeli zdaniem Podmiotu przetwarzającego wydane mu zalecenie stanowi naruszenie ogólnego rozporządzenia o ochronie danych lub innych przepis</w:t>
      </w:r>
      <w:r w:rsidRPr="00B21DC2">
        <w:rPr>
          <w:rFonts w:ascii="Tahoma" w:hAnsi="Tahoma" w:cs="Tahoma"/>
          <w:color w:val="auto"/>
          <w:sz w:val="18"/>
          <w:szCs w:val="18"/>
          <w:lang w:val="es-ES"/>
        </w:rPr>
        <w:t>ó</w:t>
      </w:r>
      <w:r w:rsidRPr="00B21DC2">
        <w:rPr>
          <w:rFonts w:ascii="Tahoma" w:hAnsi="Tahoma" w:cs="Tahoma"/>
          <w:color w:val="auto"/>
          <w:sz w:val="18"/>
          <w:szCs w:val="18"/>
        </w:rPr>
        <w:t>w dotyczących ochrony danych.</w:t>
      </w:r>
    </w:p>
    <w:p w14:paraId="0D9FDA73" w14:textId="3705F545" w:rsidR="00B91B69" w:rsidRDefault="00B91B69" w:rsidP="00B91B69">
      <w:pPr>
        <w:pStyle w:val="Tre"/>
        <w:jc w:val="center"/>
        <w:rPr>
          <w:rFonts w:ascii="Tahoma" w:hAnsi="Tahoma" w:cs="Tahoma"/>
          <w:color w:val="auto"/>
          <w:sz w:val="18"/>
          <w:szCs w:val="18"/>
        </w:rPr>
      </w:pPr>
    </w:p>
    <w:p w14:paraId="488C3063" w14:textId="77777777" w:rsidR="00B91B69" w:rsidRPr="00B21DC2" w:rsidRDefault="00B91B69" w:rsidP="00B91B69">
      <w:pPr>
        <w:pStyle w:val="Tre"/>
        <w:jc w:val="center"/>
        <w:rPr>
          <w:rFonts w:ascii="Tahoma" w:hAnsi="Tahoma" w:cs="Tahoma"/>
          <w:color w:val="auto"/>
          <w:sz w:val="18"/>
          <w:szCs w:val="18"/>
        </w:rPr>
      </w:pPr>
      <w:r w:rsidRPr="00B21DC2">
        <w:rPr>
          <w:rFonts w:ascii="Tahoma" w:hAnsi="Tahoma" w:cs="Tahoma"/>
          <w:color w:val="auto"/>
          <w:sz w:val="18"/>
          <w:szCs w:val="18"/>
        </w:rPr>
        <w:t>§ 6</w:t>
      </w:r>
    </w:p>
    <w:p w14:paraId="45293229" w14:textId="77777777" w:rsidR="00B91B69" w:rsidRPr="00B21DC2" w:rsidRDefault="00B91B69" w:rsidP="00B91B69">
      <w:pPr>
        <w:pStyle w:val="Tre"/>
        <w:jc w:val="both"/>
        <w:rPr>
          <w:rFonts w:ascii="Tahoma" w:hAnsi="Tahoma" w:cs="Tahoma"/>
          <w:color w:val="auto"/>
          <w:sz w:val="18"/>
          <w:szCs w:val="18"/>
        </w:rPr>
      </w:pPr>
    </w:p>
    <w:p w14:paraId="587633D2" w14:textId="7F21ABD0" w:rsidR="00B91B69" w:rsidRPr="00B21DC2" w:rsidRDefault="00B91B69" w:rsidP="00F95A0A">
      <w:pPr>
        <w:pStyle w:val="Tre"/>
        <w:numPr>
          <w:ilvl w:val="0"/>
          <w:numId w:val="72"/>
        </w:numPr>
        <w:ind w:left="426" w:hanging="426"/>
        <w:jc w:val="both"/>
        <w:rPr>
          <w:rFonts w:ascii="Tahoma" w:hAnsi="Tahoma" w:cs="Tahoma"/>
          <w:color w:val="auto"/>
          <w:sz w:val="18"/>
          <w:szCs w:val="18"/>
        </w:rPr>
      </w:pPr>
      <w:r w:rsidRPr="00B21DC2">
        <w:rPr>
          <w:rFonts w:ascii="Tahoma" w:hAnsi="Tahoma" w:cs="Tahoma"/>
          <w:color w:val="auto"/>
          <w:sz w:val="18"/>
          <w:szCs w:val="18"/>
        </w:rPr>
        <w:t>Podmiot przetwarzający nie może w celu realizacji niniejszej umowy i umowy zasadniczej ani w żadnym innym celu, powierzać przetwarzania danych osobowych innym podmiotom, bez uprzedniej zgody Administratora wyrażonej w formie pisemnej pod rygorem nieważności.</w:t>
      </w:r>
    </w:p>
    <w:p w14:paraId="49AEF2D4" w14:textId="322059CF" w:rsidR="00B91B69" w:rsidRPr="00B21DC2" w:rsidRDefault="00B91B69" w:rsidP="00F95A0A">
      <w:pPr>
        <w:pStyle w:val="Tre"/>
        <w:numPr>
          <w:ilvl w:val="0"/>
          <w:numId w:val="72"/>
        </w:numPr>
        <w:ind w:left="426" w:hanging="426"/>
        <w:jc w:val="both"/>
        <w:rPr>
          <w:rFonts w:ascii="Tahoma" w:hAnsi="Tahoma" w:cs="Tahoma"/>
          <w:color w:val="auto"/>
          <w:sz w:val="18"/>
          <w:szCs w:val="18"/>
        </w:rPr>
      </w:pPr>
      <w:r w:rsidRPr="00B21DC2">
        <w:rPr>
          <w:rFonts w:ascii="Tahoma" w:hAnsi="Tahoma" w:cs="Tahoma"/>
          <w:color w:val="auto"/>
          <w:sz w:val="18"/>
          <w:szCs w:val="18"/>
        </w:rPr>
        <w:lastRenderedPageBreak/>
        <w:t>Zgoda wydawana jest w odniesieniu do ściśle określonych os</w:t>
      </w:r>
      <w:r w:rsidRPr="00B21DC2">
        <w:rPr>
          <w:rFonts w:ascii="Tahoma" w:hAnsi="Tahoma" w:cs="Tahoma"/>
          <w:color w:val="auto"/>
          <w:sz w:val="18"/>
          <w:szCs w:val="18"/>
          <w:lang w:val="es-ES"/>
        </w:rPr>
        <w:t>ó</w:t>
      </w:r>
      <w:r w:rsidRPr="00B21DC2">
        <w:rPr>
          <w:rFonts w:ascii="Tahoma" w:hAnsi="Tahoma" w:cs="Tahoma"/>
          <w:color w:val="auto"/>
          <w:sz w:val="18"/>
          <w:szCs w:val="18"/>
        </w:rPr>
        <w:t>b lub podmiot</w:t>
      </w:r>
      <w:r w:rsidRPr="00B21DC2">
        <w:rPr>
          <w:rFonts w:ascii="Tahoma" w:hAnsi="Tahoma" w:cs="Tahoma"/>
          <w:color w:val="auto"/>
          <w:sz w:val="18"/>
          <w:szCs w:val="18"/>
          <w:lang w:val="es-ES"/>
        </w:rPr>
        <w:t>ó</w:t>
      </w:r>
      <w:r w:rsidRPr="00B21DC2">
        <w:rPr>
          <w:rFonts w:ascii="Tahoma" w:hAnsi="Tahoma" w:cs="Tahoma"/>
          <w:color w:val="auto"/>
          <w:sz w:val="18"/>
          <w:szCs w:val="18"/>
        </w:rPr>
        <w:t xml:space="preserve">w oraz określa cel, zakres oraz warunki dalszego powierzenia przetwarzania danych osobowych. </w:t>
      </w:r>
    </w:p>
    <w:p w14:paraId="57A68C4D" w14:textId="77777777" w:rsidR="00B91B69" w:rsidRPr="00B21DC2" w:rsidRDefault="00B91B69" w:rsidP="00F95A0A">
      <w:pPr>
        <w:pStyle w:val="Tre"/>
        <w:numPr>
          <w:ilvl w:val="0"/>
          <w:numId w:val="72"/>
        </w:numPr>
        <w:ind w:left="426" w:hanging="426"/>
        <w:jc w:val="both"/>
        <w:rPr>
          <w:rFonts w:ascii="Tahoma" w:hAnsi="Tahoma" w:cs="Tahoma"/>
          <w:color w:val="auto"/>
          <w:sz w:val="18"/>
          <w:szCs w:val="18"/>
        </w:rPr>
      </w:pPr>
      <w:r w:rsidRPr="00B21DC2">
        <w:rPr>
          <w:rFonts w:ascii="Tahoma" w:hAnsi="Tahoma" w:cs="Tahoma"/>
          <w:color w:val="auto"/>
          <w:sz w:val="18"/>
          <w:szCs w:val="18"/>
        </w:rPr>
        <w:t>W wypadku wyrażenia przez Administratora zgody, o której mowa w ust. 1 powyżej, odpowiedzialność wobec Administratora za działania innego podmiotu ponosi w całości Podmiot przetwarzający.</w:t>
      </w:r>
    </w:p>
    <w:p w14:paraId="2B614548" w14:textId="77777777" w:rsidR="00B91B69" w:rsidRPr="00B21DC2" w:rsidRDefault="00B91B69" w:rsidP="00B91B69">
      <w:pPr>
        <w:pStyle w:val="Tre"/>
        <w:jc w:val="both"/>
        <w:rPr>
          <w:rFonts w:ascii="Tahoma" w:hAnsi="Tahoma" w:cs="Tahoma"/>
          <w:color w:val="auto"/>
          <w:sz w:val="18"/>
          <w:szCs w:val="18"/>
        </w:rPr>
      </w:pPr>
    </w:p>
    <w:p w14:paraId="4F906934" w14:textId="77777777" w:rsidR="00B91B69" w:rsidRPr="00B21DC2" w:rsidRDefault="00B91B69" w:rsidP="00B91B69">
      <w:pPr>
        <w:pStyle w:val="Tre"/>
        <w:jc w:val="center"/>
        <w:rPr>
          <w:rFonts w:ascii="Tahoma" w:hAnsi="Tahoma" w:cs="Tahoma"/>
          <w:color w:val="auto"/>
          <w:sz w:val="18"/>
          <w:szCs w:val="18"/>
        </w:rPr>
      </w:pPr>
      <w:r w:rsidRPr="00B21DC2">
        <w:rPr>
          <w:rFonts w:ascii="Tahoma" w:hAnsi="Tahoma" w:cs="Tahoma"/>
          <w:color w:val="auto"/>
          <w:sz w:val="18"/>
          <w:szCs w:val="18"/>
        </w:rPr>
        <w:t>§ 7</w:t>
      </w:r>
    </w:p>
    <w:p w14:paraId="7220D976" w14:textId="77777777" w:rsidR="00B91B69" w:rsidRPr="00B21DC2" w:rsidRDefault="00B91B69" w:rsidP="00B91B69">
      <w:pPr>
        <w:pStyle w:val="Tre"/>
        <w:jc w:val="both"/>
        <w:rPr>
          <w:rFonts w:ascii="Tahoma" w:hAnsi="Tahoma" w:cs="Tahoma"/>
          <w:color w:val="auto"/>
          <w:sz w:val="18"/>
          <w:szCs w:val="18"/>
        </w:rPr>
      </w:pPr>
    </w:p>
    <w:p w14:paraId="71438172" w14:textId="61B6CAE4" w:rsidR="00B91B69" w:rsidRPr="00B21DC2" w:rsidRDefault="00B91B69" w:rsidP="00F95A0A">
      <w:pPr>
        <w:pStyle w:val="Tre"/>
        <w:numPr>
          <w:ilvl w:val="0"/>
          <w:numId w:val="70"/>
        </w:numPr>
        <w:ind w:left="426" w:hanging="426"/>
        <w:jc w:val="both"/>
        <w:rPr>
          <w:rFonts w:ascii="Tahoma" w:hAnsi="Tahoma" w:cs="Tahoma"/>
          <w:color w:val="auto"/>
          <w:sz w:val="18"/>
          <w:szCs w:val="18"/>
        </w:rPr>
      </w:pPr>
      <w:r w:rsidRPr="00B21DC2">
        <w:rPr>
          <w:rFonts w:ascii="Tahoma" w:hAnsi="Tahoma" w:cs="Tahoma"/>
          <w:color w:val="auto"/>
          <w:sz w:val="18"/>
          <w:szCs w:val="18"/>
        </w:rPr>
        <w:t>Administrator jest uprawniony do przeprowadzania u Podmiotu przetwarzającego audytów, w tym inspekcji, pod kątem zgodności przetwarzania danych osobowych z niniejszą umową, umową zasadniczą i przepisami prawa w zakresie ochrony danych osobowych. Podmiot przetwarzający dokona niezbędnych czynności w celu umożliwienia wykonania tego uprawnienia przez Administratora.</w:t>
      </w:r>
    </w:p>
    <w:p w14:paraId="45C9DCBD" w14:textId="48DCF5FF" w:rsidR="00B91B69" w:rsidRPr="00B21DC2" w:rsidRDefault="00B91B69" w:rsidP="00F95A0A">
      <w:pPr>
        <w:pStyle w:val="Tre"/>
        <w:numPr>
          <w:ilvl w:val="0"/>
          <w:numId w:val="70"/>
        </w:numPr>
        <w:ind w:left="426" w:hanging="426"/>
        <w:jc w:val="both"/>
        <w:rPr>
          <w:rFonts w:ascii="Tahoma" w:hAnsi="Tahoma" w:cs="Tahoma"/>
          <w:color w:val="auto"/>
          <w:sz w:val="18"/>
          <w:szCs w:val="18"/>
        </w:rPr>
      </w:pPr>
      <w:r w:rsidRPr="00B21DC2">
        <w:rPr>
          <w:rFonts w:ascii="Tahoma" w:hAnsi="Tahoma" w:cs="Tahoma"/>
          <w:color w:val="auto"/>
          <w:sz w:val="18"/>
          <w:szCs w:val="18"/>
        </w:rPr>
        <w:t xml:space="preserve">Administrator jest zobowiązany uprzedzić Podmiot przetwarzający o planowanej kontroli, nie </w:t>
      </w:r>
      <w:proofErr w:type="spellStart"/>
      <w:r w:rsidRPr="00B21DC2">
        <w:rPr>
          <w:rFonts w:ascii="Tahoma" w:hAnsi="Tahoma" w:cs="Tahoma"/>
          <w:color w:val="auto"/>
          <w:sz w:val="18"/>
          <w:szCs w:val="18"/>
        </w:rPr>
        <w:t>poźniej</w:t>
      </w:r>
      <w:proofErr w:type="spellEnd"/>
      <w:r w:rsidRPr="00B21DC2">
        <w:rPr>
          <w:rFonts w:ascii="Tahoma" w:hAnsi="Tahoma" w:cs="Tahoma"/>
          <w:color w:val="auto"/>
          <w:sz w:val="18"/>
          <w:szCs w:val="18"/>
        </w:rPr>
        <w:t xml:space="preserve"> niż na 7 dni przed przystąpieniem do jej dokonania.</w:t>
      </w:r>
    </w:p>
    <w:p w14:paraId="6C260EE8" w14:textId="692047D8" w:rsidR="00B91B69" w:rsidRPr="00B21DC2" w:rsidRDefault="00B91B69" w:rsidP="00F95A0A">
      <w:pPr>
        <w:pStyle w:val="Tre"/>
        <w:numPr>
          <w:ilvl w:val="0"/>
          <w:numId w:val="70"/>
        </w:numPr>
        <w:ind w:left="426" w:hanging="426"/>
        <w:jc w:val="both"/>
        <w:rPr>
          <w:rFonts w:ascii="Tahoma" w:hAnsi="Tahoma" w:cs="Tahoma"/>
          <w:color w:val="auto"/>
          <w:sz w:val="18"/>
          <w:szCs w:val="18"/>
        </w:rPr>
      </w:pPr>
      <w:r w:rsidRPr="00B21DC2">
        <w:rPr>
          <w:rFonts w:ascii="Tahoma" w:hAnsi="Tahoma" w:cs="Tahoma"/>
          <w:color w:val="auto"/>
          <w:sz w:val="18"/>
          <w:szCs w:val="18"/>
        </w:rPr>
        <w:t>W wypadkach nie cierpiących zwłoki (w szczególności gdy Administrator podjął podejrzenie o naruszeniu przez Podmiot przetwarzający warunków niniejszej umowy) Administrator jest uprawniony do przeprowadzenia audytu lub inspekcji bez uprzedzenia.</w:t>
      </w:r>
    </w:p>
    <w:p w14:paraId="0B16C8BB" w14:textId="60F0DADE" w:rsidR="00B91B69" w:rsidRPr="00B21DC2" w:rsidRDefault="00B91B69" w:rsidP="00F95A0A">
      <w:pPr>
        <w:pStyle w:val="Tre"/>
        <w:numPr>
          <w:ilvl w:val="0"/>
          <w:numId w:val="70"/>
        </w:numPr>
        <w:ind w:left="426" w:hanging="426"/>
        <w:jc w:val="both"/>
        <w:rPr>
          <w:rFonts w:ascii="Tahoma" w:hAnsi="Tahoma" w:cs="Tahoma"/>
          <w:color w:val="auto"/>
          <w:sz w:val="18"/>
          <w:szCs w:val="18"/>
        </w:rPr>
      </w:pPr>
      <w:r w:rsidRPr="00B21DC2">
        <w:rPr>
          <w:rFonts w:ascii="Tahoma" w:hAnsi="Tahoma" w:cs="Tahoma"/>
          <w:color w:val="auto"/>
          <w:sz w:val="18"/>
          <w:szCs w:val="18"/>
        </w:rPr>
        <w:t>Podmiot przetwarzający jest zobowiązany do zastosowania się do zaleceń Administratora dotyczących zasad przetwarzania powierzonych danych osobowych oraz dotyczących poprawy zabezpieczenia danych osobowych, sporządzonych w wyniku kontroli lub audyt</w:t>
      </w:r>
      <w:r w:rsidRPr="00B21DC2">
        <w:rPr>
          <w:rFonts w:ascii="Tahoma" w:hAnsi="Tahoma" w:cs="Tahoma"/>
          <w:color w:val="auto"/>
          <w:sz w:val="18"/>
          <w:szCs w:val="18"/>
          <w:lang w:val="es-ES"/>
        </w:rPr>
        <w:t>ó</w:t>
      </w:r>
      <w:r w:rsidRPr="00B21DC2">
        <w:rPr>
          <w:rFonts w:ascii="Tahoma" w:hAnsi="Tahoma" w:cs="Tahoma"/>
          <w:color w:val="auto"/>
          <w:sz w:val="18"/>
          <w:szCs w:val="18"/>
        </w:rPr>
        <w:t>w przeprowadzonych przez Administratora lub upoważnionego przez niego audytora. </w:t>
      </w:r>
    </w:p>
    <w:p w14:paraId="041F5786" w14:textId="77777777" w:rsidR="00B91B69" w:rsidRPr="00B21DC2" w:rsidRDefault="00B91B69" w:rsidP="00F95A0A">
      <w:pPr>
        <w:pStyle w:val="Tre"/>
        <w:numPr>
          <w:ilvl w:val="0"/>
          <w:numId w:val="70"/>
        </w:numPr>
        <w:ind w:left="426" w:hanging="426"/>
        <w:jc w:val="both"/>
        <w:rPr>
          <w:rFonts w:ascii="Tahoma" w:hAnsi="Tahoma" w:cs="Tahoma"/>
          <w:color w:val="auto"/>
          <w:sz w:val="18"/>
          <w:szCs w:val="18"/>
        </w:rPr>
      </w:pPr>
      <w:r w:rsidRPr="00B21DC2">
        <w:rPr>
          <w:rFonts w:ascii="Tahoma" w:hAnsi="Tahoma" w:cs="Tahoma"/>
          <w:color w:val="auto"/>
          <w:sz w:val="18"/>
          <w:szCs w:val="18"/>
        </w:rPr>
        <w:t>Niezależnie od powyższego Podmiot przetwarzający jest obowiązany udostępnić Administratorowi wszelkie informacje niezbędne do wykazania spełnienia obowiązków określonych w ogólnym rozporządzeniu o ochronie danych.</w:t>
      </w:r>
    </w:p>
    <w:p w14:paraId="416D5BE3" w14:textId="77777777" w:rsidR="00B91B69" w:rsidRPr="00B21DC2" w:rsidRDefault="00B91B69" w:rsidP="00B91B69">
      <w:pPr>
        <w:pStyle w:val="Tre"/>
        <w:jc w:val="both"/>
        <w:rPr>
          <w:rFonts w:ascii="Tahoma" w:hAnsi="Tahoma" w:cs="Tahoma"/>
          <w:color w:val="auto"/>
          <w:sz w:val="18"/>
          <w:szCs w:val="18"/>
        </w:rPr>
      </w:pPr>
    </w:p>
    <w:p w14:paraId="7115CFE2" w14:textId="77777777" w:rsidR="00B91B69" w:rsidRPr="00B21DC2" w:rsidRDefault="00B91B69" w:rsidP="00B91B69">
      <w:pPr>
        <w:pStyle w:val="Tre"/>
        <w:jc w:val="center"/>
        <w:rPr>
          <w:rFonts w:ascii="Tahoma" w:hAnsi="Tahoma" w:cs="Tahoma"/>
          <w:color w:val="auto"/>
          <w:sz w:val="18"/>
          <w:szCs w:val="18"/>
        </w:rPr>
      </w:pPr>
      <w:r w:rsidRPr="00B21DC2">
        <w:rPr>
          <w:rFonts w:ascii="Tahoma" w:hAnsi="Tahoma" w:cs="Tahoma"/>
          <w:color w:val="auto"/>
          <w:sz w:val="18"/>
          <w:szCs w:val="18"/>
        </w:rPr>
        <w:t>§ 8</w:t>
      </w:r>
    </w:p>
    <w:p w14:paraId="6CD507B6" w14:textId="77777777" w:rsidR="00B91B69" w:rsidRPr="00B21DC2" w:rsidRDefault="00B91B69" w:rsidP="00B91B69">
      <w:pPr>
        <w:pStyle w:val="Tre"/>
        <w:jc w:val="both"/>
        <w:rPr>
          <w:rFonts w:ascii="Tahoma" w:hAnsi="Tahoma" w:cs="Tahoma"/>
          <w:color w:val="auto"/>
          <w:sz w:val="18"/>
          <w:szCs w:val="18"/>
        </w:rPr>
      </w:pPr>
    </w:p>
    <w:p w14:paraId="4395BFA3" w14:textId="5924A813" w:rsidR="00B91B69" w:rsidRPr="00B21DC2" w:rsidRDefault="00B91B69" w:rsidP="00F95A0A">
      <w:pPr>
        <w:pStyle w:val="Tre"/>
        <w:numPr>
          <w:ilvl w:val="0"/>
          <w:numId w:val="73"/>
        </w:numPr>
        <w:ind w:left="426" w:hanging="426"/>
        <w:jc w:val="both"/>
        <w:rPr>
          <w:rFonts w:ascii="Tahoma" w:hAnsi="Tahoma" w:cs="Tahoma"/>
          <w:color w:val="auto"/>
          <w:sz w:val="18"/>
          <w:szCs w:val="18"/>
        </w:rPr>
      </w:pPr>
      <w:r w:rsidRPr="00B21DC2">
        <w:rPr>
          <w:rFonts w:ascii="Tahoma" w:hAnsi="Tahoma" w:cs="Tahoma"/>
          <w:color w:val="auto"/>
          <w:sz w:val="18"/>
          <w:szCs w:val="18"/>
        </w:rPr>
        <w:t>Podmiot przetwarzający jest uprawniony do przetwarzania danych osobowych w imieniu Administratora przez czas obowiązywania niniejszej umowy oraz Umowy zasadniczej.</w:t>
      </w:r>
    </w:p>
    <w:p w14:paraId="62E5A70E" w14:textId="5141D9AB" w:rsidR="00B91B69" w:rsidRPr="00B21DC2" w:rsidRDefault="00B91B69" w:rsidP="00F95A0A">
      <w:pPr>
        <w:pStyle w:val="Tre"/>
        <w:numPr>
          <w:ilvl w:val="0"/>
          <w:numId w:val="73"/>
        </w:numPr>
        <w:ind w:left="426" w:hanging="426"/>
        <w:jc w:val="both"/>
        <w:rPr>
          <w:rFonts w:ascii="Tahoma" w:hAnsi="Tahoma" w:cs="Tahoma"/>
          <w:color w:val="auto"/>
          <w:sz w:val="18"/>
          <w:szCs w:val="18"/>
        </w:rPr>
      </w:pPr>
      <w:r w:rsidRPr="00B21DC2">
        <w:rPr>
          <w:rFonts w:ascii="Tahoma" w:hAnsi="Tahoma" w:cs="Tahoma"/>
          <w:color w:val="auto"/>
          <w:sz w:val="18"/>
          <w:szCs w:val="18"/>
        </w:rPr>
        <w:t>Umowa jest zawarta na czas określony, który odpowiada okresem czasowi obowiązywania umowy zasadniczej.</w:t>
      </w:r>
    </w:p>
    <w:p w14:paraId="1F46B1EF" w14:textId="36AF4EE9" w:rsidR="00B91B69" w:rsidRPr="00B21DC2" w:rsidRDefault="00B91B69" w:rsidP="00F95A0A">
      <w:pPr>
        <w:pStyle w:val="Tre"/>
        <w:numPr>
          <w:ilvl w:val="0"/>
          <w:numId w:val="73"/>
        </w:numPr>
        <w:ind w:left="426" w:hanging="426"/>
        <w:jc w:val="both"/>
        <w:rPr>
          <w:rFonts w:ascii="Tahoma" w:hAnsi="Tahoma" w:cs="Tahoma"/>
          <w:color w:val="auto"/>
          <w:sz w:val="18"/>
          <w:szCs w:val="18"/>
        </w:rPr>
      </w:pPr>
      <w:r w:rsidRPr="00B21DC2">
        <w:rPr>
          <w:rFonts w:ascii="Tahoma" w:hAnsi="Tahoma" w:cs="Tahoma"/>
          <w:color w:val="auto"/>
          <w:sz w:val="18"/>
          <w:szCs w:val="18"/>
        </w:rPr>
        <w:t>Rozwiązanie, wypowiedzenie lub wygaśnięcie umowy powoduje odpowiednio jednoczesne rozwiązanie, wypowiedzenie lub wygaśnięcie umowy zasadniczej.</w:t>
      </w:r>
    </w:p>
    <w:p w14:paraId="7624DC3D" w14:textId="77777777" w:rsidR="00B91B69" w:rsidRPr="00B21DC2" w:rsidRDefault="00B91B69" w:rsidP="00F95A0A">
      <w:pPr>
        <w:pStyle w:val="Tre"/>
        <w:numPr>
          <w:ilvl w:val="0"/>
          <w:numId w:val="73"/>
        </w:numPr>
        <w:ind w:left="426" w:hanging="426"/>
        <w:jc w:val="both"/>
        <w:rPr>
          <w:rFonts w:ascii="Tahoma" w:hAnsi="Tahoma" w:cs="Tahoma"/>
          <w:color w:val="auto"/>
          <w:sz w:val="18"/>
          <w:szCs w:val="18"/>
        </w:rPr>
      </w:pPr>
      <w:r w:rsidRPr="00B21DC2">
        <w:rPr>
          <w:rFonts w:ascii="Tahoma" w:hAnsi="Tahoma" w:cs="Tahoma"/>
          <w:color w:val="auto"/>
          <w:sz w:val="18"/>
          <w:szCs w:val="18"/>
        </w:rPr>
        <w:t>Umowa może być wypowiedziana ze skutkiem natychmiastowym w sytuacji gdy Podmiot przetwarzający dokonuje przetwarzania danych osobowych sprzecznie z obowiązkami wynikającymi z niniejszej umowy lub przepisami o ochronie danych osobowych, a w szczególności:</w:t>
      </w:r>
    </w:p>
    <w:p w14:paraId="7F21F5C2" w14:textId="77777777" w:rsidR="00B91B69" w:rsidRPr="00B21DC2" w:rsidRDefault="00B91B69" w:rsidP="00F95A0A">
      <w:pPr>
        <w:pStyle w:val="Tre"/>
        <w:numPr>
          <w:ilvl w:val="1"/>
          <w:numId w:val="73"/>
        </w:numPr>
        <w:ind w:firstLine="426"/>
        <w:jc w:val="both"/>
        <w:rPr>
          <w:rFonts w:ascii="Tahoma" w:hAnsi="Tahoma" w:cs="Tahoma"/>
          <w:color w:val="auto"/>
          <w:sz w:val="18"/>
          <w:szCs w:val="18"/>
        </w:rPr>
      </w:pPr>
      <w:r w:rsidRPr="00B21DC2">
        <w:rPr>
          <w:rFonts w:ascii="Tahoma" w:hAnsi="Tahoma" w:cs="Tahoma"/>
          <w:color w:val="auto"/>
          <w:sz w:val="18"/>
          <w:szCs w:val="18"/>
        </w:rPr>
        <w:t>dokonuje przetwarzania danych osobowych w celu lub w sposób inny niż określony w umowie;</w:t>
      </w:r>
    </w:p>
    <w:p w14:paraId="54DE1F5E" w14:textId="77777777" w:rsidR="00B91B69" w:rsidRPr="00B21DC2" w:rsidRDefault="00B91B69" w:rsidP="00F95A0A">
      <w:pPr>
        <w:pStyle w:val="Tre"/>
        <w:numPr>
          <w:ilvl w:val="1"/>
          <w:numId w:val="73"/>
        </w:numPr>
        <w:ind w:left="426"/>
        <w:jc w:val="both"/>
        <w:rPr>
          <w:rFonts w:ascii="Tahoma" w:hAnsi="Tahoma" w:cs="Tahoma"/>
          <w:color w:val="auto"/>
          <w:sz w:val="18"/>
          <w:szCs w:val="18"/>
        </w:rPr>
      </w:pPr>
      <w:r w:rsidRPr="00B21DC2">
        <w:rPr>
          <w:rFonts w:ascii="Tahoma" w:hAnsi="Tahoma" w:cs="Tahoma"/>
          <w:color w:val="auto"/>
          <w:sz w:val="18"/>
          <w:szCs w:val="18"/>
        </w:rPr>
        <w:t>dokonuje powierzenia przetwarzania danych osobowych innemu podmiotowi z naruszeniem § 5 ust. 1 umowy;</w:t>
      </w:r>
    </w:p>
    <w:p w14:paraId="686637C8" w14:textId="77777777" w:rsidR="00B91B69" w:rsidRPr="00B21DC2" w:rsidRDefault="00B91B69" w:rsidP="00F95A0A">
      <w:pPr>
        <w:pStyle w:val="Tre"/>
        <w:numPr>
          <w:ilvl w:val="1"/>
          <w:numId w:val="73"/>
        </w:numPr>
        <w:ind w:left="709" w:hanging="283"/>
        <w:jc w:val="both"/>
        <w:rPr>
          <w:rFonts w:ascii="Tahoma" w:hAnsi="Tahoma" w:cs="Tahoma"/>
          <w:color w:val="auto"/>
          <w:sz w:val="18"/>
          <w:szCs w:val="18"/>
        </w:rPr>
      </w:pPr>
      <w:r w:rsidRPr="00B21DC2">
        <w:rPr>
          <w:rFonts w:ascii="Tahoma" w:hAnsi="Tahoma" w:cs="Tahoma"/>
          <w:color w:val="auto"/>
          <w:sz w:val="18"/>
          <w:szCs w:val="18"/>
        </w:rPr>
        <w:t>zaniechał wdrożenia środków technicznych i organizacyjnych zapewniających odpowiedni stopień bezpieczeństwa danych osobowych.</w:t>
      </w:r>
    </w:p>
    <w:p w14:paraId="3476DD4E" w14:textId="77777777" w:rsidR="00B91B69" w:rsidRPr="00B21DC2" w:rsidRDefault="00B91B69" w:rsidP="00F95A0A">
      <w:pPr>
        <w:pStyle w:val="Tre"/>
        <w:numPr>
          <w:ilvl w:val="0"/>
          <w:numId w:val="73"/>
        </w:numPr>
        <w:ind w:left="426" w:hanging="426"/>
        <w:jc w:val="both"/>
        <w:rPr>
          <w:rFonts w:ascii="Tahoma" w:hAnsi="Tahoma" w:cs="Tahoma"/>
          <w:color w:val="auto"/>
          <w:sz w:val="18"/>
          <w:szCs w:val="18"/>
        </w:rPr>
      </w:pPr>
      <w:r w:rsidRPr="00B21DC2">
        <w:rPr>
          <w:rFonts w:ascii="Tahoma" w:hAnsi="Tahoma" w:cs="Tahoma"/>
          <w:color w:val="auto"/>
          <w:sz w:val="18"/>
          <w:szCs w:val="18"/>
        </w:rPr>
        <w:t>Podmiot przetwarzający po zakończeniu przetwarzania danych osobowych (niezależnie od przyczyny), usuwa lub zwraca (według wyboru Administratora) wszelkie dane osobowe oraz usuwa wszelkie ich istniejące kopie chyba, że prawo Unii Europejskiej lub prawo państwa członkowskiego nakazują dalej przechowywanie danych - w takim przypadku za przetwarzanie danych osobowych po rozwiązaniu umowy Podmiot przetwarzający odpowiada jak administrator. Usunięcia danych i ich kopii podmiot przetwarzający dokonuje w terminie 7 dni od dnia zakończenia przetwarzania.</w:t>
      </w:r>
    </w:p>
    <w:p w14:paraId="6D9CEF84" w14:textId="77777777" w:rsidR="00A21DCB" w:rsidRPr="00B21DC2" w:rsidRDefault="00A21DCB" w:rsidP="00B91B69">
      <w:pPr>
        <w:pStyle w:val="Tre"/>
        <w:jc w:val="both"/>
        <w:rPr>
          <w:rFonts w:ascii="Tahoma" w:hAnsi="Tahoma" w:cs="Tahoma"/>
          <w:color w:val="auto"/>
          <w:sz w:val="18"/>
          <w:szCs w:val="18"/>
        </w:rPr>
      </w:pPr>
    </w:p>
    <w:p w14:paraId="389D91DD" w14:textId="77777777" w:rsidR="00B91B69" w:rsidRPr="00B21DC2" w:rsidRDefault="00B91B69" w:rsidP="00B91B69">
      <w:pPr>
        <w:pStyle w:val="Tre"/>
        <w:jc w:val="center"/>
        <w:rPr>
          <w:rFonts w:ascii="Tahoma" w:hAnsi="Tahoma" w:cs="Tahoma"/>
          <w:color w:val="auto"/>
          <w:sz w:val="18"/>
          <w:szCs w:val="18"/>
        </w:rPr>
      </w:pPr>
      <w:r w:rsidRPr="00B21DC2">
        <w:rPr>
          <w:rFonts w:ascii="Tahoma" w:hAnsi="Tahoma" w:cs="Tahoma"/>
          <w:color w:val="auto"/>
          <w:sz w:val="18"/>
          <w:szCs w:val="18"/>
        </w:rPr>
        <w:t>§ 9</w:t>
      </w:r>
    </w:p>
    <w:p w14:paraId="0FF1AF51" w14:textId="77777777" w:rsidR="00B91B69" w:rsidRPr="00B21DC2" w:rsidRDefault="00B91B69" w:rsidP="00B91B69">
      <w:pPr>
        <w:pStyle w:val="Tre"/>
        <w:jc w:val="both"/>
        <w:rPr>
          <w:rFonts w:ascii="Tahoma" w:hAnsi="Tahoma" w:cs="Tahoma"/>
          <w:color w:val="auto"/>
          <w:sz w:val="18"/>
          <w:szCs w:val="18"/>
        </w:rPr>
      </w:pPr>
    </w:p>
    <w:p w14:paraId="45DF7CB5" w14:textId="77777777" w:rsidR="00B91B69" w:rsidRPr="00B21DC2" w:rsidRDefault="00B91B69" w:rsidP="00B91B69">
      <w:pPr>
        <w:pStyle w:val="Tre"/>
        <w:jc w:val="both"/>
        <w:rPr>
          <w:rFonts w:ascii="Tahoma" w:hAnsi="Tahoma" w:cs="Tahoma"/>
          <w:color w:val="auto"/>
          <w:sz w:val="18"/>
          <w:szCs w:val="18"/>
        </w:rPr>
      </w:pPr>
      <w:r w:rsidRPr="00B21DC2">
        <w:rPr>
          <w:rFonts w:ascii="Tahoma" w:hAnsi="Tahoma" w:cs="Tahoma"/>
          <w:color w:val="auto"/>
          <w:sz w:val="18"/>
          <w:szCs w:val="18"/>
        </w:rPr>
        <w:t>Podmiot przetwarzający ponosi odpowiedzialność za wszelkie szkody majątkowe i niemajątkowe poniesione przez osoby trzecie w związku z przetwarzaniem danych osobowych w sposób naruszający obowiązujące przepisy o ochronie danych osobowych lub niniejszą umowę.</w:t>
      </w:r>
    </w:p>
    <w:p w14:paraId="29C01421" w14:textId="5AA753E7" w:rsidR="00B91B69" w:rsidRPr="00B21DC2" w:rsidRDefault="00B91B69" w:rsidP="00B91B69">
      <w:pPr>
        <w:pStyle w:val="Tre"/>
        <w:jc w:val="center"/>
        <w:rPr>
          <w:rFonts w:ascii="Tahoma" w:hAnsi="Tahoma" w:cs="Tahoma"/>
          <w:color w:val="auto"/>
          <w:sz w:val="18"/>
          <w:szCs w:val="18"/>
        </w:rPr>
      </w:pPr>
    </w:p>
    <w:p w14:paraId="3D3C3D61" w14:textId="77777777" w:rsidR="00B91B69" w:rsidRPr="00B21DC2" w:rsidRDefault="00B91B69" w:rsidP="00B91B69">
      <w:pPr>
        <w:pStyle w:val="Tre"/>
        <w:jc w:val="center"/>
        <w:rPr>
          <w:rFonts w:ascii="Tahoma" w:hAnsi="Tahoma" w:cs="Tahoma"/>
          <w:color w:val="auto"/>
          <w:sz w:val="18"/>
          <w:szCs w:val="18"/>
        </w:rPr>
      </w:pPr>
      <w:r w:rsidRPr="00B21DC2">
        <w:rPr>
          <w:rFonts w:ascii="Tahoma" w:hAnsi="Tahoma" w:cs="Tahoma"/>
          <w:color w:val="auto"/>
          <w:sz w:val="18"/>
          <w:szCs w:val="18"/>
        </w:rPr>
        <w:t>§ 10</w:t>
      </w:r>
    </w:p>
    <w:p w14:paraId="4B0B7693" w14:textId="77777777" w:rsidR="00B91B69" w:rsidRPr="00B21DC2" w:rsidRDefault="00B91B69" w:rsidP="00B91B69">
      <w:pPr>
        <w:pStyle w:val="Tre"/>
        <w:jc w:val="both"/>
        <w:rPr>
          <w:rFonts w:ascii="Tahoma" w:hAnsi="Tahoma" w:cs="Tahoma"/>
          <w:color w:val="auto"/>
          <w:sz w:val="18"/>
          <w:szCs w:val="18"/>
        </w:rPr>
      </w:pPr>
    </w:p>
    <w:p w14:paraId="11D0B20F" w14:textId="22BE2564" w:rsidR="00B91B69" w:rsidRPr="00B21DC2" w:rsidRDefault="00B91B69" w:rsidP="00F95A0A">
      <w:pPr>
        <w:pStyle w:val="Tre"/>
        <w:numPr>
          <w:ilvl w:val="0"/>
          <w:numId w:val="71"/>
        </w:numPr>
        <w:jc w:val="both"/>
        <w:rPr>
          <w:rFonts w:ascii="Tahoma" w:hAnsi="Tahoma" w:cs="Tahoma"/>
          <w:color w:val="auto"/>
          <w:sz w:val="18"/>
          <w:szCs w:val="18"/>
        </w:rPr>
      </w:pPr>
      <w:r w:rsidRPr="00B21DC2">
        <w:rPr>
          <w:rFonts w:ascii="Tahoma" w:hAnsi="Tahoma" w:cs="Tahoma"/>
          <w:color w:val="auto"/>
          <w:sz w:val="18"/>
          <w:szCs w:val="18"/>
        </w:rPr>
        <w:t>Wszelkie zamiany niniejszej umowy wymagają zachowania formy pisemnej pod rygorem nieważności.</w:t>
      </w:r>
    </w:p>
    <w:p w14:paraId="0E4B95F6" w14:textId="77777777" w:rsidR="00B91B69" w:rsidRPr="00B21DC2" w:rsidRDefault="00B91B69" w:rsidP="00F95A0A">
      <w:pPr>
        <w:pStyle w:val="Tre"/>
        <w:numPr>
          <w:ilvl w:val="0"/>
          <w:numId w:val="71"/>
        </w:numPr>
        <w:ind w:left="567" w:hanging="567"/>
        <w:jc w:val="both"/>
        <w:rPr>
          <w:rFonts w:ascii="Tahoma" w:hAnsi="Tahoma" w:cs="Tahoma"/>
          <w:color w:val="auto"/>
          <w:sz w:val="18"/>
          <w:szCs w:val="18"/>
        </w:rPr>
      </w:pPr>
      <w:r w:rsidRPr="00B21DC2">
        <w:rPr>
          <w:rFonts w:ascii="Tahoma" w:hAnsi="Tahoma" w:cs="Tahoma"/>
          <w:color w:val="auto"/>
          <w:sz w:val="18"/>
          <w:szCs w:val="18"/>
        </w:rPr>
        <w:t xml:space="preserve">W razie </w:t>
      </w:r>
      <w:proofErr w:type="spellStart"/>
      <w:r w:rsidRPr="00B21DC2">
        <w:rPr>
          <w:rFonts w:ascii="Tahoma" w:hAnsi="Tahoma" w:cs="Tahoma"/>
          <w:color w:val="auto"/>
          <w:sz w:val="18"/>
          <w:szCs w:val="18"/>
        </w:rPr>
        <w:t>sprzecznoś</w:t>
      </w:r>
      <w:proofErr w:type="spellEnd"/>
      <w:r w:rsidRPr="00B21DC2">
        <w:rPr>
          <w:rFonts w:ascii="Tahoma" w:hAnsi="Tahoma" w:cs="Tahoma"/>
          <w:color w:val="auto"/>
          <w:sz w:val="18"/>
          <w:szCs w:val="18"/>
          <w:lang w:val="it-IT"/>
        </w:rPr>
        <w:t>ci mi</w:t>
      </w:r>
      <w:proofErr w:type="spellStart"/>
      <w:r w:rsidRPr="00B21DC2">
        <w:rPr>
          <w:rFonts w:ascii="Tahoma" w:hAnsi="Tahoma" w:cs="Tahoma"/>
          <w:color w:val="auto"/>
          <w:sz w:val="18"/>
          <w:szCs w:val="18"/>
        </w:rPr>
        <w:t>ędzy</w:t>
      </w:r>
      <w:proofErr w:type="spellEnd"/>
      <w:r w:rsidRPr="00B21DC2">
        <w:rPr>
          <w:rFonts w:ascii="Tahoma" w:hAnsi="Tahoma" w:cs="Tahoma"/>
          <w:color w:val="auto"/>
          <w:sz w:val="18"/>
          <w:szCs w:val="18"/>
        </w:rPr>
        <w:t xml:space="preserve"> postanowieniami niniejszej umowy a Umowy zasadniczej, pierwszeństwo mają postanowienia niniejszej umowy. Oznacza to także, że kwestie dotyczące przetwarzania danych osobowych między Administratorem a Podmiotem przetwarzającym należy regulować przez zmiany niniejszej umowy lub w wykonaniu jej postanowień.</w:t>
      </w:r>
    </w:p>
    <w:p w14:paraId="04C4ADCD" w14:textId="77777777" w:rsidR="00B91B69" w:rsidRPr="00B21DC2" w:rsidRDefault="00B91B69" w:rsidP="00F95A0A">
      <w:pPr>
        <w:pStyle w:val="Tre"/>
        <w:numPr>
          <w:ilvl w:val="0"/>
          <w:numId w:val="71"/>
        </w:numPr>
        <w:jc w:val="both"/>
        <w:rPr>
          <w:rFonts w:ascii="Tahoma" w:hAnsi="Tahoma" w:cs="Tahoma"/>
          <w:color w:val="auto"/>
          <w:sz w:val="18"/>
          <w:szCs w:val="18"/>
        </w:rPr>
      </w:pPr>
      <w:r w:rsidRPr="00B21DC2">
        <w:rPr>
          <w:rFonts w:ascii="Tahoma" w:hAnsi="Tahoma" w:cs="Tahoma"/>
          <w:color w:val="auto"/>
          <w:sz w:val="18"/>
          <w:szCs w:val="18"/>
        </w:rPr>
        <w:t>Umowa podlega przepisom ogólnego rozporządzenia o ochronie danych oraz prawu polskiemu.</w:t>
      </w:r>
    </w:p>
    <w:p w14:paraId="084C4421" w14:textId="77777777" w:rsidR="00B91B69" w:rsidRPr="00B21DC2" w:rsidRDefault="00B91B69" w:rsidP="00F95A0A">
      <w:pPr>
        <w:pStyle w:val="Tre"/>
        <w:numPr>
          <w:ilvl w:val="0"/>
          <w:numId w:val="71"/>
        </w:numPr>
        <w:ind w:left="567" w:hanging="567"/>
        <w:jc w:val="both"/>
        <w:rPr>
          <w:rFonts w:ascii="Tahoma" w:hAnsi="Tahoma" w:cs="Tahoma"/>
          <w:color w:val="auto"/>
          <w:sz w:val="18"/>
          <w:szCs w:val="18"/>
        </w:rPr>
      </w:pPr>
      <w:r w:rsidRPr="00B21DC2">
        <w:rPr>
          <w:rFonts w:ascii="Tahoma" w:hAnsi="Tahoma" w:cs="Tahoma"/>
          <w:color w:val="auto"/>
          <w:sz w:val="18"/>
          <w:szCs w:val="18"/>
        </w:rPr>
        <w:t>Wszelkie spory wynikłe ze stosunku prawnego objętego niniejszą umową rozpatrywane będą przez sąd właściwy dla siedziby Administratora.</w:t>
      </w:r>
    </w:p>
    <w:p w14:paraId="70DE515E" w14:textId="77777777" w:rsidR="00B91B69" w:rsidRPr="00B21DC2" w:rsidRDefault="00B91B69" w:rsidP="00F95A0A">
      <w:pPr>
        <w:pStyle w:val="Tre"/>
        <w:numPr>
          <w:ilvl w:val="0"/>
          <w:numId w:val="71"/>
        </w:numPr>
        <w:jc w:val="both"/>
        <w:rPr>
          <w:rFonts w:ascii="Tahoma" w:hAnsi="Tahoma" w:cs="Tahoma"/>
          <w:color w:val="auto"/>
          <w:sz w:val="18"/>
          <w:szCs w:val="18"/>
        </w:rPr>
      </w:pPr>
      <w:r w:rsidRPr="00B21DC2">
        <w:rPr>
          <w:rFonts w:ascii="Tahoma" w:hAnsi="Tahoma" w:cs="Tahoma"/>
          <w:color w:val="auto"/>
          <w:sz w:val="18"/>
          <w:szCs w:val="18"/>
        </w:rPr>
        <w:t>Umowa została sporządzona w dwóch egzemplarzach, po jednym dla każdej ze stron.</w:t>
      </w:r>
    </w:p>
    <w:p w14:paraId="2989FA44" w14:textId="77777777" w:rsidR="00B91B69" w:rsidRPr="00B21DC2" w:rsidRDefault="00B91B69" w:rsidP="00B91B69">
      <w:pPr>
        <w:pStyle w:val="Tre"/>
        <w:jc w:val="both"/>
        <w:rPr>
          <w:rFonts w:ascii="Tahoma" w:hAnsi="Tahoma" w:cs="Tahoma"/>
          <w:color w:val="auto"/>
          <w:sz w:val="18"/>
          <w:szCs w:val="18"/>
        </w:rPr>
      </w:pPr>
    </w:p>
    <w:p w14:paraId="748311E9" w14:textId="54ED4A29" w:rsidR="00DC43E8" w:rsidRPr="00B21DC2" w:rsidRDefault="00B91B69" w:rsidP="00DC43E8">
      <w:pPr>
        <w:pStyle w:val="Tre"/>
        <w:jc w:val="both"/>
        <w:rPr>
          <w:rFonts w:ascii="Tahoma" w:hAnsi="Tahoma" w:cs="Tahoma"/>
          <w:color w:val="auto"/>
          <w:sz w:val="18"/>
          <w:szCs w:val="18"/>
        </w:rPr>
      </w:pPr>
      <w:r w:rsidRPr="00B21DC2">
        <w:rPr>
          <w:rFonts w:ascii="Tahoma" w:hAnsi="Tahoma" w:cs="Tahoma"/>
          <w:color w:val="auto"/>
          <w:sz w:val="18"/>
          <w:szCs w:val="18"/>
        </w:rPr>
        <w:tab/>
      </w:r>
      <w:r w:rsidR="00DC43E8" w:rsidRPr="00B21DC2">
        <w:rPr>
          <w:rFonts w:ascii="Tahoma" w:hAnsi="Tahoma" w:cs="Tahoma"/>
          <w:color w:val="auto"/>
          <w:sz w:val="18"/>
          <w:szCs w:val="18"/>
        </w:rPr>
        <w:t>Podmiot przetwarzający                                                                 Administrator</w:t>
      </w:r>
    </w:p>
    <w:p w14:paraId="2D52DCC5" w14:textId="71A3E917" w:rsidR="00B91B69" w:rsidRPr="00B21DC2" w:rsidRDefault="00B91B69" w:rsidP="00B91B69">
      <w:pPr>
        <w:pStyle w:val="Tre"/>
        <w:jc w:val="both"/>
        <w:rPr>
          <w:rFonts w:ascii="Tahoma" w:hAnsi="Tahoma" w:cs="Tahoma"/>
          <w:color w:val="auto"/>
          <w:sz w:val="18"/>
          <w:szCs w:val="18"/>
        </w:rPr>
      </w:pPr>
      <w:r w:rsidRPr="00B21DC2">
        <w:rPr>
          <w:rFonts w:ascii="Tahoma" w:hAnsi="Tahoma" w:cs="Tahoma"/>
          <w:color w:val="auto"/>
          <w:sz w:val="18"/>
          <w:szCs w:val="18"/>
        </w:rPr>
        <w:tab/>
      </w:r>
      <w:r w:rsidRPr="00B21DC2">
        <w:rPr>
          <w:rFonts w:ascii="Tahoma" w:hAnsi="Tahoma" w:cs="Tahoma"/>
          <w:color w:val="auto"/>
          <w:sz w:val="18"/>
          <w:szCs w:val="18"/>
        </w:rPr>
        <w:tab/>
      </w:r>
      <w:r w:rsidRPr="00B21DC2">
        <w:rPr>
          <w:rFonts w:ascii="Tahoma" w:hAnsi="Tahoma" w:cs="Tahoma"/>
          <w:color w:val="auto"/>
          <w:sz w:val="18"/>
          <w:szCs w:val="18"/>
        </w:rPr>
        <w:tab/>
      </w:r>
      <w:r w:rsidRPr="00B21DC2">
        <w:rPr>
          <w:rFonts w:ascii="Tahoma" w:hAnsi="Tahoma" w:cs="Tahoma"/>
          <w:color w:val="auto"/>
          <w:sz w:val="18"/>
          <w:szCs w:val="18"/>
        </w:rPr>
        <w:tab/>
      </w:r>
      <w:r w:rsidRPr="00B21DC2">
        <w:rPr>
          <w:rFonts w:ascii="Tahoma" w:hAnsi="Tahoma" w:cs="Tahoma"/>
          <w:color w:val="auto"/>
          <w:sz w:val="18"/>
          <w:szCs w:val="18"/>
        </w:rPr>
        <w:tab/>
      </w:r>
      <w:r w:rsidRPr="00B21DC2">
        <w:rPr>
          <w:rFonts w:ascii="Tahoma" w:hAnsi="Tahoma" w:cs="Tahoma"/>
          <w:color w:val="auto"/>
          <w:sz w:val="18"/>
          <w:szCs w:val="18"/>
        </w:rPr>
        <w:tab/>
      </w:r>
      <w:r w:rsidRPr="00B21DC2">
        <w:rPr>
          <w:rFonts w:ascii="Tahoma" w:hAnsi="Tahoma" w:cs="Tahoma"/>
          <w:color w:val="auto"/>
          <w:sz w:val="18"/>
          <w:szCs w:val="18"/>
        </w:rPr>
        <w:tab/>
      </w:r>
    </w:p>
    <w:p w14:paraId="498E12EC" w14:textId="77777777" w:rsidR="00B91B69" w:rsidRPr="00B21DC2" w:rsidRDefault="00B91B69" w:rsidP="00B91B69">
      <w:pPr>
        <w:pStyle w:val="Tre"/>
        <w:jc w:val="both"/>
        <w:rPr>
          <w:rFonts w:ascii="Tahoma" w:hAnsi="Tahoma" w:cs="Tahoma"/>
          <w:color w:val="auto"/>
          <w:sz w:val="18"/>
          <w:szCs w:val="18"/>
        </w:rPr>
      </w:pPr>
    </w:p>
    <w:p w14:paraId="6A78CF48" w14:textId="77777777" w:rsidR="00B91B69" w:rsidRPr="00B21DC2" w:rsidRDefault="00B91B69" w:rsidP="00B91B69">
      <w:pPr>
        <w:pStyle w:val="Tre"/>
        <w:jc w:val="both"/>
        <w:rPr>
          <w:rFonts w:ascii="Tahoma" w:hAnsi="Tahoma" w:cs="Tahoma"/>
          <w:color w:val="auto"/>
          <w:sz w:val="18"/>
          <w:szCs w:val="18"/>
        </w:rPr>
      </w:pPr>
      <w:r w:rsidRPr="00B21DC2">
        <w:rPr>
          <w:rFonts w:ascii="Tahoma" w:hAnsi="Tahoma" w:cs="Tahoma"/>
          <w:color w:val="auto"/>
          <w:sz w:val="18"/>
          <w:szCs w:val="18"/>
        </w:rPr>
        <w:t>…………………………………..</w:t>
      </w:r>
      <w:r w:rsidRPr="00B21DC2">
        <w:rPr>
          <w:rFonts w:ascii="Tahoma" w:hAnsi="Tahoma" w:cs="Tahoma"/>
          <w:color w:val="auto"/>
          <w:sz w:val="18"/>
          <w:szCs w:val="18"/>
        </w:rPr>
        <w:tab/>
      </w:r>
      <w:r w:rsidRPr="00B21DC2">
        <w:rPr>
          <w:rFonts w:ascii="Tahoma" w:hAnsi="Tahoma" w:cs="Tahoma"/>
          <w:color w:val="auto"/>
          <w:sz w:val="18"/>
          <w:szCs w:val="18"/>
        </w:rPr>
        <w:tab/>
      </w:r>
      <w:r w:rsidRPr="00B21DC2">
        <w:rPr>
          <w:rFonts w:ascii="Tahoma" w:hAnsi="Tahoma" w:cs="Tahoma"/>
          <w:color w:val="auto"/>
          <w:sz w:val="18"/>
          <w:szCs w:val="18"/>
        </w:rPr>
        <w:tab/>
      </w:r>
      <w:r w:rsidRPr="00B21DC2">
        <w:rPr>
          <w:rFonts w:ascii="Tahoma" w:hAnsi="Tahoma" w:cs="Tahoma"/>
          <w:color w:val="auto"/>
          <w:sz w:val="18"/>
          <w:szCs w:val="18"/>
        </w:rPr>
        <w:tab/>
        <w:t xml:space="preserve">                     ………………………………….</w:t>
      </w:r>
    </w:p>
    <w:p w14:paraId="37B4FE69" w14:textId="77777777" w:rsidR="00B91B69" w:rsidRPr="00B21DC2" w:rsidRDefault="00B91B69" w:rsidP="00B91B69">
      <w:pPr>
        <w:pStyle w:val="Tre"/>
        <w:jc w:val="both"/>
        <w:rPr>
          <w:rFonts w:ascii="Tahoma" w:hAnsi="Tahoma" w:cs="Tahoma"/>
          <w:color w:val="auto"/>
          <w:sz w:val="18"/>
          <w:szCs w:val="18"/>
        </w:rPr>
      </w:pPr>
    </w:p>
    <w:p w14:paraId="3590C249" w14:textId="77777777" w:rsidR="00B91B69" w:rsidRPr="00B21DC2" w:rsidRDefault="00B91B69" w:rsidP="00B91B69">
      <w:pPr>
        <w:pStyle w:val="Tre"/>
        <w:jc w:val="both"/>
        <w:rPr>
          <w:rFonts w:ascii="Tahoma" w:hAnsi="Tahoma" w:cs="Tahoma"/>
          <w:color w:val="auto"/>
          <w:sz w:val="18"/>
          <w:szCs w:val="18"/>
        </w:rPr>
      </w:pPr>
    </w:p>
    <w:p w14:paraId="0D7A3095" w14:textId="77777777" w:rsidR="00B91B69" w:rsidRPr="00B21DC2" w:rsidRDefault="00B91B69" w:rsidP="00B91B69">
      <w:pPr>
        <w:pStyle w:val="Tre"/>
        <w:jc w:val="both"/>
        <w:rPr>
          <w:rFonts w:ascii="Tahoma" w:hAnsi="Tahoma" w:cs="Tahoma"/>
          <w:color w:val="auto"/>
          <w:sz w:val="18"/>
          <w:szCs w:val="18"/>
        </w:rPr>
      </w:pPr>
    </w:p>
    <w:p w14:paraId="23A6713D" w14:textId="77777777" w:rsidR="00B91B69" w:rsidRPr="00B21DC2" w:rsidRDefault="00B91B69" w:rsidP="00B91B69">
      <w:pPr>
        <w:pStyle w:val="Tre"/>
        <w:jc w:val="both"/>
        <w:rPr>
          <w:rFonts w:ascii="Tahoma" w:hAnsi="Tahoma" w:cs="Tahoma"/>
          <w:color w:val="auto"/>
          <w:sz w:val="18"/>
          <w:szCs w:val="18"/>
        </w:rPr>
      </w:pPr>
    </w:p>
    <w:p w14:paraId="56490864" w14:textId="77777777" w:rsidR="00B91B69" w:rsidRPr="00B21DC2" w:rsidRDefault="00B91B69" w:rsidP="00B91B69">
      <w:pPr>
        <w:pStyle w:val="Tre"/>
        <w:rPr>
          <w:rFonts w:ascii="Tahoma" w:hAnsi="Tahoma" w:cs="Tahoma"/>
          <w:b/>
          <w:color w:val="auto"/>
          <w:sz w:val="20"/>
        </w:rPr>
      </w:pPr>
      <w:r w:rsidRPr="00B21DC2">
        <w:rPr>
          <w:rFonts w:ascii="Tahoma" w:hAnsi="Tahoma" w:cs="Tahoma"/>
          <w:color w:val="auto"/>
          <w:sz w:val="18"/>
          <w:szCs w:val="18"/>
        </w:rPr>
        <w:br w:type="page"/>
      </w:r>
    </w:p>
    <w:p w14:paraId="4AD3CEE0" w14:textId="77777777" w:rsidR="008549BC" w:rsidRPr="00B21DC2" w:rsidRDefault="008549BC" w:rsidP="00CA498F">
      <w:pPr>
        <w:jc w:val="right"/>
        <w:rPr>
          <w:rFonts w:ascii="Tahoma" w:hAnsi="Tahoma" w:cs="Tahoma"/>
          <w:b/>
          <w:sz w:val="20"/>
        </w:rPr>
      </w:pPr>
    </w:p>
    <w:p w14:paraId="3AB44C74" w14:textId="77777777" w:rsidR="000B5650" w:rsidRPr="00B21DC2" w:rsidRDefault="000B5650" w:rsidP="009A24A8">
      <w:pPr>
        <w:jc w:val="right"/>
        <w:rPr>
          <w:rFonts w:ascii="Tahoma" w:hAnsi="Tahoma" w:cs="Tahoma"/>
          <w:sz w:val="20"/>
          <w:szCs w:val="20"/>
        </w:rPr>
      </w:pPr>
      <w:r w:rsidRPr="00B21DC2">
        <w:rPr>
          <w:rFonts w:ascii="Tahoma" w:hAnsi="Tahoma" w:cs="Tahoma"/>
          <w:b/>
          <w:sz w:val="20"/>
          <w:szCs w:val="20"/>
        </w:rPr>
        <w:t xml:space="preserve">Załącznik Nr </w:t>
      </w:r>
      <w:r w:rsidR="008F775C" w:rsidRPr="00B21DC2">
        <w:rPr>
          <w:rFonts w:ascii="Tahoma" w:hAnsi="Tahoma" w:cs="Tahoma"/>
          <w:b/>
          <w:sz w:val="20"/>
          <w:szCs w:val="20"/>
        </w:rPr>
        <w:t>5</w:t>
      </w:r>
    </w:p>
    <w:p w14:paraId="31E5D941" w14:textId="77777777" w:rsidR="000B5650" w:rsidRPr="00B21DC2" w:rsidRDefault="000B5650" w:rsidP="000B5650">
      <w:pPr>
        <w:rPr>
          <w:rFonts w:ascii="Tahoma" w:hAnsi="Tahoma" w:cs="Tahoma"/>
          <w:sz w:val="20"/>
          <w:szCs w:val="20"/>
        </w:rPr>
      </w:pPr>
    </w:p>
    <w:p w14:paraId="59CC67A8" w14:textId="77777777" w:rsidR="000B5650" w:rsidRPr="00B21DC2" w:rsidRDefault="000B5650" w:rsidP="000B5650">
      <w:pPr>
        <w:spacing w:line="360" w:lineRule="auto"/>
        <w:rPr>
          <w:rFonts w:ascii="Tahoma" w:hAnsi="Tahoma" w:cs="Tahoma"/>
          <w:sz w:val="20"/>
          <w:szCs w:val="20"/>
        </w:rPr>
      </w:pPr>
    </w:p>
    <w:p w14:paraId="11B17818" w14:textId="77777777" w:rsidR="000B5650" w:rsidRPr="00B21DC2" w:rsidRDefault="000B5650" w:rsidP="000B5650">
      <w:pPr>
        <w:spacing w:line="360" w:lineRule="auto"/>
        <w:rPr>
          <w:rFonts w:ascii="Tahoma" w:hAnsi="Tahoma" w:cs="Tahoma"/>
          <w:b/>
          <w:sz w:val="20"/>
          <w:szCs w:val="20"/>
        </w:rPr>
      </w:pPr>
      <w:r w:rsidRPr="00B21DC2">
        <w:rPr>
          <w:rFonts w:ascii="Tahoma" w:hAnsi="Tahoma" w:cs="Tahoma"/>
          <w:sz w:val="20"/>
          <w:szCs w:val="20"/>
        </w:rPr>
        <w:t>Data ..........................</w:t>
      </w:r>
    </w:p>
    <w:p w14:paraId="6058DEF3" w14:textId="77777777" w:rsidR="000B5650" w:rsidRPr="00B21DC2" w:rsidRDefault="000B5650" w:rsidP="000B5650">
      <w:pPr>
        <w:tabs>
          <w:tab w:val="left" w:pos="284"/>
        </w:tabs>
        <w:spacing w:line="360" w:lineRule="auto"/>
        <w:rPr>
          <w:rFonts w:ascii="Tahoma" w:hAnsi="Tahoma" w:cs="Tahoma"/>
          <w:sz w:val="20"/>
          <w:szCs w:val="20"/>
        </w:rPr>
      </w:pPr>
      <w:r w:rsidRPr="00B21DC2">
        <w:rPr>
          <w:rFonts w:ascii="Tahoma" w:hAnsi="Tahoma" w:cs="Tahoma"/>
          <w:sz w:val="20"/>
          <w:szCs w:val="20"/>
        </w:rPr>
        <w:t>Nazwa Wykonawcy  ................................................................</w:t>
      </w:r>
    </w:p>
    <w:p w14:paraId="4C6DECE3" w14:textId="77777777" w:rsidR="000B5650" w:rsidRPr="00B21DC2" w:rsidRDefault="000B5650" w:rsidP="000B5650">
      <w:pPr>
        <w:rPr>
          <w:rFonts w:ascii="Tahoma" w:hAnsi="Tahoma" w:cs="Tahoma"/>
          <w:sz w:val="20"/>
          <w:szCs w:val="20"/>
        </w:rPr>
      </w:pPr>
      <w:r w:rsidRPr="00B21DC2">
        <w:rPr>
          <w:rFonts w:ascii="Tahoma" w:hAnsi="Tahoma" w:cs="Tahoma"/>
          <w:sz w:val="20"/>
          <w:szCs w:val="20"/>
        </w:rPr>
        <w:t>Adres Wykonawcy    ...............................................................</w:t>
      </w:r>
    </w:p>
    <w:p w14:paraId="3025ADC9" w14:textId="77777777" w:rsidR="000B5650" w:rsidRPr="00B21DC2" w:rsidRDefault="000B5650" w:rsidP="000B5650">
      <w:pPr>
        <w:pStyle w:val="Nagwek6"/>
        <w:tabs>
          <w:tab w:val="left" w:pos="284"/>
        </w:tabs>
        <w:rPr>
          <w:rFonts w:ascii="Tahoma" w:hAnsi="Tahoma" w:cs="Tahoma"/>
        </w:rPr>
      </w:pPr>
    </w:p>
    <w:p w14:paraId="3088D262" w14:textId="77777777" w:rsidR="000B5650" w:rsidRPr="00B21DC2" w:rsidRDefault="000B5650" w:rsidP="000B5650">
      <w:pPr>
        <w:ind w:firstLine="390"/>
        <w:jc w:val="center"/>
        <w:rPr>
          <w:rFonts w:ascii="Tahoma" w:hAnsi="Tahoma" w:cs="Tahoma"/>
          <w:b/>
          <w:sz w:val="20"/>
          <w:szCs w:val="20"/>
        </w:rPr>
      </w:pPr>
    </w:p>
    <w:p w14:paraId="0BFBD5B1" w14:textId="77777777" w:rsidR="000B5650" w:rsidRPr="00B21DC2" w:rsidRDefault="000B5650" w:rsidP="000B5650">
      <w:pPr>
        <w:ind w:firstLine="390"/>
        <w:jc w:val="center"/>
        <w:rPr>
          <w:rFonts w:ascii="Tahoma" w:hAnsi="Tahoma" w:cs="Tahoma"/>
          <w:b/>
          <w:sz w:val="20"/>
          <w:szCs w:val="20"/>
        </w:rPr>
      </w:pPr>
    </w:p>
    <w:p w14:paraId="5741A3D7" w14:textId="77777777" w:rsidR="000B5650" w:rsidRPr="00B21DC2" w:rsidRDefault="000B5650" w:rsidP="000B5650">
      <w:pPr>
        <w:ind w:firstLine="390"/>
        <w:jc w:val="center"/>
        <w:rPr>
          <w:rFonts w:ascii="Tahoma" w:hAnsi="Tahoma" w:cs="Tahoma"/>
          <w:b/>
          <w:sz w:val="20"/>
          <w:szCs w:val="20"/>
        </w:rPr>
      </w:pPr>
    </w:p>
    <w:p w14:paraId="0C376652" w14:textId="77777777" w:rsidR="000B5650" w:rsidRPr="00B21DC2" w:rsidRDefault="000B5650" w:rsidP="000B5650">
      <w:pPr>
        <w:ind w:firstLine="390"/>
        <w:jc w:val="center"/>
        <w:rPr>
          <w:rFonts w:ascii="Tahoma" w:hAnsi="Tahoma" w:cs="Tahoma"/>
          <w:b/>
          <w:sz w:val="20"/>
          <w:szCs w:val="20"/>
        </w:rPr>
      </w:pPr>
      <w:r w:rsidRPr="00B21DC2">
        <w:rPr>
          <w:rFonts w:ascii="Tahoma" w:hAnsi="Tahoma" w:cs="Tahoma"/>
          <w:b/>
          <w:sz w:val="20"/>
          <w:szCs w:val="20"/>
        </w:rPr>
        <w:t>OŚWIADCZENIE O PRZYNALEŻNOŚCI DO GRUPY KAPITAŁOWEJ</w:t>
      </w:r>
    </w:p>
    <w:p w14:paraId="445D0AE4" w14:textId="77777777" w:rsidR="000B5650" w:rsidRPr="00B21DC2" w:rsidRDefault="000B5650" w:rsidP="000B5650">
      <w:pPr>
        <w:ind w:firstLine="390"/>
        <w:jc w:val="center"/>
        <w:rPr>
          <w:rFonts w:ascii="Tahoma" w:hAnsi="Tahoma" w:cs="Tahoma"/>
          <w:b/>
          <w:sz w:val="20"/>
          <w:szCs w:val="20"/>
        </w:rPr>
      </w:pPr>
    </w:p>
    <w:p w14:paraId="4077A206" w14:textId="77777777" w:rsidR="000B5650" w:rsidRPr="00B21DC2" w:rsidRDefault="000B5650" w:rsidP="000B5650">
      <w:pPr>
        <w:ind w:firstLine="390"/>
        <w:jc w:val="both"/>
        <w:rPr>
          <w:rFonts w:ascii="Tahoma" w:hAnsi="Tahoma" w:cs="Tahoma"/>
          <w:b/>
          <w:sz w:val="20"/>
          <w:szCs w:val="20"/>
        </w:rPr>
      </w:pPr>
    </w:p>
    <w:p w14:paraId="488F87D0" w14:textId="3D496B64" w:rsidR="000B5650" w:rsidRPr="00B21DC2" w:rsidRDefault="000B5650" w:rsidP="00DC7860">
      <w:pPr>
        <w:spacing w:line="360" w:lineRule="auto"/>
        <w:ind w:firstLine="390"/>
        <w:jc w:val="both"/>
        <w:rPr>
          <w:rFonts w:ascii="Tahoma" w:hAnsi="Tahoma" w:cs="Tahoma"/>
          <w:sz w:val="18"/>
          <w:szCs w:val="18"/>
        </w:rPr>
      </w:pPr>
      <w:r w:rsidRPr="00B21DC2">
        <w:rPr>
          <w:rFonts w:ascii="Tahoma" w:hAnsi="Tahoma" w:cs="Tahoma"/>
          <w:sz w:val="18"/>
          <w:szCs w:val="18"/>
        </w:rPr>
        <w:t xml:space="preserve">Przystępując jako Wykonawca do udziału w postępowaniu o udzielenie zamówienia publicznego nr sprawy </w:t>
      </w:r>
      <w:r w:rsidR="00AA620D">
        <w:rPr>
          <w:rFonts w:ascii="Tahoma" w:hAnsi="Tahoma" w:cs="Tahoma"/>
          <w:b/>
          <w:sz w:val="18"/>
          <w:szCs w:val="18"/>
        </w:rPr>
        <w:t>131</w:t>
      </w:r>
      <w:r w:rsidR="009B6A08" w:rsidRPr="00B21DC2">
        <w:rPr>
          <w:rFonts w:ascii="Tahoma" w:hAnsi="Tahoma" w:cs="Tahoma"/>
          <w:b/>
          <w:sz w:val="18"/>
          <w:szCs w:val="18"/>
        </w:rPr>
        <w:t>/PN/ZP/</w:t>
      </w:r>
      <w:r w:rsidR="00C50D16" w:rsidRPr="00B21DC2">
        <w:rPr>
          <w:rFonts w:ascii="Tahoma" w:hAnsi="Tahoma" w:cs="Tahoma"/>
          <w:b/>
          <w:sz w:val="18"/>
          <w:szCs w:val="18"/>
        </w:rPr>
        <w:t>D/20</w:t>
      </w:r>
      <w:r w:rsidR="00A110FA" w:rsidRPr="00B21DC2">
        <w:rPr>
          <w:rFonts w:ascii="Tahoma" w:hAnsi="Tahoma" w:cs="Tahoma"/>
          <w:b/>
          <w:sz w:val="18"/>
          <w:szCs w:val="18"/>
        </w:rPr>
        <w:t>2</w:t>
      </w:r>
      <w:r w:rsidR="0017675F">
        <w:rPr>
          <w:rFonts w:ascii="Tahoma" w:hAnsi="Tahoma" w:cs="Tahoma"/>
          <w:b/>
          <w:sz w:val="18"/>
          <w:szCs w:val="18"/>
        </w:rPr>
        <w:t>4</w:t>
      </w:r>
      <w:r w:rsidR="00C50D16" w:rsidRPr="00B21DC2">
        <w:rPr>
          <w:rFonts w:ascii="Tahoma" w:hAnsi="Tahoma" w:cs="Tahoma"/>
          <w:sz w:val="18"/>
          <w:szCs w:val="18"/>
        </w:rPr>
        <w:t xml:space="preserve"> </w:t>
      </w:r>
      <w:r w:rsidRPr="00B21DC2">
        <w:rPr>
          <w:rFonts w:ascii="Tahoma" w:hAnsi="Tahoma" w:cs="Tahoma"/>
          <w:b/>
          <w:bCs/>
          <w:sz w:val="18"/>
          <w:szCs w:val="18"/>
        </w:rPr>
        <w:t xml:space="preserve">- </w:t>
      </w:r>
      <w:r w:rsidRPr="00B21DC2">
        <w:rPr>
          <w:rFonts w:ascii="Tahoma" w:hAnsi="Tahoma" w:cs="Tahoma"/>
          <w:bCs/>
          <w:sz w:val="18"/>
          <w:szCs w:val="18"/>
        </w:rPr>
        <w:t>po zapoznaniu się z zamieszczoną na stronie interne</w:t>
      </w:r>
      <w:r w:rsidR="006C39FB" w:rsidRPr="00B21DC2">
        <w:rPr>
          <w:rFonts w:ascii="Tahoma" w:hAnsi="Tahoma" w:cs="Tahoma"/>
          <w:bCs/>
          <w:sz w:val="18"/>
          <w:szCs w:val="18"/>
        </w:rPr>
        <w:t>towej informacją, o </w:t>
      </w:r>
      <w:r w:rsidRPr="00B21DC2">
        <w:rPr>
          <w:rFonts w:ascii="Tahoma" w:hAnsi="Tahoma" w:cs="Tahoma"/>
          <w:bCs/>
          <w:sz w:val="18"/>
          <w:szCs w:val="18"/>
        </w:rPr>
        <w:t xml:space="preserve">której mowa w art. </w:t>
      </w:r>
      <w:r w:rsidR="008649E3" w:rsidRPr="00B21DC2">
        <w:rPr>
          <w:rFonts w:ascii="Tahoma" w:hAnsi="Tahoma" w:cs="Tahoma"/>
          <w:bCs/>
          <w:sz w:val="18"/>
          <w:szCs w:val="18"/>
        </w:rPr>
        <w:t>108</w:t>
      </w:r>
      <w:r w:rsidRPr="00B21DC2">
        <w:rPr>
          <w:rFonts w:ascii="Tahoma" w:hAnsi="Tahoma" w:cs="Tahoma"/>
          <w:bCs/>
          <w:sz w:val="18"/>
          <w:szCs w:val="18"/>
        </w:rPr>
        <w:t xml:space="preserve"> ust. </w:t>
      </w:r>
      <w:r w:rsidR="008649E3" w:rsidRPr="00B21DC2">
        <w:rPr>
          <w:rFonts w:ascii="Tahoma" w:hAnsi="Tahoma" w:cs="Tahoma"/>
          <w:bCs/>
          <w:sz w:val="18"/>
          <w:szCs w:val="18"/>
        </w:rPr>
        <w:t>1 pkt. 5</w:t>
      </w:r>
      <w:r w:rsidRPr="00B21DC2">
        <w:rPr>
          <w:rFonts w:ascii="Tahoma" w:hAnsi="Tahoma" w:cs="Tahoma"/>
          <w:b/>
          <w:bCs/>
          <w:sz w:val="18"/>
          <w:szCs w:val="18"/>
        </w:rPr>
        <w:t xml:space="preserve"> </w:t>
      </w:r>
      <w:r w:rsidRPr="00B21DC2">
        <w:rPr>
          <w:rFonts w:ascii="Tahoma" w:hAnsi="Tahoma" w:cs="Tahoma"/>
          <w:bCs/>
          <w:sz w:val="18"/>
          <w:szCs w:val="18"/>
        </w:rPr>
        <w:t>ustawy PZP,</w:t>
      </w:r>
      <w:r w:rsidRPr="00B21DC2">
        <w:rPr>
          <w:rFonts w:ascii="Tahoma" w:hAnsi="Tahoma" w:cs="Tahoma"/>
          <w:b/>
          <w:bCs/>
          <w:sz w:val="18"/>
          <w:szCs w:val="18"/>
        </w:rPr>
        <w:t xml:space="preserve"> </w:t>
      </w:r>
      <w:r w:rsidRPr="00B21DC2">
        <w:rPr>
          <w:rFonts w:ascii="Tahoma" w:hAnsi="Tahoma" w:cs="Tahoma"/>
          <w:sz w:val="18"/>
          <w:szCs w:val="18"/>
        </w:rPr>
        <w:t xml:space="preserve"> niniejszym informujemy, że:</w:t>
      </w:r>
    </w:p>
    <w:p w14:paraId="455A02EA" w14:textId="48127D7F" w:rsidR="000B5650" w:rsidRPr="00B21DC2" w:rsidRDefault="000B5650" w:rsidP="00737F59">
      <w:pPr>
        <w:spacing w:line="360" w:lineRule="auto"/>
        <w:jc w:val="both"/>
        <w:rPr>
          <w:rFonts w:ascii="Tahoma" w:hAnsi="Tahoma" w:cs="Tahoma"/>
          <w:sz w:val="18"/>
          <w:szCs w:val="18"/>
        </w:rPr>
      </w:pPr>
      <w:r w:rsidRPr="00B21DC2">
        <w:rPr>
          <w:rFonts w:ascii="Tahoma" w:hAnsi="Tahoma" w:cs="Tahoma"/>
          <w:sz w:val="18"/>
          <w:szCs w:val="18"/>
        </w:rPr>
        <w:t xml:space="preserve">* </w:t>
      </w:r>
      <w:r w:rsidR="00FC53C8" w:rsidRPr="00B21DC2">
        <w:rPr>
          <w:rFonts w:ascii="Tahoma" w:hAnsi="Tahoma" w:cs="Tahoma"/>
          <w:sz w:val="18"/>
          <w:szCs w:val="18"/>
        </w:rPr>
        <w:t>1</w:t>
      </w:r>
      <w:r w:rsidRPr="00B21DC2">
        <w:rPr>
          <w:rFonts w:ascii="Tahoma" w:hAnsi="Tahoma" w:cs="Tahoma"/>
          <w:sz w:val="18"/>
          <w:szCs w:val="18"/>
        </w:rPr>
        <w:t>) nie należymy do żadnej grupy kapitałowej, w rozumieniu ustawy z dnia 16 lutego 20</w:t>
      </w:r>
      <w:r w:rsidR="00125EE9" w:rsidRPr="00B21DC2">
        <w:rPr>
          <w:rFonts w:ascii="Tahoma" w:hAnsi="Tahoma" w:cs="Tahoma"/>
          <w:sz w:val="18"/>
          <w:szCs w:val="18"/>
        </w:rPr>
        <w:t>07 r., o ochronie konkurencji i </w:t>
      </w:r>
      <w:r w:rsidRPr="00B21DC2">
        <w:rPr>
          <w:rFonts w:ascii="Tahoma" w:hAnsi="Tahoma" w:cs="Tahoma"/>
          <w:sz w:val="18"/>
          <w:szCs w:val="18"/>
        </w:rPr>
        <w:t>konsumentów (</w:t>
      </w:r>
      <w:r w:rsidR="0017675F" w:rsidRPr="0017675F">
        <w:rPr>
          <w:rFonts w:ascii="Tahoma" w:hAnsi="Tahoma" w:cs="Tahoma"/>
          <w:sz w:val="18"/>
          <w:szCs w:val="18"/>
        </w:rPr>
        <w:t>Dz. U. z 2023 r., poz. 1689 – j.t. ze zm.</w:t>
      </w:r>
      <w:r w:rsidRPr="00B21DC2">
        <w:rPr>
          <w:rFonts w:ascii="Tahoma" w:hAnsi="Tahoma" w:cs="Tahoma"/>
          <w:sz w:val="18"/>
          <w:szCs w:val="18"/>
        </w:rPr>
        <w:t xml:space="preserve">) z </w:t>
      </w:r>
      <w:r w:rsidR="008649E3" w:rsidRPr="00B21DC2">
        <w:rPr>
          <w:rFonts w:ascii="Tahoma" w:hAnsi="Tahoma" w:cs="Tahoma"/>
          <w:sz w:val="18"/>
          <w:szCs w:val="18"/>
        </w:rPr>
        <w:t xml:space="preserve">innym </w:t>
      </w:r>
      <w:r w:rsidRPr="00B21DC2">
        <w:rPr>
          <w:rFonts w:ascii="Tahoma" w:hAnsi="Tahoma" w:cs="Tahoma"/>
          <w:sz w:val="18"/>
          <w:szCs w:val="18"/>
        </w:rPr>
        <w:t>Wykonawc</w:t>
      </w:r>
      <w:r w:rsidR="008649E3" w:rsidRPr="00B21DC2">
        <w:rPr>
          <w:rFonts w:ascii="Tahoma" w:hAnsi="Tahoma" w:cs="Tahoma"/>
          <w:sz w:val="18"/>
          <w:szCs w:val="18"/>
        </w:rPr>
        <w:t>ą</w:t>
      </w:r>
      <w:r w:rsidRPr="00B21DC2">
        <w:rPr>
          <w:rFonts w:ascii="Tahoma" w:hAnsi="Tahoma" w:cs="Tahoma"/>
          <w:sz w:val="18"/>
          <w:szCs w:val="18"/>
        </w:rPr>
        <w:t xml:space="preserve">, </w:t>
      </w:r>
      <w:r w:rsidR="008649E3" w:rsidRPr="00B21DC2">
        <w:rPr>
          <w:rFonts w:ascii="Tahoma" w:hAnsi="Tahoma" w:cs="Tahoma"/>
          <w:sz w:val="18"/>
          <w:szCs w:val="18"/>
        </w:rPr>
        <w:t>który złożył odrębną  ofertę w przedmiotowym postępowaniu o udzielenie zamówienia</w:t>
      </w:r>
      <w:r w:rsidRPr="00B21DC2">
        <w:rPr>
          <w:rFonts w:ascii="Tahoma" w:hAnsi="Tahoma" w:cs="Tahoma"/>
          <w:sz w:val="18"/>
          <w:szCs w:val="18"/>
        </w:rPr>
        <w:t xml:space="preserve">. </w:t>
      </w:r>
    </w:p>
    <w:p w14:paraId="292EA85F" w14:textId="1B0B3C3E" w:rsidR="000B5650" w:rsidRPr="00B21DC2" w:rsidRDefault="00FC53C8" w:rsidP="002338B9">
      <w:pPr>
        <w:spacing w:line="360" w:lineRule="auto"/>
        <w:jc w:val="both"/>
        <w:rPr>
          <w:rFonts w:ascii="Tahoma" w:eastAsia="Tahoma" w:hAnsi="Tahoma" w:cs="Tahoma"/>
          <w:sz w:val="18"/>
          <w:szCs w:val="18"/>
        </w:rPr>
      </w:pPr>
      <w:r w:rsidRPr="00B21DC2">
        <w:rPr>
          <w:rFonts w:ascii="Tahoma" w:hAnsi="Tahoma" w:cs="Tahoma"/>
          <w:sz w:val="18"/>
          <w:szCs w:val="18"/>
        </w:rPr>
        <w:t>* 2</w:t>
      </w:r>
      <w:r w:rsidR="000B5650" w:rsidRPr="00B21DC2">
        <w:rPr>
          <w:rFonts w:ascii="Tahoma" w:hAnsi="Tahoma" w:cs="Tahoma"/>
          <w:sz w:val="18"/>
          <w:szCs w:val="18"/>
        </w:rPr>
        <w:t xml:space="preserve">) </w:t>
      </w:r>
      <w:r w:rsidR="008649E3" w:rsidRPr="00B21DC2">
        <w:rPr>
          <w:rFonts w:ascii="Tahoma" w:hAnsi="Tahoma" w:cs="Tahoma"/>
          <w:sz w:val="18"/>
          <w:szCs w:val="18"/>
        </w:rPr>
        <w:t>należymy do tej samej grupy kapitałowej w rozumieniu z ustawy dnia 16 lutego 2007 r., o ochronie konkurencji i konsum</w:t>
      </w:r>
      <w:r w:rsidR="005F0380" w:rsidRPr="00B21DC2">
        <w:rPr>
          <w:rFonts w:ascii="Tahoma" w:hAnsi="Tahoma" w:cs="Tahoma"/>
          <w:sz w:val="18"/>
          <w:szCs w:val="18"/>
        </w:rPr>
        <w:t>entów (</w:t>
      </w:r>
      <w:r w:rsidR="0017675F" w:rsidRPr="0017675F">
        <w:rPr>
          <w:rFonts w:ascii="Tahoma" w:hAnsi="Tahoma" w:cs="Tahoma"/>
          <w:sz w:val="18"/>
          <w:szCs w:val="18"/>
        </w:rPr>
        <w:t>Dz. U. z 2023 r., poz. 1689 – j.t. ze zm.</w:t>
      </w:r>
      <w:r w:rsidR="008649E3" w:rsidRPr="00B21DC2">
        <w:rPr>
          <w:rFonts w:ascii="Tahoma" w:hAnsi="Tahoma" w:cs="Tahoma"/>
          <w:sz w:val="18"/>
          <w:szCs w:val="18"/>
        </w:rPr>
        <w:t>)  z innym Wykonawcą który złożył odrębna ofertę w przedmiotowym postępowaniu o udzielenie zamówienia**: Jednocześnie przedkładam dokumenty lub informacje potwierdzające przygotowanie oferty niezależnie od innego Wykonawcy należącego do tej samej grupy kapitałowej</w:t>
      </w:r>
      <w:r w:rsidR="000B5650" w:rsidRPr="00B21DC2">
        <w:rPr>
          <w:rFonts w:ascii="Tahoma" w:hAnsi="Tahoma" w:cs="Tahoma"/>
          <w:sz w:val="18"/>
          <w:szCs w:val="18"/>
        </w:rPr>
        <w:t>:</w:t>
      </w:r>
    </w:p>
    <w:p w14:paraId="7DFE046C" w14:textId="77777777" w:rsidR="000B5650" w:rsidRPr="00B21DC2" w:rsidRDefault="000B5650" w:rsidP="0093460E">
      <w:pPr>
        <w:numPr>
          <w:ilvl w:val="0"/>
          <w:numId w:val="13"/>
        </w:numPr>
        <w:suppressAutoHyphens/>
        <w:spacing w:line="276" w:lineRule="auto"/>
        <w:ind w:left="720"/>
        <w:jc w:val="both"/>
        <w:rPr>
          <w:rFonts w:ascii="Tahoma" w:eastAsia="Tahoma" w:hAnsi="Tahoma" w:cs="Tahoma"/>
          <w:sz w:val="18"/>
          <w:szCs w:val="18"/>
        </w:rPr>
      </w:pPr>
      <w:r w:rsidRPr="00B21DC2">
        <w:rPr>
          <w:rFonts w:ascii="Tahoma" w:eastAsia="Tahoma" w:hAnsi="Tahoma" w:cs="Tahoma"/>
          <w:sz w:val="18"/>
          <w:szCs w:val="18"/>
        </w:rPr>
        <w:t>…………………………………………………………………………………………</w:t>
      </w:r>
      <w:r w:rsidRPr="00B21DC2">
        <w:rPr>
          <w:rFonts w:ascii="Tahoma" w:hAnsi="Tahoma" w:cs="Tahoma"/>
          <w:sz w:val="18"/>
          <w:szCs w:val="18"/>
        </w:rPr>
        <w:t>.</w:t>
      </w:r>
    </w:p>
    <w:p w14:paraId="14FCA11E" w14:textId="77777777" w:rsidR="000B5650" w:rsidRPr="00B21DC2" w:rsidRDefault="000B5650" w:rsidP="0093460E">
      <w:pPr>
        <w:numPr>
          <w:ilvl w:val="0"/>
          <w:numId w:val="13"/>
        </w:numPr>
        <w:suppressAutoHyphens/>
        <w:spacing w:line="276" w:lineRule="auto"/>
        <w:ind w:left="720"/>
        <w:jc w:val="both"/>
        <w:rPr>
          <w:rFonts w:ascii="Tahoma" w:eastAsia="Tahoma" w:hAnsi="Tahoma" w:cs="Tahoma"/>
          <w:sz w:val="18"/>
          <w:szCs w:val="18"/>
        </w:rPr>
      </w:pPr>
      <w:r w:rsidRPr="00B21DC2">
        <w:rPr>
          <w:rFonts w:ascii="Tahoma" w:eastAsia="Tahoma" w:hAnsi="Tahoma" w:cs="Tahoma"/>
          <w:sz w:val="18"/>
          <w:szCs w:val="18"/>
        </w:rPr>
        <w:t>…………………………………………………………………………………………</w:t>
      </w:r>
      <w:r w:rsidRPr="00B21DC2">
        <w:rPr>
          <w:rFonts w:ascii="Tahoma" w:hAnsi="Tahoma" w:cs="Tahoma"/>
          <w:sz w:val="18"/>
          <w:szCs w:val="18"/>
        </w:rPr>
        <w:t>.</w:t>
      </w:r>
    </w:p>
    <w:p w14:paraId="3ABDB55E" w14:textId="77777777" w:rsidR="000B5650" w:rsidRPr="00B21DC2" w:rsidRDefault="000B5650" w:rsidP="0093460E">
      <w:pPr>
        <w:numPr>
          <w:ilvl w:val="0"/>
          <w:numId w:val="13"/>
        </w:numPr>
        <w:suppressAutoHyphens/>
        <w:spacing w:line="276" w:lineRule="auto"/>
        <w:ind w:left="720"/>
        <w:jc w:val="both"/>
        <w:rPr>
          <w:rFonts w:ascii="Tahoma" w:eastAsia="Tahoma" w:hAnsi="Tahoma" w:cs="Tahoma"/>
          <w:sz w:val="18"/>
          <w:szCs w:val="18"/>
        </w:rPr>
      </w:pPr>
      <w:r w:rsidRPr="00B21DC2">
        <w:rPr>
          <w:rFonts w:ascii="Tahoma" w:eastAsia="Tahoma" w:hAnsi="Tahoma" w:cs="Tahoma"/>
          <w:sz w:val="18"/>
          <w:szCs w:val="18"/>
        </w:rPr>
        <w:t>…………………………………………………………………………………………</w:t>
      </w:r>
      <w:r w:rsidRPr="00B21DC2">
        <w:rPr>
          <w:rFonts w:ascii="Tahoma" w:hAnsi="Tahoma" w:cs="Tahoma"/>
          <w:sz w:val="18"/>
          <w:szCs w:val="18"/>
        </w:rPr>
        <w:t>.</w:t>
      </w:r>
    </w:p>
    <w:p w14:paraId="1AE3BD34" w14:textId="77777777" w:rsidR="000B5650" w:rsidRPr="00B21DC2" w:rsidRDefault="000B5650" w:rsidP="0093460E">
      <w:pPr>
        <w:numPr>
          <w:ilvl w:val="0"/>
          <w:numId w:val="13"/>
        </w:numPr>
        <w:suppressAutoHyphens/>
        <w:spacing w:line="276" w:lineRule="auto"/>
        <w:ind w:left="720"/>
        <w:jc w:val="both"/>
        <w:rPr>
          <w:rFonts w:ascii="Tahoma" w:eastAsia="Tahoma" w:hAnsi="Tahoma" w:cs="Tahoma"/>
          <w:sz w:val="18"/>
          <w:szCs w:val="18"/>
        </w:rPr>
      </w:pPr>
      <w:r w:rsidRPr="00B21DC2">
        <w:rPr>
          <w:rFonts w:ascii="Tahoma" w:eastAsia="Tahoma" w:hAnsi="Tahoma" w:cs="Tahoma"/>
          <w:sz w:val="18"/>
          <w:szCs w:val="18"/>
        </w:rPr>
        <w:t>…………………………………………………………………………………………</w:t>
      </w:r>
      <w:r w:rsidRPr="00B21DC2">
        <w:rPr>
          <w:rFonts w:ascii="Tahoma" w:hAnsi="Tahoma" w:cs="Tahoma"/>
          <w:sz w:val="18"/>
          <w:szCs w:val="18"/>
        </w:rPr>
        <w:t>.</w:t>
      </w:r>
    </w:p>
    <w:p w14:paraId="2DDE3681" w14:textId="77777777" w:rsidR="000B5650" w:rsidRPr="00B21DC2" w:rsidRDefault="000B5650" w:rsidP="0093460E">
      <w:pPr>
        <w:numPr>
          <w:ilvl w:val="0"/>
          <w:numId w:val="13"/>
        </w:numPr>
        <w:suppressAutoHyphens/>
        <w:spacing w:line="276" w:lineRule="auto"/>
        <w:ind w:left="720"/>
        <w:jc w:val="both"/>
        <w:rPr>
          <w:rFonts w:ascii="Tahoma" w:hAnsi="Tahoma" w:cs="Tahoma"/>
          <w:sz w:val="18"/>
          <w:szCs w:val="18"/>
        </w:rPr>
      </w:pPr>
      <w:r w:rsidRPr="00B21DC2">
        <w:rPr>
          <w:rFonts w:ascii="Tahoma" w:eastAsia="Tahoma" w:hAnsi="Tahoma" w:cs="Tahoma"/>
          <w:sz w:val="18"/>
          <w:szCs w:val="18"/>
        </w:rPr>
        <w:t>…………………………………………………………………………………………</w:t>
      </w:r>
      <w:r w:rsidRPr="00B21DC2">
        <w:rPr>
          <w:rFonts w:ascii="Tahoma" w:hAnsi="Tahoma" w:cs="Tahoma"/>
          <w:sz w:val="18"/>
          <w:szCs w:val="18"/>
        </w:rPr>
        <w:t>.</w:t>
      </w:r>
    </w:p>
    <w:p w14:paraId="40DDB8B2" w14:textId="77777777" w:rsidR="000B5650" w:rsidRPr="00B21DC2" w:rsidRDefault="000B5650" w:rsidP="000B5650">
      <w:pPr>
        <w:spacing w:line="360" w:lineRule="auto"/>
        <w:ind w:firstLine="390"/>
        <w:jc w:val="both"/>
        <w:rPr>
          <w:rFonts w:ascii="Tahoma" w:hAnsi="Tahoma" w:cs="Tahoma"/>
          <w:sz w:val="18"/>
          <w:szCs w:val="18"/>
        </w:rPr>
      </w:pPr>
    </w:p>
    <w:p w14:paraId="15036998" w14:textId="77777777" w:rsidR="000B5650" w:rsidRPr="00B21DC2" w:rsidRDefault="000B5650" w:rsidP="000B5650">
      <w:pPr>
        <w:rPr>
          <w:rFonts w:ascii="Tahoma" w:hAnsi="Tahoma" w:cs="Tahoma"/>
          <w:sz w:val="18"/>
          <w:szCs w:val="18"/>
        </w:rPr>
      </w:pPr>
    </w:p>
    <w:p w14:paraId="3EF6B965" w14:textId="77777777" w:rsidR="000B5650" w:rsidRPr="00B21DC2" w:rsidRDefault="000B5650" w:rsidP="000B5650">
      <w:pPr>
        <w:rPr>
          <w:rFonts w:ascii="Tahoma" w:hAnsi="Tahoma" w:cs="Tahoma"/>
          <w:sz w:val="18"/>
          <w:szCs w:val="18"/>
        </w:rPr>
      </w:pPr>
    </w:p>
    <w:p w14:paraId="1A3334FB" w14:textId="77777777" w:rsidR="000B5650" w:rsidRPr="00B21DC2" w:rsidRDefault="000B5650" w:rsidP="000B5650">
      <w:pPr>
        <w:jc w:val="right"/>
        <w:rPr>
          <w:rFonts w:ascii="Tahoma" w:hAnsi="Tahoma" w:cs="Tahoma"/>
          <w:b/>
          <w:sz w:val="18"/>
          <w:szCs w:val="18"/>
        </w:rPr>
      </w:pPr>
    </w:p>
    <w:p w14:paraId="39843A21" w14:textId="77777777" w:rsidR="000B5650" w:rsidRPr="00B21DC2" w:rsidRDefault="000B5650" w:rsidP="000B5650">
      <w:pPr>
        <w:jc w:val="right"/>
        <w:rPr>
          <w:rFonts w:ascii="Tahoma" w:hAnsi="Tahoma" w:cs="Tahoma"/>
          <w:b/>
          <w:sz w:val="18"/>
          <w:szCs w:val="18"/>
        </w:rPr>
      </w:pPr>
    </w:p>
    <w:p w14:paraId="20B6DFA1" w14:textId="77777777" w:rsidR="000B5650" w:rsidRPr="00B21DC2" w:rsidRDefault="000B5650" w:rsidP="000B5650">
      <w:pPr>
        <w:rPr>
          <w:rFonts w:ascii="Tahoma" w:eastAsia="Tahoma" w:hAnsi="Tahoma" w:cs="Tahoma"/>
          <w:kern w:val="1"/>
          <w:sz w:val="18"/>
          <w:szCs w:val="18"/>
        </w:rPr>
      </w:pPr>
      <w:r w:rsidRPr="00B21DC2">
        <w:rPr>
          <w:rFonts w:ascii="Tahoma" w:hAnsi="Tahoma" w:cs="Tahoma"/>
          <w:b/>
          <w:sz w:val="18"/>
          <w:szCs w:val="18"/>
        </w:rPr>
        <w:tab/>
      </w:r>
    </w:p>
    <w:p w14:paraId="22ADDC96" w14:textId="77777777" w:rsidR="000B5650" w:rsidRPr="00B21DC2" w:rsidRDefault="000B5650" w:rsidP="000B5650">
      <w:pPr>
        <w:rPr>
          <w:rFonts w:ascii="Tahoma" w:hAnsi="Tahoma" w:cs="Tahoma"/>
          <w:kern w:val="1"/>
          <w:sz w:val="18"/>
          <w:szCs w:val="18"/>
        </w:rPr>
      </w:pPr>
      <w:r w:rsidRPr="00B21DC2">
        <w:rPr>
          <w:rFonts w:ascii="Tahoma" w:eastAsia="Tahoma" w:hAnsi="Tahoma" w:cs="Tahoma"/>
          <w:kern w:val="1"/>
          <w:sz w:val="18"/>
          <w:szCs w:val="18"/>
        </w:rPr>
        <w:t xml:space="preserve">…………………………… </w:t>
      </w:r>
      <w:r w:rsidRPr="00B21DC2">
        <w:rPr>
          <w:rFonts w:ascii="Tahoma" w:hAnsi="Tahoma" w:cs="Tahoma"/>
          <w:kern w:val="1"/>
          <w:sz w:val="18"/>
          <w:szCs w:val="18"/>
        </w:rPr>
        <w:t>, dnia ……………………………………………</w:t>
      </w:r>
    </w:p>
    <w:p w14:paraId="02F429B5" w14:textId="77777777" w:rsidR="000B5650" w:rsidRPr="00B21DC2" w:rsidRDefault="000B5650" w:rsidP="000B5650">
      <w:pPr>
        <w:tabs>
          <w:tab w:val="center" w:pos="900"/>
          <w:tab w:val="center" w:pos="3261"/>
        </w:tabs>
        <w:rPr>
          <w:rFonts w:ascii="Tahoma" w:hAnsi="Tahoma" w:cs="Tahoma"/>
          <w:sz w:val="18"/>
          <w:szCs w:val="18"/>
        </w:rPr>
      </w:pPr>
      <w:r w:rsidRPr="00B21DC2">
        <w:rPr>
          <w:rFonts w:ascii="Tahoma" w:hAnsi="Tahoma" w:cs="Tahoma"/>
          <w:kern w:val="1"/>
          <w:sz w:val="18"/>
          <w:szCs w:val="18"/>
        </w:rPr>
        <w:tab/>
        <w:t xml:space="preserve">/miejscowość/ </w:t>
      </w:r>
      <w:r w:rsidRPr="00B21DC2">
        <w:rPr>
          <w:rFonts w:ascii="Tahoma" w:hAnsi="Tahoma" w:cs="Tahoma"/>
          <w:kern w:val="1"/>
          <w:sz w:val="18"/>
          <w:szCs w:val="18"/>
        </w:rPr>
        <w:tab/>
        <w:t>/data/</w:t>
      </w:r>
    </w:p>
    <w:p w14:paraId="6BF0B59B" w14:textId="77777777" w:rsidR="000B5650" w:rsidRPr="00B21DC2" w:rsidRDefault="000B5650" w:rsidP="000B5650">
      <w:pPr>
        <w:rPr>
          <w:rFonts w:ascii="Tahoma" w:hAnsi="Tahoma" w:cs="Tahoma"/>
          <w:sz w:val="18"/>
          <w:szCs w:val="18"/>
        </w:rPr>
      </w:pPr>
    </w:p>
    <w:p w14:paraId="0C73E5A3" w14:textId="77777777" w:rsidR="000B5650" w:rsidRPr="00B21DC2" w:rsidRDefault="000B5650" w:rsidP="000B5650">
      <w:pPr>
        <w:rPr>
          <w:rFonts w:ascii="Tahoma" w:hAnsi="Tahoma" w:cs="Tahoma"/>
          <w:sz w:val="18"/>
          <w:szCs w:val="18"/>
        </w:rPr>
      </w:pPr>
    </w:p>
    <w:p w14:paraId="553D5F07" w14:textId="77777777" w:rsidR="00A94483" w:rsidRPr="00B21DC2" w:rsidRDefault="00A94483" w:rsidP="000B5650">
      <w:pPr>
        <w:rPr>
          <w:rFonts w:ascii="Tahoma" w:hAnsi="Tahoma" w:cs="Tahoma"/>
          <w:sz w:val="18"/>
          <w:szCs w:val="18"/>
        </w:rPr>
      </w:pPr>
    </w:p>
    <w:p w14:paraId="2E736DF4" w14:textId="77777777" w:rsidR="00A94483" w:rsidRPr="00B21DC2" w:rsidRDefault="00A94483" w:rsidP="000B5650">
      <w:pPr>
        <w:rPr>
          <w:rFonts w:ascii="Tahoma" w:hAnsi="Tahoma" w:cs="Tahoma"/>
          <w:sz w:val="18"/>
          <w:szCs w:val="18"/>
        </w:rPr>
      </w:pPr>
    </w:p>
    <w:p w14:paraId="1D4DFE63" w14:textId="77777777" w:rsidR="00A94483" w:rsidRPr="00B21DC2" w:rsidRDefault="00A94483" w:rsidP="000B5650">
      <w:pPr>
        <w:rPr>
          <w:rFonts w:ascii="Tahoma" w:hAnsi="Tahoma" w:cs="Tahoma"/>
          <w:sz w:val="18"/>
          <w:szCs w:val="18"/>
        </w:rPr>
      </w:pPr>
    </w:p>
    <w:p w14:paraId="5424E026" w14:textId="77777777" w:rsidR="00A94483" w:rsidRPr="00B21DC2" w:rsidRDefault="00A94483" w:rsidP="000B5650">
      <w:pPr>
        <w:rPr>
          <w:rFonts w:ascii="Tahoma" w:hAnsi="Tahoma" w:cs="Tahoma"/>
          <w:sz w:val="18"/>
          <w:szCs w:val="18"/>
        </w:rPr>
      </w:pPr>
    </w:p>
    <w:p w14:paraId="25B7F6E3" w14:textId="77777777" w:rsidR="00A94483" w:rsidRPr="00B21DC2" w:rsidRDefault="00A94483" w:rsidP="000B5650">
      <w:pPr>
        <w:rPr>
          <w:rFonts w:ascii="Tahoma" w:hAnsi="Tahoma" w:cs="Tahoma"/>
          <w:sz w:val="18"/>
          <w:szCs w:val="18"/>
        </w:rPr>
      </w:pPr>
    </w:p>
    <w:p w14:paraId="1D871737" w14:textId="77777777" w:rsidR="000B5650" w:rsidRPr="00B21DC2" w:rsidRDefault="000B5650" w:rsidP="000B5650">
      <w:pPr>
        <w:rPr>
          <w:rFonts w:ascii="Tahoma" w:hAnsi="Tahoma" w:cs="Tahoma"/>
          <w:sz w:val="18"/>
          <w:szCs w:val="18"/>
          <w:u w:val="single"/>
        </w:rPr>
      </w:pPr>
      <w:r w:rsidRPr="00B21DC2">
        <w:rPr>
          <w:rFonts w:ascii="Tahoma" w:hAnsi="Tahoma" w:cs="Tahoma"/>
          <w:kern w:val="1"/>
          <w:sz w:val="18"/>
          <w:szCs w:val="18"/>
        </w:rPr>
        <w:t>*niepotrzebne skreślić</w:t>
      </w:r>
    </w:p>
    <w:p w14:paraId="62926E06" w14:textId="77777777" w:rsidR="000B5650" w:rsidRPr="00B21DC2" w:rsidRDefault="000B5650" w:rsidP="000B5650">
      <w:pPr>
        <w:rPr>
          <w:rFonts w:ascii="Tahoma" w:hAnsi="Tahoma" w:cs="Tahoma"/>
          <w:bCs/>
          <w:iCs/>
          <w:sz w:val="18"/>
          <w:szCs w:val="18"/>
        </w:rPr>
      </w:pPr>
    </w:p>
    <w:p w14:paraId="2693BC3D" w14:textId="77777777" w:rsidR="000B5650" w:rsidRPr="00B21DC2" w:rsidRDefault="000B5650" w:rsidP="000B5650">
      <w:pPr>
        <w:jc w:val="both"/>
        <w:rPr>
          <w:rFonts w:ascii="Tahoma" w:hAnsi="Tahoma" w:cs="Tahoma"/>
          <w:bCs/>
          <w:iCs/>
          <w:sz w:val="18"/>
          <w:szCs w:val="18"/>
        </w:rPr>
      </w:pPr>
      <w:r w:rsidRPr="00B21DC2">
        <w:rPr>
          <w:rFonts w:ascii="Tahoma" w:hAnsi="Tahoma" w:cs="Tahoma"/>
          <w:bCs/>
          <w:iCs/>
          <w:sz w:val="18"/>
          <w:szCs w:val="18"/>
        </w:rPr>
        <w:t>** Wraz ze złożeniem oświadczenia o przynależności do tej samej grupy kapitałowej z Wykonawcami, którzy złożyli odrębne oferty, Wykonawca może przedstawić dowody, że powiązania z innym wykonawcą nie prowadzą do zakłócenia konkurencji w postępowaniu o udzielenie zamówienia.</w:t>
      </w:r>
    </w:p>
    <w:p w14:paraId="0CA944C2" w14:textId="77777777" w:rsidR="000B5650" w:rsidRPr="00B21DC2" w:rsidRDefault="000B5650" w:rsidP="000B5650">
      <w:pPr>
        <w:tabs>
          <w:tab w:val="left" w:pos="284"/>
          <w:tab w:val="left" w:pos="2268"/>
        </w:tabs>
        <w:rPr>
          <w:rFonts w:ascii="Tahoma" w:hAnsi="Tahoma" w:cs="Tahoma"/>
          <w:sz w:val="20"/>
          <w:szCs w:val="20"/>
        </w:rPr>
      </w:pPr>
    </w:p>
    <w:p w14:paraId="54BF7CB9" w14:textId="2DC8759C" w:rsidR="00083FED" w:rsidRPr="00B21DC2" w:rsidRDefault="00083FED" w:rsidP="00083FED">
      <w:pPr>
        <w:jc w:val="both"/>
        <w:rPr>
          <w:rFonts w:ascii="Tahoma" w:hAnsi="Tahoma" w:cs="Tahoma"/>
          <w:sz w:val="18"/>
          <w:szCs w:val="18"/>
        </w:rPr>
      </w:pPr>
      <w:r w:rsidRPr="00B21DC2">
        <w:rPr>
          <w:rFonts w:ascii="Tahoma" w:hAnsi="Tahoma" w:cs="Tahoma"/>
          <w:sz w:val="18"/>
          <w:szCs w:val="18"/>
        </w:rPr>
        <w:t xml:space="preserve">UWAGA. Niniejsze oświadczenie Wykonawca będzie zobowiązany </w:t>
      </w:r>
      <w:r w:rsidRPr="00B21DC2">
        <w:rPr>
          <w:rFonts w:ascii="Tahoma" w:hAnsi="Tahoma" w:cs="Tahoma"/>
          <w:b/>
          <w:sz w:val="18"/>
          <w:szCs w:val="18"/>
        </w:rPr>
        <w:t>do złożenia na wezwanie Zamawiającego</w:t>
      </w:r>
      <w:r w:rsidRPr="00B21DC2">
        <w:rPr>
          <w:rFonts w:ascii="Tahoma" w:hAnsi="Tahoma" w:cs="Tahoma"/>
          <w:sz w:val="18"/>
          <w:szCs w:val="18"/>
        </w:rPr>
        <w:t xml:space="preserve">, a </w:t>
      </w:r>
      <w:r w:rsidRPr="00B21DC2">
        <w:rPr>
          <w:rFonts w:ascii="Tahoma" w:hAnsi="Tahoma" w:cs="Tahoma"/>
          <w:b/>
          <w:sz w:val="18"/>
          <w:szCs w:val="18"/>
        </w:rPr>
        <w:t>nie wraz z ofertą</w:t>
      </w:r>
      <w:r w:rsidRPr="00B21DC2">
        <w:rPr>
          <w:rFonts w:ascii="Tahoma" w:hAnsi="Tahoma" w:cs="Tahoma"/>
          <w:sz w:val="18"/>
          <w:szCs w:val="18"/>
        </w:rPr>
        <w:t>.</w:t>
      </w:r>
    </w:p>
    <w:p w14:paraId="5120B287" w14:textId="77777777" w:rsidR="00083FED" w:rsidRPr="00B21DC2" w:rsidRDefault="00083FED" w:rsidP="000B5650">
      <w:pPr>
        <w:tabs>
          <w:tab w:val="left" w:pos="284"/>
          <w:tab w:val="left" w:pos="2268"/>
        </w:tabs>
        <w:rPr>
          <w:rFonts w:ascii="Tahoma" w:hAnsi="Tahoma" w:cs="Tahoma"/>
          <w:sz w:val="20"/>
          <w:szCs w:val="20"/>
        </w:rPr>
      </w:pPr>
    </w:p>
    <w:p w14:paraId="6E6DBF67" w14:textId="77777777" w:rsidR="00B442A4" w:rsidRPr="00B21DC2" w:rsidRDefault="003C5ADA" w:rsidP="00A267E1">
      <w:pPr>
        <w:spacing w:after="120"/>
        <w:rPr>
          <w:rFonts w:ascii="Tahoma" w:hAnsi="Tahoma" w:cs="Tahoma"/>
          <w:b/>
          <w:snapToGrid w:val="0"/>
          <w:sz w:val="22"/>
          <w:szCs w:val="22"/>
        </w:rPr>
      </w:pPr>
      <w:r w:rsidRPr="00B21DC2" w:rsidDel="003C5ADA">
        <w:rPr>
          <w:rFonts w:ascii="Tahoma" w:hAnsi="Tahoma" w:cs="Tahoma"/>
          <w:b/>
          <w:snapToGrid w:val="0"/>
          <w:sz w:val="22"/>
          <w:szCs w:val="22"/>
        </w:rPr>
        <w:t xml:space="preserve"> </w:t>
      </w:r>
    </w:p>
    <w:p w14:paraId="0354D4DF" w14:textId="77777777" w:rsidR="00DC4F96" w:rsidRPr="00B21DC2" w:rsidRDefault="00B442A4" w:rsidP="00DC4F96">
      <w:pPr>
        <w:jc w:val="right"/>
        <w:rPr>
          <w:rFonts w:ascii="Tahoma" w:hAnsi="Tahoma" w:cs="Tahoma"/>
          <w:b/>
          <w:sz w:val="18"/>
          <w:szCs w:val="20"/>
        </w:rPr>
      </w:pPr>
      <w:r w:rsidRPr="00B21DC2">
        <w:rPr>
          <w:rFonts w:ascii="Tahoma" w:hAnsi="Tahoma" w:cs="Tahoma"/>
          <w:b/>
          <w:snapToGrid w:val="0"/>
          <w:sz w:val="22"/>
          <w:szCs w:val="22"/>
        </w:rPr>
        <w:br w:type="page"/>
      </w:r>
      <w:r w:rsidR="00DC4F96" w:rsidRPr="00B21DC2" w:rsidDel="00DC4F96">
        <w:rPr>
          <w:rFonts w:ascii="Tahoma" w:hAnsi="Tahoma" w:cs="Tahoma"/>
          <w:b/>
          <w:iCs/>
          <w:smallCaps/>
          <w:kern w:val="1"/>
          <w:sz w:val="18"/>
          <w:szCs w:val="18"/>
        </w:rPr>
        <w:lastRenderedPageBreak/>
        <w:t xml:space="preserve"> </w:t>
      </w:r>
      <w:r w:rsidR="00DC4F96" w:rsidRPr="00B21DC2">
        <w:rPr>
          <w:rFonts w:ascii="Tahoma" w:hAnsi="Tahoma" w:cs="Tahoma"/>
          <w:b/>
          <w:sz w:val="18"/>
          <w:szCs w:val="20"/>
        </w:rPr>
        <w:t>Załącznik nr 6</w:t>
      </w:r>
    </w:p>
    <w:p w14:paraId="68772BA0" w14:textId="77777777" w:rsidR="00DC4F96" w:rsidRPr="00B21DC2" w:rsidRDefault="00DC4F96" w:rsidP="00DC4F96">
      <w:pPr>
        <w:ind w:left="5246" w:firstLine="708"/>
        <w:jc w:val="right"/>
        <w:rPr>
          <w:rFonts w:ascii="Tahoma" w:hAnsi="Tahoma" w:cs="Tahoma"/>
          <w:b/>
          <w:sz w:val="18"/>
          <w:szCs w:val="20"/>
        </w:rPr>
      </w:pPr>
    </w:p>
    <w:p w14:paraId="3ED1974F" w14:textId="77777777" w:rsidR="00DC4F96" w:rsidRPr="00B21DC2" w:rsidRDefault="00DC4F96" w:rsidP="00DC4F96">
      <w:pPr>
        <w:rPr>
          <w:rFonts w:ascii="Tahoma" w:hAnsi="Tahoma" w:cs="Tahoma"/>
          <w:sz w:val="18"/>
          <w:szCs w:val="18"/>
        </w:rPr>
      </w:pPr>
    </w:p>
    <w:p w14:paraId="09A677B0" w14:textId="77777777" w:rsidR="00DC4F96" w:rsidRPr="00B21DC2" w:rsidRDefault="00DC4F96" w:rsidP="00DC4F96">
      <w:pPr>
        <w:rPr>
          <w:rFonts w:ascii="Tahoma" w:hAnsi="Tahoma" w:cs="Tahoma"/>
          <w:sz w:val="18"/>
          <w:szCs w:val="18"/>
        </w:rPr>
      </w:pPr>
    </w:p>
    <w:p w14:paraId="524A4113" w14:textId="77777777" w:rsidR="00DC4F96" w:rsidRPr="00B21DC2" w:rsidRDefault="00DC4F96" w:rsidP="00DC4F96">
      <w:pPr>
        <w:rPr>
          <w:rFonts w:ascii="Tahoma" w:hAnsi="Tahoma" w:cs="Tahoma"/>
          <w:sz w:val="18"/>
          <w:szCs w:val="18"/>
        </w:rPr>
      </w:pPr>
    </w:p>
    <w:p w14:paraId="05AF6134" w14:textId="77777777" w:rsidR="00DC4F96" w:rsidRPr="00B21DC2" w:rsidRDefault="00DC4F96" w:rsidP="00DC4F96">
      <w:pPr>
        <w:spacing w:line="360" w:lineRule="auto"/>
        <w:rPr>
          <w:rFonts w:ascii="Tahoma" w:hAnsi="Tahoma" w:cs="Tahoma"/>
          <w:b/>
          <w:bCs/>
          <w:sz w:val="18"/>
          <w:szCs w:val="18"/>
        </w:rPr>
      </w:pPr>
      <w:r w:rsidRPr="00B21DC2">
        <w:rPr>
          <w:rFonts w:ascii="Tahoma" w:hAnsi="Tahoma" w:cs="Tahoma"/>
          <w:sz w:val="18"/>
          <w:szCs w:val="18"/>
        </w:rPr>
        <w:t>Data ..........................</w:t>
      </w:r>
    </w:p>
    <w:p w14:paraId="3430BF90" w14:textId="77777777" w:rsidR="00DC4F96" w:rsidRPr="00B21DC2" w:rsidRDefault="00DC4F96" w:rsidP="00DC4F96">
      <w:pPr>
        <w:tabs>
          <w:tab w:val="left" w:pos="284"/>
        </w:tabs>
        <w:spacing w:line="360" w:lineRule="auto"/>
        <w:rPr>
          <w:rFonts w:ascii="Tahoma" w:hAnsi="Tahoma" w:cs="Tahoma"/>
          <w:sz w:val="18"/>
          <w:szCs w:val="18"/>
        </w:rPr>
      </w:pPr>
      <w:r w:rsidRPr="00B21DC2">
        <w:rPr>
          <w:rFonts w:ascii="Tahoma" w:hAnsi="Tahoma" w:cs="Tahoma"/>
          <w:sz w:val="18"/>
          <w:szCs w:val="18"/>
        </w:rPr>
        <w:t>Nazwa Wykonawcy ................................................................</w:t>
      </w:r>
    </w:p>
    <w:p w14:paraId="4D31CF94" w14:textId="77777777" w:rsidR="00DC4F96" w:rsidRPr="00B21DC2" w:rsidRDefault="00DC4F96" w:rsidP="00DC4F96">
      <w:pPr>
        <w:rPr>
          <w:rFonts w:ascii="Tahoma" w:hAnsi="Tahoma" w:cs="Tahoma"/>
          <w:sz w:val="18"/>
          <w:szCs w:val="18"/>
        </w:rPr>
      </w:pPr>
      <w:r w:rsidRPr="00B21DC2">
        <w:rPr>
          <w:rFonts w:ascii="Tahoma" w:hAnsi="Tahoma" w:cs="Tahoma"/>
          <w:sz w:val="18"/>
          <w:szCs w:val="18"/>
        </w:rPr>
        <w:t>Adres Wykonawcy ...............................................................</w:t>
      </w:r>
    </w:p>
    <w:p w14:paraId="0AF5398F" w14:textId="77777777" w:rsidR="00DC4F96" w:rsidRPr="00B21DC2" w:rsidRDefault="00DC4F96" w:rsidP="00DC4F96">
      <w:pPr>
        <w:ind w:left="2832"/>
        <w:rPr>
          <w:rFonts w:ascii="Tahoma" w:hAnsi="Tahoma" w:cs="Tahoma"/>
          <w:i/>
          <w:sz w:val="18"/>
          <w:szCs w:val="18"/>
        </w:rPr>
      </w:pPr>
    </w:p>
    <w:p w14:paraId="7CADDFCA" w14:textId="77777777" w:rsidR="00DC4F96" w:rsidRPr="00B21DC2" w:rsidRDefault="00DC4F96" w:rsidP="00DC4F96">
      <w:pPr>
        <w:ind w:left="2832"/>
        <w:rPr>
          <w:rFonts w:ascii="Tahoma" w:hAnsi="Tahoma" w:cs="Tahoma"/>
          <w:i/>
          <w:sz w:val="18"/>
          <w:szCs w:val="18"/>
        </w:rPr>
      </w:pPr>
    </w:p>
    <w:p w14:paraId="356F351B" w14:textId="77777777" w:rsidR="00DC4F96" w:rsidRPr="00B21DC2" w:rsidRDefault="00DC4F96" w:rsidP="00DC4F96">
      <w:pPr>
        <w:ind w:firstLine="390"/>
        <w:jc w:val="center"/>
        <w:rPr>
          <w:rFonts w:ascii="Tahoma" w:hAnsi="Tahoma" w:cs="Tahoma"/>
          <w:b/>
          <w:sz w:val="18"/>
          <w:szCs w:val="18"/>
        </w:rPr>
      </w:pPr>
    </w:p>
    <w:p w14:paraId="065515DE" w14:textId="77777777" w:rsidR="00DC4F96" w:rsidRPr="00B21DC2" w:rsidRDefault="00DC4F96" w:rsidP="00DC4F96">
      <w:pPr>
        <w:ind w:firstLine="390"/>
        <w:jc w:val="center"/>
        <w:rPr>
          <w:rFonts w:ascii="Tahoma" w:hAnsi="Tahoma" w:cs="Tahoma"/>
          <w:b/>
          <w:sz w:val="18"/>
          <w:szCs w:val="18"/>
        </w:rPr>
      </w:pPr>
    </w:p>
    <w:p w14:paraId="09349CF3" w14:textId="77777777" w:rsidR="00DC4F96" w:rsidRPr="00B21DC2" w:rsidRDefault="00DC4F96" w:rsidP="00DC4F96">
      <w:pPr>
        <w:ind w:firstLine="390"/>
        <w:jc w:val="center"/>
        <w:rPr>
          <w:rFonts w:ascii="Tahoma" w:hAnsi="Tahoma" w:cs="Tahoma"/>
          <w:b/>
          <w:sz w:val="18"/>
          <w:szCs w:val="18"/>
        </w:rPr>
      </w:pPr>
    </w:p>
    <w:p w14:paraId="4275CBB4" w14:textId="77777777" w:rsidR="0028351C" w:rsidRPr="00B21DC2" w:rsidRDefault="00DC4F96" w:rsidP="0028351C">
      <w:pPr>
        <w:tabs>
          <w:tab w:val="left" w:pos="3686"/>
        </w:tabs>
        <w:jc w:val="center"/>
        <w:rPr>
          <w:rFonts w:ascii="Tahoma" w:hAnsi="Tahoma" w:cs="Tahoma"/>
          <w:b/>
          <w:sz w:val="18"/>
          <w:szCs w:val="18"/>
        </w:rPr>
      </w:pPr>
      <w:r w:rsidRPr="00B21DC2">
        <w:rPr>
          <w:rFonts w:ascii="Tahoma" w:hAnsi="Tahoma" w:cs="Tahoma"/>
          <w:b/>
          <w:sz w:val="18"/>
          <w:szCs w:val="18"/>
        </w:rPr>
        <w:t>OŚWIADCZENIE WYKONAWCY</w:t>
      </w:r>
      <w:r w:rsidR="0028351C" w:rsidRPr="00B21DC2">
        <w:rPr>
          <w:rFonts w:ascii="Tahoma" w:hAnsi="Tahoma" w:cs="Tahoma"/>
          <w:b/>
          <w:sz w:val="18"/>
          <w:szCs w:val="18"/>
        </w:rPr>
        <w:t xml:space="preserve"> </w:t>
      </w:r>
    </w:p>
    <w:p w14:paraId="3C147F6C" w14:textId="77777777" w:rsidR="0028351C" w:rsidRPr="00B21DC2" w:rsidRDefault="0028351C" w:rsidP="0028351C">
      <w:pPr>
        <w:tabs>
          <w:tab w:val="left" w:pos="3686"/>
        </w:tabs>
        <w:jc w:val="center"/>
        <w:rPr>
          <w:rFonts w:ascii="Tahoma" w:hAnsi="Tahoma" w:cs="Tahoma"/>
          <w:b/>
          <w:sz w:val="18"/>
          <w:szCs w:val="18"/>
        </w:rPr>
      </w:pPr>
      <w:r w:rsidRPr="00B21DC2">
        <w:rPr>
          <w:rFonts w:ascii="Tahoma" w:hAnsi="Tahoma" w:cs="Tahoma"/>
          <w:b/>
          <w:sz w:val="18"/>
          <w:szCs w:val="18"/>
        </w:rPr>
        <w:t xml:space="preserve">o aktualności informacji zawartych w oświadczeniu, </w:t>
      </w:r>
    </w:p>
    <w:p w14:paraId="79693390" w14:textId="77777777" w:rsidR="00DC4F96" w:rsidRPr="00B21DC2" w:rsidRDefault="0028351C" w:rsidP="002338B9">
      <w:pPr>
        <w:ind w:firstLine="390"/>
        <w:jc w:val="center"/>
        <w:rPr>
          <w:rFonts w:ascii="Tahoma" w:hAnsi="Tahoma" w:cs="Tahoma"/>
          <w:b/>
          <w:sz w:val="18"/>
          <w:szCs w:val="18"/>
        </w:rPr>
      </w:pPr>
      <w:r w:rsidRPr="00B21DC2">
        <w:rPr>
          <w:rFonts w:ascii="Tahoma" w:hAnsi="Tahoma" w:cs="Tahoma"/>
          <w:b/>
          <w:sz w:val="18"/>
          <w:szCs w:val="18"/>
        </w:rPr>
        <w:t xml:space="preserve">o którym mowa w art. 125 ust. 1 ustawy Prawo zamówień publicznych </w:t>
      </w:r>
      <w:r w:rsidRPr="00B21DC2">
        <w:rPr>
          <w:rFonts w:ascii="Tahoma" w:hAnsi="Tahoma" w:cs="Tahoma"/>
          <w:b/>
          <w:sz w:val="18"/>
          <w:szCs w:val="18"/>
        </w:rPr>
        <w:br/>
      </w:r>
    </w:p>
    <w:p w14:paraId="53EC19A4" w14:textId="77777777" w:rsidR="00DC4F96" w:rsidRPr="00B21DC2" w:rsidRDefault="00DC4F96" w:rsidP="00DC4F96">
      <w:pPr>
        <w:spacing w:line="360" w:lineRule="auto"/>
        <w:ind w:firstLine="390"/>
        <w:jc w:val="both"/>
        <w:rPr>
          <w:rFonts w:ascii="Tahoma" w:hAnsi="Tahoma" w:cs="Tahoma"/>
          <w:sz w:val="18"/>
          <w:szCs w:val="18"/>
        </w:rPr>
      </w:pPr>
    </w:p>
    <w:p w14:paraId="23A08C03" w14:textId="4F7DD080" w:rsidR="00DC4F96" w:rsidRPr="00B21DC2" w:rsidRDefault="0028351C" w:rsidP="002338B9">
      <w:pPr>
        <w:spacing w:line="360" w:lineRule="auto"/>
        <w:ind w:firstLine="390"/>
        <w:jc w:val="both"/>
        <w:rPr>
          <w:rFonts w:ascii="Tahoma" w:hAnsi="Tahoma" w:cs="Tahoma"/>
          <w:sz w:val="18"/>
          <w:szCs w:val="18"/>
        </w:rPr>
      </w:pPr>
      <w:r w:rsidRPr="00B21DC2">
        <w:rPr>
          <w:rFonts w:ascii="Tahoma" w:hAnsi="Tahoma" w:cs="Tahoma"/>
          <w:sz w:val="18"/>
          <w:szCs w:val="18"/>
        </w:rPr>
        <w:t xml:space="preserve">Przystępując jako Wykonawca do udziału w postępowaniu o udzielenie zamówienia publicznego nr sprawy </w:t>
      </w:r>
      <w:r w:rsidR="00AA620D">
        <w:rPr>
          <w:rFonts w:ascii="Tahoma" w:hAnsi="Tahoma" w:cs="Tahoma"/>
          <w:b/>
          <w:sz w:val="18"/>
          <w:szCs w:val="18"/>
        </w:rPr>
        <w:t>131</w:t>
      </w:r>
      <w:r w:rsidR="009B6A08" w:rsidRPr="00B21DC2">
        <w:rPr>
          <w:rFonts w:ascii="Tahoma" w:hAnsi="Tahoma" w:cs="Tahoma"/>
          <w:b/>
          <w:sz w:val="18"/>
          <w:szCs w:val="18"/>
        </w:rPr>
        <w:t>/PN/ZP/</w:t>
      </w:r>
      <w:r w:rsidRPr="00B21DC2">
        <w:rPr>
          <w:rFonts w:ascii="Tahoma" w:hAnsi="Tahoma" w:cs="Tahoma"/>
          <w:b/>
          <w:sz w:val="18"/>
          <w:szCs w:val="18"/>
        </w:rPr>
        <w:t>D/202</w:t>
      </w:r>
      <w:r w:rsidR="0017675F">
        <w:rPr>
          <w:rFonts w:ascii="Tahoma" w:hAnsi="Tahoma" w:cs="Tahoma"/>
          <w:b/>
          <w:sz w:val="18"/>
          <w:szCs w:val="18"/>
        </w:rPr>
        <w:t>4</w:t>
      </w:r>
      <w:r w:rsidRPr="00B21DC2">
        <w:rPr>
          <w:rFonts w:ascii="Tahoma" w:hAnsi="Tahoma" w:cs="Tahoma"/>
          <w:sz w:val="18"/>
          <w:szCs w:val="18"/>
        </w:rPr>
        <w:t xml:space="preserve"> </w:t>
      </w:r>
      <w:r w:rsidR="00DC4F96" w:rsidRPr="00B21DC2">
        <w:rPr>
          <w:rFonts w:ascii="Tahoma" w:hAnsi="Tahoma" w:cs="Tahoma"/>
          <w:sz w:val="18"/>
          <w:szCs w:val="18"/>
        </w:rPr>
        <w:t xml:space="preserve">oświadczam, że </w:t>
      </w:r>
      <w:r w:rsidR="00DC4F96" w:rsidRPr="00B21DC2">
        <w:rPr>
          <w:rFonts w:ascii="Tahoma" w:hAnsi="Tahoma" w:cs="Tahoma"/>
          <w:bCs/>
          <w:sz w:val="18"/>
          <w:szCs w:val="18"/>
        </w:rPr>
        <w:t xml:space="preserve">informacje zawarte w oświadczeniu, o którym mowa w </w:t>
      </w:r>
      <w:r w:rsidRPr="00B21DC2">
        <w:rPr>
          <w:rFonts w:ascii="Tahoma" w:hAnsi="Tahoma" w:cs="Tahoma"/>
          <w:bCs/>
          <w:sz w:val="18"/>
          <w:szCs w:val="18"/>
        </w:rPr>
        <w:t>art. 125 ust. 1 Ustawy (JEDZ) w </w:t>
      </w:r>
      <w:r w:rsidR="00DC4F96" w:rsidRPr="00B21DC2">
        <w:rPr>
          <w:rFonts w:ascii="Tahoma" w:hAnsi="Tahoma" w:cs="Tahoma"/>
          <w:bCs/>
          <w:sz w:val="18"/>
          <w:szCs w:val="18"/>
        </w:rPr>
        <w:t>zakresie podstaw wykluczenia z postępowania, a których mowa w:</w:t>
      </w:r>
    </w:p>
    <w:p w14:paraId="612803FD" w14:textId="77777777" w:rsidR="00DC4F96" w:rsidRPr="00B21DC2" w:rsidRDefault="00DC4F96" w:rsidP="002338B9">
      <w:pPr>
        <w:pStyle w:val="BodyTextIndentZnak"/>
        <w:tabs>
          <w:tab w:val="left" w:pos="567"/>
        </w:tabs>
        <w:ind w:left="567" w:hanging="567"/>
        <w:rPr>
          <w:rFonts w:ascii="Tahoma" w:hAnsi="Tahoma" w:cs="Tahoma"/>
          <w:bCs/>
          <w:sz w:val="18"/>
          <w:szCs w:val="18"/>
        </w:rPr>
      </w:pPr>
      <w:r w:rsidRPr="00B21DC2">
        <w:rPr>
          <w:rFonts w:ascii="Tahoma" w:hAnsi="Tahoma" w:cs="Tahoma"/>
          <w:bCs/>
          <w:sz w:val="18"/>
          <w:szCs w:val="18"/>
        </w:rPr>
        <w:t xml:space="preserve">a) </w:t>
      </w:r>
      <w:r w:rsidRPr="00B21DC2">
        <w:rPr>
          <w:rFonts w:ascii="Tahoma" w:hAnsi="Tahoma" w:cs="Tahoma"/>
          <w:bCs/>
          <w:sz w:val="18"/>
          <w:szCs w:val="18"/>
        </w:rPr>
        <w:tab/>
        <w:t>art. 108 ust</w:t>
      </w:r>
      <w:r w:rsidR="00016AA9" w:rsidRPr="00B21DC2">
        <w:rPr>
          <w:rFonts w:ascii="Tahoma" w:hAnsi="Tahoma" w:cs="Tahoma"/>
          <w:bCs/>
          <w:sz w:val="18"/>
          <w:szCs w:val="18"/>
        </w:rPr>
        <w:t>.</w:t>
      </w:r>
      <w:r w:rsidRPr="00B21DC2">
        <w:rPr>
          <w:rFonts w:ascii="Tahoma" w:hAnsi="Tahoma" w:cs="Tahoma"/>
          <w:bCs/>
          <w:sz w:val="18"/>
          <w:szCs w:val="18"/>
        </w:rPr>
        <w:t xml:space="preserve"> 1 pkt 3 Ustawy</w:t>
      </w:r>
    </w:p>
    <w:p w14:paraId="572DE3E4" w14:textId="77777777" w:rsidR="00DC4F96" w:rsidRPr="00B21DC2" w:rsidRDefault="00DC4F96" w:rsidP="002338B9">
      <w:pPr>
        <w:pStyle w:val="BodyTextIndentZnak"/>
        <w:tabs>
          <w:tab w:val="left" w:pos="567"/>
        </w:tabs>
        <w:ind w:left="567" w:hanging="567"/>
        <w:rPr>
          <w:rFonts w:ascii="Tahoma" w:hAnsi="Tahoma" w:cs="Tahoma"/>
          <w:bCs/>
          <w:sz w:val="18"/>
          <w:szCs w:val="18"/>
        </w:rPr>
      </w:pPr>
      <w:r w:rsidRPr="00B21DC2">
        <w:rPr>
          <w:rFonts w:ascii="Tahoma" w:hAnsi="Tahoma" w:cs="Tahoma"/>
          <w:bCs/>
          <w:sz w:val="18"/>
          <w:szCs w:val="18"/>
        </w:rPr>
        <w:t xml:space="preserve">b) </w:t>
      </w:r>
      <w:r w:rsidRPr="00B21DC2">
        <w:rPr>
          <w:rFonts w:ascii="Tahoma" w:hAnsi="Tahoma" w:cs="Tahoma"/>
          <w:bCs/>
          <w:sz w:val="18"/>
          <w:szCs w:val="18"/>
        </w:rPr>
        <w:tab/>
        <w:t>art. 108 ust. 1 pkt 4 ustawy, dotyczących orzeczenia zakazu ubiegania się o zamówienie publiczne tytułem środka zapobiegawczego,</w:t>
      </w:r>
    </w:p>
    <w:p w14:paraId="168C79A6" w14:textId="77777777" w:rsidR="00DC4F96" w:rsidRPr="00B21DC2" w:rsidRDefault="00DC4F96" w:rsidP="002338B9">
      <w:pPr>
        <w:pStyle w:val="BodyTextIndentZnak"/>
        <w:tabs>
          <w:tab w:val="left" w:pos="567"/>
        </w:tabs>
        <w:ind w:left="567" w:hanging="567"/>
        <w:rPr>
          <w:rFonts w:ascii="Tahoma" w:hAnsi="Tahoma" w:cs="Tahoma"/>
          <w:bCs/>
          <w:sz w:val="18"/>
          <w:szCs w:val="18"/>
        </w:rPr>
      </w:pPr>
      <w:r w:rsidRPr="00B21DC2">
        <w:rPr>
          <w:rFonts w:ascii="Tahoma" w:hAnsi="Tahoma" w:cs="Tahoma"/>
          <w:bCs/>
          <w:sz w:val="18"/>
          <w:szCs w:val="18"/>
        </w:rPr>
        <w:t xml:space="preserve">c) </w:t>
      </w:r>
      <w:r w:rsidRPr="00B21DC2">
        <w:rPr>
          <w:rFonts w:ascii="Tahoma" w:hAnsi="Tahoma" w:cs="Tahoma"/>
          <w:bCs/>
          <w:sz w:val="18"/>
          <w:szCs w:val="18"/>
        </w:rPr>
        <w:tab/>
        <w:t>art. 108 ust. 1 pkt 5 ustawy, dotyczących zawarcia z innymi wykonawcami porozumienia mającego na celu zakłócenie konkurencji,</w:t>
      </w:r>
    </w:p>
    <w:p w14:paraId="26238449" w14:textId="4C49E141" w:rsidR="00DC4F96" w:rsidRPr="00B21DC2" w:rsidRDefault="00DC4F96" w:rsidP="002338B9">
      <w:pPr>
        <w:pStyle w:val="BodyTextIndentZnak"/>
        <w:tabs>
          <w:tab w:val="left" w:pos="567"/>
        </w:tabs>
        <w:ind w:left="567" w:hanging="567"/>
        <w:rPr>
          <w:rFonts w:ascii="Tahoma" w:hAnsi="Tahoma" w:cs="Tahoma"/>
          <w:bCs/>
          <w:sz w:val="18"/>
          <w:szCs w:val="18"/>
        </w:rPr>
      </w:pPr>
      <w:r w:rsidRPr="00B21DC2">
        <w:rPr>
          <w:rFonts w:ascii="Tahoma" w:hAnsi="Tahoma" w:cs="Tahoma"/>
          <w:bCs/>
          <w:sz w:val="18"/>
          <w:szCs w:val="18"/>
        </w:rPr>
        <w:t xml:space="preserve">d) </w:t>
      </w:r>
      <w:r w:rsidRPr="00B21DC2">
        <w:rPr>
          <w:rFonts w:ascii="Tahoma" w:hAnsi="Tahoma" w:cs="Tahoma"/>
          <w:bCs/>
          <w:sz w:val="18"/>
          <w:szCs w:val="18"/>
        </w:rPr>
        <w:tab/>
        <w:t xml:space="preserve">art. 108 ust. 1 pkt  6 </w:t>
      </w:r>
      <w:r w:rsidR="0028351C" w:rsidRPr="00B21DC2">
        <w:rPr>
          <w:rFonts w:ascii="Tahoma" w:hAnsi="Tahoma" w:cs="Tahoma"/>
          <w:bCs/>
          <w:sz w:val="18"/>
          <w:szCs w:val="18"/>
        </w:rPr>
        <w:t>U</w:t>
      </w:r>
      <w:r w:rsidRPr="00B21DC2">
        <w:rPr>
          <w:rFonts w:ascii="Tahoma" w:hAnsi="Tahoma" w:cs="Tahoma"/>
          <w:bCs/>
          <w:sz w:val="18"/>
          <w:szCs w:val="18"/>
        </w:rPr>
        <w:t>stawy,</w:t>
      </w:r>
      <w:r w:rsidR="0017675F">
        <w:rPr>
          <w:rFonts w:ascii="Tahoma" w:hAnsi="Tahoma" w:cs="Tahoma"/>
          <w:bCs/>
          <w:sz w:val="18"/>
          <w:szCs w:val="18"/>
        </w:rPr>
        <w:t xml:space="preserve"> </w:t>
      </w:r>
    </w:p>
    <w:p w14:paraId="3B96BA17" w14:textId="77777777" w:rsidR="00DC4F96" w:rsidRPr="00B21DC2" w:rsidRDefault="00DC4F96" w:rsidP="0037036A">
      <w:pPr>
        <w:tabs>
          <w:tab w:val="left" w:pos="3686"/>
        </w:tabs>
        <w:spacing w:line="360" w:lineRule="auto"/>
        <w:jc w:val="both"/>
        <w:rPr>
          <w:rFonts w:ascii="Tahoma" w:hAnsi="Tahoma" w:cs="Tahoma"/>
          <w:sz w:val="18"/>
          <w:szCs w:val="18"/>
        </w:rPr>
      </w:pPr>
      <w:r w:rsidRPr="00B21DC2">
        <w:rPr>
          <w:rFonts w:ascii="Tahoma" w:hAnsi="Tahoma" w:cs="Tahoma"/>
          <w:sz w:val="18"/>
          <w:szCs w:val="18"/>
        </w:rPr>
        <w:t>- są aktualne na dzień złożenia niniejszego oświadczenia.</w:t>
      </w:r>
    </w:p>
    <w:p w14:paraId="206DC878" w14:textId="77777777" w:rsidR="0028351C" w:rsidRPr="00B21DC2" w:rsidRDefault="0028351C" w:rsidP="0028351C">
      <w:pPr>
        <w:rPr>
          <w:rFonts w:ascii="Tahoma" w:hAnsi="Tahoma" w:cs="Tahoma"/>
          <w:sz w:val="18"/>
          <w:szCs w:val="18"/>
        </w:rPr>
      </w:pPr>
    </w:p>
    <w:p w14:paraId="2EB05B57" w14:textId="77777777" w:rsidR="0028351C" w:rsidRPr="00B21DC2" w:rsidRDefault="0028351C" w:rsidP="0028351C">
      <w:pPr>
        <w:rPr>
          <w:rFonts w:ascii="Tahoma" w:hAnsi="Tahoma" w:cs="Tahoma"/>
          <w:sz w:val="18"/>
          <w:szCs w:val="18"/>
        </w:rPr>
      </w:pPr>
    </w:p>
    <w:p w14:paraId="3EACF7D7" w14:textId="77777777" w:rsidR="0028351C" w:rsidRPr="00B21DC2" w:rsidRDefault="0028351C" w:rsidP="0028351C">
      <w:pPr>
        <w:rPr>
          <w:rFonts w:ascii="Tahoma" w:hAnsi="Tahoma" w:cs="Tahoma"/>
          <w:sz w:val="18"/>
          <w:szCs w:val="18"/>
        </w:rPr>
      </w:pPr>
    </w:p>
    <w:p w14:paraId="0CACC7C7" w14:textId="77777777" w:rsidR="0028351C" w:rsidRPr="00B21DC2" w:rsidRDefault="0028351C" w:rsidP="0028351C">
      <w:pPr>
        <w:rPr>
          <w:rFonts w:ascii="Tahoma" w:hAnsi="Tahoma" w:cs="Tahoma"/>
          <w:sz w:val="18"/>
          <w:szCs w:val="18"/>
        </w:rPr>
      </w:pPr>
    </w:p>
    <w:p w14:paraId="5B78DA82" w14:textId="77777777" w:rsidR="0028351C" w:rsidRPr="00B21DC2" w:rsidRDefault="0028351C" w:rsidP="0028351C">
      <w:pPr>
        <w:rPr>
          <w:rFonts w:ascii="Tahoma" w:hAnsi="Tahoma" w:cs="Tahoma"/>
          <w:sz w:val="18"/>
          <w:szCs w:val="18"/>
        </w:rPr>
      </w:pPr>
    </w:p>
    <w:p w14:paraId="4663966D" w14:textId="77777777" w:rsidR="0028351C" w:rsidRPr="00B21DC2" w:rsidRDefault="0028351C" w:rsidP="0028351C">
      <w:pPr>
        <w:rPr>
          <w:rFonts w:ascii="Tahoma" w:hAnsi="Tahoma" w:cs="Tahoma"/>
          <w:sz w:val="18"/>
          <w:szCs w:val="18"/>
        </w:rPr>
      </w:pPr>
    </w:p>
    <w:p w14:paraId="758EAE55" w14:textId="77777777" w:rsidR="0028351C" w:rsidRPr="00B21DC2" w:rsidRDefault="0028351C" w:rsidP="0028351C">
      <w:pPr>
        <w:rPr>
          <w:rFonts w:ascii="Tahoma" w:hAnsi="Tahoma" w:cs="Tahoma"/>
          <w:sz w:val="18"/>
          <w:szCs w:val="18"/>
        </w:rPr>
      </w:pPr>
    </w:p>
    <w:p w14:paraId="7DC2F1CE" w14:textId="77777777" w:rsidR="0028351C" w:rsidRPr="00B21DC2" w:rsidRDefault="0028351C" w:rsidP="0028351C">
      <w:pPr>
        <w:rPr>
          <w:rFonts w:ascii="Tahoma" w:hAnsi="Tahoma" w:cs="Tahoma"/>
          <w:sz w:val="18"/>
          <w:szCs w:val="18"/>
        </w:rPr>
      </w:pPr>
    </w:p>
    <w:p w14:paraId="3AC360A6" w14:textId="77777777" w:rsidR="0028351C" w:rsidRPr="00B21DC2" w:rsidRDefault="0028351C" w:rsidP="0028351C">
      <w:pPr>
        <w:rPr>
          <w:rFonts w:ascii="Tahoma" w:hAnsi="Tahoma" w:cs="Tahoma"/>
          <w:sz w:val="18"/>
          <w:szCs w:val="18"/>
        </w:rPr>
      </w:pPr>
    </w:p>
    <w:p w14:paraId="745FA109" w14:textId="77777777" w:rsidR="0028351C" w:rsidRPr="00B21DC2" w:rsidRDefault="0028351C" w:rsidP="0028351C">
      <w:pPr>
        <w:rPr>
          <w:rFonts w:ascii="Tahoma" w:hAnsi="Tahoma" w:cs="Tahoma"/>
          <w:sz w:val="18"/>
          <w:szCs w:val="18"/>
        </w:rPr>
      </w:pPr>
    </w:p>
    <w:p w14:paraId="13B1C338" w14:textId="77777777" w:rsidR="0028351C" w:rsidRPr="00B21DC2" w:rsidRDefault="0028351C" w:rsidP="0028351C">
      <w:pPr>
        <w:rPr>
          <w:rFonts w:ascii="Tahoma" w:hAnsi="Tahoma" w:cs="Tahoma"/>
          <w:sz w:val="18"/>
          <w:szCs w:val="18"/>
        </w:rPr>
      </w:pPr>
    </w:p>
    <w:p w14:paraId="259AF304" w14:textId="77777777" w:rsidR="0028351C" w:rsidRPr="00B21DC2" w:rsidRDefault="0028351C" w:rsidP="0028351C">
      <w:pPr>
        <w:rPr>
          <w:rFonts w:ascii="Tahoma" w:hAnsi="Tahoma" w:cs="Tahoma"/>
          <w:sz w:val="18"/>
          <w:szCs w:val="18"/>
        </w:rPr>
      </w:pPr>
    </w:p>
    <w:p w14:paraId="4469B8B8" w14:textId="77777777" w:rsidR="0028351C" w:rsidRPr="00B21DC2" w:rsidRDefault="0028351C" w:rsidP="0028351C">
      <w:pPr>
        <w:rPr>
          <w:rFonts w:ascii="Tahoma" w:hAnsi="Tahoma" w:cs="Tahoma"/>
          <w:sz w:val="18"/>
          <w:szCs w:val="18"/>
        </w:rPr>
      </w:pPr>
    </w:p>
    <w:p w14:paraId="26E043A3" w14:textId="77777777" w:rsidR="0028351C" w:rsidRPr="00B21DC2" w:rsidRDefault="0028351C" w:rsidP="0028351C">
      <w:pPr>
        <w:rPr>
          <w:rFonts w:ascii="Tahoma" w:hAnsi="Tahoma" w:cs="Tahoma"/>
          <w:sz w:val="18"/>
          <w:szCs w:val="18"/>
        </w:rPr>
      </w:pPr>
    </w:p>
    <w:p w14:paraId="048F8110" w14:textId="77777777" w:rsidR="0028351C" w:rsidRPr="00B21DC2" w:rsidRDefault="0028351C" w:rsidP="0028351C">
      <w:pPr>
        <w:rPr>
          <w:rFonts w:ascii="Tahoma" w:hAnsi="Tahoma" w:cs="Tahoma"/>
          <w:sz w:val="18"/>
          <w:szCs w:val="18"/>
        </w:rPr>
      </w:pPr>
    </w:p>
    <w:p w14:paraId="1056E2CF" w14:textId="77777777" w:rsidR="0028351C" w:rsidRPr="00B21DC2" w:rsidRDefault="0028351C" w:rsidP="0028351C">
      <w:pPr>
        <w:rPr>
          <w:rFonts w:ascii="Tahoma" w:hAnsi="Tahoma" w:cs="Tahoma"/>
          <w:sz w:val="18"/>
          <w:szCs w:val="18"/>
        </w:rPr>
      </w:pPr>
    </w:p>
    <w:p w14:paraId="7047E82D" w14:textId="77777777" w:rsidR="0028351C" w:rsidRPr="00B21DC2" w:rsidRDefault="0028351C" w:rsidP="0028351C">
      <w:pPr>
        <w:rPr>
          <w:rFonts w:ascii="Tahoma" w:hAnsi="Tahoma" w:cs="Tahoma"/>
          <w:sz w:val="18"/>
          <w:szCs w:val="18"/>
        </w:rPr>
      </w:pPr>
    </w:p>
    <w:p w14:paraId="11A30368" w14:textId="77777777" w:rsidR="0028351C" w:rsidRPr="00B21DC2" w:rsidRDefault="0028351C" w:rsidP="0028351C">
      <w:pPr>
        <w:rPr>
          <w:rFonts w:ascii="Tahoma" w:hAnsi="Tahoma" w:cs="Tahoma"/>
          <w:sz w:val="18"/>
          <w:szCs w:val="18"/>
        </w:rPr>
      </w:pPr>
    </w:p>
    <w:p w14:paraId="35C66667" w14:textId="2EF69631" w:rsidR="0028351C" w:rsidRPr="00B21DC2" w:rsidRDefault="0028351C" w:rsidP="0028351C">
      <w:pPr>
        <w:jc w:val="both"/>
        <w:rPr>
          <w:rFonts w:ascii="Tahoma" w:hAnsi="Tahoma" w:cs="Tahoma"/>
          <w:sz w:val="18"/>
          <w:szCs w:val="18"/>
        </w:rPr>
      </w:pPr>
      <w:r w:rsidRPr="00B21DC2">
        <w:rPr>
          <w:rFonts w:ascii="Tahoma" w:hAnsi="Tahoma" w:cs="Tahoma"/>
          <w:sz w:val="18"/>
          <w:szCs w:val="18"/>
        </w:rPr>
        <w:t xml:space="preserve">UWAGA. Niniejsze oświadczenie Wykonawca będzie zobowiązany </w:t>
      </w:r>
      <w:r w:rsidRPr="00B21DC2">
        <w:rPr>
          <w:rFonts w:ascii="Tahoma" w:hAnsi="Tahoma" w:cs="Tahoma"/>
          <w:b/>
          <w:sz w:val="18"/>
          <w:szCs w:val="18"/>
        </w:rPr>
        <w:t>do złożenia na wezwanie Zamawiającego</w:t>
      </w:r>
      <w:r w:rsidRPr="00B21DC2">
        <w:rPr>
          <w:rFonts w:ascii="Tahoma" w:hAnsi="Tahoma" w:cs="Tahoma"/>
          <w:sz w:val="18"/>
          <w:szCs w:val="18"/>
        </w:rPr>
        <w:t xml:space="preserve">, a </w:t>
      </w:r>
      <w:r w:rsidRPr="00B21DC2">
        <w:rPr>
          <w:rFonts w:ascii="Tahoma" w:hAnsi="Tahoma" w:cs="Tahoma"/>
          <w:b/>
          <w:sz w:val="18"/>
          <w:szCs w:val="18"/>
        </w:rPr>
        <w:t>nie wraz z ofertą</w:t>
      </w:r>
      <w:r w:rsidRPr="00B21DC2">
        <w:rPr>
          <w:rFonts w:ascii="Tahoma" w:hAnsi="Tahoma" w:cs="Tahoma"/>
          <w:sz w:val="18"/>
          <w:szCs w:val="18"/>
        </w:rPr>
        <w:t>.</w:t>
      </w:r>
    </w:p>
    <w:p w14:paraId="17534B0C" w14:textId="77777777" w:rsidR="0072574F" w:rsidRPr="00B21DC2" w:rsidRDefault="0072574F" w:rsidP="00DC7860">
      <w:pPr>
        <w:spacing w:after="120"/>
        <w:rPr>
          <w:rFonts w:ascii="Tahoma" w:hAnsi="Tahoma" w:cs="Tahoma"/>
          <w:b/>
          <w:iCs/>
          <w:smallCaps/>
          <w:kern w:val="1"/>
          <w:sz w:val="18"/>
          <w:szCs w:val="18"/>
        </w:rPr>
      </w:pPr>
    </w:p>
    <w:p w14:paraId="7172C5BA" w14:textId="77777777" w:rsidR="0072574F" w:rsidRPr="00B21DC2" w:rsidRDefault="0072574F" w:rsidP="0072574F">
      <w:pPr>
        <w:jc w:val="right"/>
        <w:rPr>
          <w:rFonts w:ascii="Tahoma" w:hAnsi="Tahoma" w:cs="Tahoma"/>
          <w:sz w:val="20"/>
          <w:szCs w:val="20"/>
        </w:rPr>
      </w:pPr>
      <w:r w:rsidRPr="00B21DC2">
        <w:rPr>
          <w:rFonts w:ascii="Tahoma" w:hAnsi="Tahoma" w:cs="Tahoma"/>
          <w:b/>
          <w:iCs/>
          <w:smallCaps/>
          <w:kern w:val="1"/>
          <w:sz w:val="18"/>
          <w:szCs w:val="18"/>
        </w:rPr>
        <w:br w:type="page"/>
      </w:r>
      <w:r w:rsidRPr="00B21DC2">
        <w:rPr>
          <w:rFonts w:ascii="Tahoma" w:hAnsi="Tahoma" w:cs="Tahoma"/>
          <w:b/>
          <w:sz w:val="20"/>
          <w:szCs w:val="20"/>
        </w:rPr>
        <w:lastRenderedPageBreak/>
        <w:t xml:space="preserve">Załącznik Nr </w:t>
      </w:r>
      <w:r w:rsidR="00E410FC" w:rsidRPr="00B21DC2">
        <w:rPr>
          <w:rFonts w:ascii="Tahoma" w:hAnsi="Tahoma" w:cs="Tahoma"/>
          <w:b/>
          <w:sz w:val="20"/>
          <w:szCs w:val="20"/>
        </w:rPr>
        <w:t>7</w:t>
      </w:r>
    </w:p>
    <w:p w14:paraId="5B185D84" w14:textId="77777777" w:rsidR="0072574F" w:rsidRPr="00B21DC2" w:rsidRDefault="0072574F" w:rsidP="0072574F">
      <w:pPr>
        <w:tabs>
          <w:tab w:val="left" w:pos="284"/>
          <w:tab w:val="left" w:pos="2268"/>
        </w:tabs>
        <w:rPr>
          <w:rFonts w:ascii="Tahoma" w:hAnsi="Tahoma" w:cs="Tahoma"/>
          <w:sz w:val="18"/>
          <w:szCs w:val="18"/>
        </w:rPr>
      </w:pPr>
    </w:p>
    <w:p w14:paraId="50C86EFD" w14:textId="77777777" w:rsidR="0072574F" w:rsidRPr="00B21DC2" w:rsidRDefault="0072574F" w:rsidP="0072574F">
      <w:pPr>
        <w:tabs>
          <w:tab w:val="left" w:pos="284"/>
          <w:tab w:val="left" w:pos="2268"/>
        </w:tabs>
        <w:rPr>
          <w:rFonts w:ascii="Tahoma" w:hAnsi="Tahoma" w:cs="Tahoma"/>
          <w:sz w:val="18"/>
          <w:szCs w:val="18"/>
        </w:rPr>
      </w:pPr>
    </w:p>
    <w:p w14:paraId="3456B82D" w14:textId="77777777" w:rsidR="0072574F" w:rsidRPr="00B21DC2" w:rsidRDefault="0072574F" w:rsidP="0072574F">
      <w:pPr>
        <w:spacing w:line="360" w:lineRule="auto"/>
        <w:rPr>
          <w:rFonts w:ascii="Tahoma" w:hAnsi="Tahoma" w:cs="Tahoma"/>
          <w:b/>
          <w:bCs/>
          <w:sz w:val="18"/>
          <w:szCs w:val="18"/>
        </w:rPr>
      </w:pPr>
      <w:r w:rsidRPr="00B21DC2">
        <w:rPr>
          <w:rFonts w:ascii="Tahoma" w:hAnsi="Tahoma" w:cs="Tahoma"/>
          <w:sz w:val="18"/>
          <w:szCs w:val="18"/>
        </w:rPr>
        <w:t>Data ..........................</w:t>
      </w:r>
    </w:p>
    <w:p w14:paraId="7DE46F22" w14:textId="77777777" w:rsidR="0072574F" w:rsidRPr="00B21DC2" w:rsidRDefault="0072574F" w:rsidP="0072574F">
      <w:pPr>
        <w:tabs>
          <w:tab w:val="left" w:pos="284"/>
        </w:tabs>
        <w:spacing w:line="360" w:lineRule="auto"/>
        <w:rPr>
          <w:rFonts w:ascii="Tahoma" w:hAnsi="Tahoma" w:cs="Tahoma"/>
          <w:sz w:val="20"/>
          <w:szCs w:val="20"/>
        </w:rPr>
      </w:pPr>
      <w:r w:rsidRPr="00B21DC2">
        <w:rPr>
          <w:rFonts w:ascii="Tahoma" w:hAnsi="Tahoma" w:cs="Tahoma"/>
          <w:sz w:val="20"/>
          <w:szCs w:val="20"/>
        </w:rPr>
        <w:t>Nazwa Wykonawcy  ................................................................</w:t>
      </w:r>
    </w:p>
    <w:p w14:paraId="3F8874EC" w14:textId="77777777" w:rsidR="0072574F" w:rsidRPr="00B21DC2" w:rsidRDefault="0072574F" w:rsidP="0072574F">
      <w:pPr>
        <w:rPr>
          <w:rFonts w:ascii="Tahoma" w:hAnsi="Tahoma" w:cs="Tahoma"/>
          <w:sz w:val="20"/>
          <w:szCs w:val="20"/>
        </w:rPr>
      </w:pPr>
      <w:r w:rsidRPr="00B21DC2">
        <w:rPr>
          <w:rFonts w:ascii="Tahoma" w:hAnsi="Tahoma" w:cs="Tahoma"/>
          <w:sz w:val="20"/>
          <w:szCs w:val="20"/>
        </w:rPr>
        <w:t>Adres Wykonawcy    ...............................................................</w:t>
      </w:r>
    </w:p>
    <w:p w14:paraId="70FA4817" w14:textId="77777777" w:rsidR="0072574F" w:rsidRPr="00B21DC2" w:rsidRDefault="0072574F" w:rsidP="0072574F">
      <w:pPr>
        <w:rPr>
          <w:rFonts w:ascii="Tahoma" w:hAnsi="Tahoma" w:cs="Tahoma"/>
          <w:bCs/>
          <w:iCs/>
          <w:sz w:val="18"/>
          <w:szCs w:val="18"/>
        </w:rPr>
      </w:pPr>
    </w:p>
    <w:p w14:paraId="4CAC89B3" w14:textId="77777777" w:rsidR="0072574F" w:rsidRPr="00B21DC2" w:rsidRDefault="0072574F" w:rsidP="0072574F">
      <w:pPr>
        <w:rPr>
          <w:rFonts w:ascii="Tahoma" w:hAnsi="Tahoma" w:cs="Tahoma"/>
          <w:bCs/>
          <w:iCs/>
          <w:sz w:val="20"/>
          <w:szCs w:val="18"/>
        </w:rPr>
      </w:pPr>
    </w:p>
    <w:p w14:paraId="122B6EDF" w14:textId="77777777" w:rsidR="0072574F" w:rsidRPr="00B21DC2" w:rsidRDefault="0072574F" w:rsidP="0072574F">
      <w:pPr>
        <w:jc w:val="center"/>
        <w:rPr>
          <w:rFonts w:ascii="Tahoma" w:hAnsi="Tahoma" w:cs="Tahoma"/>
          <w:bCs/>
          <w:iCs/>
          <w:sz w:val="18"/>
          <w:szCs w:val="18"/>
        </w:rPr>
      </w:pPr>
      <w:r w:rsidRPr="00B21DC2">
        <w:rPr>
          <w:rFonts w:ascii="Tahoma" w:hAnsi="Tahoma" w:cs="Tahoma"/>
          <w:b/>
          <w:bCs/>
          <w:sz w:val="18"/>
          <w:szCs w:val="18"/>
        </w:rPr>
        <w:t>OŚWIADCZENIE WYKONAWCÓW</w:t>
      </w:r>
      <w:r w:rsidRPr="00B21DC2">
        <w:rPr>
          <w:rFonts w:ascii="Tahoma" w:hAnsi="Tahoma" w:cs="Tahoma"/>
          <w:b/>
          <w:bCs/>
          <w:sz w:val="18"/>
          <w:szCs w:val="18"/>
        </w:rPr>
        <w:br/>
      </w:r>
      <w:r w:rsidRPr="00B21DC2">
        <w:rPr>
          <w:rFonts w:ascii="Tahoma" w:hAnsi="Tahoma" w:cs="Tahoma"/>
          <w:b/>
          <w:sz w:val="18"/>
          <w:szCs w:val="18"/>
        </w:rPr>
        <w:t>wspólnie ubiegających się o udzielenie zamówienia z którego wynika, które</w:t>
      </w:r>
      <w:r w:rsidR="006A2873" w:rsidRPr="00B21DC2">
        <w:rPr>
          <w:rFonts w:ascii="Tahoma" w:hAnsi="Tahoma" w:cs="Tahoma"/>
          <w:b/>
          <w:sz w:val="18"/>
          <w:szCs w:val="18"/>
        </w:rPr>
        <w:t xml:space="preserve"> dostawy</w:t>
      </w:r>
      <w:r w:rsidR="00F750B8" w:rsidRPr="00B21DC2">
        <w:rPr>
          <w:rFonts w:ascii="Tahoma" w:hAnsi="Tahoma" w:cs="Tahoma"/>
          <w:b/>
          <w:sz w:val="18"/>
          <w:szCs w:val="18"/>
        </w:rPr>
        <w:t>/usługi</w:t>
      </w:r>
      <w:r w:rsidR="006A2873" w:rsidRPr="00B21DC2">
        <w:rPr>
          <w:rFonts w:ascii="Tahoma" w:hAnsi="Tahoma" w:cs="Tahoma"/>
          <w:b/>
          <w:sz w:val="18"/>
          <w:szCs w:val="18"/>
        </w:rPr>
        <w:t xml:space="preserve">  wykonają poszczególni W</w:t>
      </w:r>
      <w:r w:rsidRPr="00B21DC2">
        <w:rPr>
          <w:rFonts w:ascii="Tahoma" w:hAnsi="Tahoma" w:cs="Tahoma"/>
          <w:b/>
          <w:sz w:val="18"/>
          <w:szCs w:val="18"/>
        </w:rPr>
        <w:t>ykonawcy</w:t>
      </w:r>
      <w:r w:rsidRPr="00B21DC2">
        <w:rPr>
          <w:rFonts w:ascii="Tahoma" w:hAnsi="Tahoma" w:cs="Tahoma"/>
          <w:b/>
          <w:sz w:val="18"/>
          <w:szCs w:val="18"/>
        </w:rPr>
        <w:br/>
      </w:r>
      <w:r w:rsidRPr="00B21DC2">
        <w:rPr>
          <w:rFonts w:ascii="Tahoma" w:hAnsi="Tahoma" w:cs="Tahoma"/>
          <w:bCs/>
          <w:i/>
          <w:sz w:val="18"/>
          <w:szCs w:val="18"/>
        </w:rPr>
        <w:t>(składane na podstawie art. 117 ust. 4  ustawy PZP)</w:t>
      </w:r>
    </w:p>
    <w:p w14:paraId="2749287F" w14:textId="77777777" w:rsidR="0072574F" w:rsidRPr="00B21DC2" w:rsidRDefault="0072574F" w:rsidP="0072574F">
      <w:pPr>
        <w:rPr>
          <w:rFonts w:ascii="Tahoma" w:hAnsi="Tahoma" w:cs="Tahoma"/>
          <w:bCs/>
          <w:iCs/>
          <w:sz w:val="20"/>
          <w:szCs w:val="18"/>
        </w:rPr>
      </w:pPr>
    </w:p>
    <w:p w14:paraId="3CA34E8D" w14:textId="77777777" w:rsidR="0072574F" w:rsidRPr="00B21DC2" w:rsidRDefault="0072574F" w:rsidP="0072574F">
      <w:pPr>
        <w:rPr>
          <w:rFonts w:ascii="Tahoma" w:hAnsi="Tahoma" w:cs="Tahoma"/>
          <w:bCs/>
          <w:iCs/>
          <w:sz w:val="20"/>
          <w:szCs w:val="18"/>
        </w:rPr>
      </w:pPr>
    </w:p>
    <w:p w14:paraId="60095CD3" w14:textId="6305CDB4" w:rsidR="0072574F" w:rsidRPr="00B21DC2" w:rsidRDefault="0072574F" w:rsidP="00896873">
      <w:pPr>
        <w:ind w:firstLine="567"/>
        <w:rPr>
          <w:rFonts w:ascii="Tahoma" w:hAnsi="Tahoma" w:cs="Tahoma"/>
          <w:bCs/>
          <w:iCs/>
          <w:sz w:val="18"/>
          <w:szCs w:val="18"/>
        </w:rPr>
      </w:pPr>
      <w:r w:rsidRPr="00B21DC2">
        <w:rPr>
          <w:rFonts w:ascii="Tahoma" w:hAnsi="Tahoma" w:cs="Tahoma"/>
          <w:sz w:val="18"/>
          <w:szCs w:val="18"/>
        </w:rPr>
        <w:t xml:space="preserve">Przystępując jako Wykonawca do udziału w postępowaniu o udzielenie zamówienia publicznego nr sprawy </w:t>
      </w:r>
      <w:r w:rsidR="00AA620D">
        <w:rPr>
          <w:rFonts w:ascii="Tahoma" w:hAnsi="Tahoma" w:cs="Tahoma"/>
          <w:b/>
          <w:sz w:val="18"/>
          <w:szCs w:val="18"/>
        </w:rPr>
        <w:t>131</w:t>
      </w:r>
      <w:r w:rsidR="009B6A08" w:rsidRPr="00B21DC2">
        <w:rPr>
          <w:rFonts w:ascii="Tahoma" w:hAnsi="Tahoma" w:cs="Tahoma"/>
          <w:b/>
          <w:sz w:val="18"/>
          <w:szCs w:val="18"/>
        </w:rPr>
        <w:t>/PN/ZP/</w:t>
      </w:r>
      <w:r w:rsidR="006A2873" w:rsidRPr="00B21DC2">
        <w:rPr>
          <w:rFonts w:ascii="Tahoma" w:hAnsi="Tahoma" w:cs="Tahoma"/>
          <w:b/>
          <w:sz w:val="18"/>
          <w:szCs w:val="18"/>
        </w:rPr>
        <w:t>D</w:t>
      </w:r>
      <w:r w:rsidRPr="00B21DC2">
        <w:rPr>
          <w:rFonts w:ascii="Tahoma" w:hAnsi="Tahoma" w:cs="Tahoma"/>
          <w:b/>
          <w:sz w:val="18"/>
          <w:szCs w:val="18"/>
        </w:rPr>
        <w:t>/202</w:t>
      </w:r>
      <w:r w:rsidR="0017675F">
        <w:rPr>
          <w:rFonts w:ascii="Tahoma" w:hAnsi="Tahoma" w:cs="Tahoma"/>
          <w:b/>
          <w:sz w:val="18"/>
          <w:szCs w:val="18"/>
        </w:rPr>
        <w:t>4</w:t>
      </w:r>
      <w:r w:rsidRPr="00B21DC2">
        <w:rPr>
          <w:rFonts w:ascii="Tahoma" w:hAnsi="Tahoma" w:cs="Tahoma"/>
          <w:sz w:val="18"/>
          <w:szCs w:val="18"/>
        </w:rPr>
        <w:t>, działając w imieniu i na rzecz  firmy:</w:t>
      </w:r>
    </w:p>
    <w:p w14:paraId="623AF02E" w14:textId="77777777" w:rsidR="0072574F" w:rsidRPr="00B21DC2" w:rsidRDefault="0072574F" w:rsidP="0072574F">
      <w:pPr>
        <w:pStyle w:val="NormalnyWeb"/>
        <w:spacing w:before="0" w:beforeAutospacing="0" w:after="0" w:afterAutospacing="0"/>
        <w:rPr>
          <w:rFonts w:ascii="Tahoma" w:hAnsi="Tahoma" w:cs="Tahoma"/>
          <w:sz w:val="18"/>
          <w:szCs w:val="18"/>
        </w:rPr>
      </w:pPr>
    </w:p>
    <w:p w14:paraId="0A1CF346" w14:textId="77777777" w:rsidR="0072574F" w:rsidRPr="00B21DC2" w:rsidRDefault="0072574F" w:rsidP="0072574F">
      <w:pPr>
        <w:pStyle w:val="NormalnyWeb"/>
        <w:spacing w:before="0" w:beforeAutospacing="0" w:after="0" w:afterAutospacing="0"/>
        <w:jc w:val="center"/>
        <w:rPr>
          <w:rFonts w:ascii="Tahoma" w:hAnsi="Tahoma" w:cs="Tahoma"/>
          <w:b/>
          <w:sz w:val="18"/>
          <w:szCs w:val="18"/>
        </w:rPr>
      </w:pPr>
      <w:r w:rsidRPr="00B21DC2">
        <w:rPr>
          <w:rFonts w:ascii="Tahoma" w:hAnsi="Tahoma" w:cs="Tahoma"/>
          <w:b/>
          <w:sz w:val="18"/>
          <w:szCs w:val="18"/>
        </w:rPr>
        <w:t>…………………………………………………………………………….</w:t>
      </w:r>
    </w:p>
    <w:p w14:paraId="13AD80C0" w14:textId="77777777" w:rsidR="0072574F" w:rsidRPr="00B21DC2" w:rsidRDefault="0072574F" w:rsidP="0072574F">
      <w:pPr>
        <w:pStyle w:val="NormalnyWeb"/>
        <w:spacing w:before="0" w:beforeAutospacing="0" w:after="0" w:afterAutospacing="0"/>
        <w:jc w:val="center"/>
        <w:rPr>
          <w:rFonts w:ascii="Tahoma" w:hAnsi="Tahoma" w:cs="Tahoma"/>
          <w:i/>
          <w:sz w:val="16"/>
          <w:szCs w:val="18"/>
        </w:rPr>
      </w:pPr>
      <w:r w:rsidRPr="00B21DC2">
        <w:rPr>
          <w:rFonts w:ascii="Tahoma" w:hAnsi="Tahoma" w:cs="Tahoma"/>
          <w:i/>
          <w:sz w:val="18"/>
          <w:szCs w:val="18"/>
        </w:rPr>
        <w:t xml:space="preserve"> </w:t>
      </w:r>
      <w:r w:rsidRPr="00B21DC2">
        <w:rPr>
          <w:rFonts w:ascii="Tahoma" w:hAnsi="Tahoma" w:cs="Tahoma"/>
          <w:i/>
          <w:sz w:val="16"/>
          <w:szCs w:val="18"/>
        </w:rPr>
        <w:t>(nazwa i adres Wykonawcy)</w:t>
      </w:r>
    </w:p>
    <w:p w14:paraId="023101B2" w14:textId="77777777" w:rsidR="0072574F" w:rsidRPr="00B21DC2" w:rsidRDefault="0072574F" w:rsidP="0072574F">
      <w:pPr>
        <w:jc w:val="both"/>
        <w:rPr>
          <w:rFonts w:ascii="Tahoma" w:hAnsi="Tahoma" w:cs="Tahoma"/>
          <w:b/>
          <w:sz w:val="18"/>
          <w:szCs w:val="18"/>
        </w:rPr>
      </w:pPr>
    </w:p>
    <w:p w14:paraId="2D1AC921" w14:textId="77777777" w:rsidR="0072574F" w:rsidRPr="00B21DC2" w:rsidRDefault="0072574F" w:rsidP="0072574F">
      <w:pPr>
        <w:jc w:val="both"/>
        <w:rPr>
          <w:rFonts w:ascii="Tahoma" w:hAnsi="Tahoma" w:cs="Tahoma"/>
          <w:bCs/>
          <w:sz w:val="18"/>
          <w:szCs w:val="18"/>
        </w:rPr>
      </w:pPr>
      <w:r w:rsidRPr="00B21DC2">
        <w:rPr>
          <w:rFonts w:ascii="Tahoma" w:hAnsi="Tahoma" w:cs="Tahoma"/>
          <w:bCs/>
          <w:sz w:val="18"/>
          <w:szCs w:val="18"/>
        </w:rPr>
        <w:t xml:space="preserve">w związku ze złożeniem </w:t>
      </w:r>
      <w:r w:rsidRPr="00B21DC2">
        <w:rPr>
          <w:rFonts w:ascii="Tahoma" w:hAnsi="Tahoma" w:cs="Tahoma"/>
          <w:b/>
          <w:bCs/>
          <w:sz w:val="18"/>
          <w:szCs w:val="18"/>
        </w:rPr>
        <w:t>oferty wspólnej</w:t>
      </w:r>
      <w:r w:rsidRPr="00B21DC2">
        <w:rPr>
          <w:rFonts w:ascii="Tahoma" w:hAnsi="Tahoma" w:cs="Tahoma"/>
          <w:bCs/>
          <w:sz w:val="18"/>
          <w:szCs w:val="18"/>
        </w:rPr>
        <w:t xml:space="preserve"> </w:t>
      </w:r>
      <w:r w:rsidRPr="00B21DC2">
        <w:rPr>
          <w:rFonts w:ascii="Tahoma" w:hAnsi="Tahoma" w:cs="Tahoma"/>
          <w:b/>
          <w:bCs/>
          <w:sz w:val="18"/>
          <w:szCs w:val="18"/>
        </w:rPr>
        <w:t>oraz zaistnieniem okoliczności,</w:t>
      </w:r>
      <w:r w:rsidRPr="00B21DC2">
        <w:rPr>
          <w:rFonts w:ascii="Tahoma" w:hAnsi="Tahoma" w:cs="Tahoma"/>
          <w:bCs/>
          <w:sz w:val="18"/>
          <w:szCs w:val="18"/>
        </w:rPr>
        <w:t xml:space="preserve"> o których mowa w </w:t>
      </w:r>
      <w:r w:rsidRPr="00B21DC2">
        <w:rPr>
          <w:rFonts w:ascii="Tahoma" w:hAnsi="Tahoma" w:cs="Tahoma"/>
          <w:bCs/>
          <w:i/>
          <w:sz w:val="18"/>
          <w:szCs w:val="18"/>
        </w:rPr>
        <w:t xml:space="preserve">art. 117 </w:t>
      </w:r>
      <w:r w:rsidR="006A2873" w:rsidRPr="00B21DC2">
        <w:rPr>
          <w:rFonts w:ascii="Tahoma" w:hAnsi="Tahoma" w:cs="Tahoma"/>
          <w:bCs/>
          <w:i/>
          <w:sz w:val="18"/>
          <w:szCs w:val="18"/>
        </w:rPr>
        <w:t xml:space="preserve">ust. 2, </w:t>
      </w:r>
      <w:r w:rsidRPr="00B21DC2">
        <w:rPr>
          <w:rFonts w:ascii="Tahoma" w:hAnsi="Tahoma" w:cs="Tahoma"/>
          <w:bCs/>
          <w:i/>
          <w:sz w:val="18"/>
          <w:szCs w:val="18"/>
        </w:rPr>
        <w:t>ust. 3</w:t>
      </w:r>
      <w:r w:rsidR="00622A00" w:rsidRPr="00B21DC2">
        <w:rPr>
          <w:rFonts w:ascii="Tahoma" w:hAnsi="Tahoma" w:cs="Tahoma"/>
          <w:bCs/>
          <w:i/>
          <w:sz w:val="18"/>
          <w:szCs w:val="18"/>
        </w:rPr>
        <w:t xml:space="preserve"> *</w:t>
      </w:r>
      <w:r w:rsidRPr="00B21DC2">
        <w:rPr>
          <w:rFonts w:ascii="Tahoma" w:hAnsi="Tahoma" w:cs="Tahoma"/>
          <w:bCs/>
          <w:i/>
          <w:sz w:val="18"/>
          <w:szCs w:val="18"/>
        </w:rPr>
        <w:t xml:space="preserve"> ustawy PZP</w:t>
      </w:r>
      <w:r w:rsidRPr="00B21DC2">
        <w:rPr>
          <w:rFonts w:ascii="Tahoma" w:hAnsi="Tahoma" w:cs="Tahoma"/>
          <w:bCs/>
          <w:sz w:val="18"/>
          <w:szCs w:val="18"/>
        </w:rPr>
        <w:t xml:space="preserve">, </w:t>
      </w:r>
      <w:r w:rsidRPr="00B21DC2">
        <w:rPr>
          <w:rFonts w:ascii="Tahoma" w:hAnsi="Tahoma" w:cs="Tahoma"/>
          <w:b/>
          <w:bCs/>
          <w:sz w:val="18"/>
          <w:szCs w:val="18"/>
        </w:rPr>
        <w:t>oświadczam/oświadcz</w:t>
      </w:r>
      <w:r w:rsidR="00DA5AC8" w:rsidRPr="00B21DC2">
        <w:rPr>
          <w:rFonts w:ascii="Tahoma" w:hAnsi="Tahoma" w:cs="Tahoma"/>
          <w:b/>
          <w:bCs/>
          <w:sz w:val="18"/>
          <w:szCs w:val="18"/>
        </w:rPr>
        <w:t>a</w:t>
      </w:r>
      <w:r w:rsidRPr="00B21DC2">
        <w:rPr>
          <w:rFonts w:ascii="Tahoma" w:hAnsi="Tahoma" w:cs="Tahoma"/>
          <w:b/>
          <w:bCs/>
          <w:sz w:val="18"/>
          <w:szCs w:val="18"/>
        </w:rPr>
        <w:t>my*,</w:t>
      </w:r>
      <w:r w:rsidRPr="00B21DC2">
        <w:rPr>
          <w:rFonts w:ascii="Tahoma" w:hAnsi="Tahoma" w:cs="Tahoma"/>
          <w:bCs/>
          <w:sz w:val="18"/>
          <w:szCs w:val="18"/>
        </w:rPr>
        <w:t xml:space="preserve"> że niżej wymienione </w:t>
      </w:r>
      <w:r w:rsidR="006A2873" w:rsidRPr="00B21DC2">
        <w:rPr>
          <w:rFonts w:ascii="Tahoma" w:hAnsi="Tahoma" w:cs="Tahoma"/>
          <w:bCs/>
          <w:sz w:val="18"/>
          <w:szCs w:val="18"/>
        </w:rPr>
        <w:t>dostawy</w:t>
      </w:r>
      <w:r w:rsidR="00F750B8" w:rsidRPr="00B21DC2">
        <w:rPr>
          <w:rFonts w:ascii="Tahoma" w:hAnsi="Tahoma" w:cs="Tahoma"/>
          <w:bCs/>
          <w:sz w:val="18"/>
          <w:szCs w:val="18"/>
        </w:rPr>
        <w:t>/usługi</w:t>
      </w:r>
      <w:r w:rsidRPr="00B21DC2">
        <w:rPr>
          <w:rFonts w:ascii="Tahoma" w:hAnsi="Tahoma" w:cs="Tahoma"/>
          <w:bCs/>
          <w:sz w:val="18"/>
          <w:szCs w:val="18"/>
        </w:rPr>
        <w:t>:</w:t>
      </w:r>
    </w:p>
    <w:p w14:paraId="77A2CB0F" w14:textId="77777777" w:rsidR="0072574F" w:rsidRPr="00B21DC2" w:rsidRDefault="0072574F" w:rsidP="0072574F">
      <w:pPr>
        <w:jc w:val="both"/>
        <w:rPr>
          <w:rFonts w:ascii="Tahoma" w:hAnsi="Tahoma" w:cs="Tahoma"/>
          <w:sz w:val="18"/>
          <w:szCs w:val="18"/>
        </w:rPr>
      </w:pPr>
    </w:p>
    <w:p w14:paraId="3B54E7A6" w14:textId="77777777" w:rsidR="0072574F" w:rsidRPr="00B21DC2" w:rsidRDefault="0072574F" w:rsidP="0072574F">
      <w:pPr>
        <w:spacing w:line="480" w:lineRule="auto"/>
        <w:ind w:left="1004"/>
        <w:jc w:val="center"/>
        <w:rPr>
          <w:rFonts w:ascii="Tahoma" w:hAnsi="Tahoma" w:cs="Tahoma"/>
          <w:bCs/>
          <w:sz w:val="18"/>
          <w:szCs w:val="18"/>
        </w:rPr>
      </w:pPr>
      <w:r w:rsidRPr="00B21DC2">
        <w:rPr>
          <w:rFonts w:ascii="Tahoma" w:hAnsi="Tahoma" w:cs="Tahoma"/>
          <w:bCs/>
          <w:sz w:val="18"/>
          <w:szCs w:val="18"/>
        </w:rPr>
        <w:t>…………………………………………………………………………………</w:t>
      </w:r>
    </w:p>
    <w:p w14:paraId="4347A60B" w14:textId="77777777" w:rsidR="0072574F" w:rsidRPr="00B21DC2" w:rsidRDefault="0072574F" w:rsidP="0072574F">
      <w:pPr>
        <w:spacing w:line="480" w:lineRule="auto"/>
        <w:ind w:left="1004"/>
        <w:jc w:val="center"/>
        <w:rPr>
          <w:rFonts w:ascii="Tahoma" w:hAnsi="Tahoma" w:cs="Tahoma"/>
          <w:bCs/>
          <w:sz w:val="18"/>
          <w:szCs w:val="18"/>
        </w:rPr>
      </w:pPr>
      <w:r w:rsidRPr="00B21DC2">
        <w:rPr>
          <w:rFonts w:ascii="Tahoma" w:hAnsi="Tahoma" w:cs="Tahoma"/>
          <w:bCs/>
          <w:sz w:val="18"/>
          <w:szCs w:val="18"/>
        </w:rPr>
        <w:t>…………………………………………………………………………………</w:t>
      </w:r>
    </w:p>
    <w:p w14:paraId="2EB9CC90" w14:textId="77777777" w:rsidR="0072574F" w:rsidRPr="00B21DC2" w:rsidRDefault="0072574F" w:rsidP="0072574F">
      <w:pPr>
        <w:jc w:val="both"/>
        <w:rPr>
          <w:rFonts w:ascii="Tahoma" w:hAnsi="Tahoma" w:cs="Tahoma"/>
          <w:bCs/>
          <w:sz w:val="18"/>
          <w:szCs w:val="18"/>
        </w:rPr>
      </w:pPr>
    </w:p>
    <w:p w14:paraId="28E97E9D" w14:textId="77777777" w:rsidR="0072574F" w:rsidRPr="00B21DC2" w:rsidRDefault="0072574F" w:rsidP="0072574F">
      <w:pPr>
        <w:jc w:val="both"/>
        <w:rPr>
          <w:rFonts w:ascii="Tahoma" w:hAnsi="Tahoma" w:cs="Tahoma"/>
          <w:bCs/>
          <w:sz w:val="18"/>
          <w:szCs w:val="18"/>
        </w:rPr>
      </w:pPr>
      <w:r w:rsidRPr="00B21DC2">
        <w:rPr>
          <w:rFonts w:ascii="Tahoma" w:hAnsi="Tahoma" w:cs="Tahoma"/>
          <w:bCs/>
          <w:sz w:val="18"/>
          <w:szCs w:val="18"/>
        </w:rPr>
        <w:t>będą wykonane przez następującego Wykonawcę:</w:t>
      </w:r>
    </w:p>
    <w:p w14:paraId="20AB1FC2" w14:textId="77777777" w:rsidR="0072574F" w:rsidRPr="00B21DC2" w:rsidRDefault="0072574F" w:rsidP="0072574F">
      <w:pPr>
        <w:jc w:val="both"/>
        <w:rPr>
          <w:rFonts w:ascii="Tahoma" w:hAnsi="Tahoma" w:cs="Tahoma"/>
          <w:bCs/>
          <w:sz w:val="18"/>
          <w:szCs w:val="18"/>
        </w:rPr>
      </w:pPr>
    </w:p>
    <w:p w14:paraId="5FEE1D55" w14:textId="77777777" w:rsidR="0072574F" w:rsidRPr="00B21DC2" w:rsidRDefault="0072574F" w:rsidP="0072574F">
      <w:pPr>
        <w:spacing w:line="480" w:lineRule="auto"/>
        <w:ind w:left="1004"/>
        <w:jc w:val="center"/>
        <w:rPr>
          <w:rFonts w:ascii="Tahoma" w:hAnsi="Tahoma" w:cs="Tahoma"/>
          <w:bCs/>
          <w:sz w:val="18"/>
          <w:szCs w:val="18"/>
        </w:rPr>
      </w:pPr>
      <w:r w:rsidRPr="00B21DC2">
        <w:rPr>
          <w:rFonts w:ascii="Tahoma" w:hAnsi="Tahoma" w:cs="Tahoma"/>
          <w:bCs/>
          <w:sz w:val="18"/>
          <w:szCs w:val="18"/>
        </w:rPr>
        <w:t>…………………………………………………………………………………</w:t>
      </w:r>
    </w:p>
    <w:p w14:paraId="4CE82723" w14:textId="77777777" w:rsidR="0072574F" w:rsidRPr="00B21DC2" w:rsidRDefault="0072574F" w:rsidP="0072574F">
      <w:pPr>
        <w:spacing w:line="480" w:lineRule="auto"/>
        <w:ind w:left="1004"/>
        <w:jc w:val="center"/>
        <w:rPr>
          <w:rFonts w:ascii="Tahoma" w:hAnsi="Tahoma" w:cs="Tahoma"/>
          <w:bCs/>
          <w:sz w:val="18"/>
          <w:szCs w:val="18"/>
        </w:rPr>
      </w:pPr>
      <w:r w:rsidRPr="00B21DC2">
        <w:rPr>
          <w:rFonts w:ascii="Tahoma" w:hAnsi="Tahoma" w:cs="Tahoma"/>
          <w:bCs/>
          <w:sz w:val="18"/>
          <w:szCs w:val="18"/>
        </w:rPr>
        <w:t>…………………………………………………………………………………</w:t>
      </w:r>
    </w:p>
    <w:p w14:paraId="01323AB7" w14:textId="77777777" w:rsidR="0072574F" w:rsidRPr="00B21DC2" w:rsidRDefault="0072574F" w:rsidP="0072574F">
      <w:pPr>
        <w:ind w:left="1004"/>
        <w:jc w:val="center"/>
        <w:rPr>
          <w:rFonts w:ascii="Tahoma" w:hAnsi="Tahoma" w:cs="Tahoma"/>
          <w:bCs/>
          <w:i/>
          <w:sz w:val="16"/>
          <w:szCs w:val="18"/>
        </w:rPr>
      </w:pPr>
      <w:r w:rsidRPr="00B21DC2">
        <w:rPr>
          <w:rFonts w:ascii="Tahoma" w:hAnsi="Tahoma" w:cs="Tahoma"/>
          <w:bCs/>
          <w:i/>
          <w:sz w:val="16"/>
          <w:szCs w:val="18"/>
        </w:rPr>
        <w:t xml:space="preserve"> (należy podać nazwę wykonawcy wspólnie ubiegającego się o udzielenie zamówienia)</w:t>
      </w:r>
    </w:p>
    <w:p w14:paraId="7F033F84" w14:textId="77777777" w:rsidR="0072574F" w:rsidRPr="00B21DC2" w:rsidRDefault="0072574F" w:rsidP="0072574F">
      <w:pPr>
        <w:rPr>
          <w:rFonts w:ascii="Tahoma" w:hAnsi="Tahoma" w:cs="Tahoma"/>
          <w:bCs/>
          <w:iCs/>
          <w:sz w:val="18"/>
          <w:szCs w:val="18"/>
        </w:rPr>
      </w:pPr>
    </w:p>
    <w:p w14:paraId="3AA89E45" w14:textId="77777777" w:rsidR="0072574F" w:rsidRPr="00B21DC2" w:rsidRDefault="0072574F" w:rsidP="0072574F">
      <w:pPr>
        <w:rPr>
          <w:rFonts w:ascii="Tahoma" w:hAnsi="Tahoma" w:cs="Tahoma"/>
          <w:bCs/>
          <w:iCs/>
          <w:sz w:val="18"/>
          <w:szCs w:val="18"/>
        </w:rPr>
      </w:pPr>
    </w:p>
    <w:p w14:paraId="71CC910F" w14:textId="77777777" w:rsidR="0072574F" w:rsidRPr="00B21DC2" w:rsidRDefault="0072574F" w:rsidP="0072574F">
      <w:pPr>
        <w:rPr>
          <w:rFonts w:ascii="Tahoma" w:hAnsi="Tahoma" w:cs="Tahoma"/>
          <w:bCs/>
          <w:iCs/>
          <w:sz w:val="18"/>
          <w:szCs w:val="18"/>
        </w:rPr>
      </w:pPr>
    </w:p>
    <w:p w14:paraId="4FE5DE0A" w14:textId="77777777" w:rsidR="0072574F" w:rsidRPr="00B21DC2" w:rsidRDefault="0072574F" w:rsidP="0072574F">
      <w:pPr>
        <w:rPr>
          <w:rFonts w:ascii="Tahoma" w:hAnsi="Tahoma" w:cs="Tahoma"/>
          <w:bCs/>
          <w:iCs/>
          <w:sz w:val="18"/>
          <w:szCs w:val="18"/>
        </w:rPr>
      </w:pPr>
    </w:p>
    <w:p w14:paraId="40840D8F" w14:textId="77777777" w:rsidR="0072574F" w:rsidRPr="00B21DC2" w:rsidRDefault="0072574F" w:rsidP="0072574F">
      <w:pPr>
        <w:rPr>
          <w:rFonts w:ascii="Tahoma" w:hAnsi="Tahoma" w:cs="Tahoma"/>
          <w:sz w:val="18"/>
          <w:szCs w:val="18"/>
          <w:u w:val="single"/>
        </w:rPr>
      </w:pPr>
      <w:r w:rsidRPr="00B21DC2">
        <w:rPr>
          <w:rFonts w:ascii="Tahoma" w:hAnsi="Tahoma" w:cs="Tahoma"/>
          <w:kern w:val="1"/>
          <w:sz w:val="18"/>
          <w:szCs w:val="18"/>
        </w:rPr>
        <w:t>*niepotrzebne skreślić</w:t>
      </w:r>
    </w:p>
    <w:p w14:paraId="2508FE51" w14:textId="77777777" w:rsidR="0072574F" w:rsidRPr="00B21DC2" w:rsidRDefault="0072574F" w:rsidP="0072574F">
      <w:pPr>
        <w:rPr>
          <w:rFonts w:ascii="Tahoma" w:hAnsi="Tahoma" w:cs="Tahoma"/>
          <w:bCs/>
          <w:iCs/>
          <w:sz w:val="18"/>
          <w:szCs w:val="18"/>
        </w:rPr>
      </w:pPr>
    </w:p>
    <w:p w14:paraId="65113B52" w14:textId="77777777" w:rsidR="006A43F3" w:rsidRPr="00B21DC2" w:rsidRDefault="006A43F3" w:rsidP="00DC7860">
      <w:pPr>
        <w:spacing w:after="120"/>
        <w:rPr>
          <w:rFonts w:ascii="Tahoma" w:hAnsi="Tahoma" w:cs="Tahoma"/>
          <w:b/>
          <w:sz w:val="18"/>
          <w:szCs w:val="18"/>
        </w:rPr>
      </w:pPr>
    </w:p>
    <w:sectPr w:rsidR="006A43F3" w:rsidRPr="00B21DC2" w:rsidSect="00BC23BC">
      <w:headerReference w:type="default" r:id="rId36"/>
      <w:footerReference w:type="even" r:id="rId37"/>
      <w:footerReference w:type="default" r:id="rId38"/>
      <w:pgSz w:w="11906" w:h="16838"/>
      <w:pgMar w:top="851" w:right="851" w:bottom="567" w:left="851" w:header="568" w:footer="30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DA79B0D" w14:textId="77777777" w:rsidR="00AF0BD4" w:rsidRDefault="00AF0BD4">
      <w:r>
        <w:separator/>
      </w:r>
    </w:p>
  </w:endnote>
  <w:endnote w:type="continuationSeparator" w:id="0">
    <w:p w14:paraId="6B59A5EC" w14:textId="77777777" w:rsidR="00AF0BD4" w:rsidRDefault="00AF0B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ookman Old Style">
    <w:panose1 w:val="02050604050505020204"/>
    <w:charset w:val="EE"/>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Arial Narrow">
    <w:panose1 w:val="020B0606020202030204"/>
    <w:charset w:val="EE"/>
    <w:family w:val="swiss"/>
    <w:pitch w:val="variable"/>
    <w:sig w:usb0="00000287" w:usb1="00000800" w:usb2="00000000" w:usb3="00000000" w:csb0="0000009F" w:csb1="00000000"/>
  </w:font>
  <w:font w:name="Helvetica">
    <w:panose1 w:val="020B0604020202020204"/>
    <w:charset w:val="00"/>
    <w:family w:val="swiss"/>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font1161">
    <w:charset w:val="EE"/>
    <w:family w:val="auto"/>
    <w:pitch w:val="variable"/>
  </w:font>
  <w:font w:name="Garamond">
    <w:panose1 w:val="02020404030301010803"/>
    <w:charset w:val="EE"/>
    <w:family w:val="roman"/>
    <w:pitch w:val="variable"/>
    <w:sig w:usb0="00000287" w:usb1="00000000" w:usb2="00000000" w:usb3="00000000" w:csb0="0000009F" w:csb1="00000000"/>
  </w:font>
  <w:font w:name="Trebuchet MS">
    <w:panose1 w:val="020B0603020202020204"/>
    <w:charset w:val="EE"/>
    <w:family w:val="swiss"/>
    <w:pitch w:val="variable"/>
    <w:sig w:usb0="00000687" w:usb1="00000000" w:usb2="00000000" w:usb3="00000000" w:csb0="0000009F" w:csb1="00000000"/>
  </w:font>
  <w:font w:name="AmplitudeCE Book">
    <w:charset w:val="00"/>
    <w:family w:val="swiss"/>
    <w:pitch w:val="default"/>
  </w:font>
  <w:font w:name="AmplitudePl Book">
    <w:charset w:val="00"/>
    <w:family w:val="swiss"/>
    <w:pitch w:val="default"/>
  </w:font>
  <w:font w:name="Open Sans">
    <w:charset w:val="00"/>
    <w:family w:val="swiss"/>
    <w:pitch w:val="variable"/>
    <w:sig w:usb0="E00002EF" w:usb1="4000205B" w:usb2="00000028"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Bold">
    <w:altName w:val="MS Gothic"/>
    <w:panose1 w:val="00000000000000000000"/>
    <w:charset w:val="80"/>
    <w:family w:val="auto"/>
    <w:notTrueType/>
    <w:pitch w:val="default"/>
    <w:sig w:usb0="00000001" w:usb1="08070000" w:usb2="00000010" w:usb3="00000000" w:csb0="00020000" w:csb1="00000000"/>
  </w:font>
  <w:font w:name="ArialMT">
    <w:charset w:val="00"/>
    <w:family w:val="auto"/>
    <w:pitch w:val="default"/>
  </w:font>
  <w:font w:name="Batang">
    <w:altName w:val="바탕"/>
    <w:panose1 w:val="02030600000101010101"/>
    <w:charset w:val="81"/>
    <w:family w:val="roman"/>
    <w:pitch w:val="variable"/>
    <w:sig w:usb0="B00002AF" w:usb1="69D77CFB" w:usb2="00000030" w:usb3="00000000" w:csb0="0008009F"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2ADB9D" w14:textId="77777777" w:rsidR="0034614E" w:rsidRDefault="0034614E" w:rsidP="00123526">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17</w:t>
    </w:r>
    <w:r>
      <w:rPr>
        <w:rStyle w:val="Numerstrony"/>
      </w:rPr>
      <w:fldChar w:fldCharType="end"/>
    </w:r>
  </w:p>
  <w:p w14:paraId="0737CF36" w14:textId="77777777" w:rsidR="0034614E" w:rsidRDefault="0034614E">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0BF9CC" w14:textId="156E6264" w:rsidR="0034614E" w:rsidRPr="00822A5D" w:rsidRDefault="0034614E" w:rsidP="00123526">
    <w:pPr>
      <w:pStyle w:val="Stopka"/>
      <w:framePr w:wrap="around" w:vAnchor="text" w:hAnchor="margin" w:xAlign="right" w:y="1"/>
      <w:rPr>
        <w:rStyle w:val="Numerstrony"/>
        <w:rFonts w:ascii="Tahoma" w:hAnsi="Tahoma" w:cs="Tahoma"/>
        <w:sz w:val="16"/>
        <w:szCs w:val="16"/>
      </w:rPr>
    </w:pPr>
    <w:r w:rsidRPr="00822A5D">
      <w:rPr>
        <w:rStyle w:val="Numerstrony"/>
        <w:rFonts w:ascii="Tahoma" w:hAnsi="Tahoma" w:cs="Tahoma"/>
        <w:sz w:val="16"/>
        <w:szCs w:val="16"/>
      </w:rPr>
      <w:fldChar w:fldCharType="begin"/>
    </w:r>
    <w:r w:rsidRPr="00822A5D">
      <w:rPr>
        <w:rStyle w:val="Numerstrony"/>
        <w:rFonts w:ascii="Tahoma" w:hAnsi="Tahoma" w:cs="Tahoma"/>
        <w:sz w:val="16"/>
        <w:szCs w:val="16"/>
      </w:rPr>
      <w:instrText xml:space="preserve">PAGE  </w:instrText>
    </w:r>
    <w:r w:rsidRPr="00822A5D">
      <w:rPr>
        <w:rStyle w:val="Numerstrony"/>
        <w:rFonts w:ascii="Tahoma" w:hAnsi="Tahoma" w:cs="Tahoma"/>
        <w:sz w:val="16"/>
        <w:szCs w:val="16"/>
      </w:rPr>
      <w:fldChar w:fldCharType="separate"/>
    </w:r>
    <w:r w:rsidR="00960920">
      <w:rPr>
        <w:rStyle w:val="Numerstrony"/>
        <w:rFonts w:ascii="Tahoma" w:hAnsi="Tahoma" w:cs="Tahoma"/>
        <w:noProof/>
        <w:sz w:val="16"/>
        <w:szCs w:val="16"/>
      </w:rPr>
      <w:t>42</w:t>
    </w:r>
    <w:r w:rsidRPr="00822A5D">
      <w:rPr>
        <w:rStyle w:val="Numerstrony"/>
        <w:rFonts w:ascii="Tahoma" w:hAnsi="Tahoma" w:cs="Tahoma"/>
        <w:sz w:val="16"/>
        <w:szCs w:val="16"/>
      </w:rPr>
      <w:fldChar w:fldCharType="end"/>
    </w:r>
  </w:p>
  <w:p w14:paraId="477ADDC2" w14:textId="77777777" w:rsidR="0034614E" w:rsidRDefault="0034614E">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7197FDA" w14:textId="77777777" w:rsidR="00AF0BD4" w:rsidRDefault="00AF0BD4">
      <w:r>
        <w:separator/>
      </w:r>
    </w:p>
  </w:footnote>
  <w:footnote w:type="continuationSeparator" w:id="0">
    <w:p w14:paraId="58BA725A" w14:textId="77777777" w:rsidR="00AF0BD4" w:rsidRDefault="00AF0BD4">
      <w:r>
        <w:continuationSeparator/>
      </w:r>
    </w:p>
  </w:footnote>
  <w:footnote w:id="1">
    <w:p w14:paraId="373F6760" w14:textId="77777777" w:rsidR="0034614E" w:rsidRPr="00116474" w:rsidRDefault="0034614E" w:rsidP="000E3A43">
      <w:pPr>
        <w:rPr>
          <w:rFonts w:ascii="Tahoma" w:hAnsi="Tahoma" w:cs="Tahoma"/>
          <w:sz w:val="14"/>
          <w:szCs w:val="14"/>
        </w:rPr>
      </w:pPr>
      <w:r w:rsidRPr="00116474">
        <w:rPr>
          <w:rFonts w:ascii="Tahoma" w:hAnsi="Tahoma" w:cs="Tahoma"/>
          <w:sz w:val="14"/>
          <w:szCs w:val="14"/>
          <w:vertAlign w:val="superscript"/>
        </w:rPr>
        <w:footnoteRef/>
      </w:r>
      <w:r w:rsidRPr="00116474">
        <w:rPr>
          <w:rFonts w:ascii="Tahoma" w:hAnsi="Tahoma" w:cs="Tahoma"/>
          <w:sz w:val="14"/>
          <w:szCs w:val="14"/>
        </w:rPr>
        <w:t xml:space="preserve"> Zgodnie z ROZPORZĄDZENIEM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p>
  </w:footnote>
  <w:footnote w:id="2">
    <w:p w14:paraId="166D9642" w14:textId="77777777" w:rsidR="0034614E" w:rsidRPr="008A0E80" w:rsidRDefault="0034614E" w:rsidP="00DA1C5C">
      <w:pPr>
        <w:pStyle w:val="Tekstprzypisudolnego"/>
        <w:rPr>
          <w:rFonts w:ascii="Tahoma" w:hAnsi="Tahoma" w:cs="Tahoma"/>
          <w:sz w:val="14"/>
          <w:szCs w:val="14"/>
        </w:rPr>
      </w:pPr>
      <w:r w:rsidRPr="008A0E80">
        <w:rPr>
          <w:rStyle w:val="Odwoanieprzypisudolnego"/>
          <w:rFonts w:ascii="Tahoma" w:hAnsi="Tahoma" w:cs="Tahoma"/>
          <w:sz w:val="14"/>
          <w:szCs w:val="14"/>
        </w:rPr>
        <w:footnoteRef/>
      </w:r>
      <w:r w:rsidRPr="008A0E80">
        <w:rPr>
          <w:rFonts w:ascii="Tahoma" w:hAnsi="Tahoma" w:cs="Tahoma"/>
          <w:sz w:val="14"/>
          <w:szCs w:val="14"/>
        </w:rPr>
        <w:t xml:space="preserve"> (</w:t>
      </w:r>
      <w:r w:rsidRPr="008A0E80">
        <w:rPr>
          <w:rStyle w:val="DeltaViewInsertion"/>
          <w:rFonts w:ascii="Tahoma" w:hAnsi="Tahoma" w:cs="Tahoma"/>
          <w:sz w:val="14"/>
          <w:szCs w:val="14"/>
        </w:rPr>
        <w:t>Mikroprzedsiębiorstwo: przedsiębiorstwo, które zatrudnia mniej niż 10 osób i którego roczny obrót lub roczna suma bilansowa nie przekracza 2</w:t>
      </w:r>
      <w:r>
        <w:rPr>
          <w:rStyle w:val="DeltaViewInsertion"/>
          <w:rFonts w:ascii="Tahoma" w:hAnsi="Tahoma" w:cs="Tahoma"/>
          <w:i w:val="0"/>
          <w:sz w:val="14"/>
          <w:szCs w:val="14"/>
        </w:rPr>
        <w:t> </w:t>
      </w:r>
      <w:r w:rsidRPr="008A0E80">
        <w:rPr>
          <w:rStyle w:val="DeltaViewInsertion"/>
          <w:rFonts w:ascii="Tahoma" w:hAnsi="Tahoma" w:cs="Tahoma"/>
          <w:sz w:val="14"/>
          <w:szCs w:val="14"/>
        </w:rPr>
        <w:t>milionów EUR)</w:t>
      </w:r>
    </w:p>
  </w:footnote>
  <w:footnote w:id="3">
    <w:p w14:paraId="052A274A" w14:textId="77777777" w:rsidR="0034614E" w:rsidRPr="008A0E80" w:rsidRDefault="0034614E" w:rsidP="00DA1C5C">
      <w:pPr>
        <w:pStyle w:val="Tekstprzypisudolnego"/>
        <w:rPr>
          <w:rFonts w:ascii="Tahoma" w:hAnsi="Tahoma" w:cs="Tahoma"/>
          <w:sz w:val="14"/>
          <w:szCs w:val="14"/>
        </w:rPr>
      </w:pPr>
      <w:r w:rsidRPr="008A0E80">
        <w:rPr>
          <w:rStyle w:val="Odwoanieprzypisudolnego"/>
          <w:rFonts w:ascii="Tahoma" w:hAnsi="Tahoma" w:cs="Tahoma"/>
          <w:sz w:val="14"/>
          <w:szCs w:val="14"/>
        </w:rPr>
        <w:footnoteRef/>
      </w:r>
      <w:r w:rsidRPr="008A0E80">
        <w:rPr>
          <w:rFonts w:ascii="Tahoma" w:hAnsi="Tahoma" w:cs="Tahoma"/>
          <w:sz w:val="14"/>
          <w:szCs w:val="14"/>
        </w:rPr>
        <w:t xml:space="preserve"> (</w:t>
      </w:r>
      <w:r w:rsidRPr="008A0E80">
        <w:rPr>
          <w:rStyle w:val="DeltaViewInsertion"/>
          <w:rFonts w:ascii="Tahoma" w:hAnsi="Tahoma" w:cs="Tahoma"/>
          <w:sz w:val="14"/>
          <w:szCs w:val="14"/>
        </w:rPr>
        <w:t xml:space="preserve">Małe przedsiębiorstwo: przedsiębiorstwo, które zatrudnia mniej niż 50 osób i którego roczny obrót lub roczna suma bilansowa </w:t>
      </w:r>
      <w:r w:rsidRPr="003A14E2">
        <w:rPr>
          <w:rStyle w:val="DeltaViewInsertion"/>
          <w:rFonts w:ascii="Tahoma" w:hAnsi="Tahoma" w:cs="Tahoma"/>
          <w:i w:val="0"/>
          <w:sz w:val="14"/>
          <w:szCs w:val="14"/>
        </w:rPr>
        <w:t>nie przekracza 10</w:t>
      </w:r>
      <w:r>
        <w:rPr>
          <w:rStyle w:val="DeltaViewInsertion"/>
          <w:rFonts w:ascii="Tahoma" w:hAnsi="Tahoma" w:cs="Tahoma"/>
          <w:i w:val="0"/>
          <w:sz w:val="14"/>
          <w:szCs w:val="14"/>
        </w:rPr>
        <w:t> </w:t>
      </w:r>
      <w:r w:rsidRPr="008A0E80">
        <w:rPr>
          <w:rStyle w:val="DeltaViewInsertion"/>
          <w:rFonts w:ascii="Tahoma" w:hAnsi="Tahoma" w:cs="Tahoma"/>
          <w:sz w:val="14"/>
          <w:szCs w:val="14"/>
        </w:rPr>
        <w:t>milionów EUR)</w:t>
      </w:r>
    </w:p>
  </w:footnote>
  <w:footnote w:id="4">
    <w:p w14:paraId="3D31F609" w14:textId="77777777" w:rsidR="0034614E" w:rsidRPr="008A0E80" w:rsidRDefault="0034614E" w:rsidP="00DA1C5C">
      <w:pPr>
        <w:pStyle w:val="Tekstprzypisudolnego"/>
        <w:rPr>
          <w:rFonts w:ascii="Tahoma" w:hAnsi="Tahoma" w:cs="Tahoma"/>
          <w:sz w:val="14"/>
          <w:szCs w:val="14"/>
        </w:rPr>
      </w:pPr>
      <w:r w:rsidRPr="008A0E80">
        <w:rPr>
          <w:rStyle w:val="Odwoanieprzypisudolnego"/>
          <w:rFonts w:ascii="Tahoma" w:hAnsi="Tahoma" w:cs="Tahoma"/>
          <w:sz w:val="14"/>
          <w:szCs w:val="14"/>
        </w:rPr>
        <w:footnoteRef/>
      </w:r>
      <w:r w:rsidRPr="008A0E80">
        <w:rPr>
          <w:rFonts w:ascii="Tahoma" w:hAnsi="Tahoma" w:cs="Tahoma"/>
          <w:sz w:val="14"/>
          <w:szCs w:val="14"/>
        </w:rPr>
        <w:t xml:space="preserve"> </w:t>
      </w:r>
      <w:r w:rsidRPr="008A0E80">
        <w:rPr>
          <w:rStyle w:val="DeltaViewInsertion"/>
          <w:rFonts w:ascii="Tahoma" w:hAnsi="Tahoma" w:cs="Tahoma"/>
          <w:sz w:val="14"/>
          <w:szCs w:val="14"/>
        </w:rPr>
        <w:t>Średnie przedsiębiorstwa: przedsiębiorstwa, które nie są mikroprzedsiębiorstwami ani małymi przedsiębiorstwami</w:t>
      </w:r>
      <w:r w:rsidRPr="008A0E80">
        <w:rPr>
          <w:rFonts w:ascii="Tahoma" w:hAnsi="Tahoma" w:cs="Tahoma"/>
          <w:sz w:val="14"/>
          <w:szCs w:val="14"/>
        </w:rPr>
        <w:t xml:space="preserve"> i które </w:t>
      </w:r>
      <w:r w:rsidRPr="008A0E80">
        <w:rPr>
          <w:rFonts w:ascii="Tahoma" w:hAnsi="Tahoma" w:cs="Tahoma"/>
          <w:b/>
          <w:sz w:val="14"/>
          <w:szCs w:val="14"/>
        </w:rPr>
        <w:t>zatrudniają mniej niż 250 osób</w:t>
      </w:r>
      <w:r w:rsidRPr="008A0E80">
        <w:rPr>
          <w:rFonts w:ascii="Tahoma" w:hAnsi="Tahoma" w:cs="Tahoma"/>
          <w:sz w:val="14"/>
          <w:szCs w:val="14"/>
        </w:rPr>
        <w:t xml:space="preserve"> i których </w:t>
      </w:r>
      <w:r w:rsidRPr="008A0E80">
        <w:rPr>
          <w:rFonts w:ascii="Tahoma" w:hAnsi="Tahoma" w:cs="Tahoma"/>
          <w:b/>
          <w:sz w:val="14"/>
          <w:szCs w:val="14"/>
        </w:rPr>
        <w:t>roczny obrót nie przekracza 50 milionów EUR</w:t>
      </w:r>
      <w:r w:rsidRPr="008A0E80">
        <w:rPr>
          <w:rFonts w:ascii="Tahoma" w:hAnsi="Tahoma" w:cs="Tahoma"/>
          <w:sz w:val="14"/>
          <w:szCs w:val="14"/>
        </w:rPr>
        <w:t xml:space="preserve"> </w:t>
      </w:r>
      <w:r w:rsidRPr="008A0E80">
        <w:rPr>
          <w:rFonts w:ascii="Tahoma" w:hAnsi="Tahoma" w:cs="Tahoma"/>
          <w:b/>
          <w:i/>
          <w:sz w:val="14"/>
          <w:szCs w:val="14"/>
        </w:rPr>
        <w:t>lub</w:t>
      </w:r>
      <w:r w:rsidRPr="008A0E80">
        <w:rPr>
          <w:rFonts w:ascii="Tahoma" w:hAnsi="Tahoma" w:cs="Tahoma"/>
          <w:sz w:val="14"/>
          <w:szCs w:val="14"/>
        </w:rPr>
        <w:t xml:space="preserve"> </w:t>
      </w:r>
      <w:r w:rsidRPr="008A0E80">
        <w:rPr>
          <w:rFonts w:ascii="Tahoma" w:hAnsi="Tahoma" w:cs="Tahoma"/>
          <w:b/>
          <w:sz w:val="14"/>
          <w:szCs w:val="14"/>
        </w:rPr>
        <w:t>roczna suma bilansowa nie przekracza 43 milionów EUR</w:t>
      </w:r>
    </w:p>
  </w:footnote>
  <w:footnote w:id="5">
    <w:p w14:paraId="40B87AEE" w14:textId="77777777" w:rsidR="0034614E" w:rsidRPr="00B929A1" w:rsidRDefault="0034614E" w:rsidP="00A21DCB">
      <w:pPr>
        <w:pStyle w:val="Tekstprzypisudolnego"/>
        <w:jc w:val="both"/>
        <w:rPr>
          <w:rFonts w:ascii="Arial" w:hAnsi="Arial" w:cs="Arial"/>
          <w:sz w:val="16"/>
          <w:szCs w:val="16"/>
        </w:rPr>
      </w:pPr>
      <w:r w:rsidRPr="004E3F67">
        <w:rPr>
          <w:rStyle w:val="Odwoanieprzypisudolnego"/>
          <w:rFonts w:ascii="Arial" w:hAnsi="Arial" w:cs="Arial"/>
          <w:sz w:val="16"/>
          <w:szCs w:val="16"/>
        </w:rPr>
        <w:footnoteRef/>
      </w:r>
      <w:r w:rsidRPr="004E3F67">
        <w:rPr>
          <w:rFonts w:ascii="Arial" w:hAnsi="Arial" w:cs="Arial"/>
          <w:sz w:val="16"/>
          <w:szCs w:val="16"/>
        </w:rPr>
        <w:t xml:space="preserve"> Z</w:t>
      </w:r>
      <w:r>
        <w:rPr>
          <w:rFonts w:ascii="Arial" w:hAnsi="Arial" w:cs="Arial"/>
          <w:sz w:val="16"/>
          <w:szCs w:val="16"/>
        </w:rPr>
        <w:t>godnie z treścią art. 5k ust. 1 rozporządzenia 833/2014 w brzmieniu nadanym rozporządzeniem 2022/576 z</w:t>
      </w:r>
      <w:r w:rsidRPr="00B929A1">
        <w:rPr>
          <w:rFonts w:ascii="Arial" w:hAnsi="Arial" w:cs="Arial"/>
          <w:sz w:val="16"/>
          <w:szCs w:val="16"/>
        </w:rPr>
        <w:t>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0050D721" w14:textId="77777777" w:rsidR="0034614E" w:rsidRDefault="0034614E" w:rsidP="00F95A0A">
      <w:pPr>
        <w:pStyle w:val="Tekstprzypisudolnego"/>
        <w:numPr>
          <w:ilvl w:val="0"/>
          <w:numId w:val="75"/>
        </w:numPr>
        <w:rPr>
          <w:rFonts w:ascii="Arial" w:hAnsi="Arial" w:cs="Arial"/>
          <w:sz w:val="16"/>
          <w:szCs w:val="16"/>
        </w:rPr>
      </w:pPr>
      <w:r w:rsidRPr="00B929A1">
        <w:rPr>
          <w:rFonts w:ascii="Arial" w:hAnsi="Arial" w:cs="Arial"/>
          <w:sz w:val="16"/>
          <w:szCs w:val="16"/>
        </w:rPr>
        <w:t>obywateli rosyjskich lub osób fizycznych lub prawnych, podmiotów lub organów z siedzibą w Rosji;</w:t>
      </w:r>
    </w:p>
    <w:p w14:paraId="3859B839" w14:textId="77777777" w:rsidR="0034614E" w:rsidRDefault="0034614E" w:rsidP="00F95A0A">
      <w:pPr>
        <w:pStyle w:val="Tekstprzypisudolnego"/>
        <w:numPr>
          <w:ilvl w:val="0"/>
          <w:numId w:val="75"/>
        </w:numPr>
        <w:rPr>
          <w:rFonts w:ascii="Arial" w:hAnsi="Arial" w:cs="Arial"/>
          <w:sz w:val="16"/>
          <w:szCs w:val="16"/>
        </w:rPr>
      </w:pPr>
      <w:bookmarkStart w:id="7" w:name="_Hlk102557314"/>
      <w:r w:rsidRPr="00B929A1">
        <w:rPr>
          <w:rFonts w:ascii="Arial" w:hAnsi="Arial" w:cs="Arial"/>
          <w:sz w:val="16"/>
          <w:szCs w:val="16"/>
        </w:rPr>
        <w:t>osób prawnych, podmiotów lub organów, do których prawa własności bezpośrednio lub pośrednio w ponad 50 % należą do podmiotu, o którym mowa w lit. a) niniejszego ustępu; lub</w:t>
      </w:r>
      <w:bookmarkEnd w:id="7"/>
    </w:p>
    <w:p w14:paraId="64FD3521" w14:textId="77777777" w:rsidR="0034614E" w:rsidRPr="00B929A1" w:rsidRDefault="0034614E" w:rsidP="00F95A0A">
      <w:pPr>
        <w:pStyle w:val="Tekstprzypisudolnego"/>
        <w:numPr>
          <w:ilvl w:val="0"/>
          <w:numId w:val="75"/>
        </w:numPr>
        <w:rPr>
          <w:rFonts w:ascii="Arial" w:hAnsi="Arial" w:cs="Arial"/>
          <w:sz w:val="16"/>
          <w:szCs w:val="16"/>
        </w:rPr>
      </w:pPr>
      <w:r w:rsidRPr="00B929A1">
        <w:rPr>
          <w:rFonts w:ascii="Arial" w:hAnsi="Arial" w:cs="Arial"/>
          <w:sz w:val="16"/>
          <w:szCs w:val="16"/>
        </w:rPr>
        <w:t>osób fizycznych lub prawnych, podmiotów lub organów działających w imieniu lub pod kierunkiem podmiotu, o którym mowa w lit. a) lub b) niniejszego ustępu,</w:t>
      </w:r>
    </w:p>
    <w:p w14:paraId="60EC13B8" w14:textId="77777777" w:rsidR="0034614E" w:rsidRPr="004E3F67" w:rsidRDefault="0034614E" w:rsidP="00A21DCB">
      <w:pPr>
        <w:pStyle w:val="Tekstprzypisudolnego"/>
        <w:jc w:val="both"/>
        <w:rPr>
          <w:rFonts w:ascii="Arial" w:hAnsi="Arial" w:cs="Arial"/>
          <w:sz w:val="16"/>
          <w:szCs w:val="16"/>
        </w:rPr>
      </w:pPr>
      <w:r w:rsidRPr="00B929A1">
        <w:rPr>
          <w:rFonts w:ascii="Arial" w:hAnsi="Arial" w:cs="Arial"/>
          <w:sz w:val="16"/>
          <w:szCs w:val="16"/>
        </w:rPr>
        <w:t>w tym podwykonawców, dostawców lub podmiotów, na których zdolności polega się w rozumieniu dyrektyw w sprawie zamówień publicznych, w przypadku gdy przypada na nich ponad 10 % wartości zamówienia.</w:t>
      </w:r>
    </w:p>
  </w:footnote>
  <w:footnote w:id="6">
    <w:p w14:paraId="5BBD66CA" w14:textId="77777777" w:rsidR="0034614E" w:rsidRPr="00A82964" w:rsidRDefault="0034614E" w:rsidP="00A21DCB">
      <w:pPr>
        <w:jc w:val="both"/>
        <w:rPr>
          <w:rFonts w:ascii="Arial" w:hAnsi="Arial" w:cs="Arial"/>
          <w:color w:val="222222"/>
          <w:sz w:val="16"/>
          <w:szCs w:val="16"/>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A82964">
        <w:rPr>
          <w:rFonts w:ascii="Arial" w:hAnsi="Arial" w:cs="Arial"/>
          <w:color w:val="222222"/>
          <w:sz w:val="16"/>
          <w:szCs w:val="16"/>
        </w:rPr>
        <w:t xml:space="preserve">Zgodnie z treścią art. 7 ust. 1 ustawy z dnia 13 kwietnia 2022 r. </w:t>
      </w:r>
      <w:r w:rsidRPr="00A82964">
        <w:rPr>
          <w:rFonts w:ascii="Arial" w:hAnsi="Arial" w:cs="Arial"/>
          <w:i/>
          <w:iCs/>
          <w:color w:val="222222"/>
          <w:sz w:val="16"/>
          <w:szCs w:val="16"/>
        </w:rPr>
        <w:t xml:space="preserve">o szczególnych rozwiązaniach w zakresie przeciwdziałania wspieraniu agresji na Ukrainę oraz służących ochronie bezpieczeństwa narodowego,  </w:t>
      </w:r>
      <w:r w:rsidRPr="00A82964">
        <w:rPr>
          <w:rFonts w:ascii="Arial" w:hAnsi="Arial" w:cs="Arial"/>
          <w:color w:val="222222"/>
          <w:sz w:val="16"/>
          <w:szCs w:val="16"/>
        </w:rPr>
        <w:t xml:space="preserve">z postępowania o udzielenie zamówienia publicznego lub konkursu prowadzonego na podstawie ustawy </w:t>
      </w:r>
      <w:proofErr w:type="spellStart"/>
      <w:r w:rsidRPr="00A82964">
        <w:rPr>
          <w:rFonts w:ascii="Arial" w:hAnsi="Arial" w:cs="Arial"/>
          <w:color w:val="222222"/>
          <w:sz w:val="16"/>
          <w:szCs w:val="16"/>
        </w:rPr>
        <w:t>Pzp</w:t>
      </w:r>
      <w:proofErr w:type="spellEnd"/>
      <w:r w:rsidRPr="00A82964">
        <w:rPr>
          <w:rFonts w:ascii="Arial" w:hAnsi="Arial" w:cs="Arial"/>
          <w:color w:val="222222"/>
          <w:sz w:val="16"/>
          <w:szCs w:val="16"/>
        </w:rPr>
        <w:t xml:space="preserve"> wyklucza się:</w:t>
      </w:r>
    </w:p>
    <w:p w14:paraId="0C1D3145" w14:textId="77777777" w:rsidR="0034614E" w:rsidRPr="00A82964" w:rsidRDefault="0034614E" w:rsidP="00A21DCB">
      <w:pPr>
        <w:jc w:val="both"/>
        <w:rPr>
          <w:rFonts w:ascii="Arial" w:hAnsi="Arial" w:cs="Arial"/>
          <w:color w:val="222222"/>
          <w:sz w:val="16"/>
          <w:szCs w:val="16"/>
        </w:rPr>
      </w:pPr>
      <w:r w:rsidRPr="00A82964">
        <w:rPr>
          <w:rFonts w:ascii="Arial" w:hAnsi="Arial" w:cs="Arial"/>
          <w:color w:val="222222"/>
          <w:sz w:val="16"/>
          <w:szCs w:val="16"/>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56F7EE65" w14:textId="77777777" w:rsidR="0034614E" w:rsidRPr="00A82964" w:rsidRDefault="0034614E" w:rsidP="00A21DCB">
      <w:pPr>
        <w:jc w:val="both"/>
        <w:rPr>
          <w:rFonts w:ascii="Arial" w:hAnsi="Arial" w:cs="Arial"/>
          <w:color w:val="222222"/>
          <w:sz w:val="16"/>
          <w:szCs w:val="16"/>
        </w:rPr>
      </w:pPr>
      <w:r w:rsidRPr="00A82964">
        <w:rPr>
          <w:rFonts w:ascii="Arial" w:hAnsi="Arial" w:cs="Arial"/>
          <w:color w:val="222222"/>
          <w:sz w:val="16"/>
          <w:szCs w:val="16"/>
        </w:rPr>
        <w:t>2) 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008179BA" w14:textId="77777777" w:rsidR="0034614E" w:rsidRPr="00896587" w:rsidRDefault="0034614E" w:rsidP="00A21DCB">
      <w:pPr>
        <w:jc w:val="both"/>
        <w:rPr>
          <w:rFonts w:ascii="Arial" w:hAnsi="Arial" w:cs="Arial"/>
          <w:sz w:val="16"/>
          <w:szCs w:val="16"/>
        </w:rPr>
      </w:pPr>
      <w:r w:rsidRPr="00A82964">
        <w:rPr>
          <w:rFonts w:ascii="Arial" w:hAnsi="Arial" w:cs="Arial"/>
          <w:color w:val="222222"/>
          <w:sz w:val="16"/>
          <w:szCs w:val="16"/>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 w:id="7">
    <w:p w14:paraId="022790AB" w14:textId="77777777" w:rsidR="0034614E" w:rsidRPr="00B929A1" w:rsidRDefault="0034614E" w:rsidP="00A21DCB">
      <w:pPr>
        <w:pStyle w:val="Tekstprzypisudolnego"/>
        <w:jc w:val="both"/>
        <w:rPr>
          <w:rFonts w:ascii="Arial" w:hAnsi="Arial" w:cs="Arial"/>
          <w:sz w:val="16"/>
          <w:szCs w:val="16"/>
        </w:rPr>
      </w:pPr>
      <w:r w:rsidRPr="004E3F67">
        <w:rPr>
          <w:rStyle w:val="Odwoanieprzypisudolnego"/>
          <w:rFonts w:ascii="Arial" w:hAnsi="Arial" w:cs="Arial"/>
          <w:sz w:val="16"/>
          <w:szCs w:val="16"/>
        </w:rPr>
        <w:footnoteRef/>
      </w:r>
      <w:r w:rsidRPr="004E3F67">
        <w:rPr>
          <w:rFonts w:ascii="Arial" w:hAnsi="Arial" w:cs="Arial"/>
          <w:sz w:val="16"/>
          <w:szCs w:val="16"/>
        </w:rPr>
        <w:t xml:space="preserve"> Z</w:t>
      </w:r>
      <w:r>
        <w:rPr>
          <w:rFonts w:ascii="Arial" w:hAnsi="Arial" w:cs="Arial"/>
          <w:sz w:val="16"/>
          <w:szCs w:val="16"/>
        </w:rPr>
        <w:t>godnie z treścią art. 5k ust. 1 rozporządzenia 833/2014 w brzmieniu nadanym rozporządzeniem 2022/576 z</w:t>
      </w:r>
      <w:r w:rsidRPr="00B929A1">
        <w:rPr>
          <w:rFonts w:ascii="Arial" w:hAnsi="Arial" w:cs="Arial"/>
          <w:sz w:val="16"/>
          <w:szCs w:val="16"/>
        </w:rPr>
        <w:t>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42E59729" w14:textId="77777777" w:rsidR="0034614E" w:rsidRDefault="0034614E" w:rsidP="00F95A0A">
      <w:pPr>
        <w:pStyle w:val="Tekstprzypisudolnego"/>
        <w:numPr>
          <w:ilvl w:val="0"/>
          <w:numId w:val="75"/>
        </w:numPr>
        <w:rPr>
          <w:rFonts w:ascii="Arial" w:hAnsi="Arial" w:cs="Arial"/>
          <w:sz w:val="16"/>
          <w:szCs w:val="16"/>
        </w:rPr>
      </w:pPr>
      <w:r w:rsidRPr="00B929A1">
        <w:rPr>
          <w:rFonts w:ascii="Arial" w:hAnsi="Arial" w:cs="Arial"/>
          <w:sz w:val="16"/>
          <w:szCs w:val="16"/>
        </w:rPr>
        <w:t>obywateli rosyjskich lub osób fizycznych lub prawnych, podmiotów lub organów z siedzibą w Rosji;</w:t>
      </w:r>
    </w:p>
    <w:p w14:paraId="7CE4D738" w14:textId="77777777" w:rsidR="0034614E" w:rsidRDefault="0034614E" w:rsidP="00F95A0A">
      <w:pPr>
        <w:pStyle w:val="Tekstprzypisudolnego"/>
        <w:numPr>
          <w:ilvl w:val="0"/>
          <w:numId w:val="75"/>
        </w:numPr>
        <w:rPr>
          <w:rFonts w:ascii="Arial" w:hAnsi="Arial" w:cs="Arial"/>
          <w:sz w:val="16"/>
          <w:szCs w:val="16"/>
        </w:rPr>
      </w:pPr>
      <w:r w:rsidRPr="00B929A1">
        <w:rPr>
          <w:rFonts w:ascii="Arial" w:hAnsi="Arial" w:cs="Arial"/>
          <w:sz w:val="16"/>
          <w:szCs w:val="16"/>
        </w:rPr>
        <w:t>osób prawnych, podmiotów lub organów, do których prawa własności bezpośrednio lub pośrednio w ponad 50 % należą do podmiotu, o którym mowa w lit. a) niniejszego ustępu; lub</w:t>
      </w:r>
    </w:p>
    <w:p w14:paraId="72217055" w14:textId="77777777" w:rsidR="0034614E" w:rsidRPr="00B929A1" w:rsidRDefault="0034614E" w:rsidP="00F95A0A">
      <w:pPr>
        <w:pStyle w:val="Tekstprzypisudolnego"/>
        <w:numPr>
          <w:ilvl w:val="0"/>
          <w:numId w:val="75"/>
        </w:numPr>
        <w:rPr>
          <w:rFonts w:ascii="Arial" w:hAnsi="Arial" w:cs="Arial"/>
          <w:sz w:val="16"/>
          <w:szCs w:val="16"/>
        </w:rPr>
      </w:pPr>
      <w:r w:rsidRPr="00B929A1">
        <w:rPr>
          <w:rFonts w:ascii="Arial" w:hAnsi="Arial" w:cs="Arial"/>
          <w:sz w:val="16"/>
          <w:szCs w:val="16"/>
        </w:rPr>
        <w:t>osób fizycznych lub prawnych, podmiotów lub organów działających w imieniu lub pod kierunkiem podmiotu, o którym mowa w lit. a) lub b) niniejszego ustępu,</w:t>
      </w:r>
    </w:p>
    <w:p w14:paraId="07DF69CA" w14:textId="77777777" w:rsidR="0034614E" w:rsidRPr="004E3F67" w:rsidRDefault="0034614E" w:rsidP="00A21DCB">
      <w:pPr>
        <w:pStyle w:val="Tekstprzypisudolnego"/>
        <w:jc w:val="both"/>
        <w:rPr>
          <w:rFonts w:ascii="Arial" w:hAnsi="Arial" w:cs="Arial"/>
          <w:sz w:val="16"/>
          <w:szCs w:val="16"/>
        </w:rPr>
      </w:pPr>
      <w:r w:rsidRPr="00B929A1">
        <w:rPr>
          <w:rFonts w:ascii="Arial" w:hAnsi="Arial" w:cs="Arial"/>
          <w:sz w:val="16"/>
          <w:szCs w:val="16"/>
        </w:rPr>
        <w:t>w tym podwykonawców, dostawców lub podmiotów, na których zdolności polega się w rozumieniu dyrektyw w sprawie zamówień publicznych, w przypadku gdy przypada na nich ponad 10 % wartości zamówienia.</w:t>
      </w:r>
    </w:p>
  </w:footnote>
  <w:footnote w:id="8">
    <w:p w14:paraId="20EA1611" w14:textId="77777777" w:rsidR="0034614E" w:rsidRPr="00A82964" w:rsidRDefault="0034614E" w:rsidP="00A21DCB">
      <w:pPr>
        <w:jc w:val="both"/>
        <w:rPr>
          <w:rFonts w:ascii="Arial" w:hAnsi="Arial" w:cs="Arial"/>
          <w:color w:val="222222"/>
          <w:sz w:val="16"/>
          <w:szCs w:val="16"/>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A82964">
        <w:rPr>
          <w:rFonts w:ascii="Arial" w:hAnsi="Arial" w:cs="Arial"/>
          <w:color w:val="222222"/>
          <w:sz w:val="16"/>
          <w:szCs w:val="16"/>
        </w:rPr>
        <w:t xml:space="preserve">Zgodnie z treścią art. 7 ust. 1 ustawy z dnia 13 kwietnia 2022 r. </w:t>
      </w:r>
      <w:r w:rsidRPr="00A82964">
        <w:rPr>
          <w:rFonts w:ascii="Arial" w:hAnsi="Arial" w:cs="Arial"/>
          <w:i/>
          <w:iCs/>
          <w:color w:val="222222"/>
          <w:sz w:val="16"/>
          <w:szCs w:val="16"/>
        </w:rPr>
        <w:t xml:space="preserve">o szczególnych rozwiązaniach w zakresie przeciwdziałania wspieraniu agresji na Ukrainę oraz służących ochronie bezpieczeństwa narodowego, </w:t>
      </w:r>
      <w:r w:rsidRPr="00A82964">
        <w:rPr>
          <w:rFonts w:ascii="Arial" w:hAnsi="Arial" w:cs="Arial"/>
          <w:color w:val="222222"/>
          <w:sz w:val="16"/>
          <w:szCs w:val="16"/>
        </w:rPr>
        <w:t xml:space="preserve">z postępowania o udzielenie zamówienia publicznego lub konkursu prowadzonego na podstawie ustawy </w:t>
      </w:r>
      <w:proofErr w:type="spellStart"/>
      <w:r w:rsidRPr="00A82964">
        <w:rPr>
          <w:rFonts w:ascii="Arial" w:hAnsi="Arial" w:cs="Arial"/>
          <w:color w:val="222222"/>
          <w:sz w:val="16"/>
          <w:szCs w:val="16"/>
        </w:rPr>
        <w:t>Pzp</w:t>
      </w:r>
      <w:proofErr w:type="spellEnd"/>
      <w:r w:rsidRPr="00A82964">
        <w:rPr>
          <w:rFonts w:ascii="Arial" w:hAnsi="Arial" w:cs="Arial"/>
          <w:color w:val="222222"/>
          <w:sz w:val="16"/>
          <w:szCs w:val="16"/>
        </w:rPr>
        <w:t xml:space="preserve"> wyklucza się:</w:t>
      </w:r>
    </w:p>
    <w:p w14:paraId="4F5D600B" w14:textId="77777777" w:rsidR="0034614E" w:rsidRPr="00A82964" w:rsidRDefault="0034614E" w:rsidP="00A21DCB">
      <w:pPr>
        <w:jc w:val="both"/>
        <w:rPr>
          <w:rFonts w:ascii="Arial" w:hAnsi="Arial" w:cs="Arial"/>
          <w:color w:val="222222"/>
          <w:sz w:val="16"/>
          <w:szCs w:val="16"/>
        </w:rPr>
      </w:pPr>
      <w:r w:rsidRPr="00A82964">
        <w:rPr>
          <w:rFonts w:ascii="Arial" w:hAnsi="Arial" w:cs="Arial"/>
          <w:color w:val="222222"/>
          <w:sz w:val="16"/>
          <w:szCs w:val="16"/>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4C3A65FB" w14:textId="77777777" w:rsidR="0034614E" w:rsidRPr="00A82964" w:rsidRDefault="0034614E" w:rsidP="00A21DCB">
      <w:pPr>
        <w:jc w:val="both"/>
        <w:rPr>
          <w:rFonts w:ascii="Arial" w:hAnsi="Arial" w:cs="Arial"/>
          <w:color w:val="222222"/>
          <w:sz w:val="16"/>
          <w:szCs w:val="16"/>
        </w:rPr>
      </w:pPr>
      <w:r w:rsidRPr="00A82964">
        <w:rPr>
          <w:rFonts w:ascii="Arial" w:hAnsi="Arial" w:cs="Arial"/>
          <w:color w:val="222222"/>
          <w:sz w:val="16"/>
          <w:szCs w:val="16"/>
        </w:rPr>
        <w:t>2) 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77671BCE" w14:textId="77777777" w:rsidR="0034614E" w:rsidRPr="00896587" w:rsidRDefault="0034614E" w:rsidP="00A21DCB">
      <w:pPr>
        <w:jc w:val="both"/>
        <w:rPr>
          <w:rFonts w:ascii="Arial" w:hAnsi="Arial" w:cs="Arial"/>
          <w:sz w:val="16"/>
          <w:szCs w:val="16"/>
        </w:rPr>
      </w:pPr>
      <w:r w:rsidRPr="00A82964">
        <w:rPr>
          <w:rFonts w:ascii="Arial" w:hAnsi="Arial" w:cs="Arial"/>
          <w:color w:val="222222"/>
          <w:sz w:val="16"/>
          <w:szCs w:val="16"/>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AE9315" w14:textId="2D0AEDA3" w:rsidR="0034614E" w:rsidRPr="00012858" w:rsidRDefault="00BB0FBD" w:rsidP="0019746B">
    <w:pPr>
      <w:pStyle w:val="Nagwek"/>
      <w:jc w:val="center"/>
      <w:rPr>
        <w:rFonts w:ascii="Tahoma" w:hAnsi="Tahoma" w:cs="Tahoma"/>
        <w:sz w:val="16"/>
        <w:szCs w:val="16"/>
      </w:rPr>
    </w:pPr>
    <w:r>
      <w:rPr>
        <w:rFonts w:ascii="Tahoma" w:hAnsi="Tahoma" w:cs="Tahoma"/>
        <w:sz w:val="16"/>
        <w:szCs w:val="16"/>
      </w:rPr>
      <w:t>131</w:t>
    </w:r>
    <w:r w:rsidR="006C1A8E">
      <w:rPr>
        <w:rFonts w:ascii="Tahoma" w:hAnsi="Tahoma" w:cs="Tahoma"/>
        <w:sz w:val="16"/>
        <w:szCs w:val="16"/>
      </w:rPr>
      <w:t>/</w:t>
    </w:r>
    <w:r w:rsidR="0034614E" w:rsidRPr="00012858">
      <w:rPr>
        <w:rFonts w:ascii="Tahoma" w:hAnsi="Tahoma" w:cs="Tahoma"/>
        <w:sz w:val="16"/>
        <w:szCs w:val="16"/>
      </w:rPr>
      <w:t>PN/ZP/D/20</w:t>
    </w:r>
    <w:r w:rsidR="0034614E">
      <w:rPr>
        <w:rFonts w:ascii="Tahoma" w:hAnsi="Tahoma" w:cs="Tahoma"/>
        <w:sz w:val="16"/>
        <w:szCs w:val="16"/>
      </w:rPr>
      <w:t>2</w:t>
    </w:r>
    <w:r w:rsidR="004F49E1">
      <w:rPr>
        <w:rFonts w:ascii="Tahoma" w:hAnsi="Tahoma" w:cs="Tahoma"/>
        <w:sz w:val="16"/>
        <w:szCs w:val="16"/>
      </w:rPr>
      <w:t>4</w:t>
    </w:r>
    <w:r w:rsidR="0034614E" w:rsidRPr="00012858">
      <w:rPr>
        <w:rFonts w:ascii="Tahoma" w:hAnsi="Tahoma" w:cs="Tahoma"/>
        <w:sz w:val="16"/>
        <w:szCs w:val="16"/>
      </w:rPr>
      <w:t xml:space="preserve"> – </w:t>
    </w:r>
    <w:r w:rsidR="0034614E" w:rsidRPr="00577B27">
      <w:rPr>
        <w:rFonts w:ascii="Tahoma" w:hAnsi="Tahoma" w:cs="Tahoma"/>
        <w:sz w:val="16"/>
        <w:szCs w:val="16"/>
      </w:rPr>
      <w:t>„</w:t>
    </w:r>
    <w:r w:rsidR="00375A30" w:rsidRPr="00375A30">
      <w:rPr>
        <w:rFonts w:ascii="Tahoma" w:hAnsi="Tahoma" w:cs="Tahoma"/>
        <w:sz w:val="16"/>
        <w:szCs w:val="16"/>
      </w:rPr>
      <w:t xml:space="preserve">Dostawa </w:t>
    </w:r>
    <w:r>
      <w:rPr>
        <w:rFonts w:ascii="Tahoma" w:hAnsi="Tahoma" w:cs="Tahoma"/>
        <w:sz w:val="16"/>
        <w:szCs w:val="16"/>
      </w:rPr>
      <w:t>zestawu endoskopowego</w:t>
    </w:r>
    <w:r w:rsidR="0034614E" w:rsidRPr="00577B27">
      <w:rPr>
        <w:rFonts w:ascii="Tahoma" w:hAnsi="Tahoma" w:cs="Tahoma"/>
        <w:sz w:val="16"/>
        <w:szCs w:val="16"/>
      </w:rPr>
      <w:t>”</w:t>
    </w:r>
  </w:p>
  <w:p w14:paraId="384D2C8D" w14:textId="77777777" w:rsidR="0034614E" w:rsidRDefault="0034614E">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decimal"/>
      <w:lvlText w:val="%1."/>
      <w:lvlJc w:val="left"/>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1">
      <w:start w:val="1"/>
      <w:numFmt w:val="decimal"/>
      <w:lvlText w:val="%2."/>
      <w:lvlJc w:val="left"/>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2">
      <w:start w:val="1"/>
      <w:numFmt w:val="lowerLetter"/>
      <w:lvlText w:val="%2.%3)"/>
      <w:lvlJc w:val="left"/>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3">
      <w:start w:val="1"/>
      <w:numFmt w:val="lowerLetter"/>
      <w:lvlText w:val="%2.%3.%4)"/>
      <w:lvlJc w:val="left"/>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4">
      <w:start w:val="1"/>
      <w:numFmt w:val="lowerLetter"/>
      <w:lvlText w:val="%2.%3.%4.%5)"/>
      <w:lvlJc w:val="left"/>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5">
      <w:start w:val="1"/>
      <w:numFmt w:val="lowerLetter"/>
      <w:lvlText w:val="%2.%3.%4.%5.%6)"/>
      <w:lvlJc w:val="left"/>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6">
      <w:start w:val="1"/>
      <w:numFmt w:val="lowerLetter"/>
      <w:lvlText w:val="%2.%3.%4.%5.%6.%7)"/>
      <w:lvlJc w:val="left"/>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7">
      <w:start w:val="1"/>
      <w:numFmt w:val="lowerLetter"/>
      <w:lvlText w:val="%2.%3.%4.%5.%6.%7.%8)"/>
      <w:lvlJc w:val="left"/>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8">
      <w:start w:val="1"/>
      <w:numFmt w:val="lowerLetter"/>
      <w:lvlText w:val="%2.%3.%4.%5.%6.%7.%8.%9)"/>
      <w:lvlJc w:val="left"/>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abstractNum>
  <w:abstractNum w:abstractNumId="1" w15:restartNumberingAfterBreak="0">
    <w:nsid w:val="00000002"/>
    <w:multiLevelType w:val="multilevel"/>
    <w:tmpl w:val="00000002"/>
    <w:name w:val="WW8Num1"/>
    <w:lvl w:ilvl="0">
      <w:start w:val="1"/>
      <w:numFmt w:val="none"/>
      <w:suff w:val="nothing"/>
      <w:lvlText w:val=""/>
      <w:lvlJc w:val="left"/>
      <w:pPr>
        <w:tabs>
          <w:tab w:val="num" w:pos="0"/>
        </w:tabs>
        <w:ind w:left="432" w:hanging="432"/>
      </w:pPr>
      <w:rPr>
        <w:rFonts w:ascii="Times New Roman" w:hAnsi="Times New Roman" w:cs="Times New Roman"/>
        <w:b/>
        <w:color w:val="000000"/>
        <w:position w:val="0"/>
        <w:sz w:val="24"/>
        <w:szCs w:val="22"/>
        <w:u w:val="none"/>
        <w:vertAlign w:val="baseline"/>
      </w:rPr>
    </w:lvl>
    <w:lvl w:ilvl="1">
      <w:start w:val="1"/>
      <w:numFmt w:val="none"/>
      <w:suff w:val="nothing"/>
      <w:lvlText w:val=""/>
      <w:lvlJc w:val="left"/>
      <w:pPr>
        <w:tabs>
          <w:tab w:val="num" w:pos="0"/>
        </w:tabs>
        <w:ind w:left="576" w:hanging="576"/>
      </w:pPr>
      <w:rPr>
        <w:rFonts w:ascii="Calibri" w:hAnsi="Calibri" w:cs="Calibri"/>
        <w:i/>
        <w:color w:val="000000"/>
        <w:sz w:val="22"/>
        <w:szCs w:val="22"/>
      </w:rPr>
    </w:lvl>
    <w:lvl w:ilvl="2">
      <w:start w:val="1"/>
      <w:numFmt w:val="none"/>
      <w:suff w:val="nothing"/>
      <w:lvlText w:val=""/>
      <w:lvlJc w:val="left"/>
      <w:pPr>
        <w:tabs>
          <w:tab w:val="num" w:pos="0"/>
        </w:tabs>
        <w:ind w:left="720" w:hanging="720"/>
      </w:pPr>
      <w:rPr>
        <w:rFonts w:ascii="Calibri" w:hAnsi="Calibri" w:cs="Calibri"/>
        <w:b w:val="0"/>
        <w:i/>
        <w:color w:val="000000"/>
        <w:sz w:val="22"/>
        <w:szCs w:val="22"/>
      </w:r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rPr>
        <w:rFonts w:ascii="Calibri" w:hAnsi="Calibri" w:cs="Calibri"/>
        <w:color w:val="000000"/>
        <w:sz w:val="22"/>
        <w:szCs w:val="22"/>
      </w:r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0000003"/>
    <w:multiLevelType w:val="multilevel"/>
    <w:tmpl w:val="00000003"/>
    <w:name w:val="WW8Num3"/>
    <w:lvl w:ilvl="0">
      <w:start w:val="1"/>
      <w:numFmt w:val="decimal"/>
      <w:lvlText w:val="%1."/>
      <w:lvlJc w:val="left"/>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1">
      <w:start w:val="1"/>
      <w:numFmt w:val="decimal"/>
      <w:lvlText w:val="%2."/>
      <w:lvlJc w:val="left"/>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2">
      <w:start w:val="1"/>
      <w:numFmt w:val="lowerLetter"/>
      <w:lvlText w:val="%2.%3)"/>
      <w:lvlJc w:val="left"/>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3">
      <w:start w:val="1"/>
      <w:numFmt w:val="lowerLetter"/>
      <w:lvlText w:val="%2.%3.%4)"/>
      <w:lvlJc w:val="left"/>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4">
      <w:start w:val="1"/>
      <w:numFmt w:val="lowerLetter"/>
      <w:lvlText w:val="%2.%3.%4.%5)"/>
      <w:lvlJc w:val="left"/>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5">
      <w:start w:val="1"/>
      <w:numFmt w:val="lowerLetter"/>
      <w:lvlText w:val="%2.%3.%4.%5.%6)"/>
      <w:lvlJc w:val="left"/>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6">
      <w:start w:val="1"/>
      <w:numFmt w:val="lowerLetter"/>
      <w:lvlText w:val="%2.%3.%4.%5.%6.%7)"/>
      <w:lvlJc w:val="left"/>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7">
      <w:start w:val="1"/>
      <w:numFmt w:val="lowerLetter"/>
      <w:lvlText w:val="%2.%3.%4.%5.%6.%7.%8)"/>
      <w:lvlJc w:val="left"/>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8">
      <w:start w:val="1"/>
      <w:numFmt w:val="lowerLetter"/>
      <w:lvlText w:val="%2.%3.%4.%5.%6.%7.%8.%9)"/>
      <w:lvlJc w:val="left"/>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abstractNum>
  <w:abstractNum w:abstractNumId="3" w15:restartNumberingAfterBreak="0">
    <w:nsid w:val="00000004"/>
    <w:multiLevelType w:val="multilevel"/>
    <w:tmpl w:val="00000004"/>
    <w:name w:val="WW8Num4"/>
    <w:lvl w:ilvl="0">
      <w:start w:val="1"/>
      <w:numFmt w:val="decimal"/>
      <w:lvlText w:val="%1."/>
      <w:lvlJc w:val="left"/>
      <w:rPr>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1">
      <w:start w:val="1"/>
      <w:numFmt w:val="decimal"/>
      <w:lvlText w:val="%2."/>
      <w:lvlJc w:val="left"/>
      <w:rPr>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2">
      <w:start w:val="1"/>
      <w:numFmt w:val="decimal"/>
      <w:lvlText w:val="%2.%3."/>
      <w:lvlJc w:val="left"/>
      <w:rPr>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3">
      <w:start w:val="1"/>
      <w:numFmt w:val="decimal"/>
      <w:lvlText w:val="%2.%3.%4."/>
      <w:lvlJc w:val="left"/>
      <w:rPr>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4">
      <w:start w:val="1"/>
      <w:numFmt w:val="decimal"/>
      <w:lvlText w:val="%2.%3.%4.%5."/>
      <w:lvlJc w:val="left"/>
      <w:rPr>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5">
      <w:start w:val="1"/>
      <w:numFmt w:val="decimal"/>
      <w:lvlText w:val="%2.%3.%4.%5.%6."/>
      <w:lvlJc w:val="left"/>
      <w:rPr>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6">
      <w:start w:val="1"/>
      <w:numFmt w:val="decimal"/>
      <w:lvlText w:val="%2.%3.%4.%5.%6.%7."/>
      <w:lvlJc w:val="left"/>
      <w:rPr>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7">
      <w:start w:val="1"/>
      <w:numFmt w:val="decimal"/>
      <w:lvlText w:val="%2.%3.%4.%5.%6.%7.%8."/>
      <w:lvlJc w:val="left"/>
      <w:rPr>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8">
      <w:start w:val="1"/>
      <w:numFmt w:val="decimal"/>
      <w:lvlText w:val="%2.%3.%4.%5.%6.%7.%8.%9."/>
      <w:lvlJc w:val="left"/>
      <w:rPr>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abstractNum>
  <w:abstractNum w:abstractNumId="4" w15:restartNumberingAfterBreak="0">
    <w:nsid w:val="00000005"/>
    <w:multiLevelType w:val="multilevel"/>
    <w:tmpl w:val="00000005"/>
    <w:name w:val="WW8Num5"/>
    <w:lvl w:ilvl="0">
      <w:start w:val="1"/>
      <w:numFmt w:val="decimal"/>
      <w:lvlText w:val="%1."/>
      <w:lvlJc w:val="left"/>
      <w:rPr>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1">
      <w:start w:val="1"/>
      <w:numFmt w:val="decimal"/>
      <w:lvlText w:val="%2."/>
      <w:lvlJc w:val="left"/>
      <w:rPr>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2">
      <w:start w:val="1"/>
      <w:numFmt w:val="lowerLetter"/>
      <w:lvlText w:val="%2.%3)"/>
      <w:lvlJc w:val="left"/>
      <w:rPr>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3">
      <w:start w:val="1"/>
      <w:numFmt w:val="lowerLetter"/>
      <w:lvlText w:val="%2.%3.%4)"/>
      <w:lvlJc w:val="left"/>
      <w:rPr>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4">
      <w:start w:val="1"/>
      <w:numFmt w:val="lowerLetter"/>
      <w:lvlText w:val="%2.%3.%4.%5)"/>
      <w:lvlJc w:val="left"/>
      <w:rPr>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5">
      <w:start w:val="1"/>
      <w:numFmt w:val="lowerLetter"/>
      <w:lvlText w:val="%2.%3.%4.%5.%6)"/>
      <w:lvlJc w:val="left"/>
      <w:rPr>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6">
      <w:start w:val="1"/>
      <w:numFmt w:val="lowerLetter"/>
      <w:lvlText w:val="%2.%3.%4.%5.%6.%7)"/>
      <w:lvlJc w:val="left"/>
      <w:rPr>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7">
      <w:start w:val="1"/>
      <w:numFmt w:val="lowerLetter"/>
      <w:lvlText w:val="%2.%3.%4.%5.%6.%7.%8)"/>
      <w:lvlJc w:val="left"/>
      <w:rPr>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8">
      <w:start w:val="1"/>
      <w:numFmt w:val="lowerLetter"/>
      <w:lvlText w:val="%2.%3.%4.%5.%6.%7.%8.%9)"/>
      <w:lvlJc w:val="left"/>
      <w:rPr>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abstractNum>
  <w:abstractNum w:abstractNumId="5" w15:restartNumberingAfterBreak="0">
    <w:nsid w:val="00000006"/>
    <w:multiLevelType w:val="singleLevel"/>
    <w:tmpl w:val="00000006"/>
    <w:name w:val="WW8Num19"/>
    <w:lvl w:ilvl="0">
      <w:start w:val="1"/>
      <w:numFmt w:val="decimal"/>
      <w:lvlText w:val="%1."/>
      <w:lvlJc w:val="left"/>
      <w:pPr>
        <w:tabs>
          <w:tab w:val="num" w:pos="360"/>
        </w:tabs>
        <w:ind w:left="360" w:hanging="360"/>
      </w:pPr>
    </w:lvl>
  </w:abstractNum>
  <w:abstractNum w:abstractNumId="6" w15:restartNumberingAfterBreak="0">
    <w:nsid w:val="00000007"/>
    <w:multiLevelType w:val="multilevel"/>
    <w:tmpl w:val="00000007"/>
    <w:name w:val="WW8Num7"/>
    <w:lvl w:ilvl="0">
      <w:start w:val="1"/>
      <w:numFmt w:val="decimal"/>
      <w:lvlText w:val="%1."/>
      <w:lvlJc w:val="left"/>
      <w:rPr>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1">
      <w:start w:val="1"/>
      <w:numFmt w:val="decimal"/>
      <w:lvlText w:val="%2."/>
      <w:lvlJc w:val="left"/>
      <w:rPr>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2">
      <w:start w:val="1"/>
      <w:numFmt w:val="lowerLetter"/>
      <w:lvlText w:val="%2.%3)"/>
      <w:lvlJc w:val="left"/>
      <w:rPr>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3">
      <w:start w:val="1"/>
      <w:numFmt w:val="lowerLetter"/>
      <w:lvlText w:val="%2.%3.%4)"/>
      <w:lvlJc w:val="left"/>
      <w:rPr>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4">
      <w:start w:val="1"/>
      <w:numFmt w:val="lowerLetter"/>
      <w:lvlText w:val="%2.%3.%4.%5)"/>
      <w:lvlJc w:val="left"/>
      <w:rPr>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5">
      <w:start w:val="1"/>
      <w:numFmt w:val="lowerLetter"/>
      <w:lvlText w:val="%2.%3.%4.%5.%6)"/>
      <w:lvlJc w:val="left"/>
      <w:rPr>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6">
      <w:start w:val="1"/>
      <w:numFmt w:val="lowerLetter"/>
      <w:lvlText w:val="%2.%3.%4.%5.%6.%7)"/>
      <w:lvlJc w:val="left"/>
      <w:rPr>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7">
      <w:start w:val="1"/>
      <w:numFmt w:val="lowerLetter"/>
      <w:lvlText w:val="%2.%3.%4.%5.%6.%7.%8)"/>
      <w:lvlJc w:val="left"/>
      <w:rPr>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8">
      <w:start w:val="1"/>
      <w:numFmt w:val="lowerLetter"/>
      <w:lvlText w:val="%2.%3.%4.%5.%6.%7.%8.%9)"/>
      <w:lvlJc w:val="left"/>
      <w:rPr>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abstractNum>
  <w:abstractNum w:abstractNumId="7" w15:restartNumberingAfterBreak="0">
    <w:nsid w:val="00000009"/>
    <w:multiLevelType w:val="multilevel"/>
    <w:tmpl w:val="00000009"/>
    <w:name w:val="WW8Num9"/>
    <w:lvl w:ilvl="0">
      <w:start w:val="1"/>
      <w:numFmt w:val="decimal"/>
      <w:lvlText w:val="%1."/>
      <w:lvlJc w:val="left"/>
      <w:rPr>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1">
      <w:start w:val="1"/>
      <w:numFmt w:val="decimal"/>
      <w:lvlText w:val="%2."/>
      <w:lvlJc w:val="left"/>
      <w:rPr>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2">
      <w:start w:val="1"/>
      <w:numFmt w:val="lowerLetter"/>
      <w:lvlText w:val="%2.%3)"/>
      <w:lvlJc w:val="left"/>
      <w:rPr>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3">
      <w:start w:val="1"/>
      <w:numFmt w:val="lowerLetter"/>
      <w:lvlText w:val="%2.%3.%4)"/>
      <w:lvlJc w:val="left"/>
      <w:rPr>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4">
      <w:start w:val="1"/>
      <w:numFmt w:val="lowerLetter"/>
      <w:lvlText w:val="%2.%3.%4.%5)"/>
      <w:lvlJc w:val="left"/>
      <w:rPr>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5">
      <w:start w:val="1"/>
      <w:numFmt w:val="lowerLetter"/>
      <w:lvlText w:val="%2.%3.%4.%5.%6)"/>
      <w:lvlJc w:val="left"/>
      <w:rPr>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6">
      <w:start w:val="1"/>
      <w:numFmt w:val="lowerLetter"/>
      <w:lvlText w:val="%2.%3.%4.%5.%6.%7)"/>
      <w:lvlJc w:val="left"/>
      <w:rPr>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7">
      <w:start w:val="1"/>
      <w:numFmt w:val="lowerLetter"/>
      <w:lvlText w:val="%2.%3.%4.%5.%6.%7.%8)"/>
      <w:lvlJc w:val="left"/>
      <w:rPr>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8">
      <w:start w:val="1"/>
      <w:numFmt w:val="lowerLetter"/>
      <w:lvlText w:val="%2.%3.%4.%5.%6.%7.%8.%9)"/>
      <w:lvlJc w:val="left"/>
      <w:rPr>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abstractNum>
  <w:abstractNum w:abstractNumId="8" w15:restartNumberingAfterBreak="0">
    <w:nsid w:val="00000015"/>
    <w:multiLevelType w:val="singleLevel"/>
    <w:tmpl w:val="00000015"/>
    <w:lvl w:ilvl="0">
      <w:start w:val="1"/>
      <w:numFmt w:val="lowerLetter"/>
      <w:lvlText w:val="%1)"/>
      <w:lvlJc w:val="left"/>
      <w:pPr>
        <w:tabs>
          <w:tab w:val="num" w:pos="360"/>
        </w:tabs>
        <w:ind w:left="360" w:hanging="360"/>
      </w:pPr>
    </w:lvl>
  </w:abstractNum>
  <w:abstractNum w:abstractNumId="9" w15:restartNumberingAfterBreak="0">
    <w:nsid w:val="00000023"/>
    <w:multiLevelType w:val="multilevel"/>
    <w:tmpl w:val="00000023"/>
    <w:name w:val="WWNum34"/>
    <w:lvl w:ilvl="0">
      <w:start w:val="1"/>
      <w:numFmt w:val="decimal"/>
      <w:lvlText w:val="%1."/>
      <w:lvlJc w:val="left"/>
      <w:pPr>
        <w:tabs>
          <w:tab w:val="num" w:pos="0"/>
        </w:tabs>
        <w:ind w:left="720" w:hanging="360"/>
      </w:pPr>
    </w:lvl>
    <w:lvl w:ilvl="1">
      <w:start w:val="1"/>
      <w:numFmt w:val="decimal"/>
      <w:lvlText w:val="%1.%2."/>
      <w:lvlJc w:val="left"/>
      <w:pPr>
        <w:tabs>
          <w:tab w:val="num" w:pos="0"/>
        </w:tabs>
        <w:ind w:left="720" w:hanging="360"/>
      </w:p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2160" w:hanging="1800"/>
      </w:pPr>
    </w:lvl>
  </w:abstractNum>
  <w:abstractNum w:abstractNumId="10" w15:restartNumberingAfterBreak="0">
    <w:nsid w:val="00000024"/>
    <w:multiLevelType w:val="multilevel"/>
    <w:tmpl w:val="00000024"/>
    <w:name w:val="WWNum35"/>
    <w:lvl w:ilvl="0">
      <w:start w:val="1"/>
      <w:numFmt w:val="lowerLetter"/>
      <w:lvlText w:val="%1)"/>
      <w:lvlJc w:val="left"/>
      <w:pPr>
        <w:tabs>
          <w:tab w:val="num" w:pos="0"/>
        </w:tabs>
        <w:ind w:left="1506" w:hanging="360"/>
      </w:pPr>
    </w:lvl>
    <w:lvl w:ilvl="1">
      <w:start w:val="1"/>
      <w:numFmt w:val="lowerLetter"/>
      <w:lvlText w:val="%2."/>
      <w:lvlJc w:val="left"/>
      <w:pPr>
        <w:tabs>
          <w:tab w:val="num" w:pos="0"/>
        </w:tabs>
        <w:ind w:left="2226" w:hanging="360"/>
      </w:pPr>
    </w:lvl>
    <w:lvl w:ilvl="2">
      <w:start w:val="1"/>
      <w:numFmt w:val="lowerRoman"/>
      <w:lvlText w:val="%2.%3."/>
      <w:lvlJc w:val="right"/>
      <w:pPr>
        <w:tabs>
          <w:tab w:val="num" w:pos="0"/>
        </w:tabs>
        <w:ind w:left="2946" w:hanging="180"/>
      </w:pPr>
    </w:lvl>
    <w:lvl w:ilvl="3">
      <w:start w:val="1"/>
      <w:numFmt w:val="decimal"/>
      <w:lvlText w:val="%2.%3.%4."/>
      <w:lvlJc w:val="left"/>
      <w:pPr>
        <w:tabs>
          <w:tab w:val="num" w:pos="0"/>
        </w:tabs>
        <w:ind w:left="3666" w:hanging="360"/>
      </w:pPr>
    </w:lvl>
    <w:lvl w:ilvl="4">
      <w:start w:val="1"/>
      <w:numFmt w:val="lowerLetter"/>
      <w:lvlText w:val="%2.%3.%4.%5."/>
      <w:lvlJc w:val="left"/>
      <w:pPr>
        <w:tabs>
          <w:tab w:val="num" w:pos="0"/>
        </w:tabs>
        <w:ind w:left="4386" w:hanging="360"/>
      </w:pPr>
    </w:lvl>
    <w:lvl w:ilvl="5">
      <w:start w:val="1"/>
      <w:numFmt w:val="lowerRoman"/>
      <w:lvlText w:val="%2.%3.%4.%5.%6."/>
      <w:lvlJc w:val="right"/>
      <w:pPr>
        <w:tabs>
          <w:tab w:val="num" w:pos="0"/>
        </w:tabs>
        <w:ind w:left="5106" w:hanging="180"/>
      </w:pPr>
    </w:lvl>
    <w:lvl w:ilvl="6">
      <w:start w:val="1"/>
      <w:numFmt w:val="decimal"/>
      <w:lvlText w:val="%2.%3.%4.%5.%6.%7."/>
      <w:lvlJc w:val="left"/>
      <w:pPr>
        <w:tabs>
          <w:tab w:val="num" w:pos="0"/>
        </w:tabs>
        <w:ind w:left="5826" w:hanging="360"/>
      </w:pPr>
    </w:lvl>
    <w:lvl w:ilvl="7">
      <w:start w:val="1"/>
      <w:numFmt w:val="lowerLetter"/>
      <w:lvlText w:val="%2.%3.%4.%5.%6.%7.%8."/>
      <w:lvlJc w:val="left"/>
      <w:pPr>
        <w:tabs>
          <w:tab w:val="num" w:pos="0"/>
        </w:tabs>
        <w:ind w:left="6546" w:hanging="360"/>
      </w:pPr>
    </w:lvl>
    <w:lvl w:ilvl="8">
      <w:start w:val="1"/>
      <w:numFmt w:val="lowerRoman"/>
      <w:lvlText w:val="%2.%3.%4.%5.%6.%7.%8.%9."/>
      <w:lvlJc w:val="right"/>
      <w:pPr>
        <w:tabs>
          <w:tab w:val="num" w:pos="0"/>
        </w:tabs>
        <w:ind w:left="7266" w:hanging="180"/>
      </w:pPr>
    </w:lvl>
  </w:abstractNum>
  <w:abstractNum w:abstractNumId="11" w15:restartNumberingAfterBreak="0">
    <w:nsid w:val="00000025"/>
    <w:multiLevelType w:val="multilevel"/>
    <w:tmpl w:val="00000025"/>
    <w:name w:val="WWNum36"/>
    <w:lvl w:ilvl="0">
      <w:start w:val="1"/>
      <w:numFmt w:val="decimal"/>
      <w:lvlText w:val="%1)"/>
      <w:lvlJc w:val="left"/>
      <w:pPr>
        <w:tabs>
          <w:tab w:val="num" w:pos="0"/>
        </w:tabs>
        <w:ind w:left="1440" w:hanging="360"/>
      </w:pPr>
    </w:lvl>
    <w:lvl w:ilvl="1">
      <w:start w:val="1"/>
      <w:numFmt w:val="lowerLetter"/>
      <w:lvlText w:val="%2."/>
      <w:lvlJc w:val="left"/>
      <w:pPr>
        <w:tabs>
          <w:tab w:val="num" w:pos="0"/>
        </w:tabs>
        <w:ind w:left="2160" w:hanging="360"/>
      </w:pPr>
    </w:lvl>
    <w:lvl w:ilvl="2">
      <w:start w:val="1"/>
      <w:numFmt w:val="lowerRoman"/>
      <w:lvlText w:val="%2.%3."/>
      <w:lvlJc w:val="right"/>
      <w:pPr>
        <w:tabs>
          <w:tab w:val="num" w:pos="0"/>
        </w:tabs>
        <w:ind w:left="2880" w:hanging="180"/>
      </w:pPr>
    </w:lvl>
    <w:lvl w:ilvl="3">
      <w:start w:val="1"/>
      <w:numFmt w:val="decimal"/>
      <w:lvlText w:val="%2.%3.%4."/>
      <w:lvlJc w:val="left"/>
      <w:pPr>
        <w:tabs>
          <w:tab w:val="num" w:pos="0"/>
        </w:tabs>
        <w:ind w:left="3600" w:hanging="360"/>
      </w:pPr>
    </w:lvl>
    <w:lvl w:ilvl="4">
      <w:start w:val="1"/>
      <w:numFmt w:val="lowerLetter"/>
      <w:lvlText w:val="%2.%3.%4.%5."/>
      <w:lvlJc w:val="left"/>
      <w:pPr>
        <w:tabs>
          <w:tab w:val="num" w:pos="0"/>
        </w:tabs>
        <w:ind w:left="4320" w:hanging="360"/>
      </w:pPr>
    </w:lvl>
    <w:lvl w:ilvl="5">
      <w:start w:val="1"/>
      <w:numFmt w:val="lowerRoman"/>
      <w:lvlText w:val="%2.%3.%4.%5.%6."/>
      <w:lvlJc w:val="right"/>
      <w:pPr>
        <w:tabs>
          <w:tab w:val="num" w:pos="0"/>
        </w:tabs>
        <w:ind w:left="5040" w:hanging="180"/>
      </w:pPr>
    </w:lvl>
    <w:lvl w:ilvl="6">
      <w:start w:val="1"/>
      <w:numFmt w:val="decimal"/>
      <w:lvlText w:val="%2.%3.%4.%5.%6.%7."/>
      <w:lvlJc w:val="left"/>
      <w:pPr>
        <w:tabs>
          <w:tab w:val="num" w:pos="0"/>
        </w:tabs>
        <w:ind w:left="5760" w:hanging="360"/>
      </w:pPr>
    </w:lvl>
    <w:lvl w:ilvl="7">
      <w:start w:val="1"/>
      <w:numFmt w:val="lowerLetter"/>
      <w:lvlText w:val="%2.%3.%4.%5.%6.%7.%8."/>
      <w:lvlJc w:val="left"/>
      <w:pPr>
        <w:tabs>
          <w:tab w:val="num" w:pos="0"/>
        </w:tabs>
        <w:ind w:left="6480" w:hanging="360"/>
      </w:pPr>
    </w:lvl>
    <w:lvl w:ilvl="8">
      <w:start w:val="1"/>
      <w:numFmt w:val="lowerRoman"/>
      <w:lvlText w:val="%2.%3.%4.%5.%6.%7.%8.%9."/>
      <w:lvlJc w:val="right"/>
      <w:pPr>
        <w:tabs>
          <w:tab w:val="num" w:pos="0"/>
        </w:tabs>
        <w:ind w:left="7200" w:hanging="180"/>
      </w:pPr>
    </w:lvl>
  </w:abstractNum>
  <w:abstractNum w:abstractNumId="12" w15:restartNumberingAfterBreak="0">
    <w:nsid w:val="00000026"/>
    <w:multiLevelType w:val="multilevel"/>
    <w:tmpl w:val="00000026"/>
    <w:name w:val="WWNum37"/>
    <w:lvl w:ilvl="0">
      <w:start w:val="1"/>
      <w:numFmt w:val="lowerLetter"/>
      <w:lvlText w:val="%1)"/>
      <w:lvlJc w:val="left"/>
      <w:pPr>
        <w:tabs>
          <w:tab w:val="num" w:pos="0"/>
        </w:tabs>
        <w:ind w:left="720" w:hanging="360"/>
      </w:pPr>
    </w:lvl>
    <w:lvl w:ilvl="1">
      <w:start w:val="1"/>
      <w:numFmt w:val="lowerLetter"/>
      <w:lvlText w:val="%2."/>
      <w:lvlJc w:val="left"/>
      <w:pPr>
        <w:tabs>
          <w:tab w:val="num" w:pos="0"/>
        </w:tabs>
        <w:ind w:left="2880" w:hanging="360"/>
      </w:pPr>
    </w:lvl>
    <w:lvl w:ilvl="2">
      <w:start w:val="1"/>
      <w:numFmt w:val="lowerRoman"/>
      <w:lvlText w:val="%2.%3."/>
      <w:lvlJc w:val="right"/>
      <w:pPr>
        <w:tabs>
          <w:tab w:val="num" w:pos="0"/>
        </w:tabs>
        <w:ind w:left="3600" w:hanging="180"/>
      </w:pPr>
    </w:lvl>
    <w:lvl w:ilvl="3">
      <w:start w:val="1"/>
      <w:numFmt w:val="decimal"/>
      <w:lvlText w:val="%2.%3.%4."/>
      <w:lvlJc w:val="left"/>
      <w:pPr>
        <w:tabs>
          <w:tab w:val="num" w:pos="0"/>
        </w:tabs>
        <w:ind w:left="4320" w:hanging="360"/>
      </w:pPr>
    </w:lvl>
    <w:lvl w:ilvl="4">
      <w:start w:val="1"/>
      <w:numFmt w:val="lowerLetter"/>
      <w:lvlText w:val="%2.%3.%4.%5."/>
      <w:lvlJc w:val="left"/>
      <w:pPr>
        <w:tabs>
          <w:tab w:val="num" w:pos="0"/>
        </w:tabs>
        <w:ind w:left="5040" w:hanging="360"/>
      </w:pPr>
    </w:lvl>
    <w:lvl w:ilvl="5">
      <w:start w:val="1"/>
      <w:numFmt w:val="lowerRoman"/>
      <w:lvlText w:val="%2.%3.%4.%5.%6."/>
      <w:lvlJc w:val="right"/>
      <w:pPr>
        <w:tabs>
          <w:tab w:val="num" w:pos="0"/>
        </w:tabs>
        <w:ind w:left="5760" w:hanging="180"/>
      </w:pPr>
    </w:lvl>
    <w:lvl w:ilvl="6">
      <w:start w:val="1"/>
      <w:numFmt w:val="decimal"/>
      <w:lvlText w:val="%2.%3.%4.%5.%6.%7."/>
      <w:lvlJc w:val="left"/>
      <w:pPr>
        <w:tabs>
          <w:tab w:val="num" w:pos="0"/>
        </w:tabs>
        <w:ind w:left="6480" w:hanging="360"/>
      </w:pPr>
    </w:lvl>
    <w:lvl w:ilvl="7">
      <w:start w:val="1"/>
      <w:numFmt w:val="lowerLetter"/>
      <w:lvlText w:val="%2.%3.%4.%5.%6.%7.%8."/>
      <w:lvlJc w:val="left"/>
      <w:pPr>
        <w:tabs>
          <w:tab w:val="num" w:pos="0"/>
        </w:tabs>
        <w:ind w:left="7200" w:hanging="360"/>
      </w:pPr>
    </w:lvl>
    <w:lvl w:ilvl="8">
      <w:start w:val="1"/>
      <w:numFmt w:val="lowerRoman"/>
      <w:lvlText w:val="%2.%3.%4.%5.%6.%7.%8.%9."/>
      <w:lvlJc w:val="right"/>
      <w:pPr>
        <w:tabs>
          <w:tab w:val="num" w:pos="0"/>
        </w:tabs>
        <w:ind w:left="7920" w:hanging="180"/>
      </w:pPr>
    </w:lvl>
  </w:abstractNum>
  <w:abstractNum w:abstractNumId="13" w15:restartNumberingAfterBreak="0">
    <w:nsid w:val="00000027"/>
    <w:multiLevelType w:val="multilevel"/>
    <w:tmpl w:val="00000027"/>
    <w:name w:val="WWNum3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4" w15:restartNumberingAfterBreak="0">
    <w:nsid w:val="00000028"/>
    <w:multiLevelType w:val="multilevel"/>
    <w:tmpl w:val="00000028"/>
    <w:name w:val="WWNum39"/>
    <w:lvl w:ilvl="0">
      <w:start w:val="1"/>
      <w:numFmt w:val="lowerLetter"/>
      <w:lvlText w:val="%1."/>
      <w:lvlJc w:val="left"/>
      <w:pPr>
        <w:tabs>
          <w:tab w:val="num" w:pos="0"/>
        </w:tabs>
        <w:ind w:left="1004" w:hanging="360"/>
      </w:pPr>
    </w:lvl>
    <w:lvl w:ilvl="1">
      <w:start w:val="1"/>
      <w:numFmt w:val="lowerLetter"/>
      <w:lvlText w:val="%2."/>
      <w:lvlJc w:val="left"/>
      <w:pPr>
        <w:tabs>
          <w:tab w:val="num" w:pos="0"/>
        </w:tabs>
        <w:ind w:left="1724" w:hanging="360"/>
      </w:pPr>
    </w:lvl>
    <w:lvl w:ilvl="2">
      <w:start w:val="1"/>
      <w:numFmt w:val="lowerRoman"/>
      <w:lvlText w:val="%2.%3."/>
      <w:lvlJc w:val="right"/>
      <w:pPr>
        <w:tabs>
          <w:tab w:val="num" w:pos="0"/>
        </w:tabs>
        <w:ind w:left="2444" w:hanging="180"/>
      </w:pPr>
    </w:lvl>
    <w:lvl w:ilvl="3">
      <w:start w:val="1"/>
      <w:numFmt w:val="decimal"/>
      <w:lvlText w:val="%2.%3.%4."/>
      <w:lvlJc w:val="left"/>
      <w:pPr>
        <w:tabs>
          <w:tab w:val="num" w:pos="0"/>
        </w:tabs>
        <w:ind w:left="3164" w:hanging="360"/>
      </w:pPr>
    </w:lvl>
    <w:lvl w:ilvl="4">
      <w:start w:val="1"/>
      <w:numFmt w:val="lowerLetter"/>
      <w:lvlText w:val="%2.%3.%4.%5."/>
      <w:lvlJc w:val="left"/>
      <w:pPr>
        <w:tabs>
          <w:tab w:val="num" w:pos="0"/>
        </w:tabs>
        <w:ind w:left="3884" w:hanging="360"/>
      </w:pPr>
    </w:lvl>
    <w:lvl w:ilvl="5">
      <w:start w:val="1"/>
      <w:numFmt w:val="lowerRoman"/>
      <w:lvlText w:val="%2.%3.%4.%5.%6."/>
      <w:lvlJc w:val="right"/>
      <w:pPr>
        <w:tabs>
          <w:tab w:val="num" w:pos="0"/>
        </w:tabs>
        <w:ind w:left="4604" w:hanging="180"/>
      </w:pPr>
    </w:lvl>
    <w:lvl w:ilvl="6">
      <w:start w:val="1"/>
      <w:numFmt w:val="decimal"/>
      <w:lvlText w:val="%2.%3.%4.%5.%6.%7."/>
      <w:lvlJc w:val="left"/>
      <w:pPr>
        <w:tabs>
          <w:tab w:val="num" w:pos="0"/>
        </w:tabs>
        <w:ind w:left="5324" w:hanging="360"/>
      </w:pPr>
    </w:lvl>
    <w:lvl w:ilvl="7">
      <w:start w:val="1"/>
      <w:numFmt w:val="lowerLetter"/>
      <w:lvlText w:val="%2.%3.%4.%5.%6.%7.%8."/>
      <w:lvlJc w:val="left"/>
      <w:pPr>
        <w:tabs>
          <w:tab w:val="num" w:pos="0"/>
        </w:tabs>
        <w:ind w:left="6044" w:hanging="360"/>
      </w:pPr>
    </w:lvl>
    <w:lvl w:ilvl="8">
      <w:start w:val="1"/>
      <w:numFmt w:val="lowerRoman"/>
      <w:lvlText w:val="%2.%3.%4.%5.%6.%7.%8.%9."/>
      <w:lvlJc w:val="right"/>
      <w:pPr>
        <w:tabs>
          <w:tab w:val="num" w:pos="0"/>
        </w:tabs>
        <w:ind w:left="6764" w:hanging="180"/>
      </w:pPr>
    </w:lvl>
  </w:abstractNum>
  <w:abstractNum w:abstractNumId="15" w15:restartNumberingAfterBreak="0">
    <w:nsid w:val="0000007F"/>
    <w:multiLevelType w:val="multilevel"/>
    <w:tmpl w:val="0000007F"/>
    <w:name w:val="WW8Num134"/>
    <w:lvl w:ilvl="0">
      <w:start w:val="1"/>
      <w:numFmt w:val="decimal"/>
      <w:lvlText w:val="%1."/>
      <w:lvlJc w:val="left"/>
      <w:pPr>
        <w:tabs>
          <w:tab w:val="num" w:pos="0"/>
        </w:tabs>
        <w:ind w:left="360" w:hanging="360"/>
      </w:pPr>
      <w:rPr>
        <w:b w:val="0"/>
        <w:i w:val="0"/>
        <w:color w:val="00000A"/>
      </w:rPr>
    </w:lvl>
    <w:lvl w:ilvl="1">
      <w:start w:val="1"/>
      <w:numFmt w:val="lowerLetter"/>
      <w:lvlText w:val="%2)"/>
      <w:lvlJc w:val="left"/>
      <w:pPr>
        <w:tabs>
          <w:tab w:val="num" w:pos="0"/>
        </w:tabs>
        <w:ind w:left="360" w:hanging="360"/>
      </w:pPr>
    </w:lvl>
    <w:lvl w:ilvl="2">
      <w:start w:val="1"/>
      <w:numFmt w:val="decimal"/>
      <w:lvlText w:val="%2.%3."/>
      <w:lvlJc w:val="left"/>
      <w:pPr>
        <w:tabs>
          <w:tab w:val="num" w:pos="1800"/>
        </w:tabs>
        <w:ind w:left="1800" w:hanging="360"/>
      </w:pPr>
    </w:lvl>
    <w:lvl w:ilvl="3">
      <w:start w:val="1"/>
      <w:numFmt w:val="decimal"/>
      <w:lvlText w:val="%2.%3.%4."/>
      <w:lvlJc w:val="left"/>
      <w:pPr>
        <w:tabs>
          <w:tab w:val="num" w:pos="2520"/>
        </w:tabs>
        <w:ind w:left="2520" w:hanging="360"/>
      </w:pPr>
    </w:lvl>
    <w:lvl w:ilvl="4">
      <w:start w:val="1"/>
      <w:numFmt w:val="decimal"/>
      <w:lvlText w:val="%2.%3.%4.%5."/>
      <w:lvlJc w:val="left"/>
      <w:pPr>
        <w:tabs>
          <w:tab w:val="num" w:pos="3240"/>
        </w:tabs>
        <w:ind w:left="3240" w:hanging="360"/>
      </w:pPr>
    </w:lvl>
    <w:lvl w:ilvl="5">
      <w:start w:val="1"/>
      <w:numFmt w:val="decimal"/>
      <w:lvlText w:val="%2.%3.%4.%5.%6."/>
      <w:lvlJc w:val="left"/>
      <w:pPr>
        <w:tabs>
          <w:tab w:val="num" w:pos="3960"/>
        </w:tabs>
        <w:ind w:left="3960" w:hanging="360"/>
      </w:pPr>
    </w:lvl>
    <w:lvl w:ilvl="6">
      <w:start w:val="1"/>
      <w:numFmt w:val="decimal"/>
      <w:lvlText w:val="%2.%3.%4.%5.%6.%7."/>
      <w:lvlJc w:val="left"/>
      <w:pPr>
        <w:tabs>
          <w:tab w:val="num" w:pos="4680"/>
        </w:tabs>
        <w:ind w:left="4680" w:hanging="360"/>
      </w:pPr>
    </w:lvl>
    <w:lvl w:ilvl="7">
      <w:start w:val="1"/>
      <w:numFmt w:val="decimal"/>
      <w:lvlText w:val="%2.%3.%4.%5.%6.%7.%8."/>
      <w:lvlJc w:val="left"/>
      <w:pPr>
        <w:tabs>
          <w:tab w:val="num" w:pos="5400"/>
        </w:tabs>
        <w:ind w:left="5400" w:hanging="360"/>
      </w:pPr>
    </w:lvl>
    <w:lvl w:ilvl="8">
      <w:start w:val="1"/>
      <w:numFmt w:val="decimal"/>
      <w:lvlText w:val="%2.%3.%4.%5.%6.%7.%8.%9."/>
      <w:lvlJc w:val="left"/>
      <w:pPr>
        <w:tabs>
          <w:tab w:val="num" w:pos="6120"/>
        </w:tabs>
        <w:ind w:left="6120" w:hanging="360"/>
      </w:pPr>
    </w:lvl>
  </w:abstractNum>
  <w:abstractNum w:abstractNumId="16" w15:restartNumberingAfterBreak="0">
    <w:nsid w:val="00000080"/>
    <w:multiLevelType w:val="multilevel"/>
    <w:tmpl w:val="00000080"/>
    <w:name w:val="WW8Num135"/>
    <w:lvl w:ilvl="0">
      <w:start w:val="1"/>
      <w:numFmt w:val="decimal"/>
      <w:lvlText w:val="%1."/>
      <w:lvlJc w:val="left"/>
      <w:pPr>
        <w:tabs>
          <w:tab w:val="num" w:pos="0"/>
        </w:tabs>
        <w:ind w:left="360" w:hanging="360"/>
      </w:pPr>
      <w:rPr>
        <w:b w:val="0"/>
        <w:i w:val="0"/>
        <w:color w:val="00000A"/>
      </w:rPr>
    </w:lvl>
    <w:lvl w:ilvl="1">
      <w:start w:val="1"/>
      <w:numFmt w:val="lowerLetter"/>
      <w:lvlText w:val="%2)"/>
      <w:lvlJc w:val="left"/>
      <w:pPr>
        <w:tabs>
          <w:tab w:val="num" w:pos="0"/>
        </w:tabs>
        <w:ind w:left="360" w:hanging="360"/>
      </w:pPr>
    </w:lvl>
    <w:lvl w:ilvl="2">
      <w:start w:val="1"/>
      <w:numFmt w:val="decimal"/>
      <w:lvlText w:val="%2.%3."/>
      <w:lvlJc w:val="left"/>
      <w:pPr>
        <w:tabs>
          <w:tab w:val="num" w:pos="1800"/>
        </w:tabs>
        <w:ind w:left="1800" w:hanging="360"/>
      </w:pPr>
    </w:lvl>
    <w:lvl w:ilvl="3">
      <w:start w:val="1"/>
      <w:numFmt w:val="decimal"/>
      <w:lvlText w:val="%2.%3.%4."/>
      <w:lvlJc w:val="left"/>
      <w:pPr>
        <w:tabs>
          <w:tab w:val="num" w:pos="2520"/>
        </w:tabs>
        <w:ind w:left="2520" w:hanging="360"/>
      </w:pPr>
    </w:lvl>
    <w:lvl w:ilvl="4">
      <w:start w:val="1"/>
      <w:numFmt w:val="decimal"/>
      <w:lvlText w:val="%2.%3.%4.%5."/>
      <w:lvlJc w:val="left"/>
      <w:pPr>
        <w:tabs>
          <w:tab w:val="num" w:pos="3240"/>
        </w:tabs>
        <w:ind w:left="3240" w:hanging="360"/>
      </w:pPr>
    </w:lvl>
    <w:lvl w:ilvl="5">
      <w:start w:val="1"/>
      <w:numFmt w:val="decimal"/>
      <w:lvlText w:val="%2.%3.%4.%5.%6."/>
      <w:lvlJc w:val="left"/>
      <w:pPr>
        <w:tabs>
          <w:tab w:val="num" w:pos="3960"/>
        </w:tabs>
        <w:ind w:left="3960" w:hanging="360"/>
      </w:pPr>
    </w:lvl>
    <w:lvl w:ilvl="6">
      <w:start w:val="1"/>
      <w:numFmt w:val="decimal"/>
      <w:lvlText w:val="%2.%3.%4.%5.%6.%7."/>
      <w:lvlJc w:val="left"/>
      <w:pPr>
        <w:tabs>
          <w:tab w:val="num" w:pos="4680"/>
        </w:tabs>
        <w:ind w:left="4680" w:hanging="360"/>
      </w:pPr>
    </w:lvl>
    <w:lvl w:ilvl="7">
      <w:start w:val="1"/>
      <w:numFmt w:val="decimal"/>
      <w:lvlText w:val="%2.%3.%4.%5.%6.%7.%8."/>
      <w:lvlJc w:val="left"/>
      <w:pPr>
        <w:tabs>
          <w:tab w:val="num" w:pos="5400"/>
        </w:tabs>
        <w:ind w:left="5400" w:hanging="360"/>
      </w:pPr>
    </w:lvl>
    <w:lvl w:ilvl="8">
      <w:start w:val="1"/>
      <w:numFmt w:val="decimal"/>
      <w:lvlText w:val="%2.%3.%4.%5.%6.%7.%8.%9."/>
      <w:lvlJc w:val="left"/>
      <w:pPr>
        <w:tabs>
          <w:tab w:val="num" w:pos="6120"/>
        </w:tabs>
        <w:ind w:left="6120" w:hanging="360"/>
      </w:pPr>
    </w:lvl>
  </w:abstractNum>
  <w:abstractNum w:abstractNumId="17" w15:restartNumberingAfterBreak="0">
    <w:nsid w:val="00000081"/>
    <w:multiLevelType w:val="multilevel"/>
    <w:tmpl w:val="00000081"/>
    <w:name w:val="WW8Num136"/>
    <w:lvl w:ilvl="0">
      <w:start w:val="1"/>
      <w:numFmt w:val="decimal"/>
      <w:lvlText w:val="%1."/>
      <w:lvlJc w:val="left"/>
      <w:pPr>
        <w:tabs>
          <w:tab w:val="num" w:pos="0"/>
        </w:tabs>
        <w:ind w:left="360" w:hanging="360"/>
      </w:pPr>
      <w:rPr>
        <w:b w:val="0"/>
        <w:i w:val="0"/>
        <w:color w:val="00000A"/>
      </w:rPr>
    </w:lvl>
    <w:lvl w:ilvl="1">
      <w:start w:val="1"/>
      <w:numFmt w:val="decimal"/>
      <w:lvlText w:val="%2."/>
      <w:lvlJc w:val="left"/>
      <w:pPr>
        <w:tabs>
          <w:tab w:val="num" w:pos="1080"/>
        </w:tabs>
        <w:ind w:left="1080" w:hanging="360"/>
      </w:pPr>
    </w:lvl>
    <w:lvl w:ilvl="2">
      <w:start w:val="1"/>
      <w:numFmt w:val="decimal"/>
      <w:lvlText w:val="%2.%3."/>
      <w:lvlJc w:val="left"/>
      <w:pPr>
        <w:tabs>
          <w:tab w:val="num" w:pos="1800"/>
        </w:tabs>
        <w:ind w:left="1800" w:hanging="360"/>
      </w:pPr>
    </w:lvl>
    <w:lvl w:ilvl="3">
      <w:start w:val="1"/>
      <w:numFmt w:val="decimal"/>
      <w:lvlText w:val="%2.%3.%4."/>
      <w:lvlJc w:val="left"/>
      <w:pPr>
        <w:tabs>
          <w:tab w:val="num" w:pos="2520"/>
        </w:tabs>
        <w:ind w:left="2520" w:hanging="360"/>
      </w:pPr>
    </w:lvl>
    <w:lvl w:ilvl="4">
      <w:start w:val="1"/>
      <w:numFmt w:val="decimal"/>
      <w:lvlText w:val="%2.%3.%4.%5."/>
      <w:lvlJc w:val="left"/>
      <w:pPr>
        <w:tabs>
          <w:tab w:val="num" w:pos="3240"/>
        </w:tabs>
        <w:ind w:left="3240" w:hanging="360"/>
      </w:pPr>
    </w:lvl>
    <w:lvl w:ilvl="5">
      <w:start w:val="1"/>
      <w:numFmt w:val="decimal"/>
      <w:lvlText w:val="%2.%3.%4.%5.%6."/>
      <w:lvlJc w:val="left"/>
      <w:pPr>
        <w:tabs>
          <w:tab w:val="num" w:pos="3960"/>
        </w:tabs>
        <w:ind w:left="3960" w:hanging="360"/>
      </w:pPr>
    </w:lvl>
    <w:lvl w:ilvl="6">
      <w:start w:val="1"/>
      <w:numFmt w:val="decimal"/>
      <w:lvlText w:val="%2.%3.%4.%5.%6.%7."/>
      <w:lvlJc w:val="left"/>
      <w:pPr>
        <w:tabs>
          <w:tab w:val="num" w:pos="4680"/>
        </w:tabs>
        <w:ind w:left="4680" w:hanging="360"/>
      </w:pPr>
    </w:lvl>
    <w:lvl w:ilvl="7">
      <w:start w:val="1"/>
      <w:numFmt w:val="decimal"/>
      <w:lvlText w:val="%2.%3.%4.%5.%6.%7.%8."/>
      <w:lvlJc w:val="left"/>
      <w:pPr>
        <w:tabs>
          <w:tab w:val="num" w:pos="5400"/>
        </w:tabs>
        <w:ind w:left="5400" w:hanging="360"/>
      </w:pPr>
    </w:lvl>
    <w:lvl w:ilvl="8">
      <w:start w:val="1"/>
      <w:numFmt w:val="decimal"/>
      <w:lvlText w:val="%2.%3.%4.%5.%6.%7.%8.%9."/>
      <w:lvlJc w:val="left"/>
      <w:pPr>
        <w:tabs>
          <w:tab w:val="num" w:pos="6120"/>
        </w:tabs>
        <w:ind w:left="6120" w:hanging="360"/>
      </w:pPr>
    </w:lvl>
  </w:abstractNum>
  <w:abstractNum w:abstractNumId="18" w15:restartNumberingAfterBreak="0">
    <w:nsid w:val="007123BC"/>
    <w:multiLevelType w:val="hybridMultilevel"/>
    <w:tmpl w:val="3D26286E"/>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01F8303C"/>
    <w:multiLevelType w:val="hybridMultilevel"/>
    <w:tmpl w:val="45D6B10C"/>
    <w:lvl w:ilvl="0" w:tplc="D73A4FA8">
      <w:start w:val="1"/>
      <w:numFmt w:val="decimal"/>
      <w:lvlText w:val="%1."/>
      <w:lvlJc w:val="left"/>
      <w:pPr>
        <w:tabs>
          <w:tab w:val="num" w:pos="900"/>
        </w:tabs>
        <w:ind w:left="900" w:hanging="360"/>
      </w:pPr>
      <w:rPr>
        <w:rFonts w:hint="default"/>
      </w:rPr>
    </w:lvl>
    <w:lvl w:ilvl="1" w:tplc="04150019" w:tentative="1">
      <w:start w:val="1"/>
      <w:numFmt w:val="lowerLetter"/>
      <w:lvlText w:val="%2."/>
      <w:lvlJc w:val="left"/>
      <w:pPr>
        <w:tabs>
          <w:tab w:val="num" w:pos="1620"/>
        </w:tabs>
        <w:ind w:left="1620" w:hanging="360"/>
      </w:pPr>
    </w:lvl>
    <w:lvl w:ilvl="2" w:tplc="0415001B" w:tentative="1">
      <w:start w:val="1"/>
      <w:numFmt w:val="lowerRoman"/>
      <w:lvlText w:val="%3."/>
      <w:lvlJc w:val="right"/>
      <w:pPr>
        <w:tabs>
          <w:tab w:val="num" w:pos="2340"/>
        </w:tabs>
        <w:ind w:left="2340" w:hanging="180"/>
      </w:pPr>
    </w:lvl>
    <w:lvl w:ilvl="3" w:tplc="0415000F" w:tentative="1">
      <w:start w:val="1"/>
      <w:numFmt w:val="decimal"/>
      <w:lvlText w:val="%4."/>
      <w:lvlJc w:val="left"/>
      <w:pPr>
        <w:tabs>
          <w:tab w:val="num" w:pos="3060"/>
        </w:tabs>
        <w:ind w:left="3060" w:hanging="360"/>
      </w:pPr>
    </w:lvl>
    <w:lvl w:ilvl="4" w:tplc="04150019" w:tentative="1">
      <w:start w:val="1"/>
      <w:numFmt w:val="lowerLetter"/>
      <w:lvlText w:val="%5."/>
      <w:lvlJc w:val="left"/>
      <w:pPr>
        <w:tabs>
          <w:tab w:val="num" w:pos="3780"/>
        </w:tabs>
        <w:ind w:left="3780" w:hanging="360"/>
      </w:pPr>
    </w:lvl>
    <w:lvl w:ilvl="5" w:tplc="0415001B" w:tentative="1">
      <w:start w:val="1"/>
      <w:numFmt w:val="lowerRoman"/>
      <w:lvlText w:val="%6."/>
      <w:lvlJc w:val="right"/>
      <w:pPr>
        <w:tabs>
          <w:tab w:val="num" w:pos="4500"/>
        </w:tabs>
        <w:ind w:left="4500" w:hanging="180"/>
      </w:pPr>
    </w:lvl>
    <w:lvl w:ilvl="6" w:tplc="0415000F" w:tentative="1">
      <w:start w:val="1"/>
      <w:numFmt w:val="decimal"/>
      <w:lvlText w:val="%7."/>
      <w:lvlJc w:val="left"/>
      <w:pPr>
        <w:tabs>
          <w:tab w:val="num" w:pos="5220"/>
        </w:tabs>
        <w:ind w:left="5220" w:hanging="360"/>
      </w:pPr>
    </w:lvl>
    <w:lvl w:ilvl="7" w:tplc="04150019" w:tentative="1">
      <w:start w:val="1"/>
      <w:numFmt w:val="lowerLetter"/>
      <w:lvlText w:val="%8."/>
      <w:lvlJc w:val="left"/>
      <w:pPr>
        <w:tabs>
          <w:tab w:val="num" w:pos="5940"/>
        </w:tabs>
        <w:ind w:left="5940" w:hanging="360"/>
      </w:pPr>
    </w:lvl>
    <w:lvl w:ilvl="8" w:tplc="0415001B" w:tentative="1">
      <w:start w:val="1"/>
      <w:numFmt w:val="lowerRoman"/>
      <w:lvlText w:val="%9."/>
      <w:lvlJc w:val="right"/>
      <w:pPr>
        <w:tabs>
          <w:tab w:val="num" w:pos="6660"/>
        </w:tabs>
        <w:ind w:left="6660" w:hanging="180"/>
      </w:pPr>
    </w:lvl>
  </w:abstractNum>
  <w:abstractNum w:abstractNumId="20" w15:restartNumberingAfterBreak="0">
    <w:nsid w:val="02C73598"/>
    <w:multiLevelType w:val="multilevel"/>
    <w:tmpl w:val="F75ACE32"/>
    <w:lvl w:ilvl="0">
      <w:start w:val="3"/>
      <w:numFmt w:val="decimal"/>
      <w:lvlText w:val="%1."/>
      <w:lvlJc w:val="left"/>
      <w:pPr>
        <w:tabs>
          <w:tab w:val="num" w:pos="567"/>
        </w:tabs>
        <w:ind w:left="567" w:hanging="567"/>
      </w:pPr>
      <w:rPr>
        <w:rFonts w:hint="default"/>
      </w:rPr>
    </w:lvl>
    <w:lvl w:ilvl="1">
      <w:start w:val="1"/>
      <w:numFmt w:val="decimal"/>
      <w:lvlText w:val="%1.%2."/>
      <w:lvlJc w:val="left"/>
      <w:pPr>
        <w:tabs>
          <w:tab w:val="num" w:pos="1134"/>
        </w:tabs>
        <w:ind w:left="1134" w:hanging="567"/>
      </w:pPr>
      <w:rPr>
        <w:rFonts w:hint="default"/>
      </w:rPr>
    </w:lvl>
    <w:lvl w:ilvl="2">
      <w:start w:val="1"/>
      <w:numFmt w:val="decimal"/>
      <w:lvlText w:val="%1.%2.%3."/>
      <w:lvlJc w:val="left"/>
      <w:pPr>
        <w:tabs>
          <w:tab w:val="num" w:pos="1854"/>
        </w:tabs>
        <w:ind w:left="1701" w:hanging="567"/>
      </w:pPr>
      <w:rPr>
        <w:rFonts w:hint="default"/>
      </w:rPr>
    </w:lvl>
    <w:lvl w:ilvl="3">
      <w:start w:val="1"/>
      <w:numFmt w:val="lowerLetter"/>
      <w:lvlText w:val="%4)"/>
      <w:lvlJc w:val="left"/>
      <w:pPr>
        <w:tabs>
          <w:tab w:val="num" w:pos="2061"/>
        </w:tabs>
        <w:ind w:left="1985" w:hanging="284"/>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1" w15:restartNumberingAfterBreak="0">
    <w:nsid w:val="035A3E23"/>
    <w:multiLevelType w:val="hybridMultilevel"/>
    <w:tmpl w:val="20FE3C9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0399363F"/>
    <w:multiLevelType w:val="multilevel"/>
    <w:tmpl w:val="E99ED970"/>
    <w:lvl w:ilvl="0">
      <w:start w:val="1"/>
      <w:numFmt w:val="lowerLetter"/>
      <w:lvlText w:val="%1."/>
      <w:lvlJc w:val="left"/>
      <w:pPr>
        <w:tabs>
          <w:tab w:val="num" w:pos="1495"/>
        </w:tabs>
        <w:ind w:left="1495" w:hanging="360"/>
      </w:pPr>
      <w:rPr>
        <w:rFonts w:hint="default"/>
        <w:b w:val="0"/>
        <w:i w:val="0"/>
      </w:rPr>
    </w:lvl>
    <w:lvl w:ilvl="1">
      <w:start w:val="1"/>
      <w:numFmt w:val="lowerLetter"/>
      <w:lvlText w:val="%2."/>
      <w:lvlJc w:val="left"/>
      <w:pPr>
        <w:tabs>
          <w:tab w:val="num" w:pos="55"/>
        </w:tabs>
        <w:ind w:left="55" w:hanging="360"/>
      </w:pPr>
      <w:rPr>
        <w:rFonts w:cs="Times New Roman"/>
      </w:rPr>
    </w:lvl>
    <w:lvl w:ilvl="2">
      <w:start w:val="1"/>
      <w:numFmt w:val="decimal"/>
      <w:lvlText w:val="%3."/>
      <w:lvlJc w:val="left"/>
      <w:pPr>
        <w:tabs>
          <w:tab w:val="num" w:pos="360"/>
        </w:tabs>
        <w:ind w:left="360" w:hanging="360"/>
      </w:pPr>
      <w:rPr>
        <w:rFonts w:hint="default"/>
        <w:b w:val="0"/>
        <w:sz w:val="18"/>
      </w:rPr>
    </w:lvl>
    <w:lvl w:ilvl="3" w:tentative="1">
      <w:start w:val="1"/>
      <w:numFmt w:val="decimal"/>
      <w:lvlText w:val="%4."/>
      <w:lvlJc w:val="left"/>
      <w:pPr>
        <w:tabs>
          <w:tab w:val="num" w:pos="1495"/>
        </w:tabs>
        <w:ind w:left="1495" w:hanging="360"/>
      </w:pPr>
      <w:rPr>
        <w:rFonts w:cs="Times New Roman"/>
      </w:rPr>
    </w:lvl>
    <w:lvl w:ilvl="4" w:tentative="1">
      <w:start w:val="1"/>
      <w:numFmt w:val="lowerLetter"/>
      <w:lvlText w:val="%5."/>
      <w:lvlJc w:val="left"/>
      <w:pPr>
        <w:tabs>
          <w:tab w:val="num" w:pos="2215"/>
        </w:tabs>
        <w:ind w:left="2215" w:hanging="360"/>
      </w:pPr>
      <w:rPr>
        <w:rFonts w:cs="Times New Roman"/>
      </w:rPr>
    </w:lvl>
    <w:lvl w:ilvl="5" w:tentative="1">
      <w:start w:val="1"/>
      <w:numFmt w:val="lowerRoman"/>
      <w:lvlText w:val="%6."/>
      <w:lvlJc w:val="right"/>
      <w:pPr>
        <w:tabs>
          <w:tab w:val="num" w:pos="2935"/>
        </w:tabs>
        <w:ind w:left="2935" w:hanging="180"/>
      </w:pPr>
      <w:rPr>
        <w:rFonts w:cs="Times New Roman"/>
      </w:rPr>
    </w:lvl>
    <w:lvl w:ilvl="6" w:tentative="1">
      <w:start w:val="1"/>
      <w:numFmt w:val="decimal"/>
      <w:lvlText w:val="%7."/>
      <w:lvlJc w:val="left"/>
      <w:pPr>
        <w:tabs>
          <w:tab w:val="num" w:pos="3655"/>
        </w:tabs>
        <w:ind w:left="3655" w:hanging="360"/>
      </w:pPr>
      <w:rPr>
        <w:rFonts w:cs="Times New Roman"/>
      </w:rPr>
    </w:lvl>
    <w:lvl w:ilvl="7" w:tentative="1">
      <w:start w:val="1"/>
      <w:numFmt w:val="lowerLetter"/>
      <w:lvlText w:val="%8."/>
      <w:lvlJc w:val="left"/>
      <w:pPr>
        <w:tabs>
          <w:tab w:val="num" w:pos="4375"/>
        </w:tabs>
        <w:ind w:left="4375" w:hanging="360"/>
      </w:pPr>
      <w:rPr>
        <w:rFonts w:cs="Times New Roman"/>
      </w:rPr>
    </w:lvl>
    <w:lvl w:ilvl="8" w:tentative="1">
      <w:start w:val="1"/>
      <w:numFmt w:val="lowerRoman"/>
      <w:lvlText w:val="%9."/>
      <w:lvlJc w:val="right"/>
      <w:pPr>
        <w:tabs>
          <w:tab w:val="num" w:pos="5095"/>
        </w:tabs>
        <w:ind w:left="5095" w:hanging="180"/>
      </w:pPr>
      <w:rPr>
        <w:rFonts w:cs="Times New Roman"/>
      </w:rPr>
    </w:lvl>
  </w:abstractNum>
  <w:abstractNum w:abstractNumId="23" w15:restartNumberingAfterBreak="0">
    <w:nsid w:val="03F57357"/>
    <w:multiLevelType w:val="hybridMultilevel"/>
    <w:tmpl w:val="99EA2DE8"/>
    <w:lvl w:ilvl="0" w:tplc="99C6C0C6">
      <w:start w:val="1"/>
      <w:numFmt w:val="decimal"/>
      <w:lvlText w:val="%1."/>
      <w:lvlJc w:val="left"/>
      <w:pPr>
        <w:ind w:left="720" w:hanging="360"/>
      </w:pPr>
      <w:rPr>
        <w:rFonts w:hint="default"/>
        <w:b w:val="0"/>
        <w:i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049155A8"/>
    <w:multiLevelType w:val="multilevel"/>
    <w:tmpl w:val="B4021E3A"/>
    <w:lvl w:ilvl="0">
      <w:start w:val="1"/>
      <w:numFmt w:val="decimal"/>
      <w:lvlText w:val="%1)"/>
      <w:lvlJc w:val="left"/>
      <w:pPr>
        <w:ind w:left="720" w:hanging="360"/>
      </w:pPr>
      <w:rPr>
        <w:u w:val="none"/>
      </w:rPr>
    </w:lvl>
    <w:lvl w:ilvl="1">
      <w:start w:val="1"/>
      <w:numFmt w:val="lowerLetter"/>
      <w:lvlText w:val="%2)"/>
      <w:lvlJc w:val="left"/>
      <w:pPr>
        <w:ind w:left="3054"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5" w15:restartNumberingAfterBreak="0">
    <w:nsid w:val="04A26F44"/>
    <w:multiLevelType w:val="hybridMultilevel"/>
    <w:tmpl w:val="A5C86CD2"/>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6" w15:restartNumberingAfterBreak="0">
    <w:nsid w:val="055964F0"/>
    <w:multiLevelType w:val="hybridMultilevel"/>
    <w:tmpl w:val="43BE24D6"/>
    <w:lvl w:ilvl="0" w:tplc="04150005">
      <w:start w:val="1"/>
      <w:numFmt w:val="bullet"/>
      <w:lvlText w:val=""/>
      <w:lvlJc w:val="left"/>
      <w:pPr>
        <w:tabs>
          <w:tab w:val="num" w:pos="360"/>
        </w:tabs>
        <w:ind w:left="360" w:hanging="360"/>
      </w:pPr>
      <w:rPr>
        <w:rFonts w:ascii="Wingdings" w:hAnsi="Wingdings" w:hint="default"/>
      </w:rPr>
    </w:lvl>
    <w:lvl w:ilvl="1" w:tplc="04150003" w:tentative="1">
      <w:start w:val="1"/>
      <w:numFmt w:val="bullet"/>
      <w:lvlText w:val="o"/>
      <w:lvlJc w:val="left"/>
      <w:pPr>
        <w:tabs>
          <w:tab w:val="num" w:pos="1080"/>
        </w:tabs>
        <w:ind w:left="1080" w:hanging="360"/>
      </w:pPr>
      <w:rPr>
        <w:rFonts w:ascii="Courier New" w:hAnsi="Courier New" w:cs="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27" w15:restartNumberingAfterBreak="0">
    <w:nsid w:val="071E2EE2"/>
    <w:multiLevelType w:val="hybridMultilevel"/>
    <w:tmpl w:val="04185714"/>
    <w:lvl w:ilvl="0" w:tplc="35A0B6D4">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8" w15:restartNumberingAfterBreak="0">
    <w:nsid w:val="0747676B"/>
    <w:multiLevelType w:val="hybridMultilevel"/>
    <w:tmpl w:val="5EA2FAC6"/>
    <w:lvl w:ilvl="0" w:tplc="35C65F5A">
      <w:start w:val="1"/>
      <w:numFmt w:val="decimal"/>
      <w:lvlText w:val="%1."/>
      <w:lvlJc w:val="left"/>
      <w:pPr>
        <w:tabs>
          <w:tab w:val="num" w:pos="1080"/>
        </w:tabs>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08F12F26"/>
    <w:multiLevelType w:val="hybridMultilevel"/>
    <w:tmpl w:val="B3A07E1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0ADC53AF"/>
    <w:multiLevelType w:val="hybridMultilevel"/>
    <w:tmpl w:val="C0B6AC5E"/>
    <w:lvl w:ilvl="0" w:tplc="04150019">
      <w:start w:val="1"/>
      <w:numFmt w:val="lowerLetter"/>
      <w:lvlText w:val="%1."/>
      <w:lvlJc w:val="left"/>
      <w:pPr>
        <w:ind w:left="64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1" w15:restartNumberingAfterBreak="0">
    <w:nsid w:val="0BDF2D9C"/>
    <w:multiLevelType w:val="hybridMultilevel"/>
    <w:tmpl w:val="A4909FCC"/>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0C217BCE"/>
    <w:multiLevelType w:val="multilevel"/>
    <w:tmpl w:val="00000003"/>
    <w:name w:val="WW8Num32"/>
    <w:lvl w:ilvl="0">
      <w:start w:val="1"/>
      <w:numFmt w:val="decimal"/>
      <w:lvlText w:val="%1."/>
      <w:lvlJc w:val="left"/>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1">
      <w:start w:val="1"/>
      <w:numFmt w:val="decimal"/>
      <w:lvlText w:val="%2."/>
      <w:lvlJc w:val="left"/>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2">
      <w:start w:val="1"/>
      <w:numFmt w:val="lowerLetter"/>
      <w:lvlText w:val="%2.%3)"/>
      <w:lvlJc w:val="left"/>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3">
      <w:start w:val="1"/>
      <w:numFmt w:val="lowerLetter"/>
      <w:lvlText w:val="%2.%3.%4)"/>
      <w:lvlJc w:val="left"/>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4">
      <w:start w:val="1"/>
      <w:numFmt w:val="lowerLetter"/>
      <w:lvlText w:val="%2.%3.%4.%5)"/>
      <w:lvlJc w:val="left"/>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5">
      <w:start w:val="1"/>
      <w:numFmt w:val="lowerLetter"/>
      <w:lvlText w:val="%2.%3.%4.%5.%6)"/>
      <w:lvlJc w:val="left"/>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6">
      <w:start w:val="1"/>
      <w:numFmt w:val="lowerLetter"/>
      <w:lvlText w:val="%2.%3.%4.%5.%6.%7)"/>
      <w:lvlJc w:val="left"/>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7">
      <w:start w:val="1"/>
      <w:numFmt w:val="lowerLetter"/>
      <w:lvlText w:val="%2.%3.%4.%5.%6.%7.%8)"/>
      <w:lvlJc w:val="left"/>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8">
      <w:start w:val="1"/>
      <w:numFmt w:val="lowerLetter"/>
      <w:lvlText w:val="%2.%3.%4.%5.%6.%7.%8.%9)"/>
      <w:lvlJc w:val="left"/>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abstractNum>
  <w:abstractNum w:abstractNumId="33" w15:restartNumberingAfterBreak="0">
    <w:nsid w:val="0D813627"/>
    <w:multiLevelType w:val="hybridMultilevel"/>
    <w:tmpl w:val="4AA289F2"/>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4" w15:restartNumberingAfterBreak="0">
    <w:nsid w:val="0DE532FE"/>
    <w:multiLevelType w:val="multilevel"/>
    <w:tmpl w:val="0000001D"/>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5" w15:restartNumberingAfterBreak="0">
    <w:nsid w:val="0DEB15A3"/>
    <w:multiLevelType w:val="hybridMultilevel"/>
    <w:tmpl w:val="7B920658"/>
    <w:lvl w:ilvl="0" w:tplc="0409000F">
      <w:start w:val="1"/>
      <w:numFmt w:val="decimal"/>
      <w:lvlText w:val="%1."/>
      <w:lvlJc w:val="left"/>
      <w:pPr>
        <w:ind w:left="288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0E631799"/>
    <w:multiLevelType w:val="hybridMultilevel"/>
    <w:tmpl w:val="397C9438"/>
    <w:lvl w:ilvl="0" w:tplc="B48CD5B4">
      <w:start w:val="1"/>
      <w:numFmt w:val="decimal"/>
      <w:lvlText w:val="%1."/>
      <w:lvlJc w:val="left"/>
      <w:pPr>
        <w:tabs>
          <w:tab w:val="num" w:pos="720"/>
        </w:tabs>
        <w:ind w:left="720"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7" w15:restartNumberingAfterBreak="0">
    <w:nsid w:val="0FA5656C"/>
    <w:multiLevelType w:val="hybridMultilevel"/>
    <w:tmpl w:val="63344A80"/>
    <w:lvl w:ilvl="0" w:tplc="B2CCCFCC">
      <w:start w:val="5"/>
      <w:numFmt w:val="bullet"/>
      <w:lvlText w:val=""/>
      <w:lvlJc w:val="left"/>
      <w:pPr>
        <w:ind w:left="720" w:hanging="360"/>
      </w:pPr>
      <w:rPr>
        <w:rFonts w:ascii="Wingdings" w:eastAsia="Times New Roman" w:hAnsi="Wingdings"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12AB6D30"/>
    <w:multiLevelType w:val="multilevel"/>
    <w:tmpl w:val="8FE27830"/>
    <w:lvl w:ilvl="0">
      <w:start w:val="7"/>
      <w:numFmt w:val="decimal"/>
      <w:lvlText w:val="%1."/>
      <w:lvlJc w:val="left"/>
      <w:pPr>
        <w:tabs>
          <w:tab w:val="num" w:pos="720"/>
        </w:tabs>
        <w:ind w:left="720" w:hanging="360"/>
      </w:pPr>
      <w:rPr>
        <w:rFonts w:hint="default"/>
      </w:rPr>
    </w:lvl>
    <w:lvl w:ilvl="1">
      <w:start w:val="1"/>
      <w:numFmt w:val="lowerLetter"/>
      <w:lvlText w:val="%2)"/>
      <w:lvlJc w:val="left"/>
      <w:pPr>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39" w15:restartNumberingAfterBreak="0">
    <w:nsid w:val="13165BCE"/>
    <w:multiLevelType w:val="multilevel"/>
    <w:tmpl w:val="00000003"/>
    <w:lvl w:ilvl="0">
      <w:start w:val="1"/>
      <w:numFmt w:val="decimal"/>
      <w:lvlText w:val="%1."/>
      <w:lvlJc w:val="left"/>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1">
      <w:start w:val="1"/>
      <w:numFmt w:val="decimal"/>
      <w:lvlText w:val="%2."/>
      <w:lvlJc w:val="left"/>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2">
      <w:start w:val="1"/>
      <w:numFmt w:val="lowerLetter"/>
      <w:lvlText w:val="%2.%3)"/>
      <w:lvlJc w:val="left"/>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3">
      <w:start w:val="1"/>
      <w:numFmt w:val="lowerLetter"/>
      <w:lvlText w:val="%2.%3.%4)"/>
      <w:lvlJc w:val="left"/>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4">
      <w:start w:val="1"/>
      <w:numFmt w:val="lowerLetter"/>
      <w:lvlText w:val="%2.%3.%4.%5)"/>
      <w:lvlJc w:val="left"/>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5">
      <w:start w:val="1"/>
      <w:numFmt w:val="lowerLetter"/>
      <w:lvlText w:val="%2.%3.%4.%5.%6)"/>
      <w:lvlJc w:val="left"/>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6">
      <w:start w:val="1"/>
      <w:numFmt w:val="lowerLetter"/>
      <w:lvlText w:val="%2.%3.%4.%5.%6.%7)"/>
      <w:lvlJc w:val="left"/>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7">
      <w:start w:val="1"/>
      <w:numFmt w:val="lowerLetter"/>
      <w:lvlText w:val="%2.%3.%4.%5.%6.%7.%8)"/>
      <w:lvlJc w:val="left"/>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8">
      <w:start w:val="1"/>
      <w:numFmt w:val="lowerLetter"/>
      <w:lvlText w:val="%2.%3.%4.%5.%6.%7.%8.%9)"/>
      <w:lvlJc w:val="left"/>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abstractNum>
  <w:abstractNum w:abstractNumId="40" w15:restartNumberingAfterBreak="0">
    <w:nsid w:val="133B6F03"/>
    <w:multiLevelType w:val="multilevel"/>
    <w:tmpl w:val="13F4F5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13AF54E2"/>
    <w:multiLevelType w:val="multilevel"/>
    <w:tmpl w:val="F3B64F12"/>
    <w:lvl w:ilvl="0">
      <w:start w:val="1"/>
      <w:numFmt w:val="decimal"/>
      <w:lvlText w:val="%1."/>
      <w:lvlJc w:val="left"/>
      <w:pPr>
        <w:tabs>
          <w:tab w:val="num" w:pos="360"/>
        </w:tabs>
        <w:ind w:left="36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3240" w:hanging="144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4320" w:hanging="1800"/>
      </w:pPr>
      <w:rPr>
        <w:rFonts w:hint="default"/>
      </w:rPr>
    </w:lvl>
    <w:lvl w:ilvl="8">
      <w:start w:val="1"/>
      <w:numFmt w:val="decimal"/>
      <w:isLgl/>
      <w:lvlText w:val="%1.%2.%3.%4.%5.%6.%7.%8.%9"/>
      <w:lvlJc w:val="left"/>
      <w:pPr>
        <w:ind w:left="4680" w:hanging="1800"/>
      </w:pPr>
      <w:rPr>
        <w:rFonts w:hint="default"/>
      </w:rPr>
    </w:lvl>
  </w:abstractNum>
  <w:abstractNum w:abstractNumId="42" w15:restartNumberingAfterBreak="0">
    <w:nsid w:val="13FC6393"/>
    <w:multiLevelType w:val="hybridMultilevel"/>
    <w:tmpl w:val="7BACFD1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142F7B76"/>
    <w:multiLevelType w:val="multilevel"/>
    <w:tmpl w:val="FBA4576A"/>
    <w:lvl w:ilvl="0">
      <w:start w:val="1"/>
      <w:numFmt w:val="decimal"/>
      <w:lvlText w:val="%1."/>
      <w:lvlJc w:val="left"/>
      <w:pPr>
        <w:ind w:left="720" w:hanging="360"/>
      </w:pPr>
      <w:rPr>
        <w:b w:val="0"/>
      </w:rPr>
    </w:lvl>
    <w:lvl w:ilvl="1">
      <w:start w:val="1"/>
      <w:numFmt w:val="decimal"/>
      <w:isLgl/>
      <w:lvlText w:val="%1.%2."/>
      <w:lvlJc w:val="left"/>
      <w:pPr>
        <w:ind w:left="1440" w:hanging="720"/>
      </w:pPr>
      <w:rPr>
        <w:rFonts w:hint="default"/>
      </w:rPr>
    </w:lvl>
    <w:lvl w:ilvl="2">
      <w:start w:val="1"/>
      <w:numFmt w:val="decimal"/>
      <w:isLgl/>
      <w:lvlText w:val="%1.%2.%3."/>
      <w:lvlJc w:val="left"/>
      <w:pPr>
        <w:ind w:left="2160" w:hanging="108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240" w:hanging="1440"/>
      </w:pPr>
      <w:rPr>
        <w:rFonts w:hint="default"/>
      </w:rPr>
    </w:lvl>
    <w:lvl w:ilvl="5">
      <w:start w:val="1"/>
      <w:numFmt w:val="decimal"/>
      <w:isLgl/>
      <w:lvlText w:val="%1.%2.%3.%4.%5.%6."/>
      <w:lvlJc w:val="left"/>
      <w:pPr>
        <w:ind w:left="3960" w:hanging="180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5040" w:hanging="2160"/>
      </w:pPr>
      <w:rPr>
        <w:rFonts w:hint="default"/>
      </w:rPr>
    </w:lvl>
    <w:lvl w:ilvl="8">
      <w:start w:val="1"/>
      <w:numFmt w:val="decimal"/>
      <w:isLgl/>
      <w:lvlText w:val="%1.%2.%3.%4.%5.%6.%7.%8.%9."/>
      <w:lvlJc w:val="left"/>
      <w:pPr>
        <w:ind w:left="5760" w:hanging="2520"/>
      </w:pPr>
      <w:rPr>
        <w:rFonts w:hint="default"/>
      </w:rPr>
    </w:lvl>
  </w:abstractNum>
  <w:abstractNum w:abstractNumId="44" w15:restartNumberingAfterBreak="0">
    <w:nsid w:val="150B7AC7"/>
    <w:multiLevelType w:val="multilevel"/>
    <w:tmpl w:val="6074A56A"/>
    <w:lvl w:ilvl="0">
      <w:start w:val="1"/>
      <w:numFmt w:val="decimal"/>
      <w:lvlText w:val="%1."/>
      <w:lvlJc w:val="left"/>
      <w:pPr>
        <w:ind w:left="720" w:hanging="360"/>
      </w:pPr>
      <w:rPr>
        <w:b w:val="0"/>
        <w:i w:val="0"/>
        <w:color w:val="auto"/>
      </w:rPr>
    </w:lvl>
    <w:lvl w:ilvl="1">
      <w:start w:val="1"/>
      <w:numFmt w:val="decimal"/>
      <w:isLgl/>
      <w:lvlText w:val="%1.%2."/>
      <w:lvlJc w:val="left"/>
      <w:pPr>
        <w:ind w:left="1570" w:hanging="720"/>
      </w:pPr>
      <w:rPr>
        <w:b/>
      </w:rPr>
    </w:lvl>
    <w:lvl w:ilvl="2">
      <w:start w:val="1"/>
      <w:numFmt w:val="decimal"/>
      <w:isLgl/>
      <w:lvlText w:val="%1.%2.%3."/>
      <w:lvlJc w:val="left"/>
      <w:pPr>
        <w:ind w:left="2254" w:hanging="720"/>
      </w:pPr>
    </w:lvl>
    <w:lvl w:ilvl="3">
      <w:start w:val="1"/>
      <w:numFmt w:val="decimal"/>
      <w:isLgl/>
      <w:lvlText w:val="%1.%2.%3.%4."/>
      <w:lvlJc w:val="left"/>
      <w:pPr>
        <w:ind w:left="3201" w:hanging="1080"/>
      </w:pPr>
    </w:lvl>
    <w:lvl w:ilvl="4">
      <w:start w:val="1"/>
      <w:numFmt w:val="decimal"/>
      <w:isLgl/>
      <w:lvlText w:val="%1.%2.%3.%4.%5."/>
      <w:lvlJc w:val="left"/>
      <w:pPr>
        <w:ind w:left="3788" w:hanging="1080"/>
      </w:pPr>
    </w:lvl>
    <w:lvl w:ilvl="5">
      <w:start w:val="1"/>
      <w:numFmt w:val="decimal"/>
      <w:isLgl/>
      <w:lvlText w:val="%1.%2.%3.%4.%5.%6."/>
      <w:lvlJc w:val="left"/>
      <w:pPr>
        <w:ind w:left="4735" w:hanging="1440"/>
      </w:pPr>
    </w:lvl>
    <w:lvl w:ilvl="6">
      <w:start w:val="1"/>
      <w:numFmt w:val="decimal"/>
      <w:isLgl/>
      <w:lvlText w:val="%1.%2.%3.%4.%5.%6.%7."/>
      <w:lvlJc w:val="left"/>
      <w:pPr>
        <w:ind w:left="5682" w:hanging="1800"/>
      </w:pPr>
    </w:lvl>
    <w:lvl w:ilvl="7">
      <w:start w:val="1"/>
      <w:numFmt w:val="decimal"/>
      <w:isLgl/>
      <w:lvlText w:val="%1.%2.%3.%4.%5.%6.%7.%8."/>
      <w:lvlJc w:val="left"/>
      <w:pPr>
        <w:ind w:left="6269" w:hanging="1800"/>
      </w:pPr>
    </w:lvl>
    <w:lvl w:ilvl="8">
      <w:start w:val="1"/>
      <w:numFmt w:val="decimal"/>
      <w:isLgl/>
      <w:lvlText w:val="%1.%2.%3.%4.%5.%6.%7.%8.%9."/>
      <w:lvlJc w:val="left"/>
      <w:pPr>
        <w:ind w:left="7216" w:hanging="2160"/>
      </w:pPr>
    </w:lvl>
  </w:abstractNum>
  <w:abstractNum w:abstractNumId="45" w15:restartNumberingAfterBreak="0">
    <w:nsid w:val="166F614A"/>
    <w:multiLevelType w:val="multilevel"/>
    <w:tmpl w:val="349C8FF2"/>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46" w15:restartNumberingAfterBreak="0">
    <w:nsid w:val="16877329"/>
    <w:multiLevelType w:val="multilevel"/>
    <w:tmpl w:val="DF66FB70"/>
    <w:lvl w:ilvl="0">
      <w:start w:val="1"/>
      <w:numFmt w:val="decimal"/>
      <w:lvlText w:val="%1"/>
      <w:lvlJc w:val="left"/>
      <w:pPr>
        <w:ind w:left="435" w:hanging="435"/>
      </w:pPr>
      <w:rPr>
        <w:rFonts w:hint="default"/>
      </w:rPr>
    </w:lvl>
    <w:lvl w:ilvl="1">
      <w:start w:val="4"/>
      <w:numFmt w:val="decimal"/>
      <w:lvlText w:val="%1.%2"/>
      <w:lvlJc w:val="left"/>
      <w:pPr>
        <w:ind w:left="1155" w:hanging="43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47" w15:restartNumberingAfterBreak="0">
    <w:nsid w:val="16FF58A3"/>
    <w:multiLevelType w:val="multilevel"/>
    <w:tmpl w:val="D352994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643"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8" w15:restartNumberingAfterBreak="0">
    <w:nsid w:val="175B4601"/>
    <w:multiLevelType w:val="hybridMultilevel"/>
    <w:tmpl w:val="9D50A330"/>
    <w:lvl w:ilvl="0" w:tplc="595EF66A">
      <w:start w:val="1"/>
      <w:numFmt w:val="decimal"/>
      <w:lvlText w:val="%1."/>
      <w:lvlJc w:val="left"/>
      <w:pPr>
        <w:tabs>
          <w:tab w:val="num" w:pos="1506"/>
        </w:tabs>
        <w:ind w:left="150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17EB46C1"/>
    <w:multiLevelType w:val="hybridMultilevel"/>
    <w:tmpl w:val="73C855C6"/>
    <w:lvl w:ilvl="0" w:tplc="6C8A53D0">
      <w:start w:val="1"/>
      <w:numFmt w:val="decimal"/>
      <w:lvlText w:val="%1."/>
      <w:lvlJc w:val="left"/>
      <w:pPr>
        <w:tabs>
          <w:tab w:val="num" w:pos="1440"/>
        </w:tabs>
        <w:ind w:left="1440" w:hanging="360"/>
      </w:pPr>
      <w:rPr>
        <w:rFonts w:hint="default"/>
        <w:b w:val="0"/>
        <w:bCs w:val="0"/>
      </w:rPr>
    </w:lvl>
    <w:lvl w:ilvl="1" w:tplc="F7DE9AC2">
      <w:start w:val="1"/>
      <w:numFmt w:val="decimal"/>
      <w:lvlText w:val="%2."/>
      <w:lvlJc w:val="left"/>
      <w:pPr>
        <w:ind w:left="1440" w:hanging="360"/>
      </w:pPr>
      <w:rPr>
        <w:rFonts w:ascii="Tahoma" w:eastAsia="Times New Roman" w:hAnsi="Tahoma" w:cs="Tahoma"/>
      </w:rPr>
    </w:lvl>
    <w:lvl w:ilvl="2" w:tplc="04150001">
      <w:start w:val="1"/>
      <w:numFmt w:val="bullet"/>
      <w:lvlText w:val=""/>
      <w:lvlJc w:val="left"/>
      <w:pPr>
        <w:ind w:left="2340" w:hanging="360"/>
      </w:pPr>
      <w:rPr>
        <w:rFonts w:ascii="Symbol" w:hAnsi="Symbol"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183443B3"/>
    <w:multiLevelType w:val="multilevel"/>
    <w:tmpl w:val="27182EB4"/>
    <w:lvl w:ilvl="0">
      <w:start w:val="1"/>
      <w:numFmt w:val="decimal"/>
      <w:lvlText w:val="%1."/>
      <w:lvlJc w:val="left"/>
      <w:pPr>
        <w:ind w:left="720" w:hanging="360"/>
      </w:pPr>
      <w:rPr>
        <w:u w:val="none"/>
      </w:rPr>
    </w:lvl>
    <w:lvl w:ilvl="1">
      <w:start w:val="1"/>
      <w:numFmt w:val="lowerLetter"/>
      <w:lvlText w:val="%2."/>
      <w:lvlJc w:val="left"/>
      <w:pPr>
        <w:ind w:left="1440" w:hanging="360"/>
      </w:pPr>
      <w:rPr>
        <w:b w:val="0"/>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1" w15:restartNumberingAfterBreak="0">
    <w:nsid w:val="187A24C2"/>
    <w:multiLevelType w:val="hybridMultilevel"/>
    <w:tmpl w:val="A4BC32E2"/>
    <w:lvl w:ilvl="0" w:tplc="04150019">
      <w:start w:val="1"/>
      <w:numFmt w:val="lowerLetter"/>
      <w:lvlText w:val="%1."/>
      <w:lvlJc w:val="left"/>
      <w:pPr>
        <w:tabs>
          <w:tab w:val="num" w:pos="1004"/>
        </w:tabs>
        <w:ind w:left="1004" w:hanging="360"/>
      </w:pPr>
    </w:lvl>
    <w:lvl w:ilvl="1" w:tplc="04150019">
      <w:start w:val="1"/>
      <w:numFmt w:val="lowerLetter"/>
      <w:lvlText w:val="%2."/>
      <w:lvlJc w:val="left"/>
      <w:pPr>
        <w:tabs>
          <w:tab w:val="num" w:pos="-76"/>
        </w:tabs>
        <w:ind w:left="-76" w:hanging="360"/>
      </w:pPr>
    </w:lvl>
    <w:lvl w:ilvl="2" w:tplc="0415001B" w:tentative="1">
      <w:start w:val="1"/>
      <w:numFmt w:val="lowerRoman"/>
      <w:lvlText w:val="%3."/>
      <w:lvlJc w:val="right"/>
      <w:pPr>
        <w:tabs>
          <w:tab w:val="num" w:pos="644"/>
        </w:tabs>
        <w:ind w:left="644" w:hanging="180"/>
      </w:pPr>
    </w:lvl>
    <w:lvl w:ilvl="3" w:tplc="0415000F" w:tentative="1">
      <w:start w:val="1"/>
      <w:numFmt w:val="decimal"/>
      <w:lvlText w:val="%4."/>
      <w:lvlJc w:val="left"/>
      <w:pPr>
        <w:tabs>
          <w:tab w:val="num" w:pos="1364"/>
        </w:tabs>
        <w:ind w:left="1364" w:hanging="360"/>
      </w:pPr>
    </w:lvl>
    <w:lvl w:ilvl="4" w:tplc="04150019" w:tentative="1">
      <w:start w:val="1"/>
      <w:numFmt w:val="lowerLetter"/>
      <w:lvlText w:val="%5."/>
      <w:lvlJc w:val="left"/>
      <w:pPr>
        <w:tabs>
          <w:tab w:val="num" w:pos="2084"/>
        </w:tabs>
        <w:ind w:left="2084" w:hanging="360"/>
      </w:pPr>
    </w:lvl>
    <w:lvl w:ilvl="5" w:tplc="0415001B" w:tentative="1">
      <w:start w:val="1"/>
      <w:numFmt w:val="lowerRoman"/>
      <w:lvlText w:val="%6."/>
      <w:lvlJc w:val="right"/>
      <w:pPr>
        <w:tabs>
          <w:tab w:val="num" w:pos="2804"/>
        </w:tabs>
        <w:ind w:left="2804" w:hanging="180"/>
      </w:pPr>
    </w:lvl>
    <w:lvl w:ilvl="6" w:tplc="0415000F" w:tentative="1">
      <w:start w:val="1"/>
      <w:numFmt w:val="decimal"/>
      <w:lvlText w:val="%7."/>
      <w:lvlJc w:val="left"/>
      <w:pPr>
        <w:tabs>
          <w:tab w:val="num" w:pos="3524"/>
        </w:tabs>
        <w:ind w:left="3524" w:hanging="360"/>
      </w:pPr>
    </w:lvl>
    <w:lvl w:ilvl="7" w:tplc="04150019" w:tentative="1">
      <w:start w:val="1"/>
      <w:numFmt w:val="lowerLetter"/>
      <w:lvlText w:val="%8."/>
      <w:lvlJc w:val="left"/>
      <w:pPr>
        <w:tabs>
          <w:tab w:val="num" w:pos="4244"/>
        </w:tabs>
        <w:ind w:left="4244" w:hanging="360"/>
      </w:pPr>
    </w:lvl>
    <w:lvl w:ilvl="8" w:tplc="0415001B" w:tentative="1">
      <w:start w:val="1"/>
      <w:numFmt w:val="lowerRoman"/>
      <w:lvlText w:val="%9."/>
      <w:lvlJc w:val="right"/>
      <w:pPr>
        <w:tabs>
          <w:tab w:val="num" w:pos="4964"/>
        </w:tabs>
        <w:ind w:left="4964" w:hanging="180"/>
      </w:pPr>
    </w:lvl>
  </w:abstractNum>
  <w:abstractNum w:abstractNumId="52" w15:restartNumberingAfterBreak="0">
    <w:nsid w:val="19045EE1"/>
    <w:multiLevelType w:val="hybridMultilevel"/>
    <w:tmpl w:val="BFBE550E"/>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3" w15:restartNumberingAfterBreak="0">
    <w:nsid w:val="19EB7BB6"/>
    <w:multiLevelType w:val="multilevel"/>
    <w:tmpl w:val="FDB009F2"/>
    <w:lvl w:ilvl="0">
      <w:start w:val="1"/>
      <w:numFmt w:val="decimal"/>
      <w:lvlText w:val="%1."/>
      <w:lvlJc w:val="left"/>
      <w:pPr>
        <w:tabs>
          <w:tab w:val="num" w:pos="720"/>
        </w:tabs>
        <w:ind w:left="720" w:hanging="360"/>
      </w:pPr>
      <w:rPr>
        <w:rFonts w:hint="default"/>
      </w:rPr>
    </w:lvl>
    <w:lvl w:ilvl="1">
      <w:start w:val="4"/>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Zero"/>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54" w15:restartNumberingAfterBreak="0">
    <w:nsid w:val="1AE872E9"/>
    <w:multiLevelType w:val="multilevel"/>
    <w:tmpl w:val="AB268286"/>
    <w:lvl w:ilvl="0">
      <w:start w:val="1"/>
      <w:numFmt w:val="decimal"/>
      <w:lvlText w:val="%1."/>
      <w:lvlJc w:val="left"/>
      <w:pPr>
        <w:tabs>
          <w:tab w:val="num" w:pos="0"/>
        </w:tabs>
        <w:ind w:left="360" w:hanging="360"/>
      </w:pPr>
      <w:rPr>
        <w:sz w:val="18"/>
      </w:r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15:restartNumberingAfterBreak="0">
    <w:nsid w:val="1D032FC7"/>
    <w:multiLevelType w:val="singleLevel"/>
    <w:tmpl w:val="7D4C68E8"/>
    <w:lvl w:ilvl="0">
      <w:start w:val="1"/>
      <w:numFmt w:val="decimal"/>
      <w:lvlText w:val="%1."/>
      <w:lvlJc w:val="left"/>
      <w:pPr>
        <w:tabs>
          <w:tab w:val="num" w:pos="360"/>
        </w:tabs>
        <w:ind w:left="360" w:hanging="360"/>
      </w:pPr>
      <w:rPr>
        <w:b w:val="0"/>
      </w:rPr>
    </w:lvl>
  </w:abstractNum>
  <w:abstractNum w:abstractNumId="56" w15:restartNumberingAfterBreak="0">
    <w:nsid w:val="1D13225F"/>
    <w:multiLevelType w:val="multilevel"/>
    <w:tmpl w:val="7ECE2BF2"/>
    <w:lvl w:ilvl="0">
      <w:start w:val="1"/>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7" w15:restartNumberingAfterBreak="0">
    <w:nsid w:val="1E264164"/>
    <w:multiLevelType w:val="hybridMultilevel"/>
    <w:tmpl w:val="2E8ADEDE"/>
    <w:lvl w:ilvl="0" w:tplc="6DD4E198">
      <w:start w:val="1"/>
      <w:numFmt w:val="ordinal"/>
      <w:lvlText w:val="1.%1"/>
      <w:lvlJc w:val="left"/>
      <w:pPr>
        <w:tabs>
          <w:tab w:val="num" w:pos="1440"/>
        </w:tabs>
        <w:ind w:left="1440" w:hanging="360"/>
      </w:pPr>
      <w:rPr>
        <w:rFonts w:hint="default"/>
        <w:b w:val="0"/>
        <w:i w:val="0"/>
      </w:rPr>
    </w:lvl>
    <w:lvl w:ilvl="1" w:tplc="9BDCDEB4">
      <w:start w:val="1"/>
      <w:numFmt w:val="decimal"/>
      <w:lvlText w:val="2.2.%2."/>
      <w:lvlJc w:val="left"/>
      <w:pPr>
        <w:tabs>
          <w:tab w:val="num" w:pos="1440"/>
        </w:tabs>
        <w:ind w:left="1440" w:hanging="360"/>
      </w:pPr>
      <w:rPr>
        <w:rFonts w:hint="default"/>
        <w:b w:val="0"/>
        <w:i w:val="0"/>
      </w:rPr>
    </w:lvl>
    <w:lvl w:ilvl="2" w:tplc="825A5AC4">
      <w:start w:val="1"/>
      <w:numFmt w:val="decimal"/>
      <w:lvlText w:val="2.3.%3."/>
      <w:lvlJc w:val="left"/>
      <w:pPr>
        <w:tabs>
          <w:tab w:val="num" w:pos="2340"/>
        </w:tabs>
        <w:ind w:left="2340" w:hanging="360"/>
      </w:pPr>
      <w:rPr>
        <w:rFonts w:hint="default"/>
        <w:b w:val="0"/>
        <w:i w:val="0"/>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8" w15:restartNumberingAfterBreak="0">
    <w:nsid w:val="1F13492F"/>
    <w:multiLevelType w:val="hybridMultilevel"/>
    <w:tmpl w:val="8FFAE0A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1FA41EB9"/>
    <w:multiLevelType w:val="hybridMultilevel"/>
    <w:tmpl w:val="7D4AFEFA"/>
    <w:lvl w:ilvl="0" w:tplc="7B1C4CF8">
      <w:start w:val="1"/>
      <w:numFmt w:val="decimal"/>
      <w:lvlText w:val="%1)"/>
      <w:lvlJc w:val="left"/>
      <w:pPr>
        <w:ind w:left="579" w:hanging="360"/>
      </w:pPr>
      <w:rPr>
        <w:rFonts w:ascii="Tahoma" w:hAnsi="Tahoma" w:cs="Tahoma" w:hint="default"/>
        <w:sz w:val="20"/>
        <w:szCs w:val="20"/>
      </w:rPr>
    </w:lvl>
    <w:lvl w:ilvl="1" w:tplc="04150019" w:tentative="1">
      <w:start w:val="1"/>
      <w:numFmt w:val="lowerLetter"/>
      <w:lvlText w:val="%2."/>
      <w:lvlJc w:val="left"/>
      <w:pPr>
        <w:ind w:left="1299" w:hanging="360"/>
      </w:pPr>
    </w:lvl>
    <w:lvl w:ilvl="2" w:tplc="0415001B" w:tentative="1">
      <w:start w:val="1"/>
      <w:numFmt w:val="lowerRoman"/>
      <w:lvlText w:val="%3."/>
      <w:lvlJc w:val="right"/>
      <w:pPr>
        <w:ind w:left="2019" w:hanging="180"/>
      </w:pPr>
    </w:lvl>
    <w:lvl w:ilvl="3" w:tplc="0415000F" w:tentative="1">
      <w:start w:val="1"/>
      <w:numFmt w:val="decimal"/>
      <w:lvlText w:val="%4."/>
      <w:lvlJc w:val="left"/>
      <w:pPr>
        <w:ind w:left="2739" w:hanging="360"/>
      </w:pPr>
    </w:lvl>
    <w:lvl w:ilvl="4" w:tplc="04150019" w:tentative="1">
      <w:start w:val="1"/>
      <w:numFmt w:val="lowerLetter"/>
      <w:lvlText w:val="%5."/>
      <w:lvlJc w:val="left"/>
      <w:pPr>
        <w:ind w:left="3459" w:hanging="360"/>
      </w:pPr>
    </w:lvl>
    <w:lvl w:ilvl="5" w:tplc="0415001B" w:tentative="1">
      <w:start w:val="1"/>
      <w:numFmt w:val="lowerRoman"/>
      <w:lvlText w:val="%6."/>
      <w:lvlJc w:val="right"/>
      <w:pPr>
        <w:ind w:left="4179" w:hanging="180"/>
      </w:pPr>
    </w:lvl>
    <w:lvl w:ilvl="6" w:tplc="0415000F" w:tentative="1">
      <w:start w:val="1"/>
      <w:numFmt w:val="decimal"/>
      <w:lvlText w:val="%7."/>
      <w:lvlJc w:val="left"/>
      <w:pPr>
        <w:ind w:left="4899" w:hanging="360"/>
      </w:pPr>
    </w:lvl>
    <w:lvl w:ilvl="7" w:tplc="04150019" w:tentative="1">
      <w:start w:val="1"/>
      <w:numFmt w:val="lowerLetter"/>
      <w:lvlText w:val="%8."/>
      <w:lvlJc w:val="left"/>
      <w:pPr>
        <w:ind w:left="5619" w:hanging="360"/>
      </w:pPr>
    </w:lvl>
    <w:lvl w:ilvl="8" w:tplc="0415001B" w:tentative="1">
      <w:start w:val="1"/>
      <w:numFmt w:val="lowerRoman"/>
      <w:lvlText w:val="%9."/>
      <w:lvlJc w:val="right"/>
      <w:pPr>
        <w:ind w:left="6339" w:hanging="180"/>
      </w:pPr>
    </w:lvl>
  </w:abstractNum>
  <w:abstractNum w:abstractNumId="60" w15:restartNumberingAfterBreak="0">
    <w:nsid w:val="237B52E0"/>
    <w:multiLevelType w:val="multilevel"/>
    <w:tmpl w:val="FBA4576A"/>
    <w:lvl w:ilvl="0">
      <w:start w:val="1"/>
      <w:numFmt w:val="decimal"/>
      <w:lvlText w:val="%1."/>
      <w:lvlJc w:val="left"/>
      <w:pPr>
        <w:ind w:left="720" w:hanging="360"/>
      </w:pPr>
      <w:rPr>
        <w:b w:val="0"/>
      </w:rPr>
    </w:lvl>
    <w:lvl w:ilvl="1">
      <w:start w:val="1"/>
      <w:numFmt w:val="decimal"/>
      <w:isLgl/>
      <w:lvlText w:val="%1.%2."/>
      <w:lvlJc w:val="left"/>
      <w:pPr>
        <w:ind w:left="1440" w:hanging="720"/>
      </w:pPr>
      <w:rPr>
        <w:rFonts w:hint="default"/>
      </w:rPr>
    </w:lvl>
    <w:lvl w:ilvl="2">
      <w:start w:val="1"/>
      <w:numFmt w:val="decimal"/>
      <w:isLgl/>
      <w:lvlText w:val="%1.%2.%3."/>
      <w:lvlJc w:val="left"/>
      <w:pPr>
        <w:ind w:left="2160" w:hanging="108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240" w:hanging="1440"/>
      </w:pPr>
      <w:rPr>
        <w:rFonts w:hint="default"/>
      </w:rPr>
    </w:lvl>
    <w:lvl w:ilvl="5">
      <w:start w:val="1"/>
      <w:numFmt w:val="decimal"/>
      <w:isLgl/>
      <w:lvlText w:val="%1.%2.%3.%4.%5.%6."/>
      <w:lvlJc w:val="left"/>
      <w:pPr>
        <w:ind w:left="3960" w:hanging="180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5040" w:hanging="2160"/>
      </w:pPr>
      <w:rPr>
        <w:rFonts w:hint="default"/>
      </w:rPr>
    </w:lvl>
    <w:lvl w:ilvl="8">
      <w:start w:val="1"/>
      <w:numFmt w:val="decimal"/>
      <w:isLgl/>
      <w:lvlText w:val="%1.%2.%3.%4.%5.%6.%7.%8.%9."/>
      <w:lvlJc w:val="left"/>
      <w:pPr>
        <w:ind w:left="5760" w:hanging="2520"/>
      </w:pPr>
      <w:rPr>
        <w:rFonts w:hint="default"/>
      </w:rPr>
    </w:lvl>
  </w:abstractNum>
  <w:abstractNum w:abstractNumId="61" w15:restartNumberingAfterBreak="0">
    <w:nsid w:val="242B3738"/>
    <w:multiLevelType w:val="hybridMultilevel"/>
    <w:tmpl w:val="1F8220F8"/>
    <w:lvl w:ilvl="0" w:tplc="8E4A4CD2">
      <w:start w:val="1"/>
      <w:numFmt w:val="lowerLetter"/>
      <w:lvlText w:val="%1)"/>
      <w:lvlJc w:val="left"/>
      <w:pPr>
        <w:ind w:left="3861" w:hanging="180"/>
      </w:pPr>
      <w:rPr>
        <w:rFonts w:ascii="Tahoma" w:hAnsi="Tahoma" w:cs="Tahoma" w:hint="default"/>
        <w:sz w:val="20"/>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24E34089"/>
    <w:multiLevelType w:val="multilevel"/>
    <w:tmpl w:val="202208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3" w15:restartNumberingAfterBreak="0">
    <w:nsid w:val="2D6B1603"/>
    <w:multiLevelType w:val="singleLevel"/>
    <w:tmpl w:val="15465DDC"/>
    <w:lvl w:ilvl="0">
      <w:start w:val="1"/>
      <w:numFmt w:val="decimal"/>
      <w:lvlText w:val="%1."/>
      <w:lvlJc w:val="left"/>
      <w:pPr>
        <w:tabs>
          <w:tab w:val="num" w:pos="360"/>
        </w:tabs>
        <w:ind w:left="360" w:hanging="360"/>
      </w:pPr>
    </w:lvl>
  </w:abstractNum>
  <w:abstractNum w:abstractNumId="64" w15:restartNumberingAfterBreak="0">
    <w:nsid w:val="2EF9365B"/>
    <w:multiLevelType w:val="hybridMultilevel"/>
    <w:tmpl w:val="0ED2000C"/>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5" w15:restartNumberingAfterBreak="0">
    <w:nsid w:val="2F5872C0"/>
    <w:multiLevelType w:val="hybridMultilevel"/>
    <w:tmpl w:val="17BABE0C"/>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6" w15:restartNumberingAfterBreak="0">
    <w:nsid w:val="30B30554"/>
    <w:multiLevelType w:val="singleLevel"/>
    <w:tmpl w:val="0415000F"/>
    <w:lvl w:ilvl="0">
      <w:start w:val="1"/>
      <w:numFmt w:val="decimal"/>
      <w:lvlText w:val="%1."/>
      <w:lvlJc w:val="left"/>
      <w:pPr>
        <w:tabs>
          <w:tab w:val="num" w:pos="360"/>
        </w:tabs>
        <w:ind w:left="360" w:hanging="360"/>
      </w:pPr>
    </w:lvl>
  </w:abstractNum>
  <w:abstractNum w:abstractNumId="67" w15:restartNumberingAfterBreak="0">
    <w:nsid w:val="30D45ECB"/>
    <w:multiLevelType w:val="hybridMultilevel"/>
    <w:tmpl w:val="6DA01DB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8" w15:restartNumberingAfterBreak="0">
    <w:nsid w:val="321171D8"/>
    <w:multiLevelType w:val="hybridMultilevel"/>
    <w:tmpl w:val="9C921578"/>
    <w:lvl w:ilvl="0" w:tplc="1E168FB2">
      <w:start w:val="1"/>
      <w:numFmt w:val="ordinal"/>
      <w:lvlText w:val="2.%1"/>
      <w:lvlJc w:val="left"/>
      <w:pPr>
        <w:ind w:left="1146" w:hanging="360"/>
      </w:pPr>
      <w:rPr>
        <w:rFonts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69" w15:restartNumberingAfterBreak="0">
    <w:nsid w:val="379F047B"/>
    <w:multiLevelType w:val="hybridMultilevel"/>
    <w:tmpl w:val="241215EA"/>
    <w:lvl w:ilvl="0" w:tplc="0415000F">
      <w:start w:val="1"/>
      <w:numFmt w:val="decimal"/>
      <w:lvlText w:val="%1."/>
      <w:lvlJc w:val="left"/>
      <w:pPr>
        <w:ind w:left="720" w:hanging="360"/>
      </w:pPr>
      <w:rPr>
        <w:rFonts w:hint="default"/>
      </w:rPr>
    </w:lvl>
    <w:lvl w:ilvl="1" w:tplc="04150005">
      <w:start w:val="1"/>
      <w:numFmt w:val="bullet"/>
      <w:lvlText w:val=""/>
      <w:lvlJc w:val="left"/>
      <w:pPr>
        <w:ind w:left="1635" w:hanging="555"/>
      </w:pPr>
      <w:rPr>
        <w:rFonts w:ascii="Wingdings" w:hAnsi="Wingding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383631BC"/>
    <w:multiLevelType w:val="hybridMultilevel"/>
    <w:tmpl w:val="68643406"/>
    <w:lvl w:ilvl="0" w:tplc="04150017">
      <w:start w:val="1"/>
      <w:numFmt w:val="lowerLetter"/>
      <w:lvlText w:val="%1)"/>
      <w:lvlJc w:val="left"/>
      <w:pPr>
        <w:ind w:left="728" w:hanging="360"/>
      </w:pPr>
    </w:lvl>
    <w:lvl w:ilvl="1" w:tplc="04150019" w:tentative="1">
      <w:start w:val="1"/>
      <w:numFmt w:val="lowerLetter"/>
      <w:lvlText w:val="%2."/>
      <w:lvlJc w:val="left"/>
      <w:pPr>
        <w:ind w:left="1448" w:hanging="360"/>
      </w:pPr>
    </w:lvl>
    <w:lvl w:ilvl="2" w:tplc="0415001B" w:tentative="1">
      <w:start w:val="1"/>
      <w:numFmt w:val="lowerRoman"/>
      <w:lvlText w:val="%3."/>
      <w:lvlJc w:val="right"/>
      <w:pPr>
        <w:ind w:left="2168" w:hanging="180"/>
      </w:pPr>
    </w:lvl>
    <w:lvl w:ilvl="3" w:tplc="0415000F" w:tentative="1">
      <w:start w:val="1"/>
      <w:numFmt w:val="decimal"/>
      <w:lvlText w:val="%4."/>
      <w:lvlJc w:val="left"/>
      <w:pPr>
        <w:ind w:left="2888" w:hanging="360"/>
      </w:pPr>
    </w:lvl>
    <w:lvl w:ilvl="4" w:tplc="04150019" w:tentative="1">
      <w:start w:val="1"/>
      <w:numFmt w:val="lowerLetter"/>
      <w:lvlText w:val="%5."/>
      <w:lvlJc w:val="left"/>
      <w:pPr>
        <w:ind w:left="3608" w:hanging="360"/>
      </w:pPr>
    </w:lvl>
    <w:lvl w:ilvl="5" w:tplc="0415001B" w:tentative="1">
      <w:start w:val="1"/>
      <w:numFmt w:val="lowerRoman"/>
      <w:lvlText w:val="%6."/>
      <w:lvlJc w:val="right"/>
      <w:pPr>
        <w:ind w:left="4328" w:hanging="180"/>
      </w:pPr>
    </w:lvl>
    <w:lvl w:ilvl="6" w:tplc="0415000F" w:tentative="1">
      <w:start w:val="1"/>
      <w:numFmt w:val="decimal"/>
      <w:lvlText w:val="%7."/>
      <w:lvlJc w:val="left"/>
      <w:pPr>
        <w:ind w:left="5048" w:hanging="360"/>
      </w:pPr>
    </w:lvl>
    <w:lvl w:ilvl="7" w:tplc="04150019" w:tentative="1">
      <w:start w:val="1"/>
      <w:numFmt w:val="lowerLetter"/>
      <w:lvlText w:val="%8."/>
      <w:lvlJc w:val="left"/>
      <w:pPr>
        <w:ind w:left="5768" w:hanging="360"/>
      </w:pPr>
    </w:lvl>
    <w:lvl w:ilvl="8" w:tplc="0415001B" w:tentative="1">
      <w:start w:val="1"/>
      <w:numFmt w:val="lowerRoman"/>
      <w:lvlText w:val="%9."/>
      <w:lvlJc w:val="right"/>
      <w:pPr>
        <w:ind w:left="6488" w:hanging="180"/>
      </w:pPr>
    </w:lvl>
  </w:abstractNum>
  <w:abstractNum w:abstractNumId="71" w15:restartNumberingAfterBreak="0">
    <w:nsid w:val="3A65073B"/>
    <w:multiLevelType w:val="hybridMultilevel"/>
    <w:tmpl w:val="A7C4BAF4"/>
    <w:lvl w:ilvl="0" w:tplc="04150017">
      <w:start w:val="1"/>
      <w:numFmt w:val="lowerLetter"/>
      <w:lvlText w:val="%1)"/>
      <w:lvlJc w:val="left"/>
      <w:pPr>
        <w:tabs>
          <w:tab w:val="num" w:pos="720"/>
        </w:tabs>
        <w:ind w:left="720" w:hanging="360"/>
      </w:pPr>
      <w:rPr>
        <w:rFonts w:hint="default"/>
      </w:rPr>
    </w:lvl>
    <w:lvl w:ilvl="1" w:tplc="AA96BF04">
      <w:start w:val="1"/>
      <w:numFmt w:val="decim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2" w15:restartNumberingAfterBreak="0">
    <w:nsid w:val="3D8F4518"/>
    <w:multiLevelType w:val="hybridMultilevel"/>
    <w:tmpl w:val="4D82C6A8"/>
    <w:lvl w:ilvl="0" w:tplc="35A0B6D4">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3" w15:restartNumberingAfterBreak="0">
    <w:nsid w:val="3DBA3A3B"/>
    <w:multiLevelType w:val="hybridMultilevel"/>
    <w:tmpl w:val="98CE8F06"/>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3E016DDA"/>
    <w:multiLevelType w:val="hybridMultilevel"/>
    <w:tmpl w:val="0E42741E"/>
    <w:lvl w:ilvl="0" w:tplc="FFFFFFFF">
      <w:start w:val="1"/>
      <w:numFmt w:val="decimal"/>
      <w:lvlText w:val="%1."/>
      <w:lvlJc w:val="left"/>
      <w:pPr>
        <w:tabs>
          <w:tab w:val="num" w:pos="720"/>
        </w:tabs>
        <w:ind w:left="720" w:hanging="360"/>
      </w:pPr>
      <w:rPr>
        <w:b/>
      </w:rPr>
    </w:lvl>
    <w:lvl w:ilvl="1" w:tplc="FFFFFFFF">
      <w:start w:val="1"/>
      <w:numFmt w:val="decimal"/>
      <w:lvlText w:val="%2."/>
      <w:lvlJc w:val="left"/>
      <w:pPr>
        <w:tabs>
          <w:tab w:val="num" w:pos="1440"/>
        </w:tabs>
        <w:ind w:left="1440" w:hanging="360"/>
      </w:pPr>
    </w:lvl>
    <w:lvl w:ilvl="2" w:tplc="FFFFFFFF">
      <w:start w:val="9"/>
      <w:numFmt w:val="upperRoman"/>
      <w:lvlText w:val="%3."/>
      <w:lvlJc w:val="left"/>
      <w:pPr>
        <w:tabs>
          <w:tab w:val="num" w:pos="2700"/>
        </w:tabs>
        <w:ind w:left="2700" w:hanging="72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5" w15:restartNumberingAfterBreak="0">
    <w:nsid w:val="3FDB72DA"/>
    <w:multiLevelType w:val="hybridMultilevel"/>
    <w:tmpl w:val="48C2A3F6"/>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6" w15:restartNumberingAfterBreak="0">
    <w:nsid w:val="43654EDD"/>
    <w:multiLevelType w:val="multilevel"/>
    <w:tmpl w:val="7BD06DFA"/>
    <w:lvl w:ilvl="0">
      <w:start w:val="1"/>
      <w:numFmt w:val="decimal"/>
      <w:lvlText w:val="%1."/>
      <w:lvlJc w:val="left"/>
      <w:pPr>
        <w:ind w:left="360" w:hanging="360"/>
      </w:pPr>
    </w:lvl>
    <w:lvl w:ilvl="1">
      <w:start w:val="1"/>
      <w:numFmt w:val="ordinal"/>
      <w:lvlText w:val="2.%2"/>
      <w:lvlJc w:val="left"/>
      <w:pPr>
        <w:ind w:left="792" w:hanging="432"/>
      </w:pPr>
      <w:rPr>
        <w:rFonts w:hint="default"/>
        <w:b w:val="0"/>
      </w:rPr>
    </w:lvl>
    <w:lvl w:ilvl="2">
      <w:start w:val="1"/>
      <w:numFmt w:val="decimal"/>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7" w15:restartNumberingAfterBreak="0">
    <w:nsid w:val="45161B01"/>
    <w:multiLevelType w:val="hybridMultilevel"/>
    <w:tmpl w:val="5276D18C"/>
    <w:lvl w:ilvl="0" w:tplc="13DC1EF0">
      <w:start w:val="1"/>
      <w:numFmt w:val="decimal"/>
      <w:lvlText w:val="%1."/>
      <w:lvlJc w:val="left"/>
      <w:pPr>
        <w:tabs>
          <w:tab w:val="num" w:pos="360"/>
        </w:tabs>
        <w:ind w:left="360" w:hanging="360"/>
      </w:pPr>
      <w:rPr>
        <w:rFonts w:hint="default"/>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8" w15:restartNumberingAfterBreak="0">
    <w:nsid w:val="45EB0199"/>
    <w:multiLevelType w:val="hybridMultilevel"/>
    <w:tmpl w:val="FB385700"/>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9" w15:restartNumberingAfterBreak="0">
    <w:nsid w:val="4608768E"/>
    <w:multiLevelType w:val="hybridMultilevel"/>
    <w:tmpl w:val="1298D8A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0" w15:restartNumberingAfterBreak="0">
    <w:nsid w:val="48854C8D"/>
    <w:multiLevelType w:val="hybridMultilevel"/>
    <w:tmpl w:val="073A78CE"/>
    <w:lvl w:ilvl="0" w:tplc="8670D5DA">
      <w:start w:val="1"/>
      <w:numFmt w:val="bullet"/>
      <w:lvlText w:val=""/>
      <w:lvlJc w:val="left"/>
      <w:pPr>
        <w:tabs>
          <w:tab w:val="num" w:pos="720"/>
        </w:tabs>
        <w:ind w:left="720" w:hanging="360"/>
      </w:pPr>
      <w:rPr>
        <w:rFonts w:ascii="Wingdings" w:hAnsi="Wingdings" w:hint="default"/>
        <w:sz w:val="20"/>
        <w:szCs w:val="20"/>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81" w15:restartNumberingAfterBreak="0">
    <w:nsid w:val="499806DE"/>
    <w:multiLevelType w:val="multilevel"/>
    <w:tmpl w:val="00000003"/>
    <w:name w:val="WW8Num72"/>
    <w:lvl w:ilvl="0">
      <w:start w:val="1"/>
      <w:numFmt w:val="decimal"/>
      <w:lvlText w:val="%1."/>
      <w:lvlJc w:val="left"/>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1">
      <w:start w:val="1"/>
      <w:numFmt w:val="decimal"/>
      <w:lvlText w:val="%2."/>
      <w:lvlJc w:val="left"/>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2">
      <w:start w:val="1"/>
      <w:numFmt w:val="lowerLetter"/>
      <w:lvlText w:val="%2.%3)"/>
      <w:lvlJc w:val="left"/>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3">
      <w:start w:val="1"/>
      <w:numFmt w:val="lowerLetter"/>
      <w:lvlText w:val="%2.%3.%4)"/>
      <w:lvlJc w:val="left"/>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4">
      <w:start w:val="1"/>
      <w:numFmt w:val="lowerLetter"/>
      <w:lvlText w:val="%2.%3.%4.%5)"/>
      <w:lvlJc w:val="left"/>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5">
      <w:start w:val="1"/>
      <w:numFmt w:val="lowerLetter"/>
      <w:lvlText w:val="%2.%3.%4.%5.%6)"/>
      <w:lvlJc w:val="left"/>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6">
      <w:start w:val="1"/>
      <w:numFmt w:val="lowerLetter"/>
      <w:lvlText w:val="%2.%3.%4.%5.%6.%7)"/>
      <w:lvlJc w:val="left"/>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7">
      <w:start w:val="1"/>
      <w:numFmt w:val="lowerLetter"/>
      <w:lvlText w:val="%2.%3.%4.%5.%6.%7.%8)"/>
      <w:lvlJc w:val="left"/>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8">
      <w:start w:val="1"/>
      <w:numFmt w:val="lowerLetter"/>
      <w:lvlText w:val="%2.%3.%4.%5.%6.%7.%8.%9)"/>
      <w:lvlJc w:val="left"/>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abstractNum>
  <w:abstractNum w:abstractNumId="82" w15:restartNumberingAfterBreak="0">
    <w:nsid w:val="4A031CA9"/>
    <w:multiLevelType w:val="hybridMultilevel"/>
    <w:tmpl w:val="F4BECEDE"/>
    <w:lvl w:ilvl="0" w:tplc="924AA1AC">
      <w:start w:val="1"/>
      <w:numFmt w:val="lowerLetter"/>
      <w:lvlText w:val="%1)"/>
      <w:lvlJc w:val="left"/>
      <w:pPr>
        <w:tabs>
          <w:tab w:val="num" w:pos="786"/>
        </w:tabs>
        <w:ind w:left="786" w:hanging="360"/>
      </w:pPr>
      <w:rPr>
        <w:rFonts w:ascii="Tahoma" w:eastAsia="Times New Roman" w:hAnsi="Tahoma" w:cs="Tahoma"/>
      </w:rPr>
    </w:lvl>
    <w:lvl w:ilvl="1" w:tplc="595EF66A">
      <w:start w:val="1"/>
      <w:numFmt w:val="decimal"/>
      <w:lvlText w:val="%2."/>
      <w:lvlJc w:val="left"/>
      <w:pPr>
        <w:tabs>
          <w:tab w:val="num" w:pos="1506"/>
        </w:tabs>
        <w:ind w:left="1506" w:hanging="360"/>
      </w:pPr>
      <w:rPr>
        <w:rFonts w:hint="default"/>
      </w:rPr>
    </w:lvl>
    <w:lvl w:ilvl="2" w:tplc="0415001B">
      <w:start w:val="1"/>
      <w:numFmt w:val="lowerRoman"/>
      <w:lvlText w:val="%3."/>
      <w:lvlJc w:val="right"/>
      <w:pPr>
        <w:tabs>
          <w:tab w:val="num" w:pos="2226"/>
        </w:tabs>
        <w:ind w:left="2226" w:hanging="180"/>
      </w:pPr>
    </w:lvl>
    <w:lvl w:ilvl="3" w:tplc="0415000F" w:tentative="1">
      <w:start w:val="1"/>
      <w:numFmt w:val="decimal"/>
      <w:lvlText w:val="%4."/>
      <w:lvlJc w:val="left"/>
      <w:pPr>
        <w:tabs>
          <w:tab w:val="num" w:pos="2946"/>
        </w:tabs>
        <w:ind w:left="2946" w:hanging="360"/>
      </w:pPr>
    </w:lvl>
    <w:lvl w:ilvl="4" w:tplc="04150019" w:tentative="1">
      <w:start w:val="1"/>
      <w:numFmt w:val="lowerLetter"/>
      <w:lvlText w:val="%5."/>
      <w:lvlJc w:val="left"/>
      <w:pPr>
        <w:tabs>
          <w:tab w:val="num" w:pos="3666"/>
        </w:tabs>
        <w:ind w:left="3666" w:hanging="360"/>
      </w:pPr>
    </w:lvl>
    <w:lvl w:ilvl="5" w:tplc="0415001B" w:tentative="1">
      <w:start w:val="1"/>
      <w:numFmt w:val="lowerRoman"/>
      <w:lvlText w:val="%6."/>
      <w:lvlJc w:val="right"/>
      <w:pPr>
        <w:tabs>
          <w:tab w:val="num" w:pos="4386"/>
        </w:tabs>
        <w:ind w:left="4386" w:hanging="180"/>
      </w:pPr>
    </w:lvl>
    <w:lvl w:ilvl="6" w:tplc="0415000F" w:tentative="1">
      <w:start w:val="1"/>
      <w:numFmt w:val="decimal"/>
      <w:lvlText w:val="%7."/>
      <w:lvlJc w:val="left"/>
      <w:pPr>
        <w:tabs>
          <w:tab w:val="num" w:pos="5106"/>
        </w:tabs>
        <w:ind w:left="5106" w:hanging="360"/>
      </w:pPr>
    </w:lvl>
    <w:lvl w:ilvl="7" w:tplc="04150019" w:tentative="1">
      <w:start w:val="1"/>
      <w:numFmt w:val="lowerLetter"/>
      <w:lvlText w:val="%8."/>
      <w:lvlJc w:val="left"/>
      <w:pPr>
        <w:tabs>
          <w:tab w:val="num" w:pos="5826"/>
        </w:tabs>
        <w:ind w:left="5826" w:hanging="360"/>
      </w:pPr>
    </w:lvl>
    <w:lvl w:ilvl="8" w:tplc="0415001B" w:tentative="1">
      <w:start w:val="1"/>
      <w:numFmt w:val="lowerRoman"/>
      <w:lvlText w:val="%9."/>
      <w:lvlJc w:val="right"/>
      <w:pPr>
        <w:tabs>
          <w:tab w:val="num" w:pos="6546"/>
        </w:tabs>
        <w:ind w:left="6546" w:hanging="180"/>
      </w:pPr>
    </w:lvl>
  </w:abstractNum>
  <w:abstractNum w:abstractNumId="83" w15:restartNumberingAfterBreak="0">
    <w:nsid w:val="4B745DED"/>
    <w:multiLevelType w:val="multilevel"/>
    <w:tmpl w:val="20C20D9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4" w15:restartNumberingAfterBreak="0">
    <w:nsid w:val="4B954DEE"/>
    <w:multiLevelType w:val="hybridMultilevel"/>
    <w:tmpl w:val="BC6AA1BE"/>
    <w:lvl w:ilvl="0" w:tplc="04150005">
      <w:start w:val="1"/>
      <w:numFmt w:val="bullet"/>
      <w:lvlText w:val=""/>
      <w:lvlJc w:val="left"/>
      <w:pPr>
        <w:tabs>
          <w:tab w:val="num" w:pos="360"/>
        </w:tabs>
        <w:ind w:left="360" w:hanging="360"/>
      </w:pPr>
      <w:rPr>
        <w:rFonts w:ascii="Wingdings" w:hAnsi="Wingdings" w:hint="default"/>
      </w:rPr>
    </w:lvl>
    <w:lvl w:ilvl="1" w:tplc="04150003" w:tentative="1">
      <w:start w:val="1"/>
      <w:numFmt w:val="bullet"/>
      <w:lvlText w:val="o"/>
      <w:lvlJc w:val="left"/>
      <w:pPr>
        <w:tabs>
          <w:tab w:val="num" w:pos="1080"/>
        </w:tabs>
        <w:ind w:left="1080" w:hanging="360"/>
      </w:pPr>
      <w:rPr>
        <w:rFonts w:ascii="Courier New" w:hAnsi="Courier New" w:cs="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85" w15:restartNumberingAfterBreak="0">
    <w:nsid w:val="4D66766B"/>
    <w:multiLevelType w:val="multilevel"/>
    <w:tmpl w:val="94F62F96"/>
    <w:lvl w:ilvl="0">
      <w:start w:val="21"/>
      <w:numFmt w:val="decimal"/>
      <w:lvlText w:val="%1."/>
      <w:lvlJc w:val="left"/>
      <w:pPr>
        <w:ind w:left="612" w:hanging="612"/>
      </w:pPr>
      <w:rPr>
        <w:rFonts w:hint="default"/>
      </w:rPr>
    </w:lvl>
    <w:lvl w:ilvl="1">
      <w:start w:val="6"/>
      <w:numFmt w:val="decimal"/>
      <w:lvlText w:val="%1.%2."/>
      <w:lvlJc w:val="left"/>
      <w:pPr>
        <w:ind w:left="897" w:hanging="612"/>
      </w:pPr>
      <w:rPr>
        <w:rFonts w:hint="default"/>
      </w:rPr>
    </w:lvl>
    <w:lvl w:ilvl="2">
      <w:start w:val="1"/>
      <w:numFmt w:val="decimal"/>
      <w:lvlText w:val="%3)"/>
      <w:lvlJc w:val="left"/>
      <w:pPr>
        <w:ind w:left="1290" w:hanging="720"/>
      </w:pPr>
      <w:rPr>
        <w:rFonts w:hint="default"/>
      </w:rPr>
    </w:lvl>
    <w:lvl w:ilvl="3">
      <w:start w:val="1"/>
      <w:numFmt w:val="decimal"/>
      <w:lvlText w:val="%1.%2.%3)%4."/>
      <w:lvlJc w:val="left"/>
      <w:pPr>
        <w:ind w:left="1575" w:hanging="720"/>
      </w:pPr>
      <w:rPr>
        <w:rFonts w:hint="default"/>
      </w:rPr>
    </w:lvl>
    <w:lvl w:ilvl="4">
      <w:start w:val="1"/>
      <w:numFmt w:val="decimal"/>
      <w:lvlText w:val="%1.%2.%3)%4.%5."/>
      <w:lvlJc w:val="left"/>
      <w:pPr>
        <w:ind w:left="2220" w:hanging="1080"/>
      </w:pPr>
      <w:rPr>
        <w:rFonts w:hint="default"/>
      </w:rPr>
    </w:lvl>
    <w:lvl w:ilvl="5">
      <w:start w:val="1"/>
      <w:numFmt w:val="decimal"/>
      <w:lvlText w:val="%1.%2.%3)%4.%5.%6."/>
      <w:lvlJc w:val="left"/>
      <w:pPr>
        <w:ind w:left="2505" w:hanging="1080"/>
      </w:pPr>
      <w:rPr>
        <w:rFonts w:hint="default"/>
      </w:rPr>
    </w:lvl>
    <w:lvl w:ilvl="6">
      <w:start w:val="1"/>
      <w:numFmt w:val="decimal"/>
      <w:lvlText w:val="%1.%2.%3)%4.%5.%6.%7."/>
      <w:lvlJc w:val="left"/>
      <w:pPr>
        <w:ind w:left="3150" w:hanging="1440"/>
      </w:pPr>
      <w:rPr>
        <w:rFonts w:hint="default"/>
      </w:rPr>
    </w:lvl>
    <w:lvl w:ilvl="7">
      <w:start w:val="1"/>
      <w:numFmt w:val="decimal"/>
      <w:lvlText w:val="%1.%2.%3)%4.%5.%6.%7.%8."/>
      <w:lvlJc w:val="left"/>
      <w:pPr>
        <w:ind w:left="3435" w:hanging="1440"/>
      </w:pPr>
      <w:rPr>
        <w:rFonts w:hint="default"/>
      </w:rPr>
    </w:lvl>
    <w:lvl w:ilvl="8">
      <w:start w:val="1"/>
      <w:numFmt w:val="decimal"/>
      <w:lvlText w:val="%1.%2.%3)%4.%5.%6.%7.%8.%9."/>
      <w:lvlJc w:val="left"/>
      <w:pPr>
        <w:ind w:left="4080" w:hanging="1800"/>
      </w:pPr>
      <w:rPr>
        <w:rFonts w:hint="default"/>
      </w:rPr>
    </w:lvl>
  </w:abstractNum>
  <w:abstractNum w:abstractNumId="86" w15:restartNumberingAfterBreak="0">
    <w:nsid w:val="4E305CEB"/>
    <w:multiLevelType w:val="singleLevel"/>
    <w:tmpl w:val="46F24706"/>
    <w:lvl w:ilvl="0">
      <w:start w:val="1"/>
      <w:numFmt w:val="decimal"/>
      <w:lvlText w:val="%1."/>
      <w:lvlJc w:val="left"/>
      <w:pPr>
        <w:tabs>
          <w:tab w:val="num" w:pos="360"/>
        </w:tabs>
        <w:ind w:left="360" w:hanging="360"/>
      </w:pPr>
      <w:rPr>
        <w:rFonts w:hint="default"/>
      </w:rPr>
    </w:lvl>
  </w:abstractNum>
  <w:abstractNum w:abstractNumId="87" w15:restartNumberingAfterBreak="0">
    <w:nsid w:val="4E556327"/>
    <w:multiLevelType w:val="hybridMultilevel"/>
    <w:tmpl w:val="3E56C468"/>
    <w:lvl w:ilvl="0" w:tplc="8DC8D7AA">
      <w:start w:val="1"/>
      <w:numFmt w:val="lowerLetter"/>
      <w:lvlText w:val="%1."/>
      <w:lvlJc w:val="left"/>
      <w:pPr>
        <w:ind w:left="6031"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8" w15:restartNumberingAfterBreak="0">
    <w:nsid w:val="50935E0C"/>
    <w:multiLevelType w:val="hybridMultilevel"/>
    <w:tmpl w:val="7F207984"/>
    <w:lvl w:ilvl="0" w:tplc="76FE5A2A">
      <w:start w:val="1"/>
      <w:numFmt w:val="decimal"/>
      <w:lvlText w:val="%1."/>
      <w:lvlJc w:val="left"/>
      <w:pPr>
        <w:tabs>
          <w:tab w:val="num" w:pos="360"/>
        </w:tabs>
        <w:ind w:left="360" w:hanging="360"/>
      </w:pPr>
      <w:rPr>
        <w:rFonts w:hint="default"/>
        <w:color w:val="auto"/>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9" w15:restartNumberingAfterBreak="0">
    <w:nsid w:val="51050243"/>
    <w:multiLevelType w:val="hybridMultilevel"/>
    <w:tmpl w:val="EDEE842A"/>
    <w:lvl w:ilvl="0" w:tplc="6CA08F36">
      <w:start w:val="1"/>
      <w:numFmt w:val="decimal"/>
      <w:lvlText w:val="%1."/>
      <w:lvlJc w:val="left"/>
      <w:pPr>
        <w:tabs>
          <w:tab w:val="num" w:pos="360"/>
        </w:tabs>
        <w:ind w:left="360" w:hanging="360"/>
      </w:pPr>
      <w:rPr>
        <w:rFonts w:cs="Times New Roman" w:hint="default"/>
        <w:b w:val="0"/>
        <w:i w:val="0"/>
      </w:rPr>
    </w:lvl>
    <w:lvl w:ilvl="1" w:tplc="403A3D38">
      <w:start w:val="1"/>
      <w:numFmt w:val="lowerLetter"/>
      <w:lvlText w:val="%2)"/>
      <w:lvlJc w:val="left"/>
      <w:pPr>
        <w:tabs>
          <w:tab w:val="num" w:pos="1440"/>
        </w:tabs>
        <w:ind w:left="1440" w:hanging="360"/>
      </w:pPr>
      <w:rPr>
        <w:rFonts w:cs="Times New Roman" w:hint="default"/>
        <w:b w:val="0"/>
        <w:i w:val="0"/>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90" w15:restartNumberingAfterBreak="0">
    <w:nsid w:val="53605A02"/>
    <w:multiLevelType w:val="multilevel"/>
    <w:tmpl w:val="E7880B60"/>
    <w:lvl w:ilvl="0">
      <w:start w:val="1"/>
      <w:numFmt w:val="decimal"/>
      <w:lvlText w:val="%1."/>
      <w:lvlJc w:val="left"/>
      <w:pPr>
        <w:ind w:left="360" w:hanging="360"/>
      </w:pPr>
      <w:rPr>
        <w:rFonts w:cs="Times New Roman"/>
      </w:rPr>
    </w:lvl>
    <w:lvl w:ilvl="1">
      <w:start w:val="4"/>
      <w:numFmt w:val="decimal"/>
      <w:isLgl/>
      <w:lvlText w:val="%1.%2"/>
      <w:lvlJc w:val="left"/>
      <w:pPr>
        <w:ind w:left="360" w:hanging="360"/>
      </w:pPr>
      <w:rPr>
        <w:rFonts w:cs="Times New Roman" w:hint="default"/>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1080" w:hanging="108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440" w:hanging="144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800" w:hanging="1800"/>
      </w:pPr>
      <w:rPr>
        <w:rFonts w:cs="Times New Roman" w:hint="default"/>
      </w:rPr>
    </w:lvl>
    <w:lvl w:ilvl="8">
      <w:start w:val="1"/>
      <w:numFmt w:val="decimal"/>
      <w:isLgl/>
      <w:lvlText w:val="%1.%2.%3.%4.%5.%6.%7.%8.%9"/>
      <w:lvlJc w:val="left"/>
      <w:pPr>
        <w:ind w:left="1800" w:hanging="1800"/>
      </w:pPr>
      <w:rPr>
        <w:rFonts w:cs="Times New Roman" w:hint="default"/>
      </w:rPr>
    </w:lvl>
  </w:abstractNum>
  <w:abstractNum w:abstractNumId="91" w15:restartNumberingAfterBreak="0">
    <w:nsid w:val="54994C48"/>
    <w:multiLevelType w:val="hybridMultilevel"/>
    <w:tmpl w:val="3806CD96"/>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92" w15:restartNumberingAfterBreak="0">
    <w:nsid w:val="57A40495"/>
    <w:multiLevelType w:val="hybridMultilevel"/>
    <w:tmpl w:val="AAE21E7C"/>
    <w:lvl w:ilvl="0" w:tplc="C45EE1D0">
      <w:start w:val="1"/>
      <w:numFmt w:val="decimal"/>
      <w:lvlText w:val="%1."/>
      <w:lvlJc w:val="left"/>
      <w:pPr>
        <w:tabs>
          <w:tab w:val="num" w:pos="786"/>
        </w:tabs>
        <w:ind w:left="786" w:hanging="360"/>
      </w:pPr>
      <w:rPr>
        <w:b w:val="0"/>
        <w:bCs/>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3" w15:restartNumberingAfterBreak="0">
    <w:nsid w:val="5A1A52DF"/>
    <w:multiLevelType w:val="multilevel"/>
    <w:tmpl w:val="D9005A70"/>
    <w:lvl w:ilvl="0">
      <w:start w:val="1"/>
      <w:numFmt w:val="decimal"/>
      <w:lvlText w:val="%1"/>
      <w:lvlJc w:val="left"/>
      <w:pPr>
        <w:ind w:left="435" w:hanging="435"/>
      </w:pPr>
      <w:rPr>
        <w:rFonts w:hint="default"/>
      </w:rPr>
    </w:lvl>
    <w:lvl w:ilvl="1">
      <w:start w:val="3"/>
      <w:numFmt w:val="decimal"/>
      <w:lvlText w:val="%1.%2"/>
      <w:lvlJc w:val="left"/>
      <w:pPr>
        <w:ind w:left="1155" w:hanging="43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94"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 w15:restartNumberingAfterBreak="0">
    <w:nsid w:val="5B7C7ECB"/>
    <w:multiLevelType w:val="multilevel"/>
    <w:tmpl w:val="9DF2F0EA"/>
    <w:lvl w:ilvl="0">
      <w:start w:val="1"/>
      <w:numFmt w:val="decimal"/>
      <w:lvlText w:val="%1."/>
      <w:lvlJc w:val="left"/>
      <w:pPr>
        <w:ind w:left="2345" w:hanging="360"/>
      </w:pPr>
      <w:rPr>
        <w:rFonts w:hint="default"/>
        <w:b w:val="0"/>
      </w:rPr>
    </w:lvl>
    <w:lvl w:ilvl="1">
      <w:start w:val="1"/>
      <w:numFmt w:val="decimal"/>
      <w:isLgl/>
      <w:lvlText w:val="%1.%2."/>
      <w:lvlJc w:val="left"/>
      <w:pPr>
        <w:ind w:left="2705" w:hanging="720"/>
      </w:pPr>
      <w:rPr>
        <w:rFonts w:hint="default"/>
      </w:rPr>
    </w:lvl>
    <w:lvl w:ilvl="2">
      <w:start w:val="1"/>
      <w:numFmt w:val="decimal"/>
      <w:isLgl/>
      <w:lvlText w:val="%1.%2.%3."/>
      <w:lvlJc w:val="left"/>
      <w:pPr>
        <w:ind w:left="2705" w:hanging="720"/>
      </w:pPr>
      <w:rPr>
        <w:rFonts w:hint="default"/>
      </w:rPr>
    </w:lvl>
    <w:lvl w:ilvl="3">
      <w:start w:val="1"/>
      <w:numFmt w:val="decimal"/>
      <w:isLgl/>
      <w:lvlText w:val="%1.%2.%3.%4."/>
      <w:lvlJc w:val="left"/>
      <w:pPr>
        <w:ind w:left="3065" w:hanging="1080"/>
      </w:pPr>
      <w:rPr>
        <w:rFonts w:hint="default"/>
      </w:rPr>
    </w:lvl>
    <w:lvl w:ilvl="4">
      <w:start w:val="1"/>
      <w:numFmt w:val="decimal"/>
      <w:isLgl/>
      <w:lvlText w:val="%1.%2.%3.%4.%5."/>
      <w:lvlJc w:val="left"/>
      <w:pPr>
        <w:ind w:left="3065" w:hanging="1080"/>
      </w:pPr>
      <w:rPr>
        <w:rFonts w:hint="default"/>
      </w:rPr>
    </w:lvl>
    <w:lvl w:ilvl="5">
      <w:start w:val="1"/>
      <w:numFmt w:val="decimal"/>
      <w:isLgl/>
      <w:lvlText w:val="%1.%2.%3.%4.%5.%6."/>
      <w:lvlJc w:val="left"/>
      <w:pPr>
        <w:ind w:left="3425" w:hanging="1440"/>
      </w:pPr>
      <w:rPr>
        <w:rFonts w:hint="default"/>
      </w:rPr>
    </w:lvl>
    <w:lvl w:ilvl="6">
      <w:start w:val="1"/>
      <w:numFmt w:val="decimal"/>
      <w:isLgl/>
      <w:lvlText w:val="%1.%2.%3.%4.%5.%6.%7."/>
      <w:lvlJc w:val="left"/>
      <w:pPr>
        <w:ind w:left="3785" w:hanging="1800"/>
      </w:pPr>
      <w:rPr>
        <w:rFonts w:hint="default"/>
      </w:rPr>
    </w:lvl>
    <w:lvl w:ilvl="7">
      <w:start w:val="1"/>
      <w:numFmt w:val="decimal"/>
      <w:isLgl/>
      <w:lvlText w:val="%1.%2.%3.%4.%5.%6.%7.%8."/>
      <w:lvlJc w:val="left"/>
      <w:pPr>
        <w:ind w:left="3785" w:hanging="1800"/>
      </w:pPr>
      <w:rPr>
        <w:rFonts w:hint="default"/>
      </w:rPr>
    </w:lvl>
    <w:lvl w:ilvl="8">
      <w:start w:val="1"/>
      <w:numFmt w:val="decimal"/>
      <w:isLgl/>
      <w:lvlText w:val="%1.%2.%3.%4.%5.%6.%7.%8.%9."/>
      <w:lvlJc w:val="left"/>
      <w:pPr>
        <w:ind w:left="4145" w:hanging="2160"/>
      </w:pPr>
      <w:rPr>
        <w:rFonts w:hint="default"/>
      </w:rPr>
    </w:lvl>
  </w:abstractNum>
  <w:abstractNum w:abstractNumId="96" w15:restartNumberingAfterBreak="0">
    <w:nsid w:val="5BC84DF7"/>
    <w:multiLevelType w:val="multilevel"/>
    <w:tmpl w:val="6ADAA50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97" w15:restartNumberingAfterBreak="0">
    <w:nsid w:val="5E681240"/>
    <w:multiLevelType w:val="multilevel"/>
    <w:tmpl w:val="639A7126"/>
    <w:lvl w:ilvl="0">
      <w:start w:val="5"/>
      <w:numFmt w:val="decimal"/>
      <w:lvlText w:val="%1"/>
      <w:lvlJc w:val="left"/>
      <w:pPr>
        <w:ind w:left="360" w:hanging="360"/>
      </w:pPr>
      <w:rPr>
        <w:rFonts w:hint="default"/>
        <w:b w:val="0"/>
      </w:rPr>
    </w:lvl>
    <w:lvl w:ilvl="1">
      <w:start w:val="1"/>
      <w:numFmt w:val="decimal"/>
      <w:lvlText w:val="%1.%2"/>
      <w:lvlJc w:val="left"/>
      <w:pPr>
        <w:ind w:left="786" w:hanging="360"/>
      </w:pPr>
      <w:rPr>
        <w:rFonts w:hint="default"/>
        <w:b w:val="0"/>
      </w:rPr>
    </w:lvl>
    <w:lvl w:ilvl="2">
      <w:start w:val="1"/>
      <w:numFmt w:val="decimal"/>
      <w:lvlText w:val="%1.%2.%3"/>
      <w:lvlJc w:val="left"/>
      <w:pPr>
        <w:ind w:left="1572" w:hanging="720"/>
      </w:pPr>
      <w:rPr>
        <w:rFonts w:hint="default"/>
        <w:b w:val="0"/>
      </w:rPr>
    </w:lvl>
    <w:lvl w:ilvl="3">
      <w:start w:val="1"/>
      <w:numFmt w:val="decimal"/>
      <w:lvlText w:val="%1.%2.%3.%4"/>
      <w:lvlJc w:val="left"/>
      <w:pPr>
        <w:ind w:left="2358" w:hanging="1080"/>
      </w:pPr>
      <w:rPr>
        <w:rFonts w:hint="default"/>
        <w:b w:val="0"/>
      </w:rPr>
    </w:lvl>
    <w:lvl w:ilvl="4">
      <w:start w:val="1"/>
      <w:numFmt w:val="decimal"/>
      <w:lvlText w:val="%1.%2.%3.%4.%5"/>
      <w:lvlJc w:val="left"/>
      <w:pPr>
        <w:ind w:left="2784" w:hanging="1080"/>
      </w:pPr>
      <w:rPr>
        <w:rFonts w:hint="default"/>
        <w:b w:val="0"/>
      </w:rPr>
    </w:lvl>
    <w:lvl w:ilvl="5">
      <w:start w:val="1"/>
      <w:numFmt w:val="decimal"/>
      <w:lvlText w:val="%1.%2.%3.%4.%5.%6"/>
      <w:lvlJc w:val="left"/>
      <w:pPr>
        <w:ind w:left="3570" w:hanging="1440"/>
      </w:pPr>
      <w:rPr>
        <w:rFonts w:hint="default"/>
        <w:b w:val="0"/>
      </w:rPr>
    </w:lvl>
    <w:lvl w:ilvl="6">
      <w:start w:val="1"/>
      <w:numFmt w:val="decimal"/>
      <w:lvlText w:val="%1.%2.%3.%4.%5.%6.%7"/>
      <w:lvlJc w:val="left"/>
      <w:pPr>
        <w:ind w:left="3996" w:hanging="1440"/>
      </w:pPr>
      <w:rPr>
        <w:rFonts w:hint="default"/>
        <w:b w:val="0"/>
      </w:rPr>
    </w:lvl>
    <w:lvl w:ilvl="7">
      <w:start w:val="1"/>
      <w:numFmt w:val="decimal"/>
      <w:lvlText w:val="%1.%2.%3.%4.%5.%6.%7.%8"/>
      <w:lvlJc w:val="left"/>
      <w:pPr>
        <w:ind w:left="4782" w:hanging="1800"/>
      </w:pPr>
      <w:rPr>
        <w:rFonts w:hint="default"/>
        <w:b w:val="0"/>
      </w:rPr>
    </w:lvl>
    <w:lvl w:ilvl="8">
      <w:start w:val="1"/>
      <w:numFmt w:val="decimal"/>
      <w:lvlText w:val="%1.%2.%3.%4.%5.%6.%7.%8.%9"/>
      <w:lvlJc w:val="left"/>
      <w:pPr>
        <w:ind w:left="5208" w:hanging="1800"/>
      </w:pPr>
      <w:rPr>
        <w:rFonts w:hint="default"/>
        <w:b w:val="0"/>
      </w:rPr>
    </w:lvl>
  </w:abstractNum>
  <w:abstractNum w:abstractNumId="98" w15:restartNumberingAfterBreak="0">
    <w:nsid w:val="5EE67A98"/>
    <w:multiLevelType w:val="hybridMultilevel"/>
    <w:tmpl w:val="06EC0EEA"/>
    <w:lvl w:ilvl="0" w:tplc="91A4D770">
      <w:start w:val="1"/>
      <w:numFmt w:val="decimal"/>
      <w:lvlText w:val="%1."/>
      <w:lvlJc w:val="left"/>
      <w:pPr>
        <w:ind w:left="360" w:hanging="360"/>
      </w:pPr>
      <w:rPr>
        <w:b w:val="0"/>
        <w:i w:val="0"/>
        <w:color w:val="auto"/>
      </w:rPr>
    </w:lvl>
    <w:lvl w:ilvl="1" w:tplc="04150019">
      <w:start w:val="1"/>
      <w:numFmt w:val="decimal"/>
      <w:lvlText w:val="%2."/>
      <w:lvlJc w:val="left"/>
      <w:pPr>
        <w:tabs>
          <w:tab w:val="num" w:pos="1080"/>
        </w:tabs>
        <w:ind w:left="1080" w:hanging="360"/>
      </w:pPr>
    </w:lvl>
    <w:lvl w:ilvl="2" w:tplc="0415001B">
      <w:start w:val="1"/>
      <w:numFmt w:val="decimal"/>
      <w:lvlText w:val="%3."/>
      <w:lvlJc w:val="left"/>
      <w:pPr>
        <w:tabs>
          <w:tab w:val="num" w:pos="1800"/>
        </w:tabs>
        <w:ind w:left="1800" w:hanging="360"/>
      </w:pPr>
    </w:lvl>
    <w:lvl w:ilvl="3" w:tplc="0415000F">
      <w:start w:val="1"/>
      <w:numFmt w:val="decimal"/>
      <w:lvlText w:val="%4."/>
      <w:lvlJc w:val="left"/>
      <w:pPr>
        <w:tabs>
          <w:tab w:val="num" w:pos="2520"/>
        </w:tabs>
        <w:ind w:left="2520" w:hanging="360"/>
      </w:pPr>
    </w:lvl>
    <w:lvl w:ilvl="4" w:tplc="04150019">
      <w:start w:val="1"/>
      <w:numFmt w:val="decimal"/>
      <w:lvlText w:val="%5."/>
      <w:lvlJc w:val="left"/>
      <w:pPr>
        <w:tabs>
          <w:tab w:val="num" w:pos="3240"/>
        </w:tabs>
        <w:ind w:left="3240" w:hanging="360"/>
      </w:pPr>
    </w:lvl>
    <w:lvl w:ilvl="5" w:tplc="0415001B">
      <w:start w:val="1"/>
      <w:numFmt w:val="decimal"/>
      <w:lvlText w:val="%6."/>
      <w:lvlJc w:val="left"/>
      <w:pPr>
        <w:tabs>
          <w:tab w:val="num" w:pos="3960"/>
        </w:tabs>
        <w:ind w:left="3960" w:hanging="360"/>
      </w:pPr>
    </w:lvl>
    <w:lvl w:ilvl="6" w:tplc="0415000F">
      <w:start w:val="1"/>
      <w:numFmt w:val="decimal"/>
      <w:lvlText w:val="%7."/>
      <w:lvlJc w:val="left"/>
      <w:pPr>
        <w:tabs>
          <w:tab w:val="num" w:pos="4680"/>
        </w:tabs>
        <w:ind w:left="4680" w:hanging="360"/>
      </w:pPr>
    </w:lvl>
    <w:lvl w:ilvl="7" w:tplc="04150019">
      <w:start w:val="1"/>
      <w:numFmt w:val="decimal"/>
      <w:lvlText w:val="%8."/>
      <w:lvlJc w:val="left"/>
      <w:pPr>
        <w:tabs>
          <w:tab w:val="num" w:pos="5400"/>
        </w:tabs>
        <w:ind w:left="5400" w:hanging="360"/>
      </w:pPr>
    </w:lvl>
    <w:lvl w:ilvl="8" w:tplc="0415001B">
      <w:start w:val="1"/>
      <w:numFmt w:val="decimal"/>
      <w:lvlText w:val="%9."/>
      <w:lvlJc w:val="left"/>
      <w:pPr>
        <w:tabs>
          <w:tab w:val="num" w:pos="6120"/>
        </w:tabs>
        <w:ind w:left="6120" w:hanging="360"/>
      </w:pPr>
    </w:lvl>
  </w:abstractNum>
  <w:abstractNum w:abstractNumId="99" w15:restartNumberingAfterBreak="0">
    <w:nsid w:val="5F47001C"/>
    <w:multiLevelType w:val="hybridMultilevel"/>
    <w:tmpl w:val="54E8BEAE"/>
    <w:lvl w:ilvl="0" w:tplc="04150017">
      <w:start w:val="1"/>
      <w:numFmt w:val="lowerLetter"/>
      <w:lvlText w:val="%1)"/>
      <w:lvlJc w:val="left"/>
      <w:pPr>
        <w:ind w:left="2421" w:hanging="360"/>
      </w:pPr>
    </w:lvl>
    <w:lvl w:ilvl="1" w:tplc="04150019" w:tentative="1">
      <w:start w:val="1"/>
      <w:numFmt w:val="lowerLetter"/>
      <w:lvlText w:val="%2."/>
      <w:lvlJc w:val="left"/>
      <w:pPr>
        <w:ind w:left="3141" w:hanging="360"/>
      </w:pPr>
    </w:lvl>
    <w:lvl w:ilvl="2" w:tplc="8E4A4CD2">
      <w:start w:val="1"/>
      <w:numFmt w:val="lowerLetter"/>
      <w:lvlText w:val="%3)"/>
      <w:lvlJc w:val="left"/>
      <w:pPr>
        <w:ind w:left="3861" w:hanging="180"/>
      </w:pPr>
      <w:rPr>
        <w:rFonts w:ascii="Tahoma" w:hAnsi="Tahoma" w:cs="Tahoma" w:hint="default"/>
        <w:sz w:val="20"/>
        <w:szCs w:val="22"/>
      </w:rPr>
    </w:lvl>
    <w:lvl w:ilvl="3" w:tplc="0415000F" w:tentative="1">
      <w:start w:val="1"/>
      <w:numFmt w:val="decimal"/>
      <w:lvlText w:val="%4."/>
      <w:lvlJc w:val="left"/>
      <w:pPr>
        <w:ind w:left="4581" w:hanging="360"/>
      </w:pPr>
    </w:lvl>
    <w:lvl w:ilvl="4" w:tplc="04150019" w:tentative="1">
      <w:start w:val="1"/>
      <w:numFmt w:val="lowerLetter"/>
      <w:lvlText w:val="%5."/>
      <w:lvlJc w:val="left"/>
      <w:pPr>
        <w:ind w:left="5301" w:hanging="360"/>
      </w:pPr>
    </w:lvl>
    <w:lvl w:ilvl="5" w:tplc="0415001B" w:tentative="1">
      <w:start w:val="1"/>
      <w:numFmt w:val="lowerRoman"/>
      <w:lvlText w:val="%6."/>
      <w:lvlJc w:val="right"/>
      <w:pPr>
        <w:ind w:left="6021" w:hanging="180"/>
      </w:pPr>
    </w:lvl>
    <w:lvl w:ilvl="6" w:tplc="0415000F" w:tentative="1">
      <w:start w:val="1"/>
      <w:numFmt w:val="decimal"/>
      <w:lvlText w:val="%7."/>
      <w:lvlJc w:val="left"/>
      <w:pPr>
        <w:ind w:left="6741" w:hanging="360"/>
      </w:pPr>
    </w:lvl>
    <w:lvl w:ilvl="7" w:tplc="04150019" w:tentative="1">
      <w:start w:val="1"/>
      <w:numFmt w:val="lowerLetter"/>
      <w:lvlText w:val="%8."/>
      <w:lvlJc w:val="left"/>
      <w:pPr>
        <w:ind w:left="7461" w:hanging="360"/>
      </w:pPr>
    </w:lvl>
    <w:lvl w:ilvl="8" w:tplc="0415001B" w:tentative="1">
      <w:start w:val="1"/>
      <w:numFmt w:val="lowerRoman"/>
      <w:lvlText w:val="%9."/>
      <w:lvlJc w:val="right"/>
      <w:pPr>
        <w:ind w:left="8181" w:hanging="180"/>
      </w:pPr>
    </w:lvl>
  </w:abstractNum>
  <w:abstractNum w:abstractNumId="100" w15:restartNumberingAfterBreak="0">
    <w:nsid w:val="62EB1EEA"/>
    <w:multiLevelType w:val="hybridMultilevel"/>
    <w:tmpl w:val="71A0A8CA"/>
    <w:lvl w:ilvl="0" w:tplc="D66EEC36">
      <w:start w:val="1"/>
      <w:numFmt w:val="decimal"/>
      <w:lvlText w:val="%1)"/>
      <w:lvlJc w:val="left"/>
      <w:pPr>
        <w:ind w:left="1506" w:hanging="360"/>
      </w:pPr>
      <w:rPr>
        <w:b w:val="0"/>
      </w:rPr>
    </w:lvl>
    <w:lvl w:ilvl="1" w:tplc="04150019" w:tentative="1">
      <w:start w:val="1"/>
      <w:numFmt w:val="lowerLetter"/>
      <w:lvlText w:val="%2."/>
      <w:lvlJc w:val="left"/>
      <w:pPr>
        <w:ind w:left="2226" w:hanging="360"/>
      </w:pPr>
    </w:lvl>
    <w:lvl w:ilvl="2" w:tplc="0415001B" w:tentative="1">
      <w:start w:val="1"/>
      <w:numFmt w:val="lowerRoman"/>
      <w:lvlText w:val="%3."/>
      <w:lvlJc w:val="right"/>
      <w:pPr>
        <w:ind w:left="2946" w:hanging="180"/>
      </w:p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101" w15:restartNumberingAfterBreak="0">
    <w:nsid w:val="651363B2"/>
    <w:multiLevelType w:val="hybridMultilevel"/>
    <w:tmpl w:val="021AE43C"/>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2" w15:restartNumberingAfterBreak="0">
    <w:nsid w:val="655C4FE3"/>
    <w:multiLevelType w:val="hybridMultilevel"/>
    <w:tmpl w:val="793EACFC"/>
    <w:lvl w:ilvl="0" w:tplc="04150005">
      <w:start w:val="1"/>
      <w:numFmt w:val="bullet"/>
      <w:lvlText w:val=""/>
      <w:lvlJc w:val="left"/>
      <w:pPr>
        <w:tabs>
          <w:tab w:val="num" w:pos="360"/>
        </w:tabs>
        <w:ind w:left="360" w:hanging="360"/>
      </w:pPr>
      <w:rPr>
        <w:rFonts w:ascii="Wingdings" w:hAnsi="Wingdings" w:hint="default"/>
      </w:rPr>
    </w:lvl>
    <w:lvl w:ilvl="1" w:tplc="35627FFA">
      <w:start w:val="1"/>
      <w:numFmt w:val="decimal"/>
      <w:lvlText w:val="%2."/>
      <w:lvlJc w:val="left"/>
      <w:pPr>
        <w:tabs>
          <w:tab w:val="num" w:pos="7307"/>
        </w:tabs>
        <w:ind w:left="7307" w:hanging="360"/>
      </w:pPr>
      <w:rPr>
        <w:rFonts w:hint="default"/>
        <w:b w:val="0"/>
        <w:sz w:val="20"/>
        <w:szCs w:val="20"/>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103" w15:restartNumberingAfterBreak="0">
    <w:nsid w:val="667973B0"/>
    <w:multiLevelType w:val="hybridMultilevel"/>
    <w:tmpl w:val="D388802E"/>
    <w:lvl w:ilvl="0" w:tplc="D98C8B0E">
      <w:start w:val="1"/>
      <w:numFmt w:val="decimal"/>
      <w:lvlText w:val="%1."/>
      <w:lvlJc w:val="left"/>
      <w:pPr>
        <w:tabs>
          <w:tab w:val="num" w:pos="360"/>
        </w:tabs>
        <w:ind w:left="360" w:hanging="360"/>
      </w:pPr>
      <w:rPr>
        <w:b w:val="0"/>
      </w:rPr>
    </w:lvl>
    <w:lvl w:ilvl="1" w:tplc="FFFFFFFF">
      <w:start w:val="1"/>
      <w:numFmt w:val="lowerLetter"/>
      <w:lvlText w:val="%2."/>
      <w:lvlJc w:val="left"/>
      <w:pPr>
        <w:tabs>
          <w:tab w:val="num" w:pos="872"/>
        </w:tabs>
        <w:ind w:left="872"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4" w15:restartNumberingAfterBreak="0">
    <w:nsid w:val="66F3540C"/>
    <w:multiLevelType w:val="hybridMultilevel"/>
    <w:tmpl w:val="46C4619C"/>
    <w:lvl w:ilvl="0" w:tplc="04150017">
      <w:start w:val="1"/>
      <w:numFmt w:val="lowerLetter"/>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966E7426">
      <w:numFmt w:val="bullet"/>
      <w:lvlText w:val="•"/>
      <w:lvlJc w:val="left"/>
      <w:pPr>
        <w:ind w:left="2340" w:hanging="360"/>
      </w:pPr>
      <w:rPr>
        <w:rFonts w:ascii="Tahoma" w:eastAsia="Times New Roman" w:hAnsi="Tahoma" w:cs="Tahoma"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5" w15:restartNumberingAfterBreak="0">
    <w:nsid w:val="67777B31"/>
    <w:multiLevelType w:val="multilevel"/>
    <w:tmpl w:val="D352994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643"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6" w15:restartNumberingAfterBreak="0">
    <w:nsid w:val="68085556"/>
    <w:multiLevelType w:val="singleLevel"/>
    <w:tmpl w:val="0415000F"/>
    <w:lvl w:ilvl="0">
      <w:start w:val="1"/>
      <w:numFmt w:val="decimal"/>
      <w:lvlText w:val="%1."/>
      <w:lvlJc w:val="left"/>
      <w:pPr>
        <w:tabs>
          <w:tab w:val="num" w:pos="360"/>
        </w:tabs>
        <w:ind w:left="360" w:hanging="360"/>
      </w:pPr>
    </w:lvl>
  </w:abstractNum>
  <w:abstractNum w:abstractNumId="107" w15:restartNumberingAfterBreak="0">
    <w:nsid w:val="6AFD3E56"/>
    <w:multiLevelType w:val="hybridMultilevel"/>
    <w:tmpl w:val="D2A235BA"/>
    <w:lvl w:ilvl="0" w:tplc="78A0252A">
      <w:start w:val="1"/>
      <w:numFmt w:val="lowerLetter"/>
      <w:lvlText w:val="%1)"/>
      <w:lvlJc w:val="left"/>
      <w:pPr>
        <w:ind w:left="720" w:hanging="360"/>
      </w:pPr>
      <w:rPr>
        <w:rFonts w:ascii="Tahoma" w:eastAsia="Times New Roman" w:hAnsi="Tahoma" w:cs="Tahoma"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8" w15:restartNumberingAfterBreak="0">
    <w:nsid w:val="6C3160E5"/>
    <w:multiLevelType w:val="singleLevel"/>
    <w:tmpl w:val="942287FE"/>
    <w:lvl w:ilvl="0">
      <w:start w:val="1"/>
      <w:numFmt w:val="decimal"/>
      <w:lvlText w:val="%1."/>
      <w:lvlJc w:val="left"/>
      <w:pPr>
        <w:tabs>
          <w:tab w:val="num" w:pos="360"/>
        </w:tabs>
        <w:ind w:left="360" w:hanging="360"/>
      </w:pPr>
      <w:rPr>
        <w:rFonts w:hint="default"/>
      </w:rPr>
    </w:lvl>
  </w:abstractNum>
  <w:abstractNum w:abstractNumId="109"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0" w15:restartNumberingAfterBreak="0">
    <w:nsid w:val="736C3D19"/>
    <w:multiLevelType w:val="multilevel"/>
    <w:tmpl w:val="C93452B8"/>
    <w:lvl w:ilvl="0">
      <w:start w:val="1"/>
      <w:numFmt w:val="decimal"/>
      <w:lvlText w:val="%1."/>
      <w:lvlJc w:val="left"/>
      <w:pPr>
        <w:ind w:left="2204" w:hanging="360"/>
      </w:pPr>
      <w:rPr>
        <w:rFonts w:cs="Times New Roman"/>
      </w:rPr>
    </w:lvl>
    <w:lvl w:ilvl="1">
      <w:start w:val="1"/>
      <w:numFmt w:val="lowerLetter"/>
      <w:lvlText w:val="%2."/>
      <w:lvlJc w:val="left"/>
      <w:pPr>
        <w:ind w:left="1080" w:hanging="360"/>
      </w:pPr>
      <w:rPr>
        <w:rFonts w:cs="Times New Roman"/>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rPr>
        <w:rFonts w:cs="Times New Roman"/>
        <w:sz w:val="18"/>
        <w:szCs w:val="18"/>
      </w:r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111" w15:restartNumberingAfterBreak="0">
    <w:nsid w:val="73BA7E56"/>
    <w:multiLevelType w:val="multilevel"/>
    <w:tmpl w:val="76A4D0B0"/>
    <w:lvl w:ilvl="0">
      <w:start w:val="1"/>
      <w:numFmt w:val="decimal"/>
      <w:lvlText w:val="%1."/>
      <w:lvlJc w:val="left"/>
      <w:pPr>
        <w:ind w:left="1080" w:hanging="360"/>
      </w:pPr>
    </w:lvl>
    <w:lvl w:ilvl="1">
      <w:start w:val="1"/>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520" w:hanging="1800"/>
      </w:pPr>
      <w:rPr>
        <w:rFonts w:hint="default"/>
      </w:rPr>
    </w:lvl>
  </w:abstractNum>
  <w:abstractNum w:abstractNumId="112" w15:restartNumberingAfterBreak="0">
    <w:nsid w:val="75051BDC"/>
    <w:multiLevelType w:val="hybridMultilevel"/>
    <w:tmpl w:val="452C0826"/>
    <w:lvl w:ilvl="0" w:tplc="8692310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3" w15:restartNumberingAfterBreak="0">
    <w:nsid w:val="792C4E24"/>
    <w:multiLevelType w:val="hybridMultilevel"/>
    <w:tmpl w:val="DBBA14C0"/>
    <w:lvl w:ilvl="0" w:tplc="AC2EDDEA">
      <w:start w:val="1"/>
      <w:numFmt w:val="decimal"/>
      <w:lvlText w:val="%1."/>
      <w:lvlJc w:val="left"/>
      <w:pPr>
        <w:tabs>
          <w:tab w:val="num" w:pos="360"/>
        </w:tabs>
        <w:ind w:left="360" w:hanging="360"/>
      </w:pPr>
      <w:rPr>
        <w:rFonts w:ascii="Tahoma" w:eastAsia="Times New Roman" w:hAnsi="Tahoma" w:cs="Tahoma"/>
      </w:r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114" w15:restartNumberingAfterBreak="0">
    <w:nsid w:val="7A946461"/>
    <w:multiLevelType w:val="hybridMultilevel"/>
    <w:tmpl w:val="1C4E3FFA"/>
    <w:lvl w:ilvl="0" w:tplc="CCB00224">
      <w:start w:val="1"/>
      <w:numFmt w:val="decimal"/>
      <w:lvlText w:val="%1)"/>
      <w:lvlJc w:val="left"/>
      <w:pPr>
        <w:ind w:left="644" w:hanging="360"/>
      </w:pPr>
      <w:rPr>
        <w:b w:val="0"/>
      </w:rPr>
    </w:lvl>
    <w:lvl w:ilvl="1" w:tplc="04150019">
      <w:start w:val="1"/>
      <w:numFmt w:val="lowerLetter"/>
      <w:lvlText w:val="%2."/>
      <w:lvlJc w:val="left"/>
      <w:pPr>
        <w:ind w:left="36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115" w15:restartNumberingAfterBreak="0">
    <w:nsid w:val="7BAD6A7F"/>
    <w:multiLevelType w:val="multilevel"/>
    <w:tmpl w:val="00000001"/>
    <w:lvl w:ilvl="0">
      <w:start w:val="1"/>
      <w:numFmt w:val="decimal"/>
      <w:lvlText w:val="%1."/>
      <w:lvlJc w:val="left"/>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1">
      <w:start w:val="1"/>
      <w:numFmt w:val="decimal"/>
      <w:lvlText w:val="%2."/>
      <w:lvlJc w:val="left"/>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2">
      <w:start w:val="1"/>
      <w:numFmt w:val="lowerLetter"/>
      <w:lvlText w:val="%2.%3)"/>
      <w:lvlJc w:val="left"/>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3">
      <w:start w:val="1"/>
      <w:numFmt w:val="lowerLetter"/>
      <w:lvlText w:val="%2.%3.%4)"/>
      <w:lvlJc w:val="left"/>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4">
      <w:start w:val="1"/>
      <w:numFmt w:val="lowerLetter"/>
      <w:lvlText w:val="%2.%3.%4.%5)"/>
      <w:lvlJc w:val="left"/>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5">
      <w:start w:val="1"/>
      <w:numFmt w:val="lowerLetter"/>
      <w:lvlText w:val="%2.%3.%4.%5.%6)"/>
      <w:lvlJc w:val="left"/>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6">
      <w:start w:val="1"/>
      <w:numFmt w:val="lowerLetter"/>
      <w:lvlText w:val="%2.%3.%4.%5.%6.%7)"/>
      <w:lvlJc w:val="left"/>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7">
      <w:start w:val="1"/>
      <w:numFmt w:val="lowerLetter"/>
      <w:lvlText w:val="%2.%3.%4.%5.%6.%7.%8)"/>
      <w:lvlJc w:val="left"/>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lvl w:ilvl="8">
      <w:start w:val="1"/>
      <w:numFmt w:val="lowerLetter"/>
      <w:lvlText w:val="%2.%3.%4.%5.%6.%7.%8.%9)"/>
      <w:lvlJc w:val="left"/>
      <w:rPr>
        <w:rFonts w:cs="Tahoma"/>
        <w:caps w:val="0"/>
        <w:smallCaps w:val="0"/>
        <w:strike w:val="0"/>
        <w:dstrike w:val="0"/>
        <w:color w:val="000000"/>
        <w:spacing w:val="0"/>
        <w:w w:val="100"/>
        <w:kern w:val="1"/>
        <w:position w:val="0"/>
        <w:sz w:val="20"/>
        <w:vertAlign w:val="baseline"/>
        <w14:textOutline w14:w="0" w14:cap="rnd" w14:cmpd="sng" w14:algn="ctr">
          <w14:noFill/>
          <w14:prstDash w14:val="solid"/>
          <w14:bevel/>
        </w14:textOutline>
      </w:rPr>
    </w:lvl>
  </w:abstractNum>
  <w:abstractNum w:abstractNumId="116" w15:restartNumberingAfterBreak="0">
    <w:nsid w:val="7C547FD0"/>
    <w:multiLevelType w:val="hybridMultilevel"/>
    <w:tmpl w:val="3AD216F0"/>
    <w:lvl w:ilvl="0" w:tplc="6B60DA36">
      <w:start w:val="17"/>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7" w15:restartNumberingAfterBreak="0">
    <w:nsid w:val="7C6D3F00"/>
    <w:multiLevelType w:val="hybridMultilevel"/>
    <w:tmpl w:val="DBE8F54A"/>
    <w:lvl w:ilvl="0" w:tplc="35A0B6D4">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8" w15:restartNumberingAfterBreak="0">
    <w:nsid w:val="7F82022B"/>
    <w:multiLevelType w:val="hybridMultilevel"/>
    <w:tmpl w:val="A1EEB81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725374939">
    <w:abstractNumId w:val="108"/>
  </w:num>
  <w:num w:numId="2" w16cid:durableId="2064329543">
    <w:abstractNumId w:val="71"/>
  </w:num>
  <w:num w:numId="3" w16cid:durableId="649096323">
    <w:abstractNumId w:val="53"/>
  </w:num>
  <w:num w:numId="4" w16cid:durableId="860321482">
    <w:abstractNumId w:val="86"/>
  </w:num>
  <w:num w:numId="5" w16cid:durableId="402261046">
    <w:abstractNumId w:val="63"/>
  </w:num>
  <w:num w:numId="6" w16cid:durableId="1040860160">
    <w:abstractNumId w:val="26"/>
  </w:num>
  <w:num w:numId="7" w16cid:durableId="1426339566">
    <w:abstractNumId w:val="33"/>
  </w:num>
  <w:num w:numId="8" w16cid:durableId="742145907">
    <w:abstractNumId w:val="80"/>
  </w:num>
  <w:num w:numId="9" w16cid:durableId="882713544">
    <w:abstractNumId w:val="116"/>
  </w:num>
  <w:num w:numId="10" w16cid:durableId="1424498607">
    <w:abstractNumId w:val="92"/>
  </w:num>
  <w:num w:numId="11" w16cid:durableId="2140411877">
    <w:abstractNumId w:val="84"/>
  </w:num>
  <w:num w:numId="12" w16cid:durableId="2058579993">
    <w:abstractNumId w:val="102"/>
  </w:num>
  <w:num w:numId="13" w16cid:durableId="893732004">
    <w:abstractNumId w:val="8"/>
  </w:num>
  <w:num w:numId="14" w16cid:durableId="1244220616">
    <w:abstractNumId w:val="101"/>
  </w:num>
  <w:num w:numId="15" w16cid:durableId="1444766658">
    <w:abstractNumId w:val="100"/>
  </w:num>
  <w:num w:numId="16" w16cid:durableId="144662306">
    <w:abstractNumId w:val="42"/>
  </w:num>
  <w:num w:numId="17" w16cid:durableId="240606400">
    <w:abstractNumId w:val="99"/>
  </w:num>
  <w:num w:numId="18" w16cid:durableId="73480778">
    <w:abstractNumId w:val="61"/>
  </w:num>
  <w:num w:numId="19" w16cid:durableId="729184622">
    <w:abstractNumId w:val="29"/>
  </w:num>
  <w:num w:numId="20" w16cid:durableId="2083210085">
    <w:abstractNumId w:val="45"/>
  </w:num>
  <w:num w:numId="21" w16cid:durableId="1525750979">
    <w:abstractNumId w:val="24"/>
  </w:num>
  <w:num w:numId="22" w16cid:durableId="367989736">
    <w:abstractNumId w:val="83"/>
  </w:num>
  <w:num w:numId="23" w16cid:durableId="1171261425">
    <w:abstractNumId w:val="50"/>
  </w:num>
  <w:num w:numId="24" w16cid:durableId="194083162">
    <w:abstractNumId w:val="40"/>
  </w:num>
  <w:num w:numId="25" w16cid:durableId="2032023504">
    <w:abstractNumId w:val="62"/>
  </w:num>
  <w:num w:numId="26" w16cid:durableId="1797596777">
    <w:abstractNumId w:val="25"/>
  </w:num>
  <w:num w:numId="27" w16cid:durableId="1881361461">
    <w:abstractNumId w:val="70"/>
  </w:num>
  <w:num w:numId="28" w16cid:durableId="1116022646">
    <w:abstractNumId w:val="111"/>
  </w:num>
  <w:num w:numId="29" w16cid:durableId="669135953">
    <w:abstractNumId w:val="85"/>
  </w:num>
  <w:num w:numId="30" w16cid:durableId="1807238827">
    <w:abstractNumId w:val="58"/>
  </w:num>
  <w:num w:numId="31" w16cid:durableId="1113788700">
    <w:abstractNumId w:val="118"/>
  </w:num>
  <w:num w:numId="32" w16cid:durableId="1458137027">
    <w:abstractNumId w:val="59"/>
  </w:num>
  <w:num w:numId="33" w16cid:durableId="959650912">
    <w:abstractNumId w:val="18"/>
  </w:num>
  <w:num w:numId="34" w16cid:durableId="1350570686">
    <w:abstractNumId w:val="78"/>
  </w:num>
  <w:num w:numId="35" w16cid:durableId="746072335">
    <w:abstractNumId w:val="34"/>
  </w:num>
  <w:num w:numId="36" w16cid:durableId="548224615">
    <w:abstractNumId w:val="97"/>
  </w:num>
  <w:num w:numId="37" w16cid:durableId="208421480">
    <w:abstractNumId w:val="60"/>
  </w:num>
  <w:num w:numId="38" w16cid:durableId="822162609">
    <w:abstractNumId w:val="44"/>
  </w:num>
  <w:num w:numId="39" w16cid:durableId="667320297">
    <w:abstractNumId w:val="23"/>
  </w:num>
  <w:num w:numId="40" w16cid:durableId="1757745826">
    <w:abstractNumId w:val="95"/>
  </w:num>
  <w:num w:numId="41" w16cid:durableId="2064671661">
    <w:abstractNumId w:val="75"/>
  </w:num>
  <w:num w:numId="42" w16cid:durableId="127011258">
    <w:abstractNumId w:val="47"/>
  </w:num>
  <w:num w:numId="43" w16cid:durableId="160123830">
    <w:abstractNumId w:val="66"/>
  </w:num>
  <w:num w:numId="44" w16cid:durableId="516505952">
    <w:abstractNumId w:val="104"/>
  </w:num>
  <w:num w:numId="45" w16cid:durableId="1882940656">
    <w:abstractNumId w:val="41"/>
  </w:num>
  <w:num w:numId="46" w16cid:durableId="349526526">
    <w:abstractNumId w:val="76"/>
  </w:num>
  <w:num w:numId="47" w16cid:durableId="1518931037">
    <w:abstractNumId w:val="77"/>
  </w:num>
  <w:num w:numId="48" w16cid:durableId="604994168">
    <w:abstractNumId w:val="9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555463876">
    <w:abstractNumId w:val="55"/>
  </w:num>
  <w:num w:numId="50" w16cid:durableId="1111783805">
    <w:abstractNumId w:val="112"/>
  </w:num>
  <w:num w:numId="51" w16cid:durableId="1978103590">
    <w:abstractNumId w:val="88"/>
  </w:num>
  <w:num w:numId="52" w16cid:durableId="1099332491">
    <w:abstractNumId w:val="106"/>
  </w:num>
  <w:num w:numId="53" w16cid:durableId="300237816">
    <w:abstractNumId w:val="89"/>
  </w:num>
  <w:num w:numId="54" w16cid:durableId="325133477">
    <w:abstractNumId w:val="22"/>
  </w:num>
  <w:num w:numId="55" w16cid:durableId="52432881">
    <w:abstractNumId w:val="30"/>
  </w:num>
  <w:num w:numId="56" w16cid:durableId="87435066">
    <w:abstractNumId w:val="87"/>
  </w:num>
  <w:num w:numId="57" w16cid:durableId="114951521">
    <w:abstractNumId w:val="51"/>
  </w:num>
  <w:num w:numId="58" w16cid:durableId="74204774">
    <w:abstractNumId w:val="31"/>
  </w:num>
  <w:num w:numId="59" w16cid:durableId="1523930429">
    <w:abstractNumId w:val="73"/>
  </w:num>
  <w:num w:numId="60" w16cid:durableId="1988052096">
    <w:abstractNumId w:val="10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805515878">
    <w:abstractNumId w:val="19"/>
  </w:num>
  <w:num w:numId="62" w16cid:durableId="1851990915">
    <w:abstractNumId w:val="57"/>
  </w:num>
  <w:num w:numId="63" w16cid:durableId="1618826584">
    <w:abstractNumId w:val="46"/>
  </w:num>
  <w:num w:numId="64" w16cid:durableId="388310389">
    <w:abstractNumId w:val="1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16cid:durableId="532697216">
    <w:abstractNumId w:val="0"/>
  </w:num>
  <w:num w:numId="66" w16cid:durableId="651763141">
    <w:abstractNumId w:val="1"/>
  </w:num>
  <w:num w:numId="67" w16cid:durableId="65038113">
    <w:abstractNumId w:val="2"/>
  </w:num>
  <w:num w:numId="68" w16cid:durableId="239019639">
    <w:abstractNumId w:val="3"/>
  </w:num>
  <w:num w:numId="69" w16cid:durableId="1267081128">
    <w:abstractNumId w:val="4"/>
  </w:num>
  <w:num w:numId="70" w16cid:durableId="2052875042">
    <w:abstractNumId w:val="6"/>
  </w:num>
  <w:num w:numId="71" w16cid:durableId="671567778">
    <w:abstractNumId w:val="7"/>
  </w:num>
  <w:num w:numId="72" w16cid:durableId="576132508">
    <w:abstractNumId w:val="32"/>
  </w:num>
  <w:num w:numId="73" w16cid:durableId="422536491">
    <w:abstractNumId w:val="81"/>
  </w:num>
  <w:num w:numId="74" w16cid:durableId="1543594778">
    <w:abstractNumId w:val="74"/>
  </w:num>
  <w:num w:numId="75" w16cid:durableId="1717660936">
    <w:abstractNumId w:val="109"/>
  </w:num>
  <w:num w:numId="76" w16cid:durableId="1445540473">
    <w:abstractNumId w:val="94"/>
  </w:num>
  <w:num w:numId="77" w16cid:durableId="138377577">
    <w:abstractNumId w:val="79"/>
  </w:num>
  <w:num w:numId="78" w16cid:durableId="1838039240">
    <w:abstractNumId w:val="64"/>
  </w:num>
  <w:num w:numId="79" w16cid:durableId="548881092">
    <w:abstractNumId w:val="49"/>
  </w:num>
  <w:num w:numId="80" w16cid:durableId="114063509">
    <w:abstractNumId w:val="96"/>
  </w:num>
  <w:num w:numId="81" w16cid:durableId="779956866">
    <w:abstractNumId w:val="39"/>
  </w:num>
  <w:num w:numId="82" w16cid:durableId="1498040299">
    <w:abstractNumId w:val="9"/>
  </w:num>
  <w:num w:numId="83" w16cid:durableId="400519598">
    <w:abstractNumId w:val="10"/>
  </w:num>
  <w:num w:numId="84" w16cid:durableId="1960261632">
    <w:abstractNumId w:val="11"/>
  </w:num>
  <w:num w:numId="85" w16cid:durableId="771509917">
    <w:abstractNumId w:val="12"/>
  </w:num>
  <w:num w:numId="86" w16cid:durableId="1688483125">
    <w:abstractNumId w:val="13"/>
  </w:num>
  <w:num w:numId="87" w16cid:durableId="796068748">
    <w:abstractNumId w:val="14"/>
  </w:num>
  <w:num w:numId="88" w16cid:durableId="1664702183">
    <w:abstractNumId w:val="105"/>
  </w:num>
  <w:num w:numId="89" w16cid:durableId="1420828447">
    <w:abstractNumId w:val="69"/>
  </w:num>
  <w:num w:numId="90" w16cid:durableId="1609313452">
    <w:abstractNumId w:val="65"/>
  </w:num>
  <w:num w:numId="91" w16cid:durableId="314144784">
    <w:abstractNumId w:val="35"/>
  </w:num>
  <w:num w:numId="92" w16cid:durableId="1913346176">
    <w:abstractNumId w:val="55"/>
    <w:lvlOverride w:ilvl="0">
      <w:startOverride w:val="1"/>
    </w:lvlOverride>
  </w:num>
  <w:num w:numId="93" w16cid:durableId="1226454679">
    <w:abstractNumId w:val="36"/>
  </w:num>
  <w:num w:numId="94" w16cid:durableId="1424767765">
    <w:abstractNumId w:val="27"/>
  </w:num>
  <w:num w:numId="95" w16cid:durableId="1613318058">
    <w:abstractNumId w:val="72"/>
  </w:num>
  <w:num w:numId="96" w16cid:durableId="270208437">
    <w:abstractNumId w:val="117"/>
  </w:num>
  <w:num w:numId="97" w16cid:durableId="1565264085">
    <w:abstractNumId w:val="48"/>
  </w:num>
  <w:num w:numId="98" w16cid:durableId="1657956378">
    <w:abstractNumId w:val="82"/>
  </w:num>
  <w:num w:numId="99" w16cid:durableId="1851993671">
    <w:abstractNumId w:val="68"/>
  </w:num>
  <w:num w:numId="100" w16cid:durableId="407310698">
    <w:abstractNumId w:val="110"/>
  </w:num>
  <w:num w:numId="101" w16cid:durableId="1927616693">
    <w:abstractNumId w:val="113"/>
  </w:num>
  <w:num w:numId="102" w16cid:durableId="173150546">
    <w:abstractNumId w:val="107"/>
  </w:num>
  <w:num w:numId="103" w16cid:durableId="1075278026">
    <w:abstractNumId w:val="28"/>
  </w:num>
  <w:num w:numId="104" w16cid:durableId="841504732">
    <w:abstractNumId w:val="52"/>
  </w:num>
  <w:num w:numId="105" w16cid:durableId="391466884">
    <w:abstractNumId w:val="20"/>
  </w:num>
  <w:num w:numId="106" w16cid:durableId="961035079">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16cid:durableId="2134788602">
    <w:abstractNumId w:val="54"/>
  </w:num>
  <w:num w:numId="108" w16cid:durableId="1727990428">
    <w:abstractNumId w:val="54"/>
    <w:lvlOverride w:ilvl="0">
      <w:startOverride w:val="1"/>
    </w:lvlOverride>
  </w:num>
  <w:num w:numId="109" w16cid:durableId="857502205">
    <w:abstractNumId w:val="38"/>
  </w:num>
  <w:num w:numId="110" w16cid:durableId="1294216852">
    <w:abstractNumId w:val="115"/>
  </w:num>
  <w:num w:numId="111" w16cid:durableId="1345664720">
    <w:abstractNumId w:val="43"/>
  </w:num>
  <w:num w:numId="112" w16cid:durableId="1537423023">
    <w:abstractNumId w:val="37"/>
  </w:num>
  <w:num w:numId="113" w16cid:durableId="314727776">
    <w:abstractNumId w:val="91"/>
  </w:num>
  <w:num w:numId="114" w16cid:durableId="6178967">
    <w:abstractNumId w:val="21"/>
  </w:num>
  <w:num w:numId="115" w16cid:durableId="284390662">
    <w:abstractNumId w:val="67"/>
  </w:num>
  <w:num w:numId="116" w16cid:durableId="1448433026">
    <w:abstractNumId w:val="90"/>
  </w:num>
  <w:num w:numId="117" w16cid:durableId="1943800332">
    <w:abstractNumId w:val="56"/>
  </w:num>
  <w:num w:numId="118" w16cid:durableId="2099010500">
    <w:abstractNumId w:val="93"/>
  </w:num>
  <w:numIdMacAtCleanup w:val="10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7CC1"/>
    <w:rsid w:val="0000057E"/>
    <w:rsid w:val="000015B1"/>
    <w:rsid w:val="00001835"/>
    <w:rsid w:val="00001A04"/>
    <w:rsid w:val="000023A1"/>
    <w:rsid w:val="00004B15"/>
    <w:rsid w:val="00005A3C"/>
    <w:rsid w:val="0000676B"/>
    <w:rsid w:val="00006939"/>
    <w:rsid w:val="00007144"/>
    <w:rsid w:val="00007641"/>
    <w:rsid w:val="00007876"/>
    <w:rsid w:val="00007C47"/>
    <w:rsid w:val="00007CEB"/>
    <w:rsid w:val="000102BA"/>
    <w:rsid w:val="00010590"/>
    <w:rsid w:val="00010C35"/>
    <w:rsid w:val="000111CA"/>
    <w:rsid w:val="00011477"/>
    <w:rsid w:val="00011908"/>
    <w:rsid w:val="00011E1A"/>
    <w:rsid w:val="00012563"/>
    <w:rsid w:val="00012667"/>
    <w:rsid w:val="00012858"/>
    <w:rsid w:val="00012F20"/>
    <w:rsid w:val="000132D5"/>
    <w:rsid w:val="00013462"/>
    <w:rsid w:val="00013474"/>
    <w:rsid w:val="00013962"/>
    <w:rsid w:val="00013DAD"/>
    <w:rsid w:val="00014751"/>
    <w:rsid w:val="0001494B"/>
    <w:rsid w:val="00014E9E"/>
    <w:rsid w:val="000150F6"/>
    <w:rsid w:val="000152B3"/>
    <w:rsid w:val="000155AD"/>
    <w:rsid w:val="000156E0"/>
    <w:rsid w:val="000158CB"/>
    <w:rsid w:val="00016075"/>
    <w:rsid w:val="0001677C"/>
    <w:rsid w:val="0001684A"/>
    <w:rsid w:val="00016AA9"/>
    <w:rsid w:val="00016BA0"/>
    <w:rsid w:val="000175F4"/>
    <w:rsid w:val="00017609"/>
    <w:rsid w:val="000177B5"/>
    <w:rsid w:val="00017A9C"/>
    <w:rsid w:val="00017CCF"/>
    <w:rsid w:val="000205F7"/>
    <w:rsid w:val="00020904"/>
    <w:rsid w:val="000209E2"/>
    <w:rsid w:val="00020B40"/>
    <w:rsid w:val="00020F60"/>
    <w:rsid w:val="0002222F"/>
    <w:rsid w:val="000235EF"/>
    <w:rsid w:val="00024052"/>
    <w:rsid w:val="000241D3"/>
    <w:rsid w:val="0002459D"/>
    <w:rsid w:val="00024DD4"/>
    <w:rsid w:val="00024EA6"/>
    <w:rsid w:val="000251A9"/>
    <w:rsid w:val="00025755"/>
    <w:rsid w:val="00025789"/>
    <w:rsid w:val="000259B1"/>
    <w:rsid w:val="000266A0"/>
    <w:rsid w:val="00026AC1"/>
    <w:rsid w:val="00026CF3"/>
    <w:rsid w:val="00026E85"/>
    <w:rsid w:val="00027511"/>
    <w:rsid w:val="000300D4"/>
    <w:rsid w:val="00030124"/>
    <w:rsid w:val="00030C67"/>
    <w:rsid w:val="000312FF"/>
    <w:rsid w:val="00031A6E"/>
    <w:rsid w:val="00031CA8"/>
    <w:rsid w:val="00032144"/>
    <w:rsid w:val="000322EF"/>
    <w:rsid w:val="00032386"/>
    <w:rsid w:val="00032396"/>
    <w:rsid w:val="00032703"/>
    <w:rsid w:val="00032730"/>
    <w:rsid w:val="000340B4"/>
    <w:rsid w:val="00034108"/>
    <w:rsid w:val="00034512"/>
    <w:rsid w:val="000347B0"/>
    <w:rsid w:val="000355DB"/>
    <w:rsid w:val="00035872"/>
    <w:rsid w:val="00035ECE"/>
    <w:rsid w:val="0003614E"/>
    <w:rsid w:val="0003627F"/>
    <w:rsid w:val="00036829"/>
    <w:rsid w:val="00036C50"/>
    <w:rsid w:val="00036C6C"/>
    <w:rsid w:val="00037199"/>
    <w:rsid w:val="000372E2"/>
    <w:rsid w:val="0004000B"/>
    <w:rsid w:val="00040550"/>
    <w:rsid w:val="00040620"/>
    <w:rsid w:val="00040A1D"/>
    <w:rsid w:val="00040E07"/>
    <w:rsid w:val="00040E36"/>
    <w:rsid w:val="0004150D"/>
    <w:rsid w:val="00041967"/>
    <w:rsid w:val="00041B4A"/>
    <w:rsid w:val="00041B88"/>
    <w:rsid w:val="00041D75"/>
    <w:rsid w:val="00041DB9"/>
    <w:rsid w:val="00042630"/>
    <w:rsid w:val="000427D9"/>
    <w:rsid w:val="00042979"/>
    <w:rsid w:val="00043711"/>
    <w:rsid w:val="000440E6"/>
    <w:rsid w:val="000446D9"/>
    <w:rsid w:val="000447EF"/>
    <w:rsid w:val="000450CE"/>
    <w:rsid w:val="000452D9"/>
    <w:rsid w:val="00045689"/>
    <w:rsid w:val="000465E3"/>
    <w:rsid w:val="00046ACD"/>
    <w:rsid w:val="00047022"/>
    <w:rsid w:val="0004762D"/>
    <w:rsid w:val="000478A2"/>
    <w:rsid w:val="000510BB"/>
    <w:rsid w:val="0005111F"/>
    <w:rsid w:val="00051499"/>
    <w:rsid w:val="00052AB5"/>
    <w:rsid w:val="000534C7"/>
    <w:rsid w:val="00053BCD"/>
    <w:rsid w:val="00053EC4"/>
    <w:rsid w:val="0005432E"/>
    <w:rsid w:val="0005463D"/>
    <w:rsid w:val="00055F77"/>
    <w:rsid w:val="0005606F"/>
    <w:rsid w:val="0005642D"/>
    <w:rsid w:val="00056BD4"/>
    <w:rsid w:val="000572FC"/>
    <w:rsid w:val="00057A87"/>
    <w:rsid w:val="00060022"/>
    <w:rsid w:val="0006043D"/>
    <w:rsid w:val="00060876"/>
    <w:rsid w:val="00060CCD"/>
    <w:rsid w:val="00061514"/>
    <w:rsid w:val="0006174C"/>
    <w:rsid w:val="00061A69"/>
    <w:rsid w:val="00061F90"/>
    <w:rsid w:val="0006225F"/>
    <w:rsid w:val="00062F19"/>
    <w:rsid w:val="0006356D"/>
    <w:rsid w:val="00064440"/>
    <w:rsid w:val="0006459E"/>
    <w:rsid w:val="00064754"/>
    <w:rsid w:val="00064ACD"/>
    <w:rsid w:val="00064EF3"/>
    <w:rsid w:val="00065855"/>
    <w:rsid w:val="00065AE1"/>
    <w:rsid w:val="00065AF5"/>
    <w:rsid w:val="00065FD4"/>
    <w:rsid w:val="000661D7"/>
    <w:rsid w:val="000665EE"/>
    <w:rsid w:val="0006675E"/>
    <w:rsid w:val="00066B22"/>
    <w:rsid w:val="00066D72"/>
    <w:rsid w:val="00066F95"/>
    <w:rsid w:val="000670A6"/>
    <w:rsid w:val="000678B7"/>
    <w:rsid w:val="00067C4B"/>
    <w:rsid w:val="00067D47"/>
    <w:rsid w:val="000716E7"/>
    <w:rsid w:val="00071F14"/>
    <w:rsid w:val="00071F67"/>
    <w:rsid w:val="0007243C"/>
    <w:rsid w:val="00072EDB"/>
    <w:rsid w:val="000732D4"/>
    <w:rsid w:val="00073408"/>
    <w:rsid w:val="00073A8F"/>
    <w:rsid w:val="00074038"/>
    <w:rsid w:val="0007441D"/>
    <w:rsid w:val="0007523B"/>
    <w:rsid w:val="00075297"/>
    <w:rsid w:val="00075D29"/>
    <w:rsid w:val="00075F38"/>
    <w:rsid w:val="00075F9B"/>
    <w:rsid w:val="000761CD"/>
    <w:rsid w:val="0007628E"/>
    <w:rsid w:val="000764B0"/>
    <w:rsid w:val="00076A71"/>
    <w:rsid w:val="00076EB8"/>
    <w:rsid w:val="00077226"/>
    <w:rsid w:val="00077A28"/>
    <w:rsid w:val="00077E45"/>
    <w:rsid w:val="0008016E"/>
    <w:rsid w:val="0008048C"/>
    <w:rsid w:val="000805B7"/>
    <w:rsid w:val="000808F8"/>
    <w:rsid w:val="00081895"/>
    <w:rsid w:val="00082298"/>
    <w:rsid w:val="000828C8"/>
    <w:rsid w:val="00082B71"/>
    <w:rsid w:val="00082D76"/>
    <w:rsid w:val="00083387"/>
    <w:rsid w:val="0008368A"/>
    <w:rsid w:val="00083B0D"/>
    <w:rsid w:val="00083FED"/>
    <w:rsid w:val="00084A0E"/>
    <w:rsid w:val="0008586A"/>
    <w:rsid w:val="00085C8E"/>
    <w:rsid w:val="00085E47"/>
    <w:rsid w:val="000863EE"/>
    <w:rsid w:val="00087CCD"/>
    <w:rsid w:val="00090040"/>
    <w:rsid w:val="00090414"/>
    <w:rsid w:val="0009077D"/>
    <w:rsid w:val="000911C1"/>
    <w:rsid w:val="000911D2"/>
    <w:rsid w:val="00091708"/>
    <w:rsid w:val="00091709"/>
    <w:rsid w:val="000918CB"/>
    <w:rsid w:val="00091BEF"/>
    <w:rsid w:val="000924F9"/>
    <w:rsid w:val="00092555"/>
    <w:rsid w:val="00092781"/>
    <w:rsid w:val="000927A4"/>
    <w:rsid w:val="0009403C"/>
    <w:rsid w:val="000944F7"/>
    <w:rsid w:val="00095175"/>
    <w:rsid w:val="0009557D"/>
    <w:rsid w:val="000969DC"/>
    <w:rsid w:val="00096D30"/>
    <w:rsid w:val="00096E5C"/>
    <w:rsid w:val="00097057"/>
    <w:rsid w:val="000A0336"/>
    <w:rsid w:val="000A03A0"/>
    <w:rsid w:val="000A0979"/>
    <w:rsid w:val="000A10BA"/>
    <w:rsid w:val="000A1677"/>
    <w:rsid w:val="000A1BBB"/>
    <w:rsid w:val="000A290A"/>
    <w:rsid w:val="000A2F5A"/>
    <w:rsid w:val="000A32D2"/>
    <w:rsid w:val="000A32E6"/>
    <w:rsid w:val="000A34D6"/>
    <w:rsid w:val="000A381E"/>
    <w:rsid w:val="000A395C"/>
    <w:rsid w:val="000A3B0B"/>
    <w:rsid w:val="000A44DB"/>
    <w:rsid w:val="000A4535"/>
    <w:rsid w:val="000A517D"/>
    <w:rsid w:val="000A537F"/>
    <w:rsid w:val="000A5B03"/>
    <w:rsid w:val="000A5C2D"/>
    <w:rsid w:val="000A624C"/>
    <w:rsid w:val="000A668D"/>
    <w:rsid w:val="000A733A"/>
    <w:rsid w:val="000A735C"/>
    <w:rsid w:val="000A7583"/>
    <w:rsid w:val="000A7A63"/>
    <w:rsid w:val="000A7F05"/>
    <w:rsid w:val="000B002F"/>
    <w:rsid w:val="000B00AB"/>
    <w:rsid w:val="000B00B2"/>
    <w:rsid w:val="000B0830"/>
    <w:rsid w:val="000B13AE"/>
    <w:rsid w:val="000B153A"/>
    <w:rsid w:val="000B1834"/>
    <w:rsid w:val="000B21D2"/>
    <w:rsid w:val="000B2711"/>
    <w:rsid w:val="000B28A0"/>
    <w:rsid w:val="000B29FC"/>
    <w:rsid w:val="000B2A91"/>
    <w:rsid w:val="000B3DA4"/>
    <w:rsid w:val="000B3E0F"/>
    <w:rsid w:val="000B41B6"/>
    <w:rsid w:val="000B5257"/>
    <w:rsid w:val="000B5650"/>
    <w:rsid w:val="000B58C8"/>
    <w:rsid w:val="000B5E2B"/>
    <w:rsid w:val="000B61D0"/>
    <w:rsid w:val="000B65EB"/>
    <w:rsid w:val="000B6CCB"/>
    <w:rsid w:val="000B6DD8"/>
    <w:rsid w:val="000B6F2B"/>
    <w:rsid w:val="000B7082"/>
    <w:rsid w:val="000B786C"/>
    <w:rsid w:val="000C0123"/>
    <w:rsid w:val="000C02D7"/>
    <w:rsid w:val="000C0B6B"/>
    <w:rsid w:val="000C1250"/>
    <w:rsid w:val="000C1504"/>
    <w:rsid w:val="000C15D7"/>
    <w:rsid w:val="000C1A9F"/>
    <w:rsid w:val="000C1E5A"/>
    <w:rsid w:val="000C25D3"/>
    <w:rsid w:val="000C265A"/>
    <w:rsid w:val="000C2890"/>
    <w:rsid w:val="000C2C1B"/>
    <w:rsid w:val="000C2FA3"/>
    <w:rsid w:val="000C3405"/>
    <w:rsid w:val="000C3AEA"/>
    <w:rsid w:val="000C44F1"/>
    <w:rsid w:val="000C4957"/>
    <w:rsid w:val="000C4DF1"/>
    <w:rsid w:val="000C542A"/>
    <w:rsid w:val="000C5723"/>
    <w:rsid w:val="000C5F85"/>
    <w:rsid w:val="000C649A"/>
    <w:rsid w:val="000C6825"/>
    <w:rsid w:val="000C6C0A"/>
    <w:rsid w:val="000C6DD0"/>
    <w:rsid w:val="000C6FA4"/>
    <w:rsid w:val="000C74FE"/>
    <w:rsid w:val="000C7573"/>
    <w:rsid w:val="000C7C05"/>
    <w:rsid w:val="000C7E30"/>
    <w:rsid w:val="000C7E61"/>
    <w:rsid w:val="000C7F7A"/>
    <w:rsid w:val="000D048E"/>
    <w:rsid w:val="000D081E"/>
    <w:rsid w:val="000D0CD7"/>
    <w:rsid w:val="000D0DE0"/>
    <w:rsid w:val="000D12A1"/>
    <w:rsid w:val="000D1566"/>
    <w:rsid w:val="000D1C11"/>
    <w:rsid w:val="000D1F39"/>
    <w:rsid w:val="000D215A"/>
    <w:rsid w:val="000D256A"/>
    <w:rsid w:val="000D388F"/>
    <w:rsid w:val="000D3F1B"/>
    <w:rsid w:val="000D4561"/>
    <w:rsid w:val="000D59C1"/>
    <w:rsid w:val="000D65F6"/>
    <w:rsid w:val="000D6696"/>
    <w:rsid w:val="000D6BF0"/>
    <w:rsid w:val="000D6E93"/>
    <w:rsid w:val="000D7677"/>
    <w:rsid w:val="000D7A20"/>
    <w:rsid w:val="000D7ECD"/>
    <w:rsid w:val="000E00F0"/>
    <w:rsid w:val="000E0928"/>
    <w:rsid w:val="000E0A7E"/>
    <w:rsid w:val="000E0FF6"/>
    <w:rsid w:val="000E126A"/>
    <w:rsid w:val="000E1350"/>
    <w:rsid w:val="000E19BA"/>
    <w:rsid w:val="000E2F7B"/>
    <w:rsid w:val="000E3A43"/>
    <w:rsid w:val="000E4463"/>
    <w:rsid w:val="000E4BB8"/>
    <w:rsid w:val="000E59F3"/>
    <w:rsid w:val="000E5DF5"/>
    <w:rsid w:val="000E6418"/>
    <w:rsid w:val="000E669E"/>
    <w:rsid w:val="000E6708"/>
    <w:rsid w:val="000E6D21"/>
    <w:rsid w:val="000E6D98"/>
    <w:rsid w:val="000E6FAB"/>
    <w:rsid w:val="000E700A"/>
    <w:rsid w:val="000E70EB"/>
    <w:rsid w:val="000F06E5"/>
    <w:rsid w:val="000F0730"/>
    <w:rsid w:val="000F078E"/>
    <w:rsid w:val="000F0C7C"/>
    <w:rsid w:val="000F0E85"/>
    <w:rsid w:val="000F17BD"/>
    <w:rsid w:val="000F1E62"/>
    <w:rsid w:val="000F2191"/>
    <w:rsid w:val="000F2221"/>
    <w:rsid w:val="000F2521"/>
    <w:rsid w:val="000F267E"/>
    <w:rsid w:val="000F351F"/>
    <w:rsid w:val="000F3E9D"/>
    <w:rsid w:val="000F43FF"/>
    <w:rsid w:val="000F4C3B"/>
    <w:rsid w:val="000F51E3"/>
    <w:rsid w:val="000F5642"/>
    <w:rsid w:val="000F5745"/>
    <w:rsid w:val="000F5FA3"/>
    <w:rsid w:val="000F6620"/>
    <w:rsid w:val="000F68DC"/>
    <w:rsid w:val="000F6999"/>
    <w:rsid w:val="000F76B2"/>
    <w:rsid w:val="000F7737"/>
    <w:rsid w:val="000F77BC"/>
    <w:rsid w:val="000F79A5"/>
    <w:rsid w:val="000F7A82"/>
    <w:rsid w:val="000F7EEF"/>
    <w:rsid w:val="00100DEE"/>
    <w:rsid w:val="00101150"/>
    <w:rsid w:val="0010117C"/>
    <w:rsid w:val="001011AA"/>
    <w:rsid w:val="00101DE4"/>
    <w:rsid w:val="00102EC7"/>
    <w:rsid w:val="00103E1E"/>
    <w:rsid w:val="00104059"/>
    <w:rsid w:val="001043D0"/>
    <w:rsid w:val="00104B92"/>
    <w:rsid w:val="001051C6"/>
    <w:rsid w:val="001056B5"/>
    <w:rsid w:val="0010587B"/>
    <w:rsid w:val="00105A39"/>
    <w:rsid w:val="001062E8"/>
    <w:rsid w:val="001065FF"/>
    <w:rsid w:val="00106608"/>
    <w:rsid w:val="00106865"/>
    <w:rsid w:val="0010731D"/>
    <w:rsid w:val="00107C26"/>
    <w:rsid w:val="0011000C"/>
    <w:rsid w:val="0011042E"/>
    <w:rsid w:val="001106A8"/>
    <w:rsid w:val="00110DE9"/>
    <w:rsid w:val="00110FC7"/>
    <w:rsid w:val="001118BD"/>
    <w:rsid w:val="00112745"/>
    <w:rsid w:val="00112D45"/>
    <w:rsid w:val="001133E5"/>
    <w:rsid w:val="00113933"/>
    <w:rsid w:val="00113BA3"/>
    <w:rsid w:val="00113C97"/>
    <w:rsid w:val="00114340"/>
    <w:rsid w:val="001147E8"/>
    <w:rsid w:val="00114851"/>
    <w:rsid w:val="00115195"/>
    <w:rsid w:val="00115CF4"/>
    <w:rsid w:val="00116051"/>
    <w:rsid w:val="001162A4"/>
    <w:rsid w:val="00116565"/>
    <w:rsid w:val="0011715C"/>
    <w:rsid w:val="00117259"/>
    <w:rsid w:val="0012025C"/>
    <w:rsid w:val="0012058D"/>
    <w:rsid w:val="00120C89"/>
    <w:rsid w:val="00121B81"/>
    <w:rsid w:val="00122016"/>
    <w:rsid w:val="0012270E"/>
    <w:rsid w:val="00122876"/>
    <w:rsid w:val="001229A1"/>
    <w:rsid w:val="00123526"/>
    <w:rsid w:val="0012362F"/>
    <w:rsid w:val="0012372B"/>
    <w:rsid w:val="00123999"/>
    <w:rsid w:val="001239CB"/>
    <w:rsid w:val="00123C34"/>
    <w:rsid w:val="00123FEA"/>
    <w:rsid w:val="0012414D"/>
    <w:rsid w:val="001246E8"/>
    <w:rsid w:val="00124E07"/>
    <w:rsid w:val="001259C1"/>
    <w:rsid w:val="00125EE9"/>
    <w:rsid w:val="0012604B"/>
    <w:rsid w:val="001265BD"/>
    <w:rsid w:val="001267DC"/>
    <w:rsid w:val="00127A17"/>
    <w:rsid w:val="00127EE2"/>
    <w:rsid w:val="00130480"/>
    <w:rsid w:val="00130C55"/>
    <w:rsid w:val="00131694"/>
    <w:rsid w:val="00131EA1"/>
    <w:rsid w:val="00131FBA"/>
    <w:rsid w:val="00132273"/>
    <w:rsid w:val="00132349"/>
    <w:rsid w:val="00132536"/>
    <w:rsid w:val="00132BE2"/>
    <w:rsid w:val="001333E6"/>
    <w:rsid w:val="00133855"/>
    <w:rsid w:val="0013539E"/>
    <w:rsid w:val="00135C6A"/>
    <w:rsid w:val="00135DF4"/>
    <w:rsid w:val="00135EB1"/>
    <w:rsid w:val="00136234"/>
    <w:rsid w:val="001362EE"/>
    <w:rsid w:val="00136341"/>
    <w:rsid w:val="0013649A"/>
    <w:rsid w:val="00136E59"/>
    <w:rsid w:val="0013709A"/>
    <w:rsid w:val="00137343"/>
    <w:rsid w:val="00140703"/>
    <w:rsid w:val="00140773"/>
    <w:rsid w:val="00140787"/>
    <w:rsid w:val="00140BEA"/>
    <w:rsid w:val="0014105B"/>
    <w:rsid w:val="00141579"/>
    <w:rsid w:val="00141707"/>
    <w:rsid w:val="0014175B"/>
    <w:rsid w:val="0014178C"/>
    <w:rsid w:val="00141A8F"/>
    <w:rsid w:val="00141AB0"/>
    <w:rsid w:val="001421B3"/>
    <w:rsid w:val="001427C8"/>
    <w:rsid w:val="0014405D"/>
    <w:rsid w:val="0014484A"/>
    <w:rsid w:val="00144862"/>
    <w:rsid w:val="00144E11"/>
    <w:rsid w:val="00144FA1"/>
    <w:rsid w:val="00145097"/>
    <w:rsid w:val="001450FC"/>
    <w:rsid w:val="0014527B"/>
    <w:rsid w:val="0014535D"/>
    <w:rsid w:val="001463F6"/>
    <w:rsid w:val="00146A41"/>
    <w:rsid w:val="00146ABA"/>
    <w:rsid w:val="0014744C"/>
    <w:rsid w:val="00147843"/>
    <w:rsid w:val="00147A1A"/>
    <w:rsid w:val="00147D23"/>
    <w:rsid w:val="00147D35"/>
    <w:rsid w:val="00147D95"/>
    <w:rsid w:val="001502B3"/>
    <w:rsid w:val="00150549"/>
    <w:rsid w:val="001507A3"/>
    <w:rsid w:val="00150B1E"/>
    <w:rsid w:val="00150D64"/>
    <w:rsid w:val="00151015"/>
    <w:rsid w:val="00151210"/>
    <w:rsid w:val="00151935"/>
    <w:rsid w:val="00151A5D"/>
    <w:rsid w:val="00151ED8"/>
    <w:rsid w:val="00153048"/>
    <w:rsid w:val="00153138"/>
    <w:rsid w:val="0015346B"/>
    <w:rsid w:val="00154A5E"/>
    <w:rsid w:val="00154D52"/>
    <w:rsid w:val="00154DFF"/>
    <w:rsid w:val="00155279"/>
    <w:rsid w:val="00155915"/>
    <w:rsid w:val="00155ECC"/>
    <w:rsid w:val="00156071"/>
    <w:rsid w:val="0015633F"/>
    <w:rsid w:val="00156806"/>
    <w:rsid w:val="00157F31"/>
    <w:rsid w:val="00157FA6"/>
    <w:rsid w:val="00160302"/>
    <w:rsid w:val="001604C3"/>
    <w:rsid w:val="001605EA"/>
    <w:rsid w:val="00160622"/>
    <w:rsid w:val="0016083B"/>
    <w:rsid w:val="00160B8C"/>
    <w:rsid w:val="00161A99"/>
    <w:rsid w:val="00161C17"/>
    <w:rsid w:val="0016229E"/>
    <w:rsid w:val="001624B2"/>
    <w:rsid w:val="0016276C"/>
    <w:rsid w:val="00163173"/>
    <w:rsid w:val="0016375B"/>
    <w:rsid w:val="001644C3"/>
    <w:rsid w:val="00164B7A"/>
    <w:rsid w:val="00164D1F"/>
    <w:rsid w:val="0016579C"/>
    <w:rsid w:val="00165831"/>
    <w:rsid w:val="00165855"/>
    <w:rsid w:val="00165EB4"/>
    <w:rsid w:val="00166395"/>
    <w:rsid w:val="00167032"/>
    <w:rsid w:val="0016755B"/>
    <w:rsid w:val="00167854"/>
    <w:rsid w:val="0017076E"/>
    <w:rsid w:val="00170BC0"/>
    <w:rsid w:val="001722B8"/>
    <w:rsid w:val="0017247A"/>
    <w:rsid w:val="00172A00"/>
    <w:rsid w:val="00172F93"/>
    <w:rsid w:val="001734E8"/>
    <w:rsid w:val="001736B6"/>
    <w:rsid w:val="00173879"/>
    <w:rsid w:val="00173CD4"/>
    <w:rsid w:val="001742C7"/>
    <w:rsid w:val="00174874"/>
    <w:rsid w:val="00174A85"/>
    <w:rsid w:val="001759B3"/>
    <w:rsid w:val="00175F2A"/>
    <w:rsid w:val="001766BE"/>
    <w:rsid w:val="0017675F"/>
    <w:rsid w:val="00177063"/>
    <w:rsid w:val="0017753F"/>
    <w:rsid w:val="00177AE4"/>
    <w:rsid w:val="00177E5D"/>
    <w:rsid w:val="00180360"/>
    <w:rsid w:val="00180DAD"/>
    <w:rsid w:val="00181336"/>
    <w:rsid w:val="00181345"/>
    <w:rsid w:val="00181458"/>
    <w:rsid w:val="001816A5"/>
    <w:rsid w:val="00182316"/>
    <w:rsid w:val="00182C97"/>
    <w:rsid w:val="00182CC4"/>
    <w:rsid w:val="001831C2"/>
    <w:rsid w:val="00183594"/>
    <w:rsid w:val="0018423A"/>
    <w:rsid w:val="001842E5"/>
    <w:rsid w:val="0018437E"/>
    <w:rsid w:val="0018446F"/>
    <w:rsid w:val="001845C2"/>
    <w:rsid w:val="00185864"/>
    <w:rsid w:val="00185EAB"/>
    <w:rsid w:val="00186656"/>
    <w:rsid w:val="0018677D"/>
    <w:rsid w:val="001867F3"/>
    <w:rsid w:val="00187205"/>
    <w:rsid w:val="001902C5"/>
    <w:rsid w:val="00190589"/>
    <w:rsid w:val="001906C8"/>
    <w:rsid w:val="00190BE1"/>
    <w:rsid w:val="001910B6"/>
    <w:rsid w:val="0019111F"/>
    <w:rsid w:val="00191761"/>
    <w:rsid w:val="00191988"/>
    <w:rsid w:val="00191B32"/>
    <w:rsid w:val="00192982"/>
    <w:rsid w:val="00192BF8"/>
    <w:rsid w:val="001930D9"/>
    <w:rsid w:val="00193369"/>
    <w:rsid w:val="00194483"/>
    <w:rsid w:val="0019456B"/>
    <w:rsid w:val="001950FE"/>
    <w:rsid w:val="0019551C"/>
    <w:rsid w:val="00195931"/>
    <w:rsid w:val="00195936"/>
    <w:rsid w:val="00195EE7"/>
    <w:rsid w:val="00195F19"/>
    <w:rsid w:val="00196AA1"/>
    <w:rsid w:val="00196EF9"/>
    <w:rsid w:val="001970F4"/>
    <w:rsid w:val="0019746B"/>
    <w:rsid w:val="00197883"/>
    <w:rsid w:val="001979F9"/>
    <w:rsid w:val="00197C50"/>
    <w:rsid w:val="001A0715"/>
    <w:rsid w:val="001A10BF"/>
    <w:rsid w:val="001A10D7"/>
    <w:rsid w:val="001A1473"/>
    <w:rsid w:val="001A1509"/>
    <w:rsid w:val="001A15CC"/>
    <w:rsid w:val="001A1C74"/>
    <w:rsid w:val="001A2340"/>
    <w:rsid w:val="001A2E4A"/>
    <w:rsid w:val="001A2F98"/>
    <w:rsid w:val="001A351D"/>
    <w:rsid w:val="001A358D"/>
    <w:rsid w:val="001A3816"/>
    <w:rsid w:val="001A3B8D"/>
    <w:rsid w:val="001A3C4D"/>
    <w:rsid w:val="001A4007"/>
    <w:rsid w:val="001A4055"/>
    <w:rsid w:val="001A41D0"/>
    <w:rsid w:val="001A4373"/>
    <w:rsid w:val="001A4C83"/>
    <w:rsid w:val="001A508F"/>
    <w:rsid w:val="001A516E"/>
    <w:rsid w:val="001A5AC6"/>
    <w:rsid w:val="001A62EC"/>
    <w:rsid w:val="001A658B"/>
    <w:rsid w:val="001A67A3"/>
    <w:rsid w:val="001A6A40"/>
    <w:rsid w:val="001A703B"/>
    <w:rsid w:val="001A7214"/>
    <w:rsid w:val="001A7692"/>
    <w:rsid w:val="001A7BE3"/>
    <w:rsid w:val="001B046A"/>
    <w:rsid w:val="001B1495"/>
    <w:rsid w:val="001B31F0"/>
    <w:rsid w:val="001B41BF"/>
    <w:rsid w:val="001B4304"/>
    <w:rsid w:val="001B45C8"/>
    <w:rsid w:val="001B5792"/>
    <w:rsid w:val="001B57CC"/>
    <w:rsid w:val="001B57E3"/>
    <w:rsid w:val="001B5955"/>
    <w:rsid w:val="001B5A97"/>
    <w:rsid w:val="001B66DB"/>
    <w:rsid w:val="001B6974"/>
    <w:rsid w:val="001B6C45"/>
    <w:rsid w:val="001B787F"/>
    <w:rsid w:val="001C1146"/>
    <w:rsid w:val="001C119D"/>
    <w:rsid w:val="001C14BA"/>
    <w:rsid w:val="001C1577"/>
    <w:rsid w:val="001C2F60"/>
    <w:rsid w:val="001C37FC"/>
    <w:rsid w:val="001C3869"/>
    <w:rsid w:val="001C3F07"/>
    <w:rsid w:val="001C3F10"/>
    <w:rsid w:val="001C403C"/>
    <w:rsid w:val="001C4EBE"/>
    <w:rsid w:val="001C4F5C"/>
    <w:rsid w:val="001C5107"/>
    <w:rsid w:val="001C5336"/>
    <w:rsid w:val="001C5438"/>
    <w:rsid w:val="001C5F5A"/>
    <w:rsid w:val="001C658C"/>
    <w:rsid w:val="001C672B"/>
    <w:rsid w:val="001C72E7"/>
    <w:rsid w:val="001C7366"/>
    <w:rsid w:val="001C774A"/>
    <w:rsid w:val="001C7F35"/>
    <w:rsid w:val="001D0047"/>
    <w:rsid w:val="001D1983"/>
    <w:rsid w:val="001D1BD6"/>
    <w:rsid w:val="001D1CE4"/>
    <w:rsid w:val="001D1E9B"/>
    <w:rsid w:val="001D1F27"/>
    <w:rsid w:val="001D2653"/>
    <w:rsid w:val="001D2BDC"/>
    <w:rsid w:val="001D34E3"/>
    <w:rsid w:val="001D39EC"/>
    <w:rsid w:val="001D3BB9"/>
    <w:rsid w:val="001D42FC"/>
    <w:rsid w:val="001D4AD6"/>
    <w:rsid w:val="001D4CB8"/>
    <w:rsid w:val="001D5737"/>
    <w:rsid w:val="001D5C33"/>
    <w:rsid w:val="001D5C85"/>
    <w:rsid w:val="001D5E14"/>
    <w:rsid w:val="001D620C"/>
    <w:rsid w:val="001D68BF"/>
    <w:rsid w:val="001D7568"/>
    <w:rsid w:val="001D792A"/>
    <w:rsid w:val="001D7D9B"/>
    <w:rsid w:val="001E01B8"/>
    <w:rsid w:val="001E07A6"/>
    <w:rsid w:val="001E0F58"/>
    <w:rsid w:val="001E0F7C"/>
    <w:rsid w:val="001E10AE"/>
    <w:rsid w:val="001E1424"/>
    <w:rsid w:val="001E15EC"/>
    <w:rsid w:val="001E161C"/>
    <w:rsid w:val="001E1DD0"/>
    <w:rsid w:val="001E1DD4"/>
    <w:rsid w:val="001E205E"/>
    <w:rsid w:val="001E2068"/>
    <w:rsid w:val="001E20E2"/>
    <w:rsid w:val="001E2D7E"/>
    <w:rsid w:val="001E2EB4"/>
    <w:rsid w:val="001E404B"/>
    <w:rsid w:val="001E42EC"/>
    <w:rsid w:val="001E4B81"/>
    <w:rsid w:val="001E4DCA"/>
    <w:rsid w:val="001E56CD"/>
    <w:rsid w:val="001E56EC"/>
    <w:rsid w:val="001E5AD1"/>
    <w:rsid w:val="001E5DC9"/>
    <w:rsid w:val="001E5F25"/>
    <w:rsid w:val="001E62E9"/>
    <w:rsid w:val="001E641F"/>
    <w:rsid w:val="001E685E"/>
    <w:rsid w:val="001E710C"/>
    <w:rsid w:val="001E7575"/>
    <w:rsid w:val="001E7C2F"/>
    <w:rsid w:val="001E7C51"/>
    <w:rsid w:val="001E7D2E"/>
    <w:rsid w:val="001F081B"/>
    <w:rsid w:val="001F089F"/>
    <w:rsid w:val="001F0D50"/>
    <w:rsid w:val="001F1615"/>
    <w:rsid w:val="001F1F2B"/>
    <w:rsid w:val="001F24A4"/>
    <w:rsid w:val="001F2580"/>
    <w:rsid w:val="001F25C6"/>
    <w:rsid w:val="001F26A4"/>
    <w:rsid w:val="001F26B6"/>
    <w:rsid w:val="001F28D3"/>
    <w:rsid w:val="001F340F"/>
    <w:rsid w:val="001F3BBE"/>
    <w:rsid w:val="001F3F40"/>
    <w:rsid w:val="001F4755"/>
    <w:rsid w:val="001F4ECF"/>
    <w:rsid w:val="001F5378"/>
    <w:rsid w:val="001F579C"/>
    <w:rsid w:val="001F5874"/>
    <w:rsid w:val="001F5C79"/>
    <w:rsid w:val="001F64A7"/>
    <w:rsid w:val="001F6D2C"/>
    <w:rsid w:val="001F78EF"/>
    <w:rsid w:val="00200369"/>
    <w:rsid w:val="0020048C"/>
    <w:rsid w:val="00200C1A"/>
    <w:rsid w:val="00200E68"/>
    <w:rsid w:val="002012D1"/>
    <w:rsid w:val="00202A15"/>
    <w:rsid w:val="00202C26"/>
    <w:rsid w:val="00202E87"/>
    <w:rsid w:val="002037F2"/>
    <w:rsid w:val="00204DD0"/>
    <w:rsid w:val="00204F09"/>
    <w:rsid w:val="002054A4"/>
    <w:rsid w:val="0020551A"/>
    <w:rsid w:val="002058DF"/>
    <w:rsid w:val="002059F6"/>
    <w:rsid w:val="00205FBD"/>
    <w:rsid w:val="00206272"/>
    <w:rsid w:val="002065FF"/>
    <w:rsid w:val="00206E27"/>
    <w:rsid w:val="00206F07"/>
    <w:rsid w:val="00207225"/>
    <w:rsid w:val="0020740F"/>
    <w:rsid w:val="00207EF4"/>
    <w:rsid w:val="00210448"/>
    <w:rsid w:val="0021065D"/>
    <w:rsid w:val="002109C0"/>
    <w:rsid w:val="00210C59"/>
    <w:rsid w:val="00210F00"/>
    <w:rsid w:val="00211528"/>
    <w:rsid w:val="002124FB"/>
    <w:rsid w:val="00212B6C"/>
    <w:rsid w:val="00212B87"/>
    <w:rsid w:val="00212BEF"/>
    <w:rsid w:val="00212F42"/>
    <w:rsid w:val="00213748"/>
    <w:rsid w:val="0021396B"/>
    <w:rsid w:val="00213DE2"/>
    <w:rsid w:val="00214319"/>
    <w:rsid w:val="00214A44"/>
    <w:rsid w:val="0021510C"/>
    <w:rsid w:val="002153C1"/>
    <w:rsid w:val="0021567C"/>
    <w:rsid w:val="0021595E"/>
    <w:rsid w:val="00215EEF"/>
    <w:rsid w:val="0021635B"/>
    <w:rsid w:val="002163E2"/>
    <w:rsid w:val="002166E7"/>
    <w:rsid w:val="00216BF8"/>
    <w:rsid w:val="002175A8"/>
    <w:rsid w:val="002175D3"/>
    <w:rsid w:val="0021764F"/>
    <w:rsid w:val="00217B95"/>
    <w:rsid w:val="0022005C"/>
    <w:rsid w:val="00220610"/>
    <w:rsid w:val="00220E3D"/>
    <w:rsid w:val="0022212C"/>
    <w:rsid w:val="00222245"/>
    <w:rsid w:val="00222838"/>
    <w:rsid w:val="00222873"/>
    <w:rsid w:val="00222BEC"/>
    <w:rsid w:val="00223C47"/>
    <w:rsid w:val="00224677"/>
    <w:rsid w:val="00224715"/>
    <w:rsid w:val="00224AA9"/>
    <w:rsid w:val="00224E6D"/>
    <w:rsid w:val="00224FB1"/>
    <w:rsid w:val="002254EE"/>
    <w:rsid w:val="002255A7"/>
    <w:rsid w:val="00225C63"/>
    <w:rsid w:val="00225E7A"/>
    <w:rsid w:val="00225FE7"/>
    <w:rsid w:val="0022602E"/>
    <w:rsid w:val="00226A9A"/>
    <w:rsid w:val="0022713E"/>
    <w:rsid w:val="0022738B"/>
    <w:rsid w:val="002273A2"/>
    <w:rsid w:val="002303E2"/>
    <w:rsid w:val="0023070F"/>
    <w:rsid w:val="002311C0"/>
    <w:rsid w:val="00231B10"/>
    <w:rsid w:val="00231B6B"/>
    <w:rsid w:val="00231EEF"/>
    <w:rsid w:val="00232226"/>
    <w:rsid w:val="00232891"/>
    <w:rsid w:val="00232F64"/>
    <w:rsid w:val="002338B9"/>
    <w:rsid w:val="00233E2B"/>
    <w:rsid w:val="00234036"/>
    <w:rsid w:val="00234E8D"/>
    <w:rsid w:val="00234F92"/>
    <w:rsid w:val="0023504E"/>
    <w:rsid w:val="00235076"/>
    <w:rsid w:val="00236169"/>
    <w:rsid w:val="002369D9"/>
    <w:rsid w:val="002402DF"/>
    <w:rsid w:val="002403CB"/>
    <w:rsid w:val="0024075F"/>
    <w:rsid w:val="00240892"/>
    <w:rsid w:val="00240D8B"/>
    <w:rsid w:val="00241976"/>
    <w:rsid w:val="002420B3"/>
    <w:rsid w:val="00242650"/>
    <w:rsid w:val="00242CC4"/>
    <w:rsid w:val="00242DBF"/>
    <w:rsid w:val="00243160"/>
    <w:rsid w:val="002431DC"/>
    <w:rsid w:val="00243A06"/>
    <w:rsid w:val="00243B9A"/>
    <w:rsid w:val="00243C7A"/>
    <w:rsid w:val="002441ED"/>
    <w:rsid w:val="00244498"/>
    <w:rsid w:val="00244973"/>
    <w:rsid w:val="0024559B"/>
    <w:rsid w:val="00245A5F"/>
    <w:rsid w:val="00245DB2"/>
    <w:rsid w:val="00246C2C"/>
    <w:rsid w:val="0024710F"/>
    <w:rsid w:val="00247610"/>
    <w:rsid w:val="00250055"/>
    <w:rsid w:val="00250990"/>
    <w:rsid w:val="00250AB4"/>
    <w:rsid w:val="0025108C"/>
    <w:rsid w:val="0025125A"/>
    <w:rsid w:val="00251791"/>
    <w:rsid w:val="002528D8"/>
    <w:rsid w:val="002536ED"/>
    <w:rsid w:val="00253AFE"/>
    <w:rsid w:val="00253B7A"/>
    <w:rsid w:val="00253F4D"/>
    <w:rsid w:val="002540EA"/>
    <w:rsid w:val="0025494D"/>
    <w:rsid w:val="00254AF9"/>
    <w:rsid w:val="00254F29"/>
    <w:rsid w:val="002554E0"/>
    <w:rsid w:val="002557CC"/>
    <w:rsid w:val="002561E1"/>
    <w:rsid w:val="0025684D"/>
    <w:rsid w:val="00257204"/>
    <w:rsid w:val="002577E4"/>
    <w:rsid w:val="0026175F"/>
    <w:rsid w:val="00261D52"/>
    <w:rsid w:val="00262093"/>
    <w:rsid w:val="00262170"/>
    <w:rsid w:val="0026259C"/>
    <w:rsid w:val="002631A2"/>
    <w:rsid w:val="002635E7"/>
    <w:rsid w:val="00263791"/>
    <w:rsid w:val="0026382B"/>
    <w:rsid w:val="002645FB"/>
    <w:rsid w:val="0026530C"/>
    <w:rsid w:val="002657EE"/>
    <w:rsid w:val="00265949"/>
    <w:rsid w:val="00265E2D"/>
    <w:rsid w:val="00266294"/>
    <w:rsid w:val="002662CF"/>
    <w:rsid w:val="00266354"/>
    <w:rsid w:val="002667B0"/>
    <w:rsid w:val="0026725B"/>
    <w:rsid w:val="00267F17"/>
    <w:rsid w:val="00270145"/>
    <w:rsid w:val="002702D7"/>
    <w:rsid w:val="002704D7"/>
    <w:rsid w:val="0027166B"/>
    <w:rsid w:val="00271AD7"/>
    <w:rsid w:val="0027241F"/>
    <w:rsid w:val="00272D17"/>
    <w:rsid w:val="00272D1F"/>
    <w:rsid w:val="002732FC"/>
    <w:rsid w:val="00274086"/>
    <w:rsid w:val="0027408A"/>
    <w:rsid w:val="0027464C"/>
    <w:rsid w:val="002751CA"/>
    <w:rsid w:val="00275238"/>
    <w:rsid w:val="0027547B"/>
    <w:rsid w:val="002757F9"/>
    <w:rsid w:val="0027595C"/>
    <w:rsid w:val="00275DBF"/>
    <w:rsid w:val="00275E21"/>
    <w:rsid w:val="00276303"/>
    <w:rsid w:val="0027672C"/>
    <w:rsid w:val="002769CA"/>
    <w:rsid w:val="0027707A"/>
    <w:rsid w:val="002770B9"/>
    <w:rsid w:val="002772EF"/>
    <w:rsid w:val="002774BB"/>
    <w:rsid w:val="00277545"/>
    <w:rsid w:val="002804AD"/>
    <w:rsid w:val="002805A2"/>
    <w:rsid w:val="002809CA"/>
    <w:rsid w:val="0028141C"/>
    <w:rsid w:val="002816D7"/>
    <w:rsid w:val="00281827"/>
    <w:rsid w:val="002828BF"/>
    <w:rsid w:val="0028322C"/>
    <w:rsid w:val="0028351C"/>
    <w:rsid w:val="002843B8"/>
    <w:rsid w:val="00284577"/>
    <w:rsid w:val="002854D9"/>
    <w:rsid w:val="00285C47"/>
    <w:rsid w:val="0028618E"/>
    <w:rsid w:val="00286C3B"/>
    <w:rsid w:val="00287723"/>
    <w:rsid w:val="00287731"/>
    <w:rsid w:val="00290253"/>
    <w:rsid w:val="002905C0"/>
    <w:rsid w:val="002910F9"/>
    <w:rsid w:val="0029161D"/>
    <w:rsid w:val="00291E39"/>
    <w:rsid w:val="0029294C"/>
    <w:rsid w:val="002929FF"/>
    <w:rsid w:val="00292E45"/>
    <w:rsid w:val="0029351A"/>
    <w:rsid w:val="00293DAA"/>
    <w:rsid w:val="0029433A"/>
    <w:rsid w:val="002943F1"/>
    <w:rsid w:val="002946A3"/>
    <w:rsid w:val="002948B3"/>
    <w:rsid w:val="00294AFA"/>
    <w:rsid w:val="00294C65"/>
    <w:rsid w:val="00294F33"/>
    <w:rsid w:val="00295308"/>
    <w:rsid w:val="00295BFE"/>
    <w:rsid w:val="002965E7"/>
    <w:rsid w:val="00296C86"/>
    <w:rsid w:val="00297EF7"/>
    <w:rsid w:val="002A0076"/>
    <w:rsid w:val="002A016F"/>
    <w:rsid w:val="002A0377"/>
    <w:rsid w:val="002A0395"/>
    <w:rsid w:val="002A0A99"/>
    <w:rsid w:val="002A12F9"/>
    <w:rsid w:val="002A1BF8"/>
    <w:rsid w:val="002A1DE5"/>
    <w:rsid w:val="002A35F5"/>
    <w:rsid w:val="002A3950"/>
    <w:rsid w:val="002A3C3B"/>
    <w:rsid w:val="002A472A"/>
    <w:rsid w:val="002A4B5B"/>
    <w:rsid w:val="002A52F8"/>
    <w:rsid w:val="002A5427"/>
    <w:rsid w:val="002A566B"/>
    <w:rsid w:val="002A5C35"/>
    <w:rsid w:val="002A5F6B"/>
    <w:rsid w:val="002A5F85"/>
    <w:rsid w:val="002A605A"/>
    <w:rsid w:val="002A7BA4"/>
    <w:rsid w:val="002A7F40"/>
    <w:rsid w:val="002B1270"/>
    <w:rsid w:val="002B15F8"/>
    <w:rsid w:val="002B1D32"/>
    <w:rsid w:val="002B1FE4"/>
    <w:rsid w:val="002B20EF"/>
    <w:rsid w:val="002B23BA"/>
    <w:rsid w:val="002B2E10"/>
    <w:rsid w:val="002B2E8E"/>
    <w:rsid w:val="002B33D3"/>
    <w:rsid w:val="002B3432"/>
    <w:rsid w:val="002B3442"/>
    <w:rsid w:val="002B3DD8"/>
    <w:rsid w:val="002B4732"/>
    <w:rsid w:val="002B5295"/>
    <w:rsid w:val="002B53DE"/>
    <w:rsid w:val="002B57E8"/>
    <w:rsid w:val="002B6299"/>
    <w:rsid w:val="002B6425"/>
    <w:rsid w:val="002B6AFF"/>
    <w:rsid w:val="002B6E6A"/>
    <w:rsid w:val="002B6F1A"/>
    <w:rsid w:val="002B7079"/>
    <w:rsid w:val="002B749A"/>
    <w:rsid w:val="002B7A12"/>
    <w:rsid w:val="002C016A"/>
    <w:rsid w:val="002C063A"/>
    <w:rsid w:val="002C0857"/>
    <w:rsid w:val="002C0D9B"/>
    <w:rsid w:val="002C0DFE"/>
    <w:rsid w:val="002C105A"/>
    <w:rsid w:val="002C15B1"/>
    <w:rsid w:val="002C1649"/>
    <w:rsid w:val="002C1A1E"/>
    <w:rsid w:val="002C1BDF"/>
    <w:rsid w:val="002C1DA7"/>
    <w:rsid w:val="002C3D10"/>
    <w:rsid w:val="002C40E2"/>
    <w:rsid w:val="002C4361"/>
    <w:rsid w:val="002C4597"/>
    <w:rsid w:val="002C4D27"/>
    <w:rsid w:val="002C59CF"/>
    <w:rsid w:val="002C5BD7"/>
    <w:rsid w:val="002C61CD"/>
    <w:rsid w:val="002C65BE"/>
    <w:rsid w:val="002C6DA6"/>
    <w:rsid w:val="002C72E0"/>
    <w:rsid w:val="002D0038"/>
    <w:rsid w:val="002D0B7B"/>
    <w:rsid w:val="002D0D93"/>
    <w:rsid w:val="002D1270"/>
    <w:rsid w:val="002D15D9"/>
    <w:rsid w:val="002D1D71"/>
    <w:rsid w:val="002D21FE"/>
    <w:rsid w:val="002D2566"/>
    <w:rsid w:val="002D2797"/>
    <w:rsid w:val="002D30D1"/>
    <w:rsid w:val="002D469F"/>
    <w:rsid w:val="002D494F"/>
    <w:rsid w:val="002D5873"/>
    <w:rsid w:val="002D5D49"/>
    <w:rsid w:val="002D5E5F"/>
    <w:rsid w:val="002D662F"/>
    <w:rsid w:val="002D6832"/>
    <w:rsid w:val="002D6921"/>
    <w:rsid w:val="002D6F50"/>
    <w:rsid w:val="002D77EB"/>
    <w:rsid w:val="002D78DC"/>
    <w:rsid w:val="002D798B"/>
    <w:rsid w:val="002D7ACF"/>
    <w:rsid w:val="002D7C09"/>
    <w:rsid w:val="002E0386"/>
    <w:rsid w:val="002E043F"/>
    <w:rsid w:val="002E0894"/>
    <w:rsid w:val="002E0EF1"/>
    <w:rsid w:val="002E0F31"/>
    <w:rsid w:val="002E16E2"/>
    <w:rsid w:val="002E2D77"/>
    <w:rsid w:val="002E2FD2"/>
    <w:rsid w:val="002E315A"/>
    <w:rsid w:val="002E329F"/>
    <w:rsid w:val="002E3C49"/>
    <w:rsid w:val="002E4653"/>
    <w:rsid w:val="002E479C"/>
    <w:rsid w:val="002E4D1B"/>
    <w:rsid w:val="002E4F56"/>
    <w:rsid w:val="002E5866"/>
    <w:rsid w:val="002E6027"/>
    <w:rsid w:val="002E6108"/>
    <w:rsid w:val="002E67C2"/>
    <w:rsid w:val="002E759C"/>
    <w:rsid w:val="002E781F"/>
    <w:rsid w:val="002E7B71"/>
    <w:rsid w:val="002E7D5C"/>
    <w:rsid w:val="002E7D9C"/>
    <w:rsid w:val="002F04FF"/>
    <w:rsid w:val="002F0808"/>
    <w:rsid w:val="002F0B59"/>
    <w:rsid w:val="002F14E0"/>
    <w:rsid w:val="002F16B8"/>
    <w:rsid w:val="002F1A32"/>
    <w:rsid w:val="002F24E4"/>
    <w:rsid w:val="002F254C"/>
    <w:rsid w:val="002F2D77"/>
    <w:rsid w:val="002F3217"/>
    <w:rsid w:val="002F32B5"/>
    <w:rsid w:val="002F39C8"/>
    <w:rsid w:val="002F40A2"/>
    <w:rsid w:val="002F41B8"/>
    <w:rsid w:val="002F4348"/>
    <w:rsid w:val="002F4A8A"/>
    <w:rsid w:val="002F4E3E"/>
    <w:rsid w:val="002F5286"/>
    <w:rsid w:val="002F531A"/>
    <w:rsid w:val="002F5A15"/>
    <w:rsid w:val="002F60B2"/>
    <w:rsid w:val="002F6325"/>
    <w:rsid w:val="002F7246"/>
    <w:rsid w:val="002F7EBC"/>
    <w:rsid w:val="003005DB"/>
    <w:rsid w:val="0030068D"/>
    <w:rsid w:val="003007B4"/>
    <w:rsid w:val="00300993"/>
    <w:rsid w:val="0030104A"/>
    <w:rsid w:val="00301937"/>
    <w:rsid w:val="00302224"/>
    <w:rsid w:val="0030251F"/>
    <w:rsid w:val="003025D4"/>
    <w:rsid w:val="0030276E"/>
    <w:rsid w:val="00303022"/>
    <w:rsid w:val="003034E7"/>
    <w:rsid w:val="003035C8"/>
    <w:rsid w:val="00303AD4"/>
    <w:rsid w:val="00303F5C"/>
    <w:rsid w:val="003046A6"/>
    <w:rsid w:val="00304AC0"/>
    <w:rsid w:val="003051A4"/>
    <w:rsid w:val="003051F7"/>
    <w:rsid w:val="003054B8"/>
    <w:rsid w:val="00305B39"/>
    <w:rsid w:val="00305C62"/>
    <w:rsid w:val="00306054"/>
    <w:rsid w:val="003064C0"/>
    <w:rsid w:val="003067EC"/>
    <w:rsid w:val="003074AE"/>
    <w:rsid w:val="003074E2"/>
    <w:rsid w:val="0030795D"/>
    <w:rsid w:val="00307A17"/>
    <w:rsid w:val="00307FFB"/>
    <w:rsid w:val="003100A2"/>
    <w:rsid w:val="003102D1"/>
    <w:rsid w:val="00310E3D"/>
    <w:rsid w:val="00311168"/>
    <w:rsid w:val="003117EB"/>
    <w:rsid w:val="00311C40"/>
    <w:rsid w:val="00311E78"/>
    <w:rsid w:val="003122E6"/>
    <w:rsid w:val="00313251"/>
    <w:rsid w:val="00313F6F"/>
    <w:rsid w:val="00313FB3"/>
    <w:rsid w:val="00314B1C"/>
    <w:rsid w:val="00314DB2"/>
    <w:rsid w:val="00315222"/>
    <w:rsid w:val="00315BAB"/>
    <w:rsid w:val="00315D8C"/>
    <w:rsid w:val="0031675C"/>
    <w:rsid w:val="003169E6"/>
    <w:rsid w:val="00317700"/>
    <w:rsid w:val="003201BD"/>
    <w:rsid w:val="00320672"/>
    <w:rsid w:val="00320CFB"/>
    <w:rsid w:val="0032177B"/>
    <w:rsid w:val="00321CF9"/>
    <w:rsid w:val="00322850"/>
    <w:rsid w:val="00322AEC"/>
    <w:rsid w:val="00322C8E"/>
    <w:rsid w:val="0032303B"/>
    <w:rsid w:val="00324A2D"/>
    <w:rsid w:val="00324B2C"/>
    <w:rsid w:val="00324D70"/>
    <w:rsid w:val="00324F5F"/>
    <w:rsid w:val="0032515B"/>
    <w:rsid w:val="00326511"/>
    <w:rsid w:val="0032678A"/>
    <w:rsid w:val="003274DF"/>
    <w:rsid w:val="00327C23"/>
    <w:rsid w:val="00327C50"/>
    <w:rsid w:val="003301E2"/>
    <w:rsid w:val="0033060F"/>
    <w:rsid w:val="0033085B"/>
    <w:rsid w:val="0033117C"/>
    <w:rsid w:val="00331E13"/>
    <w:rsid w:val="00332264"/>
    <w:rsid w:val="003325ED"/>
    <w:rsid w:val="00332623"/>
    <w:rsid w:val="00332D5B"/>
    <w:rsid w:val="0033346A"/>
    <w:rsid w:val="003336C9"/>
    <w:rsid w:val="0033374F"/>
    <w:rsid w:val="00333ACB"/>
    <w:rsid w:val="0033436C"/>
    <w:rsid w:val="00334E47"/>
    <w:rsid w:val="00334F5D"/>
    <w:rsid w:val="003353BE"/>
    <w:rsid w:val="003358F9"/>
    <w:rsid w:val="00335A45"/>
    <w:rsid w:val="00335B5C"/>
    <w:rsid w:val="00335C68"/>
    <w:rsid w:val="003364CC"/>
    <w:rsid w:val="0033719F"/>
    <w:rsid w:val="00337847"/>
    <w:rsid w:val="00337DF7"/>
    <w:rsid w:val="003409B7"/>
    <w:rsid w:val="00341028"/>
    <w:rsid w:val="0034108E"/>
    <w:rsid w:val="003414B3"/>
    <w:rsid w:val="00341593"/>
    <w:rsid w:val="00341B15"/>
    <w:rsid w:val="00341FD0"/>
    <w:rsid w:val="00342948"/>
    <w:rsid w:val="003436A6"/>
    <w:rsid w:val="00343D61"/>
    <w:rsid w:val="00343F11"/>
    <w:rsid w:val="0034461E"/>
    <w:rsid w:val="003453CF"/>
    <w:rsid w:val="00345C5C"/>
    <w:rsid w:val="00345CE6"/>
    <w:rsid w:val="00345D2F"/>
    <w:rsid w:val="0034614E"/>
    <w:rsid w:val="00346B04"/>
    <w:rsid w:val="00347572"/>
    <w:rsid w:val="003476C8"/>
    <w:rsid w:val="003477F6"/>
    <w:rsid w:val="00347978"/>
    <w:rsid w:val="00350389"/>
    <w:rsid w:val="0035084F"/>
    <w:rsid w:val="00350B0A"/>
    <w:rsid w:val="00350FC8"/>
    <w:rsid w:val="00351013"/>
    <w:rsid w:val="00351140"/>
    <w:rsid w:val="00351146"/>
    <w:rsid w:val="003515DC"/>
    <w:rsid w:val="00351F31"/>
    <w:rsid w:val="00352333"/>
    <w:rsid w:val="003526A4"/>
    <w:rsid w:val="003526C0"/>
    <w:rsid w:val="00352749"/>
    <w:rsid w:val="003538AB"/>
    <w:rsid w:val="00353EF9"/>
    <w:rsid w:val="003541AB"/>
    <w:rsid w:val="00354C85"/>
    <w:rsid w:val="00355103"/>
    <w:rsid w:val="003557CB"/>
    <w:rsid w:val="00355915"/>
    <w:rsid w:val="00355B59"/>
    <w:rsid w:val="00355DC9"/>
    <w:rsid w:val="00356928"/>
    <w:rsid w:val="00356AF5"/>
    <w:rsid w:val="00356D5C"/>
    <w:rsid w:val="00357002"/>
    <w:rsid w:val="003576DE"/>
    <w:rsid w:val="0036086F"/>
    <w:rsid w:val="00360A74"/>
    <w:rsid w:val="00361468"/>
    <w:rsid w:val="003614B0"/>
    <w:rsid w:val="00361784"/>
    <w:rsid w:val="00361792"/>
    <w:rsid w:val="0036191A"/>
    <w:rsid w:val="0036197B"/>
    <w:rsid w:val="003619E7"/>
    <w:rsid w:val="00361A56"/>
    <w:rsid w:val="00361B47"/>
    <w:rsid w:val="0036235C"/>
    <w:rsid w:val="00362360"/>
    <w:rsid w:val="00362A34"/>
    <w:rsid w:val="00362ED8"/>
    <w:rsid w:val="00363FFA"/>
    <w:rsid w:val="003643F0"/>
    <w:rsid w:val="00365C7B"/>
    <w:rsid w:val="00365F83"/>
    <w:rsid w:val="003668FD"/>
    <w:rsid w:val="00366CC5"/>
    <w:rsid w:val="00366F9A"/>
    <w:rsid w:val="00367575"/>
    <w:rsid w:val="0037036A"/>
    <w:rsid w:val="003705EA"/>
    <w:rsid w:val="00370E4B"/>
    <w:rsid w:val="003715E1"/>
    <w:rsid w:val="0037216D"/>
    <w:rsid w:val="00372283"/>
    <w:rsid w:val="00372357"/>
    <w:rsid w:val="0037243B"/>
    <w:rsid w:val="0037290D"/>
    <w:rsid w:val="0037355E"/>
    <w:rsid w:val="0037376D"/>
    <w:rsid w:val="00373A0A"/>
    <w:rsid w:val="00373B07"/>
    <w:rsid w:val="00374EAC"/>
    <w:rsid w:val="003753F5"/>
    <w:rsid w:val="00375A30"/>
    <w:rsid w:val="00375B5F"/>
    <w:rsid w:val="00375F40"/>
    <w:rsid w:val="00376268"/>
    <w:rsid w:val="003762E4"/>
    <w:rsid w:val="003766DB"/>
    <w:rsid w:val="0037682A"/>
    <w:rsid w:val="00376CB9"/>
    <w:rsid w:val="003775B0"/>
    <w:rsid w:val="00377868"/>
    <w:rsid w:val="00377DF8"/>
    <w:rsid w:val="00377F52"/>
    <w:rsid w:val="00377F8C"/>
    <w:rsid w:val="003801F0"/>
    <w:rsid w:val="003802E1"/>
    <w:rsid w:val="003802F7"/>
    <w:rsid w:val="00381A92"/>
    <w:rsid w:val="00381B79"/>
    <w:rsid w:val="0038220E"/>
    <w:rsid w:val="00382AA6"/>
    <w:rsid w:val="003831D2"/>
    <w:rsid w:val="00383934"/>
    <w:rsid w:val="00384F38"/>
    <w:rsid w:val="0038549E"/>
    <w:rsid w:val="00385666"/>
    <w:rsid w:val="00385DBA"/>
    <w:rsid w:val="00385EAC"/>
    <w:rsid w:val="00386239"/>
    <w:rsid w:val="003864D8"/>
    <w:rsid w:val="00386AB5"/>
    <w:rsid w:val="00386E11"/>
    <w:rsid w:val="00386EB9"/>
    <w:rsid w:val="0038771A"/>
    <w:rsid w:val="003879E9"/>
    <w:rsid w:val="00387AA9"/>
    <w:rsid w:val="00390CAB"/>
    <w:rsid w:val="00391935"/>
    <w:rsid w:val="00391D2A"/>
    <w:rsid w:val="00391D53"/>
    <w:rsid w:val="003924AC"/>
    <w:rsid w:val="00392503"/>
    <w:rsid w:val="00393292"/>
    <w:rsid w:val="003936B3"/>
    <w:rsid w:val="003937CF"/>
    <w:rsid w:val="003948E1"/>
    <w:rsid w:val="00395444"/>
    <w:rsid w:val="00395A8B"/>
    <w:rsid w:val="00395F3E"/>
    <w:rsid w:val="003968A0"/>
    <w:rsid w:val="00396A1A"/>
    <w:rsid w:val="00396D2F"/>
    <w:rsid w:val="00396F2A"/>
    <w:rsid w:val="003970E6"/>
    <w:rsid w:val="003A0355"/>
    <w:rsid w:val="003A043B"/>
    <w:rsid w:val="003A0DB1"/>
    <w:rsid w:val="003A0DCE"/>
    <w:rsid w:val="003A0FA2"/>
    <w:rsid w:val="003A1012"/>
    <w:rsid w:val="003A11B3"/>
    <w:rsid w:val="003A1751"/>
    <w:rsid w:val="003A1976"/>
    <w:rsid w:val="003A1B6A"/>
    <w:rsid w:val="003A1D0C"/>
    <w:rsid w:val="003A29B7"/>
    <w:rsid w:val="003A2B36"/>
    <w:rsid w:val="003A2BCE"/>
    <w:rsid w:val="003A2C9C"/>
    <w:rsid w:val="003A3566"/>
    <w:rsid w:val="003A35B6"/>
    <w:rsid w:val="003A38B3"/>
    <w:rsid w:val="003A3961"/>
    <w:rsid w:val="003A39ED"/>
    <w:rsid w:val="003A4638"/>
    <w:rsid w:val="003A4684"/>
    <w:rsid w:val="003A4DDE"/>
    <w:rsid w:val="003A4FBC"/>
    <w:rsid w:val="003A59CE"/>
    <w:rsid w:val="003A608F"/>
    <w:rsid w:val="003A647C"/>
    <w:rsid w:val="003A6563"/>
    <w:rsid w:val="003A680B"/>
    <w:rsid w:val="003A6BD4"/>
    <w:rsid w:val="003A77E5"/>
    <w:rsid w:val="003A788E"/>
    <w:rsid w:val="003A7E54"/>
    <w:rsid w:val="003B032A"/>
    <w:rsid w:val="003B1365"/>
    <w:rsid w:val="003B14C0"/>
    <w:rsid w:val="003B1DED"/>
    <w:rsid w:val="003B1F76"/>
    <w:rsid w:val="003B2F14"/>
    <w:rsid w:val="003B301A"/>
    <w:rsid w:val="003B3348"/>
    <w:rsid w:val="003B3386"/>
    <w:rsid w:val="003B3606"/>
    <w:rsid w:val="003B39F3"/>
    <w:rsid w:val="003B3AEF"/>
    <w:rsid w:val="003B41A9"/>
    <w:rsid w:val="003B5664"/>
    <w:rsid w:val="003B5845"/>
    <w:rsid w:val="003B5AD2"/>
    <w:rsid w:val="003B5F16"/>
    <w:rsid w:val="003B64B4"/>
    <w:rsid w:val="003B64C1"/>
    <w:rsid w:val="003B6AB2"/>
    <w:rsid w:val="003B6DE3"/>
    <w:rsid w:val="003B7025"/>
    <w:rsid w:val="003B70E3"/>
    <w:rsid w:val="003B7606"/>
    <w:rsid w:val="003B796C"/>
    <w:rsid w:val="003B7E9A"/>
    <w:rsid w:val="003C04C2"/>
    <w:rsid w:val="003C057F"/>
    <w:rsid w:val="003C08C7"/>
    <w:rsid w:val="003C0BF7"/>
    <w:rsid w:val="003C0DDD"/>
    <w:rsid w:val="003C2235"/>
    <w:rsid w:val="003C32B7"/>
    <w:rsid w:val="003C3DBB"/>
    <w:rsid w:val="003C3E25"/>
    <w:rsid w:val="003C3FD1"/>
    <w:rsid w:val="003C4203"/>
    <w:rsid w:val="003C422F"/>
    <w:rsid w:val="003C42E7"/>
    <w:rsid w:val="003C4438"/>
    <w:rsid w:val="003C5ADA"/>
    <w:rsid w:val="003C644E"/>
    <w:rsid w:val="003C655F"/>
    <w:rsid w:val="003C67B9"/>
    <w:rsid w:val="003C6AE4"/>
    <w:rsid w:val="003C6F5D"/>
    <w:rsid w:val="003C78BA"/>
    <w:rsid w:val="003D0244"/>
    <w:rsid w:val="003D0255"/>
    <w:rsid w:val="003D0AA7"/>
    <w:rsid w:val="003D1261"/>
    <w:rsid w:val="003D17E9"/>
    <w:rsid w:val="003D1981"/>
    <w:rsid w:val="003D1A65"/>
    <w:rsid w:val="003D1E4D"/>
    <w:rsid w:val="003D2268"/>
    <w:rsid w:val="003D254F"/>
    <w:rsid w:val="003D26A5"/>
    <w:rsid w:val="003D2907"/>
    <w:rsid w:val="003D34AB"/>
    <w:rsid w:val="003D3A47"/>
    <w:rsid w:val="003D4744"/>
    <w:rsid w:val="003D4805"/>
    <w:rsid w:val="003D64F0"/>
    <w:rsid w:val="003D7406"/>
    <w:rsid w:val="003D773F"/>
    <w:rsid w:val="003E0055"/>
    <w:rsid w:val="003E05C5"/>
    <w:rsid w:val="003E0758"/>
    <w:rsid w:val="003E1267"/>
    <w:rsid w:val="003E12D6"/>
    <w:rsid w:val="003E1A09"/>
    <w:rsid w:val="003E1F4C"/>
    <w:rsid w:val="003E1F55"/>
    <w:rsid w:val="003E2456"/>
    <w:rsid w:val="003E2568"/>
    <w:rsid w:val="003E2B45"/>
    <w:rsid w:val="003E2C8A"/>
    <w:rsid w:val="003E376A"/>
    <w:rsid w:val="003E3881"/>
    <w:rsid w:val="003E38C0"/>
    <w:rsid w:val="003E39EC"/>
    <w:rsid w:val="003E3A04"/>
    <w:rsid w:val="003E3E77"/>
    <w:rsid w:val="003E45C2"/>
    <w:rsid w:val="003E595E"/>
    <w:rsid w:val="003E5DEA"/>
    <w:rsid w:val="003E60FA"/>
    <w:rsid w:val="003E614D"/>
    <w:rsid w:val="003E62F7"/>
    <w:rsid w:val="003E6C67"/>
    <w:rsid w:val="003E7015"/>
    <w:rsid w:val="003E71D1"/>
    <w:rsid w:val="003E72AC"/>
    <w:rsid w:val="003E72B1"/>
    <w:rsid w:val="003E7F7D"/>
    <w:rsid w:val="003F0026"/>
    <w:rsid w:val="003F0156"/>
    <w:rsid w:val="003F0AE7"/>
    <w:rsid w:val="003F0B48"/>
    <w:rsid w:val="003F0B4B"/>
    <w:rsid w:val="003F240E"/>
    <w:rsid w:val="003F356F"/>
    <w:rsid w:val="003F39B4"/>
    <w:rsid w:val="003F3BAE"/>
    <w:rsid w:val="003F44F0"/>
    <w:rsid w:val="003F4845"/>
    <w:rsid w:val="003F4ABA"/>
    <w:rsid w:val="003F5692"/>
    <w:rsid w:val="003F649D"/>
    <w:rsid w:val="003F6552"/>
    <w:rsid w:val="003F6921"/>
    <w:rsid w:val="00400A00"/>
    <w:rsid w:val="00400A6E"/>
    <w:rsid w:val="00400AE6"/>
    <w:rsid w:val="0040194C"/>
    <w:rsid w:val="00401E89"/>
    <w:rsid w:val="004020C5"/>
    <w:rsid w:val="004026F8"/>
    <w:rsid w:val="0040320D"/>
    <w:rsid w:val="00403E6E"/>
    <w:rsid w:val="00403EC8"/>
    <w:rsid w:val="004041B2"/>
    <w:rsid w:val="00404AFB"/>
    <w:rsid w:val="00404CA5"/>
    <w:rsid w:val="00405116"/>
    <w:rsid w:val="0040553A"/>
    <w:rsid w:val="00405692"/>
    <w:rsid w:val="004057E2"/>
    <w:rsid w:val="00405910"/>
    <w:rsid w:val="0040596A"/>
    <w:rsid w:val="00405AFF"/>
    <w:rsid w:val="004078B0"/>
    <w:rsid w:val="004112E6"/>
    <w:rsid w:val="0041136C"/>
    <w:rsid w:val="00411A16"/>
    <w:rsid w:val="00411CD8"/>
    <w:rsid w:val="00412437"/>
    <w:rsid w:val="00412A00"/>
    <w:rsid w:val="00413272"/>
    <w:rsid w:val="00413562"/>
    <w:rsid w:val="004138A0"/>
    <w:rsid w:val="004138AE"/>
    <w:rsid w:val="00413AAE"/>
    <w:rsid w:val="00413B35"/>
    <w:rsid w:val="00413C89"/>
    <w:rsid w:val="00413E63"/>
    <w:rsid w:val="00413E86"/>
    <w:rsid w:val="00414ADB"/>
    <w:rsid w:val="00415409"/>
    <w:rsid w:val="0041585F"/>
    <w:rsid w:val="004159F9"/>
    <w:rsid w:val="00416237"/>
    <w:rsid w:val="00416BB1"/>
    <w:rsid w:val="00416D11"/>
    <w:rsid w:val="004172C2"/>
    <w:rsid w:val="00417634"/>
    <w:rsid w:val="00417B47"/>
    <w:rsid w:val="00417DB2"/>
    <w:rsid w:val="00420214"/>
    <w:rsid w:val="00421E64"/>
    <w:rsid w:val="00421E8A"/>
    <w:rsid w:val="004221F9"/>
    <w:rsid w:val="00422384"/>
    <w:rsid w:val="004226F9"/>
    <w:rsid w:val="004228A6"/>
    <w:rsid w:val="00423247"/>
    <w:rsid w:val="004238D0"/>
    <w:rsid w:val="00423941"/>
    <w:rsid w:val="00423DDC"/>
    <w:rsid w:val="004240DC"/>
    <w:rsid w:val="0042427A"/>
    <w:rsid w:val="0042454F"/>
    <w:rsid w:val="004249CF"/>
    <w:rsid w:val="00424BA1"/>
    <w:rsid w:val="00424F6E"/>
    <w:rsid w:val="00424F8F"/>
    <w:rsid w:val="00424FD6"/>
    <w:rsid w:val="004257A8"/>
    <w:rsid w:val="00425B62"/>
    <w:rsid w:val="00425F73"/>
    <w:rsid w:val="00425FC2"/>
    <w:rsid w:val="00426363"/>
    <w:rsid w:val="00426C98"/>
    <w:rsid w:val="00426F74"/>
    <w:rsid w:val="004275D3"/>
    <w:rsid w:val="00427A52"/>
    <w:rsid w:val="00430381"/>
    <w:rsid w:val="004312F7"/>
    <w:rsid w:val="00431315"/>
    <w:rsid w:val="004313AF"/>
    <w:rsid w:val="00431C8F"/>
    <w:rsid w:val="00432420"/>
    <w:rsid w:val="0043314F"/>
    <w:rsid w:val="00433195"/>
    <w:rsid w:val="004331C7"/>
    <w:rsid w:val="004335BA"/>
    <w:rsid w:val="00433ABA"/>
    <w:rsid w:val="00433ADA"/>
    <w:rsid w:val="00433D36"/>
    <w:rsid w:val="004344C8"/>
    <w:rsid w:val="004348EA"/>
    <w:rsid w:val="00434DBD"/>
    <w:rsid w:val="004368D6"/>
    <w:rsid w:val="004370C5"/>
    <w:rsid w:val="00437E86"/>
    <w:rsid w:val="00440E1B"/>
    <w:rsid w:val="004410CC"/>
    <w:rsid w:val="00441A2E"/>
    <w:rsid w:val="00441C7D"/>
    <w:rsid w:val="00441DA3"/>
    <w:rsid w:val="004429DB"/>
    <w:rsid w:val="004433FC"/>
    <w:rsid w:val="00443855"/>
    <w:rsid w:val="0044420D"/>
    <w:rsid w:val="00444317"/>
    <w:rsid w:val="0044435D"/>
    <w:rsid w:val="0044455C"/>
    <w:rsid w:val="00445154"/>
    <w:rsid w:val="00445545"/>
    <w:rsid w:val="0044599E"/>
    <w:rsid w:val="00445DEC"/>
    <w:rsid w:val="00445E8B"/>
    <w:rsid w:val="00445F9D"/>
    <w:rsid w:val="0044638E"/>
    <w:rsid w:val="004467BC"/>
    <w:rsid w:val="0044742C"/>
    <w:rsid w:val="00447613"/>
    <w:rsid w:val="00447AFA"/>
    <w:rsid w:val="00447D50"/>
    <w:rsid w:val="00447DBA"/>
    <w:rsid w:val="00450551"/>
    <w:rsid w:val="00450B0F"/>
    <w:rsid w:val="00450B93"/>
    <w:rsid w:val="00451207"/>
    <w:rsid w:val="004514BE"/>
    <w:rsid w:val="00451DBC"/>
    <w:rsid w:val="004521EC"/>
    <w:rsid w:val="0045230E"/>
    <w:rsid w:val="0045292C"/>
    <w:rsid w:val="00452C4E"/>
    <w:rsid w:val="004537B6"/>
    <w:rsid w:val="00453928"/>
    <w:rsid w:val="0045428D"/>
    <w:rsid w:val="00454D75"/>
    <w:rsid w:val="00454D80"/>
    <w:rsid w:val="00455145"/>
    <w:rsid w:val="0045520B"/>
    <w:rsid w:val="004555E1"/>
    <w:rsid w:val="0045598F"/>
    <w:rsid w:val="00455CAB"/>
    <w:rsid w:val="00455D7B"/>
    <w:rsid w:val="00456F29"/>
    <w:rsid w:val="0045748E"/>
    <w:rsid w:val="0045757B"/>
    <w:rsid w:val="004578A2"/>
    <w:rsid w:val="00460370"/>
    <w:rsid w:val="0046072A"/>
    <w:rsid w:val="00460B26"/>
    <w:rsid w:val="00460DE1"/>
    <w:rsid w:val="00460E0A"/>
    <w:rsid w:val="0046110C"/>
    <w:rsid w:val="004629E4"/>
    <w:rsid w:val="00462A83"/>
    <w:rsid w:val="00462C6D"/>
    <w:rsid w:val="00462F74"/>
    <w:rsid w:val="00463DE6"/>
    <w:rsid w:val="00463F10"/>
    <w:rsid w:val="004648AA"/>
    <w:rsid w:val="00464C44"/>
    <w:rsid w:val="00464E1A"/>
    <w:rsid w:val="00464F7E"/>
    <w:rsid w:val="00465453"/>
    <w:rsid w:val="004656E5"/>
    <w:rsid w:val="00465BDE"/>
    <w:rsid w:val="00465BEF"/>
    <w:rsid w:val="00465E10"/>
    <w:rsid w:val="00465F82"/>
    <w:rsid w:val="00466530"/>
    <w:rsid w:val="00466702"/>
    <w:rsid w:val="00466FCE"/>
    <w:rsid w:val="004675AC"/>
    <w:rsid w:val="0047062F"/>
    <w:rsid w:val="004709B5"/>
    <w:rsid w:val="0047108A"/>
    <w:rsid w:val="00471542"/>
    <w:rsid w:val="00472476"/>
    <w:rsid w:val="004728BE"/>
    <w:rsid w:val="00472EEC"/>
    <w:rsid w:val="00474039"/>
    <w:rsid w:val="00474149"/>
    <w:rsid w:val="0047416A"/>
    <w:rsid w:val="00474B17"/>
    <w:rsid w:val="00474C8E"/>
    <w:rsid w:val="00474D68"/>
    <w:rsid w:val="00475656"/>
    <w:rsid w:val="0047630A"/>
    <w:rsid w:val="00477FF0"/>
    <w:rsid w:val="0048103E"/>
    <w:rsid w:val="0048188D"/>
    <w:rsid w:val="00481A51"/>
    <w:rsid w:val="00481BB9"/>
    <w:rsid w:val="00482D4B"/>
    <w:rsid w:val="00482DD0"/>
    <w:rsid w:val="00483211"/>
    <w:rsid w:val="004843A0"/>
    <w:rsid w:val="00484426"/>
    <w:rsid w:val="00484D87"/>
    <w:rsid w:val="004853E8"/>
    <w:rsid w:val="00486A77"/>
    <w:rsid w:val="00487432"/>
    <w:rsid w:val="004877CD"/>
    <w:rsid w:val="00487884"/>
    <w:rsid w:val="00487A6F"/>
    <w:rsid w:val="004904B9"/>
    <w:rsid w:val="00490752"/>
    <w:rsid w:val="00490992"/>
    <w:rsid w:val="004913C4"/>
    <w:rsid w:val="00491CB7"/>
    <w:rsid w:val="00492487"/>
    <w:rsid w:val="00493B45"/>
    <w:rsid w:val="00495503"/>
    <w:rsid w:val="00495760"/>
    <w:rsid w:val="00495EAF"/>
    <w:rsid w:val="004968AA"/>
    <w:rsid w:val="0049719C"/>
    <w:rsid w:val="0049772E"/>
    <w:rsid w:val="004978B3"/>
    <w:rsid w:val="00497F18"/>
    <w:rsid w:val="004A058B"/>
    <w:rsid w:val="004A0849"/>
    <w:rsid w:val="004A0ADA"/>
    <w:rsid w:val="004A1108"/>
    <w:rsid w:val="004A11F4"/>
    <w:rsid w:val="004A14AD"/>
    <w:rsid w:val="004A2677"/>
    <w:rsid w:val="004A268C"/>
    <w:rsid w:val="004A36C5"/>
    <w:rsid w:val="004A3E6B"/>
    <w:rsid w:val="004A4143"/>
    <w:rsid w:val="004A4883"/>
    <w:rsid w:val="004A4E99"/>
    <w:rsid w:val="004A4F88"/>
    <w:rsid w:val="004A5173"/>
    <w:rsid w:val="004A550F"/>
    <w:rsid w:val="004A55BB"/>
    <w:rsid w:val="004A56F2"/>
    <w:rsid w:val="004A5D97"/>
    <w:rsid w:val="004A616F"/>
    <w:rsid w:val="004A63E8"/>
    <w:rsid w:val="004A6617"/>
    <w:rsid w:val="004A6D13"/>
    <w:rsid w:val="004A7495"/>
    <w:rsid w:val="004B01E6"/>
    <w:rsid w:val="004B0282"/>
    <w:rsid w:val="004B1136"/>
    <w:rsid w:val="004B1C83"/>
    <w:rsid w:val="004B225D"/>
    <w:rsid w:val="004B316C"/>
    <w:rsid w:val="004B3A8D"/>
    <w:rsid w:val="004B4811"/>
    <w:rsid w:val="004B5A5C"/>
    <w:rsid w:val="004B5B1F"/>
    <w:rsid w:val="004B5D13"/>
    <w:rsid w:val="004B6EAA"/>
    <w:rsid w:val="004B6F3D"/>
    <w:rsid w:val="004B7271"/>
    <w:rsid w:val="004B7E0F"/>
    <w:rsid w:val="004C00B5"/>
    <w:rsid w:val="004C03D5"/>
    <w:rsid w:val="004C03D9"/>
    <w:rsid w:val="004C0D0B"/>
    <w:rsid w:val="004C100A"/>
    <w:rsid w:val="004C12E4"/>
    <w:rsid w:val="004C2390"/>
    <w:rsid w:val="004C2E1E"/>
    <w:rsid w:val="004C36CD"/>
    <w:rsid w:val="004C3AB6"/>
    <w:rsid w:val="004C3D3A"/>
    <w:rsid w:val="004C444A"/>
    <w:rsid w:val="004C49B7"/>
    <w:rsid w:val="004C4B78"/>
    <w:rsid w:val="004C4C59"/>
    <w:rsid w:val="004C5E0B"/>
    <w:rsid w:val="004C604F"/>
    <w:rsid w:val="004C693B"/>
    <w:rsid w:val="004C6955"/>
    <w:rsid w:val="004C7946"/>
    <w:rsid w:val="004C7E86"/>
    <w:rsid w:val="004D013F"/>
    <w:rsid w:val="004D0384"/>
    <w:rsid w:val="004D04F0"/>
    <w:rsid w:val="004D09DC"/>
    <w:rsid w:val="004D0AFA"/>
    <w:rsid w:val="004D1485"/>
    <w:rsid w:val="004D1793"/>
    <w:rsid w:val="004D179B"/>
    <w:rsid w:val="004D17B9"/>
    <w:rsid w:val="004D1E90"/>
    <w:rsid w:val="004D295D"/>
    <w:rsid w:val="004D2AD3"/>
    <w:rsid w:val="004D2EA1"/>
    <w:rsid w:val="004D351C"/>
    <w:rsid w:val="004D3616"/>
    <w:rsid w:val="004D3F43"/>
    <w:rsid w:val="004D43E0"/>
    <w:rsid w:val="004D4694"/>
    <w:rsid w:val="004D4886"/>
    <w:rsid w:val="004D48BA"/>
    <w:rsid w:val="004D49EA"/>
    <w:rsid w:val="004D4A4A"/>
    <w:rsid w:val="004D4F67"/>
    <w:rsid w:val="004D5997"/>
    <w:rsid w:val="004D5BA6"/>
    <w:rsid w:val="004D5FC9"/>
    <w:rsid w:val="004D647B"/>
    <w:rsid w:val="004D6541"/>
    <w:rsid w:val="004D66AF"/>
    <w:rsid w:val="004D6FC2"/>
    <w:rsid w:val="004D78BD"/>
    <w:rsid w:val="004D79B0"/>
    <w:rsid w:val="004E04D1"/>
    <w:rsid w:val="004E1249"/>
    <w:rsid w:val="004E134B"/>
    <w:rsid w:val="004E147D"/>
    <w:rsid w:val="004E173F"/>
    <w:rsid w:val="004E2C5A"/>
    <w:rsid w:val="004E2EAE"/>
    <w:rsid w:val="004E2F26"/>
    <w:rsid w:val="004E3C26"/>
    <w:rsid w:val="004E417C"/>
    <w:rsid w:val="004E5938"/>
    <w:rsid w:val="004E5C60"/>
    <w:rsid w:val="004E5D3B"/>
    <w:rsid w:val="004E5FDF"/>
    <w:rsid w:val="004E63FE"/>
    <w:rsid w:val="004E674F"/>
    <w:rsid w:val="004E6F41"/>
    <w:rsid w:val="004E7643"/>
    <w:rsid w:val="004E7970"/>
    <w:rsid w:val="004E7B4F"/>
    <w:rsid w:val="004F027D"/>
    <w:rsid w:val="004F041E"/>
    <w:rsid w:val="004F0A66"/>
    <w:rsid w:val="004F0D94"/>
    <w:rsid w:val="004F0F6C"/>
    <w:rsid w:val="004F22F9"/>
    <w:rsid w:val="004F2311"/>
    <w:rsid w:val="004F26D8"/>
    <w:rsid w:val="004F2708"/>
    <w:rsid w:val="004F31C5"/>
    <w:rsid w:val="004F34DF"/>
    <w:rsid w:val="004F483C"/>
    <w:rsid w:val="004F49E1"/>
    <w:rsid w:val="004F4FF0"/>
    <w:rsid w:val="004F5B75"/>
    <w:rsid w:val="004F5EFB"/>
    <w:rsid w:val="004F5FBD"/>
    <w:rsid w:val="004F6426"/>
    <w:rsid w:val="004F643E"/>
    <w:rsid w:val="004F6892"/>
    <w:rsid w:val="004F6D3B"/>
    <w:rsid w:val="004F6E2C"/>
    <w:rsid w:val="004F77DE"/>
    <w:rsid w:val="004F78AC"/>
    <w:rsid w:val="004F7E75"/>
    <w:rsid w:val="00500453"/>
    <w:rsid w:val="00500F96"/>
    <w:rsid w:val="0050105C"/>
    <w:rsid w:val="005015B2"/>
    <w:rsid w:val="00501B40"/>
    <w:rsid w:val="00502FF7"/>
    <w:rsid w:val="00503692"/>
    <w:rsid w:val="00504223"/>
    <w:rsid w:val="005049C2"/>
    <w:rsid w:val="00505346"/>
    <w:rsid w:val="0050542B"/>
    <w:rsid w:val="005056D2"/>
    <w:rsid w:val="00505DF6"/>
    <w:rsid w:val="005075C4"/>
    <w:rsid w:val="00507602"/>
    <w:rsid w:val="00507857"/>
    <w:rsid w:val="00510004"/>
    <w:rsid w:val="005108DE"/>
    <w:rsid w:val="00511F85"/>
    <w:rsid w:val="00512032"/>
    <w:rsid w:val="0051238C"/>
    <w:rsid w:val="005139C9"/>
    <w:rsid w:val="00513E67"/>
    <w:rsid w:val="00513FBD"/>
    <w:rsid w:val="0051434C"/>
    <w:rsid w:val="00514390"/>
    <w:rsid w:val="00514634"/>
    <w:rsid w:val="005146ED"/>
    <w:rsid w:val="00514AFD"/>
    <w:rsid w:val="00514B43"/>
    <w:rsid w:val="00514E9D"/>
    <w:rsid w:val="005150C9"/>
    <w:rsid w:val="0051536F"/>
    <w:rsid w:val="00515409"/>
    <w:rsid w:val="00515F21"/>
    <w:rsid w:val="005160D1"/>
    <w:rsid w:val="00516D40"/>
    <w:rsid w:val="00516E9F"/>
    <w:rsid w:val="00517AF1"/>
    <w:rsid w:val="00517BEF"/>
    <w:rsid w:val="00517DCF"/>
    <w:rsid w:val="005200D2"/>
    <w:rsid w:val="00520A33"/>
    <w:rsid w:val="005211C0"/>
    <w:rsid w:val="00521467"/>
    <w:rsid w:val="00521593"/>
    <w:rsid w:val="005219FF"/>
    <w:rsid w:val="00522237"/>
    <w:rsid w:val="00522298"/>
    <w:rsid w:val="00522F2E"/>
    <w:rsid w:val="005234AB"/>
    <w:rsid w:val="00523DE3"/>
    <w:rsid w:val="00523E8A"/>
    <w:rsid w:val="00524987"/>
    <w:rsid w:val="00524CA3"/>
    <w:rsid w:val="00524D4C"/>
    <w:rsid w:val="00525A6B"/>
    <w:rsid w:val="005260B3"/>
    <w:rsid w:val="00526411"/>
    <w:rsid w:val="00526734"/>
    <w:rsid w:val="005270E2"/>
    <w:rsid w:val="00527B11"/>
    <w:rsid w:val="005305E1"/>
    <w:rsid w:val="00530618"/>
    <w:rsid w:val="00530802"/>
    <w:rsid w:val="00530FA3"/>
    <w:rsid w:val="005310C4"/>
    <w:rsid w:val="00531131"/>
    <w:rsid w:val="0053268E"/>
    <w:rsid w:val="005328FE"/>
    <w:rsid w:val="00532A69"/>
    <w:rsid w:val="0053318B"/>
    <w:rsid w:val="00533433"/>
    <w:rsid w:val="0053432C"/>
    <w:rsid w:val="00534B18"/>
    <w:rsid w:val="00534E8C"/>
    <w:rsid w:val="00535050"/>
    <w:rsid w:val="00535E47"/>
    <w:rsid w:val="00536260"/>
    <w:rsid w:val="00536393"/>
    <w:rsid w:val="005365FE"/>
    <w:rsid w:val="00536BFA"/>
    <w:rsid w:val="00537326"/>
    <w:rsid w:val="0053746B"/>
    <w:rsid w:val="0053755C"/>
    <w:rsid w:val="00540991"/>
    <w:rsid w:val="005409E3"/>
    <w:rsid w:val="00541349"/>
    <w:rsid w:val="0054195B"/>
    <w:rsid w:val="00541FD8"/>
    <w:rsid w:val="0054223E"/>
    <w:rsid w:val="00542335"/>
    <w:rsid w:val="00542FED"/>
    <w:rsid w:val="00543B63"/>
    <w:rsid w:val="0054487F"/>
    <w:rsid w:val="00544A92"/>
    <w:rsid w:val="005450F1"/>
    <w:rsid w:val="00545310"/>
    <w:rsid w:val="005462EF"/>
    <w:rsid w:val="005464AF"/>
    <w:rsid w:val="005475A7"/>
    <w:rsid w:val="00547A4F"/>
    <w:rsid w:val="00550302"/>
    <w:rsid w:val="005503AD"/>
    <w:rsid w:val="00550DF8"/>
    <w:rsid w:val="0055132C"/>
    <w:rsid w:val="00551582"/>
    <w:rsid w:val="00551B8F"/>
    <w:rsid w:val="00551CD7"/>
    <w:rsid w:val="005522F5"/>
    <w:rsid w:val="005528DA"/>
    <w:rsid w:val="00552BAB"/>
    <w:rsid w:val="00552C27"/>
    <w:rsid w:val="0055337B"/>
    <w:rsid w:val="005537D6"/>
    <w:rsid w:val="00553D25"/>
    <w:rsid w:val="00553E5E"/>
    <w:rsid w:val="00554245"/>
    <w:rsid w:val="005557AF"/>
    <w:rsid w:val="00555B47"/>
    <w:rsid w:val="00556ED4"/>
    <w:rsid w:val="00557697"/>
    <w:rsid w:val="0056063C"/>
    <w:rsid w:val="00560921"/>
    <w:rsid w:val="00560CF1"/>
    <w:rsid w:val="0056101A"/>
    <w:rsid w:val="00561268"/>
    <w:rsid w:val="00561274"/>
    <w:rsid w:val="00561CC0"/>
    <w:rsid w:val="00561E94"/>
    <w:rsid w:val="0056258F"/>
    <w:rsid w:val="0056261A"/>
    <w:rsid w:val="00562991"/>
    <w:rsid w:val="00562D07"/>
    <w:rsid w:val="0056320C"/>
    <w:rsid w:val="005634A0"/>
    <w:rsid w:val="005636DF"/>
    <w:rsid w:val="00564215"/>
    <w:rsid w:val="005642F5"/>
    <w:rsid w:val="0056441C"/>
    <w:rsid w:val="00564488"/>
    <w:rsid w:val="00564695"/>
    <w:rsid w:val="0056524B"/>
    <w:rsid w:val="0056525C"/>
    <w:rsid w:val="00565797"/>
    <w:rsid w:val="00565D00"/>
    <w:rsid w:val="00565E2E"/>
    <w:rsid w:val="00566A8C"/>
    <w:rsid w:val="005700DF"/>
    <w:rsid w:val="005707AF"/>
    <w:rsid w:val="005709CB"/>
    <w:rsid w:val="00570A4F"/>
    <w:rsid w:val="00570B8A"/>
    <w:rsid w:val="00570F3D"/>
    <w:rsid w:val="00571096"/>
    <w:rsid w:val="00571362"/>
    <w:rsid w:val="0057187C"/>
    <w:rsid w:val="00572199"/>
    <w:rsid w:val="00572415"/>
    <w:rsid w:val="00572E9E"/>
    <w:rsid w:val="00572FCE"/>
    <w:rsid w:val="005736FE"/>
    <w:rsid w:val="00574377"/>
    <w:rsid w:val="00574C22"/>
    <w:rsid w:val="00575883"/>
    <w:rsid w:val="00575A2F"/>
    <w:rsid w:val="00575C08"/>
    <w:rsid w:val="00575E15"/>
    <w:rsid w:val="00575EC6"/>
    <w:rsid w:val="00576208"/>
    <w:rsid w:val="00576581"/>
    <w:rsid w:val="0057674B"/>
    <w:rsid w:val="00576924"/>
    <w:rsid w:val="00577001"/>
    <w:rsid w:val="005775B2"/>
    <w:rsid w:val="00577AA5"/>
    <w:rsid w:val="00577B27"/>
    <w:rsid w:val="00580CDD"/>
    <w:rsid w:val="00580CF8"/>
    <w:rsid w:val="005810A9"/>
    <w:rsid w:val="00582246"/>
    <w:rsid w:val="005823EC"/>
    <w:rsid w:val="00582610"/>
    <w:rsid w:val="0058262E"/>
    <w:rsid w:val="005827D1"/>
    <w:rsid w:val="00582998"/>
    <w:rsid w:val="005832CD"/>
    <w:rsid w:val="005836BD"/>
    <w:rsid w:val="00583C52"/>
    <w:rsid w:val="00584231"/>
    <w:rsid w:val="005847DE"/>
    <w:rsid w:val="00585386"/>
    <w:rsid w:val="00585845"/>
    <w:rsid w:val="00585A45"/>
    <w:rsid w:val="00585AFD"/>
    <w:rsid w:val="00585BE0"/>
    <w:rsid w:val="00585E4F"/>
    <w:rsid w:val="00586368"/>
    <w:rsid w:val="005863CB"/>
    <w:rsid w:val="005864D8"/>
    <w:rsid w:val="005871AD"/>
    <w:rsid w:val="005871F8"/>
    <w:rsid w:val="00587CF0"/>
    <w:rsid w:val="005900AA"/>
    <w:rsid w:val="005905B9"/>
    <w:rsid w:val="00590652"/>
    <w:rsid w:val="00590C56"/>
    <w:rsid w:val="00591109"/>
    <w:rsid w:val="005918F2"/>
    <w:rsid w:val="00591FCE"/>
    <w:rsid w:val="0059283D"/>
    <w:rsid w:val="00592CAF"/>
    <w:rsid w:val="00593151"/>
    <w:rsid w:val="00593370"/>
    <w:rsid w:val="0059347A"/>
    <w:rsid w:val="00594166"/>
    <w:rsid w:val="005945EA"/>
    <w:rsid w:val="0059463E"/>
    <w:rsid w:val="00594E4F"/>
    <w:rsid w:val="00594F82"/>
    <w:rsid w:val="0059519D"/>
    <w:rsid w:val="00595227"/>
    <w:rsid w:val="00595509"/>
    <w:rsid w:val="00595FD4"/>
    <w:rsid w:val="00596041"/>
    <w:rsid w:val="005964F0"/>
    <w:rsid w:val="005966BE"/>
    <w:rsid w:val="00596972"/>
    <w:rsid w:val="00596E18"/>
    <w:rsid w:val="00596E4F"/>
    <w:rsid w:val="00596EB9"/>
    <w:rsid w:val="00597740"/>
    <w:rsid w:val="005978CC"/>
    <w:rsid w:val="00597D3F"/>
    <w:rsid w:val="005A00AE"/>
    <w:rsid w:val="005A0417"/>
    <w:rsid w:val="005A0494"/>
    <w:rsid w:val="005A0545"/>
    <w:rsid w:val="005A0713"/>
    <w:rsid w:val="005A142D"/>
    <w:rsid w:val="005A1616"/>
    <w:rsid w:val="005A194E"/>
    <w:rsid w:val="005A2578"/>
    <w:rsid w:val="005A2B01"/>
    <w:rsid w:val="005A3459"/>
    <w:rsid w:val="005A3755"/>
    <w:rsid w:val="005A3C26"/>
    <w:rsid w:val="005A3E97"/>
    <w:rsid w:val="005A4168"/>
    <w:rsid w:val="005A4549"/>
    <w:rsid w:val="005A4F49"/>
    <w:rsid w:val="005A56FF"/>
    <w:rsid w:val="005A57E4"/>
    <w:rsid w:val="005A6084"/>
    <w:rsid w:val="005A6BE6"/>
    <w:rsid w:val="005A6CE8"/>
    <w:rsid w:val="005A6DD8"/>
    <w:rsid w:val="005A740D"/>
    <w:rsid w:val="005B0227"/>
    <w:rsid w:val="005B037F"/>
    <w:rsid w:val="005B0B25"/>
    <w:rsid w:val="005B0C59"/>
    <w:rsid w:val="005B18CC"/>
    <w:rsid w:val="005B2033"/>
    <w:rsid w:val="005B27AF"/>
    <w:rsid w:val="005B2A30"/>
    <w:rsid w:val="005B2A96"/>
    <w:rsid w:val="005B35F2"/>
    <w:rsid w:val="005B4668"/>
    <w:rsid w:val="005B578E"/>
    <w:rsid w:val="005B57C5"/>
    <w:rsid w:val="005B5A43"/>
    <w:rsid w:val="005B5C99"/>
    <w:rsid w:val="005B6A8C"/>
    <w:rsid w:val="005B6DD2"/>
    <w:rsid w:val="005B6DD4"/>
    <w:rsid w:val="005B7588"/>
    <w:rsid w:val="005C0357"/>
    <w:rsid w:val="005C1B5D"/>
    <w:rsid w:val="005C1BFE"/>
    <w:rsid w:val="005C29C3"/>
    <w:rsid w:val="005C2C05"/>
    <w:rsid w:val="005C2D48"/>
    <w:rsid w:val="005C3192"/>
    <w:rsid w:val="005C3CB5"/>
    <w:rsid w:val="005C3F69"/>
    <w:rsid w:val="005C444E"/>
    <w:rsid w:val="005C44C4"/>
    <w:rsid w:val="005C486F"/>
    <w:rsid w:val="005C4FF5"/>
    <w:rsid w:val="005C6C4B"/>
    <w:rsid w:val="005C6C7B"/>
    <w:rsid w:val="005C788A"/>
    <w:rsid w:val="005D0ACF"/>
    <w:rsid w:val="005D0BB5"/>
    <w:rsid w:val="005D16E0"/>
    <w:rsid w:val="005D223B"/>
    <w:rsid w:val="005D2FA4"/>
    <w:rsid w:val="005D33B2"/>
    <w:rsid w:val="005D3998"/>
    <w:rsid w:val="005D3E92"/>
    <w:rsid w:val="005D3F2D"/>
    <w:rsid w:val="005D4A5B"/>
    <w:rsid w:val="005D4B8B"/>
    <w:rsid w:val="005D5051"/>
    <w:rsid w:val="005D508E"/>
    <w:rsid w:val="005D5986"/>
    <w:rsid w:val="005D6161"/>
    <w:rsid w:val="005D61C3"/>
    <w:rsid w:val="005D64A4"/>
    <w:rsid w:val="005D6AB4"/>
    <w:rsid w:val="005D6E35"/>
    <w:rsid w:val="005D7036"/>
    <w:rsid w:val="005D7951"/>
    <w:rsid w:val="005D7B05"/>
    <w:rsid w:val="005E03A3"/>
    <w:rsid w:val="005E1143"/>
    <w:rsid w:val="005E1171"/>
    <w:rsid w:val="005E1EEA"/>
    <w:rsid w:val="005E21EC"/>
    <w:rsid w:val="005E2C15"/>
    <w:rsid w:val="005E2E33"/>
    <w:rsid w:val="005E2FAB"/>
    <w:rsid w:val="005E3759"/>
    <w:rsid w:val="005E37F5"/>
    <w:rsid w:val="005E4007"/>
    <w:rsid w:val="005E40C4"/>
    <w:rsid w:val="005E437C"/>
    <w:rsid w:val="005E4952"/>
    <w:rsid w:val="005E4977"/>
    <w:rsid w:val="005E49A5"/>
    <w:rsid w:val="005E4A18"/>
    <w:rsid w:val="005E4B1F"/>
    <w:rsid w:val="005E51F9"/>
    <w:rsid w:val="005E54F8"/>
    <w:rsid w:val="005E56AA"/>
    <w:rsid w:val="005E5A6A"/>
    <w:rsid w:val="005E5B5B"/>
    <w:rsid w:val="005E5D1A"/>
    <w:rsid w:val="005E76DF"/>
    <w:rsid w:val="005E79C3"/>
    <w:rsid w:val="005E7A94"/>
    <w:rsid w:val="005F0380"/>
    <w:rsid w:val="005F0D29"/>
    <w:rsid w:val="005F10BF"/>
    <w:rsid w:val="005F172B"/>
    <w:rsid w:val="005F23DD"/>
    <w:rsid w:val="005F24AB"/>
    <w:rsid w:val="005F2625"/>
    <w:rsid w:val="005F276A"/>
    <w:rsid w:val="005F2842"/>
    <w:rsid w:val="005F2E55"/>
    <w:rsid w:val="005F30D7"/>
    <w:rsid w:val="005F3591"/>
    <w:rsid w:val="005F3986"/>
    <w:rsid w:val="005F3DAF"/>
    <w:rsid w:val="005F3FF3"/>
    <w:rsid w:val="005F416C"/>
    <w:rsid w:val="005F4671"/>
    <w:rsid w:val="005F4DCC"/>
    <w:rsid w:val="005F4F5E"/>
    <w:rsid w:val="005F5B85"/>
    <w:rsid w:val="005F7015"/>
    <w:rsid w:val="005F7462"/>
    <w:rsid w:val="005F7F55"/>
    <w:rsid w:val="006001F4"/>
    <w:rsid w:val="006003E0"/>
    <w:rsid w:val="006007CA"/>
    <w:rsid w:val="00600D64"/>
    <w:rsid w:val="00600F06"/>
    <w:rsid w:val="0060125F"/>
    <w:rsid w:val="00602050"/>
    <w:rsid w:val="00602511"/>
    <w:rsid w:val="00602552"/>
    <w:rsid w:val="00602CCC"/>
    <w:rsid w:val="00603314"/>
    <w:rsid w:val="006036B7"/>
    <w:rsid w:val="0060381E"/>
    <w:rsid w:val="006038E6"/>
    <w:rsid w:val="00603FEF"/>
    <w:rsid w:val="00604DC0"/>
    <w:rsid w:val="00605530"/>
    <w:rsid w:val="0060571C"/>
    <w:rsid w:val="00605C32"/>
    <w:rsid w:val="0060612F"/>
    <w:rsid w:val="006066ED"/>
    <w:rsid w:val="006070A1"/>
    <w:rsid w:val="0060739D"/>
    <w:rsid w:val="006074DA"/>
    <w:rsid w:val="00607B51"/>
    <w:rsid w:val="00610365"/>
    <w:rsid w:val="00610775"/>
    <w:rsid w:val="006109CC"/>
    <w:rsid w:val="00610EAC"/>
    <w:rsid w:val="00611025"/>
    <w:rsid w:val="006119F9"/>
    <w:rsid w:val="006131B0"/>
    <w:rsid w:val="00613302"/>
    <w:rsid w:val="0061369A"/>
    <w:rsid w:val="00613CC1"/>
    <w:rsid w:val="00614222"/>
    <w:rsid w:val="006143B5"/>
    <w:rsid w:val="006147BA"/>
    <w:rsid w:val="00614832"/>
    <w:rsid w:val="00614AC9"/>
    <w:rsid w:val="00614CE7"/>
    <w:rsid w:val="0061533E"/>
    <w:rsid w:val="00615381"/>
    <w:rsid w:val="006158CA"/>
    <w:rsid w:val="00615F61"/>
    <w:rsid w:val="00616682"/>
    <w:rsid w:val="00617AE9"/>
    <w:rsid w:val="00617BB6"/>
    <w:rsid w:val="00621002"/>
    <w:rsid w:val="00621548"/>
    <w:rsid w:val="006216A7"/>
    <w:rsid w:val="00621820"/>
    <w:rsid w:val="00621B0A"/>
    <w:rsid w:val="00621DB9"/>
    <w:rsid w:val="00622A00"/>
    <w:rsid w:val="00622B24"/>
    <w:rsid w:val="006232C6"/>
    <w:rsid w:val="00623388"/>
    <w:rsid w:val="00623768"/>
    <w:rsid w:val="0062405B"/>
    <w:rsid w:val="0062458B"/>
    <w:rsid w:val="00624735"/>
    <w:rsid w:val="00625F15"/>
    <w:rsid w:val="0062605B"/>
    <w:rsid w:val="006263CD"/>
    <w:rsid w:val="006266BE"/>
    <w:rsid w:val="006268E5"/>
    <w:rsid w:val="00627293"/>
    <w:rsid w:val="00630271"/>
    <w:rsid w:val="00630BB7"/>
    <w:rsid w:val="006322D3"/>
    <w:rsid w:val="00632EB4"/>
    <w:rsid w:val="00633566"/>
    <w:rsid w:val="006344A0"/>
    <w:rsid w:val="006344CE"/>
    <w:rsid w:val="00634912"/>
    <w:rsid w:val="00634D8A"/>
    <w:rsid w:val="006356A2"/>
    <w:rsid w:val="00635E08"/>
    <w:rsid w:val="00635F32"/>
    <w:rsid w:val="006361A2"/>
    <w:rsid w:val="00636482"/>
    <w:rsid w:val="00636B89"/>
    <w:rsid w:val="00637477"/>
    <w:rsid w:val="0063753B"/>
    <w:rsid w:val="00637D1C"/>
    <w:rsid w:val="00637F30"/>
    <w:rsid w:val="00637FF3"/>
    <w:rsid w:val="006403CC"/>
    <w:rsid w:val="00640AF1"/>
    <w:rsid w:val="00640B0A"/>
    <w:rsid w:val="006410BD"/>
    <w:rsid w:val="006416DA"/>
    <w:rsid w:val="00641902"/>
    <w:rsid w:val="0064192D"/>
    <w:rsid w:val="00641A7E"/>
    <w:rsid w:val="00642CBA"/>
    <w:rsid w:val="0064375C"/>
    <w:rsid w:val="00643780"/>
    <w:rsid w:val="0064382C"/>
    <w:rsid w:val="00644036"/>
    <w:rsid w:val="00644305"/>
    <w:rsid w:val="006448C9"/>
    <w:rsid w:val="00644AE6"/>
    <w:rsid w:val="00644AFE"/>
    <w:rsid w:val="00644F06"/>
    <w:rsid w:val="00645062"/>
    <w:rsid w:val="00647137"/>
    <w:rsid w:val="006477BB"/>
    <w:rsid w:val="0065026F"/>
    <w:rsid w:val="006505D6"/>
    <w:rsid w:val="006508CF"/>
    <w:rsid w:val="00650A08"/>
    <w:rsid w:val="00651DA0"/>
    <w:rsid w:val="00652230"/>
    <w:rsid w:val="006523B8"/>
    <w:rsid w:val="00652612"/>
    <w:rsid w:val="0065286D"/>
    <w:rsid w:val="006532EB"/>
    <w:rsid w:val="00653768"/>
    <w:rsid w:val="00653827"/>
    <w:rsid w:val="00653863"/>
    <w:rsid w:val="00653DA6"/>
    <w:rsid w:val="00653F7A"/>
    <w:rsid w:val="00653F7D"/>
    <w:rsid w:val="006543D1"/>
    <w:rsid w:val="00654FBE"/>
    <w:rsid w:val="006557BB"/>
    <w:rsid w:val="00655FC0"/>
    <w:rsid w:val="006564D0"/>
    <w:rsid w:val="00656518"/>
    <w:rsid w:val="0065653D"/>
    <w:rsid w:val="006565A3"/>
    <w:rsid w:val="00657C29"/>
    <w:rsid w:val="00657DA7"/>
    <w:rsid w:val="00660AFC"/>
    <w:rsid w:val="0066103B"/>
    <w:rsid w:val="0066136F"/>
    <w:rsid w:val="0066166C"/>
    <w:rsid w:val="00662293"/>
    <w:rsid w:val="00662963"/>
    <w:rsid w:val="00662994"/>
    <w:rsid w:val="0066314C"/>
    <w:rsid w:val="00664D00"/>
    <w:rsid w:val="006659F7"/>
    <w:rsid w:val="00666E9E"/>
    <w:rsid w:val="006671E4"/>
    <w:rsid w:val="0066793C"/>
    <w:rsid w:val="00670C41"/>
    <w:rsid w:val="00670D8A"/>
    <w:rsid w:val="00671387"/>
    <w:rsid w:val="00671654"/>
    <w:rsid w:val="00671847"/>
    <w:rsid w:val="0067224B"/>
    <w:rsid w:val="006722AA"/>
    <w:rsid w:val="00672391"/>
    <w:rsid w:val="006727A2"/>
    <w:rsid w:val="00672F51"/>
    <w:rsid w:val="006731E9"/>
    <w:rsid w:val="0067336E"/>
    <w:rsid w:val="00673995"/>
    <w:rsid w:val="00673D81"/>
    <w:rsid w:val="00673DC2"/>
    <w:rsid w:val="00674A46"/>
    <w:rsid w:val="00674AA7"/>
    <w:rsid w:val="00674AEE"/>
    <w:rsid w:val="00675D29"/>
    <w:rsid w:val="00675D8F"/>
    <w:rsid w:val="0067644E"/>
    <w:rsid w:val="006805CE"/>
    <w:rsid w:val="0068160C"/>
    <w:rsid w:val="00681638"/>
    <w:rsid w:val="00681BEC"/>
    <w:rsid w:val="006821AB"/>
    <w:rsid w:val="006821F5"/>
    <w:rsid w:val="006832EA"/>
    <w:rsid w:val="0068343C"/>
    <w:rsid w:val="006836F3"/>
    <w:rsid w:val="00683A33"/>
    <w:rsid w:val="00683E74"/>
    <w:rsid w:val="00684B7B"/>
    <w:rsid w:val="00684E3D"/>
    <w:rsid w:val="0068527C"/>
    <w:rsid w:val="006854D8"/>
    <w:rsid w:val="00685930"/>
    <w:rsid w:val="00686074"/>
    <w:rsid w:val="00686315"/>
    <w:rsid w:val="006871DB"/>
    <w:rsid w:val="00687484"/>
    <w:rsid w:val="00687741"/>
    <w:rsid w:val="00687829"/>
    <w:rsid w:val="0068793E"/>
    <w:rsid w:val="00690142"/>
    <w:rsid w:val="0069036D"/>
    <w:rsid w:val="00690375"/>
    <w:rsid w:val="00690603"/>
    <w:rsid w:val="006913BD"/>
    <w:rsid w:val="0069143A"/>
    <w:rsid w:val="0069149F"/>
    <w:rsid w:val="00691B4C"/>
    <w:rsid w:val="0069263D"/>
    <w:rsid w:val="00692FC3"/>
    <w:rsid w:val="00693BCD"/>
    <w:rsid w:val="00693BEA"/>
    <w:rsid w:val="00693F63"/>
    <w:rsid w:val="00694396"/>
    <w:rsid w:val="006944C7"/>
    <w:rsid w:val="006946D8"/>
    <w:rsid w:val="00694C06"/>
    <w:rsid w:val="006953BE"/>
    <w:rsid w:val="00695615"/>
    <w:rsid w:val="0069719F"/>
    <w:rsid w:val="00697237"/>
    <w:rsid w:val="006975A8"/>
    <w:rsid w:val="006978A5"/>
    <w:rsid w:val="00697CA4"/>
    <w:rsid w:val="006A073E"/>
    <w:rsid w:val="006A0AC0"/>
    <w:rsid w:val="006A0F67"/>
    <w:rsid w:val="006A1B19"/>
    <w:rsid w:val="006A1B26"/>
    <w:rsid w:val="006A225F"/>
    <w:rsid w:val="006A2873"/>
    <w:rsid w:val="006A2A2D"/>
    <w:rsid w:val="006A2AF1"/>
    <w:rsid w:val="006A3594"/>
    <w:rsid w:val="006A4309"/>
    <w:rsid w:val="006A43F3"/>
    <w:rsid w:val="006A6B18"/>
    <w:rsid w:val="006A70D1"/>
    <w:rsid w:val="006A77D2"/>
    <w:rsid w:val="006A7917"/>
    <w:rsid w:val="006A7ACC"/>
    <w:rsid w:val="006A7C4A"/>
    <w:rsid w:val="006B00B5"/>
    <w:rsid w:val="006B09B0"/>
    <w:rsid w:val="006B0A76"/>
    <w:rsid w:val="006B104A"/>
    <w:rsid w:val="006B137D"/>
    <w:rsid w:val="006B1893"/>
    <w:rsid w:val="006B1AEA"/>
    <w:rsid w:val="006B219C"/>
    <w:rsid w:val="006B2C3A"/>
    <w:rsid w:val="006B2F18"/>
    <w:rsid w:val="006B2F42"/>
    <w:rsid w:val="006B3442"/>
    <w:rsid w:val="006B3C7E"/>
    <w:rsid w:val="006B4480"/>
    <w:rsid w:val="006B4BED"/>
    <w:rsid w:val="006B4FC9"/>
    <w:rsid w:val="006B5B8C"/>
    <w:rsid w:val="006B5D7E"/>
    <w:rsid w:val="006B60AA"/>
    <w:rsid w:val="006B619D"/>
    <w:rsid w:val="006B6484"/>
    <w:rsid w:val="006B6914"/>
    <w:rsid w:val="006B7080"/>
    <w:rsid w:val="006C047D"/>
    <w:rsid w:val="006C0905"/>
    <w:rsid w:val="006C116F"/>
    <w:rsid w:val="006C156F"/>
    <w:rsid w:val="006C1A8E"/>
    <w:rsid w:val="006C1F0A"/>
    <w:rsid w:val="006C285A"/>
    <w:rsid w:val="006C2A92"/>
    <w:rsid w:val="006C2EF3"/>
    <w:rsid w:val="006C31DE"/>
    <w:rsid w:val="006C32E9"/>
    <w:rsid w:val="006C3464"/>
    <w:rsid w:val="006C37AE"/>
    <w:rsid w:val="006C39FB"/>
    <w:rsid w:val="006C3D13"/>
    <w:rsid w:val="006C44EF"/>
    <w:rsid w:val="006C4839"/>
    <w:rsid w:val="006C4AF8"/>
    <w:rsid w:val="006C514E"/>
    <w:rsid w:val="006C567A"/>
    <w:rsid w:val="006C5C69"/>
    <w:rsid w:val="006C6435"/>
    <w:rsid w:val="006C6A01"/>
    <w:rsid w:val="006C6B88"/>
    <w:rsid w:val="006C6CDF"/>
    <w:rsid w:val="006C6E56"/>
    <w:rsid w:val="006C6ED9"/>
    <w:rsid w:val="006C7125"/>
    <w:rsid w:val="006C799F"/>
    <w:rsid w:val="006C7D75"/>
    <w:rsid w:val="006D062B"/>
    <w:rsid w:val="006D0998"/>
    <w:rsid w:val="006D0BE0"/>
    <w:rsid w:val="006D118B"/>
    <w:rsid w:val="006D121C"/>
    <w:rsid w:val="006D17F6"/>
    <w:rsid w:val="006D1940"/>
    <w:rsid w:val="006D2412"/>
    <w:rsid w:val="006D2B16"/>
    <w:rsid w:val="006D2D17"/>
    <w:rsid w:val="006D33CF"/>
    <w:rsid w:val="006D39DF"/>
    <w:rsid w:val="006D41DD"/>
    <w:rsid w:val="006D498F"/>
    <w:rsid w:val="006D4C78"/>
    <w:rsid w:val="006D4FE8"/>
    <w:rsid w:val="006D55E9"/>
    <w:rsid w:val="006D61CC"/>
    <w:rsid w:val="006D6AC3"/>
    <w:rsid w:val="006D74D9"/>
    <w:rsid w:val="006D78FB"/>
    <w:rsid w:val="006E0E3F"/>
    <w:rsid w:val="006E1470"/>
    <w:rsid w:val="006E14C8"/>
    <w:rsid w:val="006E171B"/>
    <w:rsid w:val="006E2701"/>
    <w:rsid w:val="006E29D1"/>
    <w:rsid w:val="006E2EF4"/>
    <w:rsid w:val="006E3735"/>
    <w:rsid w:val="006E4123"/>
    <w:rsid w:val="006E44AF"/>
    <w:rsid w:val="006E49E4"/>
    <w:rsid w:val="006E55A2"/>
    <w:rsid w:val="006E5910"/>
    <w:rsid w:val="006E5930"/>
    <w:rsid w:val="006E6558"/>
    <w:rsid w:val="006E68FD"/>
    <w:rsid w:val="006E6BF1"/>
    <w:rsid w:val="006E6F79"/>
    <w:rsid w:val="006E714C"/>
    <w:rsid w:val="006E7821"/>
    <w:rsid w:val="006E7833"/>
    <w:rsid w:val="006E7A41"/>
    <w:rsid w:val="006E7C36"/>
    <w:rsid w:val="006E7E36"/>
    <w:rsid w:val="006F0323"/>
    <w:rsid w:val="006F09DC"/>
    <w:rsid w:val="006F0A8C"/>
    <w:rsid w:val="006F1475"/>
    <w:rsid w:val="006F1AD3"/>
    <w:rsid w:val="006F223E"/>
    <w:rsid w:val="006F2682"/>
    <w:rsid w:val="006F276C"/>
    <w:rsid w:val="006F3037"/>
    <w:rsid w:val="006F3AD8"/>
    <w:rsid w:val="006F40F6"/>
    <w:rsid w:val="006F44CD"/>
    <w:rsid w:val="006F44DA"/>
    <w:rsid w:val="006F5473"/>
    <w:rsid w:val="006F6B09"/>
    <w:rsid w:val="006F6B7A"/>
    <w:rsid w:val="006F6C01"/>
    <w:rsid w:val="006F732F"/>
    <w:rsid w:val="006F7F82"/>
    <w:rsid w:val="00700202"/>
    <w:rsid w:val="00700F3D"/>
    <w:rsid w:val="007011FE"/>
    <w:rsid w:val="00701497"/>
    <w:rsid w:val="00701979"/>
    <w:rsid w:val="0070293D"/>
    <w:rsid w:val="00702A0A"/>
    <w:rsid w:val="00702CF6"/>
    <w:rsid w:val="00702F1C"/>
    <w:rsid w:val="007032E2"/>
    <w:rsid w:val="007040AC"/>
    <w:rsid w:val="00704C29"/>
    <w:rsid w:val="007051D7"/>
    <w:rsid w:val="00705629"/>
    <w:rsid w:val="00705D01"/>
    <w:rsid w:val="00705D02"/>
    <w:rsid w:val="007060F9"/>
    <w:rsid w:val="0070654E"/>
    <w:rsid w:val="00706595"/>
    <w:rsid w:val="00707145"/>
    <w:rsid w:val="007077A1"/>
    <w:rsid w:val="00707B0E"/>
    <w:rsid w:val="007102E5"/>
    <w:rsid w:val="00710801"/>
    <w:rsid w:val="0071085C"/>
    <w:rsid w:val="00710C35"/>
    <w:rsid w:val="00711741"/>
    <w:rsid w:val="007118FC"/>
    <w:rsid w:val="0071227E"/>
    <w:rsid w:val="00712F63"/>
    <w:rsid w:val="00713068"/>
    <w:rsid w:val="00713DFE"/>
    <w:rsid w:val="00714F80"/>
    <w:rsid w:val="00715229"/>
    <w:rsid w:val="00715DB8"/>
    <w:rsid w:val="00715DF9"/>
    <w:rsid w:val="00716039"/>
    <w:rsid w:val="00716129"/>
    <w:rsid w:val="00716CF8"/>
    <w:rsid w:val="00717B30"/>
    <w:rsid w:val="00717BD8"/>
    <w:rsid w:val="00720271"/>
    <w:rsid w:val="007210D2"/>
    <w:rsid w:val="0072119E"/>
    <w:rsid w:val="00721E1C"/>
    <w:rsid w:val="007224D0"/>
    <w:rsid w:val="00722603"/>
    <w:rsid w:val="0072318D"/>
    <w:rsid w:val="007235D6"/>
    <w:rsid w:val="00723C1C"/>
    <w:rsid w:val="00724193"/>
    <w:rsid w:val="007248E4"/>
    <w:rsid w:val="00724CBD"/>
    <w:rsid w:val="00724E79"/>
    <w:rsid w:val="0072574F"/>
    <w:rsid w:val="00725A37"/>
    <w:rsid w:val="00725A43"/>
    <w:rsid w:val="00726104"/>
    <w:rsid w:val="00726A56"/>
    <w:rsid w:val="00726F1B"/>
    <w:rsid w:val="00726F7E"/>
    <w:rsid w:val="00727006"/>
    <w:rsid w:val="00727E21"/>
    <w:rsid w:val="00727E90"/>
    <w:rsid w:val="007301A5"/>
    <w:rsid w:val="007302F9"/>
    <w:rsid w:val="00730710"/>
    <w:rsid w:val="00730C15"/>
    <w:rsid w:val="00730CA9"/>
    <w:rsid w:val="00731614"/>
    <w:rsid w:val="00731784"/>
    <w:rsid w:val="007319F0"/>
    <w:rsid w:val="00732498"/>
    <w:rsid w:val="00732534"/>
    <w:rsid w:val="007329CE"/>
    <w:rsid w:val="00732C40"/>
    <w:rsid w:val="00732F59"/>
    <w:rsid w:val="007330C6"/>
    <w:rsid w:val="007330F6"/>
    <w:rsid w:val="0073351A"/>
    <w:rsid w:val="00733527"/>
    <w:rsid w:val="007337C1"/>
    <w:rsid w:val="00733ADD"/>
    <w:rsid w:val="00733E62"/>
    <w:rsid w:val="00734027"/>
    <w:rsid w:val="0073415E"/>
    <w:rsid w:val="00734AC5"/>
    <w:rsid w:val="00734ADB"/>
    <w:rsid w:val="00734C67"/>
    <w:rsid w:val="007355C0"/>
    <w:rsid w:val="007357C5"/>
    <w:rsid w:val="00736415"/>
    <w:rsid w:val="0073650F"/>
    <w:rsid w:val="00736799"/>
    <w:rsid w:val="00736810"/>
    <w:rsid w:val="00737F59"/>
    <w:rsid w:val="00740068"/>
    <w:rsid w:val="00740209"/>
    <w:rsid w:val="00740230"/>
    <w:rsid w:val="00740B8B"/>
    <w:rsid w:val="007415BA"/>
    <w:rsid w:val="007417C2"/>
    <w:rsid w:val="00741A80"/>
    <w:rsid w:val="0074225A"/>
    <w:rsid w:val="007424BB"/>
    <w:rsid w:val="007429EA"/>
    <w:rsid w:val="0074344D"/>
    <w:rsid w:val="00744458"/>
    <w:rsid w:val="0074474B"/>
    <w:rsid w:val="00744A36"/>
    <w:rsid w:val="00744AB7"/>
    <w:rsid w:val="00745AFF"/>
    <w:rsid w:val="00745D33"/>
    <w:rsid w:val="007461E6"/>
    <w:rsid w:val="0074670A"/>
    <w:rsid w:val="00746E5E"/>
    <w:rsid w:val="00746F89"/>
    <w:rsid w:val="00746F91"/>
    <w:rsid w:val="0074711A"/>
    <w:rsid w:val="007475BA"/>
    <w:rsid w:val="00750387"/>
    <w:rsid w:val="0075043F"/>
    <w:rsid w:val="007507F9"/>
    <w:rsid w:val="00750FEE"/>
    <w:rsid w:val="007519CE"/>
    <w:rsid w:val="00751CD2"/>
    <w:rsid w:val="00751CD4"/>
    <w:rsid w:val="007521A4"/>
    <w:rsid w:val="0075368C"/>
    <w:rsid w:val="00753B30"/>
    <w:rsid w:val="00753D89"/>
    <w:rsid w:val="00753F30"/>
    <w:rsid w:val="007545D6"/>
    <w:rsid w:val="00754646"/>
    <w:rsid w:val="00754D06"/>
    <w:rsid w:val="00754EE0"/>
    <w:rsid w:val="00755361"/>
    <w:rsid w:val="00755C36"/>
    <w:rsid w:val="00756DA9"/>
    <w:rsid w:val="007577F0"/>
    <w:rsid w:val="007578B1"/>
    <w:rsid w:val="00757DCA"/>
    <w:rsid w:val="007602DF"/>
    <w:rsid w:val="00760DB6"/>
    <w:rsid w:val="007617E9"/>
    <w:rsid w:val="007619A1"/>
    <w:rsid w:val="007619DD"/>
    <w:rsid w:val="00761A44"/>
    <w:rsid w:val="00761B60"/>
    <w:rsid w:val="00761C7A"/>
    <w:rsid w:val="00761F8A"/>
    <w:rsid w:val="007623CF"/>
    <w:rsid w:val="0076293F"/>
    <w:rsid w:val="00763591"/>
    <w:rsid w:val="00763DD2"/>
    <w:rsid w:val="007646CD"/>
    <w:rsid w:val="00764992"/>
    <w:rsid w:val="00765637"/>
    <w:rsid w:val="00765B5A"/>
    <w:rsid w:val="00765EAA"/>
    <w:rsid w:val="007660CA"/>
    <w:rsid w:val="00766B77"/>
    <w:rsid w:val="00766C30"/>
    <w:rsid w:val="00767194"/>
    <w:rsid w:val="00767AE8"/>
    <w:rsid w:val="00770354"/>
    <w:rsid w:val="0077065C"/>
    <w:rsid w:val="007709D4"/>
    <w:rsid w:val="00771151"/>
    <w:rsid w:val="00771344"/>
    <w:rsid w:val="00772852"/>
    <w:rsid w:val="007729F6"/>
    <w:rsid w:val="00772BBF"/>
    <w:rsid w:val="00772C6F"/>
    <w:rsid w:val="00773B51"/>
    <w:rsid w:val="0077435F"/>
    <w:rsid w:val="007748B9"/>
    <w:rsid w:val="00774C95"/>
    <w:rsid w:val="00774E51"/>
    <w:rsid w:val="0077550D"/>
    <w:rsid w:val="00775984"/>
    <w:rsid w:val="00775C46"/>
    <w:rsid w:val="00776429"/>
    <w:rsid w:val="00776659"/>
    <w:rsid w:val="0077677E"/>
    <w:rsid w:val="00776BD7"/>
    <w:rsid w:val="00776E15"/>
    <w:rsid w:val="00776E88"/>
    <w:rsid w:val="0077771E"/>
    <w:rsid w:val="00777C92"/>
    <w:rsid w:val="00777F1D"/>
    <w:rsid w:val="00780242"/>
    <w:rsid w:val="00780B5A"/>
    <w:rsid w:val="0078117C"/>
    <w:rsid w:val="007819F6"/>
    <w:rsid w:val="007820B4"/>
    <w:rsid w:val="007820D7"/>
    <w:rsid w:val="00783859"/>
    <w:rsid w:val="00784292"/>
    <w:rsid w:val="0078445D"/>
    <w:rsid w:val="0078477F"/>
    <w:rsid w:val="00785555"/>
    <w:rsid w:val="0078561C"/>
    <w:rsid w:val="007857C0"/>
    <w:rsid w:val="007857C1"/>
    <w:rsid w:val="00785847"/>
    <w:rsid w:val="007858AD"/>
    <w:rsid w:val="007866C4"/>
    <w:rsid w:val="0078695C"/>
    <w:rsid w:val="007878BF"/>
    <w:rsid w:val="00787E8B"/>
    <w:rsid w:val="007900CD"/>
    <w:rsid w:val="0079027A"/>
    <w:rsid w:val="00790AD3"/>
    <w:rsid w:val="00790ADC"/>
    <w:rsid w:val="007910F8"/>
    <w:rsid w:val="00791376"/>
    <w:rsid w:val="00791E95"/>
    <w:rsid w:val="007921DB"/>
    <w:rsid w:val="00792D59"/>
    <w:rsid w:val="00793962"/>
    <w:rsid w:val="007939AA"/>
    <w:rsid w:val="00795892"/>
    <w:rsid w:val="0079614D"/>
    <w:rsid w:val="00796244"/>
    <w:rsid w:val="0079654D"/>
    <w:rsid w:val="0079670F"/>
    <w:rsid w:val="00796E12"/>
    <w:rsid w:val="00797068"/>
    <w:rsid w:val="00797931"/>
    <w:rsid w:val="007A0185"/>
    <w:rsid w:val="007A01DA"/>
    <w:rsid w:val="007A0406"/>
    <w:rsid w:val="007A0815"/>
    <w:rsid w:val="007A1332"/>
    <w:rsid w:val="007A155B"/>
    <w:rsid w:val="007A1A3C"/>
    <w:rsid w:val="007A2849"/>
    <w:rsid w:val="007A3229"/>
    <w:rsid w:val="007A3415"/>
    <w:rsid w:val="007A35C7"/>
    <w:rsid w:val="007A35D3"/>
    <w:rsid w:val="007A39A6"/>
    <w:rsid w:val="007A4085"/>
    <w:rsid w:val="007A40F3"/>
    <w:rsid w:val="007A4187"/>
    <w:rsid w:val="007A4B8D"/>
    <w:rsid w:val="007A5F1C"/>
    <w:rsid w:val="007A63F9"/>
    <w:rsid w:val="007A65E9"/>
    <w:rsid w:val="007A683C"/>
    <w:rsid w:val="007A6945"/>
    <w:rsid w:val="007A71F5"/>
    <w:rsid w:val="007A727A"/>
    <w:rsid w:val="007A73A0"/>
    <w:rsid w:val="007A7568"/>
    <w:rsid w:val="007A76E8"/>
    <w:rsid w:val="007A797F"/>
    <w:rsid w:val="007B0003"/>
    <w:rsid w:val="007B0AEE"/>
    <w:rsid w:val="007B1485"/>
    <w:rsid w:val="007B155D"/>
    <w:rsid w:val="007B167F"/>
    <w:rsid w:val="007B195E"/>
    <w:rsid w:val="007B1B92"/>
    <w:rsid w:val="007B1EEA"/>
    <w:rsid w:val="007B2017"/>
    <w:rsid w:val="007B2077"/>
    <w:rsid w:val="007B2A15"/>
    <w:rsid w:val="007B2D22"/>
    <w:rsid w:val="007B374B"/>
    <w:rsid w:val="007B4CBF"/>
    <w:rsid w:val="007B686F"/>
    <w:rsid w:val="007B6E4E"/>
    <w:rsid w:val="007B7B34"/>
    <w:rsid w:val="007B7C91"/>
    <w:rsid w:val="007C0770"/>
    <w:rsid w:val="007C0790"/>
    <w:rsid w:val="007C0E04"/>
    <w:rsid w:val="007C1489"/>
    <w:rsid w:val="007C16A6"/>
    <w:rsid w:val="007C2108"/>
    <w:rsid w:val="007C3158"/>
    <w:rsid w:val="007C3DD5"/>
    <w:rsid w:val="007C4032"/>
    <w:rsid w:val="007C46D0"/>
    <w:rsid w:val="007C4860"/>
    <w:rsid w:val="007C4BF3"/>
    <w:rsid w:val="007C4D42"/>
    <w:rsid w:val="007C4D91"/>
    <w:rsid w:val="007C4F66"/>
    <w:rsid w:val="007C56ED"/>
    <w:rsid w:val="007C5791"/>
    <w:rsid w:val="007C57F0"/>
    <w:rsid w:val="007C5976"/>
    <w:rsid w:val="007C59ED"/>
    <w:rsid w:val="007C5B52"/>
    <w:rsid w:val="007C5BB5"/>
    <w:rsid w:val="007C5DC8"/>
    <w:rsid w:val="007C7D81"/>
    <w:rsid w:val="007D0194"/>
    <w:rsid w:val="007D15B5"/>
    <w:rsid w:val="007D2250"/>
    <w:rsid w:val="007D22A4"/>
    <w:rsid w:val="007D285C"/>
    <w:rsid w:val="007D2BE4"/>
    <w:rsid w:val="007D3AE4"/>
    <w:rsid w:val="007D3C8D"/>
    <w:rsid w:val="007D3FBD"/>
    <w:rsid w:val="007D4702"/>
    <w:rsid w:val="007D4C1E"/>
    <w:rsid w:val="007D4C4D"/>
    <w:rsid w:val="007D4F41"/>
    <w:rsid w:val="007D519A"/>
    <w:rsid w:val="007D5B8F"/>
    <w:rsid w:val="007D5BA2"/>
    <w:rsid w:val="007D5D96"/>
    <w:rsid w:val="007D5F1C"/>
    <w:rsid w:val="007D66FD"/>
    <w:rsid w:val="007D67E1"/>
    <w:rsid w:val="007D69F0"/>
    <w:rsid w:val="007D6FFB"/>
    <w:rsid w:val="007D7C80"/>
    <w:rsid w:val="007D7CC4"/>
    <w:rsid w:val="007E0223"/>
    <w:rsid w:val="007E0455"/>
    <w:rsid w:val="007E0907"/>
    <w:rsid w:val="007E0A51"/>
    <w:rsid w:val="007E0CA6"/>
    <w:rsid w:val="007E0D7A"/>
    <w:rsid w:val="007E0E31"/>
    <w:rsid w:val="007E0EDB"/>
    <w:rsid w:val="007E18E2"/>
    <w:rsid w:val="007E19BD"/>
    <w:rsid w:val="007E1F4D"/>
    <w:rsid w:val="007E2D91"/>
    <w:rsid w:val="007E2F99"/>
    <w:rsid w:val="007E37D3"/>
    <w:rsid w:val="007E37EE"/>
    <w:rsid w:val="007E3945"/>
    <w:rsid w:val="007E3A78"/>
    <w:rsid w:val="007E3B8D"/>
    <w:rsid w:val="007E3D17"/>
    <w:rsid w:val="007E41EB"/>
    <w:rsid w:val="007E4297"/>
    <w:rsid w:val="007E45FA"/>
    <w:rsid w:val="007E4F3B"/>
    <w:rsid w:val="007E534E"/>
    <w:rsid w:val="007E54A8"/>
    <w:rsid w:val="007E6BDC"/>
    <w:rsid w:val="007E6E05"/>
    <w:rsid w:val="007E727D"/>
    <w:rsid w:val="007E7388"/>
    <w:rsid w:val="007E77EF"/>
    <w:rsid w:val="007E7B98"/>
    <w:rsid w:val="007F0757"/>
    <w:rsid w:val="007F0D1C"/>
    <w:rsid w:val="007F1991"/>
    <w:rsid w:val="007F1C4D"/>
    <w:rsid w:val="007F1C8E"/>
    <w:rsid w:val="007F22DB"/>
    <w:rsid w:val="007F2708"/>
    <w:rsid w:val="007F2D68"/>
    <w:rsid w:val="007F2EE1"/>
    <w:rsid w:val="007F38BE"/>
    <w:rsid w:val="007F3935"/>
    <w:rsid w:val="007F3C91"/>
    <w:rsid w:val="007F418A"/>
    <w:rsid w:val="007F539F"/>
    <w:rsid w:val="007F54E7"/>
    <w:rsid w:val="007F576A"/>
    <w:rsid w:val="007F6096"/>
    <w:rsid w:val="007F6313"/>
    <w:rsid w:val="007F7772"/>
    <w:rsid w:val="007F7AC9"/>
    <w:rsid w:val="0080087A"/>
    <w:rsid w:val="00800BA3"/>
    <w:rsid w:val="00801296"/>
    <w:rsid w:val="00802BD0"/>
    <w:rsid w:val="008031D1"/>
    <w:rsid w:val="008042DE"/>
    <w:rsid w:val="00804568"/>
    <w:rsid w:val="008047A7"/>
    <w:rsid w:val="0080596C"/>
    <w:rsid w:val="008061B1"/>
    <w:rsid w:val="0080678D"/>
    <w:rsid w:val="00806980"/>
    <w:rsid w:val="00807248"/>
    <w:rsid w:val="008076B7"/>
    <w:rsid w:val="00807D71"/>
    <w:rsid w:val="00810136"/>
    <w:rsid w:val="00810619"/>
    <w:rsid w:val="008106A4"/>
    <w:rsid w:val="00810B7C"/>
    <w:rsid w:val="008120FE"/>
    <w:rsid w:val="00812168"/>
    <w:rsid w:val="008121A9"/>
    <w:rsid w:val="00812494"/>
    <w:rsid w:val="00812721"/>
    <w:rsid w:val="00812D6A"/>
    <w:rsid w:val="00813836"/>
    <w:rsid w:val="00814D00"/>
    <w:rsid w:val="00815181"/>
    <w:rsid w:val="008153C0"/>
    <w:rsid w:val="00815A9A"/>
    <w:rsid w:val="00815F02"/>
    <w:rsid w:val="008167A8"/>
    <w:rsid w:val="00817501"/>
    <w:rsid w:val="00817DE9"/>
    <w:rsid w:val="00820390"/>
    <w:rsid w:val="0082079E"/>
    <w:rsid w:val="00820AA5"/>
    <w:rsid w:val="00820CCB"/>
    <w:rsid w:val="008220BC"/>
    <w:rsid w:val="00823152"/>
    <w:rsid w:val="00823972"/>
    <w:rsid w:val="0082408E"/>
    <w:rsid w:val="008240C1"/>
    <w:rsid w:val="00824A31"/>
    <w:rsid w:val="00825DD3"/>
    <w:rsid w:val="00826395"/>
    <w:rsid w:val="00827374"/>
    <w:rsid w:val="0082787E"/>
    <w:rsid w:val="00830D7E"/>
    <w:rsid w:val="00831BD2"/>
    <w:rsid w:val="00831C3E"/>
    <w:rsid w:val="00832B4F"/>
    <w:rsid w:val="008333CB"/>
    <w:rsid w:val="00833996"/>
    <w:rsid w:val="008351F6"/>
    <w:rsid w:val="00835233"/>
    <w:rsid w:val="00835760"/>
    <w:rsid w:val="008359CE"/>
    <w:rsid w:val="00836B74"/>
    <w:rsid w:val="00837732"/>
    <w:rsid w:val="00837A00"/>
    <w:rsid w:val="00837C37"/>
    <w:rsid w:val="00837CFB"/>
    <w:rsid w:val="00840A20"/>
    <w:rsid w:val="00840E51"/>
    <w:rsid w:val="00841093"/>
    <w:rsid w:val="0084190A"/>
    <w:rsid w:val="008423FC"/>
    <w:rsid w:val="008425D5"/>
    <w:rsid w:val="00843096"/>
    <w:rsid w:val="00843289"/>
    <w:rsid w:val="00843CA1"/>
    <w:rsid w:val="00843EFA"/>
    <w:rsid w:val="00843F35"/>
    <w:rsid w:val="00844750"/>
    <w:rsid w:val="00844961"/>
    <w:rsid w:val="00844A2D"/>
    <w:rsid w:val="00844B20"/>
    <w:rsid w:val="00844E70"/>
    <w:rsid w:val="00844EB6"/>
    <w:rsid w:val="00844FAE"/>
    <w:rsid w:val="0084509E"/>
    <w:rsid w:val="00845F68"/>
    <w:rsid w:val="00846222"/>
    <w:rsid w:val="00846729"/>
    <w:rsid w:val="00846CC4"/>
    <w:rsid w:val="00846CC9"/>
    <w:rsid w:val="00846D97"/>
    <w:rsid w:val="00847086"/>
    <w:rsid w:val="008501C3"/>
    <w:rsid w:val="00850BD6"/>
    <w:rsid w:val="00850F9B"/>
    <w:rsid w:val="008513F1"/>
    <w:rsid w:val="00851ED9"/>
    <w:rsid w:val="00851F8F"/>
    <w:rsid w:val="00851FD6"/>
    <w:rsid w:val="008524CD"/>
    <w:rsid w:val="00852E0C"/>
    <w:rsid w:val="00853B0F"/>
    <w:rsid w:val="00853CA5"/>
    <w:rsid w:val="00854117"/>
    <w:rsid w:val="00854213"/>
    <w:rsid w:val="00854794"/>
    <w:rsid w:val="008549BC"/>
    <w:rsid w:val="00854B53"/>
    <w:rsid w:val="00854D1D"/>
    <w:rsid w:val="00855709"/>
    <w:rsid w:val="00855D85"/>
    <w:rsid w:val="0085643A"/>
    <w:rsid w:val="00856E22"/>
    <w:rsid w:val="0085782D"/>
    <w:rsid w:val="00860350"/>
    <w:rsid w:val="00860898"/>
    <w:rsid w:val="00861E37"/>
    <w:rsid w:val="00862413"/>
    <w:rsid w:val="00862678"/>
    <w:rsid w:val="00862EF6"/>
    <w:rsid w:val="0086327E"/>
    <w:rsid w:val="00863545"/>
    <w:rsid w:val="0086384E"/>
    <w:rsid w:val="00864005"/>
    <w:rsid w:val="00864293"/>
    <w:rsid w:val="008649E3"/>
    <w:rsid w:val="00865847"/>
    <w:rsid w:val="0086670D"/>
    <w:rsid w:val="00866BB4"/>
    <w:rsid w:val="00867139"/>
    <w:rsid w:val="00867169"/>
    <w:rsid w:val="008673FA"/>
    <w:rsid w:val="008678A6"/>
    <w:rsid w:val="00867F9F"/>
    <w:rsid w:val="00870C27"/>
    <w:rsid w:val="00871198"/>
    <w:rsid w:val="0087188B"/>
    <w:rsid w:val="008720F1"/>
    <w:rsid w:val="0087217B"/>
    <w:rsid w:val="0087217D"/>
    <w:rsid w:val="008729D8"/>
    <w:rsid w:val="008742E0"/>
    <w:rsid w:val="008744D4"/>
    <w:rsid w:val="00874604"/>
    <w:rsid w:val="00875406"/>
    <w:rsid w:val="00875576"/>
    <w:rsid w:val="008757DF"/>
    <w:rsid w:val="008762BC"/>
    <w:rsid w:val="008775E7"/>
    <w:rsid w:val="00877765"/>
    <w:rsid w:val="00877D3C"/>
    <w:rsid w:val="00880195"/>
    <w:rsid w:val="00880D6C"/>
    <w:rsid w:val="00881B69"/>
    <w:rsid w:val="00882947"/>
    <w:rsid w:val="008835EB"/>
    <w:rsid w:val="00883C22"/>
    <w:rsid w:val="00883D4E"/>
    <w:rsid w:val="00883DC4"/>
    <w:rsid w:val="008844E7"/>
    <w:rsid w:val="00884A12"/>
    <w:rsid w:val="008863B3"/>
    <w:rsid w:val="00886466"/>
    <w:rsid w:val="0088655C"/>
    <w:rsid w:val="00886580"/>
    <w:rsid w:val="008873E2"/>
    <w:rsid w:val="008875FB"/>
    <w:rsid w:val="00887930"/>
    <w:rsid w:val="00887B80"/>
    <w:rsid w:val="0089002D"/>
    <w:rsid w:val="0089020F"/>
    <w:rsid w:val="00890A9A"/>
    <w:rsid w:val="00890E10"/>
    <w:rsid w:val="00891460"/>
    <w:rsid w:val="00891B18"/>
    <w:rsid w:val="00891D82"/>
    <w:rsid w:val="00891E94"/>
    <w:rsid w:val="00892017"/>
    <w:rsid w:val="008929B6"/>
    <w:rsid w:val="00892AC4"/>
    <w:rsid w:val="00892C38"/>
    <w:rsid w:val="00892E84"/>
    <w:rsid w:val="00893A32"/>
    <w:rsid w:val="008944F0"/>
    <w:rsid w:val="00894A1C"/>
    <w:rsid w:val="00894A3C"/>
    <w:rsid w:val="0089516F"/>
    <w:rsid w:val="008953D6"/>
    <w:rsid w:val="008954A4"/>
    <w:rsid w:val="0089558D"/>
    <w:rsid w:val="00895722"/>
    <w:rsid w:val="00895B20"/>
    <w:rsid w:val="008960C3"/>
    <w:rsid w:val="00896396"/>
    <w:rsid w:val="00896873"/>
    <w:rsid w:val="00897446"/>
    <w:rsid w:val="00897570"/>
    <w:rsid w:val="00897FBF"/>
    <w:rsid w:val="008A0A02"/>
    <w:rsid w:val="008A0A86"/>
    <w:rsid w:val="008A0B9F"/>
    <w:rsid w:val="008A132C"/>
    <w:rsid w:val="008A1C0D"/>
    <w:rsid w:val="008A20DF"/>
    <w:rsid w:val="008A22F1"/>
    <w:rsid w:val="008A265B"/>
    <w:rsid w:val="008A34FC"/>
    <w:rsid w:val="008A3586"/>
    <w:rsid w:val="008A3B75"/>
    <w:rsid w:val="008A4242"/>
    <w:rsid w:val="008A43DA"/>
    <w:rsid w:val="008A4433"/>
    <w:rsid w:val="008A505E"/>
    <w:rsid w:val="008A519F"/>
    <w:rsid w:val="008A6063"/>
    <w:rsid w:val="008A6120"/>
    <w:rsid w:val="008A7E1C"/>
    <w:rsid w:val="008B1337"/>
    <w:rsid w:val="008B133D"/>
    <w:rsid w:val="008B13BF"/>
    <w:rsid w:val="008B14F2"/>
    <w:rsid w:val="008B1B23"/>
    <w:rsid w:val="008B1CEF"/>
    <w:rsid w:val="008B218C"/>
    <w:rsid w:val="008B21F9"/>
    <w:rsid w:val="008B2BCB"/>
    <w:rsid w:val="008B2E9F"/>
    <w:rsid w:val="008B2FDC"/>
    <w:rsid w:val="008B3732"/>
    <w:rsid w:val="008B4051"/>
    <w:rsid w:val="008B4CF8"/>
    <w:rsid w:val="008B4D33"/>
    <w:rsid w:val="008B5092"/>
    <w:rsid w:val="008B51A6"/>
    <w:rsid w:val="008B53F6"/>
    <w:rsid w:val="008B554C"/>
    <w:rsid w:val="008B63F4"/>
    <w:rsid w:val="008B6A87"/>
    <w:rsid w:val="008B7B1D"/>
    <w:rsid w:val="008B7B91"/>
    <w:rsid w:val="008B7C3C"/>
    <w:rsid w:val="008C0265"/>
    <w:rsid w:val="008C08B3"/>
    <w:rsid w:val="008C08EA"/>
    <w:rsid w:val="008C0A76"/>
    <w:rsid w:val="008C0AB4"/>
    <w:rsid w:val="008C1407"/>
    <w:rsid w:val="008C1890"/>
    <w:rsid w:val="008C1F86"/>
    <w:rsid w:val="008C2188"/>
    <w:rsid w:val="008C24E1"/>
    <w:rsid w:val="008C2BA0"/>
    <w:rsid w:val="008C35DB"/>
    <w:rsid w:val="008C38C5"/>
    <w:rsid w:val="008C4014"/>
    <w:rsid w:val="008C53D1"/>
    <w:rsid w:val="008C55B6"/>
    <w:rsid w:val="008C5629"/>
    <w:rsid w:val="008C5CFD"/>
    <w:rsid w:val="008C5EE7"/>
    <w:rsid w:val="008C6053"/>
    <w:rsid w:val="008C6442"/>
    <w:rsid w:val="008C69C0"/>
    <w:rsid w:val="008C7891"/>
    <w:rsid w:val="008C791D"/>
    <w:rsid w:val="008C7F4F"/>
    <w:rsid w:val="008D0876"/>
    <w:rsid w:val="008D0909"/>
    <w:rsid w:val="008D1436"/>
    <w:rsid w:val="008D1CE3"/>
    <w:rsid w:val="008D2240"/>
    <w:rsid w:val="008D24CC"/>
    <w:rsid w:val="008D25B9"/>
    <w:rsid w:val="008D2877"/>
    <w:rsid w:val="008D310D"/>
    <w:rsid w:val="008D36CD"/>
    <w:rsid w:val="008D3B74"/>
    <w:rsid w:val="008D41FF"/>
    <w:rsid w:val="008D4B41"/>
    <w:rsid w:val="008D4D1D"/>
    <w:rsid w:val="008D53C1"/>
    <w:rsid w:val="008D541B"/>
    <w:rsid w:val="008D67A2"/>
    <w:rsid w:val="008D6FF4"/>
    <w:rsid w:val="008D790C"/>
    <w:rsid w:val="008E00DD"/>
    <w:rsid w:val="008E02E3"/>
    <w:rsid w:val="008E0634"/>
    <w:rsid w:val="008E077B"/>
    <w:rsid w:val="008E10A2"/>
    <w:rsid w:val="008E12CF"/>
    <w:rsid w:val="008E1485"/>
    <w:rsid w:val="008E1578"/>
    <w:rsid w:val="008E19E9"/>
    <w:rsid w:val="008E1B79"/>
    <w:rsid w:val="008E213D"/>
    <w:rsid w:val="008E2C8E"/>
    <w:rsid w:val="008E2E56"/>
    <w:rsid w:val="008E31F8"/>
    <w:rsid w:val="008E3B9F"/>
    <w:rsid w:val="008E3ED0"/>
    <w:rsid w:val="008E44BC"/>
    <w:rsid w:val="008E498C"/>
    <w:rsid w:val="008E4E7E"/>
    <w:rsid w:val="008E4F4E"/>
    <w:rsid w:val="008E5041"/>
    <w:rsid w:val="008E539B"/>
    <w:rsid w:val="008E5682"/>
    <w:rsid w:val="008E598C"/>
    <w:rsid w:val="008E5E8F"/>
    <w:rsid w:val="008E5F6E"/>
    <w:rsid w:val="008E6353"/>
    <w:rsid w:val="008E6718"/>
    <w:rsid w:val="008E7121"/>
    <w:rsid w:val="008F033D"/>
    <w:rsid w:val="008F0688"/>
    <w:rsid w:val="008F0A54"/>
    <w:rsid w:val="008F0C61"/>
    <w:rsid w:val="008F16CB"/>
    <w:rsid w:val="008F17BB"/>
    <w:rsid w:val="008F239C"/>
    <w:rsid w:val="008F261E"/>
    <w:rsid w:val="008F2A2B"/>
    <w:rsid w:val="008F2E6B"/>
    <w:rsid w:val="008F38A0"/>
    <w:rsid w:val="008F47B6"/>
    <w:rsid w:val="008F512A"/>
    <w:rsid w:val="008F5140"/>
    <w:rsid w:val="008F715E"/>
    <w:rsid w:val="008F721B"/>
    <w:rsid w:val="008F758B"/>
    <w:rsid w:val="008F775C"/>
    <w:rsid w:val="00900879"/>
    <w:rsid w:val="00900C65"/>
    <w:rsid w:val="00901433"/>
    <w:rsid w:val="00901DE8"/>
    <w:rsid w:val="009030F7"/>
    <w:rsid w:val="00903911"/>
    <w:rsid w:val="009041BE"/>
    <w:rsid w:val="00904403"/>
    <w:rsid w:val="0090498B"/>
    <w:rsid w:val="00904CD4"/>
    <w:rsid w:val="00904E26"/>
    <w:rsid w:val="00904F98"/>
    <w:rsid w:val="00904FCF"/>
    <w:rsid w:val="009053B9"/>
    <w:rsid w:val="00905ED9"/>
    <w:rsid w:val="00905FBD"/>
    <w:rsid w:val="0090628F"/>
    <w:rsid w:val="009062E7"/>
    <w:rsid w:val="00906868"/>
    <w:rsid w:val="00906AC3"/>
    <w:rsid w:val="00907058"/>
    <w:rsid w:val="00907F73"/>
    <w:rsid w:val="0091000C"/>
    <w:rsid w:val="00910EC8"/>
    <w:rsid w:val="00910ECA"/>
    <w:rsid w:val="00911064"/>
    <w:rsid w:val="0091112D"/>
    <w:rsid w:val="009116DD"/>
    <w:rsid w:val="00911710"/>
    <w:rsid w:val="00911BFE"/>
    <w:rsid w:val="00912045"/>
    <w:rsid w:val="0091292C"/>
    <w:rsid w:val="00912DB3"/>
    <w:rsid w:val="009134FC"/>
    <w:rsid w:val="009135DD"/>
    <w:rsid w:val="009135FC"/>
    <w:rsid w:val="0091360F"/>
    <w:rsid w:val="0091376C"/>
    <w:rsid w:val="00913F5E"/>
    <w:rsid w:val="0091480E"/>
    <w:rsid w:val="00914E6C"/>
    <w:rsid w:val="00914ECD"/>
    <w:rsid w:val="00915E21"/>
    <w:rsid w:val="0091619A"/>
    <w:rsid w:val="009169D5"/>
    <w:rsid w:val="00916D13"/>
    <w:rsid w:val="00916E57"/>
    <w:rsid w:val="00917ADE"/>
    <w:rsid w:val="00917EE5"/>
    <w:rsid w:val="00917FD5"/>
    <w:rsid w:val="00920A38"/>
    <w:rsid w:val="0092127C"/>
    <w:rsid w:val="00921868"/>
    <w:rsid w:val="009218A6"/>
    <w:rsid w:val="0092198D"/>
    <w:rsid w:val="00921BC7"/>
    <w:rsid w:val="00921E05"/>
    <w:rsid w:val="00921FF9"/>
    <w:rsid w:val="009221F0"/>
    <w:rsid w:val="00922E9A"/>
    <w:rsid w:val="009235AD"/>
    <w:rsid w:val="009235ED"/>
    <w:rsid w:val="00923C03"/>
    <w:rsid w:val="00924A8E"/>
    <w:rsid w:val="009253D6"/>
    <w:rsid w:val="0092596B"/>
    <w:rsid w:val="009264A9"/>
    <w:rsid w:val="0092657D"/>
    <w:rsid w:val="009267B9"/>
    <w:rsid w:val="009274E1"/>
    <w:rsid w:val="00927643"/>
    <w:rsid w:val="0092792A"/>
    <w:rsid w:val="0093039A"/>
    <w:rsid w:val="009307FB"/>
    <w:rsid w:val="00931888"/>
    <w:rsid w:val="00931E79"/>
    <w:rsid w:val="00932CB2"/>
    <w:rsid w:val="00933635"/>
    <w:rsid w:val="00933B53"/>
    <w:rsid w:val="00933C3F"/>
    <w:rsid w:val="00934098"/>
    <w:rsid w:val="0093432B"/>
    <w:rsid w:val="009345C6"/>
    <w:rsid w:val="0093460E"/>
    <w:rsid w:val="00934CCB"/>
    <w:rsid w:val="00934D12"/>
    <w:rsid w:val="009351E1"/>
    <w:rsid w:val="00935639"/>
    <w:rsid w:val="009362DC"/>
    <w:rsid w:val="009367AC"/>
    <w:rsid w:val="00936D55"/>
    <w:rsid w:val="009372AA"/>
    <w:rsid w:val="00937C81"/>
    <w:rsid w:val="00937D8A"/>
    <w:rsid w:val="00937ED5"/>
    <w:rsid w:val="0094064E"/>
    <w:rsid w:val="009409ED"/>
    <w:rsid w:val="00940D5C"/>
    <w:rsid w:val="00940F58"/>
    <w:rsid w:val="00941646"/>
    <w:rsid w:val="00941DE3"/>
    <w:rsid w:val="0094211E"/>
    <w:rsid w:val="00942315"/>
    <w:rsid w:val="0094279C"/>
    <w:rsid w:val="00942B6C"/>
    <w:rsid w:val="0094304E"/>
    <w:rsid w:val="00943203"/>
    <w:rsid w:val="009435CF"/>
    <w:rsid w:val="00943F5D"/>
    <w:rsid w:val="0094474C"/>
    <w:rsid w:val="00945D8C"/>
    <w:rsid w:val="00946004"/>
    <w:rsid w:val="0094647C"/>
    <w:rsid w:val="00946D2A"/>
    <w:rsid w:val="00946DB7"/>
    <w:rsid w:val="0094713F"/>
    <w:rsid w:val="00950344"/>
    <w:rsid w:val="0095060B"/>
    <w:rsid w:val="00950E1D"/>
    <w:rsid w:val="00950F6B"/>
    <w:rsid w:val="0095144A"/>
    <w:rsid w:val="009514CF"/>
    <w:rsid w:val="0095164B"/>
    <w:rsid w:val="00951A55"/>
    <w:rsid w:val="00952540"/>
    <w:rsid w:val="009525E2"/>
    <w:rsid w:val="00952E51"/>
    <w:rsid w:val="00952F8D"/>
    <w:rsid w:val="00953670"/>
    <w:rsid w:val="00953B8A"/>
    <w:rsid w:val="00953FC9"/>
    <w:rsid w:val="00954676"/>
    <w:rsid w:val="00954A8D"/>
    <w:rsid w:val="00954D87"/>
    <w:rsid w:val="00954FA3"/>
    <w:rsid w:val="00954FC1"/>
    <w:rsid w:val="00955228"/>
    <w:rsid w:val="00956102"/>
    <w:rsid w:val="009561B2"/>
    <w:rsid w:val="00956604"/>
    <w:rsid w:val="0095683C"/>
    <w:rsid w:val="009569CA"/>
    <w:rsid w:val="00957A43"/>
    <w:rsid w:val="00960920"/>
    <w:rsid w:val="00960E2B"/>
    <w:rsid w:val="00961164"/>
    <w:rsid w:val="009619E3"/>
    <w:rsid w:val="00962816"/>
    <w:rsid w:val="00962AF5"/>
    <w:rsid w:val="009630C4"/>
    <w:rsid w:val="00963430"/>
    <w:rsid w:val="00963D85"/>
    <w:rsid w:val="00963EA4"/>
    <w:rsid w:val="009640B0"/>
    <w:rsid w:val="00964484"/>
    <w:rsid w:val="00965571"/>
    <w:rsid w:val="00966138"/>
    <w:rsid w:val="0096691E"/>
    <w:rsid w:val="00967227"/>
    <w:rsid w:val="00967240"/>
    <w:rsid w:val="00967B05"/>
    <w:rsid w:val="00967B70"/>
    <w:rsid w:val="00967DDD"/>
    <w:rsid w:val="009701B4"/>
    <w:rsid w:val="009710CD"/>
    <w:rsid w:val="009712A8"/>
    <w:rsid w:val="009724F6"/>
    <w:rsid w:val="009725D3"/>
    <w:rsid w:val="00973D86"/>
    <w:rsid w:val="00973DF6"/>
    <w:rsid w:val="00973F80"/>
    <w:rsid w:val="0097416B"/>
    <w:rsid w:val="0097482A"/>
    <w:rsid w:val="00974DD4"/>
    <w:rsid w:val="0097537D"/>
    <w:rsid w:val="0097546C"/>
    <w:rsid w:val="00975512"/>
    <w:rsid w:val="009756C8"/>
    <w:rsid w:val="009757AF"/>
    <w:rsid w:val="009769C9"/>
    <w:rsid w:val="00976C0E"/>
    <w:rsid w:val="0097767C"/>
    <w:rsid w:val="009779FB"/>
    <w:rsid w:val="00977A11"/>
    <w:rsid w:val="00977D11"/>
    <w:rsid w:val="00977D87"/>
    <w:rsid w:val="00980191"/>
    <w:rsid w:val="0098036F"/>
    <w:rsid w:val="0098084C"/>
    <w:rsid w:val="0098084D"/>
    <w:rsid w:val="00981034"/>
    <w:rsid w:val="0098167E"/>
    <w:rsid w:val="009822E0"/>
    <w:rsid w:val="00982A8D"/>
    <w:rsid w:val="00982D96"/>
    <w:rsid w:val="009836AB"/>
    <w:rsid w:val="00983B5F"/>
    <w:rsid w:val="009841DC"/>
    <w:rsid w:val="0098420A"/>
    <w:rsid w:val="00984252"/>
    <w:rsid w:val="00984821"/>
    <w:rsid w:val="00984BB9"/>
    <w:rsid w:val="00985E88"/>
    <w:rsid w:val="00986AC4"/>
    <w:rsid w:val="00986ADF"/>
    <w:rsid w:val="00986D6B"/>
    <w:rsid w:val="00987B69"/>
    <w:rsid w:val="009902A9"/>
    <w:rsid w:val="0099080B"/>
    <w:rsid w:val="00990930"/>
    <w:rsid w:val="00990BA5"/>
    <w:rsid w:val="00990C68"/>
    <w:rsid w:val="00991029"/>
    <w:rsid w:val="00992081"/>
    <w:rsid w:val="0099214B"/>
    <w:rsid w:val="0099253D"/>
    <w:rsid w:val="0099289A"/>
    <w:rsid w:val="00992CBB"/>
    <w:rsid w:val="00993438"/>
    <w:rsid w:val="00993B8C"/>
    <w:rsid w:val="00993E75"/>
    <w:rsid w:val="0099447F"/>
    <w:rsid w:val="009948D7"/>
    <w:rsid w:val="00994965"/>
    <w:rsid w:val="009952ED"/>
    <w:rsid w:val="00995642"/>
    <w:rsid w:val="00995FD3"/>
    <w:rsid w:val="00996139"/>
    <w:rsid w:val="00996211"/>
    <w:rsid w:val="00996B8B"/>
    <w:rsid w:val="0099776C"/>
    <w:rsid w:val="00997779"/>
    <w:rsid w:val="00997E8F"/>
    <w:rsid w:val="009A0846"/>
    <w:rsid w:val="009A094C"/>
    <w:rsid w:val="009A0C11"/>
    <w:rsid w:val="009A15FA"/>
    <w:rsid w:val="009A1B90"/>
    <w:rsid w:val="009A2409"/>
    <w:rsid w:val="009A24A8"/>
    <w:rsid w:val="009A2CDB"/>
    <w:rsid w:val="009A2D63"/>
    <w:rsid w:val="009A3000"/>
    <w:rsid w:val="009A3A05"/>
    <w:rsid w:val="009A3A5D"/>
    <w:rsid w:val="009A3ABE"/>
    <w:rsid w:val="009A3E0B"/>
    <w:rsid w:val="009A3EF8"/>
    <w:rsid w:val="009A4913"/>
    <w:rsid w:val="009A4945"/>
    <w:rsid w:val="009A4CBC"/>
    <w:rsid w:val="009A4F1E"/>
    <w:rsid w:val="009A525A"/>
    <w:rsid w:val="009A5515"/>
    <w:rsid w:val="009A6227"/>
    <w:rsid w:val="009A65B5"/>
    <w:rsid w:val="009A6A0E"/>
    <w:rsid w:val="009A7166"/>
    <w:rsid w:val="009A72B3"/>
    <w:rsid w:val="009B034D"/>
    <w:rsid w:val="009B0A33"/>
    <w:rsid w:val="009B0C8D"/>
    <w:rsid w:val="009B11D8"/>
    <w:rsid w:val="009B17A5"/>
    <w:rsid w:val="009B1AF6"/>
    <w:rsid w:val="009B1CF6"/>
    <w:rsid w:val="009B2072"/>
    <w:rsid w:val="009B2079"/>
    <w:rsid w:val="009B24CC"/>
    <w:rsid w:val="009B3009"/>
    <w:rsid w:val="009B3376"/>
    <w:rsid w:val="009B3B4A"/>
    <w:rsid w:val="009B3C18"/>
    <w:rsid w:val="009B3FBD"/>
    <w:rsid w:val="009B59D9"/>
    <w:rsid w:val="009B6072"/>
    <w:rsid w:val="009B6590"/>
    <w:rsid w:val="009B6A08"/>
    <w:rsid w:val="009B6D11"/>
    <w:rsid w:val="009B7406"/>
    <w:rsid w:val="009B7F45"/>
    <w:rsid w:val="009C02A9"/>
    <w:rsid w:val="009C0CC4"/>
    <w:rsid w:val="009C0F55"/>
    <w:rsid w:val="009C1816"/>
    <w:rsid w:val="009C1AF4"/>
    <w:rsid w:val="009C2333"/>
    <w:rsid w:val="009C237D"/>
    <w:rsid w:val="009C2381"/>
    <w:rsid w:val="009C2CA1"/>
    <w:rsid w:val="009C2EA6"/>
    <w:rsid w:val="009C3D3B"/>
    <w:rsid w:val="009C4483"/>
    <w:rsid w:val="009C4A6D"/>
    <w:rsid w:val="009C4F29"/>
    <w:rsid w:val="009C4FA9"/>
    <w:rsid w:val="009C5D1F"/>
    <w:rsid w:val="009C61FF"/>
    <w:rsid w:val="009C62E0"/>
    <w:rsid w:val="009C65E1"/>
    <w:rsid w:val="009C6C58"/>
    <w:rsid w:val="009C77A9"/>
    <w:rsid w:val="009C7AF2"/>
    <w:rsid w:val="009C7F84"/>
    <w:rsid w:val="009D00D2"/>
    <w:rsid w:val="009D0452"/>
    <w:rsid w:val="009D084D"/>
    <w:rsid w:val="009D08DD"/>
    <w:rsid w:val="009D0AC8"/>
    <w:rsid w:val="009D0C28"/>
    <w:rsid w:val="009D11F9"/>
    <w:rsid w:val="009D1688"/>
    <w:rsid w:val="009D1C5F"/>
    <w:rsid w:val="009D1D2B"/>
    <w:rsid w:val="009D1D3E"/>
    <w:rsid w:val="009D20FB"/>
    <w:rsid w:val="009D2D20"/>
    <w:rsid w:val="009D3454"/>
    <w:rsid w:val="009D3670"/>
    <w:rsid w:val="009D3681"/>
    <w:rsid w:val="009D3B47"/>
    <w:rsid w:val="009D486E"/>
    <w:rsid w:val="009D48CF"/>
    <w:rsid w:val="009D4B84"/>
    <w:rsid w:val="009D4D75"/>
    <w:rsid w:val="009D5CB1"/>
    <w:rsid w:val="009D5F70"/>
    <w:rsid w:val="009D6D16"/>
    <w:rsid w:val="009D6E29"/>
    <w:rsid w:val="009D6FC9"/>
    <w:rsid w:val="009D7387"/>
    <w:rsid w:val="009D7A7D"/>
    <w:rsid w:val="009E01A9"/>
    <w:rsid w:val="009E05D9"/>
    <w:rsid w:val="009E0F28"/>
    <w:rsid w:val="009E172C"/>
    <w:rsid w:val="009E1787"/>
    <w:rsid w:val="009E20F6"/>
    <w:rsid w:val="009E267A"/>
    <w:rsid w:val="009E2C72"/>
    <w:rsid w:val="009E3567"/>
    <w:rsid w:val="009E3839"/>
    <w:rsid w:val="009E39B1"/>
    <w:rsid w:val="009E3ABE"/>
    <w:rsid w:val="009E4007"/>
    <w:rsid w:val="009E4377"/>
    <w:rsid w:val="009E48E9"/>
    <w:rsid w:val="009E4D5E"/>
    <w:rsid w:val="009E5C05"/>
    <w:rsid w:val="009E5C2A"/>
    <w:rsid w:val="009E5C2C"/>
    <w:rsid w:val="009E5CED"/>
    <w:rsid w:val="009E6608"/>
    <w:rsid w:val="009E6FC0"/>
    <w:rsid w:val="009E74C9"/>
    <w:rsid w:val="009E78E8"/>
    <w:rsid w:val="009E7CBF"/>
    <w:rsid w:val="009F03CA"/>
    <w:rsid w:val="009F07DC"/>
    <w:rsid w:val="009F08D2"/>
    <w:rsid w:val="009F0ECD"/>
    <w:rsid w:val="009F1310"/>
    <w:rsid w:val="009F164A"/>
    <w:rsid w:val="009F17DB"/>
    <w:rsid w:val="009F1E82"/>
    <w:rsid w:val="009F22E1"/>
    <w:rsid w:val="009F2372"/>
    <w:rsid w:val="009F275A"/>
    <w:rsid w:val="009F2CCD"/>
    <w:rsid w:val="009F68C0"/>
    <w:rsid w:val="009F74F3"/>
    <w:rsid w:val="009F7A0A"/>
    <w:rsid w:val="009F7EAB"/>
    <w:rsid w:val="00A00052"/>
    <w:rsid w:val="00A005FA"/>
    <w:rsid w:val="00A0066F"/>
    <w:rsid w:val="00A01BB4"/>
    <w:rsid w:val="00A01FBB"/>
    <w:rsid w:val="00A02132"/>
    <w:rsid w:val="00A02B1D"/>
    <w:rsid w:val="00A03165"/>
    <w:rsid w:val="00A035B5"/>
    <w:rsid w:val="00A04965"/>
    <w:rsid w:val="00A05183"/>
    <w:rsid w:val="00A05B60"/>
    <w:rsid w:val="00A05D1A"/>
    <w:rsid w:val="00A05F91"/>
    <w:rsid w:val="00A06429"/>
    <w:rsid w:val="00A069DA"/>
    <w:rsid w:val="00A06BD7"/>
    <w:rsid w:val="00A1013F"/>
    <w:rsid w:val="00A1038D"/>
    <w:rsid w:val="00A10656"/>
    <w:rsid w:val="00A10E81"/>
    <w:rsid w:val="00A110FA"/>
    <w:rsid w:val="00A1125D"/>
    <w:rsid w:val="00A114BD"/>
    <w:rsid w:val="00A11AFC"/>
    <w:rsid w:val="00A11DBB"/>
    <w:rsid w:val="00A12481"/>
    <w:rsid w:val="00A1283B"/>
    <w:rsid w:val="00A12A5A"/>
    <w:rsid w:val="00A12B41"/>
    <w:rsid w:val="00A13173"/>
    <w:rsid w:val="00A138EB"/>
    <w:rsid w:val="00A14108"/>
    <w:rsid w:val="00A153FF"/>
    <w:rsid w:val="00A156E7"/>
    <w:rsid w:val="00A15E20"/>
    <w:rsid w:val="00A15E68"/>
    <w:rsid w:val="00A15EDB"/>
    <w:rsid w:val="00A15F74"/>
    <w:rsid w:val="00A1659B"/>
    <w:rsid w:val="00A1675B"/>
    <w:rsid w:val="00A16D16"/>
    <w:rsid w:val="00A171FB"/>
    <w:rsid w:val="00A173E5"/>
    <w:rsid w:val="00A1748F"/>
    <w:rsid w:val="00A175B2"/>
    <w:rsid w:val="00A20231"/>
    <w:rsid w:val="00A20B51"/>
    <w:rsid w:val="00A21086"/>
    <w:rsid w:val="00A212E2"/>
    <w:rsid w:val="00A21DCB"/>
    <w:rsid w:val="00A21E1C"/>
    <w:rsid w:val="00A220BC"/>
    <w:rsid w:val="00A22D7B"/>
    <w:rsid w:val="00A23AA0"/>
    <w:rsid w:val="00A23BE3"/>
    <w:rsid w:val="00A24B5B"/>
    <w:rsid w:val="00A257B9"/>
    <w:rsid w:val="00A25D0E"/>
    <w:rsid w:val="00A260AA"/>
    <w:rsid w:val="00A267E1"/>
    <w:rsid w:val="00A270F5"/>
    <w:rsid w:val="00A272F7"/>
    <w:rsid w:val="00A272FD"/>
    <w:rsid w:val="00A27930"/>
    <w:rsid w:val="00A27A7F"/>
    <w:rsid w:val="00A27FBF"/>
    <w:rsid w:val="00A27FEC"/>
    <w:rsid w:val="00A3017B"/>
    <w:rsid w:val="00A30978"/>
    <w:rsid w:val="00A30A42"/>
    <w:rsid w:val="00A31F90"/>
    <w:rsid w:val="00A32151"/>
    <w:rsid w:val="00A325A4"/>
    <w:rsid w:val="00A333D8"/>
    <w:rsid w:val="00A337CD"/>
    <w:rsid w:val="00A3384B"/>
    <w:rsid w:val="00A338EF"/>
    <w:rsid w:val="00A33A82"/>
    <w:rsid w:val="00A34472"/>
    <w:rsid w:val="00A3465D"/>
    <w:rsid w:val="00A34DE3"/>
    <w:rsid w:val="00A35129"/>
    <w:rsid w:val="00A363A0"/>
    <w:rsid w:val="00A366D0"/>
    <w:rsid w:val="00A366E4"/>
    <w:rsid w:val="00A36A39"/>
    <w:rsid w:val="00A374F4"/>
    <w:rsid w:val="00A3778A"/>
    <w:rsid w:val="00A37C1D"/>
    <w:rsid w:val="00A4058E"/>
    <w:rsid w:val="00A40779"/>
    <w:rsid w:val="00A40A1B"/>
    <w:rsid w:val="00A41362"/>
    <w:rsid w:val="00A42506"/>
    <w:rsid w:val="00A4407C"/>
    <w:rsid w:val="00A44716"/>
    <w:rsid w:val="00A44F97"/>
    <w:rsid w:val="00A45022"/>
    <w:rsid w:val="00A4540F"/>
    <w:rsid w:val="00A459D3"/>
    <w:rsid w:val="00A45DDA"/>
    <w:rsid w:val="00A460C6"/>
    <w:rsid w:val="00A461C9"/>
    <w:rsid w:val="00A4641F"/>
    <w:rsid w:val="00A4646A"/>
    <w:rsid w:val="00A466B7"/>
    <w:rsid w:val="00A46B9D"/>
    <w:rsid w:val="00A46C5F"/>
    <w:rsid w:val="00A4757D"/>
    <w:rsid w:val="00A47F37"/>
    <w:rsid w:val="00A50062"/>
    <w:rsid w:val="00A502F1"/>
    <w:rsid w:val="00A50334"/>
    <w:rsid w:val="00A50867"/>
    <w:rsid w:val="00A50A0D"/>
    <w:rsid w:val="00A50E0B"/>
    <w:rsid w:val="00A50F73"/>
    <w:rsid w:val="00A5108A"/>
    <w:rsid w:val="00A5208B"/>
    <w:rsid w:val="00A520C7"/>
    <w:rsid w:val="00A520D6"/>
    <w:rsid w:val="00A52381"/>
    <w:rsid w:val="00A52DBA"/>
    <w:rsid w:val="00A53DA9"/>
    <w:rsid w:val="00A54B8F"/>
    <w:rsid w:val="00A54E7F"/>
    <w:rsid w:val="00A5509F"/>
    <w:rsid w:val="00A5582E"/>
    <w:rsid w:val="00A55B95"/>
    <w:rsid w:val="00A56A60"/>
    <w:rsid w:val="00A56AF3"/>
    <w:rsid w:val="00A57170"/>
    <w:rsid w:val="00A572F8"/>
    <w:rsid w:val="00A5782E"/>
    <w:rsid w:val="00A57991"/>
    <w:rsid w:val="00A57A8D"/>
    <w:rsid w:val="00A608AB"/>
    <w:rsid w:val="00A610D8"/>
    <w:rsid w:val="00A61594"/>
    <w:rsid w:val="00A61FB6"/>
    <w:rsid w:val="00A6297D"/>
    <w:rsid w:val="00A63163"/>
    <w:rsid w:val="00A632AA"/>
    <w:rsid w:val="00A63704"/>
    <w:rsid w:val="00A64788"/>
    <w:rsid w:val="00A6539A"/>
    <w:rsid w:val="00A65B4F"/>
    <w:rsid w:val="00A65E08"/>
    <w:rsid w:val="00A668E2"/>
    <w:rsid w:val="00A66D33"/>
    <w:rsid w:val="00A6791A"/>
    <w:rsid w:val="00A67B52"/>
    <w:rsid w:val="00A67EEE"/>
    <w:rsid w:val="00A705BA"/>
    <w:rsid w:val="00A708FA"/>
    <w:rsid w:val="00A70CEE"/>
    <w:rsid w:val="00A70E82"/>
    <w:rsid w:val="00A7115D"/>
    <w:rsid w:val="00A712A4"/>
    <w:rsid w:val="00A712DB"/>
    <w:rsid w:val="00A71434"/>
    <w:rsid w:val="00A714A9"/>
    <w:rsid w:val="00A71B56"/>
    <w:rsid w:val="00A71BC8"/>
    <w:rsid w:val="00A7292D"/>
    <w:rsid w:val="00A72AF1"/>
    <w:rsid w:val="00A72E36"/>
    <w:rsid w:val="00A7329E"/>
    <w:rsid w:val="00A734CB"/>
    <w:rsid w:val="00A737AD"/>
    <w:rsid w:val="00A73811"/>
    <w:rsid w:val="00A741DC"/>
    <w:rsid w:val="00A74574"/>
    <w:rsid w:val="00A74D3A"/>
    <w:rsid w:val="00A75DB9"/>
    <w:rsid w:val="00A75F5B"/>
    <w:rsid w:val="00A765C2"/>
    <w:rsid w:val="00A76F05"/>
    <w:rsid w:val="00A76FE6"/>
    <w:rsid w:val="00A77893"/>
    <w:rsid w:val="00A778B5"/>
    <w:rsid w:val="00A77A9D"/>
    <w:rsid w:val="00A80038"/>
    <w:rsid w:val="00A805E0"/>
    <w:rsid w:val="00A80DB5"/>
    <w:rsid w:val="00A80E5C"/>
    <w:rsid w:val="00A810DE"/>
    <w:rsid w:val="00A817C7"/>
    <w:rsid w:val="00A81DF8"/>
    <w:rsid w:val="00A82418"/>
    <w:rsid w:val="00A82472"/>
    <w:rsid w:val="00A84128"/>
    <w:rsid w:val="00A8465D"/>
    <w:rsid w:val="00A84670"/>
    <w:rsid w:val="00A84ED2"/>
    <w:rsid w:val="00A851F3"/>
    <w:rsid w:val="00A85629"/>
    <w:rsid w:val="00A85BB0"/>
    <w:rsid w:val="00A86055"/>
    <w:rsid w:val="00A8620D"/>
    <w:rsid w:val="00A8668D"/>
    <w:rsid w:val="00A86C08"/>
    <w:rsid w:val="00A8717E"/>
    <w:rsid w:val="00A87BA5"/>
    <w:rsid w:val="00A9021A"/>
    <w:rsid w:val="00A9060A"/>
    <w:rsid w:val="00A90992"/>
    <w:rsid w:val="00A90E64"/>
    <w:rsid w:val="00A9100B"/>
    <w:rsid w:val="00A915CD"/>
    <w:rsid w:val="00A91607"/>
    <w:rsid w:val="00A91F58"/>
    <w:rsid w:val="00A92FC9"/>
    <w:rsid w:val="00A92FFD"/>
    <w:rsid w:val="00A943FB"/>
    <w:rsid w:val="00A94483"/>
    <w:rsid w:val="00A94992"/>
    <w:rsid w:val="00A94BCD"/>
    <w:rsid w:val="00A95521"/>
    <w:rsid w:val="00A9593E"/>
    <w:rsid w:val="00A95AC5"/>
    <w:rsid w:val="00A9659D"/>
    <w:rsid w:val="00A96C74"/>
    <w:rsid w:val="00A9793A"/>
    <w:rsid w:val="00AA0374"/>
    <w:rsid w:val="00AA0603"/>
    <w:rsid w:val="00AA0892"/>
    <w:rsid w:val="00AA08EB"/>
    <w:rsid w:val="00AA0AB6"/>
    <w:rsid w:val="00AA0DD6"/>
    <w:rsid w:val="00AA10BB"/>
    <w:rsid w:val="00AA1C80"/>
    <w:rsid w:val="00AA1E78"/>
    <w:rsid w:val="00AA2474"/>
    <w:rsid w:val="00AA24DD"/>
    <w:rsid w:val="00AA27D4"/>
    <w:rsid w:val="00AA2A85"/>
    <w:rsid w:val="00AA2C9E"/>
    <w:rsid w:val="00AA3C8E"/>
    <w:rsid w:val="00AA4C4B"/>
    <w:rsid w:val="00AA4C9E"/>
    <w:rsid w:val="00AA620D"/>
    <w:rsid w:val="00AA6A23"/>
    <w:rsid w:val="00AA6B51"/>
    <w:rsid w:val="00AA6B6E"/>
    <w:rsid w:val="00AA710A"/>
    <w:rsid w:val="00AA71FA"/>
    <w:rsid w:val="00AA74E9"/>
    <w:rsid w:val="00AA75C0"/>
    <w:rsid w:val="00AA7613"/>
    <w:rsid w:val="00AA7768"/>
    <w:rsid w:val="00AA7CC1"/>
    <w:rsid w:val="00AB05A3"/>
    <w:rsid w:val="00AB08BB"/>
    <w:rsid w:val="00AB08F2"/>
    <w:rsid w:val="00AB0C52"/>
    <w:rsid w:val="00AB13CC"/>
    <w:rsid w:val="00AB157E"/>
    <w:rsid w:val="00AB15BD"/>
    <w:rsid w:val="00AB25CA"/>
    <w:rsid w:val="00AB2722"/>
    <w:rsid w:val="00AB3639"/>
    <w:rsid w:val="00AB38EC"/>
    <w:rsid w:val="00AB4634"/>
    <w:rsid w:val="00AB4C93"/>
    <w:rsid w:val="00AB5095"/>
    <w:rsid w:val="00AB5D3B"/>
    <w:rsid w:val="00AB6D96"/>
    <w:rsid w:val="00AB6EBC"/>
    <w:rsid w:val="00AB717D"/>
    <w:rsid w:val="00AB7312"/>
    <w:rsid w:val="00AC007E"/>
    <w:rsid w:val="00AC0194"/>
    <w:rsid w:val="00AC04EE"/>
    <w:rsid w:val="00AC0743"/>
    <w:rsid w:val="00AC0B33"/>
    <w:rsid w:val="00AC133D"/>
    <w:rsid w:val="00AC1B79"/>
    <w:rsid w:val="00AC24D0"/>
    <w:rsid w:val="00AC3173"/>
    <w:rsid w:val="00AC320C"/>
    <w:rsid w:val="00AC3258"/>
    <w:rsid w:val="00AC3653"/>
    <w:rsid w:val="00AC397B"/>
    <w:rsid w:val="00AC39FE"/>
    <w:rsid w:val="00AC4061"/>
    <w:rsid w:val="00AC4A72"/>
    <w:rsid w:val="00AC5169"/>
    <w:rsid w:val="00AC71C6"/>
    <w:rsid w:val="00AC7676"/>
    <w:rsid w:val="00AC7960"/>
    <w:rsid w:val="00AC7F68"/>
    <w:rsid w:val="00AD1733"/>
    <w:rsid w:val="00AD1C4E"/>
    <w:rsid w:val="00AD299E"/>
    <w:rsid w:val="00AD2F8E"/>
    <w:rsid w:val="00AD35BF"/>
    <w:rsid w:val="00AD4199"/>
    <w:rsid w:val="00AD4319"/>
    <w:rsid w:val="00AD53AC"/>
    <w:rsid w:val="00AD5B74"/>
    <w:rsid w:val="00AD5D25"/>
    <w:rsid w:val="00AD5D98"/>
    <w:rsid w:val="00AD6003"/>
    <w:rsid w:val="00AD6081"/>
    <w:rsid w:val="00AD69B8"/>
    <w:rsid w:val="00AD6A42"/>
    <w:rsid w:val="00AD6DC1"/>
    <w:rsid w:val="00AD7D37"/>
    <w:rsid w:val="00AD7F6D"/>
    <w:rsid w:val="00AE0093"/>
    <w:rsid w:val="00AE1190"/>
    <w:rsid w:val="00AE12BB"/>
    <w:rsid w:val="00AE1F45"/>
    <w:rsid w:val="00AE2456"/>
    <w:rsid w:val="00AE2B9C"/>
    <w:rsid w:val="00AE2DD1"/>
    <w:rsid w:val="00AE3674"/>
    <w:rsid w:val="00AE4235"/>
    <w:rsid w:val="00AE47F7"/>
    <w:rsid w:val="00AE4EDA"/>
    <w:rsid w:val="00AE57CA"/>
    <w:rsid w:val="00AE5C0D"/>
    <w:rsid w:val="00AE6594"/>
    <w:rsid w:val="00AE6624"/>
    <w:rsid w:val="00AE79AE"/>
    <w:rsid w:val="00AF0BD4"/>
    <w:rsid w:val="00AF0BE3"/>
    <w:rsid w:val="00AF0D9F"/>
    <w:rsid w:val="00AF0FD7"/>
    <w:rsid w:val="00AF114F"/>
    <w:rsid w:val="00AF15B5"/>
    <w:rsid w:val="00AF178B"/>
    <w:rsid w:val="00AF1ADE"/>
    <w:rsid w:val="00AF223E"/>
    <w:rsid w:val="00AF2D70"/>
    <w:rsid w:val="00AF2EF2"/>
    <w:rsid w:val="00AF3C2A"/>
    <w:rsid w:val="00AF3CC7"/>
    <w:rsid w:val="00AF4077"/>
    <w:rsid w:val="00AF42E5"/>
    <w:rsid w:val="00AF43B8"/>
    <w:rsid w:val="00AF539B"/>
    <w:rsid w:val="00AF65E1"/>
    <w:rsid w:val="00AF672E"/>
    <w:rsid w:val="00AF7561"/>
    <w:rsid w:val="00AF7A7C"/>
    <w:rsid w:val="00B004F1"/>
    <w:rsid w:val="00B013EF"/>
    <w:rsid w:val="00B015EC"/>
    <w:rsid w:val="00B016BD"/>
    <w:rsid w:val="00B01E66"/>
    <w:rsid w:val="00B01F6E"/>
    <w:rsid w:val="00B02228"/>
    <w:rsid w:val="00B02648"/>
    <w:rsid w:val="00B02741"/>
    <w:rsid w:val="00B02954"/>
    <w:rsid w:val="00B038DE"/>
    <w:rsid w:val="00B04332"/>
    <w:rsid w:val="00B04777"/>
    <w:rsid w:val="00B04845"/>
    <w:rsid w:val="00B04C59"/>
    <w:rsid w:val="00B0539E"/>
    <w:rsid w:val="00B057D1"/>
    <w:rsid w:val="00B05EC4"/>
    <w:rsid w:val="00B0640C"/>
    <w:rsid w:val="00B0679D"/>
    <w:rsid w:val="00B069B6"/>
    <w:rsid w:val="00B06E81"/>
    <w:rsid w:val="00B07C2F"/>
    <w:rsid w:val="00B07C5E"/>
    <w:rsid w:val="00B07E97"/>
    <w:rsid w:val="00B10501"/>
    <w:rsid w:val="00B10560"/>
    <w:rsid w:val="00B106C7"/>
    <w:rsid w:val="00B109D1"/>
    <w:rsid w:val="00B111BA"/>
    <w:rsid w:val="00B11516"/>
    <w:rsid w:val="00B116A0"/>
    <w:rsid w:val="00B11BF2"/>
    <w:rsid w:val="00B11DA4"/>
    <w:rsid w:val="00B1214E"/>
    <w:rsid w:val="00B12DE6"/>
    <w:rsid w:val="00B13374"/>
    <w:rsid w:val="00B13682"/>
    <w:rsid w:val="00B1368A"/>
    <w:rsid w:val="00B13842"/>
    <w:rsid w:val="00B149BA"/>
    <w:rsid w:val="00B14D3F"/>
    <w:rsid w:val="00B152C0"/>
    <w:rsid w:val="00B15A53"/>
    <w:rsid w:val="00B16AC0"/>
    <w:rsid w:val="00B16E45"/>
    <w:rsid w:val="00B17061"/>
    <w:rsid w:val="00B2041B"/>
    <w:rsid w:val="00B2099A"/>
    <w:rsid w:val="00B20F7D"/>
    <w:rsid w:val="00B210B5"/>
    <w:rsid w:val="00B21534"/>
    <w:rsid w:val="00B21DC2"/>
    <w:rsid w:val="00B2218B"/>
    <w:rsid w:val="00B224AD"/>
    <w:rsid w:val="00B22A6B"/>
    <w:rsid w:val="00B22F3A"/>
    <w:rsid w:val="00B23121"/>
    <w:rsid w:val="00B23AAB"/>
    <w:rsid w:val="00B23B1A"/>
    <w:rsid w:val="00B24F6F"/>
    <w:rsid w:val="00B2593F"/>
    <w:rsid w:val="00B25BF5"/>
    <w:rsid w:val="00B26030"/>
    <w:rsid w:val="00B26486"/>
    <w:rsid w:val="00B27449"/>
    <w:rsid w:val="00B27C04"/>
    <w:rsid w:val="00B27D91"/>
    <w:rsid w:val="00B27E64"/>
    <w:rsid w:val="00B30158"/>
    <w:rsid w:val="00B309C2"/>
    <w:rsid w:val="00B30A0C"/>
    <w:rsid w:val="00B30E32"/>
    <w:rsid w:val="00B3105F"/>
    <w:rsid w:val="00B31128"/>
    <w:rsid w:val="00B32B77"/>
    <w:rsid w:val="00B32C91"/>
    <w:rsid w:val="00B32EFF"/>
    <w:rsid w:val="00B337B7"/>
    <w:rsid w:val="00B3386B"/>
    <w:rsid w:val="00B34E2C"/>
    <w:rsid w:val="00B3533C"/>
    <w:rsid w:val="00B35550"/>
    <w:rsid w:val="00B355F0"/>
    <w:rsid w:val="00B35D9C"/>
    <w:rsid w:val="00B35FEA"/>
    <w:rsid w:val="00B363A0"/>
    <w:rsid w:val="00B376C9"/>
    <w:rsid w:val="00B40129"/>
    <w:rsid w:val="00B40901"/>
    <w:rsid w:val="00B40C73"/>
    <w:rsid w:val="00B42253"/>
    <w:rsid w:val="00B42373"/>
    <w:rsid w:val="00B423E0"/>
    <w:rsid w:val="00B42501"/>
    <w:rsid w:val="00B42AC0"/>
    <w:rsid w:val="00B42B36"/>
    <w:rsid w:val="00B42C9E"/>
    <w:rsid w:val="00B430F3"/>
    <w:rsid w:val="00B442A4"/>
    <w:rsid w:val="00B45ACD"/>
    <w:rsid w:val="00B45E5C"/>
    <w:rsid w:val="00B461A3"/>
    <w:rsid w:val="00B46E65"/>
    <w:rsid w:val="00B46F48"/>
    <w:rsid w:val="00B50025"/>
    <w:rsid w:val="00B502C5"/>
    <w:rsid w:val="00B5212E"/>
    <w:rsid w:val="00B526DA"/>
    <w:rsid w:val="00B52D70"/>
    <w:rsid w:val="00B52DB1"/>
    <w:rsid w:val="00B52F35"/>
    <w:rsid w:val="00B537FB"/>
    <w:rsid w:val="00B53EE5"/>
    <w:rsid w:val="00B5493B"/>
    <w:rsid w:val="00B54EA6"/>
    <w:rsid w:val="00B558B5"/>
    <w:rsid w:val="00B55CC0"/>
    <w:rsid w:val="00B55EFB"/>
    <w:rsid w:val="00B55F39"/>
    <w:rsid w:val="00B576C2"/>
    <w:rsid w:val="00B57F2B"/>
    <w:rsid w:val="00B57F7A"/>
    <w:rsid w:val="00B602F3"/>
    <w:rsid w:val="00B606D7"/>
    <w:rsid w:val="00B60788"/>
    <w:rsid w:val="00B60B82"/>
    <w:rsid w:val="00B60C0C"/>
    <w:rsid w:val="00B60C96"/>
    <w:rsid w:val="00B60F4C"/>
    <w:rsid w:val="00B615BF"/>
    <w:rsid w:val="00B61A2A"/>
    <w:rsid w:val="00B61B74"/>
    <w:rsid w:val="00B6248B"/>
    <w:rsid w:val="00B626D2"/>
    <w:rsid w:val="00B628CF"/>
    <w:rsid w:val="00B639D1"/>
    <w:rsid w:val="00B63ED5"/>
    <w:rsid w:val="00B6424F"/>
    <w:rsid w:val="00B64BF8"/>
    <w:rsid w:val="00B64D45"/>
    <w:rsid w:val="00B65E42"/>
    <w:rsid w:val="00B661C5"/>
    <w:rsid w:val="00B66361"/>
    <w:rsid w:val="00B66F78"/>
    <w:rsid w:val="00B67317"/>
    <w:rsid w:val="00B67341"/>
    <w:rsid w:val="00B7003A"/>
    <w:rsid w:val="00B70C1F"/>
    <w:rsid w:val="00B70CC3"/>
    <w:rsid w:val="00B70CCB"/>
    <w:rsid w:val="00B70FC8"/>
    <w:rsid w:val="00B7151F"/>
    <w:rsid w:val="00B71698"/>
    <w:rsid w:val="00B71E78"/>
    <w:rsid w:val="00B72699"/>
    <w:rsid w:val="00B727A7"/>
    <w:rsid w:val="00B72D35"/>
    <w:rsid w:val="00B73076"/>
    <w:rsid w:val="00B73436"/>
    <w:rsid w:val="00B738D5"/>
    <w:rsid w:val="00B756F6"/>
    <w:rsid w:val="00B758C8"/>
    <w:rsid w:val="00B758F6"/>
    <w:rsid w:val="00B75BA0"/>
    <w:rsid w:val="00B7627E"/>
    <w:rsid w:val="00B763C7"/>
    <w:rsid w:val="00B76DDE"/>
    <w:rsid w:val="00B76F1D"/>
    <w:rsid w:val="00B77761"/>
    <w:rsid w:val="00B77BB7"/>
    <w:rsid w:val="00B77EC2"/>
    <w:rsid w:val="00B8089E"/>
    <w:rsid w:val="00B80CD4"/>
    <w:rsid w:val="00B80EE1"/>
    <w:rsid w:val="00B815FF"/>
    <w:rsid w:val="00B821A4"/>
    <w:rsid w:val="00B82395"/>
    <w:rsid w:val="00B823EC"/>
    <w:rsid w:val="00B831C0"/>
    <w:rsid w:val="00B8338C"/>
    <w:rsid w:val="00B834C4"/>
    <w:rsid w:val="00B84076"/>
    <w:rsid w:val="00B841D5"/>
    <w:rsid w:val="00B8431E"/>
    <w:rsid w:val="00B850FD"/>
    <w:rsid w:val="00B86C90"/>
    <w:rsid w:val="00B86E65"/>
    <w:rsid w:val="00B874F1"/>
    <w:rsid w:val="00B87664"/>
    <w:rsid w:val="00B87881"/>
    <w:rsid w:val="00B87B6D"/>
    <w:rsid w:val="00B9044B"/>
    <w:rsid w:val="00B909BA"/>
    <w:rsid w:val="00B90B9F"/>
    <w:rsid w:val="00B9161F"/>
    <w:rsid w:val="00B91B69"/>
    <w:rsid w:val="00B91DDD"/>
    <w:rsid w:val="00B927B8"/>
    <w:rsid w:val="00B92ABB"/>
    <w:rsid w:val="00B93145"/>
    <w:rsid w:val="00B93517"/>
    <w:rsid w:val="00B9356A"/>
    <w:rsid w:val="00B93DE8"/>
    <w:rsid w:val="00B93E7B"/>
    <w:rsid w:val="00B93FD5"/>
    <w:rsid w:val="00B94077"/>
    <w:rsid w:val="00B940E2"/>
    <w:rsid w:val="00B94BA9"/>
    <w:rsid w:val="00B95205"/>
    <w:rsid w:val="00B9541C"/>
    <w:rsid w:val="00B955F4"/>
    <w:rsid w:val="00B95710"/>
    <w:rsid w:val="00B95B20"/>
    <w:rsid w:val="00B96261"/>
    <w:rsid w:val="00B963EE"/>
    <w:rsid w:val="00B96FC3"/>
    <w:rsid w:val="00B97A14"/>
    <w:rsid w:val="00B97F36"/>
    <w:rsid w:val="00B97F3D"/>
    <w:rsid w:val="00BA00CC"/>
    <w:rsid w:val="00BA0500"/>
    <w:rsid w:val="00BA16AD"/>
    <w:rsid w:val="00BA1E21"/>
    <w:rsid w:val="00BA22C1"/>
    <w:rsid w:val="00BA22F7"/>
    <w:rsid w:val="00BA274C"/>
    <w:rsid w:val="00BA27AE"/>
    <w:rsid w:val="00BA312E"/>
    <w:rsid w:val="00BA32AE"/>
    <w:rsid w:val="00BA3755"/>
    <w:rsid w:val="00BA4206"/>
    <w:rsid w:val="00BA4431"/>
    <w:rsid w:val="00BA4785"/>
    <w:rsid w:val="00BA498B"/>
    <w:rsid w:val="00BA4C23"/>
    <w:rsid w:val="00BA5780"/>
    <w:rsid w:val="00BA59CB"/>
    <w:rsid w:val="00BA678A"/>
    <w:rsid w:val="00BA6A19"/>
    <w:rsid w:val="00BA6C9C"/>
    <w:rsid w:val="00BA736F"/>
    <w:rsid w:val="00BA745D"/>
    <w:rsid w:val="00BB0003"/>
    <w:rsid w:val="00BB0080"/>
    <w:rsid w:val="00BB0FBD"/>
    <w:rsid w:val="00BB12EF"/>
    <w:rsid w:val="00BB1805"/>
    <w:rsid w:val="00BB1C61"/>
    <w:rsid w:val="00BB21CC"/>
    <w:rsid w:val="00BB2561"/>
    <w:rsid w:val="00BB2A87"/>
    <w:rsid w:val="00BB2CCB"/>
    <w:rsid w:val="00BB304F"/>
    <w:rsid w:val="00BB3AF4"/>
    <w:rsid w:val="00BB41CF"/>
    <w:rsid w:val="00BB55C2"/>
    <w:rsid w:val="00BB5C4B"/>
    <w:rsid w:val="00BB60A4"/>
    <w:rsid w:val="00BB663C"/>
    <w:rsid w:val="00BB6662"/>
    <w:rsid w:val="00BB6E43"/>
    <w:rsid w:val="00BB7531"/>
    <w:rsid w:val="00BB7A14"/>
    <w:rsid w:val="00BB7B50"/>
    <w:rsid w:val="00BB7F78"/>
    <w:rsid w:val="00BC05EC"/>
    <w:rsid w:val="00BC1194"/>
    <w:rsid w:val="00BC12D4"/>
    <w:rsid w:val="00BC1418"/>
    <w:rsid w:val="00BC1609"/>
    <w:rsid w:val="00BC1AA4"/>
    <w:rsid w:val="00BC1E0C"/>
    <w:rsid w:val="00BC22D5"/>
    <w:rsid w:val="00BC23BC"/>
    <w:rsid w:val="00BC24AC"/>
    <w:rsid w:val="00BC279E"/>
    <w:rsid w:val="00BC39D1"/>
    <w:rsid w:val="00BC3AD0"/>
    <w:rsid w:val="00BC406C"/>
    <w:rsid w:val="00BC4696"/>
    <w:rsid w:val="00BC4C26"/>
    <w:rsid w:val="00BC4F5F"/>
    <w:rsid w:val="00BC51CC"/>
    <w:rsid w:val="00BC536F"/>
    <w:rsid w:val="00BC5492"/>
    <w:rsid w:val="00BC55B7"/>
    <w:rsid w:val="00BC598C"/>
    <w:rsid w:val="00BC5BAB"/>
    <w:rsid w:val="00BC5CE4"/>
    <w:rsid w:val="00BC5FF0"/>
    <w:rsid w:val="00BC601B"/>
    <w:rsid w:val="00BC643B"/>
    <w:rsid w:val="00BC68A5"/>
    <w:rsid w:val="00BC6E5D"/>
    <w:rsid w:val="00BC70BA"/>
    <w:rsid w:val="00BD00C7"/>
    <w:rsid w:val="00BD0210"/>
    <w:rsid w:val="00BD0316"/>
    <w:rsid w:val="00BD1BA9"/>
    <w:rsid w:val="00BD21C6"/>
    <w:rsid w:val="00BD258E"/>
    <w:rsid w:val="00BD27F7"/>
    <w:rsid w:val="00BD2A94"/>
    <w:rsid w:val="00BD2F48"/>
    <w:rsid w:val="00BD4CF2"/>
    <w:rsid w:val="00BD4E6A"/>
    <w:rsid w:val="00BD53BD"/>
    <w:rsid w:val="00BD5529"/>
    <w:rsid w:val="00BD561A"/>
    <w:rsid w:val="00BD564F"/>
    <w:rsid w:val="00BD5C46"/>
    <w:rsid w:val="00BD5CB0"/>
    <w:rsid w:val="00BD638F"/>
    <w:rsid w:val="00BD64AC"/>
    <w:rsid w:val="00BD65DA"/>
    <w:rsid w:val="00BD6DC2"/>
    <w:rsid w:val="00BD702A"/>
    <w:rsid w:val="00BD730D"/>
    <w:rsid w:val="00BD7B49"/>
    <w:rsid w:val="00BE099D"/>
    <w:rsid w:val="00BE11B7"/>
    <w:rsid w:val="00BE1BAB"/>
    <w:rsid w:val="00BE1CF2"/>
    <w:rsid w:val="00BE2289"/>
    <w:rsid w:val="00BE2551"/>
    <w:rsid w:val="00BE2BEC"/>
    <w:rsid w:val="00BE2C0F"/>
    <w:rsid w:val="00BE3019"/>
    <w:rsid w:val="00BE3BA3"/>
    <w:rsid w:val="00BE423E"/>
    <w:rsid w:val="00BE464F"/>
    <w:rsid w:val="00BE4B1A"/>
    <w:rsid w:val="00BE523A"/>
    <w:rsid w:val="00BE5D2E"/>
    <w:rsid w:val="00BE6ADC"/>
    <w:rsid w:val="00BE6F52"/>
    <w:rsid w:val="00BE74A2"/>
    <w:rsid w:val="00BE76E0"/>
    <w:rsid w:val="00BE783E"/>
    <w:rsid w:val="00BE7C70"/>
    <w:rsid w:val="00BF0A58"/>
    <w:rsid w:val="00BF0E99"/>
    <w:rsid w:val="00BF1761"/>
    <w:rsid w:val="00BF1981"/>
    <w:rsid w:val="00BF2E3D"/>
    <w:rsid w:val="00BF2E84"/>
    <w:rsid w:val="00BF2EF0"/>
    <w:rsid w:val="00BF2F0F"/>
    <w:rsid w:val="00BF319E"/>
    <w:rsid w:val="00BF361A"/>
    <w:rsid w:val="00BF38CB"/>
    <w:rsid w:val="00BF3973"/>
    <w:rsid w:val="00BF412C"/>
    <w:rsid w:val="00BF4A39"/>
    <w:rsid w:val="00BF4C56"/>
    <w:rsid w:val="00BF5414"/>
    <w:rsid w:val="00BF5625"/>
    <w:rsid w:val="00BF599A"/>
    <w:rsid w:val="00BF65C8"/>
    <w:rsid w:val="00BF6654"/>
    <w:rsid w:val="00BF68DE"/>
    <w:rsid w:val="00BF6F61"/>
    <w:rsid w:val="00BF705B"/>
    <w:rsid w:val="00C00252"/>
    <w:rsid w:val="00C00A4F"/>
    <w:rsid w:val="00C00B01"/>
    <w:rsid w:val="00C00F56"/>
    <w:rsid w:val="00C01239"/>
    <w:rsid w:val="00C014CA"/>
    <w:rsid w:val="00C01606"/>
    <w:rsid w:val="00C01790"/>
    <w:rsid w:val="00C01D59"/>
    <w:rsid w:val="00C03C0D"/>
    <w:rsid w:val="00C03F50"/>
    <w:rsid w:val="00C044D0"/>
    <w:rsid w:val="00C05471"/>
    <w:rsid w:val="00C05766"/>
    <w:rsid w:val="00C058D0"/>
    <w:rsid w:val="00C05B7A"/>
    <w:rsid w:val="00C05CF7"/>
    <w:rsid w:val="00C0620A"/>
    <w:rsid w:val="00C06218"/>
    <w:rsid w:val="00C063E1"/>
    <w:rsid w:val="00C067F5"/>
    <w:rsid w:val="00C06977"/>
    <w:rsid w:val="00C07329"/>
    <w:rsid w:val="00C07389"/>
    <w:rsid w:val="00C0738E"/>
    <w:rsid w:val="00C0760F"/>
    <w:rsid w:val="00C0774A"/>
    <w:rsid w:val="00C077D0"/>
    <w:rsid w:val="00C079F1"/>
    <w:rsid w:val="00C07CCB"/>
    <w:rsid w:val="00C10ECD"/>
    <w:rsid w:val="00C11207"/>
    <w:rsid w:val="00C11BBD"/>
    <w:rsid w:val="00C1249F"/>
    <w:rsid w:val="00C125D6"/>
    <w:rsid w:val="00C12EC2"/>
    <w:rsid w:val="00C13286"/>
    <w:rsid w:val="00C13765"/>
    <w:rsid w:val="00C13BC3"/>
    <w:rsid w:val="00C145BD"/>
    <w:rsid w:val="00C1461A"/>
    <w:rsid w:val="00C1474C"/>
    <w:rsid w:val="00C148A8"/>
    <w:rsid w:val="00C15343"/>
    <w:rsid w:val="00C1595E"/>
    <w:rsid w:val="00C15ADE"/>
    <w:rsid w:val="00C161DB"/>
    <w:rsid w:val="00C16943"/>
    <w:rsid w:val="00C16B0F"/>
    <w:rsid w:val="00C16FAB"/>
    <w:rsid w:val="00C174C4"/>
    <w:rsid w:val="00C17544"/>
    <w:rsid w:val="00C17757"/>
    <w:rsid w:val="00C1789B"/>
    <w:rsid w:val="00C17BBE"/>
    <w:rsid w:val="00C17DBA"/>
    <w:rsid w:val="00C20B5A"/>
    <w:rsid w:val="00C2207B"/>
    <w:rsid w:val="00C22679"/>
    <w:rsid w:val="00C2291D"/>
    <w:rsid w:val="00C2372D"/>
    <w:rsid w:val="00C2375D"/>
    <w:rsid w:val="00C24097"/>
    <w:rsid w:val="00C24208"/>
    <w:rsid w:val="00C24907"/>
    <w:rsid w:val="00C24A7B"/>
    <w:rsid w:val="00C24B2F"/>
    <w:rsid w:val="00C259D7"/>
    <w:rsid w:val="00C25A78"/>
    <w:rsid w:val="00C26763"/>
    <w:rsid w:val="00C26A47"/>
    <w:rsid w:val="00C26C17"/>
    <w:rsid w:val="00C26F79"/>
    <w:rsid w:val="00C27023"/>
    <w:rsid w:val="00C31486"/>
    <w:rsid w:val="00C32202"/>
    <w:rsid w:val="00C32CF7"/>
    <w:rsid w:val="00C331DD"/>
    <w:rsid w:val="00C3333A"/>
    <w:rsid w:val="00C33DB2"/>
    <w:rsid w:val="00C33DFA"/>
    <w:rsid w:val="00C340DF"/>
    <w:rsid w:val="00C34150"/>
    <w:rsid w:val="00C34AD1"/>
    <w:rsid w:val="00C34F6A"/>
    <w:rsid w:val="00C3546A"/>
    <w:rsid w:val="00C35EC0"/>
    <w:rsid w:val="00C365E3"/>
    <w:rsid w:val="00C377C2"/>
    <w:rsid w:val="00C379BD"/>
    <w:rsid w:val="00C4019B"/>
    <w:rsid w:val="00C409FF"/>
    <w:rsid w:val="00C40C2C"/>
    <w:rsid w:val="00C40C9D"/>
    <w:rsid w:val="00C40F57"/>
    <w:rsid w:val="00C413F3"/>
    <w:rsid w:val="00C418EC"/>
    <w:rsid w:val="00C41D08"/>
    <w:rsid w:val="00C426CF"/>
    <w:rsid w:val="00C42935"/>
    <w:rsid w:val="00C43211"/>
    <w:rsid w:val="00C4333E"/>
    <w:rsid w:val="00C435B9"/>
    <w:rsid w:val="00C4371E"/>
    <w:rsid w:val="00C43866"/>
    <w:rsid w:val="00C43B40"/>
    <w:rsid w:val="00C44645"/>
    <w:rsid w:val="00C45327"/>
    <w:rsid w:val="00C4540B"/>
    <w:rsid w:val="00C45A3A"/>
    <w:rsid w:val="00C46559"/>
    <w:rsid w:val="00C466F4"/>
    <w:rsid w:val="00C46AA6"/>
    <w:rsid w:val="00C46B4C"/>
    <w:rsid w:val="00C46D5E"/>
    <w:rsid w:val="00C47200"/>
    <w:rsid w:val="00C478A0"/>
    <w:rsid w:val="00C47C54"/>
    <w:rsid w:val="00C47DD0"/>
    <w:rsid w:val="00C47E37"/>
    <w:rsid w:val="00C50369"/>
    <w:rsid w:val="00C50D16"/>
    <w:rsid w:val="00C50F88"/>
    <w:rsid w:val="00C52027"/>
    <w:rsid w:val="00C52B79"/>
    <w:rsid w:val="00C52E43"/>
    <w:rsid w:val="00C53CE0"/>
    <w:rsid w:val="00C543AF"/>
    <w:rsid w:val="00C55CDA"/>
    <w:rsid w:val="00C55D2C"/>
    <w:rsid w:val="00C55D50"/>
    <w:rsid w:val="00C55EC6"/>
    <w:rsid w:val="00C56471"/>
    <w:rsid w:val="00C56BD5"/>
    <w:rsid w:val="00C56CF4"/>
    <w:rsid w:val="00C56D77"/>
    <w:rsid w:val="00C57497"/>
    <w:rsid w:val="00C608EA"/>
    <w:rsid w:val="00C60AEE"/>
    <w:rsid w:val="00C61503"/>
    <w:rsid w:val="00C61A41"/>
    <w:rsid w:val="00C62160"/>
    <w:rsid w:val="00C62198"/>
    <w:rsid w:val="00C623E3"/>
    <w:rsid w:val="00C62A71"/>
    <w:rsid w:val="00C62DF1"/>
    <w:rsid w:val="00C62E2C"/>
    <w:rsid w:val="00C63F52"/>
    <w:rsid w:val="00C64883"/>
    <w:rsid w:val="00C64C3A"/>
    <w:rsid w:val="00C64C60"/>
    <w:rsid w:val="00C64D99"/>
    <w:rsid w:val="00C64E2F"/>
    <w:rsid w:val="00C65558"/>
    <w:rsid w:val="00C65ABF"/>
    <w:rsid w:val="00C65BE1"/>
    <w:rsid w:val="00C65EC5"/>
    <w:rsid w:val="00C66962"/>
    <w:rsid w:val="00C66975"/>
    <w:rsid w:val="00C67A92"/>
    <w:rsid w:val="00C67D5F"/>
    <w:rsid w:val="00C70531"/>
    <w:rsid w:val="00C721E6"/>
    <w:rsid w:val="00C7241E"/>
    <w:rsid w:val="00C72877"/>
    <w:rsid w:val="00C7339A"/>
    <w:rsid w:val="00C7340B"/>
    <w:rsid w:val="00C73D21"/>
    <w:rsid w:val="00C74723"/>
    <w:rsid w:val="00C749B7"/>
    <w:rsid w:val="00C74FCE"/>
    <w:rsid w:val="00C75774"/>
    <w:rsid w:val="00C75D0D"/>
    <w:rsid w:val="00C7664C"/>
    <w:rsid w:val="00C7687A"/>
    <w:rsid w:val="00C76970"/>
    <w:rsid w:val="00C76D5D"/>
    <w:rsid w:val="00C778EB"/>
    <w:rsid w:val="00C77AB0"/>
    <w:rsid w:val="00C77DF7"/>
    <w:rsid w:val="00C77E25"/>
    <w:rsid w:val="00C8015D"/>
    <w:rsid w:val="00C809D5"/>
    <w:rsid w:val="00C80AEB"/>
    <w:rsid w:val="00C80B47"/>
    <w:rsid w:val="00C80E59"/>
    <w:rsid w:val="00C81274"/>
    <w:rsid w:val="00C8153C"/>
    <w:rsid w:val="00C81552"/>
    <w:rsid w:val="00C82E28"/>
    <w:rsid w:val="00C82F6A"/>
    <w:rsid w:val="00C839CC"/>
    <w:rsid w:val="00C83EAB"/>
    <w:rsid w:val="00C83EE7"/>
    <w:rsid w:val="00C8475B"/>
    <w:rsid w:val="00C84A17"/>
    <w:rsid w:val="00C84C91"/>
    <w:rsid w:val="00C85639"/>
    <w:rsid w:val="00C85727"/>
    <w:rsid w:val="00C8585B"/>
    <w:rsid w:val="00C858D6"/>
    <w:rsid w:val="00C8633E"/>
    <w:rsid w:val="00C8641F"/>
    <w:rsid w:val="00C867D8"/>
    <w:rsid w:val="00C86ADA"/>
    <w:rsid w:val="00C86D04"/>
    <w:rsid w:val="00C86E92"/>
    <w:rsid w:val="00C872D2"/>
    <w:rsid w:val="00C87F7B"/>
    <w:rsid w:val="00C902C9"/>
    <w:rsid w:val="00C905ED"/>
    <w:rsid w:val="00C908CE"/>
    <w:rsid w:val="00C90A01"/>
    <w:rsid w:val="00C9135D"/>
    <w:rsid w:val="00C91CBD"/>
    <w:rsid w:val="00C91E23"/>
    <w:rsid w:val="00C920DD"/>
    <w:rsid w:val="00C9222F"/>
    <w:rsid w:val="00C922E4"/>
    <w:rsid w:val="00C924C3"/>
    <w:rsid w:val="00C92691"/>
    <w:rsid w:val="00C93D2D"/>
    <w:rsid w:val="00C93F57"/>
    <w:rsid w:val="00C94721"/>
    <w:rsid w:val="00C94F4E"/>
    <w:rsid w:val="00C94F7A"/>
    <w:rsid w:val="00C950A8"/>
    <w:rsid w:val="00C95254"/>
    <w:rsid w:val="00C95F84"/>
    <w:rsid w:val="00C9635B"/>
    <w:rsid w:val="00C96479"/>
    <w:rsid w:val="00C96701"/>
    <w:rsid w:val="00C97AEB"/>
    <w:rsid w:val="00CA0B18"/>
    <w:rsid w:val="00CA0D32"/>
    <w:rsid w:val="00CA10F8"/>
    <w:rsid w:val="00CA15C1"/>
    <w:rsid w:val="00CA198B"/>
    <w:rsid w:val="00CA1B09"/>
    <w:rsid w:val="00CA1D30"/>
    <w:rsid w:val="00CA2195"/>
    <w:rsid w:val="00CA23E7"/>
    <w:rsid w:val="00CA24BF"/>
    <w:rsid w:val="00CA2509"/>
    <w:rsid w:val="00CA2BC6"/>
    <w:rsid w:val="00CA2FEC"/>
    <w:rsid w:val="00CA31AA"/>
    <w:rsid w:val="00CA38AF"/>
    <w:rsid w:val="00CA41E8"/>
    <w:rsid w:val="00CA4968"/>
    <w:rsid w:val="00CA498F"/>
    <w:rsid w:val="00CA4F13"/>
    <w:rsid w:val="00CA5996"/>
    <w:rsid w:val="00CA5B90"/>
    <w:rsid w:val="00CA6AFC"/>
    <w:rsid w:val="00CA6F4D"/>
    <w:rsid w:val="00CA7BCA"/>
    <w:rsid w:val="00CB0096"/>
    <w:rsid w:val="00CB0350"/>
    <w:rsid w:val="00CB0391"/>
    <w:rsid w:val="00CB058F"/>
    <w:rsid w:val="00CB0748"/>
    <w:rsid w:val="00CB0A6B"/>
    <w:rsid w:val="00CB0EEE"/>
    <w:rsid w:val="00CB15AF"/>
    <w:rsid w:val="00CB1BE4"/>
    <w:rsid w:val="00CB1EC7"/>
    <w:rsid w:val="00CB2979"/>
    <w:rsid w:val="00CB2FB9"/>
    <w:rsid w:val="00CB33D7"/>
    <w:rsid w:val="00CB3783"/>
    <w:rsid w:val="00CB3B4E"/>
    <w:rsid w:val="00CB49A7"/>
    <w:rsid w:val="00CB4B09"/>
    <w:rsid w:val="00CB4D48"/>
    <w:rsid w:val="00CB58FA"/>
    <w:rsid w:val="00CB5DA5"/>
    <w:rsid w:val="00CB626B"/>
    <w:rsid w:val="00CB6727"/>
    <w:rsid w:val="00CB6D55"/>
    <w:rsid w:val="00CB74C0"/>
    <w:rsid w:val="00CB74EE"/>
    <w:rsid w:val="00CB760E"/>
    <w:rsid w:val="00CB79A7"/>
    <w:rsid w:val="00CB7A2F"/>
    <w:rsid w:val="00CB7C7E"/>
    <w:rsid w:val="00CB7CCC"/>
    <w:rsid w:val="00CC02AA"/>
    <w:rsid w:val="00CC08FA"/>
    <w:rsid w:val="00CC0A9E"/>
    <w:rsid w:val="00CC12C0"/>
    <w:rsid w:val="00CC13C7"/>
    <w:rsid w:val="00CC163E"/>
    <w:rsid w:val="00CC1D32"/>
    <w:rsid w:val="00CC22AA"/>
    <w:rsid w:val="00CC26B8"/>
    <w:rsid w:val="00CC2A2E"/>
    <w:rsid w:val="00CC3D73"/>
    <w:rsid w:val="00CC4374"/>
    <w:rsid w:val="00CC4DED"/>
    <w:rsid w:val="00CC530D"/>
    <w:rsid w:val="00CC57F7"/>
    <w:rsid w:val="00CC6421"/>
    <w:rsid w:val="00CC6A7E"/>
    <w:rsid w:val="00CC6ACC"/>
    <w:rsid w:val="00CC7038"/>
    <w:rsid w:val="00CC7138"/>
    <w:rsid w:val="00CC7A73"/>
    <w:rsid w:val="00CC7C4D"/>
    <w:rsid w:val="00CC7F8B"/>
    <w:rsid w:val="00CD0F89"/>
    <w:rsid w:val="00CD1516"/>
    <w:rsid w:val="00CD1D2E"/>
    <w:rsid w:val="00CD2016"/>
    <w:rsid w:val="00CD2893"/>
    <w:rsid w:val="00CD2AF9"/>
    <w:rsid w:val="00CD2F70"/>
    <w:rsid w:val="00CD32BD"/>
    <w:rsid w:val="00CD336D"/>
    <w:rsid w:val="00CD35D1"/>
    <w:rsid w:val="00CD3C4C"/>
    <w:rsid w:val="00CD501B"/>
    <w:rsid w:val="00CD5233"/>
    <w:rsid w:val="00CD5413"/>
    <w:rsid w:val="00CD550D"/>
    <w:rsid w:val="00CD633F"/>
    <w:rsid w:val="00CD66A0"/>
    <w:rsid w:val="00CD682C"/>
    <w:rsid w:val="00CD6F66"/>
    <w:rsid w:val="00CD7DF2"/>
    <w:rsid w:val="00CE1489"/>
    <w:rsid w:val="00CE18A4"/>
    <w:rsid w:val="00CE18AA"/>
    <w:rsid w:val="00CE1DEF"/>
    <w:rsid w:val="00CE246B"/>
    <w:rsid w:val="00CE2F00"/>
    <w:rsid w:val="00CE2F52"/>
    <w:rsid w:val="00CE30DF"/>
    <w:rsid w:val="00CE32CC"/>
    <w:rsid w:val="00CE370C"/>
    <w:rsid w:val="00CE3E12"/>
    <w:rsid w:val="00CE4020"/>
    <w:rsid w:val="00CE45EA"/>
    <w:rsid w:val="00CE4FB4"/>
    <w:rsid w:val="00CE59FA"/>
    <w:rsid w:val="00CE5A97"/>
    <w:rsid w:val="00CE60E9"/>
    <w:rsid w:val="00CE6256"/>
    <w:rsid w:val="00CE6431"/>
    <w:rsid w:val="00CE68BB"/>
    <w:rsid w:val="00CE7D31"/>
    <w:rsid w:val="00CF0957"/>
    <w:rsid w:val="00CF1046"/>
    <w:rsid w:val="00CF1221"/>
    <w:rsid w:val="00CF2042"/>
    <w:rsid w:val="00CF3248"/>
    <w:rsid w:val="00CF3826"/>
    <w:rsid w:val="00CF456F"/>
    <w:rsid w:val="00CF5215"/>
    <w:rsid w:val="00CF5777"/>
    <w:rsid w:val="00CF57A8"/>
    <w:rsid w:val="00CF5B83"/>
    <w:rsid w:val="00CF5ECE"/>
    <w:rsid w:val="00CF67DD"/>
    <w:rsid w:val="00CF68D6"/>
    <w:rsid w:val="00CF756C"/>
    <w:rsid w:val="00CF7603"/>
    <w:rsid w:val="00CF7A58"/>
    <w:rsid w:val="00CF7BD7"/>
    <w:rsid w:val="00D00A8F"/>
    <w:rsid w:val="00D00BAB"/>
    <w:rsid w:val="00D00F42"/>
    <w:rsid w:val="00D010F5"/>
    <w:rsid w:val="00D01103"/>
    <w:rsid w:val="00D01592"/>
    <w:rsid w:val="00D01826"/>
    <w:rsid w:val="00D01B90"/>
    <w:rsid w:val="00D01DBB"/>
    <w:rsid w:val="00D0226E"/>
    <w:rsid w:val="00D022EC"/>
    <w:rsid w:val="00D02360"/>
    <w:rsid w:val="00D0240E"/>
    <w:rsid w:val="00D024CA"/>
    <w:rsid w:val="00D03C36"/>
    <w:rsid w:val="00D03E9B"/>
    <w:rsid w:val="00D0408A"/>
    <w:rsid w:val="00D040F8"/>
    <w:rsid w:val="00D043A8"/>
    <w:rsid w:val="00D0472F"/>
    <w:rsid w:val="00D04993"/>
    <w:rsid w:val="00D04CBC"/>
    <w:rsid w:val="00D04FA6"/>
    <w:rsid w:val="00D0529B"/>
    <w:rsid w:val="00D05694"/>
    <w:rsid w:val="00D0579D"/>
    <w:rsid w:val="00D05905"/>
    <w:rsid w:val="00D05CEC"/>
    <w:rsid w:val="00D061FE"/>
    <w:rsid w:val="00D06378"/>
    <w:rsid w:val="00D0655E"/>
    <w:rsid w:val="00D0693C"/>
    <w:rsid w:val="00D06A14"/>
    <w:rsid w:val="00D06C1C"/>
    <w:rsid w:val="00D070BB"/>
    <w:rsid w:val="00D07A1E"/>
    <w:rsid w:val="00D11995"/>
    <w:rsid w:val="00D119A1"/>
    <w:rsid w:val="00D11CC1"/>
    <w:rsid w:val="00D1312D"/>
    <w:rsid w:val="00D134EB"/>
    <w:rsid w:val="00D1350C"/>
    <w:rsid w:val="00D13FB8"/>
    <w:rsid w:val="00D143F7"/>
    <w:rsid w:val="00D15205"/>
    <w:rsid w:val="00D15745"/>
    <w:rsid w:val="00D15E77"/>
    <w:rsid w:val="00D16114"/>
    <w:rsid w:val="00D164D0"/>
    <w:rsid w:val="00D168A0"/>
    <w:rsid w:val="00D168DA"/>
    <w:rsid w:val="00D16906"/>
    <w:rsid w:val="00D1723C"/>
    <w:rsid w:val="00D17A0E"/>
    <w:rsid w:val="00D17CBA"/>
    <w:rsid w:val="00D2013E"/>
    <w:rsid w:val="00D20546"/>
    <w:rsid w:val="00D206E8"/>
    <w:rsid w:val="00D20A84"/>
    <w:rsid w:val="00D21FFB"/>
    <w:rsid w:val="00D22165"/>
    <w:rsid w:val="00D221A8"/>
    <w:rsid w:val="00D22A0C"/>
    <w:rsid w:val="00D22DE9"/>
    <w:rsid w:val="00D231B8"/>
    <w:rsid w:val="00D233D5"/>
    <w:rsid w:val="00D236A7"/>
    <w:rsid w:val="00D25293"/>
    <w:rsid w:val="00D253A5"/>
    <w:rsid w:val="00D2545A"/>
    <w:rsid w:val="00D25571"/>
    <w:rsid w:val="00D25CD7"/>
    <w:rsid w:val="00D25DD1"/>
    <w:rsid w:val="00D25FB7"/>
    <w:rsid w:val="00D2617D"/>
    <w:rsid w:val="00D26FB0"/>
    <w:rsid w:val="00D273BC"/>
    <w:rsid w:val="00D274E8"/>
    <w:rsid w:val="00D27DC4"/>
    <w:rsid w:val="00D3001B"/>
    <w:rsid w:val="00D303EC"/>
    <w:rsid w:val="00D30EF5"/>
    <w:rsid w:val="00D310A5"/>
    <w:rsid w:val="00D3119E"/>
    <w:rsid w:val="00D314A6"/>
    <w:rsid w:val="00D31786"/>
    <w:rsid w:val="00D31A1D"/>
    <w:rsid w:val="00D32452"/>
    <w:rsid w:val="00D325D2"/>
    <w:rsid w:val="00D32914"/>
    <w:rsid w:val="00D329C6"/>
    <w:rsid w:val="00D3301B"/>
    <w:rsid w:val="00D33431"/>
    <w:rsid w:val="00D33AF9"/>
    <w:rsid w:val="00D34228"/>
    <w:rsid w:val="00D3433D"/>
    <w:rsid w:val="00D34594"/>
    <w:rsid w:val="00D345F0"/>
    <w:rsid w:val="00D34935"/>
    <w:rsid w:val="00D3495F"/>
    <w:rsid w:val="00D35A79"/>
    <w:rsid w:val="00D35FEE"/>
    <w:rsid w:val="00D36304"/>
    <w:rsid w:val="00D374AF"/>
    <w:rsid w:val="00D378B3"/>
    <w:rsid w:val="00D3792B"/>
    <w:rsid w:val="00D4015E"/>
    <w:rsid w:val="00D4056F"/>
    <w:rsid w:val="00D4099B"/>
    <w:rsid w:val="00D40F3F"/>
    <w:rsid w:val="00D41B1D"/>
    <w:rsid w:val="00D41E90"/>
    <w:rsid w:val="00D42368"/>
    <w:rsid w:val="00D42857"/>
    <w:rsid w:val="00D42CFC"/>
    <w:rsid w:val="00D4306A"/>
    <w:rsid w:val="00D435B2"/>
    <w:rsid w:val="00D439CA"/>
    <w:rsid w:val="00D43C93"/>
    <w:rsid w:val="00D43D7D"/>
    <w:rsid w:val="00D4490F"/>
    <w:rsid w:val="00D44A44"/>
    <w:rsid w:val="00D44BA0"/>
    <w:rsid w:val="00D45546"/>
    <w:rsid w:val="00D45CBB"/>
    <w:rsid w:val="00D45D78"/>
    <w:rsid w:val="00D45E9E"/>
    <w:rsid w:val="00D46054"/>
    <w:rsid w:val="00D4614B"/>
    <w:rsid w:val="00D464A1"/>
    <w:rsid w:val="00D47246"/>
    <w:rsid w:val="00D47A2A"/>
    <w:rsid w:val="00D47A40"/>
    <w:rsid w:val="00D5000D"/>
    <w:rsid w:val="00D5057C"/>
    <w:rsid w:val="00D50665"/>
    <w:rsid w:val="00D50A7B"/>
    <w:rsid w:val="00D50CB6"/>
    <w:rsid w:val="00D50CFC"/>
    <w:rsid w:val="00D511B7"/>
    <w:rsid w:val="00D517B2"/>
    <w:rsid w:val="00D51E2F"/>
    <w:rsid w:val="00D51EEB"/>
    <w:rsid w:val="00D52059"/>
    <w:rsid w:val="00D52C99"/>
    <w:rsid w:val="00D52E79"/>
    <w:rsid w:val="00D530B6"/>
    <w:rsid w:val="00D5328C"/>
    <w:rsid w:val="00D539FA"/>
    <w:rsid w:val="00D53CC5"/>
    <w:rsid w:val="00D54EEB"/>
    <w:rsid w:val="00D55A83"/>
    <w:rsid w:val="00D56204"/>
    <w:rsid w:val="00D563C8"/>
    <w:rsid w:val="00D565E0"/>
    <w:rsid w:val="00D567C8"/>
    <w:rsid w:val="00D56CB5"/>
    <w:rsid w:val="00D56D6C"/>
    <w:rsid w:val="00D5741E"/>
    <w:rsid w:val="00D57D6E"/>
    <w:rsid w:val="00D6000C"/>
    <w:rsid w:val="00D60970"/>
    <w:rsid w:val="00D60ECD"/>
    <w:rsid w:val="00D62A6C"/>
    <w:rsid w:val="00D62B54"/>
    <w:rsid w:val="00D62BA5"/>
    <w:rsid w:val="00D635BD"/>
    <w:rsid w:val="00D63682"/>
    <w:rsid w:val="00D636B3"/>
    <w:rsid w:val="00D638BD"/>
    <w:rsid w:val="00D63A89"/>
    <w:rsid w:val="00D63BB0"/>
    <w:rsid w:val="00D642D0"/>
    <w:rsid w:val="00D64683"/>
    <w:rsid w:val="00D654B9"/>
    <w:rsid w:val="00D656F1"/>
    <w:rsid w:val="00D65A67"/>
    <w:rsid w:val="00D65DED"/>
    <w:rsid w:val="00D65EC2"/>
    <w:rsid w:val="00D660A2"/>
    <w:rsid w:val="00D66775"/>
    <w:rsid w:val="00D66C68"/>
    <w:rsid w:val="00D67240"/>
    <w:rsid w:val="00D67550"/>
    <w:rsid w:val="00D676D6"/>
    <w:rsid w:val="00D678D0"/>
    <w:rsid w:val="00D67CA4"/>
    <w:rsid w:val="00D70E86"/>
    <w:rsid w:val="00D719D1"/>
    <w:rsid w:val="00D71A17"/>
    <w:rsid w:val="00D725E6"/>
    <w:rsid w:val="00D72642"/>
    <w:rsid w:val="00D72721"/>
    <w:rsid w:val="00D73048"/>
    <w:rsid w:val="00D739A9"/>
    <w:rsid w:val="00D74E90"/>
    <w:rsid w:val="00D75113"/>
    <w:rsid w:val="00D754D6"/>
    <w:rsid w:val="00D755C6"/>
    <w:rsid w:val="00D757EA"/>
    <w:rsid w:val="00D76556"/>
    <w:rsid w:val="00D768F6"/>
    <w:rsid w:val="00D76960"/>
    <w:rsid w:val="00D769C7"/>
    <w:rsid w:val="00D77207"/>
    <w:rsid w:val="00D77EB3"/>
    <w:rsid w:val="00D80781"/>
    <w:rsid w:val="00D80C0E"/>
    <w:rsid w:val="00D80F61"/>
    <w:rsid w:val="00D81D43"/>
    <w:rsid w:val="00D8276E"/>
    <w:rsid w:val="00D82C39"/>
    <w:rsid w:val="00D83719"/>
    <w:rsid w:val="00D839C4"/>
    <w:rsid w:val="00D83EFE"/>
    <w:rsid w:val="00D83FEA"/>
    <w:rsid w:val="00D84507"/>
    <w:rsid w:val="00D84509"/>
    <w:rsid w:val="00D85240"/>
    <w:rsid w:val="00D8578F"/>
    <w:rsid w:val="00D85826"/>
    <w:rsid w:val="00D85B14"/>
    <w:rsid w:val="00D85DB9"/>
    <w:rsid w:val="00D868DE"/>
    <w:rsid w:val="00D87315"/>
    <w:rsid w:val="00D8736A"/>
    <w:rsid w:val="00D87463"/>
    <w:rsid w:val="00D877FD"/>
    <w:rsid w:val="00D87A4A"/>
    <w:rsid w:val="00D90265"/>
    <w:rsid w:val="00D909FF"/>
    <w:rsid w:val="00D90DA3"/>
    <w:rsid w:val="00D91490"/>
    <w:rsid w:val="00D925C9"/>
    <w:rsid w:val="00D92B10"/>
    <w:rsid w:val="00D92BD1"/>
    <w:rsid w:val="00D92CD3"/>
    <w:rsid w:val="00D932E5"/>
    <w:rsid w:val="00D934CE"/>
    <w:rsid w:val="00D93897"/>
    <w:rsid w:val="00D93C76"/>
    <w:rsid w:val="00D93E4F"/>
    <w:rsid w:val="00D9404E"/>
    <w:rsid w:val="00D9488C"/>
    <w:rsid w:val="00D94C37"/>
    <w:rsid w:val="00D95F26"/>
    <w:rsid w:val="00D960F6"/>
    <w:rsid w:val="00D961BF"/>
    <w:rsid w:val="00D96225"/>
    <w:rsid w:val="00D965CB"/>
    <w:rsid w:val="00D9683D"/>
    <w:rsid w:val="00D96855"/>
    <w:rsid w:val="00D96A51"/>
    <w:rsid w:val="00D96CBA"/>
    <w:rsid w:val="00D96D0A"/>
    <w:rsid w:val="00D9736A"/>
    <w:rsid w:val="00D978F7"/>
    <w:rsid w:val="00D97B40"/>
    <w:rsid w:val="00DA047E"/>
    <w:rsid w:val="00DA0B76"/>
    <w:rsid w:val="00DA0CB4"/>
    <w:rsid w:val="00DA1184"/>
    <w:rsid w:val="00DA1671"/>
    <w:rsid w:val="00DA1807"/>
    <w:rsid w:val="00DA18B1"/>
    <w:rsid w:val="00DA1A89"/>
    <w:rsid w:val="00DA1C5C"/>
    <w:rsid w:val="00DA1E49"/>
    <w:rsid w:val="00DA2929"/>
    <w:rsid w:val="00DA2CCF"/>
    <w:rsid w:val="00DA2FDC"/>
    <w:rsid w:val="00DA3726"/>
    <w:rsid w:val="00DA3A77"/>
    <w:rsid w:val="00DA4D09"/>
    <w:rsid w:val="00DA4ED9"/>
    <w:rsid w:val="00DA5516"/>
    <w:rsid w:val="00DA55C8"/>
    <w:rsid w:val="00DA59AC"/>
    <w:rsid w:val="00DA5A6D"/>
    <w:rsid w:val="00DA5AC8"/>
    <w:rsid w:val="00DA66A5"/>
    <w:rsid w:val="00DA675F"/>
    <w:rsid w:val="00DA6C39"/>
    <w:rsid w:val="00DA6FC7"/>
    <w:rsid w:val="00DA721F"/>
    <w:rsid w:val="00DA793C"/>
    <w:rsid w:val="00DB0194"/>
    <w:rsid w:val="00DB08FA"/>
    <w:rsid w:val="00DB1DF0"/>
    <w:rsid w:val="00DB2927"/>
    <w:rsid w:val="00DB2E4C"/>
    <w:rsid w:val="00DB2F97"/>
    <w:rsid w:val="00DB39AA"/>
    <w:rsid w:val="00DB3E38"/>
    <w:rsid w:val="00DB3E8A"/>
    <w:rsid w:val="00DB46FB"/>
    <w:rsid w:val="00DB481E"/>
    <w:rsid w:val="00DB4C36"/>
    <w:rsid w:val="00DB4CF7"/>
    <w:rsid w:val="00DB6197"/>
    <w:rsid w:val="00DB7340"/>
    <w:rsid w:val="00DC1074"/>
    <w:rsid w:val="00DC12B6"/>
    <w:rsid w:val="00DC1416"/>
    <w:rsid w:val="00DC2060"/>
    <w:rsid w:val="00DC23D7"/>
    <w:rsid w:val="00DC29C8"/>
    <w:rsid w:val="00DC37B9"/>
    <w:rsid w:val="00DC37DD"/>
    <w:rsid w:val="00DC43E8"/>
    <w:rsid w:val="00DC453B"/>
    <w:rsid w:val="00DC4BA4"/>
    <w:rsid w:val="00DC4F96"/>
    <w:rsid w:val="00DC53FB"/>
    <w:rsid w:val="00DC614C"/>
    <w:rsid w:val="00DC662D"/>
    <w:rsid w:val="00DC6B60"/>
    <w:rsid w:val="00DC7860"/>
    <w:rsid w:val="00DC7A01"/>
    <w:rsid w:val="00DC7EE5"/>
    <w:rsid w:val="00DD0372"/>
    <w:rsid w:val="00DD0861"/>
    <w:rsid w:val="00DD0A0D"/>
    <w:rsid w:val="00DD141D"/>
    <w:rsid w:val="00DD163A"/>
    <w:rsid w:val="00DD224C"/>
    <w:rsid w:val="00DD2AF4"/>
    <w:rsid w:val="00DD2B90"/>
    <w:rsid w:val="00DD3458"/>
    <w:rsid w:val="00DD438B"/>
    <w:rsid w:val="00DD45AB"/>
    <w:rsid w:val="00DD494B"/>
    <w:rsid w:val="00DD4CA1"/>
    <w:rsid w:val="00DD596A"/>
    <w:rsid w:val="00DD5B3A"/>
    <w:rsid w:val="00DD5BBF"/>
    <w:rsid w:val="00DD5DE1"/>
    <w:rsid w:val="00DD605E"/>
    <w:rsid w:val="00DD65F1"/>
    <w:rsid w:val="00DD7281"/>
    <w:rsid w:val="00DD7CE0"/>
    <w:rsid w:val="00DE0455"/>
    <w:rsid w:val="00DE067D"/>
    <w:rsid w:val="00DE06D3"/>
    <w:rsid w:val="00DE0A4A"/>
    <w:rsid w:val="00DE0F35"/>
    <w:rsid w:val="00DE0FC8"/>
    <w:rsid w:val="00DE1835"/>
    <w:rsid w:val="00DE1BF6"/>
    <w:rsid w:val="00DE1E86"/>
    <w:rsid w:val="00DE278B"/>
    <w:rsid w:val="00DE2944"/>
    <w:rsid w:val="00DE2BAA"/>
    <w:rsid w:val="00DE2C02"/>
    <w:rsid w:val="00DE2DB8"/>
    <w:rsid w:val="00DE3E2E"/>
    <w:rsid w:val="00DE3FA4"/>
    <w:rsid w:val="00DE426F"/>
    <w:rsid w:val="00DE4FC3"/>
    <w:rsid w:val="00DE51F4"/>
    <w:rsid w:val="00DE54A7"/>
    <w:rsid w:val="00DE5971"/>
    <w:rsid w:val="00DE6280"/>
    <w:rsid w:val="00DE66D4"/>
    <w:rsid w:val="00DE6889"/>
    <w:rsid w:val="00DE6942"/>
    <w:rsid w:val="00DE7003"/>
    <w:rsid w:val="00DE767A"/>
    <w:rsid w:val="00DE7F93"/>
    <w:rsid w:val="00DF004A"/>
    <w:rsid w:val="00DF0076"/>
    <w:rsid w:val="00DF07FE"/>
    <w:rsid w:val="00DF118C"/>
    <w:rsid w:val="00DF1276"/>
    <w:rsid w:val="00DF12C2"/>
    <w:rsid w:val="00DF15A3"/>
    <w:rsid w:val="00DF162A"/>
    <w:rsid w:val="00DF1913"/>
    <w:rsid w:val="00DF23FF"/>
    <w:rsid w:val="00DF2782"/>
    <w:rsid w:val="00DF2A7C"/>
    <w:rsid w:val="00DF2C63"/>
    <w:rsid w:val="00DF327A"/>
    <w:rsid w:val="00DF37F4"/>
    <w:rsid w:val="00DF45AA"/>
    <w:rsid w:val="00DF4F9A"/>
    <w:rsid w:val="00DF54D4"/>
    <w:rsid w:val="00DF5C24"/>
    <w:rsid w:val="00DF5CB8"/>
    <w:rsid w:val="00DF5F93"/>
    <w:rsid w:val="00DF5FAC"/>
    <w:rsid w:val="00DF654A"/>
    <w:rsid w:val="00DF68E7"/>
    <w:rsid w:val="00DF70B2"/>
    <w:rsid w:val="00DF7D29"/>
    <w:rsid w:val="00DF7DE0"/>
    <w:rsid w:val="00E0019E"/>
    <w:rsid w:val="00E0138A"/>
    <w:rsid w:val="00E017A5"/>
    <w:rsid w:val="00E0196E"/>
    <w:rsid w:val="00E01DB1"/>
    <w:rsid w:val="00E035C3"/>
    <w:rsid w:val="00E03C8F"/>
    <w:rsid w:val="00E0408E"/>
    <w:rsid w:val="00E041F0"/>
    <w:rsid w:val="00E04389"/>
    <w:rsid w:val="00E047FB"/>
    <w:rsid w:val="00E04D7F"/>
    <w:rsid w:val="00E056D4"/>
    <w:rsid w:val="00E05788"/>
    <w:rsid w:val="00E05849"/>
    <w:rsid w:val="00E058EF"/>
    <w:rsid w:val="00E05CE3"/>
    <w:rsid w:val="00E06042"/>
    <w:rsid w:val="00E065F2"/>
    <w:rsid w:val="00E06B39"/>
    <w:rsid w:val="00E072A7"/>
    <w:rsid w:val="00E07A99"/>
    <w:rsid w:val="00E109DD"/>
    <w:rsid w:val="00E10FCE"/>
    <w:rsid w:val="00E125D3"/>
    <w:rsid w:val="00E126A0"/>
    <w:rsid w:val="00E126EE"/>
    <w:rsid w:val="00E128BC"/>
    <w:rsid w:val="00E14BED"/>
    <w:rsid w:val="00E14E6A"/>
    <w:rsid w:val="00E154A9"/>
    <w:rsid w:val="00E1552B"/>
    <w:rsid w:val="00E15B8E"/>
    <w:rsid w:val="00E1698B"/>
    <w:rsid w:val="00E17445"/>
    <w:rsid w:val="00E1769C"/>
    <w:rsid w:val="00E17E3A"/>
    <w:rsid w:val="00E17E49"/>
    <w:rsid w:val="00E20552"/>
    <w:rsid w:val="00E20B8B"/>
    <w:rsid w:val="00E213CB"/>
    <w:rsid w:val="00E213F8"/>
    <w:rsid w:val="00E21E26"/>
    <w:rsid w:val="00E22117"/>
    <w:rsid w:val="00E22A56"/>
    <w:rsid w:val="00E22BF6"/>
    <w:rsid w:val="00E22CD7"/>
    <w:rsid w:val="00E23E77"/>
    <w:rsid w:val="00E24B6E"/>
    <w:rsid w:val="00E24BEB"/>
    <w:rsid w:val="00E24E2B"/>
    <w:rsid w:val="00E24E38"/>
    <w:rsid w:val="00E25DC0"/>
    <w:rsid w:val="00E260CF"/>
    <w:rsid w:val="00E26640"/>
    <w:rsid w:val="00E26FAA"/>
    <w:rsid w:val="00E27512"/>
    <w:rsid w:val="00E275DE"/>
    <w:rsid w:val="00E27F41"/>
    <w:rsid w:val="00E3075E"/>
    <w:rsid w:val="00E31C2E"/>
    <w:rsid w:val="00E31D0A"/>
    <w:rsid w:val="00E33478"/>
    <w:rsid w:val="00E33C5A"/>
    <w:rsid w:val="00E33CC6"/>
    <w:rsid w:val="00E33E35"/>
    <w:rsid w:val="00E34059"/>
    <w:rsid w:val="00E34573"/>
    <w:rsid w:val="00E35E7E"/>
    <w:rsid w:val="00E36187"/>
    <w:rsid w:val="00E36397"/>
    <w:rsid w:val="00E36502"/>
    <w:rsid w:val="00E369CE"/>
    <w:rsid w:val="00E3774B"/>
    <w:rsid w:val="00E379BE"/>
    <w:rsid w:val="00E37B93"/>
    <w:rsid w:val="00E4006D"/>
    <w:rsid w:val="00E40323"/>
    <w:rsid w:val="00E40533"/>
    <w:rsid w:val="00E40F84"/>
    <w:rsid w:val="00E410FC"/>
    <w:rsid w:val="00E416AA"/>
    <w:rsid w:val="00E41918"/>
    <w:rsid w:val="00E41C1F"/>
    <w:rsid w:val="00E41CC7"/>
    <w:rsid w:val="00E41EF7"/>
    <w:rsid w:val="00E420C9"/>
    <w:rsid w:val="00E427A9"/>
    <w:rsid w:val="00E4318B"/>
    <w:rsid w:val="00E438F9"/>
    <w:rsid w:val="00E43A54"/>
    <w:rsid w:val="00E44B4C"/>
    <w:rsid w:val="00E44CA7"/>
    <w:rsid w:val="00E45540"/>
    <w:rsid w:val="00E46369"/>
    <w:rsid w:val="00E46F0B"/>
    <w:rsid w:val="00E46F98"/>
    <w:rsid w:val="00E472A4"/>
    <w:rsid w:val="00E505F7"/>
    <w:rsid w:val="00E50604"/>
    <w:rsid w:val="00E50757"/>
    <w:rsid w:val="00E50B8B"/>
    <w:rsid w:val="00E50CD8"/>
    <w:rsid w:val="00E51518"/>
    <w:rsid w:val="00E519A5"/>
    <w:rsid w:val="00E5206D"/>
    <w:rsid w:val="00E5273B"/>
    <w:rsid w:val="00E535A3"/>
    <w:rsid w:val="00E53FA1"/>
    <w:rsid w:val="00E54279"/>
    <w:rsid w:val="00E5515C"/>
    <w:rsid w:val="00E5612C"/>
    <w:rsid w:val="00E56E73"/>
    <w:rsid w:val="00E570C8"/>
    <w:rsid w:val="00E57D70"/>
    <w:rsid w:val="00E57F30"/>
    <w:rsid w:val="00E60055"/>
    <w:rsid w:val="00E603AA"/>
    <w:rsid w:val="00E6042E"/>
    <w:rsid w:val="00E605EF"/>
    <w:rsid w:val="00E60E2F"/>
    <w:rsid w:val="00E6167A"/>
    <w:rsid w:val="00E61F2B"/>
    <w:rsid w:val="00E62126"/>
    <w:rsid w:val="00E621DB"/>
    <w:rsid w:val="00E626B0"/>
    <w:rsid w:val="00E62AFE"/>
    <w:rsid w:val="00E62BC8"/>
    <w:rsid w:val="00E632D1"/>
    <w:rsid w:val="00E634EF"/>
    <w:rsid w:val="00E642DD"/>
    <w:rsid w:val="00E64572"/>
    <w:rsid w:val="00E647BB"/>
    <w:rsid w:val="00E65343"/>
    <w:rsid w:val="00E653C3"/>
    <w:rsid w:val="00E65477"/>
    <w:rsid w:val="00E65764"/>
    <w:rsid w:val="00E65A10"/>
    <w:rsid w:val="00E65A2A"/>
    <w:rsid w:val="00E6681F"/>
    <w:rsid w:val="00E66B56"/>
    <w:rsid w:val="00E66F0F"/>
    <w:rsid w:val="00E67480"/>
    <w:rsid w:val="00E675BE"/>
    <w:rsid w:val="00E700BF"/>
    <w:rsid w:val="00E70F92"/>
    <w:rsid w:val="00E7128C"/>
    <w:rsid w:val="00E715FC"/>
    <w:rsid w:val="00E71F49"/>
    <w:rsid w:val="00E72085"/>
    <w:rsid w:val="00E72416"/>
    <w:rsid w:val="00E7260F"/>
    <w:rsid w:val="00E726AF"/>
    <w:rsid w:val="00E72AE8"/>
    <w:rsid w:val="00E730D4"/>
    <w:rsid w:val="00E73CDE"/>
    <w:rsid w:val="00E74CA0"/>
    <w:rsid w:val="00E75243"/>
    <w:rsid w:val="00E7664C"/>
    <w:rsid w:val="00E77776"/>
    <w:rsid w:val="00E777DC"/>
    <w:rsid w:val="00E7786B"/>
    <w:rsid w:val="00E77CA0"/>
    <w:rsid w:val="00E77D50"/>
    <w:rsid w:val="00E77D65"/>
    <w:rsid w:val="00E77E06"/>
    <w:rsid w:val="00E8069E"/>
    <w:rsid w:val="00E80FF6"/>
    <w:rsid w:val="00E8121C"/>
    <w:rsid w:val="00E81677"/>
    <w:rsid w:val="00E81B3F"/>
    <w:rsid w:val="00E82334"/>
    <w:rsid w:val="00E82ECA"/>
    <w:rsid w:val="00E83DFB"/>
    <w:rsid w:val="00E842CD"/>
    <w:rsid w:val="00E84318"/>
    <w:rsid w:val="00E84421"/>
    <w:rsid w:val="00E84502"/>
    <w:rsid w:val="00E8489F"/>
    <w:rsid w:val="00E84905"/>
    <w:rsid w:val="00E84B2A"/>
    <w:rsid w:val="00E84DAD"/>
    <w:rsid w:val="00E8516F"/>
    <w:rsid w:val="00E85C10"/>
    <w:rsid w:val="00E85C65"/>
    <w:rsid w:val="00E85D4F"/>
    <w:rsid w:val="00E874E6"/>
    <w:rsid w:val="00E87634"/>
    <w:rsid w:val="00E8795A"/>
    <w:rsid w:val="00E87DE5"/>
    <w:rsid w:val="00E87E53"/>
    <w:rsid w:val="00E90C3D"/>
    <w:rsid w:val="00E910A5"/>
    <w:rsid w:val="00E914AF"/>
    <w:rsid w:val="00E915E5"/>
    <w:rsid w:val="00E917E3"/>
    <w:rsid w:val="00E918E4"/>
    <w:rsid w:val="00E91AEC"/>
    <w:rsid w:val="00E920A7"/>
    <w:rsid w:val="00E929D2"/>
    <w:rsid w:val="00E92C58"/>
    <w:rsid w:val="00E92F6C"/>
    <w:rsid w:val="00E93368"/>
    <w:rsid w:val="00E93875"/>
    <w:rsid w:val="00E945DC"/>
    <w:rsid w:val="00E94BDA"/>
    <w:rsid w:val="00E94D03"/>
    <w:rsid w:val="00E958BD"/>
    <w:rsid w:val="00E95CBE"/>
    <w:rsid w:val="00E966D6"/>
    <w:rsid w:val="00E9685D"/>
    <w:rsid w:val="00E96A92"/>
    <w:rsid w:val="00E9735A"/>
    <w:rsid w:val="00E97E41"/>
    <w:rsid w:val="00E97EF2"/>
    <w:rsid w:val="00EA0448"/>
    <w:rsid w:val="00EA070D"/>
    <w:rsid w:val="00EA0A76"/>
    <w:rsid w:val="00EA0F35"/>
    <w:rsid w:val="00EA1327"/>
    <w:rsid w:val="00EA1B78"/>
    <w:rsid w:val="00EA2038"/>
    <w:rsid w:val="00EA229B"/>
    <w:rsid w:val="00EA25F4"/>
    <w:rsid w:val="00EA29A5"/>
    <w:rsid w:val="00EA303E"/>
    <w:rsid w:val="00EA329F"/>
    <w:rsid w:val="00EA3873"/>
    <w:rsid w:val="00EA41D5"/>
    <w:rsid w:val="00EA59AA"/>
    <w:rsid w:val="00EA6022"/>
    <w:rsid w:val="00EA6279"/>
    <w:rsid w:val="00EA6532"/>
    <w:rsid w:val="00EA753A"/>
    <w:rsid w:val="00EA7900"/>
    <w:rsid w:val="00EA793C"/>
    <w:rsid w:val="00EA7E98"/>
    <w:rsid w:val="00EB01A6"/>
    <w:rsid w:val="00EB0BAA"/>
    <w:rsid w:val="00EB0EDA"/>
    <w:rsid w:val="00EB10DB"/>
    <w:rsid w:val="00EB1441"/>
    <w:rsid w:val="00EB1DB4"/>
    <w:rsid w:val="00EB210F"/>
    <w:rsid w:val="00EB333B"/>
    <w:rsid w:val="00EB353B"/>
    <w:rsid w:val="00EB356F"/>
    <w:rsid w:val="00EB37F0"/>
    <w:rsid w:val="00EB3812"/>
    <w:rsid w:val="00EB3A77"/>
    <w:rsid w:val="00EB3CE2"/>
    <w:rsid w:val="00EB4046"/>
    <w:rsid w:val="00EB408B"/>
    <w:rsid w:val="00EB4E9C"/>
    <w:rsid w:val="00EB4EAC"/>
    <w:rsid w:val="00EB5071"/>
    <w:rsid w:val="00EB57F4"/>
    <w:rsid w:val="00EB5FDB"/>
    <w:rsid w:val="00EB6232"/>
    <w:rsid w:val="00EB6F1B"/>
    <w:rsid w:val="00EB7219"/>
    <w:rsid w:val="00EB7A92"/>
    <w:rsid w:val="00EB7C01"/>
    <w:rsid w:val="00EB7DCF"/>
    <w:rsid w:val="00EC004A"/>
    <w:rsid w:val="00EC00DE"/>
    <w:rsid w:val="00EC02E0"/>
    <w:rsid w:val="00EC066C"/>
    <w:rsid w:val="00EC0934"/>
    <w:rsid w:val="00EC0AA3"/>
    <w:rsid w:val="00EC169F"/>
    <w:rsid w:val="00EC190E"/>
    <w:rsid w:val="00EC1FA4"/>
    <w:rsid w:val="00EC227E"/>
    <w:rsid w:val="00EC237C"/>
    <w:rsid w:val="00EC29F8"/>
    <w:rsid w:val="00EC309F"/>
    <w:rsid w:val="00EC3307"/>
    <w:rsid w:val="00EC401C"/>
    <w:rsid w:val="00EC48CF"/>
    <w:rsid w:val="00EC4A76"/>
    <w:rsid w:val="00EC4E54"/>
    <w:rsid w:val="00EC4EC9"/>
    <w:rsid w:val="00EC4FBF"/>
    <w:rsid w:val="00EC5FB8"/>
    <w:rsid w:val="00EC6378"/>
    <w:rsid w:val="00EC719C"/>
    <w:rsid w:val="00EC7876"/>
    <w:rsid w:val="00ED0970"/>
    <w:rsid w:val="00ED0BCE"/>
    <w:rsid w:val="00ED0CE7"/>
    <w:rsid w:val="00ED1860"/>
    <w:rsid w:val="00ED1C19"/>
    <w:rsid w:val="00ED275A"/>
    <w:rsid w:val="00ED3599"/>
    <w:rsid w:val="00ED35D1"/>
    <w:rsid w:val="00ED3D4B"/>
    <w:rsid w:val="00ED3E03"/>
    <w:rsid w:val="00ED3F83"/>
    <w:rsid w:val="00ED4746"/>
    <w:rsid w:val="00ED4F1F"/>
    <w:rsid w:val="00ED5D2D"/>
    <w:rsid w:val="00ED688A"/>
    <w:rsid w:val="00ED721E"/>
    <w:rsid w:val="00ED7338"/>
    <w:rsid w:val="00ED7C73"/>
    <w:rsid w:val="00ED7E3E"/>
    <w:rsid w:val="00EE03C5"/>
    <w:rsid w:val="00EE0783"/>
    <w:rsid w:val="00EE1785"/>
    <w:rsid w:val="00EE1B0B"/>
    <w:rsid w:val="00EE210F"/>
    <w:rsid w:val="00EE24B5"/>
    <w:rsid w:val="00EE2B65"/>
    <w:rsid w:val="00EE2EC0"/>
    <w:rsid w:val="00EE3706"/>
    <w:rsid w:val="00EE3ECC"/>
    <w:rsid w:val="00EE4389"/>
    <w:rsid w:val="00EE5216"/>
    <w:rsid w:val="00EE57DD"/>
    <w:rsid w:val="00EE6252"/>
    <w:rsid w:val="00EE65D1"/>
    <w:rsid w:val="00EE6A0F"/>
    <w:rsid w:val="00EE7214"/>
    <w:rsid w:val="00EE767A"/>
    <w:rsid w:val="00EE7DF8"/>
    <w:rsid w:val="00EE7FD0"/>
    <w:rsid w:val="00EF002E"/>
    <w:rsid w:val="00EF0D06"/>
    <w:rsid w:val="00EF1049"/>
    <w:rsid w:val="00EF19DD"/>
    <w:rsid w:val="00EF1A9C"/>
    <w:rsid w:val="00EF2422"/>
    <w:rsid w:val="00EF27C0"/>
    <w:rsid w:val="00EF27FD"/>
    <w:rsid w:val="00EF2BD7"/>
    <w:rsid w:val="00EF2C6D"/>
    <w:rsid w:val="00EF315E"/>
    <w:rsid w:val="00EF3433"/>
    <w:rsid w:val="00EF3747"/>
    <w:rsid w:val="00EF3B72"/>
    <w:rsid w:val="00EF3FD9"/>
    <w:rsid w:val="00EF4ACA"/>
    <w:rsid w:val="00EF4AFF"/>
    <w:rsid w:val="00EF4D28"/>
    <w:rsid w:val="00EF4E0B"/>
    <w:rsid w:val="00EF4E7E"/>
    <w:rsid w:val="00EF517F"/>
    <w:rsid w:val="00EF62EC"/>
    <w:rsid w:val="00EF6304"/>
    <w:rsid w:val="00EF686E"/>
    <w:rsid w:val="00EF7172"/>
    <w:rsid w:val="00EF740C"/>
    <w:rsid w:val="00EF74A2"/>
    <w:rsid w:val="00EF7BD1"/>
    <w:rsid w:val="00EF7DBE"/>
    <w:rsid w:val="00F00061"/>
    <w:rsid w:val="00F0028E"/>
    <w:rsid w:val="00F0088A"/>
    <w:rsid w:val="00F00AEB"/>
    <w:rsid w:val="00F00C1A"/>
    <w:rsid w:val="00F00F7B"/>
    <w:rsid w:val="00F01192"/>
    <w:rsid w:val="00F016DE"/>
    <w:rsid w:val="00F01B3B"/>
    <w:rsid w:val="00F0259A"/>
    <w:rsid w:val="00F02BB2"/>
    <w:rsid w:val="00F03026"/>
    <w:rsid w:val="00F03EB7"/>
    <w:rsid w:val="00F03F4A"/>
    <w:rsid w:val="00F0403D"/>
    <w:rsid w:val="00F040BF"/>
    <w:rsid w:val="00F043F8"/>
    <w:rsid w:val="00F0486A"/>
    <w:rsid w:val="00F05084"/>
    <w:rsid w:val="00F0537B"/>
    <w:rsid w:val="00F05695"/>
    <w:rsid w:val="00F0635F"/>
    <w:rsid w:val="00F06890"/>
    <w:rsid w:val="00F10348"/>
    <w:rsid w:val="00F10540"/>
    <w:rsid w:val="00F10D1A"/>
    <w:rsid w:val="00F1107A"/>
    <w:rsid w:val="00F114D2"/>
    <w:rsid w:val="00F118D5"/>
    <w:rsid w:val="00F11B7C"/>
    <w:rsid w:val="00F12D1A"/>
    <w:rsid w:val="00F12D2A"/>
    <w:rsid w:val="00F1421E"/>
    <w:rsid w:val="00F14A7A"/>
    <w:rsid w:val="00F14AB8"/>
    <w:rsid w:val="00F14B72"/>
    <w:rsid w:val="00F15234"/>
    <w:rsid w:val="00F15909"/>
    <w:rsid w:val="00F16E38"/>
    <w:rsid w:val="00F17F0A"/>
    <w:rsid w:val="00F206BD"/>
    <w:rsid w:val="00F20CFC"/>
    <w:rsid w:val="00F20D22"/>
    <w:rsid w:val="00F21BC2"/>
    <w:rsid w:val="00F22A7A"/>
    <w:rsid w:val="00F23224"/>
    <w:rsid w:val="00F2339E"/>
    <w:rsid w:val="00F23BA8"/>
    <w:rsid w:val="00F23CC2"/>
    <w:rsid w:val="00F246EF"/>
    <w:rsid w:val="00F24830"/>
    <w:rsid w:val="00F25A6E"/>
    <w:rsid w:val="00F25BAE"/>
    <w:rsid w:val="00F25D04"/>
    <w:rsid w:val="00F26512"/>
    <w:rsid w:val="00F26ED4"/>
    <w:rsid w:val="00F27FD5"/>
    <w:rsid w:val="00F301B7"/>
    <w:rsid w:val="00F3045E"/>
    <w:rsid w:val="00F30703"/>
    <w:rsid w:val="00F30920"/>
    <w:rsid w:val="00F30B30"/>
    <w:rsid w:val="00F30C4B"/>
    <w:rsid w:val="00F31104"/>
    <w:rsid w:val="00F311A4"/>
    <w:rsid w:val="00F3153C"/>
    <w:rsid w:val="00F31B45"/>
    <w:rsid w:val="00F31B46"/>
    <w:rsid w:val="00F32A03"/>
    <w:rsid w:val="00F332BA"/>
    <w:rsid w:val="00F33B14"/>
    <w:rsid w:val="00F33D7E"/>
    <w:rsid w:val="00F33E22"/>
    <w:rsid w:val="00F34055"/>
    <w:rsid w:val="00F34BAE"/>
    <w:rsid w:val="00F351D9"/>
    <w:rsid w:val="00F35A3F"/>
    <w:rsid w:val="00F3717A"/>
    <w:rsid w:val="00F3728C"/>
    <w:rsid w:val="00F372B4"/>
    <w:rsid w:val="00F37327"/>
    <w:rsid w:val="00F374F9"/>
    <w:rsid w:val="00F375E1"/>
    <w:rsid w:val="00F40610"/>
    <w:rsid w:val="00F4075B"/>
    <w:rsid w:val="00F4180A"/>
    <w:rsid w:val="00F41C2B"/>
    <w:rsid w:val="00F41DF3"/>
    <w:rsid w:val="00F423CD"/>
    <w:rsid w:val="00F426CB"/>
    <w:rsid w:val="00F427B2"/>
    <w:rsid w:val="00F42F15"/>
    <w:rsid w:val="00F43039"/>
    <w:rsid w:val="00F434B6"/>
    <w:rsid w:val="00F43DAF"/>
    <w:rsid w:val="00F43F07"/>
    <w:rsid w:val="00F44033"/>
    <w:rsid w:val="00F447B8"/>
    <w:rsid w:val="00F447E3"/>
    <w:rsid w:val="00F44FD9"/>
    <w:rsid w:val="00F457E3"/>
    <w:rsid w:val="00F458B6"/>
    <w:rsid w:val="00F45D97"/>
    <w:rsid w:val="00F46403"/>
    <w:rsid w:val="00F464D2"/>
    <w:rsid w:val="00F4698E"/>
    <w:rsid w:val="00F4729A"/>
    <w:rsid w:val="00F47DE1"/>
    <w:rsid w:val="00F51080"/>
    <w:rsid w:val="00F517A4"/>
    <w:rsid w:val="00F5240D"/>
    <w:rsid w:val="00F52455"/>
    <w:rsid w:val="00F526DB"/>
    <w:rsid w:val="00F52FCE"/>
    <w:rsid w:val="00F53386"/>
    <w:rsid w:val="00F53429"/>
    <w:rsid w:val="00F53EB7"/>
    <w:rsid w:val="00F54084"/>
    <w:rsid w:val="00F5442E"/>
    <w:rsid w:val="00F549F7"/>
    <w:rsid w:val="00F54B1B"/>
    <w:rsid w:val="00F54C36"/>
    <w:rsid w:val="00F54ED6"/>
    <w:rsid w:val="00F57049"/>
    <w:rsid w:val="00F570CA"/>
    <w:rsid w:val="00F57688"/>
    <w:rsid w:val="00F6053C"/>
    <w:rsid w:val="00F60700"/>
    <w:rsid w:val="00F6137D"/>
    <w:rsid w:val="00F614FA"/>
    <w:rsid w:val="00F615B6"/>
    <w:rsid w:val="00F61688"/>
    <w:rsid w:val="00F62294"/>
    <w:rsid w:val="00F64623"/>
    <w:rsid w:val="00F654D4"/>
    <w:rsid w:val="00F65559"/>
    <w:rsid w:val="00F657CA"/>
    <w:rsid w:val="00F66554"/>
    <w:rsid w:val="00F66BAC"/>
    <w:rsid w:val="00F6760C"/>
    <w:rsid w:val="00F67673"/>
    <w:rsid w:val="00F67705"/>
    <w:rsid w:val="00F67BDD"/>
    <w:rsid w:val="00F67E41"/>
    <w:rsid w:val="00F67F6B"/>
    <w:rsid w:val="00F703B2"/>
    <w:rsid w:val="00F70B1C"/>
    <w:rsid w:val="00F7114D"/>
    <w:rsid w:val="00F71356"/>
    <w:rsid w:val="00F71513"/>
    <w:rsid w:val="00F71AD0"/>
    <w:rsid w:val="00F731DC"/>
    <w:rsid w:val="00F7326A"/>
    <w:rsid w:val="00F738DE"/>
    <w:rsid w:val="00F74216"/>
    <w:rsid w:val="00F74543"/>
    <w:rsid w:val="00F74665"/>
    <w:rsid w:val="00F74D79"/>
    <w:rsid w:val="00F74DD9"/>
    <w:rsid w:val="00F750B8"/>
    <w:rsid w:val="00F75131"/>
    <w:rsid w:val="00F752D1"/>
    <w:rsid w:val="00F757FA"/>
    <w:rsid w:val="00F759F8"/>
    <w:rsid w:val="00F75BBC"/>
    <w:rsid w:val="00F75BEB"/>
    <w:rsid w:val="00F75F6A"/>
    <w:rsid w:val="00F7634D"/>
    <w:rsid w:val="00F76370"/>
    <w:rsid w:val="00F767C9"/>
    <w:rsid w:val="00F76847"/>
    <w:rsid w:val="00F76FAF"/>
    <w:rsid w:val="00F7791C"/>
    <w:rsid w:val="00F77E35"/>
    <w:rsid w:val="00F80C3D"/>
    <w:rsid w:val="00F80D1A"/>
    <w:rsid w:val="00F818F3"/>
    <w:rsid w:val="00F81A55"/>
    <w:rsid w:val="00F8216F"/>
    <w:rsid w:val="00F821B1"/>
    <w:rsid w:val="00F8248C"/>
    <w:rsid w:val="00F8297D"/>
    <w:rsid w:val="00F8342D"/>
    <w:rsid w:val="00F8457B"/>
    <w:rsid w:val="00F84851"/>
    <w:rsid w:val="00F849C3"/>
    <w:rsid w:val="00F84B44"/>
    <w:rsid w:val="00F84C4E"/>
    <w:rsid w:val="00F86BD3"/>
    <w:rsid w:val="00F8740E"/>
    <w:rsid w:val="00F87479"/>
    <w:rsid w:val="00F902B5"/>
    <w:rsid w:val="00F90513"/>
    <w:rsid w:val="00F9069E"/>
    <w:rsid w:val="00F90A43"/>
    <w:rsid w:val="00F91BE2"/>
    <w:rsid w:val="00F921C3"/>
    <w:rsid w:val="00F9243A"/>
    <w:rsid w:val="00F929C3"/>
    <w:rsid w:val="00F92F43"/>
    <w:rsid w:val="00F92F79"/>
    <w:rsid w:val="00F92F8C"/>
    <w:rsid w:val="00F935D1"/>
    <w:rsid w:val="00F93608"/>
    <w:rsid w:val="00F93768"/>
    <w:rsid w:val="00F9464A"/>
    <w:rsid w:val="00F952E1"/>
    <w:rsid w:val="00F9545A"/>
    <w:rsid w:val="00F95A0A"/>
    <w:rsid w:val="00F96DF1"/>
    <w:rsid w:val="00F96F18"/>
    <w:rsid w:val="00F971EC"/>
    <w:rsid w:val="00F97335"/>
    <w:rsid w:val="00F9736B"/>
    <w:rsid w:val="00F97B99"/>
    <w:rsid w:val="00F97C55"/>
    <w:rsid w:val="00FA0419"/>
    <w:rsid w:val="00FA082D"/>
    <w:rsid w:val="00FA0889"/>
    <w:rsid w:val="00FA0CAB"/>
    <w:rsid w:val="00FA0E91"/>
    <w:rsid w:val="00FA1BBF"/>
    <w:rsid w:val="00FA280F"/>
    <w:rsid w:val="00FA2E81"/>
    <w:rsid w:val="00FA3349"/>
    <w:rsid w:val="00FA335C"/>
    <w:rsid w:val="00FA3A9E"/>
    <w:rsid w:val="00FA3B01"/>
    <w:rsid w:val="00FA3D1F"/>
    <w:rsid w:val="00FA4501"/>
    <w:rsid w:val="00FA50FC"/>
    <w:rsid w:val="00FA5BB4"/>
    <w:rsid w:val="00FA6938"/>
    <w:rsid w:val="00FA6DE6"/>
    <w:rsid w:val="00FA701C"/>
    <w:rsid w:val="00FA7843"/>
    <w:rsid w:val="00FA7AC9"/>
    <w:rsid w:val="00FA7F7E"/>
    <w:rsid w:val="00FB0C69"/>
    <w:rsid w:val="00FB1364"/>
    <w:rsid w:val="00FB2151"/>
    <w:rsid w:val="00FB249E"/>
    <w:rsid w:val="00FB3368"/>
    <w:rsid w:val="00FB3748"/>
    <w:rsid w:val="00FB37E3"/>
    <w:rsid w:val="00FB43D9"/>
    <w:rsid w:val="00FB4652"/>
    <w:rsid w:val="00FB4C49"/>
    <w:rsid w:val="00FB537E"/>
    <w:rsid w:val="00FB55D2"/>
    <w:rsid w:val="00FB5856"/>
    <w:rsid w:val="00FB59DF"/>
    <w:rsid w:val="00FB5E28"/>
    <w:rsid w:val="00FB628E"/>
    <w:rsid w:val="00FB6824"/>
    <w:rsid w:val="00FB6E25"/>
    <w:rsid w:val="00FC005C"/>
    <w:rsid w:val="00FC021A"/>
    <w:rsid w:val="00FC04DE"/>
    <w:rsid w:val="00FC05C5"/>
    <w:rsid w:val="00FC0A4B"/>
    <w:rsid w:val="00FC158D"/>
    <w:rsid w:val="00FC15AC"/>
    <w:rsid w:val="00FC1DD4"/>
    <w:rsid w:val="00FC30DF"/>
    <w:rsid w:val="00FC3E51"/>
    <w:rsid w:val="00FC411B"/>
    <w:rsid w:val="00FC4206"/>
    <w:rsid w:val="00FC53C8"/>
    <w:rsid w:val="00FC5B00"/>
    <w:rsid w:val="00FC5BB6"/>
    <w:rsid w:val="00FC6248"/>
    <w:rsid w:val="00FC63F5"/>
    <w:rsid w:val="00FC6636"/>
    <w:rsid w:val="00FC679F"/>
    <w:rsid w:val="00FC67B1"/>
    <w:rsid w:val="00FC6843"/>
    <w:rsid w:val="00FC6B21"/>
    <w:rsid w:val="00FC71E8"/>
    <w:rsid w:val="00FC7877"/>
    <w:rsid w:val="00FC7D5F"/>
    <w:rsid w:val="00FD101C"/>
    <w:rsid w:val="00FD1316"/>
    <w:rsid w:val="00FD211B"/>
    <w:rsid w:val="00FD2198"/>
    <w:rsid w:val="00FD2473"/>
    <w:rsid w:val="00FD3362"/>
    <w:rsid w:val="00FD3398"/>
    <w:rsid w:val="00FD4A41"/>
    <w:rsid w:val="00FD4E4C"/>
    <w:rsid w:val="00FD51E0"/>
    <w:rsid w:val="00FD5783"/>
    <w:rsid w:val="00FD5A8F"/>
    <w:rsid w:val="00FD5CC5"/>
    <w:rsid w:val="00FD5F6D"/>
    <w:rsid w:val="00FD6571"/>
    <w:rsid w:val="00FD68D7"/>
    <w:rsid w:val="00FD69C3"/>
    <w:rsid w:val="00FD6FEB"/>
    <w:rsid w:val="00FD70BC"/>
    <w:rsid w:val="00FD71BE"/>
    <w:rsid w:val="00FD7722"/>
    <w:rsid w:val="00FE00B6"/>
    <w:rsid w:val="00FE0228"/>
    <w:rsid w:val="00FE0D54"/>
    <w:rsid w:val="00FE0E97"/>
    <w:rsid w:val="00FE1549"/>
    <w:rsid w:val="00FE1F41"/>
    <w:rsid w:val="00FE27FE"/>
    <w:rsid w:val="00FE30E2"/>
    <w:rsid w:val="00FE38A4"/>
    <w:rsid w:val="00FE3CCA"/>
    <w:rsid w:val="00FE573B"/>
    <w:rsid w:val="00FE586E"/>
    <w:rsid w:val="00FE5D52"/>
    <w:rsid w:val="00FE633F"/>
    <w:rsid w:val="00FE63D0"/>
    <w:rsid w:val="00FE6A65"/>
    <w:rsid w:val="00FE6BDE"/>
    <w:rsid w:val="00FE7201"/>
    <w:rsid w:val="00FE7D9F"/>
    <w:rsid w:val="00FF04B0"/>
    <w:rsid w:val="00FF054B"/>
    <w:rsid w:val="00FF0B4F"/>
    <w:rsid w:val="00FF0E99"/>
    <w:rsid w:val="00FF19E0"/>
    <w:rsid w:val="00FF21EA"/>
    <w:rsid w:val="00FF23C4"/>
    <w:rsid w:val="00FF2558"/>
    <w:rsid w:val="00FF36D3"/>
    <w:rsid w:val="00FF3A23"/>
    <w:rsid w:val="00FF3D68"/>
    <w:rsid w:val="00FF3FF3"/>
    <w:rsid w:val="00FF47DF"/>
    <w:rsid w:val="00FF4D14"/>
    <w:rsid w:val="00FF593A"/>
    <w:rsid w:val="00FF5E51"/>
    <w:rsid w:val="00FF62BD"/>
    <w:rsid w:val="00FF641E"/>
    <w:rsid w:val="00FF65DE"/>
    <w:rsid w:val="00FF692B"/>
    <w:rsid w:val="00FF6982"/>
    <w:rsid w:val="00FF7120"/>
    <w:rsid w:val="00FF72A6"/>
    <w:rsid w:val="00FF7B9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DD38289"/>
  <w15:chartTrackingRefBased/>
  <w15:docId w15:val="{CB70D864-49CB-4C90-A189-FCD287F9B4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uiPriority="0" w:qFormat="1"/>
    <w:lsdException w:name="heading 5" w:qFormat="1"/>
    <w:lsdException w:name="heading 6" w:uiPriority="0" w:qFormat="1"/>
    <w:lsdException w:name="heading 7" w:uiPriority="9" w:qFormat="1"/>
    <w:lsdException w:name="heading 8" w:semiHidden="1" w:uiPriority="9" w:unhideWhenUsed="1"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46C2C"/>
    <w:rPr>
      <w:sz w:val="24"/>
      <w:szCs w:val="24"/>
    </w:rPr>
  </w:style>
  <w:style w:type="paragraph" w:styleId="Nagwek1">
    <w:name w:val="heading 1"/>
    <w:aliases w:val="Paragraf w umowie"/>
    <w:basedOn w:val="Normalny"/>
    <w:next w:val="Normalny"/>
    <w:link w:val="Nagwek1Znak"/>
    <w:qFormat/>
    <w:rsid w:val="00505DF6"/>
    <w:pPr>
      <w:keepNext/>
      <w:spacing w:before="240" w:after="60"/>
      <w:outlineLvl w:val="0"/>
    </w:pPr>
    <w:rPr>
      <w:rFonts w:ascii="Calibri Light" w:hAnsi="Calibri Light"/>
      <w:b/>
      <w:bCs/>
      <w:kern w:val="32"/>
      <w:sz w:val="32"/>
      <w:szCs w:val="32"/>
      <w:lang w:val="x-none" w:eastAsia="x-none"/>
    </w:rPr>
  </w:style>
  <w:style w:type="paragraph" w:styleId="Nagwek2">
    <w:name w:val="heading 2"/>
    <w:basedOn w:val="Normalny"/>
    <w:next w:val="Normalny"/>
    <w:qFormat/>
    <w:rsid w:val="00441DA3"/>
    <w:pPr>
      <w:keepNext/>
      <w:spacing w:before="240" w:after="60"/>
      <w:outlineLvl w:val="1"/>
    </w:pPr>
    <w:rPr>
      <w:rFonts w:ascii="Arial" w:hAnsi="Arial" w:cs="Arial"/>
      <w:b/>
      <w:bCs/>
      <w:i/>
      <w:iCs/>
      <w:sz w:val="28"/>
      <w:szCs w:val="28"/>
    </w:rPr>
  </w:style>
  <w:style w:type="paragraph" w:styleId="Nagwek3">
    <w:name w:val="heading 3"/>
    <w:basedOn w:val="Normalny"/>
    <w:next w:val="Normalny"/>
    <w:qFormat/>
    <w:rsid w:val="000B6CCB"/>
    <w:pPr>
      <w:keepNext/>
      <w:spacing w:before="240" w:after="60"/>
      <w:outlineLvl w:val="2"/>
    </w:pPr>
    <w:rPr>
      <w:rFonts w:ascii="Arial" w:hAnsi="Arial" w:cs="Arial"/>
      <w:b/>
      <w:bCs/>
      <w:sz w:val="26"/>
      <w:szCs w:val="26"/>
    </w:rPr>
  </w:style>
  <w:style w:type="paragraph" w:styleId="Nagwek4">
    <w:name w:val="heading 4"/>
    <w:basedOn w:val="Normalny"/>
    <w:next w:val="Normalny"/>
    <w:qFormat/>
    <w:rsid w:val="00AA7CC1"/>
    <w:pPr>
      <w:keepNext/>
      <w:jc w:val="both"/>
      <w:outlineLvl w:val="3"/>
    </w:pPr>
    <w:rPr>
      <w:rFonts w:ascii="Arial" w:hAnsi="Arial"/>
      <w:b/>
      <w:sz w:val="20"/>
      <w:szCs w:val="20"/>
    </w:rPr>
  </w:style>
  <w:style w:type="paragraph" w:styleId="Nagwek5">
    <w:name w:val="heading 5"/>
    <w:basedOn w:val="Normalny"/>
    <w:next w:val="Normalny"/>
    <w:link w:val="Nagwek5Znak"/>
    <w:uiPriority w:val="99"/>
    <w:qFormat/>
    <w:rsid w:val="00AA7CC1"/>
    <w:pPr>
      <w:spacing w:before="240" w:after="60"/>
      <w:outlineLvl w:val="4"/>
    </w:pPr>
    <w:rPr>
      <w:b/>
      <w:bCs/>
      <w:i/>
      <w:iCs/>
      <w:sz w:val="26"/>
      <w:szCs w:val="26"/>
      <w:lang w:val="x-none" w:eastAsia="x-none"/>
    </w:rPr>
  </w:style>
  <w:style w:type="paragraph" w:styleId="Nagwek6">
    <w:name w:val="heading 6"/>
    <w:basedOn w:val="Normalny"/>
    <w:next w:val="Normalny"/>
    <w:qFormat/>
    <w:rsid w:val="00AA7CC1"/>
    <w:pPr>
      <w:keepNext/>
      <w:jc w:val="center"/>
      <w:outlineLvl w:val="5"/>
    </w:pPr>
    <w:rPr>
      <w:rFonts w:ascii="Arial" w:eastAsia="Arial Unicode MS" w:hAnsi="Arial"/>
      <w:b/>
      <w:sz w:val="20"/>
      <w:szCs w:val="20"/>
    </w:rPr>
  </w:style>
  <w:style w:type="paragraph" w:styleId="Nagwek7">
    <w:name w:val="heading 7"/>
    <w:basedOn w:val="Normalny"/>
    <w:next w:val="Normalny"/>
    <w:qFormat/>
    <w:rsid w:val="00AA7CC1"/>
    <w:pPr>
      <w:keepNext/>
      <w:jc w:val="center"/>
      <w:outlineLvl w:val="6"/>
    </w:pPr>
    <w:rPr>
      <w:b/>
      <w:i/>
      <w:smallCaps/>
      <w:sz w:val="32"/>
      <w:szCs w:val="20"/>
    </w:rPr>
  </w:style>
  <w:style w:type="paragraph" w:styleId="Nagwek9">
    <w:name w:val="heading 9"/>
    <w:basedOn w:val="Normalny"/>
    <w:next w:val="Normalny"/>
    <w:qFormat/>
    <w:rsid w:val="00AA7CC1"/>
    <w:pPr>
      <w:keepNext/>
      <w:jc w:val="center"/>
      <w:outlineLvl w:val="8"/>
    </w:pPr>
    <w:rPr>
      <w:b/>
      <w:smallCaps/>
      <w:sz w:val="32"/>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2">
    <w:name w:val="Body Text 2"/>
    <w:basedOn w:val="Normalny"/>
    <w:link w:val="Tekstpodstawowy2Znak1"/>
    <w:rsid w:val="00AA7CC1"/>
    <w:pPr>
      <w:jc w:val="both"/>
    </w:pPr>
    <w:rPr>
      <w:rFonts w:ascii="Arial" w:hAnsi="Arial"/>
      <w:szCs w:val="20"/>
    </w:rPr>
  </w:style>
  <w:style w:type="paragraph" w:styleId="Tekstpodstawowy">
    <w:name w:val="Body Text"/>
    <w:basedOn w:val="Normalny"/>
    <w:link w:val="TekstpodstawowyZnak"/>
    <w:rsid w:val="00AA7CC1"/>
    <w:rPr>
      <w:rFonts w:ascii="Arial" w:hAnsi="Arial"/>
      <w:szCs w:val="20"/>
    </w:rPr>
  </w:style>
  <w:style w:type="character" w:styleId="Hipercze">
    <w:name w:val="Hyperlink"/>
    <w:uiPriority w:val="99"/>
    <w:rsid w:val="00AA7CC1"/>
    <w:rPr>
      <w:color w:val="0000FF"/>
      <w:u w:val="single"/>
    </w:rPr>
  </w:style>
  <w:style w:type="paragraph" w:styleId="Nagwek">
    <w:name w:val="header"/>
    <w:basedOn w:val="Normalny"/>
    <w:link w:val="NagwekZnak"/>
    <w:rsid w:val="00AA7CC1"/>
    <w:pPr>
      <w:tabs>
        <w:tab w:val="center" w:pos="4536"/>
        <w:tab w:val="right" w:pos="9072"/>
      </w:tabs>
    </w:pPr>
    <w:rPr>
      <w:sz w:val="20"/>
      <w:szCs w:val="20"/>
    </w:rPr>
  </w:style>
  <w:style w:type="paragraph" w:styleId="Tekstpodstawowywcity3">
    <w:name w:val="Body Text Indent 3"/>
    <w:basedOn w:val="Normalny"/>
    <w:link w:val="Tekstpodstawowywcity3Znak"/>
    <w:rsid w:val="00AA7CC1"/>
    <w:pPr>
      <w:suppressAutoHyphens/>
      <w:ind w:left="360"/>
      <w:jc w:val="both"/>
    </w:pPr>
    <w:rPr>
      <w:rFonts w:ascii="Tahoma" w:hAnsi="Tahoma" w:cs="Tahoma"/>
      <w:sz w:val="20"/>
      <w:szCs w:val="20"/>
    </w:rPr>
  </w:style>
  <w:style w:type="paragraph" w:styleId="Tekstpodstawowy3">
    <w:name w:val="Body Text 3"/>
    <w:basedOn w:val="Normalny"/>
    <w:rsid w:val="00AA7CC1"/>
    <w:rPr>
      <w:rFonts w:ascii="Bookman Old Style" w:hAnsi="Bookman Old Style"/>
      <w:b/>
      <w:szCs w:val="20"/>
    </w:rPr>
  </w:style>
  <w:style w:type="paragraph" w:customStyle="1" w:styleId="ust">
    <w:name w:val="ust"/>
    <w:rsid w:val="00AA7CC1"/>
    <w:pPr>
      <w:spacing w:before="60" w:after="60"/>
      <w:ind w:left="426" w:hanging="284"/>
      <w:jc w:val="both"/>
    </w:pPr>
    <w:rPr>
      <w:sz w:val="24"/>
    </w:rPr>
  </w:style>
  <w:style w:type="character" w:styleId="Numerstrony">
    <w:name w:val="page number"/>
    <w:basedOn w:val="Domylnaczcionkaakapitu"/>
    <w:rsid w:val="00AA7CC1"/>
  </w:style>
  <w:style w:type="paragraph" w:styleId="Stopka">
    <w:name w:val="footer"/>
    <w:basedOn w:val="Normalny"/>
    <w:link w:val="StopkaZnak"/>
    <w:rsid w:val="00AA7CC1"/>
    <w:pPr>
      <w:tabs>
        <w:tab w:val="center" w:pos="4536"/>
        <w:tab w:val="right" w:pos="9072"/>
      </w:tabs>
    </w:pPr>
    <w:rPr>
      <w:sz w:val="20"/>
      <w:szCs w:val="20"/>
    </w:rPr>
  </w:style>
  <w:style w:type="table" w:styleId="Tabela-Siatka">
    <w:name w:val="Table Grid"/>
    <w:basedOn w:val="Standardowy"/>
    <w:rsid w:val="007F3C9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semiHidden/>
    <w:rsid w:val="004F6D3B"/>
    <w:rPr>
      <w:rFonts w:ascii="Tahoma" w:hAnsi="Tahoma" w:cs="Tahoma"/>
      <w:sz w:val="16"/>
      <w:szCs w:val="16"/>
    </w:rPr>
  </w:style>
  <w:style w:type="paragraph" w:customStyle="1" w:styleId="1">
    <w:name w:val="1"/>
    <w:basedOn w:val="Normalny"/>
    <w:rsid w:val="00D221A8"/>
    <w:rPr>
      <w:rFonts w:ascii="Arial" w:hAnsi="Arial" w:cs="Arial"/>
    </w:rPr>
  </w:style>
  <w:style w:type="paragraph" w:customStyle="1" w:styleId="Default">
    <w:name w:val="Default"/>
    <w:rsid w:val="00733E62"/>
    <w:pPr>
      <w:autoSpaceDE w:val="0"/>
      <w:autoSpaceDN w:val="0"/>
      <w:adjustRightInd w:val="0"/>
    </w:pPr>
    <w:rPr>
      <w:color w:val="000000"/>
      <w:sz w:val="24"/>
      <w:szCs w:val="24"/>
    </w:rPr>
  </w:style>
  <w:style w:type="character" w:customStyle="1" w:styleId="NagwekZnak">
    <w:name w:val="Nagłówek Znak"/>
    <w:link w:val="Nagwek"/>
    <w:rsid w:val="007B374B"/>
    <w:rPr>
      <w:lang w:val="pl-PL" w:eastAsia="pl-PL" w:bidi="ar-SA"/>
    </w:rPr>
  </w:style>
  <w:style w:type="paragraph" w:styleId="Tytu">
    <w:name w:val="Title"/>
    <w:basedOn w:val="Normalny"/>
    <w:qFormat/>
    <w:rsid w:val="000761CD"/>
    <w:pPr>
      <w:jc w:val="center"/>
    </w:pPr>
    <w:rPr>
      <w:b/>
      <w:szCs w:val="20"/>
    </w:rPr>
  </w:style>
  <w:style w:type="paragraph" w:styleId="Tekstpodstawowywcity">
    <w:name w:val="Body Text Indent"/>
    <w:basedOn w:val="Normalny"/>
    <w:rsid w:val="000761CD"/>
    <w:pPr>
      <w:spacing w:after="120"/>
      <w:ind w:left="283"/>
    </w:pPr>
  </w:style>
  <w:style w:type="paragraph" w:styleId="Tekstkomentarza">
    <w:name w:val="annotation text"/>
    <w:basedOn w:val="Normalny"/>
    <w:link w:val="TekstkomentarzaZnak"/>
    <w:rsid w:val="00441DA3"/>
    <w:rPr>
      <w:sz w:val="20"/>
      <w:szCs w:val="20"/>
    </w:rPr>
  </w:style>
  <w:style w:type="paragraph" w:styleId="Zwykytekst">
    <w:name w:val="Plain Text"/>
    <w:basedOn w:val="Normalny"/>
    <w:rsid w:val="002303E2"/>
    <w:pPr>
      <w:spacing w:line="360" w:lineRule="auto"/>
      <w:jc w:val="both"/>
    </w:pPr>
    <w:rPr>
      <w:rFonts w:ascii="Courier New" w:hAnsi="Courier New"/>
      <w:sz w:val="20"/>
      <w:szCs w:val="20"/>
    </w:rPr>
  </w:style>
  <w:style w:type="paragraph" w:customStyle="1" w:styleId="Akapitzlist1">
    <w:name w:val="Akapit z listą1"/>
    <w:basedOn w:val="Normalny"/>
    <w:rsid w:val="009D084D"/>
    <w:pPr>
      <w:spacing w:after="200" w:line="276" w:lineRule="auto"/>
      <w:ind w:left="720"/>
    </w:pPr>
    <w:rPr>
      <w:rFonts w:ascii="Calibri" w:hAnsi="Calibri"/>
      <w:sz w:val="22"/>
      <w:szCs w:val="22"/>
      <w:lang w:eastAsia="en-US"/>
    </w:rPr>
  </w:style>
  <w:style w:type="character" w:customStyle="1" w:styleId="HeaderChar">
    <w:name w:val="Header Char"/>
    <w:locked/>
    <w:rsid w:val="00990C68"/>
    <w:rPr>
      <w:rFonts w:ascii="Times New Roman" w:eastAsia="SimSun" w:hAnsi="Times New Roman" w:cs="Times New Roman"/>
      <w:sz w:val="20"/>
      <w:szCs w:val="20"/>
      <w:lang w:val="x-none" w:eastAsia="pl-PL"/>
    </w:rPr>
  </w:style>
  <w:style w:type="paragraph" w:customStyle="1" w:styleId="Bezodstpw1">
    <w:name w:val="Bez odstępów1"/>
    <w:rsid w:val="00605C32"/>
    <w:rPr>
      <w:rFonts w:eastAsia="Calibri"/>
      <w:sz w:val="24"/>
      <w:szCs w:val="24"/>
    </w:rPr>
  </w:style>
  <w:style w:type="character" w:customStyle="1" w:styleId="StopkaZnak">
    <w:name w:val="Stopka Znak"/>
    <w:link w:val="Stopka"/>
    <w:uiPriority w:val="99"/>
    <w:locked/>
    <w:rsid w:val="000B6CCB"/>
    <w:rPr>
      <w:lang w:val="pl-PL" w:eastAsia="pl-PL" w:bidi="ar-SA"/>
    </w:rPr>
  </w:style>
  <w:style w:type="paragraph" w:customStyle="1" w:styleId="Normalny1">
    <w:name w:val="Normalny1"/>
    <w:basedOn w:val="Normalny"/>
    <w:rsid w:val="004913C4"/>
    <w:pPr>
      <w:widowControl w:val="0"/>
      <w:suppressAutoHyphens/>
      <w:autoSpaceDE w:val="0"/>
    </w:pPr>
    <w:rPr>
      <w:rFonts w:ascii="Arial" w:hAnsi="Arial"/>
      <w:sz w:val="20"/>
      <w:szCs w:val="20"/>
    </w:rPr>
  </w:style>
  <w:style w:type="paragraph" w:styleId="Tekstpodstawowywcity2">
    <w:name w:val="Body Text Indent 2"/>
    <w:basedOn w:val="Normalny"/>
    <w:rsid w:val="002577E4"/>
    <w:pPr>
      <w:spacing w:after="120" w:line="480" w:lineRule="auto"/>
      <w:ind w:left="283"/>
    </w:pPr>
  </w:style>
  <w:style w:type="paragraph" w:customStyle="1" w:styleId="Standardowy1">
    <w:name w:val="Standardowy1"/>
    <w:rsid w:val="00271AD7"/>
    <w:pPr>
      <w:overflowPunct w:val="0"/>
      <w:autoSpaceDE w:val="0"/>
      <w:autoSpaceDN w:val="0"/>
      <w:adjustRightInd w:val="0"/>
      <w:textAlignment w:val="baseline"/>
    </w:pPr>
  </w:style>
  <w:style w:type="paragraph" w:customStyle="1" w:styleId="WW-Tekstpodstawowy2">
    <w:name w:val="WW-Tekst podstawowy 2"/>
    <w:basedOn w:val="Normalny"/>
    <w:rsid w:val="008960C3"/>
    <w:pPr>
      <w:jc w:val="both"/>
    </w:pPr>
    <w:rPr>
      <w:rFonts w:ascii="Tahoma" w:hAnsi="Tahoma"/>
      <w:sz w:val="22"/>
      <w:szCs w:val="20"/>
    </w:rPr>
  </w:style>
  <w:style w:type="character" w:styleId="Pogrubienie">
    <w:name w:val="Strong"/>
    <w:aliases w:val="Normalny + 10 pt"/>
    <w:qFormat/>
    <w:rsid w:val="005D508E"/>
    <w:rPr>
      <w:b/>
      <w:bCs/>
    </w:rPr>
  </w:style>
  <w:style w:type="paragraph" w:styleId="Tekstprzypisukocowego">
    <w:name w:val="endnote text"/>
    <w:basedOn w:val="Normalny"/>
    <w:semiHidden/>
    <w:rsid w:val="00145097"/>
    <w:rPr>
      <w:sz w:val="20"/>
      <w:szCs w:val="20"/>
    </w:rPr>
  </w:style>
  <w:style w:type="character" w:styleId="Odwoanieprzypisukocowego">
    <w:name w:val="endnote reference"/>
    <w:semiHidden/>
    <w:rsid w:val="00145097"/>
    <w:rPr>
      <w:vertAlign w:val="superscript"/>
    </w:rPr>
  </w:style>
  <w:style w:type="paragraph" w:customStyle="1" w:styleId="ZnakZnakZnak">
    <w:name w:val="Znak Znak Znak"/>
    <w:basedOn w:val="Normalny"/>
    <w:rsid w:val="007A4187"/>
    <w:rPr>
      <w:rFonts w:ascii="Arial" w:hAnsi="Arial" w:cs="Arial"/>
    </w:rPr>
  </w:style>
  <w:style w:type="paragraph" w:customStyle="1" w:styleId="ZnakZnakZnakZnakZnakZnak">
    <w:name w:val="Znak Znak Znak Znak Znak Znak"/>
    <w:basedOn w:val="Normalny"/>
    <w:rsid w:val="00DF0076"/>
    <w:rPr>
      <w:rFonts w:ascii="Arial" w:hAnsi="Arial" w:cs="Arial"/>
    </w:rPr>
  </w:style>
  <w:style w:type="paragraph" w:customStyle="1" w:styleId="ZnakZnak1ZnakZnakZnakZnakZnakZnak">
    <w:name w:val="Znak Znak1 Znak Znak Znak Znak Znak Znak"/>
    <w:basedOn w:val="Normalny"/>
    <w:rsid w:val="0069149F"/>
    <w:rPr>
      <w:rFonts w:ascii="Arial" w:hAnsi="Arial" w:cs="Arial"/>
    </w:rPr>
  </w:style>
  <w:style w:type="paragraph" w:styleId="Akapitzlist">
    <w:name w:val="List Paragraph"/>
    <w:aliases w:val="lp1,Preambuła,CP-UC,CP-Punkty,Bullet List,List - bullets,Equipment,Bullet 1,List Paragraph Char Char,b1,Figure_name,Numbered Indented Text,List Paragraph11,Ref,Use Case List Paragraph Char,List_TIS,List Paragraph1 Char Char,CW_Lista,Bulle"/>
    <w:basedOn w:val="Normalny"/>
    <w:link w:val="AkapitzlistZnak"/>
    <w:qFormat/>
    <w:rsid w:val="00026AC1"/>
    <w:pPr>
      <w:spacing w:after="200" w:line="276" w:lineRule="auto"/>
      <w:ind w:left="720"/>
      <w:contextualSpacing/>
    </w:pPr>
    <w:rPr>
      <w:rFonts w:ascii="Calibri" w:eastAsia="Calibri" w:hAnsi="Calibri"/>
      <w:sz w:val="22"/>
      <w:szCs w:val="22"/>
      <w:lang w:val="x-none" w:eastAsia="en-US"/>
    </w:rPr>
  </w:style>
  <w:style w:type="paragraph" w:styleId="Bezodstpw">
    <w:name w:val="No Spacing"/>
    <w:uiPriority w:val="99"/>
    <w:qFormat/>
    <w:rsid w:val="00A92FFD"/>
    <w:pPr>
      <w:suppressAutoHyphens/>
    </w:pPr>
    <w:rPr>
      <w:rFonts w:ascii="Calibri" w:eastAsia="Calibri" w:hAnsi="Calibri"/>
      <w:sz w:val="22"/>
      <w:szCs w:val="22"/>
      <w:lang w:eastAsia="zh-CN"/>
    </w:rPr>
  </w:style>
  <w:style w:type="paragraph" w:customStyle="1" w:styleId="ZALACZNIKMALYCENTER">
    <w:name w:val="ZALACZNIK_MALY_CENTER"/>
    <w:rsid w:val="00117259"/>
    <w:pPr>
      <w:widowControl w:val="0"/>
      <w:autoSpaceDE w:val="0"/>
      <w:autoSpaceDN w:val="0"/>
      <w:adjustRightInd w:val="0"/>
      <w:jc w:val="center"/>
    </w:pPr>
    <w:rPr>
      <w:rFonts w:ascii="Arial" w:hAnsi="Arial" w:cs="Arial"/>
      <w:sz w:val="14"/>
      <w:szCs w:val="12"/>
    </w:rPr>
  </w:style>
  <w:style w:type="character" w:styleId="Odwoaniedokomentarza">
    <w:name w:val="annotation reference"/>
    <w:uiPriority w:val="99"/>
    <w:semiHidden/>
    <w:unhideWhenUsed/>
    <w:rsid w:val="00510004"/>
    <w:rPr>
      <w:sz w:val="16"/>
      <w:szCs w:val="16"/>
    </w:rPr>
  </w:style>
  <w:style w:type="paragraph" w:styleId="Tematkomentarza">
    <w:name w:val="annotation subject"/>
    <w:basedOn w:val="Tekstkomentarza"/>
    <w:next w:val="Tekstkomentarza"/>
    <w:link w:val="TematkomentarzaZnak"/>
    <w:uiPriority w:val="99"/>
    <w:semiHidden/>
    <w:unhideWhenUsed/>
    <w:rsid w:val="00510004"/>
    <w:rPr>
      <w:b/>
      <w:bCs/>
      <w:lang w:val="x-none" w:eastAsia="x-none"/>
    </w:rPr>
  </w:style>
  <w:style w:type="character" w:customStyle="1" w:styleId="TekstkomentarzaZnak">
    <w:name w:val="Tekst komentarza Znak"/>
    <w:basedOn w:val="Domylnaczcionkaakapitu"/>
    <w:link w:val="Tekstkomentarza"/>
    <w:rsid w:val="00510004"/>
  </w:style>
  <w:style w:type="character" w:customStyle="1" w:styleId="TematkomentarzaZnak">
    <w:name w:val="Temat komentarza Znak"/>
    <w:link w:val="Tematkomentarza"/>
    <w:uiPriority w:val="99"/>
    <w:semiHidden/>
    <w:rsid w:val="00510004"/>
    <w:rPr>
      <w:b/>
      <w:bCs/>
    </w:rPr>
  </w:style>
  <w:style w:type="paragraph" w:styleId="HTML-wstpniesformatowany">
    <w:name w:val="HTML Preformatted"/>
    <w:basedOn w:val="Normalny"/>
    <w:link w:val="HTML-wstpniesformatowanyZnak"/>
    <w:uiPriority w:val="99"/>
    <w:semiHidden/>
    <w:unhideWhenUsed/>
    <w:rsid w:val="00AB6D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wstpniesformatowanyZnak">
    <w:name w:val="HTML - wstępnie sformatowany Znak"/>
    <w:link w:val="HTML-wstpniesformatowany"/>
    <w:uiPriority w:val="99"/>
    <w:semiHidden/>
    <w:rsid w:val="00AB6D96"/>
    <w:rPr>
      <w:rFonts w:ascii="Courier New" w:hAnsi="Courier New" w:cs="Courier New"/>
    </w:rPr>
  </w:style>
  <w:style w:type="character" w:customStyle="1" w:styleId="Nagwek1Znak">
    <w:name w:val="Nagłówek 1 Znak"/>
    <w:aliases w:val="Paragraf w umowie Znak"/>
    <w:link w:val="Nagwek1"/>
    <w:uiPriority w:val="9"/>
    <w:rsid w:val="00505DF6"/>
    <w:rPr>
      <w:rFonts w:ascii="Calibri Light" w:eastAsia="Times New Roman" w:hAnsi="Calibri Light" w:cs="Times New Roman"/>
      <w:b/>
      <w:bCs/>
      <w:kern w:val="32"/>
      <w:sz w:val="32"/>
      <w:szCs w:val="32"/>
    </w:rPr>
  </w:style>
  <w:style w:type="character" w:customStyle="1" w:styleId="AkapitzlistZnak">
    <w:name w:val="Akapit z listą Znak"/>
    <w:aliases w:val="lp1 Znak,Preambuła Znak,CP-UC Znak,CP-Punkty Znak,Bullet List Znak,List - bullets Znak,Equipment Znak,Bullet 1 Znak,List Paragraph Char Char Znak,b1 Znak,Figure_name Znak,Numbered Indented Text Znak,List Paragraph11 Znak,Ref Znak"/>
    <w:link w:val="Akapitzlist"/>
    <w:qFormat/>
    <w:locked/>
    <w:rsid w:val="006A43F3"/>
    <w:rPr>
      <w:rFonts w:ascii="Calibri" w:eastAsia="Calibri" w:hAnsi="Calibri"/>
      <w:sz w:val="22"/>
      <w:szCs w:val="22"/>
      <w:lang w:eastAsia="en-US"/>
    </w:rPr>
  </w:style>
  <w:style w:type="paragraph" w:styleId="Tekstprzypisudolnego">
    <w:name w:val="footnote text"/>
    <w:basedOn w:val="Normalny"/>
    <w:link w:val="TekstprzypisudolnegoZnak"/>
    <w:uiPriority w:val="99"/>
    <w:rsid w:val="00C543AF"/>
    <w:rPr>
      <w:sz w:val="20"/>
      <w:szCs w:val="20"/>
    </w:rPr>
  </w:style>
  <w:style w:type="character" w:customStyle="1" w:styleId="TekstprzypisudolnegoZnak">
    <w:name w:val="Tekst przypisu dolnego Znak"/>
    <w:basedOn w:val="Domylnaczcionkaakapitu"/>
    <w:link w:val="Tekstprzypisudolnego"/>
    <w:uiPriority w:val="99"/>
    <w:rsid w:val="00C543AF"/>
  </w:style>
  <w:style w:type="paragraph" w:styleId="NormalnyWeb">
    <w:name w:val="Normal (Web)"/>
    <w:basedOn w:val="Normalny"/>
    <w:uiPriority w:val="99"/>
    <w:rsid w:val="00C543AF"/>
    <w:pPr>
      <w:spacing w:before="100" w:beforeAutospacing="1" w:after="100" w:afterAutospacing="1"/>
      <w:jc w:val="both"/>
    </w:pPr>
    <w:rPr>
      <w:rFonts w:ascii="Arial Unicode MS" w:eastAsia="Arial Unicode MS" w:hAnsi="Arial Unicode MS" w:cs="Arial Unicode MS"/>
      <w:sz w:val="20"/>
      <w:szCs w:val="20"/>
    </w:rPr>
  </w:style>
  <w:style w:type="character" w:customStyle="1" w:styleId="width100prc">
    <w:name w:val="width100prc"/>
    <w:rsid w:val="00173879"/>
  </w:style>
  <w:style w:type="paragraph" w:customStyle="1" w:styleId="standard">
    <w:name w:val="standard"/>
    <w:basedOn w:val="Normalny"/>
    <w:rsid w:val="00206E27"/>
    <w:pPr>
      <w:spacing w:before="100" w:beforeAutospacing="1" w:after="100" w:afterAutospacing="1"/>
    </w:pPr>
  </w:style>
  <w:style w:type="character" w:styleId="Odwoanieprzypisudolnego">
    <w:name w:val="footnote reference"/>
    <w:uiPriority w:val="99"/>
    <w:unhideWhenUsed/>
    <w:rsid w:val="00146ABA"/>
    <w:rPr>
      <w:vertAlign w:val="superscript"/>
    </w:rPr>
  </w:style>
  <w:style w:type="paragraph" w:customStyle="1" w:styleId="BodyTextIndentZnak">
    <w:name w:val="Body Text Indent Znak"/>
    <w:basedOn w:val="Normalny"/>
    <w:rsid w:val="004D6541"/>
    <w:pPr>
      <w:suppressAutoHyphens/>
      <w:spacing w:line="360" w:lineRule="auto"/>
      <w:ind w:left="708"/>
      <w:jc w:val="both"/>
    </w:pPr>
    <w:rPr>
      <w:rFonts w:ascii="Arial Narrow" w:hAnsi="Arial Narrow"/>
      <w:sz w:val="20"/>
      <w:lang w:eastAsia="ar-SA"/>
    </w:rPr>
  </w:style>
  <w:style w:type="paragraph" w:styleId="Poprawka">
    <w:name w:val="Revision"/>
    <w:hidden/>
    <w:uiPriority w:val="99"/>
    <w:semiHidden/>
    <w:rsid w:val="006356A2"/>
    <w:rPr>
      <w:sz w:val="24"/>
      <w:szCs w:val="24"/>
    </w:rPr>
  </w:style>
  <w:style w:type="character" w:customStyle="1" w:styleId="Nagwek5Znak">
    <w:name w:val="Nagłówek 5 Znak"/>
    <w:link w:val="Nagwek5"/>
    <w:uiPriority w:val="99"/>
    <w:rsid w:val="000E3A43"/>
    <w:rPr>
      <w:b/>
      <w:bCs/>
      <w:i/>
      <w:iCs/>
      <w:sz w:val="26"/>
      <w:szCs w:val="26"/>
    </w:rPr>
  </w:style>
  <w:style w:type="character" w:customStyle="1" w:styleId="DeltaViewInsertion">
    <w:name w:val="DeltaView Insertion"/>
    <w:rsid w:val="00DA1C5C"/>
    <w:rPr>
      <w:b/>
      <w:i/>
      <w:spacing w:val="0"/>
    </w:rPr>
  </w:style>
  <w:style w:type="paragraph" w:customStyle="1" w:styleId="Standard0">
    <w:name w:val="Standard"/>
    <w:basedOn w:val="Normalny"/>
    <w:rsid w:val="00CA498F"/>
    <w:pPr>
      <w:autoSpaceDN w:val="0"/>
    </w:pPr>
    <w:rPr>
      <w:rFonts w:eastAsia="Calibri"/>
      <w:lang w:eastAsia="zh-CN"/>
    </w:rPr>
  </w:style>
  <w:style w:type="character" w:customStyle="1" w:styleId="Tekstpodstawowy2Znak1">
    <w:name w:val="Tekst podstawowy 2 Znak1"/>
    <w:link w:val="Tekstpodstawowy2"/>
    <w:locked/>
    <w:rsid w:val="002F0B59"/>
    <w:rPr>
      <w:rFonts w:ascii="Arial" w:hAnsi="Arial"/>
      <w:sz w:val="24"/>
    </w:rPr>
  </w:style>
  <w:style w:type="character" w:customStyle="1" w:styleId="Nierozpoznanawzmianka1">
    <w:name w:val="Nierozpoznana wzmianka1"/>
    <w:uiPriority w:val="99"/>
    <w:semiHidden/>
    <w:unhideWhenUsed/>
    <w:rsid w:val="00A5582E"/>
    <w:rPr>
      <w:color w:val="605E5C"/>
      <w:shd w:val="clear" w:color="auto" w:fill="E1DFDD"/>
    </w:rPr>
  </w:style>
  <w:style w:type="character" w:customStyle="1" w:styleId="Tekstpodstawowywcity3Znak">
    <w:name w:val="Tekst podstawowy wcięty 3 Znak"/>
    <w:link w:val="Tekstpodstawowywcity3"/>
    <w:rsid w:val="00E8795A"/>
    <w:rPr>
      <w:rFonts w:ascii="Tahoma" w:hAnsi="Tahoma" w:cs="Tahoma"/>
    </w:rPr>
  </w:style>
  <w:style w:type="paragraph" w:customStyle="1" w:styleId="Tre">
    <w:name w:val="Treść"/>
    <w:rsid w:val="00B91B69"/>
    <w:pPr>
      <w:suppressAutoHyphens/>
    </w:pPr>
    <w:rPr>
      <w:rFonts w:ascii="Helvetica" w:eastAsia="Arial Unicode MS" w:hAnsi="Helvetica" w:cs="Arial Unicode MS"/>
      <w:color w:val="000000"/>
      <w:sz w:val="22"/>
      <w:szCs w:val="22"/>
      <w:lang w:eastAsia="ar-SA"/>
    </w:rPr>
  </w:style>
  <w:style w:type="character" w:customStyle="1" w:styleId="FontStyle38">
    <w:name w:val="Font Style38"/>
    <w:rsid w:val="006C6B88"/>
    <w:rPr>
      <w:rFonts w:ascii="Verdana" w:hAnsi="Verdana" w:cs="Verdana"/>
      <w:color w:val="000000"/>
      <w:sz w:val="10"/>
      <w:szCs w:val="10"/>
    </w:rPr>
  </w:style>
  <w:style w:type="paragraph" w:customStyle="1" w:styleId="Style3">
    <w:name w:val="Style3"/>
    <w:basedOn w:val="Normalny"/>
    <w:rsid w:val="006C6B88"/>
    <w:pPr>
      <w:widowControl w:val="0"/>
      <w:suppressAutoHyphens/>
      <w:spacing w:line="100" w:lineRule="atLeast"/>
    </w:pPr>
    <w:rPr>
      <w:rFonts w:ascii="Verdana" w:eastAsia="SimSun" w:hAnsi="Verdana" w:cs="font1161"/>
      <w:kern w:val="1"/>
      <w:lang w:eastAsia="hi-IN" w:bidi="hi-IN"/>
    </w:rPr>
  </w:style>
  <w:style w:type="paragraph" w:customStyle="1" w:styleId="Style7">
    <w:name w:val="Style7"/>
    <w:basedOn w:val="Normalny"/>
    <w:rsid w:val="006C6B88"/>
    <w:pPr>
      <w:widowControl w:val="0"/>
      <w:suppressAutoHyphens/>
      <w:spacing w:line="144" w:lineRule="exact"/>
    </w:pPr>
    <w:rPr>
      <w:rFonts w:ascii="Verdana" w:eastAsia="SimSun" w:hAnsi="Verdana" w:cs="font1161"/>
      <w:kern w:val="1"/>
      <w:lang w:eastAsia="hi-IN" w:bidi="hi-IN"/>
    </w:rPr>
  </w:style>
  <w:style w:type="paragraph" w:customStyle="1" w:styleId="Style4">
    <w:name w:val="Style4"/>
    <w:basedOn w:val="Normalny"/>
    <w:rsid w:val="006C6B88"/>
    <w:pPr>
      <w:widowControl w:val="0"/>
      <w:suppressAutoHyphens/>
      <w:spacing w:line="100" w:lineRule="atLeast"/>
      <w:jc w:val="center"/>
    </w:pPr>
    <w:rPr>
      <w:rFonts w:ascii="Verdana" w:eastAsia="SimSun" w:hAnsi="Verdana" w:cs="font1161"/>
      <w:kern w:val="1"/>
      <w:lang w:eastAsia="hi-IN" w:bidi="hi-IN"/>
    </w:rPr>
  </w:style>
  <w:style w:type="paragraph" w:customStyle="1" w:styleId="Style14">
    <w:name w:val="Style14"/>
    <w:basedOn w:val="Normalny"/>
    <w:rsid w:val="006C6B88"/>
    <w:pPr>
      <w:widowControl w:val="0"/>
      <w:suppressAutoHyphens/>
      <w:spacing w:line="100" w:lineRule="atLeast"/>
    </w:pPr>
    <w:rPr>
      <w:rFonts w:ascii="Verdana" w:eastAsia="SimSun" w:hAnsi="Verdana" w:cs="font1161"/>
      <w:kern w:val="1"/>
      <w:lang w:eastAsia="hi-IN" w:bidi="hi-IN"/>
    </w:rPr>
  </w:style>
  <w:style w:type="numbering" w:customStyle="1" w:styleId="Bezlisty1">
    <w:name w:val="Bez listy1"/>
    <w:next w:val="Bezlisty"/>
    <w:semiHidden/>
    <w:rsid w:val="00E0408E"/>
  </w:style>
  <w:style w:type="paragraph" w:customStyle="1" w:styleId="Zawartotabeli">
    <w:name w:val="Zawartość tabeli"/>
    <w:basedOn w:val="Normalny"/>
    <w:rsid w:val="00E0408E"/>
    <w:pPr>
      <w:suppressLineNumbers/>
      <w:suppressAutoHyphens/>
    </w:pPr>
    <w:rPr>
      <w:rFonts w:ascii="Garamond" w:hAnsi="Garamond"/>
      <w:szCs w:val="20"/>
      <w:lang w:eastAsia="ar-SA"/>
    </w:rPr>
  </w:style>
  <w:style w:type="paragraph" w:customStyle="1" w:styleId="Style10">
    <w:name w:val="Style10"/>
    <w:basedOn w:val="Normalny"/>
    <w:uiPriority w:val="99"/>
    <w:rsid w:val="00E0408E"/>
    <w:pPr>
      <w:widowControl w:val="0"/>
      <w:autoSpaceDE w:val="0"/>
      <w:autoSpaceDN w:val="0"/>
      <w:adjustRightInd w:val="0"/>
      <w:jc w:val="center"/>
    </w:pPr>
    <w:rPr>
      <w:rFonts w:ascii="Trebuchet MS" w:hAnsi="Trebuchet MS"/>
    </w:rPr>
  </w:style>
  <w:style w:type="paragraph" w:customStyle="1" w:styleId="Domylny">
    <w:name w:val="Domyślny"/>
    <w:qFormat/>
    <w:rsid w:val="00E0408E"/>
    <w:pPr>
      <w:suppressAutoHyphens/>
      <w:spacing w:after="200" w:line="276" w:lineRule="auto"/>
    </w:pPr>
    <w:rPr>
      <w:rFonts w:eastAsia="Arial Unicode MS" w:cs="Arial Unicode MS"/>
      <w:color w:val="00000A"/>
      <w:sz w:val="24"/>
      <w:szCs w:val="24"/>
      <w:u w:color="00000A"/>
    </w:rPr>
  </w:style>
  <w:style w:type="paragraph" w:customStyle="1" w:styleId="ZALACZNIK-Wyliczenie2-x">
    <w:name w:val="ZALACZNIK_-Wyliczenie 2 - (x)"/>
    <w:rsid w:val="00E0408E"/>
    <w:pPr>
      <w:widowControl w:val="0"/>
      <w:tabs>
        <w:tab w:val="left" w:pos="539"/>
        <w:tab w:val="right" w:leader="dot" w:pos="9072"/>
      </w:tabs>
      <w:autoSpaceDE w:val="0"/>
      <w:autoSpaceDN w:val="0"/>
      <w:adjustRightInd w:val="0"/>
      <w:spacing w:line="254" w:lineRule="atLeast"/>
      <w:ind w:left="539" w:right="-1" w:hanging="312"/>
      <w:jc w:val="both"/>
    </w:pPr>
    <w:rPr>
      <w:rFonts w:ascii="Arial" w:hAnsi="Arial" w:cs="Arial"/>
      <w:szCs w:val="16"/>
    </w:rPr>
  </w:style>
  <w:style w:type="character" w:customStyle="1" w:styleId="Tekstpodstawowy2Znak">
    <w:name w:val="Tekst podstawowy 2 Znak"/>
    <w:rsid w:val="00900C65"/>
    <w:rPr>
      <w:rFonts w:ascii="Arial" w:eastAsia="Times New Roman" w:hAnsi="Arial" w:cs="Times New Roman"/>
      <w:sz w:val="24"/>
      <w:szCs w:val="20"/>
      <w:lang w:eastAsia="pl-PL"/>
    </w:rPr>
  </w:style>
  <w:style w:type="numbering" w:customStyle="1" w:styleId="Bezlisty2">
    <w:name w:val="Bez listy2"/>
    <w:next w:val="Bezlisty"/>
    <w:semiHidden/>
    <w:rsid w:val="00B526DA"/>
  </w:style>
  <w:style w:type="character" w:customStyle="1" w:styleId="TekstpodstawowyZnak">
    <w:name w:val="Tekst podstawowy Znak"/>
    <w:link w:val="Tekstpodstawowy"/>
    <w:rsid w:val="00B526DA"/>
    <w:rPr>
      <w:rFonts w:ascii="Arial" w:hAnsi="Arial"/>
      <w:sz w:val="24"/>
    </w:rPr>
  </w:style>
  <w:style w:type="character" w:customStyle="1" w:styleId="A8">
    <w:name w:val="A8"/>
    <w:rsid w:val="00B526DA"/>
    <w:rPr>
      <w:rFonts w:ascii="AmplitudeCE Book" w:hAnsi="AmplitudeCE Book" w:cs="AmplitudeCE Book"/>
      <w:color w:val="000000"/>
      <w:sz w:val="16"/>
      <w:szCs w:val="16"/>
    </w:rPr>
  </w:style>
  <w:style w:type="character" w:customStyle="1" w:styleId="A4">
    <w:name w:val="A4"/>
    <w:rsid w:val="00B526DA"/>
    <w:rPr>
      <w:rFonts w:ascii="AmplitudePl Book" w:hAnsi="AmplitudePl Book" w:cs="AmplitudePl Book"/>
      <w:color w:val="000000"/>
      <w:sz w:val="20"/>
      <w:szCs w:val="20"/>
    </w:rPr>
  </w:style>
  <w:style w:type="paragraph" w:customStyle="1" w:styleId="StylBookmanOldStyleInterliniaWielokrotne115wrs1">
    <w:name w:val="Styl Bookman Old Style Interlinia:  Wielokrotne 115 wrs1"/>
    <w:basedOn w:val="Normalny"/>
    <w:uiPriority w:val="99"/>
    <w:rsid w:val="0034614E"/>
    <w:pPr>
      <w:suppressAutoHyphens/>
      <w:spacing w:after="58" w:line="276" w:lineRule="auto"/>
      <w:jc w:val="center"/>
    </w:pPr>
    <w:rPr>
      <w:rFonts w:ascii="Bookman Old Style" w:hAnsi="Bookman Old Style" w:cs="Bookman Old Style"/>
      <w:sz w:val="20"/>
      <w:szCs w:val="20"/>
      <w:lang w:eastAsia="ar-SA"/>
    </w:rPr>
  </w:style>
  <w:style w:type="paragraph" w:customStyle="1" w:styleId="StylBookmanOldStyleInterliniaWielokrotne115wrs2">
    <w:name w:val="Styl Bookman Old Style Interlinia:  Wielokrotne 115 wrs2"/>
    <w:basedOn w:val="Normalny"/>
    <w:uiPriority w:val="99"/>
    <w:rsid w:val="0034614E"/>
    <w:pPr>
      <w:suppressAutoHyphens/>
      <w:spacing w:line="276" w:lineRule="auto"/>
    </w:pPr>
    <w:rPr>
      <w:rFonts w:ascii="Bookman Old Style" w:hAnsi="Bookman Old Style" w:cs="Bookman Old Style"/>
      <w:sz w:val="20"/>
      <w:szCs w:val="20"/>
      <w:lang w:eastAsia="ar-SA"/>
    </w:rPr>
  </w:style>
  <w:style w:type="paragraph" w:customStyle="1" w:styleId="NormalnyBookmanOldStyle">
    <w:name w:val="Normalny + Bookman Old Style"/>
    <w:aliases w:val="Po:  2,9 pt,Interlinia:  Wielokrotne 1,15 wrs"/>
    <w:basedOn w:val="StylBookmanOldStyleInterliniaWielokrotne115wrs2"/>
    <w:uiPriority w:val="99"/>
    <w:rsid w:val="0034614E"/>
  </w:style>
  <w:style w:type="numbering" w:customStyle="1" w:styleId="Bezlisty3">
    <w:name w:val="Bez listy3"/>
    <w:next w:val="Bezlisty"/>
    <w:semiHidden/>
    <w:rsid w:val="008A4433"/>
  </w:style>
  <w:style w:type="paragraph" w:customStyle="1" w:styleId="Akapitzlist2">
    <w:name w:val="Akapit z listą2"/>
    <w:basedOn w:val="Normalny"/>
    <w:rsid w:val="008A4433"/>
    <w:pPr>
      <w:suppressAutoHyphens/>
      <w:ind w:left="708"/>
    </w:pPr>
    <w:rPr>
      <w:rFonts w:eastAsia="Calibri"/>
      <w:lang w:eastAsia="ar-SA"/>
    </w:rPr>
  </w:style>
  <w:style w:type="character" w:styleId="Nierozpoznanawzmianka">
    <w:name w:val="Unresolved Mention"/>
    <w:basedOn w:val="Domylnaczcionkaakapitu"/>
    <w:uiPriority w:val="99"/>
    <w:semiHidden/>
    <w:unhideWhenUsed/>
    <w:rsid w:val="00F14AB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278390">
      <w:bodyDiv w:val="1"/>
      <w:marLeft w:val="0"/>
      <w:marRight w:val="0"/>
      <w:marTop w:val="0"/>
      <w:marBottom w:val="0"/>
      <w:divBdr>
        <w:top w:val="none" w:sz="0" w:space="0" w:color="auto"/>
        <w:left w:val="none" w:sz="0" w:space="0" w:color="auto"/>
        <w:bottom w:val="none" w:sz="0" w:space="0" w:color="auto"/>
        <w:right w:val="none" w:sz="0" w:space="0" w:color="auto"/>
      </w:divBdr>
    </w:div>
    <w:div w:id="19209665">
      <w:bodyDiv w:val="1"/>
      <w:marLeft w:val="0"/>
      <w:marRight w:val="0"/>
      <w:marTop w:val="0"/>
      <w:marBottom w:val="0"/>
      <w:divBdr>
        <w:top w:val="none" w:sz="0" w:space="0" w:color="auto"/>
        <w:left w:val="none" w:sz="0" w:space="0" w:color="auto"/>
        <w:bottom w:val="none" w:sz="0" w:space="0" w:color="auto"/>
        <w:right w:val="none" w:sz="0" w:space="0" w:color="auto"/>
      </w:divBdr>
    </w:div>
    <w:div w:id="37320518">
      <w:bodyDiv w:val="1"/>
      <w:marLeft w:val="0"/>
      <w:marRight w:val="0"/>
      <w:marTop w:val="0"/>
      <w:marBottom w:val="0"/>
      <w:divBdr>
        <w:top w:val="none" w:sz="0" w:space="0" w:color="auto"/>
        <w:left w:val="none" w:sz="0" w:space="0" w:color="auto"/>
        <w:bottom w:val="none" w:sz="0" w:space="0" w:color="auto"/>
        <w:right w:val="none" w:sz="0" w:space="0" w:color="auto"/>
      </w:divBdr>
    </w:div>
    <w:div w:id="74671973">
      <w:bodyDiv w:val="1"/>
      <w:marLeft w:val="0"/>
      <w:marRight w:val="0"/>
      <w:marTop w:val="0"/>
      <w:marBottom w:val="0"/>
      <w:divBdr>
        <w:top w:val="none" w:sz="0" w:space="0" w:color="auto"/>
        <w:left w:val="none" w:sz="0" w:space="0" w:color="auto"/>
        <w:bottom w:val="none" w:sz="0" w:space="0" w:color="auto"/>
        <w:right w:val="none" w:sz="0" w:space="0" w:color="auto"/>
      </w:divBdr>
    </w:div>
    <w:div w:id="204222110">
      <w:bodyDiv w:val="1"/>
      <w:marLeft w:val="0"/>
      <w:marRight w:val="0"/>
      <w:marTop w:val="0"/>
      <w:marBottom w:val="0"/>
      <w:divBdr>
        <w:top w:val="none" w:sz="0" w:space="0" w:color="auto"/>
        <w:left w:val="none" w:sz="0" w:space="0" w:color="auto"/>
        <w:bottom w:val="none" w:sz="0" w:space="0" w:color="auto"/>
        <w:right w:val="none" w:sz="0" w:space="0" w:color="auto"/>
      </w:divBdr>
      <w:divsChild>
        <w:div w:id="682436060">
          <w:marLeft w:val="0"/>
          <w:marRight w:val="0"/>
          <w:marTop w:val="0"/>
          <w:marBottom w:val="0"/>
          <w:divBdr>
            <w:top w:val="none" w:sz="0" w:space="0" w:color="auto"/>
            <w:left w:val="none" w:sz="0" w:space="0" w:color="auto"/>
            <w:bottom w:val="none" w:sz="0" w:space="0" w:color="auto"/>
            <w:right w:val="none" w:sz="0" w:space="0" w:color="auto"/>
          </w:divBdr>
        </w:div>
      </w:divsChild>
    </w:div>
    <w:div w:id="238633967">
      <w:bodyDiv w:val="1"/>
      <w:marLeft w:val="0"/>
      <w:marRight w:val="0"/>
      <w:marTop w:val="0"/>
      <w:marBottom w:val="0"/>
      <w:divBdr>
        <w:top w:val="none" w:sz="0" w:space="0" w:color="auto"/>
        <w:left w:val="none" w:sz="0" w:space="0" w:color="auto"/>
        <w:bottom w:val="none" w:sz="0" w:space="0" w:color="auto"/>
        <w:right w:val="none" w:sz="0" w:space="0" w:color="auto"/>
      </w:divBdr>
    </w:div>
    <w:div w:id="348534428">
      <w:bodyDiv w:val="1"/>
      <w:marLeft w:val="0"/>
      <w:marRight w:val="0"/>
      <w:marTop w:val="0"/>
      <w:marBottom w:val="0"/>
      <w:divBdr>
        <w:top w:val="none" w:sz="0" w:space="0" w:color="auto"/>
        <w:left w:val="none" w:sz="0" w:space="0" w:color="auto"/>
        <w:bottom w:val="none" w:sz="0" w:space="0" w:color="auto"/>
        <w:right w:val="none" w:sz="0" w:space="0" w:color="auto"/>
      </w:divBdr>
    </w:div>
    <w:div w:id="364133916">
      <w:bodyDiv w:val="1"/>
      <w:marLeft w:val="0"/>
      <w:marRight w:val="0"/>
      <w:marTop w:val="0"/>
      <w:marBottom w:val="0"/>
      <w:divBdr>
        <w:top w:val="none" w:sz="0" w:space="0" w:color="auto"/>
        <w:left w:val="none" w:sz="0" w:space="0" w:color="auto"/>
        <w:bottom w:val="none" w:sz="0" w:space="0" w:color="auto"/>
        <w:right w:val="none" w:sz="0" w:space="0" w:color="auto"/>
      </w:divBdr>
    </w:div>
    <w:div w:id="412288473">
      <w:bodyDiv w:val="1"/>
      <w:marLeft w:val="0"/>
      <w:marRight w:val="0"/>
      <w:marTop w:val="0"/>
      <w:marBottom w:val="0"/>
      <w:divBdr>
        <w:top w:val="none" w:sz="0" w:space="0" w:color="auto"/>
        <w:left w:val="none" w:sz="0" w:space="0" w:color="auto"/>
        <w:bottom w:val="none" w:sz="0" w:space="0" w:color="auto"/>
        <w:right w:val="none" w:sz="0" w:space="0" w:color="auto"/>
      </w:divBdr>
    </w:div>
    <w:div w:id="465200860">
      <w:bodyDiv w:val="1"/>
      <w:marLeft w:val="0"/>
      <w:marRight w:val="0"/>
      <w:marTop w:val="0"/>
      <w:marBottom w:val="0"/>
      <w:divBdr>
        <w:top w:val="none" w:sz="0" w:space="0" w:color="auto"/>
        <w:left w:val="none" w:sz="0" w:space="0" w:color="auto"/>
        <w:bottom w:val="none" w:sz="0" w:space="0" w:color="auto"/>
        <w:right w:val="none" w:sz="0" w:space="0" w:color="auto"/>
      </w:divBdr>
    </w:div>
    <w:div w:id="632058789">
      <w:bodyDiv w:val="1"/>
      <w:marLeft w:val="0"/>
      <w:marRight w:val="0"/>
      <w:marTop w:val="0"/>
      <w:marBottom w:val="0"/>
      <w:divBdr>
        <w:top w:val="none" w:sz="0" w:space="0" w:color="auto"/>
        <w:left w:val="none" w:sz="0" w:space="0" w:color="auto"/>
        <w:bottom w:val="none" w:sz="0" w:space="0" w:color="auto"/>
        <w:right w:val="none" w:sz="0" w:space="0" w:color="auto"/>
      </w:divBdr>
    </w:div>
    <w:div w:id="632518927">
      <w:bodyDiv w:val="1"/>
      <w:marLeft w:val="0"/>
      <w:marRight w:val="0"/>
      <w:marTop w:val="0"/>
      <w:marBottom w:val="0"/>
      <w:divBdr>
        <w:top w:val="none" w:sz="0" w:space="0" w:color="auto"/>
        <w:left w:val="none" w:sz="0" w:space="0" w:color="auto"/>
        <w:bottom w:val="none" w:sz="0" w:space="0" w:color="auto"/>
        <w:right w:val="none" w:sz="0" w:space="0" w:color="auto"/>
      </w:divBdr>
    </w:div>
    <w:div w:id="658270866">
      <w:bodyDiv w:val="1"/>
      <w:marLeft w:val="0"/>
      <w:marRight w:val="0"/>
      <w:marTop w:val="0"/>
      <w:marBottom w:val="0"/>
      <w:divBdr>
        <w:top w:val="none" w:sz="0" w:space="0" w:color="auto"/>
        <w:left w:val="none" w:sz="0" w:space="0" w:color="auto"/>
        <w:bottom w:val="none" w:sz="0" w:space="0" w:color="auto"/>
        <w:right w:val="none" w:sz="0" w:space="0" w:color="auto"/>
      </w:divBdr>
    </w:div>
    <w:div w:id="664094522">
      <w:bodyDiv w:val="1"/>
      <w:marLeft w:val="0"/>
      <w:marRight w:val="0"/>
      <w:marTop w:val="0"/>
      <w:marBottom w:val="0"/>
      <w:divBdr>
        <w:top w:val="none" w:sz="0" w:space="0" w:color="auto"/>
        <w:left w:val="none" w:sz="0" w:space="0" w:color="auto"/>
        <w:bottom w:val="none" w:sz="0" w:space="0" w:color="auto"/>
        <w:right w:val="none" w:sz="0" w:space="0" w:color="auto"/>
      </w:divBdr>
    </w:div>
    <w:div w:id="673189653">
      <w:bodyDiv w:val="1"/>
      <w:marLeft w:val="0"/>
      <w:marRight w:val="0"/>
      <w:marTop w:val="0"/>
      <w:marBottom w:val="0"/>
      <w:divBdr>
        <w:top w:val="none" w:sz="0" w:space="0" w:color="auto"/>
        <w:left w:val="none" w:sz="0" w:space="0" w:color="auto"/>
        <w:bottom w:val="none" w:sz="0" w:space="0" w:color="auto"/>
        <w:right w:val="none" w:sz="0" w:space="0" w:color="auto"/>
      </w:divBdr>
    </w:div>
    <w:div w:id="813251653">
      <w:bodyDiv w:val="1"/>
      <w:marLeft w:val="0"/>
      <w:marRight w:val="0"/>
      <w:marTop w:val="0"/>
      <w:marBottom w:val="0"/>
      <w:divBdr>
        <w:top w:val="none" w:sz="0" w:space="0" w:color="auto"/>
        <w:left w:val="none" w:sz="0" w:space="0" w:color="auto"/>
        <w:bottom w:val="none" w:sz="0" w:space="0" w:color="auto"/>
        <w:right w:val="none" w:sz="0" w:space="0" w:color="auto"/>
      </w:divBdr>
    </w:div>
    <w:div w:id="821000848">
      <w:bodyDiv w:val="1"/>
      <w:marLeft w:val="0"/>
      <w:marRight w:val="0"/>
      <w:marTop w:val="0"/>
      <w:marBottom w:val="0"/>
      <w:divBdr>
        <w:top w:val="none" w:sz="0" w:space="0" w:color="auto"/>
        <w:left w:val="none" w:sz="0" w:space="0" w:color="auto"/>
        <w:bottom w:val="none" w:sz="0" w:space="0" w:color="auto"/>
        <w:right w:val="none" w:sz="0" w:space="0" w:color="auto"/>
      </w:divBdr>
    </w:div>
    <w:div w:id="1198469643">
      <w:bodyDiv w:val="1"/>
      <w:marLeft w:val="0"/>
      <w:marRight w:val="0"/>
      <w:marTop w:val="0"/>
      <w:marBottom w:val="0"/>
      <w:divBdr>
        <w:top w:val="none" w:sz="0" w:space="0" w:color="auto"/>
        <w:left w:val="none" w:sz="0" w:space="0" w:color="auto"/>
        <w:bottom w:val="none" w:sz="0" w:space="0" w:color="auto"/>
        <w:right w:val="none" w:sz="0" w:space="0" w:color="auto"/>
      </w:divBdr>
    </w:div>
    <w:div w:id="1201672423">
      <w:bodyDiv w:val="1"/>
      <w:marLeft w:val="0"/>
      <w:marRight w:val="0"/>
      <w:marTop w:val="0"/>
      <w:marBottom w:val="0"/>
      <w:divBdr>
        <w:top w:val="none" w:sz="0" w:space="0" w:color="auto"/>
        <w:left w:val="none" w:sz="0" w:space="0" w:color="auto"/>
        <w:bottom w:val="none" w:sz="0" w:space="0" w:color="auto"/>
        <w:right w:val="none" w:sz="0" w:space="0" w:color="auto"/>
      </w:divBdr>
    </w:div>
    <w:div w:id="1315450705">
      <w:bodyDiv w:val="1"/>
      <w:marLeft w:val="0"/>
      <w:marRight w:val="0"/>
      <w:marTop w:val="0"/>
      <w:marBottom w:val="0"/>
      <w:divBdr>
        <w:top w:val="none" w:sz="0" w:space="0" w:color="auto"/>
        <w:left w:val="none" w:sz="0" w:space="0" w:color="auto"/>
        <w:bottom w:val="none" w:sz="0" w:space="0" w:color="auto"/>
        <w:right w:val="none" w:sz="0" w:space="0" w:color="auto"/>
      </w:divBdr>
    </w:div>
    <w:div w:id="1392148161">
      <w:bodyDiv w:val="1"/>
      <w:marLeft w:val="0"/>
      <w:marRight w:val="0"/>
      <w:marTop w:val="0"/>
      <w:marBottom w:val="0"/>
      <w:divBdr>
        <w:top w:val="none" w:sz="0" w:space="0" w:color="auto"/>
        <w:left w:val="none" w:sz="0" w:space="0" w:color="auto"/>
        <w:bottom w:val="none" w:sz="0" w:space="0" w:color="auto"/>
        <w:right w:val="none" w:sz="0" w:space="0" w:color="auto"/>
      </w:divBdr>
    </w:div>
    <w:div w:id="1448768913">
      <w:bodyDiv w:val="1"/>
      <w:marLeft w:val="0"/>
      <w:marRight w:val="0"/>
      <w:marTop w:val="0"/>
      <w:marBottom w:val="0"/>
      <w:divBdr>
        <w:top w:val="none" w:sz="0" w:space="0" w:color="auto"/>
        <w:left w:val="none" w:sz="0" w:space="0" w:color="auto"/>
        <w:bottom w:val="none" w:sz="0" w:space="0" w:color="auto"/>
        <w:right w:val="none" w:sz="0" w:space="0" w:color="auto"/>
      </w:divBdr>
    </w:div>
    <w:div w:id="1805734381">
      <w:bodyDiv w:val="1"/>
      <w:marLeft w:val="0"/>
      <w:marRight w:val="0"/>
      <w:marTop w:val="0"/>
      <w:marBottom w:val="0"/>
      <w:divBdr>
        <w:top w:val="none" w:sz="0" w:space="0" w:color="auto"/>
        <w:left w:val="none" w:sz="0" w:space="0" w:color="auto"/>
        <w:bottom w:val="none" w:sz="0" w:space="0" w:color="auto"/>
        <w:right w:val="none" w:sz="0" w:space="0" w:color="auto"/>
      </w:divBdr>
    </w:div>
    <w:div w:id="1858738900">
      <w:bodyDiv w:val="1"/>
      <w:marLeft w:val="0"/>
      <w:marRight w:val="0"/>
      <w:marTop w:val="0"/>
      <w:marBottom w:val="0"/>
      <w:divBdr>
        <w:top w:val="none" w:sz="0" w:space="0" w:color="auto"/>
        <w:left w:val="none" w:sz="0" w:space="0" w:color="auto"/>
        <w:bottom w:val="none" w:sz="0" w:space="0" w:color="auto"/>
        <w:right w:val="none" w:sz="0" w:space="0" w:color="auto"/>
      </w:divBdr>
    </w:div>
    <w:div w:id="1971475029">
      <w:bodyDiv w:val="1"/>
      <w:marLeft w:val="0"/>
      <w:marRight w:val="0"/>
      <w:marTop w:val="0"/>
      <w:marBottom w:val="0"/>
      <w:divBdr>
        <w:top w:val="none" w:sz="0" w:space="0" w:color="auto"/>
        <w:left w:val="none" w:sz="0" w:space="0" w:color="auto"/>
        <w:bottom w:val="none" w:sz="0" w:space="0" w:color="auto"/>
        <w:right w:val="none" w:sz="0" w:space="0" w:color="auto"/>
      </w:divBdr>
    </w:div>
    <w:div w:id="20985490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barlicki.pl/" TargetMode="External"/><Relationship Id="rId18" Type="http://schemas.openxmlformats.org/officeDocument/2006/relationships/hyperlink" Target="https://platformazakupowa.pl/strona/1-regulamin" TargetMode="External"/><Relationship Id="rId26" Type="http://schemas.openxmlformats.org/officeDocument/2006/relationships/hyperlink" Target="http://platformazakupowa.pl" TargetMode="External"/><Relationship Id="rId39"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platformazakupowa.pl/" TargetMode="External"/><Relationship Id="rId34" Type="http://schemas.openxmlformats.org/officeDocument/2006/relationships/hyperlink" Target="mailto:dzial.zamowien.publicznych@barlicki.pl" TargetMode="External"/><Relationship Id="rId7" Type="http://schemas.openxmlformats.org/officeDocument/2006/relationships/settings" Target="settings.xml"/><Relationship Id="rId12" Type="http://schemas.openxmlformats.org/officeDocument/2006/relationships/hyperlink" Target="mailto:faktury.vat@barlicki.pl" TargetMode="External"/><Relationship Id="rId17" Type="http://schemas.openxmlformats.org/officeDocument/2006/relationships/hyperlink" Target="https://www.uzp.gov.pl/__data/assets/pdf_file/0026/45557/Jednolity-Europejski-Dokument-Zamowienia-instrukcja-2021.01.20.pdf" TargetMode="External"/><Relationship Id="rId25" Type="http://schemas.openxmlformats.org/officeDocument/2006/relationships/hyperlink" Target="https://platformazakupowa.pl/pn/barlicki" TargetMode="External"/><Relationship Id="rId33" Type="http://schemas.openxmlformats.org/officeDocument/2006/relationships/hyperlink" Target="mailto:sekcja.aparatury@barlicki.pl" TargetMode="External"/><Relationship Id="rId38"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s://platformazakupowa.pl/strona/1-regulamin" TargetMode="External"/><Relationship Id="rId20" Type="http://schemas.openxmlformats.org/officeDocument/2006/relationships/hyperlink" Target="https://www.nccert.pl/" TargetMode="External"/><Relationship Id="rId29" Type="http://schemas.openxmlformats.org/officeDocument/2006/relationships/hyperlink" Target="mailto:iod@barlicki.p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platformazakupowa.pl" TargetMode="External"/><Relationship Id="rId32" Type="http://schemas.openxmlformats.org/officeDocument/2006/relationships/hyperlink" Target="mailto:sekcja.aparatury@barlicki.pl" TargetMode="External"/><Relationship Id="rId37" Type="http://schemas.openxmlformats.org/officeDocument/2006/relationships/footer" Target="footer1.xml"/><Relationship Id="rId40"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platformazakupowa.pl/" TargetMode="External"/><Relationship Id="rId23" Type="http://schemas.openxmlformats.org/officeDocument/2006/relationships/hyperlink" Target="mailto:sekcja.aparatury@barlicki.pl" TargetMode="External"/><Relationship Id="rId28" Type="http://schemas.openxmlformats.org/officeDocument/2006/relationships/hyperlink" Target="https://platformazakupowa.pl/strona/45-instrukcje" TargetMode="External"/><Relationship Id="rId36"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yperlink" Target="https://platformazakupowa.pl/" TargetMode="External"/><Relationship Id="rId31" Type="http://schemas.openxmlformats.org/officeDocument/2006/relationships/hyperlink" Target="mailto:sekcja.aparatury@barlicki.p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platformazakupowa.pl" TargetMode="External"/><Relationship Id="rId22" Type="http://schemas.openxmlformats.org/officeDocument/2006/relationships/hyperlink" Target="https://platformazakupowa.pl/strona/45-instrukcje" TargetMode="External"/><Relationship Id="rId27" Type="http://schemas.openxmlformats.org/officeDocument/2006/relationships/hyperlink" Target="http://platformazakupowa.pl" TargetMode="External"/><Relationship Id="rId30" Type="http://schemas.openxmlformats.org/officeDocument/2006/relationships/hyperlink" Target="mailto:sekcja.aparatury@barlicki.pl." TargetMode="External"/><Relationship Id="rId35" Type="http://schemas.openxmlformats.org/officeDocument/2006/relationships/hyperlink" Target="https://efaktura.gov.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2eda6dc7-aa54-4401-85b6-72a298076878">
      <Terms xmlns="http://schemas.microsoft.com/office/infopath/2007/PartnerControls"/>
    </lcf76f155ced4ddcb4097134ff3c332f>
    <TaxCatchAll xmlns="5a59a2c8-6b59-4608-91ae-7f67cf10f571"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AA29B8181741DA4FBFFB7A2D81327EE9" ma:contentTypeVersion="18" ma:contentTypeDescription="Utwórz nowy dokument." ma:contentTypeScope="" ma:versionID="fc1f276b24742d8029637c89b000e5e9">
  <xsd:schema xmlns:xsd="http://www.w3.org/2001/XMLSchema" xmlns:xs="http://www.w3.org/2001/XMLSchema" xmlns:p="http://schemas.microsoft.com/office/2006/metadata/properties" xmlns:ns2="2eda6dc7-aa54-4401-85b6-72a298076878" xmlns:ns3="5a59a2c8-6b59-4608-91ae-7f67cf10f571" targetNamespace="http://schemas.microsoft.com/office/2006/metadata/properties" ma:root="true" ma:fieldsID="1c917f4dee28b115f4e54df40cc0bbc7" ns2:_="" ns3:_="">
    <xsd:import namespace="2eda6dc7-aa54-4401-85b6-72a298076878"/>
    <xsd:import namespace="5a59a2c8-6b59-4608-91ae-7f67cf10f571"/>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da6dc7-aa54-4401-85b6-72a29807687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Tagi obrazów" ma:readOnly="false" ma:fieldId="{5cf76f15-5ced-4ddc-b409-7134ff3c332f}" ma:taxonomyMulti="true" ma:sspId="f846ff56-333f-49f1-9616-6c90765f0574"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a59a2c8-6b59-4608-91ae-7f67cf10f571" elementFormDefault="qualified">
    <xsd:import namespace="http://schemas.microsoft.com/office/2006/documentManagement/types"/>
    <xsd:import namespace="http://schemas.microsoft.com/office/infopath/2007/PartnerControls"/>
    <xsd:element name="SharedWithUsers" ma:index="1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Udostępnione dla — szczegóły" ma:internalName="SharedWithDetails" ma:readOnly="true">
      <xsd:simpleType>
        <xsd:restriction base="dms:Note">
          <xsd:maxLength value="255"/>
        </xsd:restriction>
      </xsd:simpleType>
    </xsd:element>
    <xsd:element name="TaxCatchAll" ma:index="23" nillable="true" ma:displayName="Taxonomy Catch All Column" ma:hidden="true" ma:list="{1088de5e-ed50-4007-b937-0c695776b764}" ma:internalName="TaxCatchAll" ma:showField="CatchAllData" ma:web="5a59a2c8-6b59-4608-91ae-7f67cf10f5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955B64-6F4C-4187-BACD-FC22FA948EF8}">
  <ds:schemaRefs>
    <ds:schemaRef ds:uri="http://schemas.microsoft.com/sharepoint/v3/contenttype/forms"/>
  </ds:schemaRefs>
</ds:datastoreItem>
</file>

<file path=customXml/itemProps2.xml><?xml version="1.0" encoding="utf-8"?>
<ds:datastoreItem xmlns:ds="http://schemas.openxmlformats.org/officeDocument/2006/customXml" ds:itemID="{AAFD9137-0AE7-4646-BDDD-6D3838136A10}">
  <ds:schemaRefs>
    <ds:schemaRef ds:uri="http://schemas.microsoft.com/office/2006/metadata/properties"/>
    <ds:schemaRef ds:uri="http://schemas.microsoft.com/office/infopath/2007/PartnerControls"/>
    <ds:schemaRef ds:uri="2eda6dc7-aa54-4401-85b6-72a298076878"/>
    <ds:schemaRef ds:uri="5a59a2c8-6b59-4608-91ae-7f67cf10f571"/>
  </ds:schemaRefs>
</ds:datastoreItem>
</file>

<file path=customXml/itemProps3.xml><?xml version="1.0" encoding="utf-8"?>
<ds:datastoreItem xmlns:ds="http://schemas.openxmlformats.org/officeDocument/2006/customXml" ds:itemID="{EA1F361C-94AA-4291-B176-7E2D907D2AC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da6dc7-aa54-4401-85b6-72a298076878"/>
    <ds:schemaRef ds:uri="5a59a2c8-6b59-4608-91ae-7f67cf10f57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2C2FD64-7F46-4591-BA9A-EE9599C813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46</Pages>
  <Words>21384</Words>
  <Characters>143143</Characters>
  <Application>Microsoft Office Word</Application>
  <DocSecurity>0</DocSecurity>
  <Lines>1192</Lines>
  <Paragraphs>328</Paragraphs>
  <ScaleCrop>false</ScaleCrop>
  <HeadingPairs>
    <vt:vector size="2" baseType="variant">
      <vt:variant>
        <vt:lpstr>Tytuł</vt:lpstr>
      </vt:variant>
      <vt:variant>
        <vt:i4>1</vt:i4>
      </vt:variant>
    </vt:vector>
  </HeadingPairs>
  <TitlesOfParts>
    <vt:vector size="1" baseType="lpstr">
      <vt:lpstr>ZAMAWIAJĄCY:</vt:lpstr>
    </vt:vector>
  </TitlesOfParts>
  <Company>USK 2 WAM</Company>
  <LinksUpToDate>false</LinksUpToDate>
  <CharactersWithSpaces>164199</CharactersWithSpaces>
  <SharedDoc>false</SharedDoc>
  <HLinks>
    <vt:vector size="198" baseType="variant">
      <vt:variant>
        <vt:i4>4587585</vt:i4>
      </vt:variant>
      <vt:variant>
        <vt:i4>96</vt:i4>
      </vt:variant>
      <vt:variant>
        <vt:i4>0</vt:i4>
      </vt:variant>
      <vt:variant>
        <vt:i4>5</vt:i4>
      </vt:variant>
      <vt:variant>
        <vt:lpwstr>https://efaktura.gov.pl/</vt:lpwstr>
      </vt:variant>
      <vt:variant>
        <vt:lpwstr/>
      </vt:variant>
      <vt:variant>
        <vt:i4>2293776</vt:i4>
      </vt:variant>
      <vt:variant>
        <vt:i4>93</vt:i4>
      </vt:variant>
      <vt:variant>
        <vt:i4>0</vt:i4>
      </vt:variant>
      <vt:variant>
        <vt:i4>5</vt:i4>
      </vt:variant>
      <vt:variant>
        <vt:lpwstr>mailto:sekcja.aparatury@barlicki.pl.</vt:lpwstr>
      </vt:variant>
      <vt:variant>
        <vt:lpwstr/>
      </vt:variant>
      <vt:variant>
        <vt:i4>4128786</vt:i4>
      </vt:variant>
      <vt:variant>
        <vt:i4>90</vt:i4>
      </vt:variant>
      <vt:variant>
        <vt:i4>0</vt:i4>
      </vt:variant>
      <vt:variant>
        <vt:i4>5</vt:i4>
      </vt:variant>
      <vt:variant>
        <vt:lpwstr>mailto:iod@barlicki.pl</vt:lpwstr>
      </vt:variant>
      <vt:variant>
        <vt:lpwstr/>
      </vt:variant>
      <vt:variant>
        <vt:i4>4390926</vt:i4>
      </vt:variant>
      <vt:variant>
        <vt:i4>87</vt:i4>
      </vt:variant>
      <vt:variant>
        <vt:i4>0</vt:i4>
      </vt:variant>
      <vt:variant>
        <vt:i4>5</vt:i4>
      </vt:variant>
      <vt:variant>
        <vt:lpwstr>https://platformazakupowa.pl/strona/45-instrukcje</vt:lpwstr>
      </vt:variant>
      <vt:variant>
        <vt:lpwstr/>
      </vt:variant>
      <vt:variant>
        <vt:i4>655431</vt:i4>
      </vt:variant>
      <vt:variant>
        <vt:i4>84</vt:i4>
      </vt:variant>
      <vt:variant>
        <vt:i4>0</vt:i4>
      </vt:variant>
      <vt:variant>
        <vt:i4>5</vt:i4>
      </vt:variant>
      <vt:variant>
        <vt:lpwstr>http://platformazakupowa.pl/</vt:lpwstr>
      </vt:variant>
      <vt:variant>
        <vt:lpwstr/>
      </vt:variant>
      <vt:variant>
        <vt:i4>655431</vt:i4>
      </vt:variant>
      <vt:variant>
        <vt:i4>81</vt:i4>
      </vt:variant>
      <vt:variant>
        <vt:i4>0</vt:i4>
      </vt:variant>
      <vt:variant>
        <vt:i4>5</vt:i4>
      </vt:variant>
      <vt:variant>
        <vt:lpwstr>http://platformazakupowa.pl/</vt:lpwstr>
      </vt:variant>
      <vt:variant>
        <vt:lpwstr/>
      </vt:variant>
      <vt:variant>
        <vt:i4>458781</vt:i4>
      </vt:variant>
      <vt:variant>
        <vt:i4>78</vt:i4>
      </vt:variant>
      <vt:variant>
        <vt:i4>0</vt:i4>
      </vt:variant>
      <vt:variant>
        <vt:i4>5</vt:i4>
      </vt:variant>
      <vt:variant>
        <vt:lpwstr>https://platformazakupowa.pl/pn/barlicki</vt:lpwstr>
      </vt:variant>
      <vt:variant>
        <vt:lpwstr/>
      </vt:variant>
      <vt:variant>
        <vt:i4>655431</vt:i4>
      </vt:variant>
      <vt:variant>
        <vt:i4>75</vt:i4>
      </vt:variant>
      <vt:variant>
        <vt:i4>0</vt:i4>
      </vt:variant>
      <vt:variant>
        <vt:i4>5</vt:i4>
      </vt:variant>
      <vt:variant>
        <vt:lpwstr>http://platformazakupowa.pl/</vt:lpwstr>
      </vt:variant>
      <vt:variant>
        <vt:lpwstr/>
      </vt:variant>
      <vt:variant>
        <vt:i4>852092</vt:i4>
      </vt:variant>
      <vt:variant>
        <vt:i4>72</vt:i4>
      </vt:variant>
      <vt:variant>
        <vt:i4>0</vt:i4>
      </vt:variant>
      <vt:variant>
        <vt:i4>5</vt:i4>
      </vt:variant>
      <vt:variant>
        <vt:lpwstr>mailto:sekcja.aparatury@barlicki.pl</vt:lpwstr>
      </vt:variant>
      <vt:variant>
        <vt:lpwstr/>
      </vt:variant>
      <vt:variant>
        <vt:i4>4390926</vt:i4>
      </vt:variant>
      <vt:variant>
        <vt:i4>69</vt:i4>
      </vt:variant>
      <vt:variant>
        <vt:i4>0</vt:i4>
      </vt:variant>
      <vt:variant>
        <vt:i4>5</vt:i4>
      </vt:variant>
      <vt:variant>
        <vt:lpwstr>https://platformazakupowa.pl/strona/45-instrukcje</vt:lpwstr>
      </vt:variant>
      <vt:variant>
        <vt:lpwstr/>
      </vt:variant>
      <vt:variant>
        <vt:i4>6225998</vt:i4>
      </vt:variant>
      <vt:variant>
        <vt:i4>66</vt:i4>
      </vt:variant>
      <vt:variant>
        <vt:i4>0</vt:i4>
      </vt:variant>
      <vt:variant>
        <vt:i4>5</vt:i4>
      </vt:variant>
      <vt:variant>
        <vt:lpwstr>https://platformazakupowa.pl/</vt:lpwstr>
      </vt:variant>
      <vt:variant>
        <vt:lpwstr/>
      </vt:variant>
      <vt:variant>
        <vt:i4>6619261</vt:i4>
      </vt:variant>
      <vt:variant>
        <vt:i4>63</vt:i4>
      </vt:variant>
      <vt:variant>
        <vt:i4>0</vt:i4>
      </vt:variant>
      <vt:variant>
        <vt:i4>5</vt:i4>
      </vt:variant>
      <vt:variant>
        <vt:lpwstr>https://www.nccert.pl/</vt:lpwstr>
      </vt:variant>
      <vt:variant>
        <vt:lpwstr/>
      </vt:variant>
      <vt:variant>
        <vt:i4>6225998</vt:i4>
      </vt:variant>
      <vt:variant>
        <vt:i4>60</vt:i4>
      </vt:variant>
      <vt:variant>
        <vt:i4>0</vt:i4>
      </vt:variant>
      <vt:variant>
        <vt:i4>5</vt:i4>
      </vt:variant>
      <vt:variant>
        <vt:lpwstr>https://platformazakupowa.pl/</vt:lpwstr>
      </vt:variant>
      <vt:variant>
        <vt:lpwstr/>
      </vt:variant>
      <vt:variant>
        <vt:i4>2752574</vt:i4>
      </vt:variant>
      <vt:variant>
        <vt:i4>57</vt:i4>
      </vt:variant>
      <vt:variant>
        <vt:i4>0</vt:i4>
      </vt:variant>
      <vt:variant>
        <vt:i4>5</vt:i4>
      </vt:variant>
      <vt:variant>
        <vt:lpwstr>https://platformazakupowa.pl/strona/1-regulamin</vt:lpwstr>
      </vt:variant>
      <vt:variant>
        <vt:lpwstr/>
      </vt:variant>
      <vt:variant>
        <vt:i4>5046305</vt:i4>
      </vt:variant>
      <vt:variant>
        <vt:i4>54</vt:i4>
      </vt:variant>
      <vt:variant>
        <vt:i4>0</vt:i4>
      </vt:variant>
      <vt:variant>
        <vt:i4>5</vt:i4>
      </vt:variant>
      <vt:variant>
        <vt:lpwstr>https://www.uzp.gov.pl/__data/assets/pdf_file/0026/45557/Jednolity-Europejski-Dokument-Zamowienia-instrukcja-2021.01.20.pdf</vt:lpwstr>
      </vt:variant>
      <vt:variant>
        <vt:lpwstr/>
      </vt:variant>
      <vt:variant>
        <vt:i4>589905</vt:i4>
      </vt:variant>
      <vt:variant>
        <vt:i4>51</vt:i4>
      </vt:variant>
      <vt:variant>
        <vt:i4>0</vt:i4>
      </vt:variant>
      <vt:variant>
        <vt:i4>5</vt:i4>
      </vt:variant>
      <vt:variant>
        <vt:lpwstr>https://sip.lex.pl/</vt:lpwstr>
      </vt:variant>
      <vt:variant>
        <vt:lpwstr>/document/68410867?cm=DOCUMENT</vt:lpwstr>
      </vt:variant>
      <vt:variant>
        <vt:i4>393306</vt:i4>
      </vt:variant>
      <vt:variant>
        <vt:i4>48</vt:i4>
      </vt:variant>
      <vt:variant>
        <vt:i4>0</vt:i4>
      </vt:variant>
      <vt:variant>
        <vt:i4>5</vt:i4>
      </vt:variant>
      <vt:variant>
        <vt:lpwstr>https://sip.lex.pl/</vt:lpwstr>
      </vt:variant>
      <vt:variant>
        <vt:lpwstr>/document/67607987?cm=DOCUMENT</vt:lpwstr>
      </vt:variant>
      <vt:variant>
        <vt:i4>2097250</vt:i4>
      </vt:variant>
      <vt:variant>
        <vt:i4>45</vt:i4>
      </vt:variant>
      <vt:variant>
        <vt:i4>0</vt:i4>
      </vt:variant>
      <vt:variant>
        <vt:i4>5</vt:i4>
      </vt:variant>
      <vt:variant>
        <vt:lpwstr>https://sip.lex.pl/</vt:lpwstr>
      </vt:variant>
      <vt:variant>
        <vt:lpwstr>/document/16796295?unitId=art(3)ust(1)pkt(37)&amp;cm=DOCUMENT</vt:lpwstr>
      </vt:variant>
      <vt:variant>
        <vt:i4>589905</vt:i4>
      </vt:variant>
      <vt:variant>
        <vt:i4>42</vt:i4>
      </vt:variant>
      <vt:variant>
        <vt:i4>0</vt:i4>
      </vt:variant>
      <vt:variant>
        <vt:i4>5</vt:i4>
      </vt:variant>
      <vt:variant>
        <vt:lpwstr>https://sip.lex.pl/</vt:lpwstr>
      </vt:variant>
      <vt:variant>
        <vt:lpwstr>/document/68410867?cm=DOCUMENT</vt:lpwstr>
      </vt:variant>
      <vt:variant>
        <vt:i4>393306</vt:i4>
      </vt:variant>
      <vt:variant>
        <vt:i4>39</vt:i4>
      </vt:variant>
      <vt:variant>
        <vt:i4>0</vt:i4>
      </vt:variant>
      <vt:variant>
        <vt:i4>5</vt:i4>
      </vt:variant>
      <vt:variant>
        <vt:lpwstr>https://sip.lex.pl/</vt:lpwstr>
      </vt:variant>
      <vt:variant>
        <vt:lpwstr>/document/67607987?cm=DOCUMENT</vt:lpwstr>
      </vt:variant>
      <vt:variant>
        <vt:i4>262226</vt:i4>
      </vt:variant>
      <vt:variant>
        <vt:i4>36</vt:i4>
      </vt:variant>
      <vt:variant>
        <vt:i4>0</vt:i4>
      </vt:variant>
      <vt:variant>
        <vt:i4>5</vt:i4>
      </vt:variant>
      <vt:variant>
        <vt:lpwstr>https://sip.lex.pl/</vt:lpwstr>
      </vt:variant>
      <vt:variant>
        <vt:lpwstr>/document/18708093?cm=DOCUMENT</vt:lpwstr>
      </vt:variant>
      <vt:variant>
        <vt:i4>589905</vt:i4>
      </vt:variant>
      <vt:variant>
        <vt:i4>33</vt:i4>
      </vt:variant>
      <vt:variant>
        <vt:i4>0</vt:i4>
      </vt:variant>
      <vt:variant>
        <vt:i4>5</vt:i4>
      </vt:variant>
      <vt:variant>
        <vt:lpwstr>https://sip.lex.pl/</vt:lpwstr>
      </vt:variant>
      <vt:variant>
        <vt:lpwstr>/document/68410867?cm=DOCUMENT</vt:lpwstr>
      </vt:variant>
      <vt:variant>
        <vt:i4>393306</vt:i4>
      </vt:variant>
      <vt:variant>
        <vt:i4>30</vt:i4>
      </vt:variant>
      <vt:variant>
        <vt:i4>0</vt:i4>
      </vt:variant>
      <vt:variant>
        <vt:i4>5</vt:i4>
      </vt:variant>
      <vt:variant>
        <vt:lpwstr>https://sip.lex.pl/</vt:lpwstr>
      </vt:variant>
      <vt:variant>
        <vt:lpwstr>/document/67607987?cm=DOCUMENT</vt:lpwstr>
      </vt:variant>
      <vt:variant>
        <vt:i4>393308</vt:i4>
      </vt:variant>
      <vt:variant>
        <vt:i4>27</vt:i4>
      </vt:variant>
      <vt:variant>
        <vt:i4>0</vt:i4>
      </vt:variant>
      <vt:variant>
        <vt:i4>5</vt:i4>
      </vt:variant>
      <vt:variant>
        <vt:lpwstr>https://sip.lex.pl/</vt:lpwstr>
      </vt:variant>
      <vt:variant>
        <vt:lpwstr>/document/18903829?cm=DOCUMENT</vt:lpwstr>
      </vt:variant>
      <vt:variant>
        <vt:i4>21</vt:i4>
      </vt:variant>
      <vt:variant>
        <vt:i4>24</vt:i4>
      </vt:variant>
      <vt:variant>
        <vt:i4>0</vt:i4>
      </vt:variant>
      <vt:variant>
        <vt:i4>5</vt:i4>
      </vt:variant>
      <vt:variant>
        <vt:lpwstr>https://sip.lex.pl/</vt:lpwstr>
      </vt:variant>
      <vt:variant>
        <vt:lpwstr>/document/17712396?unitId=art(54)ust(1)&amp;cm=DOCUMENT</vt:lpwstr>
      </vt:variant>
      <vt:variant>
        <vt:i4>3276905</vt:i4>
      </vt:variant>
      <vt:variant>
        <vt:i4>21</vt:i4>
      </vt:variant>
      <vt:variant>
        <vt:i4>0</vt:i4>
      </vt:variant>
      <vt:variant>
        <vt:i4>5</vt:i4>
      </vt:variant>
      <vt:variant>
        <vt:lpwstr>https://sip.lex.pl/</vt:lpwstr>
      </vt:variant>
      <vt:variant>
        <vt:lpwstr>/document/17631344?unitId=art(46)&amp;cm=DOCUMENT</vt:lpwstr>
      </vt:variant>
      <vt:variant>
        <vt:i4>3145790</vt:i4>
      </vt:variant>
      <vt:variant>
        <vt:i4>18</vt:i4>
      </vt:variant>
      <vt:variant>
        <vt:i4>0</vt:i4>
      </vt:variant>
      <vt:variant>
        <vt:i4>5</vt:i4>
      </vt:variant>
      <vt:variant>
        <vt:lpwstr>https://sip.lex.pl/</vt:lpwstr>
      </vt:variant>
      <vt:variant>
        <vt:lpwstr>/document/17631344?unitId=art(250(a))&amp;cm=DOCUMENT</vt:lpwstr>
      </vt:variant>
      <vt:variant>
        <vt:i4>786452</vt:i4>
      </vt:variant>
      <vt:variant>
        <vt:i4>15</vt:i4>
      </vt:variant>
      <vt:variant>
        <vt:i4>0</vt:i4>
      </vt:variant>
      <vt:variant>
        <vt:i4>5</vt:i4>
      </vt:variant>
      <vt:variant>
        <vt:lpwstr>https://sip.lex.pl/</vt:lpwstr>
      </vt:variant>
      <vt:variant>
        <vt:lpwstr>/document/16798683?unitId=art(228)&amp;cm=DOCUMENT</vt:lpwstr>
      </vt:variant>
      <vt:variant>
        <vt:i4>2752574</vt:i4>
      </vt:variant>
      <vt:variant>
        <vt:i4>12</vt:i4>
      </vt:variant>
      <vt:variant>
        <vt:i4>0</vt:i4>
      </vt:variant>
      <vt:variant>
        <vt:i4>5</vt:i4>
      </vt:variant>
      <vt:variant>
        <vt:lpwstr>https://platformazakupowa.pl/strona/1-regulamin</vt:lpwstr>
      </vt:variant>
      <vt:variant>
        <vt:lpwstr/>
      </vt:variant>
      <vt:variant>
        <vt:i4>6225998</vt:i4>
      </vt:variant>
      <vt:variant>
        <vt:i4>9</vt:i4>
      </vt:variant>
      <vt:variant>
        <vt:i4>0</vt:i4>
      </vt:variant>
      <vt:variant>
        <vt:i4>5</vt:i4>
      </vt:variant>
      <vt:variant>
        <vt:lpwstr>https://platformazakupowa.pl/</vt:lpwstr>
      </vt:variant>
      <vt:variant>
        <vt:lpwstr/>
      </vt:variant>
      <vt:variant>
        <vt:i4>6225998</vt:i4>
      </vt:variant>
      <vt:variant>
        <vt:i4>6</vt:i4>
      </vt:variant>
      <vt:variant>
        <vt:i4>0</vt:i4>
      </vt:variant>
      <vt:variant>
        <vt:i4>5</vt:i4>
      </vt:variant>
      <vt:variant>
        <vt:lpwstr>https://platformazakupowa.pl/</vt:lpwstr>
      </vt:variant>
      <vt:variant>
        <vt:lpwstr/>
      </vt:variant>
      <vt:variant>
        <vt:i4>8060967</vt:i4>
      </vt:variant>
      <vt:variant>
        <vt:i4>3</vt:i4>
      </vt:variant>
      <vt:variant>
        <vt:i4>0</vt:i4>
      </vt:variant>
      <vt:variant>
        <vt:i4>5</vt:i4>
      </vt:variant>
      <vt:variant>
        <vt:lpwstr>http://www.barlicki.pl/</vt:lpwstr>
      </vt:variant>
      <vt:variant>
        <vt:lpwstr/>
      </vt:variant>
      <vt:variant>
        <vt:i4>3211349</vt:i4>
      </vt:variant>
      <vt:variant>
        <vt:i4>0</vt:i4>
      </vt:variant>
      <vt:variant>
        <vt:i4>0</vt:i4>
      </vt:variant>
      <vt:variant>
        <vt:i4>5</vt:i4>
      </vt:variant>
      <vt:variant>
        <vt:lpwstr>mailto:faktury.vat@barlicki.pl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ZAMAWIAJĄCY:</dc:title>
  <dc:subject/>
  <dc:creator>Marzena</dc:creator>
  <cp:keywords/>
  <cp:lastModifiedBy>Marta Kieras</cp:lastModifiedBy>
  <cp:revision>11</cp:revision>
  <cp:lastPrinted>2023-04-28T11:11:00Z</cp:lastPrinted>
  <dcterms:created xsi:type="dcterms:W3CDTF">2024-11-11T12:57:00Z</dcterms:created>
  <dcterms:modified xsi:type="dcterms:W3CDTF">2024-11-12T11:05:00Z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0x010100AA29B8181741DA4FBFFB7A2D81327EE9</vt:lpwstr>
  </property>
</Properties>
</file>