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18E5A2" w14:textId="37E75EB9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B3369B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2D387C">
        <w:rPr>
          <w:rFonts w:ascii="Cambria" w:hAnsi="Cambria" w:cs="Arial"/>
          <w:bCs/>
          <w:sz w:val="22"/>
          <w:szCs w:val="22"/>
        </w:rPr>
        <w:t>1</w:t>
      </w:r>
      <w:r w:rsidR="006672FD">
        <w:rPr>
          <w:rFonts w:ascii="Cambria" w:hAnsi="Cambria" w:cs="Arial"/>
          <w:bCs/>
          <w:sz w:val="22"/>
          <w:szCs w:val="22"/>
        </w:rPr>
        <w:t>0</w:t>
      </w:r>
      <w:r w:rsidR="00B3369B">
        <w:rPr>
          <w:rFonts w:ascii="Cambria" w:hAnsi="Cambria" w:cs="Arial"/>
          <w:bCs/>
          <w:sz w:val="22"/>
          <w:szCs w:val="22"/>
        </w:rPr>
        <w:t>.202</w:t>
      </w:r>
      <w:r w:rsidR="00591593">
        <w:rPr>
          <w:rFonts w:ascii="Cambria" w:hAnsi="Cambria" w:cs="Arial"/>
          <w:bCs/>
          <w:sz w:val="22"/>
          <w:szCs w:val="22"/>
        </w:rPr>
        <w:t>4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02765AA4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A81C19">
        <w:rPr>
          <w:rFonts w:ascii="Cambria" w:hAnsi="Cambria" w:cs="Arial"/>
          <w:b/>
          <w:bCs/>
          <w:sz w:val="22"/>
          <w:szCs w:val="22"/>
        </w:rPr>
        <w:t>Przymuszewo</w:t>
      </w:r>
      <w:r w:rsidRPr="008711E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54BB5C2C" w:rsidR="00004B30" w:rsidRPr="008711E7" w:rsidRDefault="00A81C19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Przymuszewo 3,89-634 Leśno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1C492D53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3B4095">
        <w:rPr>
          <w:rFonts w:ascii="Cambria" w:hAnsi="Cambria" w:cs="Arial"/>
          <w:bCs/>
          <w:sz w:val="22"/>
          <w:szCs w:val="22"/>
        </w:rPr>
        <w:t>Przymuszewo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6672FD">
        <w:rPr>
          <w:rFonts w:ascii="Cambria" w:hAnsi="Cambria" w:cs="Arial"/>
          <w:b/>
          <w:i/>
          <w:sz w:val="22"/>
          <w:szCs w:val="22"/>
        </w:rPr>
        <w:t>Naprawa dróg leśnych na terenie Nadleśnictwa Przymuszewo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12645BB6" w14:textId="2F1F0466" w:rsidR="00995064" w:rsidRPr="00995064" w:rsidRDefault="00004B30" w:rsidP="0099506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70A0493D" w14:textId="236A10B4" w:rsidR="004D3562" w:rsidRDefault="00995064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.</w:t>
      </w:r>
      <w:r w:rsidR="00791B3E">
        <w:rPr>
          <w:rFonts w:ascii="Cambria" w:hAnsi="Cambria" w:cs="Arial"/>
          <w:bCs/>
          <w:i/>
          <w:sz w:val="22"/>
          <w:szCs w:val="22"/>
        </w:rPr>
        <w:t>14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370F9FA2" w14:textId="45806A63" w:rsidR="00AF150D" w:rsidRDefault="00AF150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Oświadczamy, iż oferujemy </w:t>
      </w:r>
      <w:r>
        <w:rPr>
          <w:rFonts w:ascii="Cambria" w:hAnsi="Cambria" w:cs="Arial"/>
          <w:bCs/>
          <w:sz w:val="22"/>
          <w:szCs w:val="22"/>
        </w:rPr>
        <w:t xml:space="preserve">okres rękojmi </w:t>
      </w:r>
      <w:r>
        <w:rPr>
          <w:rFonts w:ascii="Cambria" w:hAnsi="Cambria" w:cs="Arial"/>
          <w:bCs/>
          <w:sz w:val="22"/>
          <w:szCs w:val="22"/>
        </w:rPr>
        <w:t xml:space="preserve">wynoszący </w:t>
      </w:r>
      <w:r w:rsidRPr="00AF150D">
        <w:rPr>
          <w:rFonts w:ascii="Cambria" w:hAnsi="Cambria" w:cs="Arial"/>
          <w:b/>
          <w:bCs/>
          <w:sz w:val="22"/>
          <w:szCs w:val="22"/>
        </w:rPr>
        <w:t>36 miesięcy.</w:t>
      </w:r>
    </w:p>
    <w:p w14:paraId="4B5584B0" w14:textId="6A7E2C8E" w:rsidR="00F7537C" w:rsidRDefault="00AF150D" w:rsidP="00AF150D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  <w:bookmarkStart w:id="0" w:name="_GoBack"/>
      <w:bookmarkEnd w:id="0"/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lastRenderedPageBreak/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2E5390D3" w:rsidR="006A5E33" w:rsidRDefault="00AF150D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11EFBEE2" w:rsidR="00F169C7" w:rsidRPr="008711E7" w:rsidRDefault="00AF150D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D82BE81" w:rsidR="006B1B51" w:rsidRPr="002E64B8" w:rsidRDefault="00AF150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4F5D7D4A" w:rsidR="006B1B51" w:rsidRDefault="00AF150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095A3711" w:rsidR="004A3437" w:rsidRPr="004A3437" w:rsidRDefault="00995064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AF150D"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72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2CDEDCD6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F150D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09000BDF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F150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201D65DD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F150D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05AE4489" w14:textId="77777777" w:rsidR="00B13D81" w:rsidRPr="002E64B8" w:rsidRDefault="00B13D8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55E28C28" w14:textId="0E043E4F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F150D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5A4D5801" w:rsidR="00007BC4" w:rsidRPr="00B3369B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  <w:lang w:val="en-US"/>
        </w:rPr>
      </w:pPr>
      <w:r w:rsidRPr="00B3369B">
        <w:rPr>
          <w:rFonts w:ascii="Cambria" w:hAnsi="Cambria" w:cs="Arial"/>
          <w:bCs/>
          <w:sz w:val="22"/>
          <w:szCs w:val="22"/>
          <w:lang w:val="en-US"/>
        </w:rPr>
        <w:t xml:space="preserve">e-mail: </w:t>
      </w:r>
      <w:r w:rsidR="005C2D0B">
        <w:rPr>
          <w:rFonts w:ascii="Cambria" w:hAnsi="Cambria" w:cs="Arial"/>
          <w:bCs/>
          <w:sz w:val="22"/>
          <w:szCs w:val="22"/>
          <w:lang w:val="en-US"/>
        </w:rPr>
        <w:t>przetargi.przymuszewo</w:t>
      </w:r>
      <w:r w:rsidR="00BB5CC4" w:rsidRPr="00B3369B">
        <w:rPr>
          <w:rFonts w:ascii="Cambria" w:hAnsi="Cambria" w:cs="Arial"/>
          <w:bCs/>
          <w:sz w:val="22"/>
          <w:szCs w:val="22"/>
          <w:lang w:val="en-US"/>
        </w:rPr>
        <w:t>@torun.lasy.gov.pl</w:t>
      </w:r>
      <w:r w:rsidR="00143C2E" w:rsidRPr="00B3369B">
        <w:rPr>
          <w:rFonts w:ascii="Cambria" w:hAnsi="Cambria" w:cs="Arial"/>
          <w:bCs/>
          <w:sz w:val="22"/>
          <w:szCs w:val="22"/>
          <w:lang w:val="en-US"/>
        </w:rPr>
        <w:t xml:space="preserve"> </w:t>
      </w:r>
      <w:r w:rsidR="006616A6" w:rsidRPr="00B3369B">
        <w:rPr>
          <w:rFonts w:ascii="Cambria" w:hAnsi="Cambria" w:cs="Arial"/>
          <w:bCs/>
          <w:sz w:val="22"/>
          <w:szCs w:val="22"/>
          <w:lang w:val="en-US"/>
        </w:rPr>
        <w:tab/>
      </w:r>
    </w:p>
    <w:p w14:paraId="6064FC03" w14:textId="7B9D2B23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AF150D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5377C31D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AF150D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72D8EA99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AF150D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14:paraId="14640DEB" w14:textId="77777777" w:rsidR="00673C67" w:rsidRDefault="00673C67" w:rsidP="00673C67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69B3B" w14:textId="77777777" w:rsidR="00D07AF5" w:rsidRDefault="00D07AF5">
      <w:r>
        <w:separator/>
      </w:r>
    </w:p>
  </w:endnote>
  <w:endnote w:type="continuationSeparator" w:id="0">
    <w:p w14:paraId="39C0B181" w14:textId="77777777" w:rsidR="00D07AF5" w:rsidRDefault="00D0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E2D2D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E2D2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F8CC3" w14:textId="77777777" w:rsidR="00D07AF5" w:rsidRDefault="00D07AF5">
      <w:r>
        <w:separator/>
      </w:r>
    </w:p>
  </w:footnote>
  <w:footnote w:type="continuationSeparator" w:id="0">
    <w:p w14:paraId="17D856BF" w14:textId="77777777" w:rsidR="00D07AF5" w:rsidRDefault="00D07AF5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BC9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453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A8E"/>
    <w:rsid w:val="00293F25"/>
    <w:rsid w:val="00295922"/>
    <w:rsid w:val="00295D98"/>
    <w:rsid w:val="0029617B"/>
    <w:rsid w:val="00296CF8"/>
    <w:rsid w:val="002978EA"/>
    <w:rsid w:val="002A2E2A"/>
    <w:rsid w:val="002A4539"/>
    <w:rsid w:val="002A4AE8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140"/>
    <w:rsid w:val="002D387C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095"/>
    <w:rsid w:val="003B61A7"/>
    <w:rsid w:val="003C0549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2D2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5E26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498B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159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D0B"/>
    <w:rsid w:val="005C3461"/>
    <w:rsid w:val="005C49B5"/>
    <w:rsid w:val="005C5C6C"/>
    <w:rsid w:val="005C5EB3"/>
    <w:rsid w:val="005C6268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4EE4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38F4"/>
    <w:rsid w:val="006544C9"/>
    <w:rsid w:val="0065644F"/>
    <w:rsid w:val="006616A6"/>
    <w:rsid w:val="00663C1A"/>
    <w:rsid w:val="00664B67"/>
    <w:rsid w:val="0066543D"/>
    <w:rsid w:val="006672FD"/>
    <w:rsid w:val="00670D42"/>
    <w:rsid w:val="00671403"/>
    <w:rsid w:val="00672B21"/>
    <w:rsid w:val="00673C6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2D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B3E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5D25"/>
    <w:rsid w:val="00916821"/>
    <w:rsid w:val="0091720D"/>
    <w:rsid w:val="0091770A"/>
    <w:rsid w:val="0092247B"/>
    <w:rsid w:val="00922622"/>
    <w:rsid w:val="009228BB"/>
    <w:rsid w:val="009234C8"/>
    <w:rsid w:val="0092556E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AC7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5064"/>
    <w:rsid w:val="009A217D"/>
    <w:rsid w:val="009A2364"/>
    <w:rsid w:val="009A42CB"/>
    <w:rsid w:val="009A69DA"/>
    <w:rsid w:val="009B2886"/>
    <w:rsid w:val="009B2F6B"/>
    <w:rsid w:val="009B3A35"/>
    <w:rsid w:val="009B41B5"/>
    <w:rsid w:val="009B52FC"/>
    <w:rsid w:val="009C084D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01E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1C19"/>
    <w:rsid w:val="00A8243B"/>
    <w:rsid w:val="00A8503D"/>
    <w:rsid w:val="00A85F90"/>
    <w:rsid w:val="00A85FCE"/>
    <w:rsid w:val="00A9561C"/>
    <w:rsid w:val="00A95D2D"/>
    <w:rsid w:val="00AA3E41"/>
    <w:rsid w:val="00AA52AD"/>
    <w:rsid w:val="00AB05FA"/>
    <w:rsid w:val="00AB0C55"/>
    <w:rsid w:val="00AB47F1"/>
    <w:rsid w:val="00AB62C4"/>
    <w:rsid w:val="00AB75E4"/>
    <w:rsid w:val="00AB7DE9"/>
    <w:rsid w:val="00AC1693"/>
    <w:rsid w:val="00AC1D8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0D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3D8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69B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CC4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A46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674C"/>
    <w:rsid w:val="00D07A7F"/>
    <w:rsid w:val="00D07AF5"/>
    <w:rsid w:val="00D10335"/>
    <w:rsid w:val="00D10384"/>
    <w:rsid w:val="00D11176"/>
    <w:rsid w:val="00D111ED"/>
    <w:rsid w:val="00D13DF0"/>
    <w:rsid w:val="00D14A42"/>
    <w:rsid w:val="00D15B2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29E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6150"/>
    <w:rsid w:val="00DD720F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5CE3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2950"/>
    <w:rsid w:val="00F9430D"/>
    <w:rsid w:val="00F952F4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096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30656C9-C16C-4ABE-BB18-744C2A04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D38F1-6A51-4650-8A33-425F9FD9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1212 N.Przymuszewo Michał Ratajczak</cp:lastModifiedBy>
  <cp:revision>28</cp:revision>
  <cp:lastPrinted>2023-02-15T06:58:00Z</cp:lastPrinted>
  <dcterms:created xsi:type="dcterms:W3CDTF">2023-01-15T11:20:00Z</dcterms:created>
  <dcterms:modified xsi:type="dcterms:W3CDTF">2024-09-20T07:40:00Z</dcterms:modified>
</cp:coreProperties>
</file>