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1EC" w:rsidRDefault="00B827A7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>Załącznik nr 2 – Kosztorys Ofertowy</w:t>
      </w:r>
    </w:p>
    <w:p w:rsidR="002F1C12" w:rsidRDefault="002F1C12" w:rsidP="00E7176D">
      <w:pPr>
        <w:rPr>
          <w:rFonts w:eastAsia="NSimSun" w:cs="Mangal"/>
          <w:sz w:val="22"/>
          <w:lang w:eastAsia="zh-CN" w:bidi="hi-IN"/>
        </w:rPr>
      </w:pPr>
    </w:p>
    <w:p w:rsidR="002F1C12" w:rsidRPr="00B827A7" w:rsidRDefault="002F1C12" w:rsidP="002F1C12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Część </w:t>
      </w:r>
      <w:r w:rsidR="00E7176D">
        <w:rPr>
          <w:rFonts w:eastAsia="NSimSun" w:cs="Mangal"/>
          <w:b/>
          <w:color w:val="auto"/>
          <w:kern w:val="3"/>
          <w:sz w:val="22"/>
          <w:lang w:eastAsia="zh-CN" w:bidi="hi-IN"/>
        </w:rPr>
        <w:t>1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– </w:t>
      </w:r>
      <w:r w:rsidR="007E3BD1" w:rsidRPr="007E3BD1">
        <w:rPr>
          <w:rFonts w:eastAsia="NSimSun" w:cs="Mangal"/>
          <w:b/>
          <w:color w:val="auto"/>
          <w:kern w:val="3"/>
          <w:sz w:val="22"/>
          <w:lang w:eastAsia="zh-CN" w:bidi="hi-IN"/>
        </w:rPr>
        <w:t>Zestaw do śródściennej jejunostomii</w:t>
      </w:r>
    </w:p>
    <w:p w:rsidR="002F1C12" w:rsidRPr="0097264A" w:rsidRDefault="002F1C12" w:rsidP="002F1C12">
      <w:pPr>
        <w:pStyle w:val="Tekstpodstawowy"/>
        <w:rPr>
          <w:b/>
          <w:sz w:val="22"/>
          <w:szCs w:val="22"/>
        </w:rPr>
      </w:pPr>
    </w:p>
    <w:tbl>
      <w:tblPr>
        <w:tblW w:w="14454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71"/>
      </w:tblGrid>
      <w:tr w:rsidR="002F1C12" w:rsidTr="002A12C5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Numer katalogowy*</w:t>
            </w:r>
          </w:p>
        </w:tc>
      </w:tr>
      <w:tr w:rsidR="0022629C" w:rsidRPr="00B741B8" w:rsidTr="002A12C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2629C" w:rsidRDefault="002A12C5" w:rsidP="003F209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2629C">
              <w:rPr>
                <w:sz w:val="22"/>
                <w:szCs w:val="22"/>
              </w:rPr>
              <w:t>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2629C" w:rsidRPr="0022629C" w:rsidRDefault="006C6FFF" w:rsidP="0022629C">
            <w:pPr>
              <w:spacing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Zestaw do śródściennej jejunostomii, przeznaczony do długotrwałego żywienia dojelitowego, ze znacznikiem RTG, podziałka i </w:t>
            </w:r>
            <w:r w:rsidR="001870D7" w:rsidRPr="001870D7">
              <w:rPr>
                <w:sz w:val="22"/>
                <w:szCs w:val="22"/>
              </w:rPr>
              <w:t xml:space="preserve">końcówka </w:t>
            </w:r>
            <w:r>
              <w:rPr>
                <w:sz w:val="22"/>
                <w:szCs w:val="22"/>
              </w:rPr>
              <w:t>EN-Fit, długość 75 cm, średnica zewnętrzna 2,9 mm, średnica wewnętrzna 1,9 mm, wykonany z poliuretanu.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2629C" w:rsidRDefault="0022629C" w:rsidP="003F2090">
            <w:pPr>
              <w:spacing w:after="240"/>
              <w:jc w:val="center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2629C" w:rsidRDefault="006C6FFF" w:rsidP="00115933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2629C" w:rsidRPr="00A51494" w:rsidRDefault="0022629C" w:rsidP="003F209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2629C" w:rsidRPr="00A51494" w:rsidRDefault="0022629C" w:rsidP="003F209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22629C" w:rsidRPr="00B741B8" w:rsidRDefault="0022629C" w:rsidP="003F209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2629C" w:rsidRPr="00B741B8" w:rsidRDefault="0022629C" w:rsidP="003F209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2F1C12" w:rsidRPr="00B741B8" w:rsidTr="002A12C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54" w:type="dxa"/>
            <w:gridSpan w:val="8"/>
            <w:shd w:val="clear" w:color="auto" w:fill="FFFFFF"/>
          </w:tcPr>
          <w:p w:rsidR="002F1C12" w:rsidRPr="0097264A" w:rsidRDefault="002F1C12" w:rsidP="003F2090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97264A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*</w:t>
            </w:r>
            <w:r w:rsidRPr="0097264A">
              <w:rPr>
                <w:b/>
                <w:sz w:val="22"/>
                <w:szCs w:val="22"/>
              </w:rPr>
              <w:t>:</w:t>
            </w:r>
          </w:p>
        </w:tc>
      </w:tr>
    </w:tbl>
    <w:p w:rsidR="002F1C12" w:rsidRDefault="002F1C12" w:rsidP="002F1C12">
      <w:pPr>
        <w:rPr>
          <w:sz w:val="22"/>
          <w:szCs w:val="22"/>
        </w:rPr>
      </w:pPr>
    </w:p>
    <w:p w:rsidR="002F1C12" w:rsidRDefault="002F1C12" w:rsidP="002F1C12">
      <w:pPr>
        <w:rPr>
          <w:sz w:val="22"/>
          <w:szCs w:val="22"/>
        </w:rPr>
      </w:pPr>
    </w:p>
    <w:p w:rsidR="002F1C12" w:rsidRPr="00381CC4" w:rsidRDefault="002F1C12" w:rsidP="002F1C12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2F1C12" w:rsidRDefault="002F1C12" w:rsidP="002F1C12">
      <w:pPr>
        <w:rPr>
          <w:b/>
          <w:sz w:val="18"/>
          <w:szCs w:val="18"/>
        </w:rPr>
      </w:pPr>
    </w:p>
    <w:p w:rsidR="0022629C" w:rsidRDefault="002F1C12" w:rsidP="002F1C12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F1C12" w:rsidRPr="00E45595" w:rsidRDefault="002F1C12" w:rsidP="002F1C12">
      <w:pPr>
        <w:rPr>
          <w:sz w:val="22"/>
          <w:szCs w:val="22"/>
        </w:rPr>
      </w:pPr>
      <w:r w:rsidRPr="00E45595">
        <w:rPr>
          <w:sz w:val="22"/>
          <w:szCs w:val="22"/>
        </w:rPr>
        <w:t>Uwaga!</w:t>
      </w:r>
    </w:p>
    <w:p w:rsidR="002F1C12" w:rsidRPr="00E45595" w:rsidRDefault="002F1C12" w:rsidP="002F1C12">
      <w:pPr>
        <w:rPr>
          <w:sz w:val="22"/>
          <w:szCs w:val="22"/>
        </w:rPr>
      </w:pPr>
    </w:p>
    <w:p w:rsidR="002F1C12" w:rsidRPr="00E45595" w:rsidRDefault="002F1C12" w:rsidP="000D4E2D">
      <w:pPr>
        <w:numPr>
          <w:ilvl w:val="0"/>
          <w:numId w:val="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Okres ważności przedmiotu zamówienia (przydatność do użycia) musi wynosić minimum 12 miesięcy, licząc od daty dostawy do siedziby Zamawiającego. </w:t>
      </w:r>
    </w:p>
    <w:p w:rsidR="002F1C12" w:rsidRPr="00E45595" w:rsidRDefault="002F1C12" w:rsidP="000D4E2D">
      <w:pPr>
        <w:numPr>
          <w:ilvl w:val="0"/>
          <w:numId w:val="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Zamawiający zastrzega sobie możliwość zamówienia konkretnego rozmiaru sprzętu w zależności od aktualnych potrzeb. </w:t>
      </w:r>
    </w:p>
    <w:p w:rsidR="002F1C12" w:rsidRPr="00E45595" w:rsidRDefault="002F1C12" w:rsidP="000D4E2D">
      <w:pPr>
        <w:numPr>
          <w:ilvl w:val="0"/>
          <w:numId w:val="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Zamawiający wymaga, aby sprzęt spełniał następujące warunki:</w:t>
      </w:r>
    </w:p>
    <w:p w:rsidR="002F1C12" w:rsidRPr="00E45595" w:rsidRDefault="002F1C12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Każdy produkt musi być zapakowany pojedynczo;</w:t>
      </w:r>
    </w:p>
    <w:p w:rsidR="002F1C12" w:rsidRPr="00E45595" w:rsidRDefault="002F1C12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Na każdym pojedynczym opakowaniu musi być umieszczona trwała i czytelna data produkcji i przydatności do użycia oraz numer serii – </w:t>
      </w:r>
      <w:r w:rsidRPr="00E45595">
        <w:rPr>
          <w:sz w:val="22"/>
          <w:szCs w:val="22"/>
          <w:u w:val="single"/>
        </w:rPr>
        <w:t>dotyczy produktów sterylnych</w:t>
      </w:r>
      <w:r w:rsidRPr="00E45595">
        <w:rPr>
          <w:sz w:val="22"/>
          <w:szCs w:val="22"/>
        </w:rPr>
        <w:t>;</w:t>
      </w:r>
    </w:p>
    <w:p w:rsidR="002F1C12" w:rsidRPr="00E45595" w:rsidRDefault="002F1C12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Na każdym pojedynczym opakowaniu musi być zaznaczone czy produkt jest sterylny.</w:t>
      </w:r>
    </w:p>
    <w:p w:rsidR="002F1C12" w:rsidRDefault="002F1C12" w:rsidP="002F1C12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F1C12" w:rsidRDefault="002F1C12" w:rsidP="002F1C12">
      <w:pPr>
        <w:jc w:val="right"/>
        <w:rPr>
          <w:b/>
          <w:sz w:val="18"/>
          <w:szCs w:val="18"/>
        </w:rPr>
      </w:pPr>
    </w:p>
    <w:p w:rsidR="002F1C12" w:rsidRDefault="002F1C12" w:rsidP="002F1C12">
      <w:pPr>
        <w:ind w:left="1440"/>
        <w:jc w:val="right"/>
        <w:rPr>
          <w:b/>
          <w:sz w:val="18"/>
          <w:szCs w:val="18"/>
        </w:rPr>
      </w:pPr>
    </w:p>
    <w:p w:rsidR="0022629C" w:rsidRPr="006C6FFF" w:rsidRDefault="0022629C" w:rsidP="006C6FFF">
      <w:pPr>
        <w:rPr>
          <w:b/>
          <w:sz w:val="18"/>
          <w:szCs w:val="18"/>
        </w:rPr>
      </w:pPr>
      <w:bookmarkStart w:id="0" w:name="_GoBack"/>
      <w:bookmarkEnd w:id="0"/>
    </w:p>
    <w:p w:rsidR="0022629C" w:rsidRPr="00DF2BCB" w:rsidRDefault="0022629C" w:rsidP="0022629C">
      <w:pPr>
        <w:jc w:val="right"/>
        <w:rPr>
          <w:kern w:val="2"/>
          <w:lang w:eastAsia="zh-CN"/>
        </w:rPr>
      </w:pPr>
      <w:r w:rsidRPr="00DF2BCB">
        <w:rPr>
          <w:kern w:val="2"/>
          <w:lang w:eastAsia="zh-CN"/>
        </w:rPr>
        <w:tab/>
        <w:t>…………………………………….</w:t>
      </w:r>
    </w:p>
    <w:p w:rsidR="0022629C" w:rsidRPr="00DF2BCB" w:rsidRDefault="0022629C" w:rsidP="0022629C">
      <w:pPr>
        <w:jc w:val="right"/>
        <w:rPr>
          <w:i/>
          <w:kern w:val="2"/>
          <w:lang w:eastAsia="zh-CN"/>
        </w:rPr>
      </w:pP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i/>
          <w:kern w:val="2"/>
          <w:lang w:eastAsia="zh-CN"/>
        </w:rPr>
        <w:tab/>
      </w:r>
      <w:bookmarkStart w:id="1" w:name="_Hlk102639179"/>
      <w:r w:rsidRPr="00DF2BCB">
        <w:rPr>
          <w:i/>
          <w:kern w:val="2"/>
          <w:lang w:eastAsia="zh-CN"/>
        </w:rPr>
        <w:t xml:space="preserve">kwalifikowany podpis elektroniczny </w:t>
      </w:r>
      <w:bookmarkEnd w:id="1"/>
    </w:p>
    <w:p w:rsidR="002A12C5" w:rsidRPr="00B827A7" w:rsidRDefault="002A12C5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 xml:space="preserve">Część </w:t>
      </w:r>
      <w:r w:rsidR="007E3BD1">
        <w:rPr>
          <w:rFonts w:eastAsia="NSimSun" w:cs="Mangal"/>
          <w:b/>
          <w:color w:val="auto"/>
          <w:kern w:val="3"/>
          <w:sz w:val="22"/>
          <w:lang w:eastAsia="zh-CN" w:bidi="hi-IN"/>
        </w:rPr>
        <w:t>2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– </w:t>
      </w:r>
      <w:r w:rsidR="007E3BD1" w:rsidRPr="007E3BD1">
        <w:rPr>
          <w:rFonts w:eastAsia="NSimSun" w:cs="Mangal"/>
          <w:b/>
          <w:color w:val="auto"/>
          <w:kern w:val="3"/>
          <w:sz w:val="22"/>
          <w:lang w:eastAsia="zh-CN" w:bidi="hi-IN"/>
        </w:rPr>
        <w:t>Filtr do insuflatora</w:t>
      </w:r>
    </w:p>
    <w:p w:rsidR="002A12C5" w:rsidRPr="0097264A" w:rsidRDefault="002A12C5" w:rsidP="002A12C5">
      <w:pPr>
        <w:pStyle w:val="Tekstpodstawowy"/>
        <w:rPr>
          <w:b/>
          <w:sz w:val="22"/>
          <w:szCs w:val="22"/>
        </w:rPr>
      </w:pPr>
    </w:p>
    <w:tbl>
      <w:tblPr>
        <w:tblW w:w="14454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71"/>
      </w:tblGrid>
      <w:tr w:rsidR="002A12C5" w:rsidTr="008F2E15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Numer katalogowy*</w:t>
            </w:r>
          </w:p>
        </w:tc>
      </w:tr>
      <w:tr w:rsidR="002A12C5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A12C5" w:rsidRDefault="002A12C5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A12C5" w:rsidRPr="0022629C" w:rsidRDefault="006C6FFF" w:rsidP="00596876">
            <w:pPr>
              <w:spacing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Sterylny filtr do insuflatora, sterylny, kompatybilny z </w:t>
            </w:r>
            <w:r w:rsidR="00596876" w:rsidRPr="00596876">
              <w:rPr>
                <w:color w:val="auto"/>
                <w:sz w:val="22"/>
                <w:szCs w:val="22"/>
              </w:rPr>
              <w:t xml:space="preserve">urządzeniem firmy Olympus </w:t>
            </w:r>
            <w:r w:rsidR="00596876">
              <w:rPr>
                <w:color w:val="auto"/>
                <w:sz w:val="22"/>
                <w:szCs w:val="22"/>
              </w:rPr>
              <w:t>UHI-4.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A12C5" w:rsidRDefault="002A12C5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A12C5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A12C5" w:rsidRPr="00A51494" w:rsidRDefault="002A12C5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A12C5" w:rsidRPr="00A51494" w:rsidRDefault="002A12C5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2A12C5" w:rsidRPr="00B741B8" w:rsidRDefault="002A12C5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12C5" w:rsidRPr="00B741B8" w:rsidRDefault="002A12C5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2A12C5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54" w:type="dxa"/>
            <w:gridSpan w:val="8"/>
            <w:shd w:val="clear" w:color="auto" w:fill="FFFFFF"/>
          </w:tcPr>
          <w:p w:rsidR="002A12C5" w:rsidRPr="0097264A" w:rsidRDefault="002A12C5" w:rsidP="008F2E15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97264A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*</w:t>
            </w:r>
            <w:r w:rsidRPr="0097264A">
              <w:rPr>
                <w:b/>
                <w:sz w:val="22"/>
                <w:szCs w:val="22"/>
              </w:rPr>
              <w:t>:</w:t>
            </w:r>
          </w:p>
        </w:tc>
      </w:tr>
    </w:tbl>
    <w:p w:rsidR="002A12C5" w:rsidRDefault="002A12C5" w:rsidP="002A12C5">
      <w:pPr>
        <w:rPr>
          <w:sz w:val="22"/>
          <w:szCs w:val="22"/>
        </w:rPr>
      </w:pPr>
    </w:p>
    <w:p w:rsidR="002A12C5" w:rsidRDefault="002A12C5" w:rsidP="002A12C5">
      <w:pPr>
        <w:rPr>
          <w:sz w:val="22"/>
          <w:szCs w:val="22"/>
        </w:rPr>
      </w:pPr>
    </w:p>
    <w:p w:rsidR="002A12C5" w:rsidRPr="00381CC4" w:rsidRDefault="002A12C5" w:rsidP="002A12C5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2A12C5" w:rsidRDefault="002A12C5" w:rsidP="002A12C5">
      <w:pPr>
        <w:rPr>
          <w:b/>
          <w:sz w:val="18"/>
          <w:szCs w:val="18"/>
        </w:rPr>
      </w:pPr>
    </w:p>
    <w:p w:rsidR="002A12C5" w:rsidRDefault="002A12C5" w:rsidP="002A12C5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A12C5" w:rsidRDefault="002A12C5" w:rsidP="002A12C5">
      <w:pPr>
        <w:rPr>
          <w:b/>
          <w:sz w:val="18"/>
          <w:szCs w:val="18"/>
        </w:rPr>
      </w:pPr>
    </w:p>
    <w:p w:rsidR="002A12C5" w:rsidRDefault="002A12C5" w:rsidP="002A12C5">
      <w:pPr>
        <w:rPr>
          <w:b/>
          <w:sz w:val="18"/>
          <w:szCs w:val="18"/>
        </w:rPr>
      </w:pPr>
    </w:p>
    <w:p w:rsidR="002A12C5" w:rsidRDefault="002A12C5" w:rsidP="002A12C5">
      <w:pPr>
        <w:rPr>
          <w:b/>
          <w:sz w:val="18"/>
          <w:szCs w:val="18"/>
        </w:rPr>
      </w:pPr>
    </w:p>
    <w:p w:rsidR="002A12C5" w:rsidRPr="00E45595" w:rsidRDefault="002A12C5" w:rsidP="002A12C5">
      <w:pPr>
        <w:rPr>
          <w:sz w:val="22"/>
          <w:szCs w:val="22"/>
        </w:rPr>
      </w:pPr>
      <w:r w:rsidRPr="00E45595">
        <w:rPr>
          <w:sz w:val="22"/>
          <w:szCs w:val="22"/>
        </w:rPr>
        <w:t>Uwaga!</w:t>
      </w:r>
    </w:p>
    <w:p w:rsidR="002A12C5" w:rsidRPr="00E45595" w:rsidRDefault="002A12C5" w:rsidP="002A12C5">
      <w:pPr>
        <w:rPr>
          <w:sz w:val="22"/>
          <w:szCs w:val="22"/>
        </w:rPr>
      </w:pPr>
    </w:p>
    <w:p w:rsidR="002A12C5" w:rsidRPr="00E45595" w:rsidRDefault="002A12C5" w:rsidP="000D4E2D">
      <w:pPr>
        <w:numPr>
          <w:ilvl w:val="0"/>
          <w:numId w:val="3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Okres ważności przedmiotu zamówienia (przydatność do użycia) musi wynosić minimum 12 miesięcy, licząc od daty dostawy do siedziby Zamawiającego. </w:t>
      </w:r>
    </w:p>
    <w:p w:rsidR="002A12C5" w:rsidRPr="00E45595" w:rsidRDefault="002A12C5" w:rsidP="000D4E2D">
      <w:pPr>
        <w:numPr>
          <w:ilvl w:val="0"/>
          <w:numId w:val="3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Zamawiający zastrzega sobie możliwość zamówienia konkretnego rozmiaru sprzętu w zależności od aktualnych potrzeb. </w:t>
      </w:r>
    </w:p>
    <w:p w:rsidR="002A12C5" w:rsidRPr="00E45595" w:rsidRDefault="002A12C5" w:rsidP="000D4E2D">
      <w:pPr>
        <w:numPr>
          <w:ilvl w:val="0"/>
          <w:numId w:val="3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Zamawiający wymaga, aby sprzęt spełniał następujące warunki:</w:t>
      </w:r>
    </w:p>
    <w:p w:rsidR="002A12C5" w:rsidRPr="00E45595" w:rsidRDefault="002A12C5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Każdy produkt musi być zapakowany pojedynczo;</w:t>
      </w:r>
    </w:p>
    <w:p w:rsidR="002A12C5" w:rsidRPr="00E45595" w:rsidRDefault="002A12C5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Na każdym pojedynczym opakowaniu musi być umieszczona trwała i czytelna data produkcji i przydatności do użycia oraz numer serii – </w:t>
      </w:r>
      <w:r w:rsidRPr="00E45595">
        <w:rPr>
          <w:sz w:val="22"/>
          <w:szCs w:val="22"/>
          <w:u w:val="single"/>
        </w:rPr>
        <w:t>dotyczy produktów sterylnych</w:t>
      </w:r>
      <w:r w:rsidRPr="00E45595">
        <w:rPr>
          <w:sz w:val="22"/>
          <w:szCs w:val="22"/>
        </w:rPr>
        <w:t>;</w:t>
      </w:r>
    </w:p>
    <w:p w:rsidR="002A12C5" w:rsidRPr="00E45595" w:rsidRDefault="002A12C5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Na każdym pojedynczym opakowaniu musi być zaznaczone czy produkt jest sterylny.</w:t>
      </w:r>
    </w:p>
    <w:p w:rsidR="002A12C5" w:rsidRDefault="002A12C5" w:rsidP="002A12C5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A12C5" w:rsidRDefault="002A12C5" w:rsidP="002A12C5">
      <w:pPr>
        <w:jc w:val="right"/>
        <w:rPr>
          <w:b/>
          <w:sz w:val="18"/>
          <w:szCs w:val="18"/>
        </w:rPr>
      </w:pPr>
    </w:p>
    <w:p w:rsidR="002A12C5" w:rsidRDefault="002A12C5" w:rsidP="002A12C5">
      <w:pPr>
        <w:ind w:left="1440"/>
        <w:jc w:val="right"/>
        <w:rPr>
          <w:b/>
          <w:sz w:val="18"/>
          <w:szCs w:val="18"/>
        </w:rPr>
      </w:pPr>
    </w:p>
    <w:p w:rsidR="002A12C5" w:rsidRDefault="002A12C5" w:rsidP="002A12C5">
      <w:pPr>
        <w:jc w:val="right"/>
        <w:rPr>
          <w:b/>
          <w:sz w:val="18"/>
          <w:szCs w:val="18"/>
        </w:rPr>
      </w:pPr>
    </w:p>
    <w:p w:rsidR="002A12C5" w:rsidRDefault="002A12C5" w:rsidP="002A12C5">
      <w:pPr>
        <w:jc w:val="right"/>
        <w:rPr>
          <w:b/>
          <w:sz w:val="18"/>
          <w:szCs w:val="18"/>
        </w:rPr>
      </w:pPr>
    </w:p>
    <w:p w:rsidR="002A12C5" w:rsidRDefault="002A12C5" w:rsidP="002A12C5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A12C5" w:rsidRDefault="002A12C5" w:rsidP="002A12C5">
      <w:pPr>
        <w:jc w:val="right"/>
        <w:rPr>
          <w:kern w:val="2"/>
          <w:lang w:eastAsia="zh-CN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1A43BE">
        <w:rPr>
          <w:b/>
          <w:sz w:val="20"/>
          <w:szCs w:val="18"/>
        </w:rPr>
        <w:tab/>
      </w:r>
    </w:p>
    <w:p w:rsidR="002A12C5" w:rsidRPr="00DF2BCB" w:rsidRDefault="002A12C5" w:rsidP="002A12C5">
      <w:pPr>
        <w:jc w:val="right"/>
        <w:rPr>
          <w:kern w:val="2"/>
          <w:lang w:eastAsia="zh-CN"/>
        </w:rPr>
      </w:pPr>
      <w:r w:rsidRPr="00DF2BCB">
        <w:rPr>
          <w:kern w:val="2"/>
          <w:lang w:eastAsia="zh-CN"/>
        </w:rPr>
        <w:tab/>
        <w:t>…………………………………….</w:t>
      </w:r>
    </w:p>
    <w:p w:rsidR="002A12C5" w:rsidRPr="00DF2BCB" w:rsidRDefault="002A12C5" w:rsidP="002A12C5">
      <w:pPr>
        <w:jc w:val="right"/>
        <w:rPr>
          <w:i/>
          <w:kern w:val="2"/>
          <w:lang w:eastAsia="zh-CN"/>
        </w:rPr>
      </w:pP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i/>
          <w:kern w:val="2"/>
          <w:lang w:eastAsia="zh-CN"/>
        </w:rPr>
        <w:tab/>
        <w:t xml:space="preserve">kwalifikowany podpis elektroniczny </w:t>
      </w:r>
    </w:p>
    <w:p w:rsidR="0022629C" w:rsidRDefault="0022629C" w:rsidP="007421CB">
      <w:pPr>
        <w:rPr>
          <w:sz w:val="22"/>
          <w:szCs w:val="20"/>
        </w:rPr>
      </w:pPr>
    </w:p>
    <w:p w:rsidR="002A12C5" w:rsidRPr="00B827A7" w:rsidRDefault="002A12C5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 xml:space="preserve">Część </w:t>
      </w:r>
      <w:r w:rsidR="007E3BD1">
        <w:rPr>
          <w:rFonts w:eastAsia="NSimSun" w:cs="Mangal"/>
          <w:b/>
          <w:color w:val="auto"/>
          <w:kern w:val="3"/>
          <w:sz w:val="22"/>
          <w:lang w:eastAsia="zh-CN" w:bidi="hi-IN"/>
        </w:rPr>
        <w:t>3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– </w:t>
      </w:r>
      <w:r w:rsidR="007E3BD1" w:rsidRPr="007E3BD1">
        <w:rPr>
          <w:rFonts w:eastAsia="NSimSun" w:cs="Mangal"/>
          <w:b/>
          <w:color w:val="auto"/>
          <w:kern w:val="3"/>
          <w:sz w:val="22"/>
          <w:lang w:eastAsia="zh-CN" w:bidi="hi-IN"/>
        </w:rPr>
        <w:t>Oprzyrządowanie do strumieniowego preparowania tkanek miękkich (noża wodnego)</w:t>
      </w:r>
    </w:p>
    <w:p w:rsidR="002A12C5" w:rsidRPr="0097264A" w:rsidRDefault="002A12C5" w:rsidP="002A12C5">
      <w:pPr>
        <w:pStyle w:val="Tekstpodstawowy"/>
        <w:rPr>
          <w:b/>
          <w:sz w:val="22"/>
          <w:szCs w:val="22"/>
        </w:rPr>
      </w:pPr>
    </w:p>
    <w:tbl>
      <w:tblPr>
        <w:tblW w:w="14454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71"/>
      </w:tblGrid>
      <w:tr w:rsidR="002A12C5" w:rsidTr="008F2E15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Numer katalogowy*</w:t>
            </w:r>
          </w:p>
        </w:tc>
      </w:tr>
      <w:tr w:rsidR="002A12C5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A12C5" w:rsidRDefault="002A12C5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A12C5" w:rsidRPr="0022629C" w:rsidRDefault="006C6FFF" w:rsidP="008F2E15">
            <w:pPr>
              <w:spacing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Moduł pompy noża wodnego do preparacji tkanek typu JET 2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A12C5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</w:t>
            </w:r>
            <w:r w:rsidR="002A12C5" w:rsidRPr="0022629C">
              <w:rPr>
                <w:sz w:val="22"/>
                <w:szCs w:val="22"/>
              </w:rPr>
              <w:t>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A12C5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A12C5" w:rsidRPr="00A51494" w:rsidRDefault="002A12C5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A12C5" w:rsidRPr="00A51494" w:rsidRDefault="002A12C5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2A12C5" w:rsidRPr="00B741B8" w:rsidRDefault="002A12C5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12C5" w:rsidRPr="00B741B8" w:rsidRDefault="002A12C5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6C6FFF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6C6FFF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6C6FFF" w:rsidRDefault="006C6FFF" w:rsidP="008F2E15">
            <w:pPr>
              <w:spacing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Aplikator do chirurgii otwartej dł. 65 mm do noża wodnego z funkcją odsysania do preparacji tkanek typu JET 2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6C6FFF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6C6FFF">
              <w:rPr>
                <w:sz w:val="22"/>
                <w:szCs w:val="22"/>
              </w:rPr>
              <w:t>op.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C6FFF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6C6FFF" w:rsidRPr="00A51494" w:rsidRDefault="006C6FFF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6C6FFF" w:rsidRPr="00A51494" w:rsidRDefault="006C6FFF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6C6FFF" w:rsidRPr="00B741B8" w:rsidRDefault="006C6FFF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6C6FFF" w:rsidRPr="00B741B8" w:rsidRDefault="006C6FFF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6C6FFF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6C6FFF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6C6FFF" w:rsidRDefault="006C6FFF" w:rsidP="008F2E15">
            <w:pPr>
              <w:spacing w:after="240"/>
              <w:jc w:val="both"/>
              <w:rPr>
                <w:sz w:val="22"/>
                <w:szCs w:val="22"/>
              </w:rPr>
            </w:pPr>
            <w:r w:rsidRPr="006C6FFF">
              <w:rPr>
                <w:sz w:val="22"/>
                <w:szCs w:val="22"/>
              </w:rPr>
              <w:t xml:space="preserve">Aplikator do chirurgii otwartej dł. 65 mm do noża wodnego z funkcją </w:t>
            </w:r>
            <w:r>
              <w:rPr>
                <w:sz w:val="22"/>
                <w:szCs w:val="22"/>
              </w:rPr>
              <w:t xml:space="preserve">aktywnej koagulacji z rękojeści 80 mm, z funkcją </w:t>
            </w:r>
            <w:r w:rsidRPr="006C6FFF">
              <w:rPr>
                <w:sz w:val="22"/>
                <w:szCs w:val="22"/>
              </w:rPr>
              <w:t xml:space="preserve">odsysania do </w:t>
            </w:r>
            <w:r>
              <w:rPr>
                <w:sz w:val="22"/>
                <w:szCs w:val="22"/>
              </w:rPr>
              <w:t xml:space="preserve">noża wodnego </w:t>
            </w:r>
            <w:r w:rsidRPr="006C6FFF">
              <w:rPr>
                <w:sz w:val="22"/>
                <w:szCs w:val="22"/>
              </w:rPr>
              <w:t>preparacji tkanek typu JET 2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6C6FFF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6C6FFF">
              <w:rPr>
                <w:sz w:val="22"/>
                <w:szCs w:val="22"/>
              </w:rPr>
              <w:t>op.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C6FFF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6C6FFF" w:rsidRPr="00A51494" w:rsidRDefault="006C6FFF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6C6FFF" w:rsidRPr="00A51494" w:rsidRDefault="006C6FFF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6C6FFF" w:rsidRPr="00B741B8" w:rsidRDefault="006C6FFF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6C6FFF" w:rsidRPr="00B741B8" w:rsidRDefault="006C6FFF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6C6FFF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6C6FFF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6C6FFF" w:rsidRDefault="006C6FFF" w:rsidP="006C6FFF">
            <w:pPr>
              <w:spacing w:after="240"/>
              <w:jc w:val="both"/>
              <w:rPr>
                <w:sz w:val="22"/>
                <w:szCs w:val="22"/>
              </w:rPr>
            </w:pPr>
            <w:r w:rsidRPr="006C6FFF">
              <w:rPr>
                <w:sz w:val="22"/>
                <w:szCs w:val="22"/>
              </w:rPr>
              <w:t xml:space="preserve">Aplikator do chirurgii </w:t>
            </w:r>
            <w:r>
              <w:rPr>
                <w:sz w:val="22"/>
                <w:szCs w:val="22"/>
              </w:rPr>
              <w:t>laparoskopowej z funkcją odysyania</w:t>
            </w:r>
            <w:r w:rsidRPr="006C6FFF">
              <w:rPr>
                <w:sz w:val="22"/>
                <w:szCs w:val="22"/>
              </w:rPr>
              <w:t xml:space="preserve"> dł. </w:t>
            </w:r>
            <w:r>
              <w:rPr>
                <w:sz w:val="22"/>
                <w:szCs w:val="22"/>
              </w:rPr>
              <w:t>306</w:t>
            </w:r>
            <w:r w:rsidRPr="006C6FFF">
              <w:rPr>
                <w:sz w:val="22"/>
                <w:szCs w:val="22"/>
              </w:rPr>
              <w:t xml:space="preserve"> mm do noża wodnego </w:t>
            </w:r>
            <w:r>
              <w:rPr>
                <w:sz w:val="22"/>
                <w:szCs w:val="22"/>
              </w:rPr>
              <w:t>do</w:t>
            </w:r>
            <w:r w:rsidRPr="006C6FFF">
              <w:rPr>
                <w:sz w:val="22"/>
                <w:szCs w:val="22"/>
              </w:rPr>
              <w:t xml:space="preserve"> preparacji tkanek typu JET 2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6C6FFF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6C6FFF">
              <w:rPr>
                <w:sz w:val="22"/>
                <w:szCs w:val="22"/>
              </w:rPr>
              <w:t>op.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C6FFF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6C6FFF" w:rsidRPr="00A51494" w:rsidRDefault="006C6FFF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6C6FFF" w:rsidRPr="00A51494" w:rsidRDefault="006C6FFF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6C6FFF" w:rsidRPr="00B741B8" w:rsidRDefault="006C6FFF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6C6FFF" w:rsidRPr="00B741B8" w:rsidRDefault="006C6FFF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6C6FFF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6C6FFF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6C6FFF" w:rsidRDefault="007421CB" w:rsidP="007421CB">
            <w:pPr>
              <w:spacing w:after="240"/>
              <w:jc w:val="both"/>
              <w:rPr>
                <w:sz w:val="22"/>
                <w:szCs w:val="22"/>
              </w:rPr>
            </w:pPr>
            <w:r w:rsidRPr="007421CB">
              <w:rPr>
                <w:sz w:val="22"/>
                <w:szCs w:val="22"/>
              </w:rPr>
              <w:t xml:space="preserve">Aplikator do chirurgii laparoskopowej </w:t>
            </w:r>
            <w:r>
              <w:rPr>
                <w:sz w:val="22"/>
                <w:szCs w:val="22"/>
              </w:rPr>
              <w:t>zagięty</w:t>
            </w:r>
            <w:r w:rsidRPr="007421CB">
              <w:rPr>
                <w:sz w:val="22"/>
                <w:szCs w:val="22"/>
              </w:rPr>
              <w:t xml:space="preserve"> dł. 3</w:t>
            </w:r>
            <w:r>
              <w:rPr>
                <w:sz w:val="22"/>
                <w:szCs w:val="22"/>
              </w:rPr>
              <w:t>36</w:t>
            </w:r>
            <w:r w:rsidRPr="007421CB">
              <w:rPr>
                <w:sz w:val="22"/>
                <w:szCs w:val="22"/>
              </w:rPr>
              <w:t xml:space="preserve"> mm do noża wodnego do preparacji tkanek typu JET 2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6C6FFF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6C6FFF">
              <w:rPr>
                <w:sz w:val="22"/>
                <w:szCs w:val="22"/>
              </w:rPr>
              <w:t>op.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C6FFF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6C6FFF" w:rsidRPr="00A51494" w:rsidRDefault="006C6FFF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6C6FFF" w:rsidRPr="00A51494" w:rsidRDefault="006C6FFF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6C6FFF" w:rsidRPr="00B741B8" w:rsidRDefault="006C6FFF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6C6FFF" w:rsidRPr="00B741B8" w:rsidRDefault="006C6FFF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6C6FFF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6C6FFF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6C6FFF" w:rsidRDefault="007421CB" w:rsidP="008F2E15">
            <w:pPr>
              <w:spacing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Wkłady do ssaka do pojemnika noża wodnego typu JET 2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6C6FFF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6C6FFF">
              <w:rPr>
                <w:sz w:val="22"/>
                <w:szCs w:val="22"/>
              </w:rPr>
              <w:t>op.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C6FFF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6C6FFF" w:rsidRPr="00A51494" w:rsidRDefault="006C6FFF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6C6FFF" w:rsidRPr="00A51494" w:rsidRDefault="006C6FFF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6C6FFF" w:rsidRPr="00B741B8" w:rsidRDefault="006C6FFF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6C6FFF" w:rsidRPr="00B741B8" w:rsidRDefault="006C6FFF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6C6FFF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6C6FFF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6C6FFF" w:rsidRDefault="007421CB" w:rsidP="008F2E15">
            <w:pPr>
              <w:spacing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Filtr membranowy zapobiegający zalaniu się ssaka noża wodnego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6C6FFF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6C6FFF">
              <w:rPr>
                <w:sz w:val="22"/>
                <w:szCs w:val="22"/>
              </w:rPr>
              <w:t>op.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C6FFF" w:rsidRDefault="006C6FFF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6C6FFF" w:rsidRPr="00A51494" w:rsidRDefault="006C6FFF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6C6FFF" w:rsidRPr="00A51494" w:rsidRDefault="006C6FFF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6C6FFF" w:rsidRPr="00B741B8" w:rsidRDefault="006C6FFF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6C6FFF" w:rsidRPr="00B741B8" w:rsidRDefault="006C6FFF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2A12C5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54" w:type="dxa"/>
            <w:gridSpan w:val="8"/>
            <w:shd w:val="clear" w:color="auto" w:fill="FFFFFF"/>
          </w:tcPr>
          <w:p w:rsidR="002A12C5" w:rsidRPr="0097264A" w:rsidRDefault="002A12C5" w:rsidP="008F2E15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97264A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*</w:t>
            </w:r>
            <w:r w:rsidRPr="0097264A">
              <w:rPr>
                <w:b/>
                <w:sz w:val="22"/>
                <w:szCs w:val="22"/>
              </w:rPr>
              <w:t>:</w:t>
            </w:r>
          </w:p>
        </w:tc>
      </w:tr>
    </w:tbl>
    <w:p w:rsidR="002A12C5" w:rsidRDefault="002A12C5" w:rsidP="002A12C5">
      <w:pPr>
        <w:rPr>
          <w:sz w:val="22"/>
          <w:szCs w:val="22"/>
        </w:rPr>
      </w:pPr>
    </w:p>
    <w:p w:rsidR="002A12C5" w:rsidRDefault="002A12C5" w:rsidP="002A12C5">
      <w:pPr>
        <w:rPr>
          <w:sz w:val="22"/>
          <w:szCs w:val="22"/>
        </w:rPr>
      </w:pPr>
    </w:p>
    <w:p w:rsidR="002A12C5" w:rsidRPr="00F51F31" w:rsidRDefault="002A12C5" w:rsidP="002A12C5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2A12C5" w:rsidRDefault="002A12C5" w:rsidP="002A12C5">
      <w:pPr>
        <w:rPr>
          <w:b/>
          <w:sz w:val="18"/>
          <w:szCs w:val="18"/>
        </w:rPr>
      </w:pPr>
    </w:p>
    <w:p w:rsidR="002A12C5" w:rsidRPr="00E45595" w:rsidRDefault="002A12C5" w:rsidP="002A12C5">
      <w:pPr>
        <w:rPr>
          <w:sz w:val="22"/>
          <w:szCs w:val="22"/>
        </w:rPr>
      </w:pPr>
      <w:r w:rsidRPr="00E45595">
        <w:rPr>
          <w:sz w:val="22"/>
          <w:szCs w:val="22"/>
        </w:rPr>
        <w:t>Uwaga!</w:t>
      </w:r>
    </w:p>
    <w:p w:rsidR="002A12C5" w:rsidRPr="00E45595" w:rsidRDefault="002A12C5" w:rsidP="002A12C5">
      <w:pPr>
        <w:rPr>
          <w:sz w:val="22"/>
          <w:szCs w:val="22"/>
        </w:rPr>
      </w:pPr>
    </w:p>
    <w:p w:rsidR="002A12C5" w:rsidRPr="00E45595" w:rsidRDefault="002A12C5" w:rsidP="000D4E2D">
      <w:pPr>
        <w:numPr>
          <w:ilvl w:val="0"/>
          <w:numId w:val="4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Okres ważności przedmiotu zamówienia (przydatność do użycia) musi wynosić minimum 12 miesięcy, licząc od daty dostawy do siedziby Zamawiającego. </w:t>
      </w:r>
    </w:p>
    <w:p w:rsidR="002A12C5" w:rsidRPr="00E45595" w:rsidRDefault="002A12C5" w:rsidP="000D4E2D">
      <w:pPr>
        <w:numPr>
          <w:ilvl w:val="0"/>
          <w:numId w:val="4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Zamawiający zastrzega sobie możliwość zamówienia konkretnego rozmiaru sprzętu w zależności od aktualnych potrzeb. </w:t>
      </w:r>
    </w:p>
    <w:p w:rsidR="002A12C5" w:rsidRPr="00E45595" w:rsidRDefault="002A12C5" w:rsidP="000D4E2D">
      <w:pPr>
        <w:numPr>
          <w:ilvl w:val="0"/>
          <w:numId w:val="4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Zamawiający wymaga, aby sprzęt spełniał następujące warunki:</w:t>
      </w:r>
    </w:p>
    <w:p w:rsidR="002A12C5" w:rsidRPr="00E45595" w:rsidRDefault="002A12C5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Każdy produkt musi być zapakowany pojedynczo;</w:t>
      </w:r>
    </w:p>
    <w:p w:rsidR="002A12C5" w:rsidRPr="00E45595" w:rsidRDefault="002A12C5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Na każdym pojedynczym opakowaniu musi być umieszczona trwała i czytelna data produkcji i przydatności do użycia oraz numer serii – </w:t>
      </w:r>
      <w:r w:rsidRPr="00E45595">
        <w:rPr>
          <w:sz w:val="22"/>
          <w:szCs w:val="22"/>
          <w:u w:val="single"/>
        </w:rPr>
        <w:t>dotyczy produktów sterylnych</w:t>
      </w:r>
      <w:r w:rsidRPr="00E45595">
        <w:rPr>
          <w:sz w:val="22"/>
          <w:szCs w:val="22"/>
        </w:rPr>
        <w:t>;</w:t>
      </w:r>
    </w:p>
    <w:p w:rsidR="002A12C5" w:rsidRPr="00E45595" w:rsidRDefault="002A12C5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Na każdym pojedynczym opakowaniu musi być zaznaczone czy produkt jest sterylny.</w:t>
      </w:r>
    </w:p>
    <w:p w:rsidR="002A12C5" w:rsidRDefault="002A12C5" w:rsidP="002A12C5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A12C5" w:rsidRDefault="002A12C5" w:rsidP="002A12C5">
      <w:pPr>
        <w:jc w:val="right"/>
        <w:rPr>
          <w:b/>
          <w:sz w:val="18"/>
          <w:szCs w:val="18"/>
        </w:rPr>
      </w:pPr>
    </w:p>
    <w:p w:rsidR="002A12C5" w:rsidRDefault="002A12C5" w:rsidP="002A12C5">
      <w:pPr>
        <w:ind w:left="1440"/>
        <w:jc w:val="right"/>
        <w:rPr>
          <w:b/>
          <w:sz w:val="18"/>
          <w:szCs w:val="18"/>
        </w:rPr>
      </w:pPr>
    </w:p>
    <w:p w:rsidR="002A12C5" w:rsidRDefault="002A12C5" w:rsidP="002A12C5">
      <w:pPr>
        <w:jc w:val="right"/>
        <w:rPr>
          <w:b/>
          <w:sz w:val="18"/>
          <w:szCs w:val="18"/>
        </w:rPr>
      </w:pPr>
    </w:p>
    <w:p w:rsidR="002A12C5" w:rsidRDefault="002A12C5" w:rsidP="002A12C5">
      <w:pPr>
        <w:jc w:val="right"/>
        <w:rPr>
          <w:b/>
          <w:sz w:val="18"/>
          <w:szCs w:val="18"/>
        </w:rPr>
      </w:pPr>
    </w:p>
    <w:p w:rsidR="002A12C5" w:rsidRDefault="002A12C5" w:rsidP="002A12C5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A12C5" w:rsidRDefault="002A12C5" w:rsidP="002A12C5">
      <w:pPr>
        <w:jc w:val="right"/>
        <w:rPr>
          <w:kern w:val="2"/>
          <w:lang w:eastAsia="zh-CN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1A43BE">
        <w:rPr>
          <w:b/>
          <w:sz w:val="20"/>
          <w:szCs w:val="18"/>
        </w:rPr>
        <w:tab/>
      </w:r>
    </w:p>
    <w:p w:rsidR="002A12C5" w:rsidRPr="00DF2BCB" w:rsidRDefault="002A12C5" w:rsidP="002A12C5">
      <w:pPr>
        <w:jc w:val="right"/>
        <w:rPr>
          <w:kern w:val="2"/>
          <w:lang w:eastAsia="zh-CN"/>
        </w:rPr>
      </w:pPr>
      <w:r w:rsidRPr="00DF2BCB">
        <w:rPr>
          <w:kern w:val="2"/>
          <w:lang w:eastAsia="zh-CN"/>
        </w:rPr>
        <w:tab/>
        <w:t>…………………………………….</w:t>
      </w:r>
    </w:p>
    <w:p w:rsidR="002A12C5" w:rsidRPr="00DF2BCB" w:rsidRDefault="002A12C5" w:rsidP="002A12C5">
      <w:pPr>
        <w:jc w:val="right"/>
        <w:rPr>
          <w:i/>
          <w:kern w:val="2"/>
          <w:lang w:eastAsia="zh-CN"/>
        </w:rPr>
      </w:pP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i/>
          <w:kern w:val="2"/>
          <w:lang w:eastAsia="zh-CN"/>
        </w:rPr>
        <w:tab/>
        <w:t xml:space="preserve">kwalifikowany podpis elektroniczny </w:t>
      </w:r>
    </w:p>
    <w:p w:rsidR="0022629C" w:rsidRDefault="0022629C" w:rsidP="0022629C">
      <w:pPr>
        <w:jc w:val="right"/>
        <w:rPr>
          <w:sz w:val="22"/>
          <w:szCs w:val="20"/>
        </w:rPr>
      </w:pPr>
    </w:p>
    <w:p w:rsidR="007421CB" w:rsidRDefault="007421CB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7421CB" w:rsidRDefault="007421CB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7421CB" w:rsidRDefault="007421CB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7421CB" w:rsidRDefault="007421CB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7421CB" w:rsidRDefault="007421CB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7421CB" w:rsidRDefault="007421CB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7421CB" w:rsidRDefault="007421CB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7421CB" w:rsidRDefault="007421CB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7421CB" w:rsidRDefault="007421CB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F51F31" w:rsidRDefault="00F51F31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F51F31" w:rsidRDefault="00F51F31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F51F31" w:rsidRDefault="00F51F31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7421CB" w:rsidRDefault="007421CB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7421CB" w:rsidRDefault="007421CB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7421CB" w:rsidRDefault="007421CB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2A12C5" w:rsidRPr="00B827A7" w:rsidRDefault="002A12C5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 xml:space="preserve">Część </w:t>
      </w:r>
      <w:r w:rsidR="007E3BD1">
        <w:rPr>
          <w:rFonts w:eastAsia="NSimSun" w:cs="Mangal"/>
          <w:b/>
          <w:color w:val="auto"/>
          <w:kern w:val="3"/>
          <w:sz w:val="22"/>
          <w:lang w:eastAsia="zh-CN" w:bidi="hi-IN"/>
        </w:rPr>
        <w:t>4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– </w:t>
      </w:r>
      <w:r w:rsidR="007E3BD1" w:rsidRPr="007E3BD1">
        <w:rPr>
          <w:rFonts w:eastAsia="NSimSun" w:cs="Mangal"/>
          <w:b/>
          <w:color w:val="auto"/>
          <w:kern w:val="3"/>
          <w:sz w:val="22"/>
          <w:lang w:eastAsia="zh-CN" w:bidi="hi-IN"/>
        </w:rPr>
        <w:t>Oprzyrządowanie do termoablacji i laparoskopii</w:t>
      </w:r>
    </w:p>
    <w:p w:rsidR="002A12C5" w:rsidRPr="0097264A" w:rsidRDefault="002A12C5" w:rsidP="002A12C5">
      <w:pPr>
        <w:pStyle w:val="Tekstpodstawowy"/>
        <w:rPr>
          <w:b/>
          <w:sz w:val="22"/>
          <w:szCs w:val="22"/>
        </w:rPr>
      </w:pPr>
    </w:p>
    <w:tbl>
      <w:tblPr>
        <w:tblW w:w="14454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71"/>
      </w:tblGrid>
      <w:tr w:rsidR="002A12C5" w:rsidTr="008F2E15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Numer katalogowy*</w:t>
            </w:r>
          </w:p>
        </w:tc>
      </w:tr>
      <w:tr w:rsidR="002A12C5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A12C5" w:rsidRDefault="002A12C5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A12C5" w:rsidRPr="0022629C" w:rsidRDefault="00C770B8" w:rsidP="008F2E15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Kabel HF, bipolarny do TURiS/TCRiS,  kompatybilny z ge</w:t>
            </w:r>
            <w:r>
              <w:rPr>
                <w:sz w:val="22"/>
                <w:szCs w:val="22"/>
              </w:rPr>
              <w:t>neratorem ESG – 400, długość 4m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A12C5" w:rsidRDefault="002A12C5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A12C5" w:rsidRDefault="00C770B8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A12C5" w:rsidRPr="00A51494" w:rsidRDefault="002A12C5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A12C5" w:rsidRPr="00A51494" w:rsidRDefault="002A12C5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2A12C5" w:rsidRPr="00B741B8" w:rsidRDefault="002A12C5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12C5" w:rsidRPr="00B741B8" w:rsidRDefault="002A12C5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C770B8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C770B8" w:rsidRDefault="00C770B8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C770B8" w:rsidRPr="00C770B8" w:rsidRDefault="00C770B8" w:rsidP="008F2E15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Uszczelka typu kapturek (średnica 5,5mm) do tuby trokara,  kompatybilna z trokarem Olympusa.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C770B8" w:rsidRPr="0022629C" w:rsidRDefault="00C770B8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C770B8" w:rsidRDefault="00C770B8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C770B8" w:rsidRPr="00A51494" w:rsidRDefault="00C770B8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C770B8" w:rsidRPr="00A51494" w:rsidRDefault="00C770B8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C770B8" w:rsidRPr="00B741B8" w:rsidRDefault="00C770B8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C770B8" w:rsidRPr="00B741B8" w:rsidRDefault="00C770B8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C770B8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C770B8" w:rsidRDefault="00C770B8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Elektroda igłowa „igła do termoablacji” kompatybilna z Generatorem Celon ProSurg Olympus. Elektroda o parametrach: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-średnica 1,8 mm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-końcówka trójgraniasta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-długość płaszcza 150 mm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-długość elektrody 20 mm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-jednorazowego użytku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C770B8" w:rsidRPr="0022629C" w:rsidRDefault="00C770B8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C770B8" w:rsidRDefault="00C770B8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C770B8" w:rsidRPr="00A51494" w:rsidRDefault="00C770B8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C770B8" w:rsidRPr="00A51494" w:rsidRDefault="00C770B8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C770B8" w:rsidRPr="00B741B8" w:rsidRDefault="00C770B8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C770B8" w:rsidRPr="00B741B8" w:rsidRDefault="00C770B8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C770B8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C770B8" w:rsidRDefault="00C770B8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Elektroda igłowa „igła do termoablacji” kompatybilna z Generatorem Celon ProSurg Olympus. Elektroda o parametrach: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-średnica 1,8 mm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-końcówka trójgraniasta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-długość płaszcza 150 mm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lastRenderedPageBreak/>
              <w:t>-długość elektrody 30 mm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-jednorazowego użytku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C770B8" w:rsidRPr="0022629C" w:rsidRDefault="00C770B8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C770B8" w:rsidRDefault="00C770B8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C770B8" w:rsidRPr="00A51494" w:rsidRDefault="00C770B8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C770B8" w:rsidRPr="00A51494" w:rsidRDefault="00C770B8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C770B8" w:rsidRPr="00B741B8" w:rsidRDefault="00C770B8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C770B8" w:rsidRPr="00B741B8" w:rsidRDefault="00C770B8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C770B8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C770B8" w:rsidRDefault="00C770B8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Elektroda igłowa „igła do termoablacji” kompatybilna z Generatorem Celon ProSurg Olympus. Elektroda o parametrach: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średnica 1,8 mm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-końcówka trójgraniasta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-długość płaszcza 150 mm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-długość elektrody 40 mm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-jednorazowego użytku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C770B8" w:rsidRPr="0022629C" w:rsidRDefault="00C770B8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C770B8" w:rsidRDefault="00C770B8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C770B8" w:rsidRPr="00A51494" w:rsidRDefault="00C770B8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C770B8" w:rsidRPr="00A51494" w:rsidRDefault="00C770B8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C770B8" w:rsidRPr="00B741B8" w:rsidRDefault="00C770B8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C770B8" w:rsidRPr="00B741B8" w:rsidRDefault="00C770B8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C770B8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C770B8" w:rsidRDefault="00C770B8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Elektroda igłowa „igła do termoablacji” kompatybilna z Generatorem Celon ProSurg Olympus. Elektroda o parametrach: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-średnica 1,8 mm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-końcówka trójgraniasta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-długość płaszcza 200 mm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-długość elektrody 30 mm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-jednorazowego użytku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C770B8" w:rsidRPr="0022629C" w:rsidRDefault="00C770B8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C770B8" w:rsidRDefault="00C770B8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C770B8" w:rsidRPr="00A51494" w:rsidRDefault="00C770B8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C770B8" w:rsidRPr="00A51494" w:rsidRDefault="00C770B8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C770B8" w:rsidRPr="00B741B8" w:rsidRDefault="00C770B8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C770B8" w:rsidRPr="00B741B8" w:rsidRDefault="00C770B8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C770B8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C770B8" w:rsidRDefault="00C770B8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t xml:space="preserve">Haczyk laparoskopowy (HF monopolarny), średnica 5mm, długość </w:t>
            </w:r>
          </w:p>
          <w:p w:rsidR="00C770B8" w:rsidRPr="00C770B8" w:rsidRDefault="00C770B8" w:rsidP="00C770B8">
            <w:pPr>
              <w:spacing w:after="240"/>
              <w:jc w:val="both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lastRenderedPageBreak/>
              <w:t>330 mm; trwale ceramiczne zabezpieczenie elektrody w końcu dystalnym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C770B8" w:rsidRPr="0022629C" w:rsidRDefault="00C770B8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C770B8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C770B8" w:rsidRDefault="00C770B8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C770B8" w:rsidRPr="00A51494" w:rsidRDefault="00C770B8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C770B8" w:rsidRPr="00A51494" w:rsidRDefault="00C770B8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C770B8" w:rsidRPr="00B741B8" w:rsidRDefault="00C770B8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C770B8" w:rsidRPr="00B741B8" w:rsidRDefault="00C770B8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2A12C5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54" w:type="dxa"/>
            <w:gridSpan w:val="8"/>
            <w:shd w:val="clear" w:color="auto" w:fill="FFFFFF"/>
          </w:tcPr>
          <w:p w:rsidR="002A12C5" w:rsidRPr="0097264A" w:rsidRDefault="002A12C5" w:rsidP="008F2E15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                                                          </w:t>
            </w:r>
            <w:r w:rsidRPr="0097264A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*</w:t>
            </w:r>
            <w:r w:rsidRPr="0097264A">
              <w:rPr>
                <w:b/>
                <w:sz w:val="22"/>
                <w:szCs w:val="22"/>
              </w:rPr>
              <w:t>:</w:t>
            </w:r>
          </w:p>
        </w:tc>
      </w:tr>
    </w:tbl>
    <w:p w:rsidR="002A12C5" w:rsidRDefault="002A12C5" w:rsidP="002A12C5">
      <w:pPr>
        <w:rPr>
          <w:sz w:val="22"/>
          <w:szCs w:val="22"/>
        </w:rPr>
      </w:pPr>
    </w:p>
    <w:p w:rsidR="002A12C5" w:rsidRDefault="002A12C5" w:rsidP="002A12C5">
      <w:pPr>
        <w:rPr>
          <w:sz w:val="22"/>
          <w:szCs w:val="22"/>
        </w:rPr>
      </w:pPr>
    </w:p>
    <w:p w:rsidR="002A12C5" w:rsidRPr="00381CC4" w:rsidRDefault="002A12C5" w:rsidP="002A12C5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2A12C5" w:rsidRDefault="002A12C5" w:rsidP="002A12C5">
      <w:pPr>
        <w:rPr>
          <w:b/>
          <w:sz w:val="18"/>
          <w:szCs w:val="18"/>
        </w:rPr>
      </w:pPr>
    </w:p>
    <w:p w:rsidR="002A12C5" w:rsidRDefault="002A12C5" w:rsidP="002A12C5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A12C5" w:rsidRDefault="002A12C5" w:rsidP="002A12C5">
      <w:pPr>
        <w:rPr>
          <w:b/>
          <w:sz w:val="18"/>
          <w:szCs w:val="18"/>
        </w:rPr>
      </w:pPr>
    </w:p>
    <w:p w:rsidR="002A12C5" w:rsidRDefault="002A12C5" w:rsidP="002A12C5">
      <w:pPr>
        <w:rPr>
          <w:b/>
          <w:sz w:val="18"/>
          <w:szCs w:val="18"/>
        </w:rPr>
      </w:pPr>
    </w:p>
    <w:p w:rsidR="002A12C5" w:rsidRDefault="002A12C5" w:rsidP="002A12C5">
      <w:pPr>
        <w:rPr>
          <w:b/>
          <w:sz w:val="18"/>
          <w:szCs w:val="18"/>
        </w:rPr>
      </w:pPr>
    </w:p>
    <w:p w:rsidR="002A12C5" w:rsidRPr="00E45595" w:rsidRDefault="002A12C5" w:rsidP="002A12C5">
      <w:pPr>
        <w:rPr>
          <w:sz w:val="22"/>
          <w:szCs w:val="22"/>
        </w:rPr>
      </w:pPr>
      <w:r w:rsidRPr="00E45595">
        <w:rPr>
          <w:sz w:val="22"/>
          <w:szCs w:val="22"/>
        </w:rPr>
        <w:t>Uwaga!</w:t>
      </w:r>
    </w:p>
    <w:p w:rsidR="002A12C5" w:rsidRPr="00E45595" w:rsidRDefault="002A12C5" w:rsidP="002A12C5">
      <w:pPr>
        <w:rPr>
          <w:sz w:val="22"/>
          <w:szCs w:val="22"/>
        </w:rPr>
      </w:pPr>
    </w:p>
    <w:p w:rsidR="002A12C5" w:rsidRPr="00E45595" w:rsidRDefault="002A12C5" w:rsidP="000D4E2D">
      <w:pPr>
        <w:numPr>
          <w:ilvl w:val="0"/>
          <w:numId w:val="5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Okres ważności przedmiotu zamówienia (przydatność do użycia) musi wynosić minimum 12 miesięcy, licząc od daty dostawy do siedziby Zamawiającego. </w:t>
      </w:r>
    </w:p>
    <w:p w:rsidR="002A12C5" w:rsidRPr="00E45595" w:rsidRDefault="002A12C5" w:rsidP="000D4E2D">
      <w:pPr>
        <w:numPr>
          <w:ilvl w:val="0"/>
          <w:numId w:val="5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Zamawiający zastrzega sobie możliwość zamówienia konkretnego rozmiaru sprzętu w zależności od aktualnych potrzeb. </w:t>
      </w:r>
    </w:p>
    <w:p w:rsidR="002A12C5" w:rsidRPr="00E45595" w:rsidRDefault="002A12C5" w:rsidP="000D4E2D">
      <w:pPr>
        <w:numPr>
          <w:ilvl w:val="0"/>
          <w:numId w:val="5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Zamawiający wymaga, aby sprzęt spełniał następujące warunki:</w:t>
      </w:r>
    </w:p>
    <w:p w:rsidR="002A12C5" w:rsidRPr="00E45595" w:rsidRDefault="002A12C5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Każdy produkt musi być zapakowany pojedynczo;</w:t>
      </w:r>
    </w:p>
    <w:p w:rsidR="002A12C5" w:rsidRPr="00E45595" w:rsidRDefault="002A12C5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Na każdym pojedynczym opakowaniu musi być umieszczona trwała i czytelna data produkcji i przydatności do użycia oraz numer serii – </w:t>
      </w:r>
      <w:r w:rsidRPr="00E45595">
        <w:rPr>
          <w:sz w:val="22"/>
          <w:szCs w:val="22"/>
          <w:u w:val="single"/>
        </w:rPr>
        <w:t>dotyczy produktów sterylnych</w:t>
      </w:r>
      <w:r w:rsidRPr="00E45595">
        <w:rPr>
          <w:sz w:val="22"/>
          <w:szCs w:val="22"/>
        </w:rPr>
        <w:t>;</w:t>
      </w:r>
    </w:p>
    <w:p w:rsidR="002A12C5" w:rsidRPr="00E45595" w:rsidRDefault="002A12C5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Na każdym pojedynczym opakowaniu musi być zaznaczone czy produkt jest sterylny.</w:t>
      </w:r>
    </w:p>
    <w:p w:rsidR="002A12C5" w:rsidRDefault="002A12C5" w:rsidP="002A12C5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A12C5" w:rsidRDefault="002A12C5" w:rsidP="002A12C5">
      <w:pPr>
        <w:jc w:val="right"/>
        <w:rPr>
          <w:b/>
          <w:sz w:val="18"/>
          <w:szCs w:val="18"/>
        </w:rPr>
      </w:pPr>
    </w:p>
    <w:p w:rsidR="002A12C5" w:rsidRDefault="002A12C5" w:rsidP="002A12C5">
      <w:pPr>
        <w:ind w:left="1440"/>
        <w:jc w:val="right"/>
        <w:rPr>
          <w:b/>
          <w:sz w:val="18"/>
          <w:szCs w:val="18"/>
        </w:rPr>
      </w:pPr>
    </w:p>
    <w:p w:rsidR="002A12C5" w:rsidRDefault="002A12C5" w:rsidP="002A12C5">
      <w:pPr>
        <w:jc w:val="right"/>
        <w:rPr>
          <w:b/>
          <w:sz w:val="18"/>
          <w:szCs w:val="18"/>
        </w:rPr>
      </w:pPr>
    </w:p>
    <w:p w:rsidR="002A12C5" w:rsidRDefault="002A12C5" w:rsidP="002A12C5">
      <w:pPr>
        <w:jc w:val="right"/>
        <w:rPr>
          <w:b/>
          <w:sz w:val="18"/>
          <w:szCs w:val="18"/>
        </w:rPr>
      </w:pPr>
    </w:p>
    <w:p w:rsidR="002A12C5" w:rsidRDefault="002A12C5" w:rsidP="002A12C5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A12C5" w:rsidRDefault="002A12C5" w:rsidP="002A12C5">
      <w:pPr>
        <w:jc w:val="right"/>
        <w:rPr>
          <w:kern w:val="2"/>
          <w:lang w:eastAsia="zh-CN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1A43BE">
        <w:rPr>
          <w:b/>
          <w:sz w:val="20"/>
          <w:szCs w:val="18"/>
        </w:rPr>
        <w:tab/>
      </w:r>
    </w:p>
    <w:p w:rsidR="002A12C5" w:rsidRPr="00DF2BCB" w:rsidRDefault="002A12C5" w:rsidP="002A12C5">
      <w:pPr>
        <w:jc w:val="right"/>
        <w:rPr>
          <w:kern w:val="2"/>
          <w:lang w:eastAsia="zh-CN"/>
        </w:rPr>
      </w:pPr>
      <w:r w:rsidRPr="00DF2BCB">
        <w:rPr>
          <w:kern w:val="2"/>
          <w:lang w:eastAsia="zh-CN"/>
        </w:rPr>
        <w:tab/>
        <w:t>…………………………………….</w:t>
      </w:r>
    </w:p>
    <w:p w:rsidR="002A12C5" w:rsidRPr="00DF2BCB" w:rsidRDefault="002A12C5" w:rsidP="002A12C5">
      <w:pPr>
        <w:jc w:val="right"/>
        <w:rPr>
          <w:i/>
          <w:kern w:val="2"/>
          <w:lang w:eastAsia="zh-CN"/>
        </w:rPr>
      </w:pP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i/>
          <w:kern w:val="2"/>
          <w:lang w:eastAsia="zh-CN"/>
        </w:rPr>
        <w:tab/>
        <w:t xml:space="preserve">kwalifikowany podpis elektroniczny </w:t>
      </w:r>
    </w:p>
    <w:p w:rsidR="0022629C" w:rsidRDefault="0022629C" w:rsidP="0022629C">
      <w:pPr>
        <w:jc w:val="right"/>
        <w:rPr>
          <w:sz w:val="22"/>
          <w:szCs w:val="20"/>
        </w:rPr>
      </w:pPr>
    </w:p>
    <w:p w:rsidR="002A12C5" w:rsidRDefault="002A12C5" w:rsidP="0022629C">
      <w:pPr>
        <w:jc w:val="right"/>
        <w:rPr>
          <w:sz w:val="22"/>
          <w:szCs w:val="20"/>
        </w:rPr>
      </w:pPr>
    </w:p>
    <w:p w:rsidR="00C770B8" w:rsidRDefault="00C770B8" w:rsidP="0022629C">
      <w:pPr>
        <w:jc w:val="right"/>
        <w:rPr>
          <w:sz w:val="22"/>
          <w:szCs w:val="20"/>
        </w:rPr>
      </w:pPr>
    </w:p>
    <w:p w:rsidR="00C770B8" w:rsidRDefault="00C770B8" w:rsidP="0022629C">
      <w:pPr>
        <w:jc w:val="right"/>
        <w:rPr>
          <w:sz w:val="22"/>
          <w:szCs w:val="20"/>
        </w:rPr>
      </w:pPr>
    </w:p>
    <w:p w:rsidR="00C770B8" w:rsidRDefault="00C770B8" w:rsidP="0022629C">
      <w:pPr>
        <w:jc w:val="right"/>
        <w:rPr>
          <w:sz w:val="22"/>
          <w:szCs w:val="20"/>
        </w:rPr>
      </w:pPr>
    </w:p>
    <w:p w:rsidR="0022629C" w:rsidRDefault="0022629C" w:rsidP="0022629C">
      <w:pPr>
        <w:jc w:val="right"/>
        <w:rPr>
          <w:sz w:val="22"/>
          <w:szCs w:val="20"/>
        </w:rPr>
      </w:pPr>
    </w:p>
    <w:p w:rsidR="002A12C5" w:rsidRPr="00B827A7" w:rsidRDefault="002A12C5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 xml:space="preserve">Część </w:t>
      </w:r>
      <w:r w:rsidR="007E3BD1">
        <w:rPr>
          <w:rFonts w:eastAsia="NSimSun" w:cs="Mangal"/>
          <w:b/>
          <w:color w:val="auto"/>
          <w:kern w:val="3"/>
          <w:sz w:val="22"/>
          <w:lang w:eastAsia="zh-CN" w:bidi="hi-IN"/>
        </w:rPr>
        <w:t>5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– </w:t>
      </w:r>
      <w:r w:rsidR="008A33D8" w:rsidRPr="008A33D8">
        <w:rPr>
          <w:rFonts w:eastAsia="NSimSun" w:cs="Mangal"/>
          <w:b/>
          <w:color w:val="auto"/>
          <w:kern w:val="3"/>
          <w:sz w:val="22"/>
          <w:lang w:eastAsia="zh-CN" w:bidi="hi-IN"/>
        </w:rPr>
        <w:t>Jednorazowy retraktor pierścieniowy</w:t>
      </w:r>
    </w:p>
    <w:p w:rsidR="002A12C5" w:rsidRPr="0097264A" w:rsidRDefault="002A12C5" w:rsidP="002A12C5">
      <w:pPr>
        <w:pStyle w:val="Tekstpodstawowy"/>
        <w:rPr>
          <w:b/>
          <w:sz w:val="22"/>
          <w:szCs w:val="22"/>
        </w:rPr>
      </w:pPr>
    </w:p>
    <w:tbl>
      <w:tblPr>
        <w:tblW w:w="14454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71"/>
      </w:tblGrid>
      <w:tr w:rsidR="002A12C5" w:rsidTr="008F2E15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Numer katalogowy*</w:t>
            </w:r>
          </w:p>
        </w:tc>
      </w:tr>
      <w:tr w:rsidR="002A12C5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A12C5" w:rsidRDefault="002A12C5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A12C5" w:rsidRPr="0022629C" w:rsidRDefault="004A5C87" w:rsidP="008F2E15">
            <w:pPr>
              <w:spacing w:after="240"/>
              <w:jc w:val="both"/>
              <w:rPr>
                <w:sz w:val="22"/>
                <w:szCs w:val="22"/>
              </w:rPr>
            </w:pPr>
            <w:r w:rsidRPr="004A5C87">
              <w:rPr>
                <w:sz w:val="22"/>
                <w:szCs w:val="22"/>
              </w:rPr>
              <w:t>Jednorazowy retraktor pierścieniowy</w:t>
            </w:r>
            <w:r>
              <w:rPr>
                <w:sz w:val="22"/>
                <w:szCs w:val="22"/>
              </w:rPr>
              <w:t xml:space="preserve"> </w:t>
            </w:r>
            <w:r w:rsidRPr="00690657">
              <w:rPr>
                <w:color w:val="auto"/>
                <w:sz w:val="22"/>
                <w:szCs w:val="22"/>
              </w:rPr>
              <w:t>typu Lina Sea Star model 4000-S-SL</w:t>
            </w:r>
            <w:r w:rsidRPr="004A5C87">
              <w:rPr>
                <w:sz w:val="22"/>
                <w:szCs w:val="22"/>
              </w:rPr>
              <w:t>, przeznaczony do odsuwania tkanek miękkich od miejsca operacyjnego,  kompatybilny  z haczykami  Skin Hook.  Po stronie wypukłej retraktora co 2.5 cm umieszczone rowki.  Śruby palcowe do regulacji zawiasów, umożliwiające ustawienie dwóch połówek pierścienia pod żądanym kątem.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A12C5" w:rsidRDefault="002A12C5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A12C5" w:rsidRDefault="004A5C87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A12C5" w:rsidRPr="00A51494" w:rsidRDefault="002A12C5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A12C5" w:rsidRPr="00A51494" w:rsidRDefault="002A12C5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2A12C5" w:rsidRPr="00B741B8" w:rsidRDefault="002A12C5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12C5" w:rsidRPr="00B741B8" w:rsidRDefault="002A12C5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2A12C5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54" w:type="dxa"/>
            <w:gridSpan w:val="8"/>
            <w:shd w:val="clear" w:color="auto" w:fill="FFFFFF"/>
          </w:tcPr>
          <w:p w:rsidR="002A12C5" w:rsidRPr="0097264A" w:rsidRDefault="002A12C5" w:rsidP="008F2E15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97264A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*</w:t>
            </w:r>
            <w:r w:rsidRPr="0097264A">
              <w:rPr>
                <w:b/>
                <w:sz w:val="22"/>
                <w:szCs w:val="22"/>
              </w:rPr>
              <w:t>:</w:t>
            </w:r>
          </w:p>
        </w:tc>
      </w:tr>
    </w:tbl>
    <w:p w:rsidR="002A12C5" w:rsidRDefault="002A12C5" w:rsidP="002A12C5">
      <w:pPr>
        <w:rPr>
          <w:sz w:val="22"/>
          <w:szCs w:val="22"/>
        </w:rPr>
      </w:pPr>
    </w:p>
    <w:p w:rsidR="002A12C5" w:rsidRDefault="002A12C5" w:rsidP="002A12C5">
      <w:pPr>
        <w:rPr>
          <w:sz w:val="22"/>
          <w:szCs w:val="22"/>
        </w:rPr>
      </w:pPr>
    </w:p>
    <w:p w:rsidR="002A12C5" w:rsidRPr="00381CC4" w:rsidRDefault="002A12C5" w:rsidP="002A12C5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2A12C5" w:rsidRDefault="002A12C5" w:rsidP="002A12C5">
      <w:pPr>
        <w:rPr>
          <w:b/>
          <w:sz w:val="18"/>
          <w:szCs w:val="18"/>
        </w:rPr>
      </w:pPr>
    </w:p>
    <w:p w:rsidR="002A12C5" w:rsidRDefault="002A12C5" w:rsidP="002A12C5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A12C5" w:rsidRDefault="002A12C5" w:rsidP="002A12C5">
      <w:pPr>
        <w:rPr>
          <w:b/>
          <w:sz w:val="18"/>
          <w:szCs w:val="18"/>
        </w:rPr>
      </w:pPr>
    </w:p>
    <w:p w:rsidR="002A12C5" w:rsidRPr="00E45595" w:rsidRDefault="002A12C5" w:rsidP="002A12C5">
      <w:pPr>
        <w:rPr>
          <w:sz w:val="22"/>
          <w:szCs w:val="22"/>
        </w:rPr>
      </w:pPr>
      <w:r w:rsidRPr="00E45595">
        <w:rPr>
          <w:sz w:val="22"/>
          <w:szCs w:val="22"/>
        </w:rPr>
        <w:t>Uwaga!</w:t>
      </w:r>
    </w:p>
    <w:p w:rsidR="002A12C5" w:rsidRPr="00E45595" w:rsidRDefault="002A12C5" w:rsidP="002A12C5">
      <w:pPr>
        <w:rPr>
          <w:sz w:val="22"/>
          <w:szCs w:val="22"/>
        </w:rPr>
      </w:pPr>
    </w:p>
    <w:p w:rsidR="002A12C5" w:rsidRPr="00E45595" w:rsidRDefault="002A12C5" w:rsidP="000D4E2D">
      <w:pPr>
        <w:numPr>
          <w:ilvl w:val="0"/>
          <w:numId w:val="6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Okres ważności przedmiotu zamówienia (przydatność do użycia) musi wynosić minimum 12 miesięcy, licząc od daty dostawy do siedziby Zamawiającego. </w:t>
      </w:r>
    </w:p>
    <w:p w:rsidR="002A12C5" w:rsidRPr="00E45595" w:rsidRDefault="002A12C5" w:rsidP="000D4E2D">
      <w:pPr>
        <w:numPr>
          <w:ilvl w:val="0"/>
          <w:numId w:val="6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Zamawiający zastrzega sobie możliwość zamówienia konkretnego rozmiaru sprzętu w zależności od aktualnych potrzeb. </w:t>
      </w:r>
    </w:p>
    <w:p w:rsidR="002A12C5" w:rsidRPr="00E45595" w:rsidRDefault="002A12C5" w:rsidP="000D4E2D">
      <w:pPr>
        <w:numPr>
          <w:ilvl w:val="0"/>
          <w:numId w:val="6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Zamawiający wymaga, aby sprzęt spełniał następujące warunki:</w:t>
      </w:r>
    </w:p>
    <w:p w:rsidR="002A12C5" w:rsidRPr="00E45595" w:rsidRDefault="002A12C5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Każdy produkt musi być zapakowany pojedynczo;</w:t>
      </w:r>
    </w:p>
    <w:p w:rsidR="002A12C5" w:rsidRPr="00E45595" w:rsidRDefault="002A12C5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Na każdym pojedynczym opakowaniu musi być umieszczona trwała i czytelna data produkcji i przydatności do użycia oraz numer serii – </w:t>
      </w:r>
      <w:r w:rsidRPr="00E45595">
        <w:rPr>
          <w:sz w:val="22"/>
          <w:szCs w:val="22"/>
          <w:u w:val="single"/>
        </w:rPr>
        <w:t>dotyczy produktów sterylnych</w:t>
      </w:r>
      <w:r w:rsidRPr="00E45595">
        <w:rPr>
          <w:sz w:val="22"/>
          <w:szCs w:val="22"/>
        </w:rPr>
        <w:t>;</w:t>
      </w:r>
    </w:p>
    <w:p w:rsidR="002A12C5" w:rsidRPr="00E45595" w:rsidRDefault="002A12C5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Na każdym pojedynczym opakowaniu musi być zaznaczone czy produkt jest sterylny.</w:t>
      </w:r>
    </w:p>
    <w:p w:rsidR="002A12C5" w:rsidRDefault="002A12C5" w:rsidP="002A12C5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A12C5" w:rsidRDefault="002A12C5" w:rsidP="004A5C87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A12C5" w:rsidRDefault="002A12C5" w:rsidP="002A12C5">
      <w:pPr>
        <w:jc w:val="right"/>
        <w:rPr>
          <w:kern w:val="2"/>
          <w:lang w:eastAsia="zh-CN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1A43BE">
        <w:rPr>
          <w:b/>
          <w:sz w:val="20"/>
          <w:szCs w:val="18"/>
        </w:rPr>
        <w:tab/>
      </w:r>
    </w:p>
    <w:p w:rsidR="002A12C5" w:rsidRPr="00DF2BCB" w:rsidRDefault="002A12C5" w:rsidP="002A12C5">
      <w:pPr>
        <w:jc w:val="right"/>
        <w:rPr>
          <w:kern w:val="2"/>
          <w:lang w:eastAsia="zh-CN"/>
        </w:rPr>
      </w:pPr>
      <w:r w:rsidRPr="00DF2BCB">
        <w:rPr>
          <w:kern w:val="2"/>
          <w:lang w:eastAsia="zh-CN"/>
        </w:rPr>
        <w:tab/>
        <w:t>…………………………………….</w:t>
      </w:r>
    </w:p>
    <w:p w:rsidR="002A12C5" w:rsidRPr="00DF2BCB" w:rsidRDefault="002A12C5" w:rsidP="002A12C5">
      <w:pPr>
        <w:jc w:val="right"/>
        <w:rPr>
          <w:i/>
          <w:kern w:val="2"/>
          <w:lang w:eastAsia="zh-CN"/>
        </w:rPr>
      </w:pP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i/>
          <w:kern w:val="2"/>
          <w:lang w:eastAsia="zh-CN"/>
        </w:rPr>
        <w:tab/>
        <w:t xml:space="preserve">kwalifikowany podpis elektroniczny </w:t>
      </w:r>
    </w:p>
    <w:p w:rsidR="002A12C5" w:rsidRPr="00B827A7" w:rsidRDefault="002A12C5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 xml:space="preserve">Część </w:t>
      </w:r>
      <w:r w:rsidR="008A33D8">
        <w:rPr>
          <w:rFonts w:eastAsia="NSimSun" w:cs="Mangal"/>
          <w:b/>
          <w:color w:val="auto"/>
          <w:kern w:val="3"/>
          <w:sz w:val="22"/>
          <w:lang w:eastAsia="zh-CN" w:bidi="hi-IN"/>
        </w:rPr>
        <w:t>6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– </w:t>
      </w:r>
      <w:r w:rsidR="008A33D8" w:rsidRPr="008A33D8">
        <w:rPr>
          <w:rFonts w:eastAsia="NSimSun" w:cs="Mangal"/>
          <w:b/>
          <w:color w:val="auto"/>
          <w:kern w:val="3"/>
          <w:sz w:val="22"/>
          <w:lang w:eastAsia="zh-CN" w:bidi="hi-IN"/>
        </w:rPr>
        <w:t>Dreny, przewody</w:t>
      </w:r>
    </w:p>
    <w:p w:rsidR="002A12C5" w:rsidRPr="0097264A" w:rsidRDefault="002A12C5" w:rsidP="002A12C5">
      <w:pPr>
        <w:pStyle w:val="Tekstpodstawowy"/>
        <w:rPr>
          <w:b/>
          <w:sz w:val="22"/>
          <w:szCs w:val="22"/>
        </w:rPr>
      </w:pPr>
    </w:p>
    <w:tbl>
      <w:tblPr>
        <w:tblW w:w="14454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71"/>
      </w:tblGrid>
      <w:tr w:rsidR="002A12C5" w:rsidTr="008F2E15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Numer katalogowy*</w:t>
            </w:r>
          </w:p>
        </w:tc>
      </w:tr>
      <w:tr w:rsidR="002A12C5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A12C5" w:rsidRDefault="002A12C5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A12C5" w:rsidRPr="0022629C" w:rsidRDefault="004A5C87" w:rsidP="008F2E15">
            <w:pPr>
              <w:spacing w:after="240"/>
              <w:jc w:val="both"/>
              <w:rPr>
                <w:sz w:val="22"/>
                <w:szCs w:val="22"/>
              </w:rPr>
            </w:pPr>
            <w:r w:rsidRPr="004A5C87">
              <w:rPr>
                <w:sz w:val="22"/>
                <w:szCs w:val="22"/>
              </w:rPr>
              <w:t>Dreny wielorazowe (20 zastosowań) do pompy laparoskopowej Hysterflow I, P 101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A12C5" w:rsidRDefault="002A12C5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A12C5" w:rsidRDefault="004A5C87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A12C5" w:rsidRPr="00A51494" w:rsidRDefault="002A12C5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A12C5" w:rsidRPr="00A51494" w:rsidRDefault="002A12C5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2A12C5" w:rsidRPr="00B741B8" w:rsidRDefault="002A12C5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12C5" w:rsidRPr="00B741B8" w:rsidRDefault="002A12C5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4A5C87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4A5C87" w:rsidRDefault="004A5C87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4A5C87" w:rsidRPr="004A5C87" w:rsidRDefault="004A5C87" w:rsidP="008F2E15">
            <w:pPr>
              <w:spacing w:after="240"/>
              <w:jc w:val="both"/>
              <w:rPr>
                <w:sz w:val="22"/>
                <w:szCs w:val="22"/>
              </w:rPr>
            </w:pPr>
            <w:r w:rsidRPr="004A5C87">
              <w:rPr>
                <w:sz w:val="22"/>
                <w:szCs w:val="22"/>
              </w:rPr>
              <w:t>Dreny wielorazowe (20 zastosowań) do pompy Hysterflow II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4A5C87" w:rsidRPr="0022629C" w:rsidRDefault="004A5C87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4A5C87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4A5C87" w:rsidRDefault="004A5C87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4A5C87" w:rsidRPr="00A51494" w:rsidRDefault="004A5C87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4A5C87" w:rsidRPr="00A51494" w:rsidRDefault="004A5C87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4A5C87" w:rsidRPr="00B741B8" w:rsidRDefault="004A5C87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4A5C87" w:rsidRPr="00B741B8" w:rsidRDefault="004A5C87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4A5C87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4A5C87" w:rsidRDefault="004A5C87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4A5C87" w:rsidRPr="004A5C87" w:rsidRDefault="004A5C87" w:rsidP="008F2E15">
            <w:pPr>
              <w:spacing w:after="240"/>
              <w:jc w:val="both"/>
              <w:rPr>
                <w:sz w:val="22"/>
                <w:szCs w:val="22"/>
              </w:rPr>
            </w:pPr>
            <w:r w:rsidRPr="004A5C87">
              <w:rPr>
                <w:sz w:val="22"/>
                <w:szCs w:val="22"/>
              </w:rPr>
              <w:t>Wielorazowe przewody do jednorazowej,</w:t>
            </w:r>
            <w:r>
              <w:rPr>
                <w:sz w:val="22"/>
                <w:szCs w:val="22"/>
              </w:rPr>
              <w:t xml:space="preserve"> dzielonej elektrody neutralnej</w:t>
            </w:r>
            <w:r w:rsidRPr="004A5C87">
              <w:rPr>
                <w:sz w:val="22"/>
                <w:szCs w:val="22"/>
              </w:rPr>
              <w:t xml:space="preserve"> o długości ok. 4,5 m – kompatybilne z diatermią elektrochirurgiczną OLYMPUS ESG-40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4A5C87" w:rsidRPr="0022629C" w:rsidRDefault="004A5C87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4A5C87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4A5C87" w:rsidRDefault="004A5C87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4A5C87" w:rsidRPr="00A51494" w:rsidRDefault="004A5C87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4A5C87" w:rsidRPr="00A51494" w:rsidRDefault="004A5C87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4A5C87" w:rsidRPr="00B741B8" w:rsidRDefault="004A5C87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4A5C87" w:rsidRPr="00B741B8" w:rsidRDefault="004A5C87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2A12C5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54" w:type="dxa"/>
            <w:gridSpan w:val="8"/>
            <w:shd w:val="clear" w:color="auto" w:fill="FFFFFF"/>
          </w:tcPr>
          <w:p w:rsidR="002A12C5" w:rsidRPr="0097264A" w:rsidRDefault="002A12C5" w:rsidP="008F2E15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97264A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*</w:t>
            </w:r>
            <w:r w:rsidRPr="0097264A">
              <w:rPr>
                <w:b/>
                <w:sz w:val="22"/>
                <w:szCs w:val="22"/>
              </w:rPr>
              <w:t>:</w:t>
            </w:r>
          </w:p>
        </w:tc>
      </w:tr>
    </w:tbl>
    <w:p w:rsidR="002A12C5" w:rsidRDefault="002A12C5" w:rsidP="002A12C5">
      <w:pPr>
        <w:rPr>
          <w:sz w:val="22"/>
          <w:szCs w:val="22"/>
        </w:rPr>
      </w:pPr>
    </w:p>
    <w:p w:rsidR="002A12C5" w:rsidRPr="00381CC4" w:rsidRDefault="002A12C5" w:rsidP="002A12C5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2A12C5" w:rsidRDefault="002A12C5" w:rsidP="002A12C5">
      <w:pPr>
        <w:rPr>
          <w:b/>
          <w:sz w:val="18"/>
          <w:szCs w:val="18"/>
        </w:rPr>
      </w:pPr>
    </w:p>
    <w:p w:rsidR="002A12C5" w:rsidRDefault="002A12C5" w:rsidP="002A12C5">
      <w:pPr>
        <w:rPr>
          <w:b/>
          <w:sz w:val="18"/>
          <w:szCs w:val="18"/>
        </w:rPr>
      </w:pPr>
    </w:p>
    <w:p w:rsidR="002A12C5" w:rsidRPr="00E45595" w:rsidRDefault="002A12C5" w:rsidP="002A12C5">
      <w:pPr>
        <w:rPr>
          <w:sz w:val="22"/>
          <w:szCs w:val="22"/>
        </w:rPr>
      </w:pPr>
      <w:r w:rsidRPr="00E45595">
        <w:rPr>
          <w:sz w:val="22"/>
          <w:szCs w:val="22"/>
        </w:rPr>
        <w:t>Uwaga!</w:t>
      </w:r>
    </w:p>
    <w:p w:rsidR="002A12C5" w:rsidRPr="00E45595" w:rsidRDefault="002A12C5" w:rsidP="002A12C5">
      <w:pPr>
        <w:rPr>
          <w:sz w:val="22"/>
          <w:szCs w:val="22"/>
        </w:rPr>
      </w:pPr>
    </w:p>
    <w:p w:rsidR="002A12C5" w:rsidRPr="00E45595" w:rsidRDefault="002A12C5" w:rsidP="000D4E2D">
      <w:pPr>
        <w:numPr>
          <w:ilvl w:val="0"/>
          <w:numId w:val="7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Okres ważności przedmiotu zamówienia (przydatność do użycia) musi wynosić minimum 12 miesięcy, licząc od daty dostawy do siedziby Zamawiającego. </w:t>
      </w:r>
    </w:p>
    <w:p w:rsidR="002A12C5" w:rsidRPr="00E45595" w:rsidRDefault="002A12C5" w:rsidP="000D4E2D">
      <w:pPr>
        <w:numPr>
          <w:ilvl w:val="0"/>
          <w:numId w:val="7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Zamawiający zastrzega sobie możliwość zamówienia konkretnego rozmiaru sprzętu w zależności od aktualnych potrzeb. </w:t>
      </w:r>
    </w:p>
    <w:p w:rsidR="002A12C5" w:rsidRPr="00E45595" w:rsidRDefault="002A12C5" w:rsidP="000D4E2D">
      <w:pPr>
        <w:numPr>
          <w:ilvl w:val="0"/>
          <w:numId w:val="7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Zamawiający wymaga, aby sprzęt spełniał następujące warunki:</w:t>
      </w:r>
    </w:p>
    <w:p w:rsidR="002A12C5" w:rsidRPr="00E45595" w:rsidRDefault="002A12C5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Każdy produkt musi być zapakowany pojedynczo;</w:t>
      </w:r>
    </w:p>
    <w:p w:rsidR="002A12C5" w:rsidRPr="00E45595" w:rsidRDefault="002A12C5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Na każdym pojedynczym opakowaniu musi być umieszczona trwała i czytelna data produkcji i przydatności do użycia oraz numer serii – </w:t>
      </w:r>
      <w:r w:rsidRPr="00E45595">
        <w:rPr>
          <w:sz w:val="22"/>
          <w:szCs w:val="22"/>
          <w:u w:val="single"/>
        </w:rPr>
        <w:t>dotyczy produktów sterylnych</w:t>
      </w:r>
      <w:r w:rsidRPr="00E45595">
        <w:rPr>
          <w:sz w:val="22"/>
          <w:szCs w:val="22"/>
        </w:rPr>
        <w:t>;</w:t>
      </w:r>
    </w:p>
    <w:p w:rsidR="002A12C5" w:rsidRPr="00E45595" w:rsidRDefault="002A12C5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Na każdym pojedynczym opakowaniu musi być zaznaczone czy produkt jest sterylny.</w:t>
      </w:r>
    </w:p>
    <w:p w:rsidR="002A12C5" w:rsidRDefault="002A12C5" w:rsidP="00E85D8C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A12C5" w:rsidRDefault="002A12C5" w:rsidP="002A12C5">
      <w:pPr>
        <w:jc w:val="right"/>
        <w:rPr>
          <w:b/>
          <w:sz w:val="18"/>
          <w:szCs w:val="18"/>
        </w:rPr>
      </w:pPr>
    </w:p>
    <w:p w:rsidR="002A12C5" w:rsidRPr="00E85D8C" w:rsidRDefault="00E85D8C" w:rsidP="00E85D8C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="002A12C5">
        <w:rPr>
          <w:b/>
          <w:sz w:val="18"/>
          <w:szCs w:val="18"/>
        </w:rPr>
        <w:tab/>
      </w:r>
      <w:r w:rsidR="002A12C5">
        <w:rPr>
          <w:b/>
          <w:sz w:val="18"/>
          <w:szCs w:val="18"/>
        </w:rPr>
        <w:tab/>
      </w:r>
      <w:r w:rsidR="002A12C5">
        <w:rPr>
          <w:b/>
          <w:sz w:val="18"/>
          <w:szCs w:val="18"/>
        </w:rPr>
        <w:tab/>
      </w:r>
      <w:r w:rsidR="002A12C5">
        <w:rPr>
          <w:b/>
          <w:sz w:val="18"/>
          <w:szCs w:val="18"/>
        </w:rPr>
        <w:tab/>
      </w:r>
      <w:r w:rsidR="002A12C5">
        <w:rPr>
          <w:b/>
          <w:sz w:val="18"/>
          <w:szCs w:val="18"/>
        </w:rPr>
        <w:tab/>
      </w:r>
      <w:r w:rsidR="002A12C5">
        <w:rPr>
          <w:b/>
          <w:sz w:val="18"/>
          <w:szCs w:val="18"/>
        </w:rPr>
        <w:tab/>
      </w:r>
      <w:r w:rsidR="002A12C5">
        <w:rPr>
          <w:b/>
          <w:sz w:val="18"/>
          <w:szCs w:val="18"/>
        </w:rPr>
        <w:tab/>
      </w:r>
      <w:r w:rsidR="002A12C5" w:rsidRPr="001A43BE">
        <w:rPr>
          <w:b/>
          <w:sz w:val="20"/>
          <w:szCs w:val="18"/>
        </w:rPr>
        <w:tab/>
      </w:r>
    </w:p>
    <w:p w:rsidR="002A12C5" w:rsidRPr="00DF2BCB" w:rsidRDefault="002A12C5" w:rsidP="002A12C5">
      <w:pPr>
        <w:jc w:val="right"/>
        <w:rPr>
          <w:kern w:val="2"/>
          <w:lang w:eastAsia="zh-CN"/>
        </w:rPr>
      </w:pPr>
      <w:r w:rsidRPr="00DF2BCB">
        <w:rPr>
          <w:kern w:val="2"/>
          <w:lang w:eastAsia="zh-CN"/>
        </w:rPr>
        <w:tab/>
        <w:t>…………………………………….</w:t>
      </w:r>
    </w:p>
    <w:p w:rsidR="0022629C" w:rsidRPr="00E85D8C" w:rsidRDefault="002A12C5" w:rsidP="00E85D8C">
      <w:pPr>
        <w:jc w:val="right"/>
        <w:rPr>
          <w:i/>
          <w:kern w:val="2"/>
          <w:lang w:eastAsia="zh-CN"/>
        </w:rPr>
      </w:pP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i/>
          <w:kern w:val="2"/>
          <w:lang w:eastAsia="zh-CN"/>
        </w:rPr>
        <w:tab/>
        <w:t xml:space="preserve">kwalifikowany podpis elektroniczny </w:t>
      </w:r>
    </w:p>
    <w:p w:rsidR="002A12C5" w:rsidRPr="00B827A7" w:rsidRDefault="002A12C5" w:rsidP="002A12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 xml:space="preserve">Część </w:t>
      </w:r>
      <w:r w:rsidR="008A33D8">
        <w:rPr>
          <w:rFonts w:eastAsia="NSimSun" w:cs="Mangal"/>
          <w:b/>
          <w:color w:val="auto"/>
          <w:kern w:val="3"/>
          <w:sz w:val="22"/>
          <w:lang w:eastAsia="zh-CN" w:bidi="hi-IN"/>
        </w:rPr>
        <w:t>7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– </w:t>
      </w:r>
      <w:r w:rsidR="008A33D8" w:rsidRPr="008A33D8">
        <w:rPr>
          <w:rFonts w:eastAsia="NSimSun" w:cs="Mangal"/>
          <w:b/>
          <w:color w:val="auto"/>
          <w:kern w:val="3"/>
          <w:sz w:val="22"/>
          <w:lang w:eastAsia="zh-CN" w:bidi="hi-IN"/>
        </w:rPr>
        <w:t>Dreny, katetery</w:t>
      </w:r>
    </w:p>
    <w:p w:rsidR="002A12C5" w:rsidRPr="0097264A" w:rsidRDefault="002A12C5" w:rsidP="002A12C5">
      <w:pPr>
        <w:pStyle w:val="Tekstpodstawowy"/>
        <w:rPr>
          <w:b/>
          <w:sz w:val="22"/>
          <w:szCs w:val="22"/>
        </w:rPr>
      </w:pPr>
    </w:p>
    <w:tbl>
      <w:tblPr>
        <w:tblW w:w="14454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71"/>
      </w:tblGrid>
      <w:tr w:rsidR="002A12C5" w:rsidTr="008F2E15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A12C5" w:rsidRDefault="002A12C5" w:rsidP="008F2E15">
            <w:pPr>
              <w:pStyle w:val="TableContents"/>
              <w:jc w:val="center"/>
            </w:pPr>
            <w:r>
              <w:t>Numer katalogowy*</w:t>
            </w:r>
          </w:p>
        </w:tc>
      </w:tr>
      <w:tr w:rsidR="002A12C5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A12C5" w:rsidRDefault="002A12C5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A12C5" w:rsidRPr="0022629C" w:rsidRDefault="00E85D8C" w:rsidP="008F2E15">
            <w:pPr>
              <w:spacing w:after="240"/>
              <w:jc w:val="both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t>Dren silikonowy do drenażu ran dł. 500</w:t>
            </w:r>
            <w:r>
              <w:rPr>
                <w:sz w:val="22"/>
                <w:szCs w:val="22"/>
              </w:rPr>
              <w:t xml:space="preserve"> </w:t>
            </w:r>
            <w:r w:rsidRPr="00E85D8C">
              <w:rPr>
                <w:sz w:val="22"/>
                <w:szCs w:val="22"/>
              </w:rPr>
              <w:t>mm, sterylny pasek kontrastujący w RTG, 6 otworów drenujących, perforacja o dł. 10cm, 100% biokompatybilnego i transparentnego silikonu rozmiar 20CH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A12C5" w:rsidRDefault="002A12C5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22629C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A12C5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A12C5" w:rsidRPr="00A51494" w:rsidRDefault="002A12C5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A12C5" w:rsidRPr="00A51494" w:rsidRDefault="002A12C5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2A12C5" w:rsidRPr="00B741B8" w:rsidRDefault="002A12C5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A12C5" w:rsidRPr="00B741B8" w:rsidRDefault="002A12C5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E85D8C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E85D8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E85D8C" w:rsidRPr="0022629C" w:rsidRDefault="00E85D8C" w:rsidP="008F2E15">
            <w:pPr>
              <w:spacing w:after="240"/>
              <w:jc w:val="both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t>Dren silikonowy do drenażu ran dł. 500</w:t>
            </w:r>
            <w:r>
              <w:rPr>
                <w:sz w:val="22"/>
                <w:szCs w:val="22"/>
              </w:rPr>
              <w:t xml:space="preserve"> </w:t>
            </w:r>
            <w:r w:rsidRPr="00E85D8C">
              <w:rPr>
                <w:sz w:val="22"/>
                <w:szCs w:val="22"/>
              </w:rPr>
              <w:t>mm, sterylny pasek kontrastujący w RTG, 6 otworów drenujących, perforacja o dł. 10cm, 100% biokompatybilnego i transparentnego silikonu rozmiar 24CH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E85D8C" w:rsidRPr="0022629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E85D8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E85D8C" w:rsidRPr="00A51494" w:rsidRDefault="00E85D8C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85D8C" w:rsidRPr="00A51494" w:rsidRDefault="00E85D8C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E85D8C" w:rsidRPr="00B741B8" w:rsidRDefault="00E85D8C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E85D8C" w:rsidRPr="00B741B8" w:rsidRDefault="00E85D8C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E85D8C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E85D8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E85D8C" w:rsidRPr="0022629C" w:rsidRDefault="00E85D8C" w:rsidP="008F2E15">
            <w:pPr>
              <w:spacing w:after="240"/>
              <w:jc w:val="both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t>Dren silikonowy do drenażu ran dł. 500</w:t>
            </w:r>
            <w:r>
              <w:rPr>
                <w:sz w:val="22"/>
                <w:szCs w:val="22"/>
              </w:rPr>
              <w:t xml:space="preserve"> </w:t>
            </w:r>
            <w:r w:rsidRPr="00E85D8C">
              <w:rPr>
                <w:sz w:val="22"/>
                <w:szCs w:val="22"/>
              </w:rPr>
              <w:t>mm, sterylny pasek kontrastujący w RTG, 6 otworów drenujących, perforacja o dł. 10cm, 100% biokompatybilnego i transparentnego silikonu rozmiar 26CH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E85D8C" w:rsidRPr="0022629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E85D8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E85D8C" w:rsidRPr="00A51494" w:rsidRDefault="00E85D8C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85D8C" w:rsidRPr="00A51494" w:rsidRDefault="00E85D8C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E85D8C" w:rsidRPr="00B741B8" w:rsidRDefault="00E85D8C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E85D8C" w:rsidRPr="00B741B8" w:rsidRDefault="00E85D8C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E85D8C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E85D8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E85D8C" w:rsidRPr="0022629C" w:rsidRDefault="00E85D8C" w:rsidP="00E85D8C">
            <w:pPr>
              <w:spacing w:after="240"/>
              <w:jc w:val="both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t>Dren silikonowy do drenażu ran dł. 500</w:t>
            </w:r>
            <w:r>
              <w:rPr>
                <w:sz w:val="22"/>
                <w:szCs w:val="22"/>
              </w:rPr>
              <w:t xml:space="preserve"> </w:t>
            </w:r>
            <w:r w:rsidRPr="00E85D8C">
              <w:rPr>
                <w:sz w:val="22"/>
                <w:szCs w:val="22"/>
              </w:rPr>
              <w:t>mm, sterylny pasek kontrastujący w RTG, 6 otworów drenujących, perforacja o dł. 10cm, 100% biokompatybilnego i transparentnego silikonu rozmiar 2</w:t>
            </w:r>
            <w:r>
              <w:rPr>
                <w:sz w:val="22"/>
                <w:szCs w:val="22"/>
              </w:rPr>
              <w:t>7</w:t>
            </w:r>
            <w:r w:rsidRPr="00E85D8C">
              <w:rPr>
                <w:sz w:val="22"/>
                <w:szCs w:val="22"/>
              </w:rPr>
              <w:t>CH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E85D8C" w:rsidRPr="0022629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E85D8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E85D8C" w:rsidRPr="00A51494" w:rsidRDefault="00E85D8C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85D8C" w:rsidRPr="00A51494" w:rsidRDefault="00E85D8C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E85D8C" w:rsidRPr="00B741B8" w:rsidRDefault="00E85D8C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E85D8C" w:rsidRPr="00B741B8" w:rsidRDefault="00E85D8C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E85D8C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E85D8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E85D8C" w:rsidRPr="0022629C" w:rsidRDefault="00E85D8C" w:rsidP="008F2E15">
            <w:pPr>
              <w:spacing w:after="240"/>
              <w:jc w:val="both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t>Dren silikonowy do drenażu ran dł. 500</w:t>
            </w:r>
            <w:r>
              <w:rPr>
                <w:sz w:val="22"/>
                <w:szCs w:val="22"/>
              </w:rPr>
              <w:t xml:space="preserve"> </w:t>
            </w:r>
            <w:r w:rsidRPr="00E85D8C">
              <w:rPr>
                <w:sz w:val="22"/>
                <w:szCs w:val="22"/>
              </w:rPr>
              <w:t>mm, sterylny pasek kontrastujący w RTG, 6 otworów drenujących, perforacja o dł. 10cm, 100% biokompatybilnego i transparentnego silikonu rozmiar 30CH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E85D8C" w:rsidRPr="0022629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E85D8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E85D8C" w:rsidRPr="00A51494" w:rsidRDefault="00E85D8C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85D8C" w:rsidRPr="00A51494" w:rsidRDefault="00E85D8C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E85D8C" w:rsidRPr="00B741B8" w:rsidRDefault="00E85D8C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E85D8C" w:rsidRPr="00B741B8" w:rsidRDefault="00E85D8C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E85D8C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E85D8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E85D8C" w:rsidRDefault="00E85D8C" w:rsidP="00E85D8C">
            <w:pPr>
              <w:spacing w:after="240"/>
              <w:jc w:val="both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t>Dren silikonowy do drenażu ran dł. 500</w:t>
            </w:r>
          </w:p>
          <w:p w:rsidR="00E85D8C" w:rsidRPr="0022629C" w:rsidRDefault="00E85D8C" w:rsidP="00E85D8C">
            <w:pPr>
              <w:spacing w:after="240"/>
              <w:jc w:val="both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t xml:space="preserve">mm, sterylny pasek kontrastujący w RTG, 6 otworów drenujących, perforacja o dł. 10cm, 100% </w:t>
            </w:r>
            <w:r w:rsidRPr="00E85D8C">
              <w:rPr>
                <w:sz w:val="22"/>
                <w:szCs w:val="22"/>
              </w:rPr>
              <w:lastRenderedPageBreak/>
              <w:t>biokompatybilnego i transparentnego silikonu rozmiar 3</w:t>
            </w:r>
            <w:r>
              <w:rPr>
                <w:sz w:val="22"/>
                <w:szCs w:val="22"/>
              </w:rPr>
              <w:t>3</w:t>
            </w:r>
            <w:r w:rsidRPr="00E85D8C">
              <w:rPr>
                <w:sz w:val="22"/>
                <w:szCs w:val="22"/>
              </w:rPr>
              <w:t>CH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E85D8C" w:rsidRPr="0022629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lastRenderedPageBreak/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E85D8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E85D8C" w:rsidRPr="00A51494" w:rsidRDefault="00E85D8C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85D8C" w:rsidRPr="00A51494" w:rsidRDefault="00E85D8C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E85D8C" w:rsidRPr="00B741B8" w:rsidRDefault="00E85D8C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E85D8C" w:rsidRPr="00B741B8" w:rsidRDefault="00E85D8C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E85D8C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E85D8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E85D8C" w:rsidRPr="0022629C" w:rsidRDefault="00E85D8C" w:rsidP="008F2E15">
            <w:pPr>
              <w:spacing w:after="240"/>
              <w:jc w:val="both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t>Dren silikonowy do drenażu ran dł. 500</w:t>
            </w:r>
            <w:r>
              <w:rPr>
                <w:sz w:val="22"/>
                <w:szCs w:val="22"/>
              </w:rPr>
              <w:t xml:space="preserve"> </w:t>
            </w:r>
            <w:r w:rsidRPr="00E85D8C">
              <w:rPr>
                <w:sz w:val="22"/>
                <w:szCs w:val="22"/>
              </w:rPr>
              <w:t>mm, sterylny pasek kontrastujący w RTG, 6 otworów drenujących, perforacja o dł. 10cm, 100% biokompatybilnego i transparentnego silikonu rozmiar 36CH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E85D8C" w:rsidRPr="0022629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E85D8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E85D8C" w:rsidRPr="00A51494" w:rsidRDefault="00E85D8C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85D8C" w:rsidRPr="00A51494" w:rsidRDefault="00E85D8C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E85D8C" w:rsidRPr="00B741B8" w:rsidRDefault="00E85D8C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E85D8C" w:rsidRPr="00B741B8" w:rsidRDefault="00E85D8C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E85D8C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E85D8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E85D8C" w:rsidRPr="0022629C" w:rsidRDefault="00E85D8C" w:rsidP="008F2E15">
            <w:pPr>
              <w:spacing w:after="240"/>
              <w:jc w:val="both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t>Katetery do embolektomii i trombektomii typu Fogartyego nr 2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E85D8C" w:rsidRPr="0022629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E85D8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E85D8C" w:rsidRPr="00A51494" w:rsidRDefault="00E85D8C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85D8C" w:rsidRPr="00A51494" w:rsidRDefault="00E85D8C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E85D8C" w:rsidRPr="00B741B8" w:rsidRDefault="00E85D8C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E85D8C" w:rsidRPr="00B741B8" w:rsidRDefault="00E85D8C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E85D8C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E85D8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E85D8C" w:rsidRPr="0022629C" w:rsidRDefault="00E85D8C" w:rsidP="00E85D8C">
            <w:pPr>
              <w:spacing w:after="240"/>
              <w:jc w:val="both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t xml:space="preserve">Katetery do embolektomii i trombektomii typu Fogartyego nr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E85D8C" w:rsidRPr="0022629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E85D8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E85D8C" w:rsidRPr="00A51494" w:rsidRDefault="00E85D8C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85D8C" w:rsidRPr="00A51494" w:rsidRDefault="00E85D8C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E85D8C" w:rsidRPr="00B741B8" w:rsidRDefault="00E85D8C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E85D8C" w:rsidRPr="00B741B8" w:rsidRDefault="00E85D8C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E85D8C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E85D8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E85D8C" w:rsidRPr="0022629C" w:rsidRDefault="00E85D8C" w:rsidP="00E85D8C">
            <w:pPr>
              <w:spacing w:after="240"/>
              <w:jc w:val="both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t xml:space="preserve">Katetery do embolektomii i trombektomii typu Fogartyego nr 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E85D8C" w:rsidRPr="0022629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 w:rsidRPr="00E85D8C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E85D8C" w:rsidRDefault="00E85D8C" w:rsidP="008F2E15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E85D8C" w:rsidRPr="00A51494" w:rsidRDefault="00E85D8C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85D8C" w:rsidRPr="00A51494" w:rsidRDefault="00E85D8C" w:rsidP="008F2E15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E85D8C" w:rsidRPr="00B741B8" w:rsidRDefault="00E85D8C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E85D8C" w:rsidRPr="00B741B8" w:rsidRDefault="00E85D8C" w:rsidP="008F2E15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2A12C5" w:rsidRPr="00B741B8" w:rsidTr="008F2E15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54" w:type="dxa"/>
            <w:gridSpan w:val="8"/>
            <w:shd w:val="clear" w:color="auto" w:fill="FFFFFF"/>
          </w:tcPr>
          <w:p w:rsidR="002A12C5" w:rsidRPr="0097264A" w:rsidRDefault="002A12C5" w:rsidP="008F2E15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97264A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*</w:t>
            </w:r>
            <w:r w:rsidRPr="0097264A">
              <w:rPr>
                <w:b/>
                <w:sz w:val="22"/>
                <w:szCs w:val="22"/>
              </w:rPr>
              <w:t>:</w:t>
            </w:r>
          </w:p>
        </w:tc>
      </w:tr>
    </w:tbl>
    <w:p w:rsidR="002A12C5" w:rsidRDefault="002A12C5" w:rsidP="002A12C5">
      <w:pPr>
        <w:rPr>
          <w:sz w:val="22"/>
          <w:szCs w:val="22"/>
        </w:rPr>
      </w:pPr>
    </w:p>
    <w:p w:rsidR="002A12C5" w:rsidRPr="00381CC4" w:rsidRDefault="002A12C5" w:rsidP="002A12C5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2A12C5" w:rsidRDefault="002A12C5" w:rsidP="002A12C5">
      <w:pPr>
        <w:rPr>
          <w:b/>
          <w:sz w:val="18"/>
          <w:szCs w:val="18"/>
        </w:rPr>
      </w:pPr>
    </w:p>
    <w:p w:rsidR="002A12C5" w:rsidRDefault="002A12C5" w:rsidP="002A12C5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A12C5" w:rsidRPr="00E45595" w:rsidRDefault="002A12C5" w:rsidP="002A12C5">
      <w:pPr>
        <w:rPr>
          <w:sz w:val="22"/>
          <w:szCs w:val="22"/>
        </w:rPr>
      </w:pPr>
      <w:r w:rsidRPr="00E45595">
        <w:rPr>
          <w:sz w:val="22"/>
          <w:szCs w:val="22"/>
        </w:rPr>
        <w:t>Uwaga!</w:t>
      </w:r>
    </w:p>
    <w:p w:rsidR="002A12C5" w:rsidRPr="00E45595" w:rsidRDefault="002A12C5" w:rsidP="002A12C5">
      <w:pPr>
        <w:rPr>
          <w:sz w:val="22"/>
          <w:szCs w:val="22"/>
        </w:rPr>
      </w:pPr>
    </w:p>
    <w:p w:rsidR="002A12C5" w:rsidRPr="00E45595" w:rsidRDefault="002A12C5" w:rsidP="000D4E2D">
      <w:pPr>
        <w:numPr>
          <w:ilvl w:val="0"/>
          <w:numId w:val="8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Okres ważności przedmiotu zamówienia (przydatność do użycia) musi wynosić minimum 12 miesięcy, licząc od daty dostawy do siedziby Zamawiającego. </w:t>
      </w:r>
    </w:p>
    <w:p w:rsidR="002A12C5" w:rsidRPr="00E45595" w:rsidRDefault="002A12C5" w:rsidP="000D4E2D">
      <w:pPr>
        <w:numPr>
          <w:ilvl w:val="0"/>
          <w:numId w:val="8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Zamawiający zastrzega sobie możliwość zamówienia konkretnego rozmiaru sprzętu w zależności od aktualnych potrzeb. </w:t>
      </w:r>
    </w:p>
    <w:p w:rsidR="002A12C5" w:rsidRPr="00E45595" w:rsidRDefault="002A12C5" w:rsidP="000D4E2D">
      <w:pPr>
        <w:numPr>
          <w:ilvl w:val="0"/>
          <w:numId w:val="8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Zamawiający wymaga, aby sprzęt spełniał następujące warunki:</w:t>
      </w:r>
    </w:p>
    <w:p w:rsidR="002A12C5" w:rsidRPr="00E45595" w:rsidRDefault="002A12C5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Każdy produkt musi być zapakowany pojedynczo;</w:t>
      </w:r>
    </w:p>
    <w:p w:rsidR="002A12C5" w:rsidRPr="00E45595" w:rsidRDefault="002A12C5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Na każdym pojedynczym opakowaniu musi być umieszczona trwała i czytelna data produkcji i przydatności do użycia oraz numer serii – </w:t>
      </w:r>
      <w:r w:rsidRPr="00E45595">
        <w:rPr>
          <w:sz w:val="22"/>
          <w:szCs w:val="22"/>
          <w:u w:val="single"/>
        </w:rPr>
        <w:t>dotyczy produktów sterylnych</w:t>
      </w:r>
      <w:r w:rsidRPr="00E45595">
        <w:rPr>
          <w:sz w:val="22"/>
          <w:szCs w:val="22"/>
        </w:rPr>
        <w:t>;</w:t>
      </w:r>
    </w:p>
    <w:p w:rsidR="002A12C5" w:rsidRPr="00E45595" w:rsidRDefault="002A12C5" w:rsidP="000D4E2D">
      <w:pPr>
        <w:numPr>
          <w:ilvl w:val="0"/>
          <w:numId w:val="1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Na każdym pojedynczym opakowaniu musi być zaznaczone czy produkt jest sterylny.</w:t>
      </w:r>
    </w:p>
    <w:p w:rsidR="002A12C5" w:rsidRDefault="002A12C5" w:rsidP="002A12C5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A12C5" w:rsidRPr="00F51F31" w:rsidRDefault="002A12C5" w:rsidP="00F51F31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1A43BE">
        <w:rPr>
          <w:b/>
          <w:sz w:val="20"/>
          <w:szCs w:val="18"/>
        </w:rPr>
        <w:tab/>
      </w:r>
    </w:p>
    <w:p w:rsidR="002A12C5" w:rsidRPr="00DF2BCB" w:rsidRDefault="002A12C5" w:rsidP="002A12C5">
      <w:pPr>
        <w:jc w:val="right"/>
        <w:rPr>
          <w:kern w:val="2"/>
          <w:lang w:eastAsia="zh-CN"/>
        </w:rPr>
      </w:pPr>
      <w:r w:rsidRPr="00DF2BCB">
        <w:rPr>
          <w:kern w:val="2"/>
          <w:lang w:eastAsia="zh-CN"/>
        </w:rPr>
        <w:tab/>
        <w:t>…………………………………….</w:t>
      </w:r>
    </w:p>
    <w:p w:rsidR="00E85D8C" w:rsidRPr="00E67236" w:rsidRDefault="002A12C5" w:rsidP="00E67236">
      <w:pPr>
        <w:jc w:val="right"/>
        <w:rPr>
          <w:i/>
          <w:kern w:val="2"/>
          <w:lang w:eastAsia="zh-CN"/>
        </w:rPr>
      </w:pP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kern w:val="2"/>
          <w:lang w:eastAsia="zh-CN"/>
        </w:rPr>
        <w:tab/>
      </w:r>
      <w:r w:rsidRPr="00DF2BCB">
        <w:rPr>
          <w:i/>
          <w:kern w:val="2"/>
          <w:lang w:eastAsia="zh-CN"/>
        </w:rPr>
        <w:tab/>
        <w:t>kwa</w:t>
      </w:r>
      <w:r w:rsidR="00F51F31">
        <w:rPr>
          <w:i/>
          <w:kern w:val="2"/>
          <w:lang w:eastAsia="zh-CN"/>
        </w:rPr>
        <w:t>lifikowany podpis elektroniczny</w:t>
      </w:r>
    </w:p>
    <w:sectPr w:rsidR="00E85D8C" w:rsidRPr="00E67236" w:rsidSect="00B827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6C9" w:rsidRDefault="000676C9" w:rsidP="00444299">
      <w:r>
        <w:separator/>
      </w:r>
    </w:p>
  </w:endnote>
  <w:endnote w:type="continuationSeparator" w:id="0">
    <w:p w:rsidR="000676C9" w:rsidRDefault="000676C9" w:rsidP="0044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6C9" w:rsidRDefault="000676C9" w:rsidP="00444299">
      <w:r>
        <w:separator/>
      </w:r>
    </w:p>
  </w:footnote>
  <w:footnote w:type="continuationSeparator" w:id="0">
    <w:p w:rsidR="000676C9" w:rsidRDefault="000676C9" w:rsidP="00444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D64E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1480A"/>
    <w:multiLevelType w:val="hybridMultilevel"/>
    <w:tmpl w:val="B37AC4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B3403E8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13C66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03208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F86A1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4F071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3D48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F727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B9"/>
    <w:rsid w:val="00000EFB"/>
    <w:rsid w:val="00016C90"/>
    <w:rsid w:val="00020E4D"/>
    <w:rsid w:val="00025A61"/>
    <w:rsid w:val="00042E44"/>
    <w:rsid w:val="000676C9"/>
    <w:rsid w:val="000706A5"/>
    <w:rsid w:val="00072A01"/>
    <w:rsid w:val="000763B9"/>
    <w:rsid w:val="00076677"/>
    <w:rsid w:val="000843BE"/>
    <w:rsid w:val="0009664B"/>
    <w:rsid w:val="000A72E2"/>
    <w:rsid w:val="000B4E92"/>
    <w:rsid w:val="000D4E2D"/>
    <w:rsid w:val="000E0F72"/>
    <w:rsid w:val="000F06D4"/>
    <w:rsid w:val="00115933"/>
    <w:rsid w:val="00140C81"/>
    <w:rsid w:val="001514AC"/>
    <w:rsid w:val="00161662"/>
    <w:rsid w:val="001870D7"/>
    <w:rsid w:val="00193762"/>
    <w:rsid w:val="001A03E3"/>
    <w:rsid w:val="001A43BE"/>
    <w:rsid w:val="001A7D7B"/>
    <w:rsid w:val="001B0AA4"/>
    <w:rsid w:val="001B717B"/>
    <w:rsid w:val="001C03EA"/>
    <w:rsid w:val="001C5251"/>
    <w:rsid w:val="001F3C4F"/>
    <w:rsid w:val="00207283"/>
    <w:rsid w:val="002102DE"/>
    <w:rsid w:val="0022629C"/>
    <w:rsid w:val="002318F8"/>
    <w:rsid w:val="00234A79"/>
    <w:rsid w:val="00235C57"/>
    <w:rsid w:val="002444F0"/>
    <w:rsid w:val="00257DEC"/>
    <w:rsid w:val="00274DC9"/>
    <w:rsid w:val="002A12C5"/>
    <w:rsid w:val="002A7A65"/>
    <w:rsid w:val="002B09C2"/>
    <w:rsid w:val="002C37E3"/>
    <w:rsid w:val="002C50A6"/>
    <w:rsid w:val="002C6D97"/>
    <w:rsid w:val="002D2CAE"/>
    <w:rsid w:val="002D2D46"/>
    <w:rsid w:val="002F1C12"/>
    <w:rsid w:val="002F4360"/>
    <w:rsid w:val="00336E45"/>
    <w:rsid w:val="0034494D"/>
    <w:rsid w:val="003470C0"/>
    <w:rsid w:val="003B11EC"/>
    <w:rsid w:val="003B6D8C"/>
    <w:rsid w:val="003B7BFD"/>
    <w:rsid w:val="003D0EC0"/>
    <w:rsid w:val="003E58EF"/>
    <w:rsid w:val="003F2090"/>
    <w:rsid w:val="003F3453"/>
    <w:rsid w:val="003F3FC1"/>
    <w:rsid w:val="003F6FB2"/>
    <w:rsid w:val="00407D92"/>
    <w:rsid w:val="00415A13"/>
    <w:rsid w:val="00417750"/>
    <w:rsid w:val="00420FCC"/>
    <w:rsid w:val="00421A65"/>
    <w:rsid w:val="00423BF7"/>
    <w:rsid w:val="00436A16"/>
    <w:rsid w:val="00444299"/>
    <w:rsid w:val="00470542"/>
    <w:rsid w:val="0047499B"/>
    <w:rsid w:val="0047676A"/>
    <w:rsid w:val="004831D4"/>
    <w:rsid w:val="0049195E"/>
    <w:rsid w:val="00493A6B"/>
    <w:rsid w:val="004A37C6"/>
    <w:rsid w:val="004A5C87"/>
    <w:rsid w:val="004B6CB9"/>
    <w:rsid w:val="004C0632"/>
    <w:rsid w:val="004C5DD6"/>
    <w:rsid w:val="004D2F96"/>
    <w:rsid w:val="004E7359"/>
    <w:rsid w:val="00507462"/>
    <w:rsid w:val="0051123C"/>
    <w:rsid w:val="00527361"/>
    <w:rsid w:val="005308AB"/>
    <w:rsid w:val="00544ECD"/>
    <w:rsid w:val="00571BFE"/>
    <w:rsid w:val="005923EA"/>
    <w:rsid w:val="00596876"/>
    <w:rsid w:val="005A79B3"/>
    <w:rsid w:val="005D0A04"/>
    <w:rsid w:val="005E0D26"/>
    <w:rsid w:val="005E6EAB"/>
    <w:rsid w:val="005F76F1"/>
    <w:rsid w:val="0060001E"/>
    <w:rsid w:val="00614089"/>
    <w:rsid w:val="006147AA"/>
    <w:rsid w:val="00630808"/>
    <w:rsid w:val="00632A00"/>
    <w:rsid w:val="0063523A"/>
    <w:rsid w:val="00636972"/>
    <w:rsid w:val="006463E6"/>
    <w:rsid w:val="00647A18"/>
    <w:rsid w:val="00653FC4"/>
    <w:rsid w:val="006571D8"/>
    <w:rsid w:val="00670702"/>
    <w:rsid w:val="00683EF5"/>
    <w:rsid w:val="00690657"/>
    <w:rsid w:val="00691FE3"/>
    <w:rsid w:val="00693D52"/>
    <w:rsid w:val="006969B7"/>
    <w:rsid w:val="006A644B"/>
    <w:rsid w:val="006B1481"/>
    <w:rsid w:val="006C6FFF"/>
    <w:rsid w:val="006D08D3"/>
    <w:rsid w:val="006F1918"/>
    <w:rsid w:val="00700B45"/>
    <w:rsid w:val="0071276F"/>
    <w:rsid w:val="007225E5"/>
    <w:rsid w:val="007421CB"/>
    <w:rsid w:val="00747D9F"/>
    <w:rsid w:val="00752BA3"/>
    <w:rsid w:val="00766B69"/>
    <w:rsid w:val="007751FD"/>
    <w:rsid w:val="00777BB7"/>
    <w:rsid w:val="007A090A"/>
    <w:rsid w:val="007A4F41"/>
    <w:rsid w:val="007C0114"/>
    <w:rsid w:val="007C68E6"/>
    <w:rsid w:val="007E3BD1"/>
    <w:rsid w:val="007E5BF1"/>
    <w:rsid w:val="007F3227"/>
    <w:rsid w:val="00800E53"/>
    <w:rsid w:val="0081458A"/>
    <w:rsid w:val="0082598E"/>
    <w:rsid w:val="00827DF6"/>
    <w:rsid w:val="00837BD4"/>
    <w:rsid w:val="00861DF5"/>
    <w:rsid w:val="008811D3"/>
    <w:rsid w:val="008A33D8"/>
    <w:rsid w:val="008B21C4"/>
    <w:rsid w:val="008C7515"/>
    <w:rsid w:val="008E58DA"/>
    <w:rsid w:val="008E6FE2"/>
    <w:rsid w:val="008F3F8C"/>
    <w:rsid w:val="008F75CD"/>
    <w:rsid w:val="0091208A"/>
    <w:rsid w:val="009211A9"/>
    <w:rsid w:val="00921F83"/>
    <w:rsid w:val="00924CF5"/>
    <w:rsid w:val="00931B10"/>
    <w:rsid w:val="009330AF"/>
    <w:rsid w:val="0097477A"/>
    <w:rsid w:val="00991BD2"/>
    <w:rsid w:val="009A7B02"/>
    <w:rsid w:val="009B0E06"/>
    <w:rsid w:val="009D493F"/>
    <w:rsid w:val="009E2C13"/>
    <w:rsid w:val="009E49E7"/>
    <w:rsid w:val="009F2D1E"/>
    <w:rsid w:val="009F3E28"/>
    <w:rsid w:val="009F6D68"/>
    <w:rsid w:val="00A10FEF"/>
    <w:rsid w:val="00A50B90"/>
    <w:rsid w:val="00A53BF1"/>
    <w:rsid w:val="00A53EE4"/>
    <w:rsid w:val="00A617AD"/>
    <w:rsid w:val="00A62759"/>
    <w:rsid w:val="00A62F5A"/>
    <w:rsid w:val="00A6539D"/>
    <w:rsid w:val="00AA16FA"/>
    <w:rsid w:val="00AA5E58"/>
    <w:rsid w:val="00AA734F"/>
    <w:rsid w:val="00B055B9"/>
    <w:rsid w:val="00B11174"/>
    <w:rsid w:val="00B2724C"/>
    <w:rsid w:val="00B36444"/>
    <w:rsid w:val="00B546FB"/>
    <w:rsid w:val="00B56B0F"/>
    <w:rsid w:val="00B827A7"/>
    <w:rsid w:val="00B85FA2"/>
    <w:rsid w:val="00B9067E"/>
    <w:rsid w:val="00BA0BD7"/>
    <w:rsid w:val="00BA5E6F"/>
    <w:rsid w:val="00BA7591"/>
    <w:rsid w:val="00BC6988"/>
    <w:rsid w:val="00BD1EED"/>
    <w:rsid w:val="00BD3C9F"/>
    <w:rsid w:val="00BD7E98"/>
    <w:rsid w:val="00BF291D"/>
    <w:rsid w:val="00C14BEC"/>
    <w:rsid w:val="00C14D00"/>
    <w:rsid w:val="00C27689"/>
    <w:rsid w:val="00C278B4"/>
    <w:rsid w:val="00C628D3"/>
    <w:rsid w:val="00C73543"/>
    <w:rsid w:val="00C770B8"/>
    <w:rsid w:val="00C77B60"/>
    <w:rsid w:val="00CA08FF"/>
    <w:rsid w:val="00CB2BE1"/>
    <w:rsid w:val="00CB573D"/>
    <w:rsid w:val="00CE7271"/>
    <w:rsid w:val="00D13445"/>
    <w:rsid w:val="00D4157D"/>
    <w:rsid w:val="00D436AD"/>
    <w:rsid w:val="00D85683"/>
    <w:rsid w:val="00DA4F5B"/>
    <w:rsid w:val="00DC63AF"/>
    <w:rsid w:val="00DD3386"/>
    <w:rsid w:val="00DF3677"/>
    <w:rsid w:val="00E03AE4"/>
    <w:rsid w:val="00E1237B"/>
    <w:rsid w:val="00E20556"/>
    <w:rsid w:val="00E20850"/>
    <w:rsid w:val="00E23ECA"/>
    <w:rsid w:val="00E24AC5"/>
    <w:rsid w:val="00E26F3B"/>
    <w:rsid w:val="00E3132A"/>
    <w:rsid w:val="00E45595"/>
    <w:rsid w:val="00E5401F"/>
    <w:rsid w:val="00E55A6F"/>
    <w:rsid w:val="00E67236"/>
    <w:rsid w:val="00E7176D"/>
    <w:rsid w:val="00E7412F"/>
    <w:rsid w:val="00E85D8C"/>
    <w:rsid w:val="00E93132"/>
    <w:rsid w:val="00E976A6"/>
    <w:rsid w:val="00EA31AC"/>
    <w:rsid w:val="00EB5840"/>
    <w:rsid w:val="00ED7573"/>
    <w:rsid w:val="00EE15E0"/>
    <w:rsid w:val="00F03576"/>
    <w:rsid w:val="00F10487"/>
    <w:rsid w:val="00F31D42"/>
    <w:rsid w:val="00F33028"/>
    <w:rsid w:val="00F35ADF"/>
    <w:rsid w:val="00F36B78"/>
    <w:rsid w:val="00F419A9"/>
    <w:rsid w:val="00F51F31"/>
    <w:rsid w:val="00F64A3F"/>
    <w:rsid w:val="00F73E22"/>
    <w:rsid w:val="00F762C8"/>
    <w:rsid w:val="00F8165F"/>
    <w:rsid w:val="00F87693"/>
    <w:rsid w:val="00F9009C"/>
    <w:rsid w:val="00FA3B8C"/>
    <w:rsid w:val="00FD51E3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8D78B2-AC36-48C7-B8F2-A71AC505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573D"/>
    <w:pPr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27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827A7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B827A7"/>
    <w:pPr>
      <w:suppressLineNumbers/>
      <w:autoSpaceDN w:val="0"/>
      <w:textAlignment w:val="baseline"/>
    </w:pPr>
    <w:rPr>
      <w:rFonts w:eastAsia="NSimSun" w:cs="Mangal"/>
      <w:color w:val="auto"/>
      <w:kern w:val="3"/>
      <w:sz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3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3EA"/>
    <w:rPr>
      <w:rFonts w:ascii="Segoe UI" w:eastAsia="Times New Roman" w:hAnsi="Segoe UI" w:cs="Segoe UI"/>
      <w:bCs w:val="0"/>
      <w:iCs w:val="0"/>
      <w:color w:val="00000A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444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kern w:val="0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299"/>
    <w:rPr>
      <w:rFonts w:ascii="Courier New" w:eastAsia="Times New Roman" w:hAnsi="Courier New" w:cs="Courier New"/>
      <w:bCs w:val="0"/>
      <w:iCs w:val="0"/>
      <w:kern w:val="0"/>
      <w:sz w:val="20"/>
      <w:lang w:eastAsia="zh-CN"/>
    </w:rPr>
  </w:style>
  <w:style w:type="paragraph" w:styleId="Akapitzlist">
    <w:name w:val="List Paragraph"/>
    <w:basedOn w:val="Normalny"/>
    <w:uiPriority w:val="34"/>
    <w:qFormat/>
    <w:rsid w:val="00072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2A2E5-F894-4E63-BDDD-DF6C44A82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1682</TotalTime>
  <Pages>11</Pages>
  <Words>1758</Words>
  <Characters>10550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Anna Kwiatkowska</cp:lastModifiedBy>
  <cp:revision>110</cp:revision>
  <cp:lastPrinted>2024-10-28T09:53:00Z</cp:lastPrinted>
  <dcterms:created xsi:type="dcterms:W3CDTF">2022-04-20T07:17:00Z</dcterms:created>
  <dcterms:modified xsi:type="dcterms:W3CDTF">2024-10-28T09:56:00Z</dcterms:modified>
</cp:coreProperties>
</file>