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7CAA3" w14:textId="77777777" w:rsidR="003F2467" w:rsidRDefault="003F2467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0782F8BE" w14:textId="77777777" w:rsidR="003F2467" w:rsidRDefault="003F2467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570BB7A4" w14:textId="2195B665" w:rsidR="009B091B" w:rsidRPr="00FC1302" w:rsidRDefault="009E69DA" w:rsidP="00FE5D2C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37CFA2B0" w:rsidR="005E3DBB" w:rsidRPr="0006020C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06020C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06020C">
        <w:rPr>
          <w:rFonts w:ascii="Arial" w:hAnsi="Arial" w:cs="Arial"/>
          <w:b/>
        </w:rPr>
        <w:t xml:space="preserve">PODSTAWOWYM ZGODNIE Z ART. 275 pkt. </w:t>
      </w:r>
      <w:r w:rsidR="009A33EE">
        <w:rPr>
          <w:rFonts w:ascii="Arial" w:hAnsi="Arial" w:cs="Arial"/>
          <w:b/>
        </w:rPr>
        <w:t>2</w:t>
      </w:r>
      <w:r w:rsidR="009E69DA" w:rsidRPr="0006020C">
        <w:rPr>
          <w:rFonts w:ascii="Arial" w:hAnsi="Arial" w:cs="Arial"/>
          <w:b/>
        </w:rPr>
        <w:t xml:space="preserve"> USTAWY Pzp</w:t>
      </w:r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FA4EB" w14:textId="450C7861" w:rsidR="005A17BE" w:rsidRPr="00A509D3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r w:rsidR="00912357" w:rsidRPr="00912357">
        <w:rPr>
          <w:rFonts w:ascii="Arial" w:hAnsi="Arial" w:cs="Arial"/>
          <w:b/>
          <w:bCs/>
          <w:sz w:val="20"/>
        </w:rPr>
        <w:t xml:space="preserve">Opracowanie decyzji o warunkach zabudowy i zagospodarowania </w:t>
      </w:r>
      <w:r w:rsidR="00C32909">
        <w:rPr>
          <w:rFonts w:ascii="Arial" w:hAnsi="Arial" w:cs="Arial"/>
          <w:b/>
          <w:bCs/>
          <w:sz w:val="20"/>
        </w:rPr>
        <w:t xml:space="preserve">terenu </w:t>
      </w:r>
      <w:r w:rsidR="00912357" w:rsidRPr="00912357">
        <w:rPr>
          <w:rFonts w:ascii="Arial" w:hAnsi="Arial" w:cs="Arial"/>
          <w:b/>
          <w:bCs/>
          <w:sz w:val="20"/>
        </w:rPr>
        <w:t xml:space="preserve">na terenie Gminy Giżycko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820B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5E539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  <w:r w:rsidRPr="005E539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5E539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4134B3" w:rsidRPr="005E5397">
        <w:rPr>
          <w:rFonts w:ascii="Arial" w:eastAsia="Times New Roman" w:hAnsi="Arial" w:cs="Arial"/>
          <w:lang w:eastAsia="pl-PL"/>
        </w:rPr>
        <w:t>……..</w:t>
      </w:r>
    </w:p>
    <w:p w14:paraId="4688D333" w14:textId="481000B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Siedziba:…………………………………………………………………………….……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22CE0D5F" w14:textId="017B646E" w:rsidR="00B85096" w:rsidRPr="005E5397" w:rsidRDefault="00B85096" w:rsidP="00B85096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Wpisany do Krajowego Rejestru Sądowego pod nr KRS ..............................................</w:t>
      </w:r>
    </w:p>
    <w:p w14:paraId="28F7D40E" w14:textId="1219C3DB" w:rsidR="00B85096" w:rsidRPr="005E5397" w:rsidRDefault="00B85096" w:rsidP="005E3DBB">
      <w:pPr>
        <w:spacing w:after="0"/>
        <w:rPr>
          <w:rFonts w:ascii="Arial" w:eastAsia="Times New Roman" w:hAnsi="Arial" w:cs="Arial"/>
          <w:iCs/>
          <w:lang w:eastAsia="pl-PL"/>
        </w:rPr>
      </w:pPr>
      <w:r w:rsidRPr="005E5397">
        <w:rPr>
          <w:rFonts w:ascii="Arial" w:eastAsia="Times New Roman" w:hAnsi="Arial" w:cs="Arial"/>
          <w:iCs/>
          <w:lang w:eastAsia="pl-PL"/>
        </w:rPr>
        <w:t>lub wpisanym do ewidencji działalności gospodarczej pod Nr ......................................</w:t>
      </w:r>
    </w:p>
    <w:p w14:paraId="0A1B376D" w14:textId="274A8F41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NIP:………………………………………………………………………………....…</w:t>
      </w:r>
      <w:r w:rsidR="004134B3" w:rsidRPr="005E5397">
        <w:rPr>
          <w:rFonts w:ascii="Arial" w:eastAsia="Times New Roman" w:hAnsi="Arial" w:cs="Arial"/>
          <w:lang w:eastAsia="pl-PL"/>
        </w:rPr>
        <w:t>…….</w:t>
      </w:r>
    </w:p>
    <w:p w14:paraId="512A19A7" w14:textId="32C12694" w:rsidR="005E3DBB" w:rsidRPr="005E5397" w:rsidRDefault="005E3DBB" w:rsidP="005E3DBB">
      <w:pPr>
        <w:spacing w:after="0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NR REGON :……………………………………………………………………….…..…</w:t>
      </w:r>
      <w:r w:rsidR="004134B3" w:rsidRPr="005E5397">
        <w:rPr>
          <w:rFonts w:ascii="Arial" w:eastAsia="Times New Roman" w:hAnsi="Arial" w:cs="Arial"/>
          <w:lang w:eastAsia="pl-PL"/>
        </w:rPr>
        <w:t>……</w:t>
      </w:r>
    </w:p>
    <w:p w14:paraId="1417917C" w14:textId="0A9605DE" w:rsidR="00C00069" w:rsidRDefault="00C00069" w:rsidP="00F1549D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E5397">
        <w:rPr>
          <w:rFonts w:ascii="Arial" w:eastAsia="Times New Roman" w:hAnsi="Arial" w:cs="Arial"/>
          <w:lang w:eastAsia="pl-PL"/>
        </w:rPr>
        <w:t>Wykonawca jest</w:t>
      </w:r>
      <w:r w:rsidR="00F1549D">
        <w:rPr>
          <w:rFonts w:ascii="Arial" w:eastAsia="Times New Roman" w:hAnsi="Arial" w:cs="Arial"/>
          <w:lang w:eastAsia="pl-PL"/>
        </w:rPr>
        <w:t>:</w:t>
      </w:r>
    </w:p>
    <w:tbl>
      <w:tblPr>
        <w:tblStyle w:val="Tabela-Siatka"/>
        <w:tblW w:w="5000" w:type="pct"/>
        <w:tblInd w:w="-5" w:type="dxa"/>
        <w:tblLook w:val="04A0" w:firstRow="1" w:lastRow="0" w:firstColumn="1" w:lastColumn="0" w:noHBand="0" w:noVBand="1"/>
      </w:tblPr>
      <w:tblGrid>
        <w:gridCol w:w="3185"/>
        <w:gridCol w:w="3182"/>
        <w:gridCol w:w="2693"/>
      </w:tblGrid>
      <w:tr w:rsidR="00F1549D" w:rsidRPr="00F1549D" w14:paraId="2A5C42D3" w14:textId="77777777" w:rsidTr="00BC105D">
        <w:trPr>
          <w:trHeight w:val="249"/>
        </w:trPr>
        <w:tc>
          <w:tcPr>
            <w:tcW w:w="1758" w:type="pct"/>
            <w:shd w:val="clear" w:color="auto" w:fill="auto"/>
            <w:vAlign w:val="center"/>
          </w:tcPr>
          <w:p w14:paraId="77B97785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b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osoba fizyczna nieprowadząca działalności gospodarczej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212B2447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jednoosobowa działalność gospodarcza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0F1B6E1F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mikroprzedsiębiorstwo</w:t>
            </w:r>
          </w:p>
        </w:tc>
      </w:tr>
      <w:tr w:rsidR="00F1549D" w:rsidRPr="00F1549D" w14:paraId="2998DE54" w14:textId="77777777" w:rsidTr="00BC105D">
        <w:trPr>
          <w:trHeight w:val="501"/>
        </w:trPr>
        <w:tc>
          <w:tcPr>
            <w:tcW w:w="1758" w:type="pct"/>
            <w:shd w:val="clear" w:color="auto" w:fill="auto"/>
            <w:vAlign w:val="center"/>
          </w:tcPr>
          <w:p w14:paraId="307C6EE5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>małe przedsiębiorstwo</w:t>
            </w:r>
          </w:p>
        </w:tc>
        <w:tc>
          <w:tcPr>
            <w:tcW w:w="1756" w:type="pct"/>
            <w:shd w:val="clear" w:color="auto" w:fill="auto"/>
            <w:vAlign w:val="center"/>
          </w:tcPr>
          <w:p w14:paraId="30B723A7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średnie przedsiębiorstwo</w:t>
            </w:r>
          </w:p>
        </w:tc>
        <w:tc>
          <w:tcPr>
            <w:tcW w:w="1486" w:type="pct"/>
            <w:shd w:val="clear" w:color="auto" w:fill="auto"/>
            <w:vAlign w:val="center"/>
          </w:tcPr>
          <w:p w14:paraId="7CDF9D0C" w14:textId="77777777" w:rsidR="00F1549D" w:rsidRPr="00F1549D" w:rsidRDefault="00F1549D" w:rsidP="00F1549D">
            <w:pPr>
              <w:tabs>
                <w:tab w:val="left" w:pos="851"/>
              </w:tabs>
              <w:rPr>
                <w:rFonts w:ascii="Arial" w:eastAsia="Times New Roman" w:hAnsi="Arial" w:cs="Arial"/>
                <w:lang w:eastAsia="pl-PL"/>
              </w:rPr>
            </w:pPr>
            <w:r w:rsidRPr="00F1549D">
              <w:rPr>
                <w:rFonts w:ascii="Arial" w:eastAsia="Times New Roman" w:hAnsi="Arial" w:cs="Arial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49D">
              <w:rPr>
                <w:rFonts w:ascii="Arial" w:eastAsia="Times New Roman" w:hAnsi="Arial" w:cs="Arial"/>
                <w:lang w:eastAsia="pl-PL"/>
              </w:rPr>
              <w:instrText xml:space="preserve"> FORMCHECKBOX </w:instrText>
            </w:r>
            <w:r w:rsidRPr="00F1549D">
              <w:rPr>
                <w:rFonts w:ascii="Arial" w:eastAsia="Times New Roman" w:hAnsi="Arial" w:cs="Arial"/>
                <w:lang w:eastAsia="pl-PL"/>
              </w:rPr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separate"/>
            </w:r>
            <w:r w:rsidRPr="00F1549D">
              <w:rPr>
                <w:rFonts w:ascii="Arial" w:eastAsia="Times New Roman" w:hAnsi="Arial" w:cs="Arial"/>
                <w:lang w:eastAsia="pl-PL"/>
              </w:rPr>
              <w:fldChar w:fldCharType="end"/>
            </w:r>
            <w:r w:rsidRPr="00F1549D">
              <w:rPr>
                <w:rFonts w:ascii="Arial" w:eastAsia="Times New Roman" w:hAnsi="Arial" w:cs="Arial"/>
                <w:lang w:eastAsia="pl-PL"/>
              </w:rPr>
              <w:t xml:space="preserve"> inny rodzaj</w:t>
            </w:r>
          </w:p>
        </w:tc>
      </w:tr>
    </w:tbl>
    <w:p w14:paraId="6CC1AA22" w14:textId="12B53DC8" w:rsidR="0006020C" w:rsidRPr="00F1549D" w:rsidRDefault="0006020C" w:rsidP="00F1549D">
      <w:pPr>
        <w:spacing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3B00F65" w14:textId="57EDB145" w:rsidR="00E5729E" w:rsidRPr="00820BE0" w:rsidRDefault="005E3DBB" w:rsidP="00820BE0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0" w:name="_Hlk63411052"/>
      <w:bookmarkStart w:id="1" w:name="_Hlk70410316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5A17BE" w14:paraId="10D11887" w14:textId="77777777" w:rsidTr="0006020C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6E9D1" w14:textId="77777777" w:rsidR="005E3DBB" w:rsidRPr="00867FCD" w:rsidRDefault="009E69DA" w:rsidP="00724544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2" w:name="_Hlk71796525"/>
            <w:bookmarkEnd w:id="0"/>
            <w:r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oferty:</w:t>
            </w:r>
            <w:r w:rsidR="005E3DBB" w:rsidRPr="00867FC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4B3C1EF4" w14:textId="619E0DA2" w:rsidR="009C6CE1" w:rsidRPr="00867FCD" w:rsidRDefault="009C6CE1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 jeden projekt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decyzji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...............................................................................................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14:paraId="5C7C5D24" w14:textId="43DF99F2" w:rsidR="009C6CE1" w:rsidRPr="00867FCD" w:rsidRDefault="009C6CE1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67FC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</w:t>
            </w:r>
            <w:r w:rsidR="008C6CF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</w:t>
            </w:r>
          </w:p>
          <w:p w14:paraId="4158433B" w14:textId="1327E615" w:rsidR="008C6CFE" w:rsidRDefault="008C6CFE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 brutto łączn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ie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 </w:t>
            </w:r>
            <w:r w:rsidR="000411C4"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850</w:t>
            </w:r>
            <w:r w:rsidR="00DF08F3"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0411C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szt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decyzji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…………………………………………………………………</w:t>
            </w:r>
            <w:r w:rsidR="00F262A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</w:t>
            </w:r>
          </w:p>
          <w:p w14:paraId="2174DAE9" w14:textId="22DE54EB" w:rsidR="008C6CFE" w:rsidRDefault="008C6CFE" w:rsidP="00F1549D">
            <w:pPr>
              <w:pStyle w:val="Akapitzlist"/>
              <w:numPr>
                <w:ilvl w:val="1"/>
                <w:numId w:val="27"/>
              </w:numPr>
              <w:tabs>
                <w:tab w:val="clear" w:pos="1440"/>
                <w:tab w:val="num" w:pos="1126"/>
                <w:tab w:val="left" w:pos="6413"/>
              </w:tabs>
              <w:spacing w:after="0" w:line="240" w:lineRule="auto"/>
              <w:ind w:left="417" w:hanging="42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………………………………………………………………………………………………………</w:t>
            </w:r>
          </w:p>
          <w:p w14:paraId="6DBE6B0F" w14:textId="69F69296" w:rsidR="00790708" w:rsidRPr="002476F7" w:rsidRDefault="00790708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Oświadcza</w:t>
            </w:r>
            <w:r w:rsidR="00D52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że dysponuję </w:t>
            </w:r>
            <w:r w:rsidR="00D52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osob</w:t>
            </w:r>
            <w:r w:rsidR="00C329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ą</w:t>
            </w:r>
            <w:r w:rsidR="00D52C1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sporządzającą projekty decyzji </w:t>
            </w:r>
            <w:r w:rsidR="004A7FC5" w:rsidRPr="004A7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 warunkach zabudowy</w:t>
            </w:r>
            <w:r w:rsidR="00C329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zagospodarowania terenu</w:t>
            </w:r>
            <w:r w:rsidR="004A7FC5" w:rsidRPr="004A7FC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6A5131"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</w:t>
            </w:r>
            <w:r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  (podać Imię i Nazwisko)</w:t>
            </w:r>
            <w:r w:rsidR="006A5131"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Osoba ta </w:t>
            </w:r>
            <w:r w:rsidR="006A5131" w:rsidRPr="002476F7">
              <w:rPr>
                <w:rFonts w:ascii="Arial" w:hAnsi="Arial" w:cs="Arial"/>
                <w:sz w:val="20"/>
                <w:szCs w:val="20"/>
              </w:rPr>
              <w:t xml:space="preserve">w okresie </w:t>
            </w:r>
            <w:r w:rsidR="004248D7" w:rsidRPr="002476F7">
              <w:rPr>
                <w:rFonts w:ascii="Arial" w:hAnsi="Arial" w:cs="Arial"/>
                <w:sz w:val="20"/>
                <w:szCs w:val="20"/>
              </w:rPr>
              <w:t>od 01.12.202</w:t>
            </w:r>
            <w:r w:rsidR="003F5652">
              <w:rPr>
                <w:rFonts w:ascii="Arial" w:hAnsi="Arial" w:cs="Arial"/>
                <w:sz w:val="20"/>
                <w:szCs w:val="20"/>
              </w:rPr>
              <w:t>3</w:t>
            </w:r>
            <w:r w:rsidR="004248D7" w:rsidRPr="002476F7">
              <w:rPr>
                <w:rFonts w:ascii="Arial" w:hAnsi="Arial" w:cs="Arial"/>
                <w:sz w:val="20"/>
                <w:szCs w:val="20"/>
              </w:rPr>
              <w:t>r. do 30.11.202</w:t>
            </w:r>
            <w:r w:rsidR="003F5652">
              <w:rPr>
                <w:rFonts w:ascii="Arial" w:hAnsi="Arial" w:cs="Arial"/>
                <w:sz w:val="20"/>
                <w:szCs w:val="20"/>
              </w:rPr>
              <w:t>4</w:t>
            </w:r>
            <w:r w:rsidR="004248D7" w:rsidRPr="002476F7">
              <w:rPr>
                <w:rFonts w:ascii="Arial" w:hAnsi="Arial" w:cs="Arial"/>
                <w:sz w:val="20"/>
                <w:szCs w:val="20"/>
              </w:rPr>
              <w:t xml:space="preserve">r. </w:t>
            </w:r>
            <w:r w:rsidR="006A5131" w:rsidRPr="002476F7">
              <w:rPr>
                <w:rFonts w:ascii="Arial" w:hAnsi="Arial" w:cs="Arial"/>
                <w:sz w:val="20"/>
                <w:szCs w:val="20"/>
              </w:rPr>
              <w:t>wykonała projekty decyzji o warunkach zabudowy i zagospodarowania terenu</w:t>
            </w:r>
            <w:r w:rsidR="006A5131" w:rsidRPr="002476F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  <w:p w14:paraId="411BC78C" w14:textId="77777777" w:rsidR="006A5131" w:rsidRDefault="006A5131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tbl>
            <w:tblPr>
              <w:tblStyle w:val="Tabela-Siatka"/>
              <w:tblW w:w="8634" w:type="dxa"/>
              <w:tblLayout w:type="fixed"/>
              <w:tblLook w:val="04A0" w:firstRow="1" w:lastRow="0" w:firstColumn="1" w:lastColumn="0" w:noHBand="0" w:noVBand="1"/>
            </w:tblPr>
            <w:tblGrid>
              <w:gridCol w:w="430"/>
              <w:gridCol w:w="2250"/>
              <w:gridCol w:w="2711"/>
              <w:gridCol w:w="3243"/>
            </w:tblGrid>
            <w:tr w:rsidR="003F3551" w:rsidRPr="005B2BB0" w14:paraId="2A003016" w14:textId="77777777" w:rsidTr="003F3551">
              <w:trPr>
                <w:trHeight w:val="877"/>
              </w:trPr>
              <w:tc>
                <w:tcPr>
                  <w:tcW w:w="430" w:type="dxa"/>
                </w:tcPr>
                <w:p w14:paraId="1098582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LP</w:t>
                  </w:r>
                </w:p>
              </w:tc>
              <w:tc>
                <w:tcPr>
                  <w:tcW w:w="2250" w:type="dxa"/>
                </w:tcPr>
                <w:p w14:paraId="7E9A1E2C" w14:textId="4BCC46C6" w:rsidR="003F3551" w:rsidRPr="005B2BB0" w:rsidRDefault="003F3551" w:rsidP="00790708">
                  <w:pPr>
                    <w:pStyle w:val="Standard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Ilość projektów decyzji </w:t>
                  </w:r>
                  <w:r w:rsid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</w:t>
                  </w:r>
                  <w:r w:rsidR="004A7FC5" w:rsidRP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o warunkach zabudowy</w:t>
                  </w:r>
                  <w:r w:rsidR="006A513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i zagospodarowania terenu</w:t>
                  </w:r>
                  <w:r w:rsidR="004A7FC5" w:rsidRP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2711" w:type="dxa"/>
                </w:tcPr>
                <w:p w14:paraId="798474F8" w14:textId="0F4C6F30" w:rsidR="004A7FC5" w:rsidRPr="005B2BB0" w:rsidRDefault="003F3551" w:rsidP="004A7FC5">
                  <w:pPr>
                    <w:pStyle w:val="Standard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Inwestor na rzecz którego wykonywano 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projekty decyzji</w:t>
                  </w:r>
                  <w:r w:rsid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</w:t>
                  </w:r>
                  <w:r w:rsidR="004A7FC5" w:rsidRPr="004A7FC5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o warunkach zabudowy </w:t>
                  </w:r>
                  <w:r w:rsidR="002476F7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i zagospodarowania terenu</w:t>
                  </w:r>
                </w:p>
              </w:tc>
              <w:tc>
                <w:tcPr>
                  <w:tcW w:w="3243" w:type="dxa"/>
                </w:tcPr>
                <w:p w14:paraId="69883904" w14:textId="30BB48AA" w:rsidR="003F3551" w:rsidRPr="005B2BB0" w:rsidRDefault="003F3551" w:rsidP="00790708">
                  <w:pPr>
                    <w:pStyle w:val="Standard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6A513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Data </w:t>
                  </w: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wykonania usługi</w:t>
                  </w:r>
                  <w:r w:rsidR="006A5131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 xml:space="preserve"> (od – do)</w:t>
                  </w:r>
                </w:p>
              </w:tc>
            </w:tr>
            <w:tr w:rsidR="003F3551" w:rsidRPr="005B2BB0" w14:paraId="335A0B2F" w14:textId="77777777" w:rsidTr="003F3551">
              <w:trPr>
                <w:trHeight w:val="514"/>
              </w:trPr>
              <w:tc>
                <w:tcPr>
                  <w:tcW w:w="430" w:type="dxa"/>
                </w:tcPr>
                <w:p w14:paraId="64418977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62E2DF4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349D84B6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  <w:p w14:paraId="19F8F7A3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  <w:p w14:paraId="7F40E08F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76F3BE90" w14:textId="77777777" w:rsidR="003F3551" w:rsidRPr="005B2BB0" w:rsidRDefault="003F3551" w:rsidP="00790708">
                  <w:pPr>
                    <w:rPr>
                      <w:rFonts w:ascii="Cambria" w:eastAsia="SimSun" w:hAnsi="Cambria" w:cs="Arial"/>
                      <w:b/>
                      <w:bCs/>
                      <w:iCs/>
                      <w:kern w:val="3"/>
                      <w:sz w:val="16"/>
                      <w:szCs w:val="16"/>
                      <w:lang w:eastAsia="zh-CN" w:bidi="hi-IN"/>
                    </w:rPr>
                  </w:pPr>
                </w:p>
                <w:p w14:paraId="7FE29AD0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  <w:tr w:rsidR="003F3551" w:rsidRPr="005B2BB0" w14:paraId="090FAB7F" w14:textId="77777777" w:rsidTr="003F3551">
              <w:trPr>
                <w:trHeight w:val="525"/>
              </w:trPr>
              <w:tc>
                <w:tcPr>
                  <w:tcW w:w="430" w:type="dxa"/>
                </w:tcPr>
                <w:p w14:paraId="206BDA06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786D7A07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1AEF4CF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696955DB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  <w:tr w:rsidR="003F3551" w:rsidRPr="005B2BB0" w14:paraId="2C687A7A" w14:textId="77777777" w:rsidTr="003F3551">
              <w:trPr>
                <w:trHeight w:val="525"/>
              </w:trPr>
              <w:tc>
                <w:tcPr>
                  <w:tcW w:w="430" w:type="dxa"/>
                </w:tcPr>
                <w:p w14:paraId="3932E10F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5CF92D7B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5E529F33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22B2475D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  <w:tr w:rsidR="003F3551" w:rsidRPr="005B2BB0" w14:paraId="6E31F59B" w14:textId="77777777" w:rsidTr="003F3551">
              <w:trPr>
                <w:trHeight w:val="514"/>
              </w:trPr>
              <w:tc>
                <w:tcPr>
                  <w:tcW w:w="430" w:type="dxa"/>
                </w:tcPr>
                <w:p w14:paraId="3F2F5CEF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5B2BB0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38A9D6C8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2711" w:type="dxa"/>
                </w:tcPr>
                <w:p w14:paraId="66A195F7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  <w:tc>
                <w:tcPr>
                  <w:tcW w:w="3243" w:type="dxa"/>
                </w:tcPr>
                <w:p w14:paraId="6003005E" w14:textId="77777777" w:rsidR="003F3551" w:rsidRPr="005B2BB0" w:rsidRDefault="003F3551" w:rsidP="00790708">
                  <w:pPr>
                    <w:pStyle w:val="Standard"/>
                    <w:jc w:val="both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</w:p>
              </w:tc>
            </w:tr>
          </w:tbl>
          <w:p w14:paraId="5662716A" w14:textId="77777777" w:rsidR="002476F7" w:rsidRDefault="002476F7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</w:pPr>
          </w:p>
          <w:p w14:paraId="77E14DFC" w14:textId="04C5349E" w:rsidR="00790708" w:rsidRDefault="00790708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B2BB0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  <w:t>Uwaga: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Wykonawca powinien wskazać t</w:t>
            </w:r>
            <w:r w:rsidR="007C6FCF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ę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samą osobę w ramach wykazania</w:t>
            </w:r>
            <w:r w:rsidR="007C6FCF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spełnienia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kryteriów oceny ofert jak i spełniania warunku udziału w postępowaniu w zakresie</w:t>
            </w:r>
            <w:r w:rsidR="008D50CA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,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o którym mowa w rozdziale VII, pkt.2 ppkt 4. W przypadku, gdy Wykonawca wskaże w wykazie osób inną osobę</w:t>
            </w:r>
            <w:r w:rsidR="008D50CA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>,</w:t>
            </w:r>
            <w:r w:rsidRPr="005B2BB0">
              <w:rPr>
                <w:rFonts w:ascii="Times New Roman" w:eastAsia="Times New Roman" w:hAnsi="Times New Roman"/>
                <w:color w:val="FF0000"/>
                <w:sz w:val="18"/>
                <w:szCs w:val="18"/>
                <w:u w:val="single"/>
                <w:lang w:eastAsia="pl-PL"/>
              </w:rPr>
              <w:t xml:space="preserve"> niż wskazaną w ofercie, Zamawiający odrzuci ofertę na podstawie art. 226 ust. 1 pkt 5 ustawy Pzp</w:t>
            </w:r>
          </w:p>
          <w:p w14:paraId="6118B557" w14:textId="77777777" w:rsidR="00790708" w:rsidRDefault="00790708" w:rsidP="00790708">
            <w:pPr>
              <w:pStyle w:val="Akapitzlist"/>
              <w:tabs>
                <w:tab w:val="left" w:pos="6413"/>
              </w:tabs>
              <w:spacing w:after="0" w:line="240" w:lineRule="auto"/>
              <w:ind w:left="41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759885D" w14:textId="7EE9B36A" w:rsidR="00D365C7" w:rsidRPr="005A17BE" w:rsidRDefault="00D365C7" w:rsidP="00912357">
            <w:pPr>
              <w:tabs>
                <w:tab w:val="left" w:pos="6413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E3DBB" w:rsidRPr="005A17BE" w14:paraId="53F31220" w14:textId="77777777" w:rsidTr="0092291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A41F" w14:textId="77777777" w:rsidR="005E3DBB" w:rsidRPr="005A17BE" w:rsidRDefault="005E3DBB" w:rsidP="007245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bookmarkEnd w:id="1"/>
      <w:bookmarkEnd w:id="2"/>
    </w:tbl>
    <w:p w14:paraId="3B55160F" w14:textId="7421B9F1" w:rsidR="0013129D" w:rsidRDefault="0013129D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CE75B5F" w14:textId="62A91910" w:rsidR="008C6CFE" w:rsidRDefault="008C6CFE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C335495" w14:textId="28407C79" w:rsidR="008C6CFE" w:rsidRDefault="008C6CFE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38940D01" w14:textId="77777777" w:rsidR="0011454B" w:rsidRDefault="0011454B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CF3E51B" w14:textId="77777777" w:rsidR="008C6CFE" w:rsidRPr="007E0567" w:rsidRDefault="008C6CFE" w:rsidP="0013129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A3C0741" w14:textId="77777777" w:rsidR="0013129D" w:rsidRPr="007E0567" w:rsidRDefault="0013129D" w:rsidP="0013129D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lastRenderedPageBreak/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4"/>
      </w:tblGrid>
      <w:tr w:rsidR="0013129D" w:rsidRPr="007E0567" w14:paraId="0ABEBF94" w14:textId="77777777" w:rsidTr="00F1549D">
        <w:trPr>
          <w:trHeight w:val="979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F1F3A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14:paraId="1F8DF360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23BE74BB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5C90EF04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Osobą upoważnioną do kontaktów z Zamawiającym w sprawach dotyczących realizacji umowy   jest:……………………………………………………………………tel. ……………………………………………</w:t>
            </w:r>
          </w:p>
          <w:p w14:paraId="3F2E586D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70031D9E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294364D" w14:textId="77777777" w:rsidR="0013129D" w:rsidRPr="00B9071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późn. zm.)</w:t>
            </w:r>
          </w:p>
          <w:p w14:paraId="4AF40436" w14:textId="77777777" w:rsidR="0013129D" w:rsidRPr="0008367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prowadził do powstania u Zamawiającego obowiązku podatkowego zgodnie  z przepisami ustawy z dnia 11 marca 2004 r. o podatku od towarów i usług (Dz. U. z 2020 r. poz. 106, z późn. zm.),</w:t>
            </w:r>
          </w:p>
          <w:p w14:paraId="0E525619" w14:textId="77777777" w:rsidR="0013129D" w:rsidRPr="0008367A" w:rsidRDefault="0013129D" w:rsidP="00184EA7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……………………….....................………………………………………………..</w:t>
            </w:r>
          </w:p>
          <w:p w14:paraId="07BDC5B1" w14:textId="77777777" w:rsidR="0013129D" w:rsidRPr="0008367A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podatku………….......................…………………………………….</w:t>
            </w:r>
          </w:p>
          <w:p w14:paraId="1655CB27" w14:textId="37F5584E" w:rsidR="0013129D" w:rsidRDefault="0013129D" w:rsidP="00184EA7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78D12389" w14:textId="77777777" w:rsidR="00F1549D" w:rsidRPr="001C573E" w:rsidRDefault="00F1549D" w:rsidP="00F1549D">
            <w:pPr>
              <w:pStyle w:val="Akapitzlist"/>
              <w:tabs>
                <w:tab w:val="left" w:pos="499"/>
              </w:tabs>
              <w:ind w:left="357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1C573E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INFORMUJEMY</w:t>
            </w:r>
            <w:r w:rsidRPr="001C573E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, że Zamawiający może uzyskać </w:t>
            </w:r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odpis lub informację z Krajowego Rejestru Sądowego, Centralnej Ewidencji i Informacji o Działalności Gospodarczej lub innego właściwego rejestru za pomocą bezpłatnych i ogólnodostępnych baz danych</w:t>
            </w:r>
            <w:bookmarkStart w:id="3" w:name="_Ref494352915"/>
            <w:r w:rsidRPr="001C573E">
              <w:rPr>
                <w:rFonts w:ascii="Arial" w:eastAsia="Times New Roman" w:hAnsi="Arial" w:cs="Arial"/>
                <w:bCs/>
                <w:sz w:val="18"/>
                <w:szCs w:val="18"/>
                <w:vertAlign w:val="superscript"/>
                <w:lang w:eastAsia="pl-PL"/>
              </w:rPr>
              <w:footnoteReference w:id="1"/>
            </w:r>
            <w:bookmarkEnd w:id="3"/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  <w:p w14:paraId="0A4D3336" w14:textId="77777777" w:rsidR="00F1549D" w:rsidRPr="001C573E" w:rsidRDefault="00F1549D" w:rsidP="00F1549D">
            <w:pPr>
              <w:pStyle w:val="Akapitzlist"/>
              <w:numPr>
                <w:ilvl w:val="0"/>
                <w:numId w:val="25"/>
              </w:numPr>
              <w:tabs>
                <w:tab w:val="left" w:pos="499"/>
              </w:tabs>
              <w:ind w:left="357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1C573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bazy Krajowego Rejestru Sądowego dostępnej na stronie internetowej </w:t>
            </w:r>
            <w:hyperlink r:id="rId8" w:history="1">
              <w:r w:rsidRPr="001C573E">
                <w:rPr>
                  <w:rStyle w:val="Hipercze"/>
                  <w:rFonts w:ascii="Arial" w:eastAsia="Times New Roman" w:hAnsi="Arial" w:cs="Arial"/>
                  <w:sz w:val="18"/>
                  <w:szCs w:val="18"/>
                  <w:lang w:eastAsia="pl-PL"/>
                </w:rPr>
                <w:t>https://ems.ms.gov.pl/krs/;*</w:t>
              </w:r>
            </w:hyperlink>
          </w:p>
          <w:p w14:paraId="4EB25C95" w14:textId="77777777" w:rsidR="00F1549D" w:rsidRDefault="00F1549D" w:rsidP="00F1549D">
            <w:pPr>
              <w:pStyle w:val="Akapitzlist"/>
              <w:numPr>
                <w:ilvl w:val="0"/>
                <w:numId w:val="25"/>
              </w:numPr>
              <w:tabs>
                <w:tab w:val="left" w:pos="499"/>
              </w:tabs>
              <w:ind w:left="357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bazy Centralnej Ewidencji i Informacja o Działalności Gospodarczej na stronie internetowej </w:t>
            </w:r>
            <w:hyperlink r:id="rId9" w:history="1">
              <w:r w:rsidRPr="001C573E">
                <w:rPr>
                  <w:rStyle w:val="Hipercze"/>
                  <w:rFonts w:ascii="Arial" w:eastAsia="Times New Roman" w:hAnsi="Arial" w:cs="Arial"/>
                  <w:sz w:val="18"/>
                  <w:szCs w:val="18"/>
                  <w:lang w:eastAsia="pl-PL"/>
                </w:rPr>
                <w:t>https://prod.ceidg.gov.pl/CEIDG/</w:t>
              </w:r>
            </w:hyperlink>
            <w:r w:rsidRPr="001C573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</w:t>
            </w:r>
          </w:p>
          <w:p w14:paraId="745F6551" w14:textId="5BF9B92F" w:rsidR="0013129D" w:rsidRPr="00790708" w:rsidRDefault="00F1549D" w:rsidP="00790708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A463C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………………………………………. /jeżeli dotyczy to wpisać nazwę oraz adres internetowy innej bazy danych</w:t>
            </w:r>
          </w:p>
        </w:tc>
      </w:tr>
    </w:tbl>
    <w:p w14:paraId="613CCCF2" w14:textId="77777777" w:rsidR="0013129D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748F448A" w14:textId="77777777" w:rsidR="0013129D" w:rsidRPr="007E0567" w:rsidRDefault="0013129D" w:rsidP="0013129D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 xml:space="preserve">IV. </w:t>
      </w:r>
      <w:r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3129D" w:rsidRPr="007E3D94" w14:paraId="5F7C2BDB" w14:textId="77777777" w:rsidTr="00184EA7">
        <w:trPr>
          <w:trHeight w:val="1294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5602A" w14:textId="77777777" w:rsidR="0013129D" w:rsidRPr="00820BE0" w:rsidRDefault="0013129D" w:rsidP="00184EA7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Podwykonawcom zamierzam powierzyć poniższe części zamówienia </w:t>
            </w:r>
          </w:p>
          <w:p w14:paraId="7B86F2D0" w14:textId="77777777" w:rsidR="0013129D" w:rsidRPr="00820BE0" w:rsidRDefault="0013129D" w:rsidP="00184EA7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(należy podać również dane proponowanych podwykonawców):</w:t>
            </w:r>
          </w:p>
          <w:p w14:paraId="031E0150" w14:textId="77777777" w:rsidR="0013129D" w:rsidRPr="00820BE0" w:rsidRDefault="0013129D" w:rsidP="00184E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31251555" w14:textId="77777777" w:rsidR="0013129D" w:rsidRPr="00820BE0" w:rsidRDefault="0013129D" w:rsidP="00184EA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   </w:t>
            </w:r>
            <w:r w:rsidRPr="00820B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……………………………………………………………………………………………</w:t>
            </w:r>
          </w:p>
          <w:p w14:paraId="76B02B5B" w14:textId="77777777" w:rsidR="0013129D" w:rsidRPr="00820BE0" w:rsidRDefault="0013129D" w:rsidP="00184EA7">
            <w:pPr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</w:t>
            </w:r>
            <w:r w:rsidRPr="00820B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*Oświadczam, że zamówienie wykonam własnymi siłami</w:t>
            </w:r>
          </w:p>
        </w:tc>
      </w:tr>
    </w:tbl>
    <w:p w14:paraId="39AB5CAE" w14:textId="77777777" w:rsidR="0013129D" w:rsidRDefault="0013129D" w:rsidP="0013129D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297 ust. 1 Kodeksu karnego  ( Dz.U. Nr 88, poz. 553 z póź. zmianami)</w:t>
      </w:r>
    </w:p>
    <w:p w14:paraId="7E0F5D2B" w14:textId="2DC4FAF1" w:rsidR="0013129D" w:rsidRDefault="0013129D" w:rsidP="0013129D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0ECF7A2" w14:textId="77777777" w:rsidR="004A61E3" w:rsidRPr="004A61E3" w:rsidRDefault="004A61E3" w:rsidP="004A61E3">
      <w:pPr>
        <w:spacing w:line="240" w:lineRule="auto"/>
        <w:ind w:left="5812"/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4A61E3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</w:t>
      </w:r>
    </w:p>
    <w:p w14:paraId="78DBCBC9" w14:textId="77777777" w:rsidR="004A61E3" w:rsidRPr="00366966" w:rsidRDefault="004A61E3" w:rsidP="0013129D">
      <w:pPr>
        <w:jc w:val="both"/>
        <w:rPr>
          <w:rFonts w:ascii="Arial" w:hAnsi="Arial"/>
          <w:sz w:val="18"/>
          <w:szCs w:val="18"/>
        </w:rPr>
      </w:pPr>
    </w:p>
    <w:sectPr w:rsidR="004A61E3" w:rsidRPr="00366966" w:rsidSect="004A61E3">
      <w:pgSz w:w="11906" w:h="16838"/>
      <w:pgMar w:top="28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6223A" w14:textId="77777777" w:rsidR="00B17891" w:rsidRDefault="00B17891" w:rsidP="00715496">
      <w:pPr>
        <w:spacing w:after="0" w:line="240" w:lineRule="auto"/>
      </w:pPr>
      <w:r>
        <w:separator/>
      </w:r>
    </w:p>
  </w:endnote>
  <w:endnote w:type="continuationSeparator" w:id="0">
    <w:p w14:paraId="71DFB7A1" w14:textId="77777777" w:rsidR="00B17891" w:rsidRDefault="00B17891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FEE78" w14:textId="77777777" w:rsidR="00B17891" w:rsidRDefault="00B17891" w:rsidP="00715496">
      <w:pPr>
        <w:spacing w:after="0" w:line="240" w:lineRule="auto"/>
      </w:pPr>
      <w:r>
        <w:separator/>
      </w:r>
    </w:p>
  </w:footnote>
  <w:footnote w:type="continuationSeparator" w:id="0">
    <w:p w14:paraId="273139B9" w14:textId="77777777" w:rsidR="00B17891" w:rsidRDefault="00B17891" w:rsidP="00715496">
      <w:pPr>
        <w:spacing w:after="0" w:line="240" w:lineRule="auto"/>
      </w:pPr>
      <w:r>
        <w:continuationSeparator/>
      </w:r>
    </w:p>
  </w:footnote>
  <w:footnote w:id="1">
    <w:p w14:paraId="4CDCA269" w14:textId="77777777" w:rsidR="00F1549D" w:rsidRPr="00CC7942" w:rsidRDefault="00F1549D" w:rsidP="00F1549D">
      <w:pPr>
        <w:pStyle w:val="Tekstprzypisudolnego"/>
        <w:rPr>
          <w:rFonts w:ascii="Arial Narrow" w:hAnsi="Arial Narrow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C663A1"/>
    <w:multiLevelType w:val="multilevel"/>
    <w:tmpl w:val="74869D1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6" w15:restartNumberingAfterBreak="0">
    <w:nsid w:val="1A4B5EE3"/>
    <w:multiLevelType w:val="hybridMultilevel"/>
    <w:tmpl w:val="F82A1ABE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710DA"/>
    <w:multiLevelType w:val="multilevel"/>
    <w:tmpl w:val="48A2C00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9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3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3F5A1BEE"/>
    <w:multiLevelType w:val="multilevel"/>
    <w:tmpl w:val="732A81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184" w:hanging="1800"/>
      </w:pPr>
      <w:rPr>
        <w:rFonts w:hint="default"/>
      </w:rPr>
    </w:lvl>
  </w:abstractNum>
  <w:abstractNum w:abstractNumId="15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7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BA3FC0"/>
    <w:multiLevelType w:val="hybridMultilevel"/>
    <w:tmpl w:val="C1D47538"/>
    <w:lvl w:ilvl="0" w:tplc="C546C75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22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23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281588"/>
    <w:multiLevelType w:val="multilevel"/>
    <w:tmpl w:val="D84A29A8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 w16cid:durableId="1749576396">
    <w:abstractNumId w:val="4"/>
  </w:num>
  <w:num w:numId="2" w16cid:durableId="1670326556">
    <w:abstractNumId w:val="2"/>
  </w:num>
  <w:num w:numId="3" w16cid:durableId="1238708068">
    <w:abstractNumId w:val="11"/>
  </w:num>
  <w:num w:numId="4" w16cid:durableId="1093818888">
    <w:abstractNumId w:val="10"/>
  </w:num>
  <w:num w:numId="5" w16cid:durableId="1035277607">
    <w:abstractNumId w:val="26"/>
  </w:num>
  <w:num w:numId="6" w16cid:durableId="945040769">
    <w:abstractNumId w:val="7"/>
  </w:num>
  <w:num w:numId="7" w16cid:durableId="17172140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08888007">
    <w:abstractNumId w:val="8"/>
  </w:num>
  <w:num w:numId="9" w16cid:durableId="133379131">
    <w:abstractNumId w:val="16"/>
  </w:num>
  <w:num w:numId="10" w16cid:durableId="1429279275">
    <w:abstractNumId w:val="5"/>
  </w:num>
  <w:num w:numId="11" w16cid:durableId="930426991">
    <w:abstractNumId w:val="13"/>
  </w:num>
  <w:num w:numId="12" w16cid:durableId="1663504502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28827276">
    <w:abstractNumId w:val="18"/>
  </w:num>
  <w:num w:numId="14" w16cid:durableId="692347763">
    <w:abstractNumId w:val="15"/>
  </w:num>
  <w:num w:numId="15" w16cid:durableId="1725372347">
    <w:abstractNumId w:val="23"/>
  </w:num>
  <w:num w:numId="16" w16cid:durableId="1475097693">
    <w:abstractNumId w:val="9"/>
  </w:num>
  <w:num w:numId="17" w16cid:durableId="1417822155">
    <w:abstractNumId w:val="19"/>
  </w:num>
  <w:num w:numId="18" w16cid:durableId="1223712194">
    <w:abstractNumId w:val="17"/>
  </w:num>
  <w:num w:numId="19" w16cid:durableId="1054310242">
    <w:abstractNumId w:val="12"/>
  </w:num>
  <w:num w:numId="20" w16cid:durableId="778332702">
    <w:abstractNumId w:val="24"/>
  </w:num>
  <w:num w:numId="21" w16cid:durableId="1524250951">
    <w:abstractNumId w:val="22"/>
  </w:num>
  <w:num w:numId="22" w16cid:durableId="1024744197">
    <w:abstractNumId w:val="0"/>
  </w:num>
  <w:num w:numId="23" w16cid:durableId="1344630967">
    <w:abstractNumId w:val="25"/>
  </w:num>
  <w:num w:numId="24" w16cid:durableId="405081058">
    <w:abstractNumId w:val="1"/>
  </w:num>
  <w:num w:numId="25" w16cid:durableId="387605542">
    <w:abstractNumId w:val="28"/>
  </w:num>
  <w:num w:numId="26" w16cid:durableId="255674623">
    <w:abstractNumId w:val="14"/>
  </w:num>
  <w:num w:numId="27" w16cid:durableId="1644768405">
    <w:abstractNumId w:val="27"/>
  </w:num>
  <w:num w:numId="28" w16cid:durableId="332223410">
    <w:abstractNumId w:val="20"/>
  </w:num>
  <w:num w:numId="29" w16cid:durableId="1707559307">
    <w:abstractNumId w:val="6"/>
  </w:num>
  <w:num w:numId="30" w16cid:durableId="10822174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35240"/>
    <w:rsid w:val="000411C4"/>
    <w:rsid w:val="00050F10"/>
    <w:rsid w:val="0006020C"/>
    <w:rsid w:val="0006303E"/>
    <w:rsid w:val="0008367A"/>
    <w:rsid w:val="00084D7B"/>
    <w:rsid w:val="000A301F"/>
    <w:rsid w:val="000B523A"/>
    <w:rsid w:val="000C408C"/>
    <w:rsid w:val="000D7075"/>
    <w:rsid w:val="00103620"/>
    <w:rsid w:val="0011454B"/>
    <w:rsid w:val="0013129D"/>
    <w:rsid w:val="001400B0"/>
    <w:rsid w:val="001765AB"/>
    <w:rsid w:val="001F12F1"/>
    <w:rsid w:val="00214DFA"/>
    <w:rsid w:val="002476F7"/>
    <w:rsid w:val="00272628"/>
    <w:rsid w:val="00294B34"/>
    <w:rsid w:val="0029741A"/>
    <w:rsid w:val="002B2D40"/>
    <w:rsid w:val="002F3C47"/>
    <w:rsid w:val="00321A68"/>
    <w:rsid w:val="00335393"/>
    <w:rsid w:val="00341C10"/>
    <w:rsid w:val="003504CD"/>
    <w:rsid w:val="00350EAE"/>
    <w:rsid w:val="003523E1"/>
    <w:rsid w:val="00366966"/>
    <w:rsid w:val="0038495E"/>
    <w:rsid w:val="00391FC6"/>
    <w:rsid w:val="003B2488"/>
    <w:rsid w:val="003D4BE0"/>
    <w:rsid w:val="003F2467"/>
    <w:rsid w:val="003F3551"/>
    <w:rsid w:val="003F5652"/>
    <w:rsid w:val="003F6402"/>
    <w:rsid w:val="00401648"/>
    <w:rsid w:val="004134B3"/>
    <w:rsid w:val="004248D7"/>
    <w:rsid w:val="004300EF"/>
    <w:rsid w:val="00442637"/>
    <w:rsid w:val="00454E0A"/>
    <w:rsid w:val="00462181"/>
    <w:rsid w:val="004740AA"/>
    <w:rsid w:val="00487FE9"/>
    <w:rsid w:val="0049139B"/>
    <w:rsid w:val="00491906"/>
    <w:rsid w:val="00492D0B"/>
    <w:rsid w:val="004A61E3"/>
    <w:rsid w:val="004A7FC5"/>
    <w:rsid w:val="004B248D"/>
    <w:rsid w:val="004C3252"/>
    <w:rsid w:val="00521D26"/>
    <w:rsid w:val="00527B64"/>
    <w:rsid w:val="00540739"/>
    <w:rsid w:val="00553DA0"/>
    <w:rsid w:val="0055631A"/>
    <w:rsid w:val="005611A2"/>
    <w:rsid w:val="005A17BE"/>
    <w:rsid w:val="005C396F"/>
    <w:rsid w:val="005E2F33"/>
    <w:rsid w:val="005E3DBB"/>
    <w:rsid w:val="005E5397"/>
    <w:rsid w:val="00622C1B"/>
    <w:rsid w:val="00626F96"/>
    <w:rsid w:val="00643537"/>
    <w:rsid w:val="00655982"/>
    <w:rsid w:val="00676461"/>
    <w:rsid w:val="00685AD0"/>
    <w:rsid w:val="00691EEA"/>
    <w:rsid w:val="006A2976"/>
    <w:rsid w:val="006A5131"/>
    <w:rsid w:val="006C56EC"/>
    <w:rsid w:val="006E53DD"/>
    <w:rsid w:val="006F7275"/>
    <w:rsid w:val="00703666"/>
    <w:rsid w:val="00704A9C"/>
    <w:rsid w:val="00715496"/>
    <w:rsid w:val="00721320"/>
    <w:rsid w:val="00724544"/>
    <w:rsid w:val="0073408F"/>
    <w:rsid w:val="00743087"/>
    <w:rsid w:val="00754143"/>
    <w:rsid w:val="0075574F"/>
    <w:rsid w:val="00790708"/>
    <w:rsid w:val="00791717"/>
    <w:rsid w:val="007C6FCF"/>
    <w:rsid w:val="007E0567"/>
    <w:rsid w:val="00813066"/>
    <w:rsid w:val="00815012"/>
    <w:rsid w:val="00820BE0"/>
    <w:rsid w:val="008256FD"/>
    <w:rsid w:val="00840099"/>
    <w:rsid w:val="008408EB"/>
    <w:rsid w:val="00840F55"/>
    <w:rsid w:val="00845C74"/>
    <w:rsid w:val="00867FCD"/>
    <w:rsid w:val="00892D1F"/>
    <w:rsid w:val="008B1191"/>
    <w:rsid w:val="008B1D38"/>
    <w:rsid w:val="008B30E5"/>
    <w:rsid w:val="008B35CA"/>
    <w:rsid w:val="008C0DAA"/>
    <w:rsid w:val="008C2ADA"/>
    <w:rsid w:val="008C6CFE"/>
    <w:rsid w:val="008D50CA"/>
    <w:rsid w:val="008E53DA"/>
    <w:rsid w:val="00912357"/>
    <w:rsid w:val="00914680"/>
    <w:rsid w:val="0092007E"/>
    <w:rsid w:val="00926255"/>
    <w:rsid w:val="00927A85"/>
    <w:rsid w:val="0093221B"/>
    <w:rsid w:val="0099280B"/>
    <w:rsid w:val="00992ED7"/>
    <w:rsid w:val="009A33EE"/>
    <w:rsid w:val="009B091B"/>
    <w:rsid w:val="009B76DE"/>
    <w:rsid w:val="009C6CE1"/>
    <w:rsid w:val="009D3427"/>
    <w:rsid w:val="009E63A0"/>
    <w:rsid w:val="009E69DA"/>
    <w:rsid w:val="009E6B80"/>
    <w:rsid w:val="009E7009"/>
    <w:rsid w:val="00A17200"/>
    <w:rsid w:val="00A26DCF"/>
    <w:rsid w:val="00A341AE"/>
    <w:rsid w:val="00A35E4F"/>
    <w:rsid w:val="00A36376"/>
    <w:rsid w:val="00A509D3"/>
    <w:rsid w:val="00AE0B3E"/>
    <w:rsid w:val="00AE226F"/>
    <w:rsid w:val="00B17891"/>
    <w:rsid w:val="00B179E7"/>
    <w:rsid w:val="00B26498"/>
    <w:rsid w:val="00B27BBD"/>
    <w:rsid w:val="00B66ADB"/>
    <w:rsid w:val="00B749F7"/>
    <w:rsid w:val="00B85096"/>
    <w:rsid w:val="00B9071A"/>
    <w:rsid w:val="00B91009"/>
    <w:rsid w:val="00BE0908"/>
    <w:rsid w:val="00C00069"/>
    <w:rsid w:val="00C32909"/>
    <w:rsid w:val="00C7146D"/>
    <w:rsid w:val="00CA28B4"/>
    <w:rsid w:val="00CA5029"/>
    <w:rsid w:val="00CC5715"/>
    <w:rsid w:val="00CF05B8"/>
    <w:rsid w:val="00D04DF5"/>
    <w:rsid w:val="00D06855"/>
    <w:rsid w:val="00D07637"/>
    <w:rsid w:val="00D07DB3"/>
    <w:rsid w:val="00D147FB"/>
    <w:rsid w:val="00D16134"/>
    <w:rsid w:val="00D365C7"/>
    <w:rsid w:val="00D52C1B"/>
    <w:rsid w:val="00D57456"/>
    <w:rsid w:val="00D80DFE"/>
    <w:rsid w:val="00D8448B"/>
    <w:rsid w:val="00D905A0"/>
    <w:rsid w:val="00D93A04"/>
    <w:rsid w:val="00DA6006"/>
    <w:rsid w:val="00DB25EF"/>
    <w:rsid w:val="00DC6250"/>
    <w:rsid w:val="00DD2D1A"/>
    <w:rsid w:val="00DD416D"/>
    <w:rsid w:val="00DD79C5"/>
    <w:rsid w:val="00DE7E91"/>
    <w:rsid w:val="00DF08F3"/>
    <w:rsid w:val="00DF702A"/>
    <w:rsid w:val="00E021D0"/>
    <w:rsid w:val="00E2039B"/>
    <w:rsid w:val="00E22850"/>
    <w:rsid w:val="00E35955"/>
    <w:rsid w:val="00E56D10"/>
    <w:rsid w:val="00E5729E"/>
    <w:rsid w:val="00E85A5B"/>
    <w:rsid w:val="00E9589A"/>
    <w:rsid w:val="00EB563F"/>
    <w:rsid w:val="00EB5D95"/>
    <w:rsid w:val="00F13746"/>
    <w:rsid w:val="00F1549D"/>
    <w:rsid w:val="00F2421D"/>
    <w:rsid w:val="00F262AD"/>
    <w:rsid w:val="00F26E90"/>
    <w:rsid w:val="00F73380"/>
    <w:rsid w:val="00F859FE"/>
    <w:rsid w:val="00F86441"/>
    <w:rsid w:val="00F96602"/>
    <w:rsid w:val="00F96656"/>
    <w:rsid w:val="00FB0D5F"/>
    <w:rsid w:val="00FC1302"/>
    <w:rsid w:val="00FC4016"/>
    <w:rsid w:val="00FD36A1"/>
    <w:rsid w:val="00FE0ADF"/>
    <w:rsid w:val="00FE5D2C"/>
    <w:rsid w:val="00FF1D58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312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3129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3129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312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3129D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F15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79070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;*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38B48-61D0-4E62-BB2A-6C74CF5D0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789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10</cp:revision>
  <cp:lastPrinted>2022-12-08T12:00:00Z</cp:lastPrinted>
  <dcterms:created xsi:type="dcterms:W3CDTF">2023-12-08T11:16:00Z</dcterms:created>
  <dcterms:modified xsi:type="dcterms:W3CDTF">2024-12-16T10:47:00Z</dcterms:modified>
</cp:coreProperties>
</file>