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FA19B" w14:textId="77777777" w:rsidR="00A0260A" w:rsidRPr="00AC6282" w:rsidRDefault="00A0260A" w:rsidP="00511627">
      <w:pPr>
        <w:pStyle w:val="Nagwek2"/>
      </w:pPr>
    </w:p>
    <w:p w14:paraId="3355AB94" w14:textId="05A5513D" w:rsidR="00646FF3" w:rsidRPr="00AC6282" w:rsidRDefault="00646FF3" w:rsidP="002D2F9D">
      <w:pPr>
        <w:ind w:firstLine="5954"/>
        <w:contextualSpacing/>
        <w:rPr>
          <w:rFonts w:ascii="Times New Roman" w:hAnsi="Times New Roman"/>
          <w:b/>
          <w:iCs/>
          <w:sz w:val="24"/>
          <w:szCs w:val="24"/>
        </w:rPr>
      </w:pPr>
      <w:r w:rsidRPr="00AC6282">
        <w:rPr>
          <w:rFonts w:ascii="Times New Roman" w:hAnsi="Times New Roman"/>
          <w:b/>
          <w:iCs/>
          <w:sz w:val="24"/>
          <w:szCs w:val="24"/>
        </w:rPr>
        <w:t xml:space="preserve">Załącznik nr </w:t>
      </w:r>
      <w:r w:rsidR="00E9508C" w:rsidRPr="00AC6282">
        <w:rPr>
          <w:rFonts w:ascii="Times New Roman" w:hAnsi="Times New Roman"/>
          <w:b/>
          <w:iCs/>
          <w:sz w:val="24"/>
          <w:szCs w:val="24"/>
        </w:rPr>
        <w:t>I</w:t>
      </w:r>
      <w:r w:rsidR="002D2F9D" w:rsidRPr="00AC6282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do </w:t>
      </w:r>
      <w:r w:rsidR="002D2F9D" w:rsidRPr="00AC6282">
        <w:rPr>
          <w:rFonts w:ascii="Times New Roman" w:hAnsi="Times New Roman"/>
          <w:b/>
          <w:iCs/>
          <w:sz w:val="24"/>
          <w:szCs w:val="24"/>
        </w:rPr>
        <w:t>SWZ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8A41212" w14:textId="4450C789" w:rsidR="00646FF3" w:rsidRPr="00AC6282" w:rsidRDefault="00015720" w:rsidP="00015720">
      <w:pPr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C6282">
        <w:rPr>
          <w:rFonts w:ascii="Times New Roman" w:hAnsi="Times New Roman"/>
          <w:b/>
          <w:iCs/>
          <w:sz w:val="24"/>
          <w:szCs w:val="24"/>
        </w:rPr>
        <w:t xml:space="preserve">                                                                              </w:t>
      </w:r>
      <w:r w:rsidR="009A1C29" w:rsidRPr="00AC628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AC6282">
        <w:rPr>
          <w:rFonts w:ascii="Times New Roman" w:hAnsi="Times New Roman"/>
          <w:b/>
          <w:iCs/>
          <w:sz w:val="24"/>
          <w:szCs w:val="24"/>
        </w:rPr>
        <w:t xml:space="preserve">  </w:t>
      </w:r>
      <w:r w:rsidR="00646FF3" w:rsidRPr="00AC6282">
        <w:rPr>
          <w:rFonts w:ascii="Times New Roman" w:hAnsi="Times New Roman"/>
          <w:b/>
          <w:iCs/>
          <w:sz w:val="24"/>
          <w:szCs w:val="24"/>
        </w:rPr>
        <w:t xml:space="preserve">nr </w:t>
      </w:r>
      <w:r w:rsidR="00646FF3" w:rsidRPr="00AC6282">
        <w:rPr>
          <w:rFonts w:ascii="Times New Roman" w:hAnsi="Times New Roman"/>
          <w:b/>
          <w:bCs/>
          <w:iCs/>
          <w:sz w:val="24"/>
          <w:szCs w:val="24"/>
        </w:rPr>
        <w:t>PZS/</w:t>
      </w:r>
      <w:r w:rsidR="009A1C29" w:rsidRPr="00AC6282">
        <w:rPr>
          <w:rFonts w:ascii="Times New Roman" w:hAnsi="Times New Roman"/>
          <w:b/>
          <w:bCs/>
          <w:iCs/>
          <w:sz w:val="24"/>
          <w:szCs w:val="24"/>
        </w:rPr>
        <w:t>PN/</w:t>
      </w:r>
      <w:r w:rsidR="004252FC" w:rsidRPr="00AC6282">
        <w:rPr>
          <w:rFonts w:ascii="Times New Roman" w:hAnsi="Times New Roman"/>
          <w:b/>
          <w:bCs/>
          <w:iCs/>
          <w:sz w:val="24"/>
          <w:szCs w:val="24"/>
        </w:rPr>
        <w:t>0</w:t>
      </w:r>
      <w:r w:rsidR="00322213" w:rsidRPr="00AC6282">
        <w:rPr>
          <w:rFonts w:ascii="Times New Roman" w:hAnsi="Times New Roman"/>
          <w:b/>
          <w:bCs/>
          <w:iCs/>
          <w:sz w:val="24"/>
          <w:szCs w:val="24"/>
        </w:rPr>
        <w:t>4</w:t>
      </w:r>
      <w:r w:rsidR="009A1C29" w:rsidRPr="00AC6282">
        <w:rPr>
          <w:rFonts w:ascii="Times New Roman" w:hAnsi="Times New Roman"/>
          <w:b/>
          <w:bCs/>
          <w:iCs/>
          <w:sz w:val="24"/>
          <w:szCs w:val="24"/>
        </w:rPr>
        <w:t>/202</w:t>
      </w:r>
      <w:r w:rsidR="004252FC" w:rsidRPr="00AC6282">
        <w:rPr>
          <w:rFonts w:ascii="Times New Roman" w:hAnsi="Times New Roman"/>
          <w:b/>
          <w:bCs/>
          <w:iCs/>
          <w:sz w:val="24"/>
          <w:szCs w:val="24"/>
        </w:rPr>
        <w:t>4</w:t>
      </w:r>
    </w:p>
    <w:p w14:paraId="4C8F8519" w14:textId="77777777" w:rsidR="002C32A6" w:rsidRPr="00AC6282" w:rsidRDefault="002C32A6" w:rsidP="00A0260A">
      <w:pPr>
        <w:pStyle w:val="Nagwek1"/>
        <w:keepNext w:val="0"/>
        <w:widowControl w:val="0"/>
        <w:tabs>
          <w:tab w:val="left" w:pos="0"/>
          <w:tab w:val="num" w:pos="432"/>
        </w:tabs>
        <w:spacing w:before="0" w:after="0" w:line="240" w:lineRule="auto"/>
        <w:rPr>
          <w:rFonts w:ascii="Times New Roman" w:hAnsi="Times New Roman"/>
          <w:b w:val="0"/>
          <w:bCs/>
          <w:sz w:val="20"/>
        </w:rPr>
      </w:pPr>
    </w:p>
    <w:p w14:paraId="5B0F5DAE" w14:textId="6A436540" w:rsidR="009A1C29" w:rsidRPr="00AC6282" w:rsidRDefault="009A1C29" w:rsidP="009A1C29">
      <w:pPr>
        <w:spacing w:before="12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„</w:t>
      </w:r>
      <w:r w:rsidR="004252FC"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SUKCESYWNA DOSTAWA </w:t>
      </w:r>
      <w:r w:rsidR="00322213"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SPRZĘTU JEDNORAZOWEGO UŻYTKU</w:t>
      </w:r>
      <w:r w:rsidR="004252FC"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 D</w:t>
      </w:r>
      <w:r w:rsidR="00322213"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LA</w:t>
      </w:r>
      <w:r w:rsidR="004252FC"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 POWIATOWEGO ZESPOŁU SZPITALI </w:t>
      </w:r>
      <w:r w:rsidRPr="00AC628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”</w:t>
      </w:r>
    </w:p>
    <w:p w14:paraId="7D9E3D11" w14:textId="227AB37B" w:rsidR="00646FF3" w:rsidRPr="00AC6282" w:rsidRDefault="00646FF3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8443645" w14:textId="77777777" w:rsidR="002C32A6" w:rsidRPr="00AC6282" w:rsidRDefault="002C32A6" w:rsidP="00646FF3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A99AD23" w14:textId="77777777" w:rsidR="00646FF3" w:rsidRPr="00AC6282" w:rsidRDefault="00646FF3" w:rsidP="00646FF3">
      <w:pPr>
        <w:tabs>
          <w:tab w:val="left" w:pos="1020"/>
          <w:tab w:val="center" w:pos="4536"/>
        </w:tabs>
        <w:spacing w:after="60" w:line="240" w:lineRule="auto"/>
        <w:rPr>
          <w:rFonts w:ascii="Times New Roman" w:hAnsi="Times New Roman"/>
          <w:sz w:val="20"/>
          <w:szCs w:val="20"/>
        </w:rPr>
      </w:pP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</w:r>
      <w:r w:rsidRPr="00AC6282">
        <w:rPr>
          <w:rFonts w:ascii="Times New Roman" w:hAnsi="Times New Roman"/>
          <w:sz w:val="20"/>
          <w:szCs w:val="20"/>
        </w:rPr>
        <w:tab/>
        <w:t xml:space="preserve">       ________________ dnia ________ r.</w:t>
      </w:r>
    </w:p>
    <w:p w14:paraId="298CF2EF" w14:textId="77777777" w:rsidR="00646FF3" w:rsidRPr="00AC6282" w:rsidRDefault="00646FF3" w:rsidP="00646FF3">
      <w:pPr>
        <w:spacing w:line="360" w:lineRule="auto"/>
        <w:rPr>
          <w:rFonts w:ascii="Times New Roman" w:hAnsi="Times New Roman"/>
          <w:b/>
          <w:sz w:val="20"/>
          <w:szCs w:val="20"/>
        </w:rPr>
      </w:pPr>
    </w:p>
    <w:p w14:paraId="1F508215" w14:textId="77777777" w:rsidR="00646FF3" w:rsidRPr="00AC628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6E9B2F80" w14:textId="65AC1C59" w:rsidR="00646FF3" w:rsidRPr="00AC6282" w:rsidRDefault="00646FF3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C6282">
        <w:rPr>
          <w:rFonts w:ascii="Times New Roman" w:hAnsi="Times New Roman"/>
          <w:b/>
          <w:sz w:val="20"/>
          <w:szCs w:val="20"/>
        </w:rPr>
        <w:t>FORMULARZ OFERTOWY</w:t>
      </w:r>
    </w:p>
    <w:p w14:paraId="16C87041" w14:textId="77777777" w:rsidR="0074338F" w:rsidRPr="00AC6282" w:rsidRDefault="0074338F" w:rsidP="00646FF3">
      <w:pPr>
        <w:spacing w:after="0"/>
        <w:ind w:left="540" w:hanging="1080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14:paraId="527A3377" w14:textId="77777777" w:rsidR="00646FF3" w:rsidRPr="00AC6282" w:rsidRDefault="00646FF3" w:rsidP="00646FF3">
      <w:pPr>
        <w:spacing w:after="0"/>
        <w:ind w:left="540" w:hanging="1080"/>
        <w:contextualSpacing/>
        <w:rPr>
          <w:rFonts w:ascii="Times New Roman" w:hAnsi="Times New Roman"/>
          <w:b/>
          <w:sz w:val="20"/>
          <w:szCs w:val="20"/>
        </w:rPr>
      </w:pPr>
    </w:p>
    <w:p w14:paraId="351540B6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Nazwa Wykonawcy: ______________________________________________________________________</w:t>
      </w:r>
    </w:p>
    <w:p w14:paraId="0B604FDA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Wykonawcy: _______________________________________________________________________</w:t>
      </w:r>
    </w:p>
    <w:p w14:paraId="08E4077C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do korespondencji: __________________________________________________________________</w:t>
      </w:r>
    </w:p>
    <w:p w14:paraId="2EFFD6BF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NIP: ___________________________________________________________________________________</w:t>
      </w:r>
    </w:p>
    <w:p w14:paraId="27DE27CB" w14:textId="0579C8DA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REGON:________________________________________________________________________________</w:t>
      </w:r>
    </w:p>
    <w:p w14:paraId="2C1B0A0B" w14:textId="5D673621" w:rsidR="004203A7" w:rsidRPr="00AC6282" w:rsidRDefault="004203A7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KRS___________________________________________________________________________________</w:t>
      </w:r>
    </w:p>
    <w:p w14:paraId="676AE6FB" w14:textId="74A909E2" w:rsidR="003932D6" w:rsidRPr="00AC628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Województwo____________________________________________________________________________</w:t>
      </w:r>
    </w:p>
    <w:p w14:paraId="10A95863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Numer telefonu: __________________________________________________________________________</w:t>
      </w:r>
    </w:p>
    <w:p w14:paraId="4BB085F0" w14:textId="77777777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Numer fax: ______________________________________________________________________________</w:t>
      </w:r>
    </w:p>
    <w:p w14:paraId="4E0F15F6" w14:textId="13ED0CC1" w:rsidR="00646FF3" w:rsidRPr="00AC6282" w:rsidRDefault="00646FF3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Adres e-mail: ____________________________________________________________________________</w:t>
      </w:r>
    </w:p>
    <w:p w14:paraId="7CB8E713" w14:textId="77777777" w:rsidR="004252FC" w:rsidRPr="00AC6282" w:rsidRDefault="004252FC" w:rsidP="004252FC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Osoba reprezentująca Wykonawcę do wpisania w umowie (uzupełnić obowiązkowo)____________________</w:t>
      </w:r>
    </w:p>
    <w:p w14:paraId="495789EF" w14:textId="4AABE5C2" w:rsidR="004252FC" w:rsidRPr="00AC6282" w:rsidRDefault="004252FC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Deklaracja odnośnie sposobu podpisania umowy: podpis odręczny / podpis kwalifikowany (zaznaczyć właściwe)</w:t>
      </w:r>
    </w:p>
    <w:p w14:paraId="080F0017" w14:textId="356743F5" w:rsidR="003932D6" w:rsidRPr="00AC6282" w:rsidRDefault="003932D6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 xml:space="preserve">Osoba  do </w:t>
      </w:r>
      <w:r w:rsidR="00AC6282" w:rsidRPr="00AC6282">
        <w:rPr>
          <w:rFonts w:ascii="Times New Roman" w:hAnsi="Times New Roman"/>
          <w:i/>
          <w:sz w:val="20"/>
          <w:szCs w:val="20"/>
        </w:rPr>
        <w:t xml:space="preserve">kontaktów w trakcie postępowania (Imię, Nazwisko, nr telefonu, adres email) </w:t>
      </w:r>
      <w:r w:rsidRPr="00AC6282">
        <w:rPr>
          <w:rFonts w:ascii="Times New Roman" w:hAnsi="Times New Roman"/>
          <w:i/>
          <w:sz w:val="20"/>
          <w:szCs w:val="20"/>
        </w:rPr>
        <w:t>_____________________________________________________________</w:t>
      </w:r>
    </w:p>
    <w:p w14:paraId="005B0CA9" w14:textId="2C12487B" w:rsidR="00AC6282" w:rsidRPr="00AC6282" w:rsidRDefault="00AC6282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Osoba do kontaktów w trakcie realizacji umowy (Imię, Nazwisko, nr telefonu, adres email)</w:t>
      </w:r>
    </w:p>
    <w:p w14:paraId="6B8E17E7" w14:textId="29147CC0" w:rsidR="00AC6282" w:rsidRPr="00AC6282" w:rsidRDefault="00AC6282" w:rsidP="00646FF3">
      <w:pPr>
        <w:spacing w:line="360" w:lineRule="auto"/>
        <w:rPr>
          <w:rFonts w:ascii="Times New Roman" w:hAnsi="Times New Roman"/>
          <w:i/>
          <w:sz w:val="20"/>
          <w:szCs w:val="20"/>
        </w:rPr>
      </w:pPr>
      <w:r w:rsidRPr="00AC6282">
        <w:rPr>
          <w:rFonts w:ascii="Times New Roman" w:hAnsi="Times New Roman"/>
          <w:i/>
          <w:sz w:val="20"/>
          <w:szCs w:val="20"/>
        </w:rPr>
        <w:t>____________________________________________________________</w:t>
      </w:r>
    </w:p>
    <w:p w14:paraId="06D6FCA9" w14:textId="77777777" w:rsidR="004003CF" w:rsidRPr="00AC6282" w:rsidRDefault="004003CF" w:rsidP="00646FF3">
      <w:pPr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1073"/>
        <w:gridCol w:w="1620"/>
        <w:gridCol w:w="1559"/>
        <w:gridCol w:w="1418"/>
      </w:tblGrid>
      <w:tr w:rsidR="004252FC" w:rsidRPr="00AC6282" w14:paraId="0E05BA17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A633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lastRenderedPageBreak/>
              <w:t>Nr zadania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A6AE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24DF" w14:textId="62CE464E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V</w:t>
            </w:r>
            <w:r w:rsidR="00ED24B1">
              <w:rPr>
                <w:rFonts w:ascii="Times New Roman" w:hAnsi="Times New Roman"/>
                <w:b/>
              </w:rPr>
              <w:t>AT%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59AE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1372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Termin 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CED6" w14:textId="77777777" w:rsidR="004252FC" w:rsidRPr="00AC6282" w:rsidRDefault="004252FC">
            <w:pPr>
              <w:jc w:val="center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uwagi</w:t>
            </w:r>
          </w:p>
        </w:tc>
      </w:tr>
      <w:tr w:rsidR="004252FC" w:rsidRPr="00AC6282" w14:paraId="1C867D52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CFBD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nr 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2EC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173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B7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54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F05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37295B7D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75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1E2972E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52501A1E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88E6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nr 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CC20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90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16D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154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F6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0FDCFE67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D9B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2FDB6C7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64664A0B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81D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 nr 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1FCC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74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839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3A88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44D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03D17ECF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6296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2559DF1F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0FDA90D1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76CF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nr 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B21A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4D2F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F7B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FF4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B5DB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1B59B608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57F3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4224DDB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08055823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058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nr 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135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C2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948F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EF3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753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2FD6A3A9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E94A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008CAD0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5E96BAB8" w14:textId="77777777" w:rsidTr="004252F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5420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Zadanie nr …..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2AC7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D9A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A354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B36C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EAE9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5C96CC30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0906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AC6282">
              <w:rPr>
                <w:rFonts w:ascii="Times New Roman" w:hAnsi="Times New Roman"/>
                <w:b/>
              </w:rPr>
              <w:t>Słownie wartość brutto:</w:t>
            </w:r>
          </w:p>
          <w:p w14:paraId="4C14FF66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4252FC" w:rsidRPr="00AC6282" w14:paraId="5C83521B" w14:textId="77777777" w:rsidTr="004252FC">
        <w:tc>
          <w:tcPr>
            <w:tcW w:w="8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901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14:paraId="2645BD7E" w14:textId="77777777" w:rsidR="004252FC" w:rsidRPr="00AC6282" w:rsidRDefault="004252FC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14:paraId="11A1F52C" w14:textId="0D476078" w:rsidR="008964FB" w:rsidRPr="008964FB" w:rsidRDefault="004252FC" w:rsidP="004252FC">
      <w:pPr>
        <w:jc w:val="both"/>
        <w:rPr>
          <w:rStyle w:val="bold"/>
          <w:rFonts w:ascii="Times New Roman" w:eastAsia="SimSun" w:hAnsi="Times New Roman"/>
          <w:bCs/>
          <w:color w:val="000000"/>
          <w:u w:val="single"/>
        </w:rPr>
      </w:pPr>
      <w:r w:rsidRPr="00AC6282">
        <w:rPr>
          <w:rFonts w:eastAsia="SimSun"/>
          <w:b/>
          <w:bCs/>
          <w:color w:val="000000"/>
          <w:u w:val="single"/>
        </w:rPr>
        <w:t xml:space="preserve">* </w:t>
      </w:r>
      <w:r w:rsidRPr="00AC6282">
        <w:rPr>
          <w:rFonts w:ascii="Times New Roman" w:eastAsia="SimSun" w:hAnsi="Times New Roman"/>
          <w:b/>
          <w:bCs/>
          <w:color w:val="000000"/>
          <w:u w:val="single"/>
        </w:rPr>
        <w:t>wpisać pakiety, których dotyczy oferta</w:t>
      </w:r>
    </w:p>
    <w:p w14:paraId="280E0DEC" w14:textId="1BCD62E9" w:rsidR="007A3DA8" w:rsidRPr="00AC6282" w:rsidRDefault="00171B65" w:rsidP="007A3DA8">
      <w:pPr>
        <w:jc w:val="both"/>
        <w:rPr>
          <w:rFonts w:ascii="Times New Roman" w:eastAsia="SimSun" w:hAnsi="Times New Roman" w:cs="Times New Roman"/>
          <w:color w:val="000000"/>
          <w:u w:val="single"/>
        </w:rPr>
      </w:pPr>
      <w:r w:rsidRPr="00AC6282">
        <w:rPr>
          <w:rFonts w:ascii="Times New Roman" w:eastAsia="SimSun" w:hAnsi="Times New Roman" w:cs="Times New Roman"/>
          <w:color w:val="000000"/>
          <w:u w:val="single"/>
        </w:rPr>
        <w:t>Oświadczamy, że:</w:t>
      </w:r>
    </w:p>
    <w:p w14:paraId="5E86B51C" w14:textId="06EC805A" w:rsidR="008964FB" w:rsidRPr="008964FB" w:rsidRDefault="008964FB" w:rsidP="008964FB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8964FB">
        <w:rPr>
          <w:rFonts w:ascii="Times New Roman" w:eastAsia="SimSun" w:hAnsi="Times New Roman" w:cs="Times New Roman"/>
          <w:color w:val="000000"/>
        </w:rPr>
        <w:t>Zgodnie z punktem 6 ppkt 2</w:t>
      </w:r>
      <w:r w:rsidR="004813CD">
        <w:rPr>
          <w:rFonts w:ascii="Times New Roman" w:eastAsia="SimSun" w:hAnsi="Times New Roman" w:cs="Times New Roman"/>
          <w:color w:val="000000"/>
        </w:rPr>
        <w:t>4</w:t>
      </w:r>
      <w:r>
        <w:rPr>
          <w:rFonts w:ascii="Times New Roman" w:eastAsia="SimSun" w:hAnsi="Times New Roman" w:cs="Times New Roman"/>
          <w:color w:val="000000"/>
        </w:rPr>
        <w:t xml:space="preserve"> SWZ,</w:t>
      </w:r>
      <w:r w:rsidRPr="008964FB">
        <w:rPr>
          <w:rFonts w:ascii="Times New Roman" w:eastAsia="SimSun" w:hAnsi="Times New Roman" w:cs="Times New Roman"/>
          <w:color w:val="000000"/>
        </w:rPr>
        <w:t xml:space="preserve"> </w:t>
      </w:r>
      <w:r w:rsidRPr="008964FB">
        <w:rPr>
          <w:rFonts w:ascii="Times New Roman" w:hAnsi="Times New Roman" w:cs="Times New Roman"/>
        </w:rPr>
        <w:t>przed podpisaniem umowy dostarczę formularz asortymentowo-cenowy w formie excel edytowalnym.</w:t>
      </w:r>
    </w:p>
    <w:p w14:paraId="411BA4A6" w14:textId="064C9A03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AC6282">
        <w:rPr>
          <w:rFonts w:ascii="Times New Roman" w:eastAsia="SimSun" w:hAnsi="Times New Roman" w:cs="Times New Roman"/>
          <w:color w:val="000000"/>
        </w:rPr>
        <w:t xml:space="preserve">Jesteśmy związani ofertą przez okres </w:t>
      </w:r>
      <w:r w:rsidR="002A2D12" w:rsidRPr="00AC6282">
        <w:rPr>
          <w:rFonts w:ascii="Times New Roman" w:eastAsia="SimSun" w:hAnsi="Times New Roman" w:cs="Times New Roman"/>
          <w:color w:val="000000"/>
        </w:rPr>
        <w:t>9</w:t>
      </w:r>
      <w:r w:rsidRPr="00AC6282">
        <w:rPr>
          <w:rFonts w:ascii="Times New Roman" w:eastAsia="SimSun" w:hAnsi="Times New Roman" w:cs="Times New Roman"/>
          <w:color w:val="000000"/>
        </w:rPr>
        <w:t xml:space="preserve">0 dni </w:t>
      </w:r>
      <w:r w:rsidRPr="00AC6282">
        <w:rPr>
          <w:rFonts w:ascii="Times New Roman" w:hAnsi="Times New Roman" w:cs="Times New Roman"/>
          <w:bCs/>
        </w:rPr>
        <w:t>od upływu ostatecznego terminu składania ofert.</w:t>
      </w:r>
    </w:p>
    <w:p w14:paraId="5C88526A" w14:textId="77777777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SimSun" w:hAnsi="Times New Roman" w:cs="Times New Roman"/>
          <w:color w:val="000000"/>
        </w:rPr>
      </w:pPr>
      <w:r w:rsidRPr="00AC6282">
        <w:rPr>
          <w:rFonts w:ascii="Times New Roman" w:eastAsia="SimSun" w:hAnsi="Times New Roman" w:cs="Times New Roman"/>
          <w:color w:val="000000"/>
        </w:rPr>
        <w:t>Oświadczamy, że wszystkie oferowane przez nas produkty składające się na przedmiot zamówienia posiadają wszelkie wymagane przepisami prawa dopuszczenia i atesty oraz spełniają</w:t>
      </w:r>
      <w:r w:rsidRPr="00AC6282">
        <w:rPr>
          <w:rFonts w:ascii="Times New Roman" w:hAnsi="Times New Roman" w:cs="Times New Roman"/>
          <w:color w:val="000000"/>
        </w:rPr>
        <w:t xml:space="preserve"> wymagania określone obowiązującymi przepisami prawa </w:t>
      </w:r>
    </w:p>
    <w:p w14:paraId="02608609" w14:textId="719CE94C" w:rsidR="00A0260A" w:rsidRPr="00AC6282" w:rsidRDefault="00A0260A" w:rsidP="00A0260A">
      <w:pPr>
        <w:widowControl w:val="0"/>
        <w:numPr>
          <w:ilvl w:val="0"/>
          <w:numId w:val="39"/>
        </w:numPr>
        <w:tabs>
          <w:tab w:val="left" w:pos="426"/>
          <w:tab w:val="left" w:pos="3666"/>
          <w:tab w:val="left" w:pos="3996"/>
        </w:tabs>
        <w:suppressAutoHyphens/>
        <w:autoSpaceDE w:val="0"/>
        <w:spacing w:after="0"/>
        <w:ind w:left="426" w:hanging="360"/>
        <w:jc w:val="both"/>
        <w:rPr>
          <w:rFonts w:ascii="Times New Roman" w:eastAsia="Times New Roman" w:hAnsi="Times New Roman" w:cs="Times New Roman"/>
        </w:rPr>
      </w:pPr>
      <w:r w:rsidRPr="00AC6282">
        <w:rPr>
          <w:rFonts w:ascii="Times New Roman" w:eastAsia="SimSun" w:hAnsi="Times New Roman" w:cs="Times New Roman"/>
          <w:color w:val="000000"/>
        </w:rPr>
        <w:t>Akceptujemy istotne postanowienia umowy (wzór umowy</w:t>
      </w:r>
      <w:r w:rsidR="00895453" w:rsidRPr="00AC6282">
        <w:rPr>
          <w:rFonts w:ascii="Times New Roman" w:eastAsia="SimSun" w:hAnsi="Times New Roman" w:cs="Times New Roman"/>
          <w:color w:val="000000"/>
        </w:rPr>
        <w:t xml:space="preserve"> zał. Nr.</w:t>
      </w:r>
      <w:r w:rsidR="002A2D12" w:rsidRPr="00AC6282">
        <w:rPr>
          <w:rFonts w:ascii="Times New Roman" w:eastAsia="SimSun" w:hAnsi="Times New Roman" w:cs="Times New Roman"/>
          <w:color w:val="000000"/>
        </w:rPr>
        <w:t>3</w:t>
      </w:r>
      <w:r w:rsidRPr="00AC6282">
        <w:rPr>
          <w:rFonts w:ascii="Times New Roman" w:eastAsia="SimSun" w:hAnsi="Times New Roman" w:cs="Times New Roman"/>
          <w:color w:val="000000"/>
        </w:rPr>
        <w:t>) i zobowiązujemy się w razie wybrania naszej oferty  do podpisania umowy zgodnie z wymogami określonymi w Specyfikacji Warunków Zamówienia, w miejscu i terminie wskazanym przez Zamawiającego.</w:t>
      </w:r>
    </w:p>
    <w:p w14:paraId="1CD975FD" w14:textId="7F3A3170" w:rsidR="00646FF3" w:rsidRPr="00AC6282" w:rsidRDefault="00A0260A" w:rsidP="00E3518E">
      <w:pPr>
        <w:jc w:val="both"/>
        <w:rPr>
          <w:rFonts w:ascii="Times New Roman" w:hAnsi="Times New Roman" w:cs="Times New Roman"/>
        </w:rPr>
      </w:pPr>
      <w:r w:rsidRPr="00AC6282">
        <w:rPr>
          <w:rFonts w:ascii="Times New Roman" w:hAnsi="Times New Roman" w:cs="Times New Roman"/>
        </w:rPr>
        <w:t>Oświadczamy, że zapoznaliśmy się ze Specyfikacja Warunków Zamówienia i że spełniamy wszystkie zawarte w niej wymagania, przyjmujemy je bez zastrzeżeń oraz zdobyliśmy wszystkie konieczne informacje niezbędne do przygotowania oferty</w:t>
      </w:r>
      <w:r w:rsidR="00E3518E" w:rsidRPr="00AC6282">
        <w:rPr>
          <w:rFonts w:ascii="Times New Roman" w:hAnsi="Times New Roman" w:cs="Times New Roman"/>
        </w:rPr>
        <w:t>.</w:t>
      </w:r>
    </w:p>
    <w:p w14:paraId="49CD862A" w14:textId="77777777" w:rsidR="00E3518E" w:rsidRPr="00AC6282" w:rsidRDefault="00E3518E" w:rsidP="00E3518E">
      <w:pPr>
        <w:pStyle w:val="Akapitzlist"/>
        <w:shd w:val="clear" w:color="auto" w:fill="FFFFFF"/>
        <w:spacing w:line="276" w:lineRule="auto"/>
        <w:ind w:left="0"/>
        <w:jc w:val="both"/>
        <w:rPr>
          <w:sz w:val="20"/>
        </w:rPr>
      </w:pPr>
      <w:r w:rsidRPr="00AC6282">
        <w:rPr>
          <w:rStyle w:val="bold"/>
          <w:sz w:val="22"/>
          <w:szCs w:val="22"/>
        </w:rPr>
        <w:t xml:space="preserve">Składając ofertę w przedmiotowym postępowaniu oświadczam, że </w:t>
      </w:r>
      <w:r w:rsidRPr="00AC6282">
        <w:rPr>
          <w:b/>
          <w:bCs/>
          <w:color w:val="000000"/>
          <w:sz w:val="22"/>
          <w:szCs w:val="22"/>
        </w:rPr>
        <w:t>wypełniłem obowiązki informacyjne przewidziane w art. 13 lub art. 14 RODO</w:t>
      </w:r>
      <w:r w:rsidRPr="00AC6282">
        <w:rPr>
          <w:rStyle w:val="Odwoanieprzypisudolnego"/>
          <w:color w:val="000000"/>
          <w:sz w:val="22"/>
          <w:szCs w:val="22"/>
        </w:rPr>
        <w:t xml:space="preserve"> </w:t>
      </w:r>
      <w:r w:rsidRPr="00AC6282">
        <w:rPr>
          <w:color w:val="000000"/>
          <w:sz w:val="22"/>
          <w:szCs w:val="22"/>
        </w:rPr>
        <w:t xml:space="preserve">(rozporządzenie Parlamentu Europejskiego i Rady (UE) 2016/679 z dnia 27 kwietnia 2016 r. w sprawie ochrony osób fizycznych w związku z </w:t>
      </w:r>
      <w:r w:rsidRPr="00AC6282">
        <w:rPr>
          <w:color w:val="000000"/>
          <w:sz w:val="22"/>
          <w:szCs w:val="22"/>
        </w:rPr>
        <w:lastRenderedPageBreak/>
        <w:t xml:space="preserve">przetwarzaniem danych osobowych i w sprawie swobodnego przepływu takich danych oraz uchylenia dyrektywy 95/46/WE (ogólne rozporządzenie o ochronie danych) (Dz. Urz. UE L 119 z 04.05.2016, str. 1)  wobec osób fizycznych, </w:t>
      </w:r>
      <w:r w:rsidRPr="00AC6282">
        <w:rPr>
          <w:sz w:val="22"/>
          <w:szCs w:val="22"/>
        </w:rPr>
        <w:t>od których dane osobowe bezpośrednio lub pośrednio pozyskałem</w:t>
      </w:r>
      <w:r w:rsidRPr="00AC6282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C6282">
        <w:rPr>
          <w:sz w:val="22"/>
          <w:szCs w:val="22"/>
        </w:rPr>
        <w:t xml:space="preserve"> (w przypadku,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</w:t>
      </w:r>
      <w:r w:rsidRPr="00AC6282">
        <w:rPr>
          <w:sz w:val="20"/>
        </w:rPr>
        <w:t>.</w:t>
      </w:r>
    </w:p>
    <w:p w14:paraId="22C693E8" w14:textId="77777777" w:rsidR="00171B65" w:rsidRPr="00AC6282" w:rsidRDefault="00171B65" w:rsidP="00646FF3">
      <w:pPr>
        <w:jc w:val="both"/>
        <w:rPr>
          <w:rFonts w:ascii="Times New Roman" w:hAnsi="Times New Roman"/>
          <w:b/>
          <w:sz w:val="20"/>
          <w:szCs w:val="20"/>
        </w:rPr>
      </w:pPr>
    </w:p>
    <w:p w14:paraId="1B6D10FB" w14:textId="77777777" w:rsidR="00646FF3" w:rsidRPr="00AC6282" w:rsidRDefault="00646FF3" w:rsidP="00646FF3">
      <w:pPr>
        <w:jc w:val="both"/>
        <w:rPr>
          <w:rFonts w:ascii="Times New Roman" w:hAnsi="Times New Roman"/>
        </w:rPr>
      </w:pPr>
      <w:r w:rsidRPr="00AC6282">
        <w:rPr>
          <w:rFonts w:ascii="Times New Roman" w:hAnsi="Times New Roman"/>
        </w:rPr>
        <w:t>Załączniki do oferty:</w:t>
      </w:r>
    </w:p>
    <w:p w14:paraId="28567476" w14:textId="24C71765" w:rsidR="009D5E5F" w:rsidRPr="00AC6282" w:rsidRDefault="00E945C8" w:rsidP="009D5E5F">
      <w:pPr>
        <w:numPr>
          <w:ilvl w:val="0"/>
          <w:numId w:val="38"/>
        </w:numPr>
        <w:jc w:val="both"/>
        <w:rPr>
          <w:rFonts w:ascii="Times New Roman" w:hAnsi="Times New Roman"/>
        </w:rPr>
      </w:pPr>
      <w:r w:rsidRPr="00AC6282">
        <w:rPr>
          <w:rFonts w:ascii="Times New Roman" w:hAnsi="Times New Roman"/>
        </w:rPr>
        <w:t>Wypełnione i podpisane - Formularz asortymentowo-cenow</w:t>
      </w:r>
      <w:r w:rsidR="009D5E5F" w:rsidRPr="00AC6282">
        <w:rPr>
          <w:rFonts w:ascii="Times New Roman" w:hAnsi="Times New Roman"/>
        </w:rPr>
        <w:t>y</w:t>
      </w:r>
      <w:r w:rsidR="004252FC" w:rsidRPr="00AC6282">
        <w:rPr>
          <w:rFonts w:ascii="Times New Roman" w:hAnsi="Times New Roman"/>
        </w:rPr>
        <w:t xml:space="preserve"> Zał. Nr 5 zad….</w:t>
      </w:r>
    </w:p>
    <w:p w14:paraId="6E61FEBE" w14:textId="06D2D1A0" w:rsidR="004252FC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o posiadaniu opisów technologicznych, kart katalogowych.</w:t>
      </w:r>
    </w:p>
    <w:p w14:paraId="19FB946D" w14:textId="4BCBBC56" w:rsidR="00B94265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Pełnomocnictwo.</w:t>
      </w:r>
    </w:p>
    <w:p w14:paraId="4B9F4F18" w14:textId="73BDFCFE" w:rsidR="00B94265" w:rsidRPr="00AC6282" w:rsidRDefault="00B94265" w:rsidP="004252FC">
      <w:pPr>
        <w:numPr>
          <w:ilvl w:val="0"/>
          <w:numId w:val="3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</w:p>
    <w:p w14:paraId="4B552FD8" w14:textId="3A86F446" w:rsidR="00B62103" w:rsidRPr="00AC6282" w:rsidRDefault="00B62103" w:rsidP="000A0EE4">
      <w:pPr>
        <w:tabs>
          <w:tab w:val="left" w:pos="690"/>
        </w:tabs>
        <w:rPr>
          <w:rFonts w:ascii="Times New Roman" w:hAnsi="Times New Roman" w:cs="Times New Roman"/>
        </w:rPr>
      </w:pPr>
    </w:p>
    <w:p w14:paraId="1E193E6C" w14:textId="77777777" w:rsidR="00B62103" w:rsidRPr="00AC6282" w:rsidRDefault="00B62103" w:rsidP="00B62103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hAnsi="Times New Roman" w:cs="Times New Roman"/>
          <w:sz w:val="16"/>
          <w:szCs w:val="16"/>
        </w:rPr>
        <w:t>---------------------------------------</w:t>
      </w:r>
    </w:p>
    <w:p w14:paraId="497C7D9D" w14:textId="77777777" w:rsidR="00B62103" w:rsidRPr="00AC6282" w:rsidRDefault="00B62103" w:rsidP="00B62103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776C9668" w14:textId="052F0C24" w:rsidR="00D47945" w:rsidRPr="00AC6282" w:rsidRDefault="00B62103" w:rsidP="00457B92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AC6282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</w:t>
      </w:r>
      <w:r w:rsidR="00422EA7">
        <w:rPr>
          <w:rFonts w:ascii="Times New Roman" w:eastAsia="SimSun" w:hAnsi="Times New Roman" w:cs="Times New Roman"/>
          <w:i/>
          <w:color w:val="000000"/>
          <w:sz w:val="16"/>
          <w:szCs w:val="16"/>
        </w:rPr>
        <w:t>.</w:t>
      </w:r>
    </w:p>
    <w:sectPr w:rsidR="00D47945" w:rsidRPr="00AC6282" w:rsidSect="00572528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A3827" w14:textId="77777777" w:rsidR="00384D77" w:rsidRDefault="00384D77" w:rsidP="002016C2">
      <w:pPr>
        <w:spacing w:after="0" w:line="240" w:lineRule="auto"/>
      </w:pPr>
      <w:r>
        <w:separator/>
      </w:r>
    </w:p>
  </w:endnote>
  <w:endnote w:type="continuationSeparator" w:id="0">
    <w:p w14:paraId="7742F978" w14:textId="77777777" w:rsidR="00384D77" w:rsidRDefault="00384D77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1E9AE" w14:textId="17233233" w:rsidR="003347AE" w:rsidRPr="00AB78CA" w:rsidRDefault="003347AE" w:rsidP="00313BA2">
    <w:pPr>
      <w:spacing w:after="0" w:line="240" w:lineRule="auto"/>
      <w:jc w:val="center"/>
      <w:outlineLvl w:val="5"/>
      <w:rPr>
        <w:rFonts w:ascii="Times New Roman" w:eastAsia="Times New Roman" w:hAnsi="Times New Roman" w:cs="Times New Roman"/>
        <w:b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18946" w14:textId="77777777" w:rsidR="00384D77" w:rsidRDefault="00384D77" w:rsidP="002016C2">
      <w:pPr>
        <w:spacing w:after="0" w:line="240" w:lineRule="auto"/>
      </w:pPr>
      <w:r>
        <w:separator/>
      </w:r>
    </w:p>
  </w:footnote>
  <w:footnote w:type="continuationSeparator" w:id="0">
    <w:p w14:paraId="520D632A" w14:textId="77777777" w:rsidR="00384D77" w:rsidRDefault="00384D77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7AA4" w14:textId="7C028724" w:rsidR="00782546" w:rsidRPr="00305E97" w:rsidRDefault="004813CD" w:rsidP="003347AE">
    <w:pPr>
      <w:pStyle w:val="Nagwek"/>
      <w:jc w:val="center"/>
      <w:rPr>
        <w:rFonts w:ascii="Times New Roman" w:hAnsi="Times New Roman" w:cs="Times New Roman"/>
        <w:sz w:val="20"/>
        <w:szCs w:val="20"/>
      </w:rPr>
    </w:pPr>
    <w:sdt>
      <w:sdtPr>
        <w:rPr>
          <w:szCs w:val="20"/>
        </w:rPr>
        <w:id w:val="330908970"/>
        <w:docPartObj>
          <w:docPartGallery w:val="Page Numbers (Margins)"/>
          <w:docPartUnique/>
        </w:docPartObj>
      </w:sdtPr>
      <w:sdtEndPr/>
      <w:sdtContent>
        <w:r>
          <w:rPr>
            <w:noProof/>
            <w:szCs w:val="20"/>
            <w:lang w:eastAsia="zh-TW"/>
          </w:rPr>
          <w:pict w14:anchorId="1C6846C9">
            <v:rect id="_x0000_s1025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1025;mso-fit-shape-to-text:t">
                <w:txbxContent>
                  <w:p w14:paraId="13D10BA4" w14:textId="77777777" w:rsidR="003347AE" w:rsidRDefault="003347AE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r w:rsidR="004F37CD">
                      <w:fldChar w:fldCharType="begin"/>
                    </w:r>
                    <w:r w:rsidR="004F37CD">
                      <w:instrText xml:space="preserve"> PAGE    \* MERGEFORMAT </w:instrText>
                    </w:r>
                    <w:r w:rsidR="004F37CD">
                      <w:fldChar w:fldCharType="separate"/>
                    </w:r>
                    <w:r w:rsidR="00AB1707" w:rsidRPr="00AB1707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t>34</w:t>
                    </w:r>
                    <w:r w:rsidR="004F37CD">
                      <w:rPr>
                        <w:rFonts w:asciiTheme="majorHAnsi" w:hAnsiTheme="majorHAns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322079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6" w15:restartNumberingAfterBreak="0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1AA108E"/>
    <w:multiLevelType w:val="multilevel"/>
    <w:tmpl w:val="5E4034D6"/>
    <w:lvl w:ilvl="0">
      <w:start w:val="2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381EC5"/>
    <w:multiLevelType w:val="multilevel"/>
    <w:tmpl w:val="2B141968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 w15:restartNumberingAfterBreak="0">
    <w:nsid w:val="2CCD74F5"/>
    <w:multiLevelType w:val="hybridMultilevel"/>
    <w:tmpl w:val="DBEC9C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6705E"/>
    <w:multiLevelType w:val="multilevel"/>
    <w:tmpl w:val="2FC0523A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627C40"/>
    <w:multiLevelType w:val="multilevel"/>
    <w:tmpl w:val="1D28C81C"/>
    <w:lvl w:ilvl="0">
      <w:start w:val="5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5"/>
      <w:numFmt w:val="none"/>
      <w:lvlText w:val="4.1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5037162"/>
    <w:multiLevelType w:val="hybridMultilevel"/>
    <w:tmpl w:val="3C5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56E3F"/>
    <w:multiLevelType w:val="hybridMultilevel"/>
    <w:tmpl w:val="DBEC9C92"/>
    <w:lvl w:ilvl="0" w:tplc="257AFF5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10AEC"/>
    <w:multiLevelType w:val="hybridMultilevel"/>
    <w:tmpl w:val="8F149E84"/>
    <w:lvl w:ilvl="0" w:tplc="5E6A64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A574B"/>
    <w:multiLevelType w:val="hybridMultilevel"/>
    <w:tmpl w:val="D9FE66A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8E75D3"/>
    <w:multiLevelType w:val="hybridMultilevel"/>
    <w:tmpl w:val="11F2F47E"/>
    <w:lvl w:ilvl="0" w:tplc="4A2CF81C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853240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3A05D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851669"/>
    <w:multiLevelType w:val="hybridMultilevel"/>
    <w:tmpl w:val="6068138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7" w15:restartNumberingAfterBreak="0">
    <w:nsid w:val="52792A7A"/>
    <w:multiLevelType w:val="multilevel"/>
    <w:tmpl w:val="8E7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5C247E6"/>
    <w:multiLevelType w:val="hybridMultilevel"/>
    <w:tmpl w:val="55122968"/>
    <w:lvl w:ilvl="0" w:tplc="C7FA5144">
      <w:start w:val="1"/>
      <w:numFmt w:val="decimal"/>
      <w:lvlText w:val="%1)"/>
      <w:lvlJc w:val="left"/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7D377EF"/>
    <w:multiLevelType w:val="hybridMultilevel"/>
    <w:tmpl w:val="B1DA79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08C28EC"/>
    <w:multiLevelType w:val="hybridMultilevel"/>
    <w:tmpl w:val="20B04A5E"/>
    <w:lvl w:ilvl="0" w:tplc="D9065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66C28"/>
    <w:multiLevelType w:val="hybridMultilevel"/>
    <w:tmpl w:val="A1222234"/>
    <w:lvl w:ilvl="0" w:tplc="F2621B3E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AC30BD3"/>
    <w:multiLevelType w:val="multilevel"/>
    <w:tmpl w:val="6D5E0F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D911121"/>
    <w:multiLevelType w:val="multilevel"/>
    <w:tmpl w:val="9E467F0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9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70473414">
    <w:abstractNumId w:val="0"/>
  </w:num>
  <w:num w:numId="2" w16cid:durableId="595748295">
    <w:abstractNumId w:val="14"/>
  </w:num>
  <w:num w:numId="3" w16cid:durableId="1529757884">
    <w:abstractNumId w:val="20"/>
  </w:num>
  <w:num w:numId="4" w16cid:durableId="129907767">
    <w:abstractNumId w:val="38"/>
  </w:num>
  <w:num w:numId="5" w16cid:durableId="2032566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8435195">
    <w:abstractNumId w:val="1"/>
  </w:num>
  <w:num w:numId="7" w16cid:durableId="1238638566">
    <w:abstractNumId w:val="2"/>
  </w:num>
  <w:num w:numId="8" w16cid:durableId="304050318">
    <w:abstractNumId w:val="15"/>
  </w:num>
  <w:num w:numId="9" w16cid:durableId="960263754">
    <w:abstractNumId w:val="8"/>
  </w:num>
  <w:num w:numId="10" w16cid:durableId="454563454">
    <w:abstractNumId w:val="24"/>
  </w:num>
  <w:num w:numId="11" w16cid:durableId="88495202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200254">
    <w:abstractNumId w:val="10"/>
  </w:num>
  <w:num w:numId="13" w16cid:durableId="1178229826">
    <w:abstractNumId w:val="37"/>
  </w:num>
  <w:num w:numId="14" w16cid:durableId="25374762">
    <w:abstractNumId w:val="32"/>
  </w:num>
  <w:num w:numId="15" w16cid:durableId="984550002">
    <w:abstractNumId w:val="6"/>
  </w:num>
  <w:num w:numId="16" w16cid:durableId="836001709">
    <w:abstractNumId w:val="13"/>
  </w:num>
  <w:num w:numId="17" w16cid:durableId="2105571086">
    <w:abstractNumId w:val="9"/>
  </w:num>
  <w:num w:numId="18" w16cid:durableId="1766268467">
    <w:abstractNumId w:val="21"/>
  </w:num>
  <w:num w:numId="19" w16cid:durableId="1748764787">
    <w:abstractNumId w:val="23"/>
  </w:num>
  <w:num w:numId="20" w16cid:durableId="1390808711">
    <w:abstractNumId w:val="7"/>
  </w:num>
  <w:num w:numId="21" w16cid:durableId="128867094">
    <w:abstractNumId w:val="35"/>
  </w:num>
  <w:num w:numId="22" w16cid:durableId="1556232731">
    <w:abstractNumId w:val="16"/>
  </w:num>
  <w:num w:numId="23" w16cid:durableId="1381054976">
    <w:abstractNumId w:val="25"/>
  </w:num>
  <w:num w:numId="24" w16cid:durableId="121458674">
    <w:abstractNumId w:val="40"/>
  </w:num>
  <w:num w:numId="25" w16cid:durableId="145510592">
    <w:abstractNumId w:val="19"/>
  </w:num>
  <w:num w:numId="26" w16cid:durableId="231085751">
    <w:abstractNumId w:val="34"/>
  </w:num>
  <w:num w:numId="27" w16cid:durableId="556280379">
    <w:abstractNumId w:val="18"/>
  </w:num>
  <w:num w:numId="28" w16cid:durableId="1771197074">
    <w:abstractNumId w:val="31"/>
  </w:num>
  <w:num w:numId="29" w16cid:durableId="1219241754">
    <w:abstractNumId w:val="5"/>
  </w:num>
  <w:num w:numId="30" w16cid:durableId="840700729">
    <w:abstractNumId w:val="29"/>
  </w:num>
  <w:num w:numId="31" w16cid:durableId="2076889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76363898">
    <w:abstractNumId w:val="27"/>
  </w:num>
  <w:num w:numId="33" w16cid:durableId="520440111">
    <w:abstractNumId w:val="22"/>
  </w:num>
  <w:num w:numId="34" w16cid:durableId="2042240806">
    <w:abstractNumId w:val="36"/>
  </w:num>
  <w:num w:numId="35" w16cid:durableId="600188445">
    <w:abstractNumId w:val="11"/>
  </w:num>
  <w:num w:numId="36" w16cid:durableId="1213427438">
    <w:abstractNumId w:val="39"/>
  </w:num>
  <w:num w:numId="37" w16cid:durableId="215895134">
    <w:abstractNumId w:val="33"/>
  </w:num>
  <w:num w:numId="38" w16cid:durableId="18743473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41760953">
    <w:abstractNumId w:val="3"/>
    <w:lvlOverride w:ilvl="0">
      <w:startOverride w:val="1"/>
    </w:lvlOverride>
  </w:num>
  <w:num w:numId="40" w16cid:durableId="2114592835">
    <w:abstractNumId w:val="4"/>
  </w:num>
  <w:num w:numId="41" w16cid:durableId="889613390">
    <w:abstractNumId w:val="26"/>
  </w:num>
  <w:num w:numId="42" w16cid:durableId="850068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794741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5E5"/>
    <w:rsid w:val="00006CDB"/>
    <w:rsid w:val="000109FF"/>
    <w:rsid w:val="00013577"/>
    <w:rsid w:val="00014B00"/>
    <w:rsid w:val="00015720"/>
    <w:rsid w:val="0002032E"/>
    <w:rsid w:val="000203F7"/>
    <w:rsid w:val="0002140B"/>
    <w:rsid w:val="00022B6D"/>
    <w:rsid w:val="00023520"/>
    <w:rsid w:val="00027F42"/>
    <w:rsid w:val="00031C74"/>
    <w:rsid w:val="00035389"/>
    <w:rsid w:val="00035C16"/>
    <w:rsid w:val="00041476"/>
    <w:rsid w:val="00042C94"/>
    <w:rsid w:val="000437D6"/>
    <w:rsid w:val="00051DF8"/>
    <w:rsid w:val="0005234D"/>
    <w:rsid w:val="000532AB"/>
    <w:rsid w:val="000534B0"/>
    <w:rsid w:val="00057AF1"/>
    <w:rsid w:val="00060694"/>
    <w:rsid w:val="00061D8B"/>
    <w:rsid w:val="0007759C"/>
    <w:rsid w:val="00080452"/>
    <w:rsid w:val="00081FF7"/>
    <w:rsid w:val="000840F3"/>
    <w:rsid w:val="000846FF"/>
    <w:rsid w:val="00087699"/>
    <w:rsid w:val="00090714"/>
    <w:rsid w:val="0009199B"/>
    <w:rsid w:val="0009259A"/>
    <w:rsid w:val="00092ABC"/>
    <w:rsid w:val="000A0EE4"/>
    <w:rsid w:val="000A2541"/>
    <w:rsid w:val="000A3C51"/>
    <w:rsid w:val="000A40B5"/>
    <w:rsid w:val="000A4414"/>
    <w:rsid w:val="000A593E"/>
    <w:rsid w:val="000A7A56"/>
    <w:rsid w:val="000B124F"/>
    <w:rsid w:val="000B3300"/>
    <w:rsid w:val="000B361C"/>
    <w:rsid w:val="000B415F"/>
    <w:rsid w:val="000B7561"/>
    <w:rsid w:val="000B7E96"/>
    <w:rsid w:val="000C1982"/>
    <w:rsid w:val="000D0C75"/>
    <w:rsid w:val="000D1523"/>
    <w:rsid w:val="000E2028"/>
    <w:rsid w:val="000E2975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F6E"/>
    <w:rsid w:val="00112078"/>
    <w:rsid w:val="00114387"/>
    <w:rsid w:val="00114638"/>
    <w:rsid w:val="001166F0"/>
    <w:rsid w:val="00116EB1"/>
    <w:rsid w:val="00121A91"/>
    <w:rsid w:val="00121D3A"/>
    <w:rsid w:val="00122B60"/>
    <w:rsid w:val="00124924"/>
    <w:rsid w:val="00125877"/>
    <w:rsid w:val="00126C2E"/>
    <w:rsid w:val="00133EA8"/>
    <w:rsid w:val="0013532D"/>
    <w:rsid w:val="00141010"/>
    <w:rsid w:val="00141269"/>
    <w:rsid w:val="00141CF8"/>
    <w:rsid w:val="00142002"/>
    <w:rsid w:val="00142A88"/>
    <w:rsid w:val="00142CD6"/>
    <w:rsid w:val="00143CA9"/>
    <w:rsid w:val="00144A38"/>
    <w:rsid w:val="0014668A"/>
    <w:rsid w:val="0014705B"/>
    <w:rsid w:val="00147239"/>
    <w:rsid w:val="00152DAB"/>
    <w:rsid w:val="001542B3"/>
    <w:rsid w:val="0015641A"/>
    <w:rsid w:val="00161510"/>
    <w:rsid w:val="00162607"/>
    <w:rsid w:val="001658B5"/>
    <w:rsid w:val="0016622F"/>
    <w:rsid w:val="00166E18"/>
    <w:rsid w:val="00167146"/>
    <w:rsid w:val="00167D66"/>
    <w:rsid w:val="00171B65"/>
    <w:rsid w:val="00172737"/>
    <w:rsid w:val="00174F85"/>
    <w:rsid w:val="001801CA"/>
    <w:rsid w:val="00186CCB"/>
    <w:rsid w:val="00193B67"/>
    <w:rsid w:val="00193C6B"/>
    <w:rsid w:val="001A3546"/>
    <w:rsid w:val="001A7771"/>
    <w:rsid w:val="001B043B"/>
    <w:rsid w:val="001B55CC"/>
    <w:rsid w:val="001B734C"/>
    <w:rsid w:val="001B7948"/>
    <w:rsid w:val="001C132F"/>
    <w:rsid w:val="001C43F2"/>
    <w:rsid w:val="001C4ADB"/>
    <w:rsid w:val="001D0837"/>
    <w:rsid w:val="001D09DE"/>
    <w:rsid w:val="001D0CCE"/>
    <w:rsid w:val="001D179B"/>
    <w:rsid w:val="001D580B"/>
    <w:rsid w:val="001D73BB"/>
    <w:rsid w:val="001E085E"/>
    <w:rsid w:val="001E09ED"/>
    <w:rsid w:val="001E279D"/>
    <w:rsid w:val="001E3F0D"/>
    <w:rsid w:val="001E42E1"/>
    <w:rsid w:val="001E78E4"/>
    <w:rsid w:val="001F048E"/>
    <w:rsid w:val="001F5926"/>
    <w:rsid w:val="001F6A7C"/>
    <w:rsid w:val="001F6E09"/>
    <w:rsid w:val="002016C2"/>
    <w:rsid w:val="00203EB5"/>
    <w:rsid w:val="002045BB"/>
    <w:rsid w:val="00205C09"/>
    <w:rsid w:val="00205C8C"/>
    <w:rsid w:val="00206B31"/>
    <w:rsid w:val="00207DDB"/>
    <w:rsid w:val="00212863"/>
    <w:rsid w:val="00213C72"/>
    <w:rsid w:val="00220C76"/>
    <w:rsid w:val="00222BB0"/>
    <w:rsid w:val="002231C5"/>
    <w:rsid w:val="002233C9"/>
    <w:rsid w:val="002248AB"/>
    <w:rsid w:val="00224E08"/>
    <w:rsid w:val="00227B8C"/>
    <w:rsid w:val="00230B50"/>
    <w:rsid w:val="00231A37"/>
    <w:rsid w:val="00232F25"/>
    <w:rsid w:val="0023328A"/>
    <w:rsid w:val="00235416"/>
    <w:rsid w:val="002426AB"/>
    <w:rsid w:val="00243D6D"/>
    <w:rsid w:val="00244056"/>
    <w:rsid w:val="00245E75"/>
    <w:rsid w:val="00246142"/>
    <w:rsid w:val="00247C99"/>
    <w:rsid w:val="002507D5"/>
    <w:rsid w:val="00254758"/>
    <w:rsid w:val="00255C5E"/>
    <w:rsid w:val="00257017"/>
    <w:rsid w:val="00260E43"/>
    <w:rsid w:val="00261CCB"/>
    <w:rsid w:val="00262F70"/>
    <w:rsid w:val="00263BF4"/>
    <w:rsid w:val="00263C6C"/>
    <w:rsid w:val="00265D84"/>
    <w:rsid w:val="0026607D"/>
    <w:rsid w:val="00267C66"/>
    <w:rsid w:val="00270F9A"/>
    <w:rsid w:val="00271B1F"/>
    <w:rsid w:val="00272D93"/>
    <w:rsid w:val="00275A15"/>
    <w:rsid w:val="00275F80"/>
    <w:rsid w:val="002805D0"/>
    <w:rsid w:val="00280E93"/>
    <w:rsid w:val="00280EBD"/>
    <w:rsid w:val="002814A3"/>
    <w:rsid w:val="00281B20"/>
    <w:rsid w:val="00283E49"/>
    <w:rsid w:val="0028474B"/>
    <w:rsid w:val="00291493"/>
    <w:rsid w:val="00291F99"/>
    <w:rsid w:val="00292A7B"/>
    <w:rsid w:val="00293146"/>
    <w:rsid w:val="002934A0"/>
    <w:rsid w:val="00294BAC"/>
    <w:rsid w:val="002A1EBB"/>
    <w:rsid w:val="002A2D12"/>
    <w:rsid w:val="002A7258"/>
    <w:rsid w:val="002A77AD"/>
    <w:rsid w:val="002B11F5"/>
    <w:rsid w:val="002B1B98"/>
    <w:rsid w:val="002B3658"/>
    <w:rsid w:val="002B39B7"/>
    <w:rsid w:val="002B4A01"/>
    <w:rsid w:val="002B544D"/>
    <w:rsid w:val="002B6019"/>
    <w:rsid w:val="002B65D4"/>
    <w:rsid w:val="002B6C40"/>
    <w:rsid w:val="002B6DC2"/>
    <w:rsid w:val="002C028B"/>
    <w:rsid w:val="002C0531"/>
    <w:rsid w:val="002C32A6"/>
    <w:rsid w:val="002C3AF4"/>
    <w:rsid w:val="002C3F6C"/>
    <w:rsid w:val="002C4AEC"/>
    <w:rsid w:val="002C5939"/>
    <w:rsid w:val="002D0983"/>
    <w:rsid w:val="002D18E4"/>
    <w:rsid w:val="002D2F9D"/>
    <w:rsid w:val="002D4D5A"/>
    <w:rsid w:val="002D7B68"/>
    <w:rsid w:val="002E0B8E"/>
    <w:rsid w:val="002E0FFD"/>
    <w:rsid w:val="002E1FE3"/>
    <w:rsid w:val="002E3FC6"/>
    <w:rsid w:val="002E40EB"/>
    <w:rsid w:val="002E78D0"/>
    <w:rsid w:val="002F087A"/>
    <w:rsid w:val="002F2447"/>
    <w:rsid w:val="002F29FC"/>
    <w:rsid w:val="0030099A"/>
    <w:rsid w:val="00301533"/>
    <w:rsid w:val="00302254"/>
    <w:rsid w:val="003053FC"/>
    <w:rsid w:val="00305E97"/>
    <w:rsid w:val="00306EB3"/>
    <w:rsid w:val="00307154"/>
    <w:rsid w:val="00307A6A"/>
    <w:rsid w:val="003110D0"/>
    <w:rsid w:val="003118E2"/>
    <w:rsid w:val="0031224F"/>
    <w:rsid w:val="003135EE"/>
    <w:rsid w:val="00313BA2"/>
    <w:rsid w:val="00313DCD"/>
    <w:rsid w:val="0032074A"/>
    <w:rsid w:val="003207B8"/>
    <w:rsid w:val="00320834"/>
    <w:rsid w:val="003210CF"/>
    <w:rsid w:val="003214F6"/>
    <w:rsid w:val="00322213"/>
    <w:rsid w:val="00322439"/>
    <w:rsid w:val="00324594"/>
    <w:rsid w:val="00326CC2"/>
    <w:rsid w:val="00330CD2"/>
    <w:rsid w:val="00330DB7"/>
    <w:rsid w:val="00330E7B"/>
    <w:rsid w:val="00331813"/>
    <w:rsid w:val="003319F5"/>
    <w:rsid w:val="00332740"/>
    <w:rsid w:val="003347AE"/>
    <w:rsid w:val="003366B0"/>
    <w:rsid w:val="00337A20"/>
    <w:rsid w:val="00340E28"/>
    <w:rsid w:val="00342D6E"/>
    <w:rsid w:val="003444C1"/>
    <w:rsid w:val="00344660"/>
    <w:rsid w:val="00344677"/>
    <w:rsid w:val="00344766"/>
    <w:rsid w:val="00344B9B"/>
    <w:rsid w:val="003509FC"/>
    <w:rsid w:val="00352032"/>
    <w:rsid w:val="00353AAB"/>
    <w:rsid w:val="00355A28"/>
    <w:rsid w:val="00357765"/>
    <w:rsid w:val="00357F1B"/>
    <w:rsid w:val="003618BF"/>
    <w:rsid w:val="00363E69"/>
    <w:rsid w:val="0036477C"/>
    <w:rsid w:val="00367B8F"/>
    <w:rsid w:val="00370DB4"/>
    <w:rsid w:val="00370ECD"/>
    <w:rsid w:val="00377E02"/>
    <w:rsid w:val="0038063F"/>
    <w:rsid w:val="00380D2D"/>
    <w:rsid w:val="00381A59"/>
    <w:rsid w:val="00382DA4"/>
    <w:rsid w:val="00384D77"/>
    <w:rsid w:val="00386963"/>
    <w:rsid w:val="00387C0B"/>
    <w:rsid w:val="00390BE6"/>
    <w:rsid w:val="003927DC"/>
    <w:rsid w:val="003932D6"/>
    <w:rsid w:val="00394BC6"/>
    <w:rsid w:val="00394C2D"/>
    <w:rsid w:val="00395C6C"/>
    <w:rsid w:val="003A07E2"/>
    <w:rsid w:val="003A37C1"/>
    <w:rsid w:val="003A4CAB"/>
    <w:rsid w:val="003A66BB"/>
    <w:rsid w:val="003A790D"/>
    <w:rsid w:val="003B2931"/>
    <w:rsid w:val="003B2A25"/>
    <w:rsid w:val="003B4788"/>
    <w:rsid w:val="003B5318"/>
    <w:rsid w:val="003B65F1"/>
    <w:rsid w:val="003B7376"/>
    <w:rsid w:val="003B7880"/>
    <w:rsid w:val="003C0A8F"/>
    <w:rsid w:val="003C5150"/>
    <w:rsid w:val="003C5E76"/>
    <w:rsid w:val="003D0580"/>
    <w:rsid w:val="003D2B43"/>
    <w:rsid w:val="003D3129"/>
    <w:rsid w:val="003D4F11"/>
    <w:rsid w:val="003E0420"/>
    <w:rsid w:val="003E18F1"/>
    <w:rsid w:val="003E1963"/>
    <w:rsid w:val="003E1F43"/>
    <w:rsid w:val="003E79E1"/>
    <w:rsid w:val="003E7A45"/>
    <w:rsid w:val="003E7EDD"/>
    <w:rsid w:val="003F314C"/>
    <w:rsid w:val="003F771C"/>
    <w:rsid w:val="004003CF"/>
    <w:rsid w:val="004029B6"/>
    <w:rsid w:val="00402E30"/>
    <w:rsid w:val="00404915"/>
    <w:rsid w:val="00407140"/>
    <w:rsid w:val="00407B66"/>
    <w:rsid w:val="00407E4D"/>
    <w:rsid w:val="004102C3"/>
    <w:rsid w:val="004102D9"/>
    <w:rsid w:val="004114B1"/>
    <w:rsid w:val="00411677"/>
    <w:rsid w:val="004134D6"/>
    <w:rsid w:val="00413EFC"/>
    <w:rsid w:val="004203A7"/>
    <w:rsid w:val="00420935"/>
    <w:rsid w:val="00422EA7"/>
    <w:rsid w:val="00424F96"/>
    <w:rsid w:val="004252FC"/>
    <w:rsid w:val="0043091F"/>
    <w:rsid w:val="004309E1"/>
    <w:rsid w:val="00434AEC"/>
    <w:rsid w:val="00437090"/>
    <w:rsid w:val="00437326"/>
    <w:rsid w:val="00444851"/>
    <w:rsid w:val="00445F6A"/>
    <w:rsid w:val="00447C4B"/>
    <w:rsid w:val="00452A92"/>
    <w:rsid w:val="00455822"/>
    <w:rsid w:val="00457B92"/>
    <w:rsid w:val="004642EB"/>
    <w:rsid w:val="004648B8"/>
    <w:rsid w:val="004661B3"/>
    <w:rsid w:val="00471C57"/>
    <w:rsid w:val="00472866"/>
    <w:rsid w:val="004729E6"/>
    <w:rsid w:val="00473AB6"/>
    <w:rsid w:val="004813CD"/>
    <w:rsid w:val="004831E6"/>
    <w:rsid w:val="00483E45"/>
    <w:rsid w:val="004844F4"/>
    <w:rsid w:val="0048522B"/>
    <w:rsid w:val="0048636D"/>
    <w:rsid w:val="004863C2"/>
    <w:rsid w:val="004865A2"/>
    <w:rsid w:val="00487A7A"/>
    <w:rsid w:val="00493037"/>
    <w:rsid w:val="004934E1"/>
    <w:rsid w:val="004945A0"/>
    <w:rsid w:val="004A073C"/>
    <w:rsid w:val="004A1ED6"/>
    <w:rsid w:val="004A20CD"/>
    <w:rsid w:val="004A5027"/>
    <w:rsid w:val="004A5073"/>
    <w:rsid w:val="004A75D6"/>
    <w:rsid w:val="004B093B"/>
    <w:rsid w:val="004B79FA"/>
    <w:rsid w:val="004C0B8F"/>
    <w:rsid w:val="004C1F44"/>
    <w:rsid w:val="004C5105"/>
    <w:rsid w:val="004C5F05"/>
    <w:rsid w:val="004D196C"/>
    <w:rsid w:val="004D3996"/>
    <w:rsid w:val="004D3A85"/>
    <w:rsid w:val="004E007E"/>
    <w:rsid w:val="004E0E8C"/>
    <w:rsid w:val="004E18C4"/>
    <w:rsid w:val="004E21C0"/>
    <w:rsid w:val="004E5394"/>
    <w:rsid w:val="004F2146"/>
    <w:rsid w:val="004F37CD"/>
    <w:rsid w:val="004F4227"/>
    <w:rsid w:val="00501F5B"/>
    <w:rsid w:val="005021E8"/>
    <w:rsid w:val="00507509"/>
    <w:rsid w:val="0051000B"/>
    <w:rsid w:val="00511627"/>
    <w:rsid w:val="00513CAB"/>
    <w:rsid w:val="00515521"/>
    <w:rsid w:val="00515529"/>
    <w:rsid w:val="00516C8C"/>
    <w:rsid w:val="00517518"/>
    <w:rsid w:val="005208AE"/>
    <w:rsid w:val="00522ECB"/>
    <w:rsid w:val="00523B65"/>
    <w:rsid w:val="00524048"/>
    <w:rsid w:val="0052629C"/>
    <w:rsid w:val="005274E1"/>
    <w:rsid w:val="00530E09"/>
    <w:rsid w:val="00530E0C"/>
    <w:rsid w:val="00534409"/>
    <w:rsid w:val="0053447C"/>
    <w:rsid w:val="005442C5"/>
    <w:rsid w:val="00545C7C"/>
    <w:rsid w:val="00546CC3"/>
    <w:rsid w:val="005508CB"/>
    <w:rsid w:val="00550F82"/>
    <w:rsid w:val="005558A7"/>
    <w:rsid w:val="00555C18"/>
    <w:rsid w:val="0056249C"/>
    <w:rsid w:val="00567353"/>
    <w:rsid w:val="00567E0F"/>
    <w:rsid w:val="00572528"/>
    <w:rsid w:val="005733E2"/>
    <w:rsid w:val="005801F2"/>
    <w:rsid w:val="00581CE1"/>
    <w:rsid w:val="005844A4"/>
    <w:rsid w:val="005847F9"/>
    <w:rsid w:val="00586F8D"/>
    <w:rsid w:val="00587A1B"/>
    <w:rsid w:val="0059322D"/>
    <w:rsid w:val="00597FE6"/>
    <w:rsid w:val="005A36EC"/>
    <w:rsid w:val="005A55D9"/>
    <w:rsid w:val="005A5916"/>
    <w:rsid w:val="005A69AC"/>
    <w:rsid w:val="005B069A"/>
    <w:rsid w:val="005B1CC5"/>
    <w:rsid w:val="005B1FA3"/>
    <w:rsid w:val="005B42EA"/>
    <w:rsid w:val="005B5174"/>
    <w:rsid w:val="005B6A45"/>
    <w:rsid w:val="005B78B2"/>
    <w:rsid w:val="005B7A63"/>
    <w:rsid w:val="005C0E75"/>
    <w:rsid w:val="005C192A"/>
    <w:rsid w:val="005C1D99"/>
    <w:rsid w:val="005C2A9D"/>
    <w:rsid w:val="005C310D"/>
    <w:rsid w:val="005C3D50"/>
    <w:rsid w:val="005C49CC"/>
    <w:rsid w:val="005C6133"/>
    <w:rsid w:val="005C6D7F"/>
    <w:rsid w:val="005D09C9"/>
    <w:rsid w:val="005D21B8"/>
    <w:rsid w:val="005D275C"/>
    <w:rsid w:val="005D498F"/>
    <w:rsid w:val="005E0259"/>
    <w:rsid w:val="005E64C0"/>
    <w:rsid w:val="005E71E4"/>
    <w:rsid w:val="005E7630"/>
    <w:rsid w:val="005F113A"/>
    <w:rsid w:val="005F17C1"/>
    <w:rsid w:val="005F491E"/>
    <w:rsid w:val="005F57B3"/>
    <w:rsid w:val="005F61B3"/>
    <w:rsid w:val="00600764"/>
    <w:rsid w:val="00602AAD"/>
    <w:rsid w:val="006035E5"/>
    <w:rsid w:val="006042FA"/>
    <w:rsid w:val="00604BC9"/>
    <w:rsid w:val="0060655F"/>
    <w:rsid w:val="00607032"/>
    <w:rsid w:val="00607681"/>
    <w:rsid w:val="006079BD"/>
    <w:rsid w:val="006164B6"/>
    <w:rsid w:val="006215F7"/>
    <w:rsid w:val="00622347"/>
    <w:rsid w:val="00622AF7"/>
    <w:rsid w:val="00622C7A"/>
    <w:rsid w:val="0062338D"/>
    <w:rsid w:val="00626E58"/>
    <w:rsid w:val="00632878"/>
    <w:rsid w:val="006372E4"/>
    <w:rsid w:val="00642F90"/>
    <w:rsid w:val="006430B8"/>
    <w:rsid w:val="00644AC2"/>
    <w:rsid w:val="00646FF3"/>
    <w:rsid w:val="00647C80"/>
    <w:rsid w:val="00650361"/>
    <w:rsid w:val="00654B62"/>
    <w:rsid w:val="006569BF"/>
    <w:rsid w:val="00661225"/>
    <w:rsid w:val="00663418"/>
    <w:rsid w:val="00663666"/>
    <w:rsid w:val="006639A3"/>
    <w:rsid w:val="00667B47"/>
    <w:rsid w:val="00670C04"/>
    <w:rsid w:val="00672812"/>
    <w:rsid w:val="00673EDC"/>
    <w:rsid w:val="006803B6"/>
    <w:rsid w:val="00681B84"/>
    <w:rsid w:val="00684D23"/>
    <w:rsid w:val="0068624A"/>
    <w:rsid w:val="00686B84"/>
    <w:rsid w:val="00687DD6"/>
    <w:rsid w:val="00690802"/>
    <w:rsid w:val="00692686"/>
    <w:rsid w:val="00693834"/>
    <w:rsid w:val="00693C39"/>
    <w:rsid w:val="00694DB0"/>
    <w:rsid w:val="00696A14"/>
    <w:rsid w:val="00696B0C"/>
    <w:rsid w:val="006A02C1"/>
    <w:rsid w:val="006A0949"/>
    <w:rsid w:val="006A42AA"/>
    <w:rsid w:val="006A72A5"/>
    <w:rsid w:val="006A75F0"/>
    <w:rsid w:val="006B27F0"/>
    <w:rsid w:val="006B3EB0"/>
    <w:rsid w:val="006B6F1A"/>
    <w:rsid w:val="006C1811"/>
    <w:rsid w:val="006C2CAD"/>
    <w:rsid w:val="006C369E"/>
    <w:rsid w:val="006C5A0B"/>
    <w:rsid w:val="006C72F2"/>
    <w:rsid w:val="006C7D60"/>
    <w:rsid w:val="006D33D1"/>
    <w:rsid w:val="006D44F5"/>
    <w:rsid w:val="006D5C5D"/>
    <w:rsid w:val="006D5FE0"/>
    <w:rsid w:val="006D612A"/>
    <w:rsid w:val="006E1574"/>
    <w:rsid w:val="006E1807"/>
    <w:rsid w:val="006E25BE"/>
    <w:rsid w:val="006E2B94"/>
    <w:rsid w:val="006E30DF"/>
    <w:rsid w:val="006E3803"/>
    <w:rsid w:val="006E43A7"/>
    <w:rsid w:val="006E6D38"/>
    <w:rsid w:val="006F175A"/>
    <w:rsid w:val="006F1E21"/>
    <w:rsid w:val="006F282F"/>
    <w:rsid w:val="006F2DA7"/>
    <w:rsid w:val="006F2DC0"/>
    <w:rsid w:val="006F42FD"/>
    <w:rsid w:val="006F5774"/>
    <w:rsid w:val="006F5F9A"/>
    <w:rsid w:val="006F6923"/>
    <w:rsid w:val="006F7549"/>
    <w:rsid w:val="006F794E"/>
    <w:rsid w:val="006F7F20"/>
    <w:rsid w:val="00700D64"/>
    <w:rsid w:val="007048B6"/>
    <w:rsid w:val="00705B45"/>
    <w:rsid w:val="007064D8"/>
    <w:rsid w:val="00713326"/>
    <w:rsid w:val="00713402"/>
    <w:rsid w:val="0071460F"/>
    <w:rsid w:val="00720034"/>
    <w:rsid w:val="007201CF"/>
    <w:rsid w:val="00723D03"/>
    <w:rsid w:val="007255CF"/>
    <w:rsid w:val="00732348"/>
    <w:rsid w:val="007365F9"/>
    <w:rsid w:val="00740734"/>
    <w:rsid w:val="0074338F"/>
    <w:rsid w:val="007435E6"/>
    <w:rsid w:val="0075027D"/>
    <w:rsid w:val="0075045C"/>
    <w:rsid w:val="007506E4"/>
    <w:rsid w:val="00750CCC"/>
    <w:rsid w:val="007519D9"/>
    <w:rsid w:val="007527DB"/>
    <w:rsid w:val="0075424B"/>
    <w:rsid w:val="00757E35"/>
    <w:rsid w:val="00763740"/>
    <w:rsid w:val="007662C5"/>
    <w:rsid w:val="007670F1"/>
    <w:rsid w:val="007759F8"/>
    <w:rsid w:val="00776082"/>
    <w:rsid w:val="0077677D"/>
    <w:rsid w:val="0077691E"/>
    <w:rsid w:val="007804AD"/>
    <w:rsid w:val="00782546"/>
    <w:rsid w:val="00783687"/>
    <w:rsid w:val="00790934"/>
    <w:rsid w:val="00791725"/>
    <w:rsid w:val="00791AC0"/>
    <w:rsid w:val="00794116"/>
    <w:rsid w:val="007A3DA8"/>
    <w:rsid w:val="007A6A3C"/>
    <w:rsid w:val="007B2491"/>
    <w:rsid w:val="007B430A"/>
    <w:rsid w:val="007B605D"/>
    <w:rsid w:val="007B613C"/>
    <w:rsid w:val="007C021B"/>
    <w:rsid w:val="007C3597"/>
    <w:rsid w:val="007C6E79"/>
    <w:rsid w:val="007C708B"/>
    <w:rsid w:val="007C7FB4"/>
    <w:rsid w:val="007D0B7F"/>
    <w:rsid w:val="007D3EA6"/>
    <w:rsid w:val="007D4AA1"/>
    <w:rsid w:val="007D7754"/>
    <w:rsid w:val="007E038A"/>
    <w:rsid w:val="007E15B1"/>
    <w:rsid w:val="007E264B"/>
    <w:rsid w:val="007E340C"/>
    <w:rsid w:val="007E3410"/>
    <w:rsid w:val="007E6763"/>
    <w:rsid w:val="007E6826"/>
    <w:rsid w:val="0080030F"/>
    <w:rsid w:val="00800B1E"/>
    <w:rsid w:val="00805489"/>
    <w:rsid w:val="008076C1"/>
    <w:rsid w:val="00807A65"/>
    <w:rsid w:val="00810845"/>
    <w:rsid w:val="008119D4"/>
    <w:rsid w:val="00811F1D"/>
    <w:rsid w:val="00812D22"/>
    <w:rsid w:val="008144E8"/>
    <w:rsid w:val="00814A55"/>
    <w:rsid w:val="0081532E"/>
    <w:rsid w:val="00816E12"/>
    <w:rsid w:val="0082134C"/>
    <w:rsid w:val="00822A62"/>
    <w:rsid w:val="00822F08"/>
    <w:rsid w:val="008242CA"/>
    <w:rsid w:val="0083009C"/>
    <w:rsid w:val="008305E8"/>
    <w:rsid w:val="00830CC0"/>
    <w:rsid w:val="00833C0D"/>
    <w:rsid w:val="008347AA"/>
    <w:rsid w:val="00835C13"/>
    <w:rsid w:val="00836EE3"/>
    <w:rsid w:val="00837E35"/>
    <w:rsid w:val="00837F0A"/>
    <w:rsid w:val="008414EA"/>
    <w:rsid w:val="00845589"/>
    <w:rsid w:val="00845D29"/>
    <w:rsid w:val="00846760"/>
    <w:rsid w:val="00847540"/>
    <w:rsid w:val="00850420"/>
    <w:rsid w:val="00850C0C"/>
    <w:rsid w:val="0085227D"/>
    <w:rsid w:val="008552C2"/>
    <w:rsid w:val="00855EEB"/>
    <w:rsid w:val="00856BD3"/>
    <w:rsid w:val="00857421"/>
    <w:rsid w:val="0086126D"/>
    <w:rsid w:val="00863D52"/>
    <w:rsid w:val="00872867"/>
    <w:rsid w:val="0087316C"/>
    <w:rsid w:val="00874631"/>
    <w:rsid w:val="00880582"/>
    <w:rsid w:val="008807D5"/>
    <w:rsid w:val="00883C16"/>
    <w:rsid w:val="00884E0C"/>
    <w:rsid w:val="00886E2D"/>
    <w:rsid w:val="008907A4"/>
    <w:rsid w:val="00892952"/>
    <w:rsid w:val="00894D69"/>
    <w:rsid w:val="00895453"/>
    <w:rsid w:val="008964FB"/>
    <w:rsid w:val="008969FF"/>
    <w:rsid w:val="008A4EF0"/>
    <w:rsid w:val="008A5A5C"/>
    <w:rsid w:val="008A5B61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2126"/>
    <w:rsid w:val="008C30B2"/>
    <w:rsid w:val="008C60B9"/>
    <w:rsid w:val="008C610B"/>
    <w:rsid w:val="008C6524"/>
    <w:rsid w:val="008C6B02"/>
    <w:rsid w:val="008D1081"/>
    <w:rsid w:val="008D11C2"/>
    <w:rsid w:val="008D3AF2"/>
    <w:rsid w:val="008D6E10"/>
    <w:rsid w:val="008E0193"/>
    <w:rsid w:val="008E0C1B"/>
    <w:rsid w:val="008E1484"/>
    <w:rsid w:val="008E1FD4"/>
    <w:rsid w:val="008E4A67"/>
    <w:rsid w:val="008E5A91"/>
    <w:rsid w:val="008E5AAE"/>
    <w:rsid w:val="008F01B2"/>
    <w:rsid w:val="008F3E8A"/>
    <w:rsid w:val="0090405C"/>
    <w:rsid w:val="00905EA5"/>
    <w:rsid w:val="009135CF"/>
    <w:rsid w:val="00914791"/>
    <w:rsid w:val="00915523"/>
    <w:rsid w:val="00917136"/>
    <w:rsid w:val="00917E06"/>
    <w:rsid w:val="00920188"/>
    <w:rsid w:val="00921C2C"/>
    <w:rsid w:val="009270C9"/>
    <w:rsid w:val="00931AB8"/>
    <w:rsid w:val="00931F70"/>
    <w:rsid w:val="0093237B"/>
    <w:rsid w:val="00932592"/>
    <w:rsid w:val="00933337"/>
    <w:rsid w:val="00933863"/>
    <w:rsid w:val="00935929"/>
    <w:rsid w:val="00935AFD"/>
    <w:rsid w:val="009371A6"/>
    <w:rsid w:val="00940D68"/>
    <w:rsid w:val="009413CB"/>
    <w:rsid w:val="00942D64"/>
    <w:rsid w:val="009451D5"/>
    <w:rsid w:val="0094715A"/>
    <w:rsid w:val="00947293"/>
    <w:rsid w:val="00950327"/>
    <w:rsid w:val="00950507"/>
    <w:rsid w:val="0095050B"/>
    <w:rsid w:val="00950CCD"/>
    <w:rsid w:val="00952081"/>
    <w:rsid w:val="00955063"/>
    <w:rsid w:val="0095605E"/>
    <w:rsid w:val="00960F0D"/>
    <w:rsid w:val="009639FB"/>
    <w:rsid w:val="00966085"/>
    <w:rsid w:val="009669CD"/>
    <w:rsid w:val="00967FED"/>
    <w:rsid w:val="00971447"/>
    <w:rsid w:val="00973C2A"/>
    <w:rsid w:val="009751EE"/>
    <w:rsid w:val="00976597"/>
    <w:rsid w:val="00977694"/>
    <w:rsid w:val="0098028A"/>
    <w:rsid w:val="0098277D"/>
    <w:rsid w:val="00987820"/>
    <w:rsid w:val="00991C1D"/>
    <w:rsid w:val="00993054"/>
    <w:rsid w:val="00994344"/>
    <w:rsid w:val="00994588"/>
    <w:rsid w:val="00994B14"/>
    <w:rsid w:val="00994DCC"/>
    <w:rsid w:val="00996A4E"/>
    <w:rsid w:val="009A1021"/>
    <w:rsid w:val="009A1C29"/>
    <w:rsid w:val="009A2EC1"/>
    <w:rsid w:val="009A3C5F"/>
    <w:rsid w:val="009A6CD2"/>
    <w:rsid w:val="009B093B"/>
    <w:rsid w:val="009B0A79"/>
    <w:rsid w:val="009B207A"/>
    <w:rsid w:val="009B58F0"/>
    <w:rsid w:val="009B78A0"/>
    <w:rsid w:val="009B7CF5"/>
    <w:rsid w:val="009C0838"/>
    <w:rsid w:val="009C409C"/>
    <w:rsid w:val="009C4482"/>
    <w:rsid w:val="009C450B"/>
    <w:rsid w:val="009C4A3C"/>
    <w:rsid w:val="009C516F"/>
    <w:rsid w:val="009C5203"/>
    <w:rsid w:val="009C62A1"/>
    <w:rsid w:val="009C70DD"/>
    <w:rsid w:val="009D0DDC"/>
    <w:rsid w:val="009D2041"/>
    <w:rsid w:val="009D2DED"/>
    <w:rsid w:val="009D3B2A"/>
    <w:rsid w:val="009D3BEC"/>
    <w:rsid w:val="009D5E5F"/>
    <w:rsid w:val="009E00B9"/>
    <w:rsid w:val="009E475B"/>
    <w:rsid w:val="009F0588"/>
    <w:rsid w:val="009F5261"/>
    <w:rsid w:val="009F56F9"/>
    <w:rsid w:val="009F5FEE"/>
    <w:rsid w:val="009F661D"/>
    <w:rsid w:val="00A0260A"/>
    <w:rsid w:val="00A0563B"/>
    <w:rsid w:val="00A137FF"/>
    <w:rsid w:val="00A13B70"/>
    <w:rsid w:val="00A13D73"/>
    <w:rsid w:val="00A13F63"/>
    <w:rsid w:val="00A1683D"/>
    <w:rsid w:val="00A17F8E"/>
    <w:rsid w:val="00A221A8"/>
    <w:rsid w:val="00A222C4"/>
    <w:rsid w:val="00A23870"/>
    <w:rsid w:val="00A24ED8"/>
    <w:rsid w:val="00A25EA2"/>
    <w:rsid w:val="00A26729"/>
    <w:rsid w:val="00A30ECF"/>
    <w:rsid w:val="00A337F7"/>
    <w:rsid w:val="00A35116"/>
    <w:rsid w:val="00A409E5"/>
    <w:rsid w:val="00A436CD"/>
    <w:rsid w:val="00A44307"/>
    <w:rsid w:val="00A4565C"/>
    <w:rsid w:val="00A45E16"/>
    <w:rsid w:val="00A467AC"/>
    <w:rsid w:val="00A504D3"/>
    <w:rsid w:val="00A51CC4"/>
    <w:rsid w:val="00A525A0"/>
    <w:rsid w:val="00A5621B"/>
    <w:rsid w:val="00A62ABA"/>
    <w:rsid w:val="00A62EEF"/>
    <w:rsid w:val="00A6425A"/>
    <w:rsid w:val="00A64B1C"/>
    <w:rsid w:val="00A66589"/>
    <w:rsid w:val="00A7098B"/>
    <w:rsid w:val="00A70C5A"/>
    <w:rsid w:val="00A7698D"/>
    <w:rsid w:val="00A77D7F"/>
    <w:rsid w:val="00A80388"/>
    <w:rsid w:val="00A80E91"/>
    <w:rsid w:val="00A82501"/>
    <w:rsid w:val="00A91853"/>
    <w:rsid w:val="00A92B97"/>
    <w:rsid w:val="00A93EEB"/>
    <w:rsid w:val="00A94D07"/>
    <w:rsid w:val="00A97246"/>
    <w:rsid w:val="00A97B97"/>
    <w:rsid w:val="00AA0B36"/>
    <w:rsid w:val="00AA16E1"/>
    <w:rsid w:val="00AA1940"/>
    <w:rsid w:val="00AA4B1D"/>
    <w:rsid w:val="00AA53FE"/>
    <w:rsid w:val="00AA59AC"/>
    <w:rsid w:val="00AA6C7C"/>
    <w:rsid w:val="00AB0C14"/>
    <w:rsid w:val="00AB1181"/>
    <w:rsid w:val="00AB1707"/>
    <w:rsid w:val="00AB230D"/>
    <w:rsid w:val="00AB2783"/>
    <w:rsid w:val="00AB3061"/>
    <w:rsid w:val="00AB44D1"/>
    <w:rsid w:val="00AB6445"/>
    <w:rsid w:val="00AB6932"/>
    <w:rsid w:val="00AB78CA"/>
    <w:rsid w:val="00AC0013"/>
    <w:rsid w:val="00AC6282"/>
    <w:rsid w:val="00AC67BB"/>
    <w:rsid w:val="00AC700F"/>
    <w:rsid w:val="00AC79AF"/>
    <w:rsid w:val="00AD18A0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5BE7"/>
    <w:rsid w:val="00AF6402"/>
    <w:rsid w:val="00AF6720"/>
    <w:rsid w:val="00AF6F7D"/>
    <w:rsid w:val="00AF7185"/>
    <w:rsid w:val="00B0134F"/>
    <w:rsid w:val="00B028A7"/>
    <w:rsid w:val="00B035E8"/>
    <w:rsid w:val="00B03A6E"/>
    <w:rsid w:val="00B040E5"/>
    <w:rsid w:val="00B05CF9"/>
    <w:rsid w:val="00B10C06"/>
    <w:rsid w:val="00B1151F"/>
    <w:rsid w:val="00B12570"/>
    <w:rsid w:val="00B133A8"/>
    <w:rsid w:val="00B16EE2"/>
    <w:rsid w:val="00B211E2"/>
    <w:rsid w:val="00B2184D"/>
    <w:rsid w:val="00B21A81"/>
    <w:rsid w:val="00B22CDA"/>
    <w:rsid w:val="00B23D8D"/>
    <w:rsid w:val="00B244B0"/>
    <w:rsid w:val="00B24935"/>
    <w:rsid w:val="00B261AE"/>
    <w:rsid w:val="00B30790"/>
    <w:rsid w:val="00B30A1E"/>
    <w:rsid w:val="00B35774"/>
    <w:rsid w:val="00B375E7"/>
    <w:rsid w:val="00B419B5"/>
    <w:rsid w:val="00B41A74"/>
    <w:rsid w:val="00B42A8C"/>
    <w:rsid w:val="00B42E4D"/>
    <w:rsid w:val="00B45549"/>
    <w:rsid w:val="00B5276F"/>
    <w:rsid w:val="00B52D59"/>
    <w:rsid w:val="00B62041"/>
    <w:rsid w:val="00B62103"/>
    <w:rsid w:val="00B6571A"/>
    <w:rsid w:val="00B66D52"/>
    <w:rsid w:val="00B70AE7"/>
    <w:rsid w:val="00B71995"/>
    <w:rsid w:val="00B72B30"/>
    <w:rsid w:val="00B733C0"/>
    <w:rsid w:val="00B73F8F"/>
    <w:rsid w:val="00B74556"/>
    <w:rsid w:val="00B76C3D"/>
    <w:rsid w:val="00B80D30"/>
    <w:rsid w:val="00B81B45"/>
    <w:rsid w:val="00B82B67"/>
    <w:rsid w:val="00B83E8F"/>
    <w:rsid w:val="00B84703"/>
    <w:rsid w:val="00B918F7"/>
    <w:rsid w:val="00B94265"/>
    <w:rsid w:val="00B9576B"/>
    <w:rsid w:val="00BA30B3"/>
    <w:rsid w:val="00BA3EB5"/>
    <w:rsid w:val="00BA498D"/>
    <w:rsid w:val="00BA6950"/>
    <w:rsid w:val="00BB00F3"/>
    <w:rsid w:val="00BB21F9"/>
    <w:rsid w:val="00BB5240"/>
    <w:rsid w:val="00BB5E3B"/>
    <w:rsid w:val="00BB7E29"/>
    <w:rsid w:val="00BC1151"/>
    <w:rsid w:val="00BC226B"/>
    <w:rsid w:val="00BC4440"/>
    <w:rsid w:val="00BC6100"/>
    <w:rsid w:val="00BC6FE4"/>
    <w:rsid w:val="00BD40D2"/>
    <w:rsid w:val="00BD4B44"/>
    <w:rsid w:val="00BD6F1C"/>
    <w:rsid w:val="00BE3562"/>
    <w:rsid w:val="00BE364F"/>
    <w:rsid w:val="00BE6CFC"/>
    <w:rsid w:val="00BE6EE1"/>
    <w:rsid w:val="00BE787E"/>
    <w:rsid w:val="00BF06E4"/>
    <w:rsid w:val="00BF08DA"/>
    <w:rsid w:val="00BF125E"/>
    <w:rsid w:val="00BF1A9A"/>
    <w:rsid w:val="00BF3EAA"/>
    <w:rsid w:val="00BF43FD"/>
    <w:rsid w:val="00BF729B"/>
    <w:rsid w:val="00C00683"/>
    <w:rsid w:val="00C02A00"/>
    <w:rsid w:val="00C04511"/>
    <w:rsid w:val="00C04CDF"/>
    <w:rsid w:val="00C05065"/>
    <w:rsid w:val="00C074E1"/>
    <w:rsid w:val="00C11A54"/>
    <w:rsid w:val="00C13047"/>
    <w:rsid w:val="00C13980"/>
    <w:rsid w:val="00C159B0"/>
    <w:rsid w:val="00C15C3A"/>
    <w:rsid w:val="00C16FB0"/>
    <w:rsid w:val="00C21E66"/>
    <w:rsid w:val="00C2276D"/>
    <w:rsid w:val="00C22A57"/>
    <w:rsid w:val="00C256E6"/>
    <w:rsid w:val="00C25E51"/>
    <w:rsid w:val="00C26906"/>
    <w:rsid w:val="00C30BCE"/>
    <w:rsid w:val="00C31B1C"/>
    <w:rsid w:val="00C32653"/>
    <w:rsid w:val="00C3265B"/>
    <w:rsid w:val="00C333E6"/>
    <w:rsid w:val="00C346C4"/>
    <w:rsid w:val="00C36532"/>
    <w:rsid w:val="00C37C2E"/>
    <w:rsid w:val="00C40048"/>
    <w:rsid w:val="00C412C3"/>
    <w:rsid w:val="00C45F78"/>
    <w:rsid w:val="00C47AC3"/>
    <w:rsid w:val="00C547E0"/>
    <w:rsid w:val="00C56807"/>
    <w:rsid w:val="00C57C45"/>
    <w:rsid w:val="00C62743"/>
    <w:rsid w:val="00C62AF7"/>
    <w:rsid w:val="00C6426D"/>
    <w:rsid w:val="00C67AC4"/>
    <w:rsid w:val="00C70B2D"/>
    <w:rsid w:val="00C767F9"/>
    <w:rsid w:val="00C77C33"/>
    <w:rsid w:val="00C80296"/>
    <w:rsid w:val="00C81E48"/>
    <w:rsid w:val="00C83D91"/>
    <w:rsid w:val="00C85D84"/>
    <w:rsid w:val="00C8757B"/>
    <w:rsid w:val="00C87A47"/>
    <w:rsid w:val="00C900AA"/>
    <w:rsid w:val="00C92946"/>
    <w:rsid w:val="00C93251"/>
    <w:rsid w:val="00C95FDF"/>
    <w:rsid w:val="00C967C2"/>
    <w:rsid w:val="00CA4007"/>
    <w:rsid w:val="00CA4B86"/>
    <w:rsid w:val="00CA65CB"/>
    <w:rsid w:val="00CA76EA"/>
    <w:rsid w:val="00CB034D"/>
    <w:rsid w:val="00CB1149"/>
    <w:rsid w:val="00CB464C"/>
    <w:rsid w:val="00CB4B9D"/>
    <w:rsid w:val="00CB636C"/>
    <w:rsid w:val="00CC0E8B"/>
    <w:rsid w:val="00CC2B5E"/>
    <w:rsid w:val="00CC3AE1"/>
    <w:rsid w:val="00CC42B5"/>
    <w:rsid w:val="00CC6293"/>
    <w:rsid w:val="00CC7903"/>
    <w:rsid w:val="00CD4B6B"/>
    <w:rsid w:val="00CE29FB"/>
    <w:rsid w:val="00CE30D3"/>
    <w:rsid w:val="00CE7141"/>
    <w:rsid w:val="00CE7A03"/>
    <w:rsid w:val="00CF0E47"/>
    <w:rsid w:val="00CF3D52"/>
    <w:rsid w:val="00CF4185"/>
    <w:rsid w:val="00CF67D1"/>
    <w:rsid w:val="00CF7010"/>
    <w:rsid w:val="00CF7ABE"/>
    <w:rsid w:val="00D01750"/>
    <w:rsid w:val="00D0381C"/>
    <w:rsid w:val="00D03C38"/>
    <w:rsid w:val="00D03E33"/>
    <w:rsid w:val="00D045DC"/>
    <w:rsid w:val="00D11361"/>
    <w:rsid w:val="00D1147D"/>
    <w:rsid w:val="00D16A39"/>
    <w:rsid w:val="00D16F0C"/>
    <w:rsid w:val="00D17447"/>
    <w:rsid w:val="00D17D1E"/>
    <w:rsid w:val="00D22C3E"/>
    <w:rsid w:val="00D23E55"/>
    <w:rsid w:val="00D24C9B"/>
    <w:rsid w:val="00D2729D"/>
    <w:rsid w:val="00D276AB"/>
    <w:rsid w:val="00D323E0"/>
    <w:rsid w:val="00D3378A"/>
    <w:rsid w:val="00D37A5E"/>
    <w:rsid w:val="00D37BBA"/>
    <w:rsid w:val="00D4321F"/>
    <w:rsid w:val="00D44AAA"/>
    <w:rsid w:val="00D45877"/>
    <w:rsid w:val="00D45E3B"/>
    <w:rsid w:val="00D45EB2"/>
    <w:rsid w:val="00D46394"/>
    <w:rsid w:val="00D46F65"/>
    <w:rsid w:val="00D47945"/>
    <w:rsid w:val="00D5455E"/>
    <w:rsid w:val="00D546FE"/>
    <w:rsid w:val="00D5557F"/>
    <w:rsid w:val="00D558CC"/>
    <w:rsid w:val="00D63AAA"/>
    <w:rsid w:val="00D64312"/>
    <w:rsid w:val="00D67FAB"/>
    <w:rsid w:val="00D7571D"/>
    <w:rsid w:val="00D822F4"/>
    <w:rsid w:val="00D82956"/>
    <w:rsid w:val="00D83D62"/>
    <w:rsid w:val="00D85B0C"/>
    <w:rsid w:val="00D85E7A"/>
    <w:rsid w:val="00D91650"/>
    <w:rsid w:val="00D933DE"/>
    <w:rsid w:val="00D94D4E"/>
    <w:rsid w:val="00D94E5F"/>
    <w:rsid w:val="00D964D1"/>
    <w:rsid w:val="00DA06E8"/>
    <w:rsid w:val="00DA3232"/>
    <w:rsid w:val="00DA71E4"/>
    <w:rsid w:val="00DB0BC7"/>
    <w:rsid w:val="00DB0FF6"/>
    <w:rsid w:val="00DB1D80"/>
    <w:rsid w:val="00DB6E2F"/>
    <w:rsid w:val="00DB7119"/>
    <w:rsid w:val="00DC1888"/>
    <w:rsid w:val="00DC37F1"/>
    <w:rsid w:val="00DC7EF0"/>
    <w:rsid w:val="00DD4254"/>
    <w:rsid w:val="00DD4E80"/>
    <w:rsid w:val="00DD4FBC"/>
    <w:rsid w:val="00DD7630"/>
    <w:rsid w:val="00DE0B35"/>
    <w:rsid w:val="00DE3187"/>
    <w:rsid w:val="00DE3964"/>
    <w:rsid w:val="00DE49D6"/>
    <w:rsid w:val="00DE6FD1"/>
    <w:rsid w:val="00DF0801"/>
    <w:rsid w:val="00DF4E7D"/>
    <w:rsid w:val="00DF50EF"/>
    <w:rsid w:val="00DF68BB"/>
    <w:rsid w:val="00DF6CB3"/>
    <w:rsid w:val="00E0255B"/>
    <w:rsid w:val="00E02658"/>
    <w:rsid w:val="00E0671F"/>
    <w:rsid w:val="00E06DEB"/>
    <w:rsid w:val="00E06FF3"/>
    <w:rsid w:val="00E1275A"/>
    <w:rsid w:val="00E13667"/>
    <w:rsid w:val="00E13F89"/>
    <w:rsid w:val="00E16D74"/>
    <w:rsid w:val="00E221DC"/>
    <w:rsid w:val="00E27AAE"/>
    <w:rsid w:val="00E3080F"/>
    <w:rsid w:val="00E32EC6"/>
    <w:rsid w:val="00E350F9"/>
    <w:rsid w:val="00E3518E"/>
    <w:rsid w:val="00E35F35"/>
    <w:rsid w:val="00E3712E"/>
    <w:rsid w:val="00E37769"/>
    <w:rsid w:val="00E4168D"/>
    <w:rsid w:val="00E4673B"/>
    <w:rsid w:val="00E47416"/>
    <w:rsid w:val="00E51F04"/>
    <w:rsid w:val="00E51F69"/>
    <w:rsid w:val="00E52290"/>
    <w:rsid w:val="00E525B5"/>
    <w:rsid w:val="00E52A55"/>
    <w:rsid w:val="00E60F9A"/>
    <w:rsid w:val="00E61688"/>
    <w:rsid w:val="00E62B5A"/>
    <w:rsid w:val="00E62D10"/>
    <w:rsid w:val="00E6382B"/>
    <w:rsid w:val="00E64EC3"/>
    <w:rsid w:val="00E668A4"/>
    <w:rsid w:val="00E66E67"/>
    <w:rsid w:val="00E679FF"/>
    <w:rsid w:val="00E7030D"/>
    <w:rsid w:val="00E703C2"/>
    <w:rsid w:val="00E7193B"/>
    <w:rsid w:val="00E71DB8"/>
    <w:rsid w:val="00E73F3B"/>
    <w:rsid w:val="00E8047B"/>
    <w:rsid w:val="00E84BBD"/>
    <w:rsid w:val="00E86A90"/>
    <w:rsid w:val="00E90CD7"/>
    <w:rsid w:val="00E93260"/>
    <w:rsid w:val="00E945C8"/>
    <w:rsid w:val="00E9508C"/>
    <w:rsid w:val="00E95527"/>
    <w:rsid w:val="00E95672"/>
    <w:rsid w:val="00E9567F"/>
    <w:rsid w:val="00E96176"/>
    <w:rsid w:val="00E962C3"/>
    <w:rsid w:val="00E97A7A"/>
    <w:rsid w:val="00E97E45"/>
    <w:rsid w:val="00EA0E08"/>
    <w:rsid w:val="00EA4A1D"/>
    <w:rsid w:val="00EB085C"/>
    <w:rsid w:val="00EB1911"/>
    <w:rsid w:val="00EB59D9"/>
    <w:rsid w:val="00EB7AD7"/>
    <w:rsid w:val="00EB7E32"/>
    <w:rsid w:val="00EC1D23"/>
    <w:rsid w:val="00EC1EA0"/>
    <w:rsid w:val="00EC27D4"/>
    <w:rsid w:val="00EC3E73"/>
    <w:rsid w:val="00EC5BC8"/>
    <w:rsid w:val="00EC7A47"/>
    <w:rsid w:val="00EC7B09"/>
    <w:rsid w:val="00ED0225"/>
    <w:rsid w:val="00ED24B1"/>
    <w:rsid w:val="00ED29B3"/>
    <w:rsid w:val="00ED342B"/>
    <w:rsid w:val="00ED35F7"/>
    <w:rsid w:val="00ED3826"/>
    <w:rsid w:val="00ED4316"/>
    <w:rsid w:val="00ED57BF"/>
    <w:rsid w:val="00ED6A82"/>
    <w:rsid w:val="00ED755D"/>
    <w:rsid w:val="00EE1069"/>
    <w:rsid w:val="00EE39E5"/>
    <w:rsid w:val="00EE42E0"/>
    <w:rsid w:val="00EE64CB"/>
    <w:rsid w:val="00EE6BE0"/>
    <w:rsid w:val="00EF1D13"/>
    <w:rsid w:val="00EF46C7"/>
    <w:rsid w:val="00EF6084"/>
    <w:rsid w:val="00EF67E8"/>
    <w:rsid w:val="00EF7380"/>
    <w:rsid w:val="00F0074A"/>
    <w:rsid w:val="00F02229"/>
    <w:rsid w:val="00F0504D"/>
    <w:rsid w:val="00F0690B"/>
    <w:rsid w:val="00F0698F"/>
    <w:rsid w:val="00F13E76"/>
    <w:rsid w:val="00F13E9D"/>
    <w:rsid w:val="00F13F52"/>
    <w:rsid w:val="00F162F6"/>
    <w:rsid w:val="00F322FA"/>
    <w:rsid w:val="00F33A3E"/>
    <w:rsid w:val="00F34013"/>
    <w:rsid w:val="00F342DE"/>
    <w:rsid w:val="00F342DF"/>
    <w:rsid w:val="00F34A91"/>
    <w:rsid w:val="00F355EF"/>
    <w:rsid w:val="00F36B0F"/>
    <w:rsid w:val="00F36C32"/>
    <w:rsid w:val="00F40679"/>
    <w:rsid w:val="00F42E7B"/>
    <w:rsid w:val="00F44A82"/>
    <w:rsid w:val="00F46F31"/>
    <w:rsid w:val="00F47C7D"/>
    <w:rsid w:val="00F5202E"/>
    <w:rsid w:val="00F525D3"/>
    <w:rsid w:val="00F52D39"/>
    <w:rsid w:val="00F52E78"/>
    <w:rsid w:val="00F544FB"/>
    <w:rsid w:val="00F564B8"/>
    <w:rsid w:val="00F6437D"/>
    <w:rsid w:val="00F66B59"/>
    <w:rsid w:val="00F705B4"/>
    <w:rsid w:val="00F719F5"/>
    <w:rsid w:val="00F76EC1"/>
    <w:rsid w:val="00F773B3"/>
    <w:rsid w:val="00F84CE9"/>
    <w:rsid w:val="00F870F6"/>
    <w:rsid w:val="00F8721B"/>
    <w:rsid w:val="00F91A6D"/>
    <w:rsid w:val="00F96B6C"/>
    <w:rsid w:val="00F96D21"/>
    <w:rsid w:val="00F971CD"/>
    <w:rsid w:val="00FA10C3"/>
    <w:rsid w:val="00FA3A6A"/>
    <w:rsid w:val="00FA4D0F"/>
    <w:rsid w:val="00FA57A1"/>
    <w:rsid w:val="00FA608D"/>
    <w:rsid w:val="00FA6F9B"/>
    <w:rsid w:val="00FB01FE"/>
    <w:rsid w:val="00FB0CF3"/>
    <w:rsid w:val="00FB291F"/>
    <w:rsid w:val="00FB383E"/>
    <w:rsid w:val="00FB3EEC"/>
    <w:rsid w:val="00FB5285"/>
    <w:rsid w:val="00FB6AF2"/>
    <w:rsid w:val="00FC1D14"/>
    <w:rsid w:val="00FC3DC7"/>
    <w:rsid w:val="00FC51B7"/>
    <w:rsid w:val="00FC54BD"/>
    <w:rsid w:val="00FC7A3D"/>
    <w:rsid w:val="00FD174B"/>
    <w:rsid w:val="00FD2107"/>
    <w:rsid w:val="00FD21DE"/>
    <w:rsid w:val="00FD6FFF"/>
    <w:rsid w:val="00FE36B0"/>
    <w:rsid w:val="00FE4453"/>
    <w:rsid w:val="00FE549F"/>
    <w:rsid w:val="00FE616E"/>
    <w:rsid w:val="00FE6DFA"/>
    <w:rsid w:val="00FE7249"/>
    <w:rsid w:val="00FE7FFC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717B8"/>
  <w15:docId w15:val="{84213E33-629B-4729-BAE9-7FA71482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6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1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30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3135EE"/>
    <w:rPr>
      <w:rFonts w:ascii="Times New Roman" w:hAnsi="Times New Roman" w:cs="Times New Roman" w:hint="default"/>
      <w:vertAlign w:val="superscript"/>
    </w:rPr>
  </w:style>
  <w:style w:type="paragraph" w:customStyle="1" w:styleId="justify">
    <w:name w:val="justify"/>
    <w:rsid w:val="00646FF3"/>
    <w:pPr>
      <w:spacing w:after="0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46FF3"/>
    <w:rPr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1162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Stach</cp:lastModifiedBy>
  <cp:revision>372</cp:revision>
  <cp:lastPrinted>2023-01-04T11:16:00Z</cp:lastPrinted>
  <dcterms:created xsi:type="dcterms:W3CDTF">2021-02-10T09:20:00Z</dcterms:created>
  <dcterms:modified xsi:type="dcterms:W3CDTF">2024-09-17T11:40:00Z</dcterms:modified>
</cp:coreProperties>
</file>