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18E5A2" w14:textId="673344C6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</w:t>
      </w:r>
      <w:r w:rsidR="00DB5DCE">
        <w:rPr>
          <w:rFonts w:ascii="Cambria" w:hAnsi="Cambria" w:cs="Arial"/>
          <w:bCs/>
          <w:sz w:val="22"/>
          <w:szCs w:val="22"/>
        </w:rPr>
        <w:t xml:space="preserve"> S.270.1.</w:t>
      </w:r>
      <w:r w:rsidR="000A1C8C">
        <w:rPr>
          <w:rFonts w:ascii="Cambria" w:hAnsi="Cambria" w:cs="Arial"/>
          <w:bCs/>
          <w:sz w:val="22"/>
          <w:szCs w:val="22"/>
        </w:rPr>
        <w:t>3</w:t>
      </w:r>
      <w:r w:rsidR="00DB5DCE">
        <w:rPr>
          <w:rFonts w:ascii="Cambria" w:hAnsi="Cambria" w:cs="Arial"/>
          <w:bCs/>
          <w:sz w:val="22"/>
          <w:szCs w:val="22"/>
        </w:rPr>
        <w:t>.202</w:t>
      </w:r>
      <w:r w:rsidR="00B03F82">
        <w:rPr>
          <w:rFonts w:ascii="Cambria" w:hAnsi="Cambria" w:cs="Arial"/>
          <w:bCs/>
          <w:sz w:val="22"/>
          <w:szCs w:val="22"/>
        </w:rPr>
        <w:t>4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87118FB" w14:textId="596AE4FE" w:rsidR="00004B30" w:rsidRPr="008711E7" w:rsidRDefault="00004B30" w:rsidP="00FB2F7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Nadleśnictwo</w:t>
      </w:r>
      <w:r w:rsidR="00DB5DCE">
        <w:rPr>
          <w:rFonts w:ascii="Cambria" w:hAnsi="Cambria" w:cs="Arial"/>
          <w:b/>
          <w:bCs/>
          <w:sz w:val="22"/>
          <w:szCs w:val="22"/>
        </w:rPr>
        <w:t xml:space="preserve"> Toruń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4460F559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</w:t>
      </w:r>
      <w:r w:rsidR="00DB5DCE">
        <w:rPr>
          <w:rFonts w:ascii="Cambria" w:hAnsi="Cambria" w:cs="Arial"/>
          <w:bCs/>
          <w:sz w:val="22"/>
          <w:szCs w:val="22"/>
        </w:rPr>
        <w:t xml:space="preserve"> Toruń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B03F82">
        <w:rPr>
          <w:rFonts w:ascii="Cambria" w:hAnsi="Cambria" w:cs="Arial"/>
          <w:b/>
          <w:i/>
          <w:sz w:val="22"/>
          <w:szCs w:val="22"/>
        </w:rPr>
        <w:t>Przebudowa leśniczówki leśnictwa Olek</w:t>
      </w:r>
      <w:r w:rsidR="00DB5DCE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00211EF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3A76BBCA" w14:textId="77777777" w:rsidR="00DB5DCE" w:rsidRDefault="00DB5DCE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2D7B634" w14:textId="13C3AB41" w:rsidR="00011E1A" w:rsidRPr="00011E1A" w:rsidRDefault="00F169C7" w:rsidP="00011E1A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DB5DCE">
        <w:rPr>
          <w:rFonts w:ascii="Cambria" w:hAnsi="Cambria" w:cs="Arial"/>
          <w:bCs/>
          <w:sz w:val="22"/>
          <w:szCs w:val="22"/>
        </w:rPr>
        <w:t xml:space="preserve">Wykonawca </w:t>
      </w:r>
      <w:r w:rsidR="00011E1A" w:rsidRPr="00011E1A">
        <w:rPr>
          <w:rFonts w:ascii="Cambria" w:hAnsi="Cambria" w:cs="Arial"/>
          <w:bCs/>
          <w:sz w:val="22"/>
          <w:szCs w:val="22"/>
        </w:rPr>
        <w:t>udziela rękojmi na okr</w:t>
      </w:r>
      <w:r w:rsidR="00011E1A">
        <w:rPr>
          <w:rFonts w:ascii="Cambria" w:hAnsi="Cambria" w:cs="Arial"/>
          <w:bCs/>
          <w:sz w:val="22"/>
          <w:szCs w:val="22"/>
        </w:rPr>
        <w:t xml:space="preserve">es </w:t>
      </w:r>
      <w:r w:rsidR="00011E1A" w:rsidRPr="002E64B8">
        <w:rPr>
          <w:rFonts w:ascii="Cambria" w:hAnsi="Cambria" w:cs="Arial"/>
          <w:bCs/>
          <w:sz w:val="22"/>
          <w:szCs w:val="22"/>
        </w:rPr>
        <w:t>_____________</w:t>
      </w:r>
      <w:r w:rsidR="00011E1A" w:rsidRPr="00011E1A">
        <w:rPr>
          <w:rFonts w:ascii="Cambria" w:hAnsi="Cambria" w:cs="Arial"/>
          <w:bCs/>
          <w:sz w:val="22"/>
          <w:szCs w:val="22"/>
        </w:rPr>
        <w:t>lat.</w:t>
      </w:r>
    </w:p>
    <w:p w14:paraId="44DF4717" w14:textId="53CA857C" w:rsidR="00F7537C" w:rsidRPr="00011E1A" w:rsidRDefault="00011E1A" w:rsidP="00011E1A">
      <w:pPr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11E1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011E1A">
        <w:rPr>
          <w:rFonts w:ascii="Cambria" w:hAnsi="Cambria" w:cs="Arial"/>
          <w:bCs/>
          <w:sz w:val="22"/>
          <w:szCs w:val="22"/>
        </w:rPr>
        <w:t>Rękojmia liczy się od daty odbioru końcowego robót;</w:t>
      </w:r>
    </w:p>
    <w:p w14:paraId="54378866" w14:textId="77777777" w:rsidR="00011E1A" w:rsidRPr="00011E1A" w:rsidRDefault="00011E1A" w:rsidP="00011E1A">
      <w:pPr>
        <w:ind w:firstLine="708"/>
        <w:jc w:val="both"/>
      </w:pPr>
    </w:p>
    <w:p w14:paraId="70A0493D" w14:textId="277840AA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1C8ED391" w:rsidR="00084DF2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1D5DA324" w14:textId="77777777" w:rsidR="00F169C7" w:rsidRDefault="00F169C7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0D6814C4" w:rsidR="00F169C7" w:rsidRPr="008711E7" w:rsidRDefault="00F7537C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6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002CF32F" w:rsidR="006B1B51" w:rsidRPr="002E64B8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7C766373" w:rsidR="006B1B51" w:rsidRDefault="00F7537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36D396A8" w:rsidR="004A3437" w:rsidRPr="004A3437" w:rsidRDefault="00F7537C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72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45A7D461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7537C">
        <w:rPr>
          <w:rFonts w:ascii="Cambria" w:hAnsi="Cambria" w:cs="Arial"/>
          <w:bCs/>
          <w:sz w:val="22"/>
          <w:szCs w:val="22"/>
        </w:rPr>
        <w:t>0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46ED53BC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7537C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621039AE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7537C">
        <w:rPr>
          <w:rFonts w:ascii="Cambria" w:hAnsi="Cambria" w:cs="Arial"/>
          <w:bCs/>
          <w:sz w:val="22"/>
          <w:szCs w:val="22"/>
        </w:rPr>
        <w:t>2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234FBBC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F7537C">
        <w:rPr>
          <w:rFonts w:ascii="Cambria" w:hAnsi="Cambria" w:cs="Arial"/>
          <w:bCs/>
          <w:sz w:val="22"/>
          <w:szCs w:val="22"/>
        </w:rPr>
        <w:t>3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6EEA8431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F7537C">
        <w:rPr>
          <w:rFonts w:ascii="Cambria" w:hAnsi="Cambria" w:cs="Tahoma"/>
          <w:sz w:val="22"/>
          <w:szCs w:val="22"/>
          <w:lang w:eastAsia="pl-PL"/>
        </w:rPr>
        <w:t>4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2C44920B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F7537C">
        <w:rPr>
          <w:rFonts w:ascii="Cambria" w:hAnsi="Cambria" w:cs="Tahoma"/>
          <w:sz w:val="22"/>
          <w:szCs w:val="22"/>
          <w:lang w:eastAsia="pl-PL"/>
        </w:rPr>
        <w:t>5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62C3ECC1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F7537C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3BB7D" w14:textId="77777777" w:rsidR="00162AAD" w:rsidRDefault="00162AAD">
      <w:r>
        <w:separator/>
      </w:r>
    </w:p>
  </w:endnote>
  <w:endnote w:type="continuationSeparator" w:id="0">
    <w:p w14:paraId="472C4870" w14:textId="77777777" w:rsidR="00162AAD" w:rsidRDefault="0016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FB2F7D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FB2F7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E155B" w14:textId="77777777" w:rsidR="00162AAD" w:rsidRDefault="00162AAD">
      <w:r>
        <w:separator/>
      </w:r>
    </w:p>
  </w:footnote>
  <w:footnote w:type="continuationSeparator" w:id="0">
    <w:p w14:paraId="0251ACFC" w14:textId="77777777" w:rsidR="00162AAD" w:rsidRDefault="00162AAD">
      <w:r>
        <w:continuationSeparator/>
      </w:r>
    </w:p>
  </w:footnote>
  <w:footnote w:id="1">
    <w:p w14:paraId="1C424626" w14:textId="77777777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19 września 2019 r. (Dz.U. z 2019 r., poz. 2019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471799321">
    <w:abstractNumId w:val="2"/>
  </w:num>
  <w:num w:numId="2" w16cid:durableId="1999113873">
    <w:abstractNumId w:val="9"/>
  </w:num>
  <w:num w:numId="3" w16cid:durableId="1429424993">
    <w:abstractNumId w:val="10"/>
  </w:num>
  <w:num w:numId="4" w16cid:durableId="21788086">
    <w:abstractNumId w:val="129"/>
  </w:num>
  <w:num w:numId="5" w16cid:durableId="491222671">
    <w:abstractNumId w:val="108"/>
  </w:num>
  <w:num w:numId="6" w16cid:durableId="1123504192">
    <w:abstractNumId w:val="119"/>
  </w:num>
  <w:num w:numId="7" w16cid:durableId="2090151069">
    <w:abstractNumId w:val="61"/>
  </w:num>
  <w:num w:numId="8" w16cid:durableId="784806296">
    <w:abstractNumId w:val="89"/>
  </w:num>
  <w:num w:numId="9" w16cid:durableId="778376511">
    <w:abstractNumId w:val="64"/>
  </w:num>
  <w:num w:numId="10" w16cid:durableId="1295019729">
    <w:abstractNumId w:val="0"/>
  </w:num>
  <w:num w:numId="11" w16cid:durableId="665521507">
    <w:abstractNumId w:val="92"/>
  </w:num>
  <w:num w:numId="12" w16cid:durableId="497578984">
    <w:abstractNumId w:val="85"/>
  </w:num>
  <w:num w:numId="13" w16cid:durableId="1417939899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2399545">
    <w:abstractNumId w:val="121"/>
    <w:lvlOverride w:ilvl="0">
      <w:startOverride w:val="1"/>
    </w:lvlOverride>
  </w:num>
  <w:num w:numId="15" w16cid:durableId="1619678410">
    <w:abstractNumId w:val="110"/>
    <w:lvlOverride w:ilvl="0">
      <w:startOverride w:val="1"/>
    </w:lvlOverride>
  </w:num>
  <w:num w:numId="16" w16cid:durableId="1093547143">
    <w:abstractNumId w:val="88"/>
    <w:lvlOverride w:ilvl="0">
      <w:startOverride w:val="1"/>
    </w:lvlOverride>
  </w:num>
  <w:num w:numId="17" w16cid:durableId="1862668065">
    <w:abstractNumId w:val="110"/>
  </w:num>
  <w:num w:numId="18" w16cid:durableId="124781243">
    <w:abstractNumId w:val="88"/>
  </w:num>
  <w:num w:numId="19" w16cid:durableId="19164430">
    <w:abstractNumId w:val="58"/>
  </w:num>
  <w:num w:numId="20" w16cid:durableId="1217863537">
    <w:abstractNumId w:val="102"/>
  </w:num>
  <w:num w:numId="21" w16cid:durableId="773747817">
    <w:abstractNumId w:val="41"/>
  </w:num>
  <w:num w:numId="22" w16cid:durableId="807816322">
    <w:abstractNumId w:val="70"/>
  </w:num>
  <w:num w:numId="23" w16cid:durableId="826673306">
    <w:abstractNumId w:val="59"/>
  </w:num>
  <w:num w:numId="24" w16cid:durableId="1158233205">
    <w:abstractNumId w:val="105"/>
  </w:num>
  <w:num w:numId="25" w16cid:durableId="1914007454">
    <w:abstractNumId w:val="123"/>
  </w:num>
  <w:num w:numId="26" w16cid:durableId="1799453452">
    <w:abstractNumId w:val="36"/>
  </w:num>
  <w:num w:numId="27" w16cid:durableId="114368304">
    <w:abstractNumId w:val="95"/>
  </w:num>
  <w:num w:numId="28" w16cid:durableId="1627082279">
    <w:abstractNumId w:val="39"/>
  </w:num>
  <w:num w:numId="29" w16cid:durableId="1602183534">
    <w:abstractNumId w:val="117"/>
  </w:num>
  <w:num w:numId="30" w16cid:durableId="1610551555">
    <w:abstractNumId w:val="107"/>
  </w:num>
  <w:num w:numId="31" w16cid:durableId="1971477745">
    <w:abstractNumId w:val="112"/>
  </w:num>
  <w:num w:numId="32" w16cid:durableId="789737746">
    <w:abstractNumId w:val="86"/>
  </w:num>
  <w:num w:numId="33" w16cid:durableId="1789085314">
    <w:abstractNumId w:val="79"/>
  </w:num>
  <w:num w:numId="34" w16cid:durableId="1593054106">
    <w:abstractNumId w:val="99"/>
  </w:num>
  <w:num w:numId="35" w16cid:durableId="941885215">
    <w:abstractNumId w:val="72"/>
  </w:num>
  <w:num w:numId="36" w16cid:durableId="1092625213">
    <w:abstractNumId w:val="143"/>
  </w:num>
  <w:num w:numId="37" w16cid:durableId="261914453">
    <w:abstractNumId w:val="78"/>
  </w:num>
  <w:num w:numId="38" w16cid:durableId="1722679627">
    <w:abstractNumId w:val="37"/>
  </w:num>
  <w:num w:numId="39" w16cid:durableId="671875183">
    <w:abstractNumId w:val="134"/>
  </w:num>
  <w:num w:numId="40" w16cid:durableId="1835603885">
    <w:abstractNumId w:val="128"/>
  </w:num>
  <w:num w:numId="41" w16cid:durableId="570894856">
    <w:abstractNumId w:val="120"/>
  </w:num>
  <w:num w:numId="42" w16cid:durableId="1365328918">
    <w:abstractNumId w:val="50"/>
  </w:num>
  <w:num w:numId="43" w16cid:durableId="1345476956">
    <w:abstractNumId w:val="81"/>
  </w:num>
  <w:num w:numId="44" w16cid:durableId="7951969">
    <w:abstractNumId w:val="56"/>
  </w:num>
  <w:num w:numId="45" w16cid:durableId="1756587279">
    <w:abstractNumId w:val="135"/>
  </w:num>
  <w:num w:numId="46" w16cid:durableId="2032678328">
    <w:abstractNumId w:val="8"/>
  </w:num>
  <w:num w:numId="47" w16cid:durableId="146020945">
    <w:abstractNumId w:val="11"/>
  </w:num>
  <w:num w:numId="48" w16cid:durableId="1396775094">
    <w:abstractNumId w:val="12"/>
  </w:num>
  <w:num w:numId="49" w16cid:durableId="1136802134">
    <w:abstractNumId w:val="15"/>
  </w:num>
  <w:num w:numId="50" w16cid:durableId="1759213584">
    <w:abstractNumId w:val="18"/>
  </w:num>
  <w:num w:numId="51" w16cid:durableId="218636990">
    <w:abstractNumId w:val="20"/>
  </w:num>
  <w:num w:numId="52" w16cid:durableId="1009983739">
    <w:abstractNumId w:val="21"/>
  </w:num>
  <w:num w:numId="53" w16cid:durableId="189030991">
    <w:abstractNumId w:val="24"/>
  </w:num>
  <w:num w:numId="54" w16cid:durableId="861020066">
    <w:abstractNumId w:val="25"/>
  </w:num>
  <w:num w:numId="55" w16cid:durableId="264850063">
    <w:abstractNumId w:val="26"/>
  </w:num>
  <w:num w:numId="56" w16cid:durableId="1548031229">
    <w:abstractNumId w:val="27"/>
  </w:num>
  <w:num w:numId="57" w16cid:durableId="206529112">
    <w:abstractNumId w:val="28"/>
  </w:num>
  <w:num w:numId="58" w16cid:durableId="1245644839">
    <w:abstractNumId w:val="29"/>
  </w:num>
  <w:num w:numId="59" w16cid:durableId="616984661">
    <w:abstractNumId w:val="30"/>
  </w:num>
  <w:num w:numId="60" w16cid:durableId="7560639">
    <w:abstractNumId w:val="31"/>
  </w:num>
  <w:num w:numId="61" w16cid:durableId="156657575">
    <w:abstractNumId w:val="32"/>
  </w:num>
  <w:num w:numId="62" w16cid:durableId="910966583">
    <w:abstractNumId w:val="33"/>
  </w:num>
  <w:num w:numId="63" w16cid:durableId="1872499592">
    <w:abstractNumId w:val="34"/>
  </w:num>
  <w:num w:numId="64" w16cid:durableId="803472128">
    <w:abstractNumId w:val="103"/>
  </w:num>
  <w:num w:numId="65" w16cid:durableId="1570850419">
    <w:abstractNumId w:val="69"/>
  </w:num>
  <w:num w:numId="66" w16cid:durableId="1794055983">
    <w:abstractNumId w:val="73"/>
  </w:num>
  <w:num w:numId="67" w16cid:durableId="1085154021">
    <w:abstractNumId w:val="106"/>
  </w:num>
  <w:num w:numId="68" w16cid:durableId="1305157569">
    <w:abstractNumId w:val="48"/>
  </w:num>
  <w:num w:numId="69" w16cid:durableId="1246184583">
    <w:abstractNumId w:val="140"/>
  </w:num>
  <w:num w:numId="70" w16cid:durableId="59914205">
    <w:abstractNumId w:val="139"/>
  </w:num>
  <w:num w:numId="71" w16cid:durableId="578440626">
    <w:abstractNumId w:val="90"/>
  </w:num>
  <w:num w:numId="72" w16cid:durableId="2078084900">
    <w:abstractNumId w:val="80"/>
  </w:num>
  <w:num w:numId="73" w16cid:durableId="238252235">
    <w:abstractNumId w:val="83"/>
  </w:num>
  <w:num w:numId="74" w16cid:durableId="284509410">
    <w:abstractNumId w:val="66"/>
  </w:num>
  <w:num w:numId="75" w16cid:durableId="816068808">
    <w:abstractNumId w:val="71"/>
  </w:num>
  <w:num w:numId="76" w16cid:durableId="726608758">
    <w:abstractNumId w:val="116"/>
  </w:num>
  <w:num w:numId="77" w16cid:durableId="1062757909">
    <w:abstractNumId w:val="98"/>
  </w:num>
  <w:num w:numId="78" w16cid:durableId="1055930381">
    <w:abstractNumId w:val="142"/>
  </w:num>
  <w:num w:numId="79" w16cid:durableId="559481867">
    <w:abstractNumId w:val="131"/>
  </w:num>
  <w:num w:numId="80" w16cid:durableId="411701193">
    <w:abstractNumId w:val="109"/>
  </w:num>
  <w:num w:numId="81" w16cid:durableId="1681394464">
    <w:abstractNumId w:val="118"/>
  </w:num>
  <w:num w:numId="82" w16cid:durableId="735084006">
    <w:abstractNumId w:val="141"/>
  </w:num>
  <w:num w:numId="83" w16cid:durableId="2109932069">
    <w:abstractNumId w:val="82"/>
  </w:num>
  <w:num w:numId="84" w16cid:durableId="418988132">
    <w:abstractNumId w:val="104"/>
  </w:num>
  <w:num w:numId="85" w16cid:durableId="2067797238">
    <w:abstractNumId w:val="94"/>
  </w:num>
  <w:num w:numId="86" w16cid:durableId="1472750582">
    <w:abstractNumId w:val="93"/>
  </w:num>
  <w:num w:numId="87" w16cid:durableId="1583642264">
    <w:abstractNumId w:val="137"/>
  </w:num>
  <w:num w:numId="88" w16cid:durableId="1654219633">
    <w:abstractNumId w:val="55"/>
  </w:num>
  <w:num w:numId="89" w16cid:durableId="283268244">
    <w:abstractNumId w:val="68"/>
  </w:num>
  <w:num w:numId="90" w16cid:durableId="1418746016">
    <w:abstractNumId w:val="97"/>
  </w:num>
  <w:num w:numId="91" w16cid:durableId="1489515505">
    <w:abstractNumId w:val="57"/>
  </w:num>
  <w:num w:numId="92" w16cid:durableId="1460296441">
    <w:abstractNumId w:val="75"/>
  </w:num>
  <w:num w:numId="93" w16cid:durableId="1284313518">
    <w:abstractNumId w:val="65"/>
  </w:num>
  <w:num w:numId="94" w16cid:durableId="416244091">
    <w:abstractNumId w:val="40"/>
  </w:num>
  <w:num w:numId="95" w16cid:durableId="429470932">
    <w:abstractNumId w:val="126"/>
  </w:num>
  <w:num w:numId="96" w16cid:durableId="1846048164">
    <w:abstractNumId w:val="111"/>
  </w:num>
  <w:num w:numId="97" w16cid:durableId="876284209">
    <w:abstractNumId w:val="74"/>
  </w:num>
  <w:num w:numId="98" w16cid:durableId="1713965921">
    <w:abstractNumId w:val="60"/>
  </w:num>
  <w:num w:numId="99" w16cid:durableId="1295987743">
    <w:abstractNumId w:val="76"/>
  </w:num>
  <w:num w:numId="100" w16cid:durableId="204149014">
    <w:abstractNumId w:val="125"/>
  </w:num>
  <w:num w:numId="101" w16cid:durableId="1477339755">
    <w:abstractNumId w:val="138"/>
  </w:num>
  <w:num w:numId="102" w16cid:durableId="6176220">
    <w:abstractNumId w:val="122"/>
  </w:num>
  <w:num w:numId="103" w16cid:durableId="1692218901">
    <w:abstractNumId w:val="115"/>
  </w:num>
  <w:num w:numId="104" w16cid:durableId="1100299356">
    <w:abstractNumId w:val="91"/>
  </w:num>
  <w:num w:numId="105" w16cid:durableId="1633633215">
    <w:abstractNumId w:val="49"/>
  </w:num>
  <w:num w:numId="106" w16cid:durableId="243419259">
    <w:abstractNumId w:val="113"/>
  </w:num>
  <w:num w:numId="107" w16cid:durableId="1358970221">
    <w:abstractNumId w:val="38"/>
  </w:num>
  <w:num w:numId="108" w16cid:durableId="119079059">
    <w:abstractNumId w:val="53"/>
  </w:num>
  <w:num w:numId="109" w16cid:durableId="1755123789">
    <w:abstractNumId w:val="42"/>
  </w:num>
  <w:num w:numId="110" w16cid:durableId="848300474">
    <w:abstractNumId w:val="136"/>
  </w:num>
  <w:num w:numId="111" w16cid:durableId="1610623738">
    <w:abstractNumId w:val="100"/>
  </w:num>
  <w:num w:numId="112" w16cid:durableId="1923875566">
    <w:abstractNumId w:val="63"/>
  </w:num>
  <w:num w:numId="113" w16cid:durableId="1292590628">
    <w:abstractNumId w:val="114"/>
  </w:num>
  <w:num w:numId="114" w16cid:durableId="1008095798">
    <w:abstractNumId w:val="127"/>
  </w:num>
  <w:num w:numId="115" w16cid:durableId="1443066955">
    <w:abstractNumId w:val="47"/>
  </w:num>
  <w:num w:numId="116" w16cid:durableId="730007270">
    <w:abstractNumId w:val="101"/>
  </w:num>
  <w:num w:numId="117" w16cid:durableId="396440">
    <w:abstractNumId w:val="44"/>
  </w:num>
  <w:num w:numId="118" w16cid:durableId="554123913">
    <w:abstractNumId w:val="132"/>
  </w:num>
  <w:num w:numId="119" w16cid:durableId="1146044073">
    <w:abstractNumId w:val="52"/>
  </w:num>
  <w:num w:numId="120" w16cid:durableId="394624114">
    <w:abstractNumId w:val="1"/>
  </w:num>
  <w:num w:numId="121" w16cid:durableId="1904026159">
    <w:abstractNumId w:val="3"/>
  </w:num>
  <w:num w:numId="122" w16cid:durableId="265312378">
    <w:abstractNumId w:val="84"/>
  </w:num>
  <w:num w:numId="123" w16cid:durableId="116803932">
    <w:abstractNumId w:val="87"/>
  </w:num>
  <w:num w:numId="124" w16cid:durableId="849219382">
    <w:abstractNumId w:val="133"/>
  </w:num>
  <w:num w:numId="125" w16cid:durableId="2131194271">
    <w:abstractNumId w:val="54"/>
  </w:num>
  <w:num w:numId="126" w16cid:durableId="399791889">
    <w:abstractNumId w:val="43"/>
  </w:num>
  <w:num w:numId="127" w16cid:durableId="1576933415">
    <w:abstractNumId w:val="51"/>
  </w:num>
  <w:num w:numId="128" w16cid:durableId="1333294979">
    <w:abstractNumId w:val="67"/>
  </w:num>
  <w:num w:numId="129" w16cid:durableId="481972159">
    <w:abstractNumId w:val="45"/>
  </w:num>
  <w:num w:numId="130" w16cid:durableId="156118023">
    <w:abstractNumId w:val="130"/>
  </w:num>
  <w:num w:numId="131" w16cid:durableId="1694376685">
    <w:abstractNumId w:val="124"/>
  </w:num>
  <w:num w:numId="132" w16cid:durableId="628628081">
    <w:abstractNumId w:val="96"/>
  </w:num>
  <w:num w:numId="133" w16cid:durableId="1999842676">
    <w:abstractNumId w:val="77"/>
  </w:num>
  <w:num w:numId="134" w16cid:durableId="1050805638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1E1A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1C8C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2AAD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1855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975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45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1C2A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2A6A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5746B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562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4CBE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755D6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0D8D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1647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2FE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6FD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F82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5DCE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5FA8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156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F7D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BC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CDE83B73-B1B5-4C35-9BC3-20E229A2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1184F-3BCA-4252-B4E9-5F541579A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866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1224 N.Toruń Tomasz Lisewski</cp:lastModifiedBy>
  <cp:revision>3</cp:revision>
  <cp:lastPrinted>2017-05-23T12:32:00Z</cp:lastPrinted>
  <dcterms:created xsi:type="dcterms:W3CDTF">2024-07-23T07:37:00Z</dcterms:created>
  <dcterms:modified xsi:type="dcterms:W3CDTF">2024-09-24T11:13:00Z</dcterms:modified>
</cp:coreProperties>
</file>