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BFCDC" w14:textId="099792B4" w:rsidR="00A87BEA" w:rsidRPr="004030AE" w:rsidRDefault="00A87BEA" w:rsidP="00902890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4030AE">
        <w:rPr>
          <w:b/>
          <w:bCs/>
          <w:sz w:val="24"/>
          <w:szCs w:val="24"/>
        </w:rPr>
        <w:t xml:space="preserve">UMOWA </w:t>
      </w:r>
      <w:r w:rsidR="00902890" w:rsidRPr="004030AE">
        <w:rPr>
          <w:b/>
          <w:bCs/>
          <w:sz w:val="24"/>
          <w:szCs w:val="24"/>
        </w:rPr>
        <w:t>NR…..</w:t>
      </w:r>
    </w:p>
    <w:p w14:paraId="79B062C7" w14:textId="77777777" w:rsidR="00A87BEA" w:rsidRPr="004030AE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</w:p>
    <w:p w14:paraId="7ECA6AD8" w14:textId="77777777" w:rsidR="00A87BEA" w:rsidRPr="004030AE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4030AE">
        <w:rPr>
          <w:rFonts w:ascii="Arial" w:hAnsi="Arial" w:cs="Arial"/>
          <w:sz w:val="24"/>
          <w:szCs w:val="24"/>
        </w:rPr>
        <w:t>Zawarta w dniu ……………………… w Ryglicach, pomiędzy:</w:t>
      </w:r>
    </w:p>
    <w:p w14:paraId="3671D8BB" w14:textId="77777777" w:rsidR="00A87BEA" w:rsidRPr="004030AE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4030AE">
        <w:rPr>
          <w:rFonts w:ascii="Arial" w:hAnsi="Arial" w:cs="Arial"/>
          <w:bCs/>
          <w:sz w:val="24"/>
          <w:szCs w:val="24"/>
        </w:rPr>
        <w:t xml:space="preserve">Gminą Ryglice z siedzibą w Urzędzie Miejskim w Ryglicach, 33-160 Ryglice, </w:t>
      </w:r>
      <w:r w:rsidR="00F8354B" w:rsidRPr="004030AE">
        <w:rPr>
          <w:rFonts w:ascii="Arial" w:hAnsi="Arial" w:cs="Arial"/>
          <w:bCs/>
          <w:sz w:val="24"/>
          <w:szCs w:val="24"/>
        </w:rPr>
        <w:t xml:space="preserve">          </w:t>
      </w:r>
      <w:r w:rsidRPr="004030AE">
        <w:rPr>
          <w:rFonts w:ascii="Arial" w:hAnsi="Arial" w:cs="Arial"/>
          <w:bCs/>
          <w:sz w:val="24"/>
          <w:szCs w:val="24"/>
        </w:rPr>
        <w:t xml:space="preserve">ul. Rynek </w:t>
      </w:r>
      <w:r w:rsidR="00F8354B" w:rsidRPr="004030AE">
        <w:rPr>
          <w:rFonts w:ascii="Arial" w:hAnsi="Arial" w:cs="Arial"/>
          <w:bCs/>
          <w:sz w:val="24"/>
          <w:szCs w:val="24"/>
        </w:rPr>
        <w:t xml:space="preserve">9, </w:t>
      </w:r>
      <w:r w:rsidRPr="004030AE">
        <w:rPr>
          <w:rFonts w:ascii="Arial" w:hAnsi="Arial" w:cs="Arial"/>
          <w:bCs/>
          <w:sz w:val="24"/>
          <w:szCs w:val="24"/>
        </w:rPr>
        <w:t>NIP: 993-033-72-47</w:t>
      </w:r>
      <w:r w:rsidRPr="004030AE">
        <w:rPr>
          <w:rFonts w:ascii="Arial" w:hAnsi="Arial" w:cs="Arial"/>
          <w:sz w:val="24"/>
          <w:szCs w:val="24"/>
        </w:rPr>
        <w:t xml:space="preserve">, zwaną w treści umowy „Zamawiającym” reprezentowaną przez ………………………………., przy kontrasygnacie …………………...…………………….. </w:t>
      </w:r>
    </w:p>
    <w:p w14:paraId="489445F1" w14:textId="77777777" w:rsidR="00A87BEA" w:rsidRPr="004030AE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4030AE">
        <w:rPr>
          <w:rFonts w:ascii="Arial" w:hAnsi="Arial" w:cs="Arial"/>
          <w:sz w:val="24"/>
          <w:szCs w:val="24"/>
        </w:rPr>
        <w:t>a</w:t>
      </w:r>
    </w:p>
    <w:p w14:paraId="7B4BF761" w14:textId="77777777" w:rsidR="00A87BEA" w:rsidRPr="004030AE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4030AE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4030AE">
        <w:rPr>
          <w:sz w:val="24"/>
          <w:szCs w:val="24"/>
        </w:rPr>
        <w:t>...........</w:t>
      </w:r>
    </w:p>
    <w:p w14:paraId="2C5E335C" w14:textId="77777777" w:rsidR="00A87BEA" w:rsidRPr="004030AE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4030AE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4030AE">
        <w:rPr>
          <w:sz w:val="24"/>
          <w:szCs w:val="24"/>
        </w:rPr>
        <w:t>...........</w:t>
      </w:r>
    </w:p>
    <w:p w14:paraId="34E51249" w14:textId="77777777" w:rsidR="00A87BEA" w:rsidRPr="004030AE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4030AE">
        <w:rPr>
          <w:sz w:val="24"/>
          <w:szCs w:val="24"/>
        </w:rPr>
        <w:t xml:space="preserve">zwanym w dalszej części umowy „Wykonawcą”, reprezentowanym przez: </w:t>
      </w:r>
    </w:p>
    <w:p w14:paraId="52FB4765" w14:textId="77777777" w:rsidR="00A87BEA" w:rsidRPr="004030AE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4030AE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4030AE">
        <w:rPr>
          <w:sz w:val="24"/>
          <w:szCs w:val="24"/>
        </w:rPr>
        <w:t>...........</w:t>
      </w:r>
    </w:p>
    <w:p w14:paraId="0CEED578" w14:textId="77777777" w:rsidR="00A87BEA" w:rsidRPr="004030AE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/>
          <w:sz w:val="24"/>
          <w:szCs w:val="24"/>
        </w:rPr>
      </w:pPr>
    </w:p>
    <w:p w14:paraId="41802606" w14:textId="1BC647A0" w:rsidR="00A87BEA" w:rsidRPr="004030AE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4030AE">
        <w:rPr>
          <w:rFonts w:ascii="Arial" w:hAnsi="Arial" w:cs="Arial"/>
          <w:iCs/>
          <w:sz w:val="24"/>
          <w:szCs w:val="24"/>
        </w:rPr>
        <w:t>Niniejsza umowa zostaje zawarta zgodnie z ustawą z dnia 11 września 2019 r.</w:t>
      </w:r>
      <w:r w:rsidR="00902890" w:rsidRPr="004030AE">
        <w:rPr>
          <w:rFonts w:ascii="Arial" w:hAnsi="Arial" w:cs="Arial"/>
          <w:iCs/>
          <w:sz w:val="24"/>
          <w:szCs w:val="24"/>
        </w:rPr>
        <w:t xml:space="preserve"> </w:t>
      </w:r>
      <w:r w:rsidRPr="004030AE">
        <w:rPr>
          <w:rFonts w:ascii="Arial" w:hAnsi="Arial" w:cs="Arial"/>
          <w:iCs/>
          <w:sz w:val="24"/>
          <w:szCs w:val="24"/>
        </w:rPr>
        <w:t xml:space="preserve">Prawo zamówień publicznych (Dz. U. z </w:t>
      </w:r>
      <w:r w:rsidR="00A33D69" w:rsidRPr="004030AE">
        <w:rPr>
          <w:rFonts w:ascii="Arial" w:hAnsi="Arial" w:cs="Arial"/>
          <w:iCs/>
          <w:sz w:val="24"/>
          <w:szCs w:val="24"/>
        </w:rPr>
        <w:t>202</w:t>
      </w:r>
      <w:r w:rsidR="003D3332" w:rsidRPr="004030AE">
        <w:rPr>
          <w:rFonts w:ascii="Arial" w:hAnsi="Arial" w:cs="Arial"/>
          <w:iCs/>
          <w:sz w:val="24"/>
          <w:szCs w:val="24"/>
        </w:rPr>
        <w:t>4</w:t>
      </w:r>
      <w:r w:rsidR="003D7903" w:rsidRPr="004030AE">
        <w:rPr>
          <w:rFonts w:ascii="Arial" w:hAnsi="Arial" w:cs="Arial"/>
          <w:iCs/>
          <w:sz w:val="24"/>
          <w:szCs w:val="24"/>
        </w:rPr>
        <w:t xml:space="preserve"> </w:t>
      </w:r>
      <w:r w:rsidR="00A33D69" w:rsidRPr="004030AE">
        <w:rPr>
          <w:rFonts w:ascii="Arial" w:hAnsi="Arial" w:cs="Arial"/>
          <w:iCs/>
          <w:sz w:val="24"/>
          <w:szCs w:val="24"/>
        </w:rPr>
        <w:t>r. poz. 1</w:t>
      </w:r>
      <w:r w:rsidR="003D3332" w:rsidRPr="004030AE">
        <w:rPr>
          <w:rFonts w:ascii="Arial" w:hAnsi="Arial" w:cs="Arial"/>
          <w:iCs/>
          <w:sz w:val="24"/>
          <w:szCs w:val="24"/>
        </w:rPr>
        <w:t>320</w:t>
      </w:r>
      <w:r w:rsidR="00A33D69" w:rsidRPr="004030AE">
        <w:rPr>
          <w:rFonts w:ascii="Arial" w:hAnsi="Arial" w:cs="Arial"/>
          <w:iCs/>
          <w:sz w:val="24"/>
          <w:szCs w:val="24"/>
        </w:rPr>
        <w:t xml:space="preserve"> </w:t>
      </w:r>
      <w:r w:rsidRPr="004030AE">
        <w:rPr>
          <w:rFonts w:ascii="Arial" w:hAnsi="Arial" w:cs="Arial"/>
          <w:iCs/>
          <w:sz w:val="24"/>
          <w:szCs w:val="24"/>
        </w:rPr>
        <w:t xml:space="preserve">ze zm.) w następstwie dokonanego przez Zamawiającego wyboru oferty Wykonawcy w postępowaniu </w:t>
      </w:r>
      <w:r w:rsidR="00F8354B" w:rsidRPr="004030AE">
        <w:rPr>
          <w:rFonts w:ascii="Arial" w:hAnsi="Arial" w:cs="Arial"/>
          <w:iCs/>
          <w:sz w:val="24"/>
          <w:szCs w:val="24"/>
        </w:rPr>
        <w:t xml:space="preserve">         </w:t>
      </w:r>
      <w:r w:rsidRPr="004030AE">
        <w:rPr>
          <w:rFonts w:ascii="Arial" w:hAnsi="Arial" w:cs="Arial"/>
          <w:iCs/>
          <w:sz w:val="24"/>
          <w:szCs w:val="24"/>
        </w:rPr>
        <w:t xml:space="preserve">o udzielenie zamówienia publicznego w trybie podstawowym bez negocjacji, </w:t>
      </w:r>
      <w:r w:rsidR="00F8354B" w:rsidRPr="004030AE">
        <w:rPr>
          <w:rFonts w:ascii="Arial" w:hAnsi="Arial" w:cs="Arial"/>
          <w:iCs/>
          <w:sz w:val="24"/>
          <w:szCs w:val="24"/>
        </w:rPr>
        <w:t xml:space="preserve">                   </w:t>
      </w:r>
      <w:r w:rsidRPr="004030AE">
        <w:rPr>
          <w:rFonts w:ascii="Arial" w:hAnsi="Arial" w:cs="Arial"/>
          <w:iCs/>
          <w:sz w:val="24"/>
          <w:szCs w:val="24"/>
        </w:rPr>
        <w:t>o którym mowa w art. 275 pkt 1, nr postępowania</w:t>
      </w:r>
      <w:r w:rsidR="003D3332" w:rsidRPr="004030AE">
        <w:rPr>
          <w:rFonts w:ascii="Arial" w:hAnsi="Arial" w:cs="Arial"/>
          <w:iCs/>
          <w:sz w:val="24"/>
          <w:szCs w:val="24"/>
        </w:rPr>
        <w:t xml:space="preserve"> </w:t>
      </w:r>
      <w:r w:rsidR="003D3332" w:rsidRPr="004030AE">
        <w:rPr>
          <w:rFonts w:ascii="Arial" w:hAnsi="Arial" w:cs="Arial"/>
          <w:bCs/>
          <w:color w:val="000000"/>
          <w:sz w:val="24"/>
          <w:szCs w:val="24"/>
        </w:rPr>
        <w:t>RI.271.1.1</w:t>
      </w:r>
      <w:r w:rsidR="004030AE" w:rsidRPr="004030AE">
        <w:rPr>
          <w:rFonts w:ascii="Arial" w:hAnsi="Arial" w:cs="Arial"/>
          <w:bCs/>
          <w:color w:val="000000"/>
          <w:sz w:val="24"/>
          <w:szCs w:val="24"/>
        </w:rPr>
        <w:t>7</w:t>
      </w:r>
      <w:r w:rsidR="003D3332" w:rsidRPr="004030AE">
        <w:rPr>
          <w:rFonts w:ascii="Arial" w:hAnsi="Arial" w:cs="Arial"/>
          <w:bCs/>
          <w:color w:val="000000"/>
          <w:sz w:val="24"/>
          <w:szCs w:val="24"/>
        </w:rPr>
        <w:t>.2024</w:t>
      </w:r>
      <w:r w:rsidRPr="004030AE">
        <w:rPr>
          <w:rFonts w:ascii="Arial" w:hAnsi="Arial" w:cs="Arial"/>
          <w:iCs/>
          <w:sz w:val="24"/>
          <w:szCs w:val="24"/>
        </w:rPr>
        <w:t xml:space="preserve">.                                                                        </w:t>
      </w:r>
    </w:p>
    <w:p w14:paraId="6C3F8E51" w14:textId="77777777" w:rsidR="00A87BEA" w:rsidRPr="0099768F" w:rsidRDefault="00A87BEA" w:rsidP="00902890">
      <w:pPr>
        <w:autoSpaceDE w:val="0"/>
        <w:spacing w:line="276" w:lineRule="auto"/>
        <w:rPr>
          <w:rFonts w:ascii="Arial" w:hAnsi="Arial" w:cs="Arial"/>
          <w:i/>
          <w:iCs/>
          <w:kern w:val="2"/>
          <w:sz w:val="24"/>
          <w:szCs w:val="24"/>
        </w:rPr>
      </w:pPr>
    </w:p>
    <w:p w14:paraId="5D43A6F8" w14:textId="77777777" w:rsidR="00A87BEA" w:rsidRPr="0099768F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9768F">
        <w:rPr>
          <w:rFonts w:ascii="Arial" w:hAnsi="Arial" w:cs="Arial"/>
          <w:b/>
          <w:sz w:val="24"/>
          <w:szCs w:val="24"/>
        </w:rPr>
        <w:t>§ 1. Przedmiot umowy</w:t>
      </w:r>
    </w:p>
    <w:p w14:paraId="07696784" w14:textId="3FB177CC" w:rsidR="00A87BEA" w:rsidRPr="0099768F" w:rsidRDefault="00A87BEA" w:rsidP="0099768F">
      <w:pPr>
        <w:numPr>
          <w:ilvl w:val="3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9768F">
        <w:rPr>
          <w:rFonts w:ascii="Arial" w:hAnsi="Arial" w:cs="Arial"/>
          <w:sz w:val="24"/>
          <w:szCs w:val="24"/>
        </w:rPr>
        <w:t xml:space="preserve">Zamawiający zleca, a Wykonawca przyjmuje do wykonania zamówienie pod nazwą </w:t>
      </w:r>
      <w:r w:rsidRPr="0099768F">
        <w:rPr>
          <w:rFonts w:ascii="Arial" w:hAnsi="Arial" w:cs="Arial"/>
          <w:iCs/>
          <w:sz w:val="24"/>
          <w:szCs w:val="24"/>
        </w:rPr>
        <w:t>„</w:t>
      </w:r>
      <w:r w:rsidR="00F8354B" w:rsidRPr="0099768F">
        <w:rPr>
          <w:rFonts w:ascii="Arial" w:hAnsi="Arial" w:cs="Arial"/>
          <w:bCs/>
          <w:iCs/>
          <w:sz w:val="24"/>
          <w:szCs w:val="24"/>
        </w:rPr>
        <w:t xml:space="preserve">Przewóz </w:t>
      </w:r>
      <w:r w:rsidR="0099768F" w:rsidRPr="0099768F">
        <w:rPr>
          <w:rFonts w:ascii="Arial" w:hAnsi="Arial" w:cs="Arial"/>
          <w:sz w:val="24"/>
          <w:szCs w:val="24"/>
        </w:rPr>
        <w:t>dzieci z niepełnosprawnością intelektualną z terenu Gminy Ryglice do szkół i przedszkoli specjalnych w latach 2025-2027</w:t>
      </w:r>
      <w:r w:rsidRPr="0099768F">
        <w:rPr>
          <w:rFonts w:ascii="Arial" w:hAnsi="Arial" w:cs="Arial"/>
          <w:bCs/>
          <w:iCs/>
          <w:sz w:val="24"/>
          <w:szCs w:val="24"/>
        </w:rPr>
        <w:t>”</w:t>
      </w:r>
      <w:r w:rsidR="0099768F" w:rsidRPr="0099768F">
        <w:rPr>
          <w:rFonts w:ascii="Arial" w:hAnsi="Arial" w:cs="Arial"/>
          <w:bCs/>
          <w:iCs/>
          <w:sz w:val="24"/>
          <w:szCs w:val="24"/>
        </w:rPr>
        <w:t>.</w:t>
      </w:r>
    </w:p>
    <w:p w14:paraId="777DB545" w14:textId="77777777" w:rsidR="00A87BEA" w:rsidRPr="0099768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9768F">
        <w:rPr>
          <w:rFonts w:ascii="Arial" w:hAnsi="Arial" w:cs="Arial"/>
          <w:sz w:val="24"/>
          <w:szCs w:val="24"/>
        </w:rPr>
        <w:t>2. Szczegółowy zakres rzeczowy przedmiotu zamówienia określają następujące dokumenty, stanowiące integralną część niniejszej umowy:</w:t>
      </w:r>
    </w:p>
    <w:p w14:paraId="2CA0083C" w14:textId="77777777" w:rsidR="00A87BEA" w:rsidRPr="0099768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9768F">
        <w:rPr>
          <w:rFonts w:ascii="Arial" w:hAnsi="Arial" w:cs="Arial"/>
          <w:sz w:val="24"/>
          <w:szCs w:val="24"/>
        </w:rPr>
        <w:t>1) Specyfikacja warunków zamówienia,</w:t>
      </w:r>
    </w:p>
    <w:p w14:paraId="1268BC7E" w14:textId="77777777" w:rsidR="00A87BEA" w:rsidRPr="0099768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99768F">
        <w:rPr>
          <w:rFonts w:ascii="Arial" w:hAnsi="Arial" w:cs="Arial"/>
          <w:sz w:val="24"/>
          <w:szCs w:val="24"/>
        </w:rPr>
        <w:t>2) oferta Wykonawcy.</w:t>
      </w:r>
    </w:p>
    <w:p w14:paraId="5713E751" w14:textId="15722152" w:rsidR="00A87BEA" w:rsidRPr="00183ECF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99768F">
        <w:rPr>
          <w:sz w:val="24"/>
        </w:rPr>
        <w:t xml:space="preserve">3. Przewóz dzieci polega w szczególności na dowozie i odwozie dzieci o których </w:t>
      </w:r>
      <w:r w:rsidRPr="00183ECF">
        <w:rPr>
          <w:sz w:val="24"/>
        </w:rPr>
        <w:t>mowa w ust. 1</w:t>
      </w:r>
      <w:r w:rsidR="00D50CCD" w:rsidRPr="00183ECF">
        <w:rPr>
          <w:sz w:val="24"/>
        </w:rPr>
        <w:t xml:space="preserve"> wraz z zapewnieniem im podczas przewozu opieki</w:t>
      </w:r>
      <w:r w:rsidRPr="00183ECF">
        <w:rPr>
          <w:sz w:val="24"/>
        </w:rPr>
        <w:t>.</w:t>
      </w:r>
    </w:p>
    <w:p w14:paraId="44700246" w14:textId="756527D8" w:rsidR="00F8354B" w:rsidRPr="00183ECF" w:rsidRDefault="00A87BEA" w:rsidP="00902890">
      <w:pPr>
        <w:numPr>
          <w:ilvl w:val="0"/>
          <w:numId w:val="6"/>
        </w:numPr>
        <w:tabs>
          <w:tab w:val="left" w:pos="284"/>
        </w:tabs>
        <w:autoSpaceDE w:val="0"/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183ECF">
        <w:rPr>
          <w:rFonts w:ascii="Arial" w:hAnsi="Arial" w:cs="Arial"/>
          <w:sz w:val="24"/>
          <w:szCs w:val="24"/>
        </w:rPr>
        <w:t>Usługę przewozu dzieci należy wykonywać zgodnie z zapisami SWZ.</w:t>
      </w:r>
    </w:p>
    <w:p w14:paraId="181418D7" w14:textId="77777777" w:rsidR="00F8354B" w:rsidRPr="00183ECF" w:rsidRDefault="00F8354B" w:rsidP="00902890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609A8AD" w14:textId="77777777" w:rsidR="00A87BEA" w:rsidRPr="00183ECF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83ECF">
        <w:rPr>
          <w:rFonts w:ascii="Arial" w:hAnsi="Arial" w:cs="Arial"/>
          <w:b/>
          <w:sz w:val="24"/>
          <w:szCs w:val="24"/>
        </w:rPr>
        <w:t>§ 2. Termin wykonania umowy</w:t>
      </w:r>
    </w:p>
    <w:p w14:paraId="4BFB2734" w14:textId="5BC24C93" w:rsidR="003D3332" w:rsidRPr="00183ECF" w:rsidRDefault="00A87BEA" w:rsidP="006706EE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</w:rPr>
      </w:pPr>
      <w:r w:rsidRPr="00183ECF">
        <w:rPr>
          <w:rFonts w:ascii="Arial" w:hAnsi="Arial" w:cs="Arial"/>
          <w:szCs w:val="24"/>
        </w:rPr>
        <w:t xml:space="preserve">Strony ustalają terminy wykonania zamówienia: </w:t>
      </w:r>
      <w:r w:rsidR="00183ECF" w:rsidRPr="00183ECF">
        <w:rPr>
          <w:rFonts w:ascii="Arial" w:hAnsi="Arial" w:cs="Arial"/>
          <w:szCs w:val="24"/>
        </w:rPr>
        <w:t xml:space="preserve">36 </w:t>
      </w:r>
      <w:r w:rsidRPr="00183ECF">
        <w:rPr>
          <w:rFonts w:ascii="Arial" w:hAnsi="Arial" w:cs="Arial"/>
          <w:szCs w:val="24"/>
        </w:rPr>
        <w:t xml:space="preserve">miesięcy od daty obowiązywania umowy, tj. </w:t>
      </w:r>
      <w:r w:rsidRPr="00183ECF">
        <w:rPr>
          <w:rFonts w:ascii="Arial" w:hAnsi="Arial" w:cs="Arial"/>
        </w:rPr>
        <w:t>od dnia  01 stycznia 202</w:t>
      </w:r>
      <w:r w:rsidR="003D3332" w:rsidRPr="00183ECF">
        <w:rPr>
          <w:rFonts w:ascii="Arial" w:hAnsi="Arial" w:cs="Arial"/>
        </w:rPr>
        <w:t>5</w:t>
      </w:r>
      <w:r w:rsidRPr="00183ECF">
        <w:rPr>
          <w:rFonts w:ascii="Arial" w:hAnsi="Arial" w:cs="Arial"/>
        </w:rPr>
        <w:t xml:space="preserve"> roku do dnia 31 grudnia 202</w:t>
      </w:r>
      <w:r w:rsidR="00183ECF" w:rsidRPr="00183ECF">
        <w:rPr>
          <w:rFonts w:ascii="Arial" w:hAnsi="Arial" w:cs="Arial"/>
        </w:rPr>
        <w:t>7</w:t>
      </w:r>
      <w:r w:rsidRPr="00183ECF">
        <w:rPr>
          <w:rFonts w:ascii="Arial" w:hAnsi="Arial" w:cs="Arial"/>
        </w:rPr>
        <w:t xml:space="preserve"> roku.  </w:t>
      </w:r>
    </w:p>
    <w:p w14:paraId="2D8FFB08" w14:textId="77777777" w:rsidR="003D3332" w:rsidRPr="000072EA" w:rsidRDefault="003D3332" w:rsidP="006706EE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  <w:highlight w:val="yellow"/>
        </w:rPr>
      </w:pPr>
    </w:p>
    <w:p w14:paraId="3C3E234D" w14:textId="7D1BC636" w:rsidR="00A87BEA" w:rsidRPr="000072EA" w:rsidRDefault="00A87BEA" w:rsidP="006706EE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  <w:szCs w:val="24"/>
          <w:highlight w:val="yellow"/>
        </w:rPr>
      </w:pPr>
      <w:r w:rsidRPr="000072EA">
        <w:rPr>
          <w:rFonts w:ascii="Arial" w:hAnsi="Arial" w:cs="Arial"/>
          <w:highlight w:val="yellow"/>
        </w:rPr>
        <w:t xml:space="preserve">             </w:t>
      </w:r>
    </w:p>
    <w:p w14:paraId="36DD036F" w14:textId="77777777" w:rsidR="00A87BEA" w:rsidRPr="00DC43DE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DC43DE">
        <w:rPr>
          <w:rFonts w:ascii="Arial" w:hAnsi="Arial" w:cs="Arial"/>
          <w:b/>
          <w:sz w:val="24"/>
          <w:szCs w:val="24"/>
        </w:rPr>
        <w:t>§ 3. Cena i warunki płatności</w:t>
      </w:r>
    </w:p>
    <w:p w14:paraId="650F3D01" w14:textId="6037C1BC" w:rsidR="00DC43DE" w:rsidRPr="001F038A" w:rsidRDefault="00A87BEA" w:rsidP="00DC43DE">
      <w:pPr>
        <w:pStyle w:val="Textbody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</w:rPr>
      </w:pPr>
      <w:r w:rsidRPr="00DC43DE">
        <w:rPr>
          <w:sz w:val="24"/>
        </w:rPr>
        <w:t>W złożonej ofercie Wykonawca zaoferował wykonanie</w:t>
      </w:r>
      <w:r w:rsidR="00DC43DE" w:rsidRPr="00DC43DE">
        <w:rPr>
          <w:sz w:val="24"/>
        </w:rPr>
        <w:t xml:space="preserve"> </w:t>
      </w:r>
      <w:r w:rsidRPr="00DC43DE">
        <w:rPr>
          <w:sz w:val="24"/>
        </w:rPr>
        <w:t xml:space="preserve">zamówienia za: cenę jednostkową brutto …………..........zł (słownie złotych:.…………............................) za </w:t>
      </w:r>
      <w:r w:rsidRPr="001F038A">
        <w:rPr>
          <w:sz w:val="24"/>
        </w:rPr>
        <w:t>jeden dzień przewozu ( dowóz</w:t>
      </w:r>
      <w:r w:rsidR="00A33D69" w:rsidRPr="001F038A">
        <w:rPr>
          <w:sz w:val="24"/>
        </w:rPr>
        <w:t xml:space="preserve"> </w:t>
      </w:r>
      <w:r w:rsidRPr="001F038A">
        <w:rPr>
          <w:sz w:val="24"/>
        </w:rPr>
        <w:t>i odwóz), w tym podatek VAT wg stawki  ....%.</w:t>
      </w:r>
    </w:p>
    <w:p w14:paraId="5B9F07FB" w14:textId="1800CB20" w:rsidR="00DC43DE" w:rsidRPr="00DC43DE" w:rsidRDefault="00A87BEA" w:rsidP="00DC43DE">
      <w:pPr>
        <w:pStyle w:val="NormalnyWeb"/>
        <w:tabs>
          <w:tab w:val="left" w:pos="284"/>
          <w:tab w:val="left" w:pos="426"/>
        </w:tabs>
        <w:spacing w:before="0" w:after="0" w:line="276" w:lineRule="auto"/>
        <w:rPr>
          <w:rFonts w:ascii="Arial" w:hAnsi="Arial" w:cs="Arial"/>
        </w:rPr>
      </w:pPr>
      <w:r w:rsidRPr="001F038A">
        <w:rPr>
          <w:rFonts w:ascii="Arial" w:hAnsi="Arial" w:cs="Arial"/>
        </w:rPr>
        <w:t xml:space="preserve">2. </w:t>
      </w:r>
      <w:r w:rsidR="00DC43DE" w:rsidRPr="001F038A">
        <w:rPr>
          <w:rFonts w:ascii="Arial" w:hAnsi="Arial" w:cs="Arial"/>
        </w:rPr>
        <w:t>Łączna kwota wynagrodzenia z tytułu realizacji przedmiotu niniejszej umowy nie może przekroczyć</w:t>
      </w:r>
      <w:r w:rsidR="00DC43DE" w:rsidRPr="001F038A">
        <w:t xml:space="preserve">: </w:t>
      </w:r>
      <w:r w:rsidR="00DC43DE" w:rsidRPr="001F038A">
        <w:rPr>
          <w:rFonts w:ascii="Arial" w:hAnsi="Arial" w:cs="Arial"/>
        </w:rPr>
        <w:t>…………….. zł brutto, w tym w roku: 2025 – ………………zł; 2026 – …………….. zł; 2027 - …………….. zł.</w:t>
      </w:r>
    </w:p>
    <w:p w14:paraId="5955F39F" w14:textId="77777777" w:rsidR="00DC43DE" w:rsidRPr="000072EA" w:rsidRDefault="00DC43DE" w:rsidP="00902890">
      <w:pPr>
        <w:pStyle w:val="Textbody"/>
        <w:spacing w:line="276" w:lineRule="auto"/>
        <w:jc w:val="left"/>
        <w:rPr>
          <w:sz w:val="24"/>
          <w:highlight w:val="yellow"/>
        </w:rPr>
      </w:pPr>
    </w:p>
    <w:p w14:paraId="67986A4F" w14:textId="414C525B" w:rsidR="008F40BD" w:rsidRPr="008F40BD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DC43DE">
        <w:rPr>
          <w:sz w:val="24"/>
        </w:rPr>
        <w:lastRenderedPageBreak/>
        <w:t>3. Łączną kwotę wynagrodzenia wyliczono w oparciu o s</w:t>
      </w:r>
      <w:r w:rsidR="00F8354B" w:rsidRPr="00DC43DE">
        <w:rPr>
          <w:sz w:val="24"/>
        </w:rPr>
        <w:t>tawkę za jeden dzień przewozu (</w:t>
      </w:r>
      <w:r w:rsidRPr="00DC43DE">
        <w:rPr>
          <w:sz w:val="24"/>
        </w:rPr>
        <w:t>dowóz i odwóz) dzieci z uwzględnieniem przewidywanej ilości dni nauki</w:t>
      </w:r>
      <w:r w:rsidR="008F40BD">
        <w:rPr>
          <w:sz w:val="24"/>
        </w:rPr>
        <w:t xml:space="preserve"> </w:t>
      </w:r>
      <w:r w:rsidR="008F40BD" w:rsidRPr="008F40BD">
        <w:rPr>
          <w:sz w:val="24"/>
        </w:rPr>
        <w:t>(01.01.2025- 31.12.2025- 186 dni; 01.01.2026-31.12.2026-186 dni; 01.01.2027-31.12.2024- 186 dni, łącznie 558 dni).</w:t>
      </w:r>
    </w:p>
    <w:p w14:paraId="4F093D2C" w14:textId="77777777" w:rsidR="00A87BEA" w:rsidRPr="00A41D80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8F40BD">
        <w:rPr>
          <w:sz w:val="24"/>
        </w:rPr>
        <w:t>4. Cena jednostkowa brutto, o którym mowa w ust.1, jest ceną ryczałtową (ostateczną), obejmującą wszystkie koszty i składniki związane z realizac</w:t>
      </w:r>
      <w:r w:rsidR="00F8354B" w:rsidRPr="008F40BD">
        <w:rPr>
          <w:sz w:val="24"/>
        </w:rPr>
        <w:t>ją zamówienia wynikające wprost</w:t>
      </w:r>
      <w:r w:rsidRPr="008F40BD">
        <w:rPr>
          <w:sz w:val="24"/>
        </w:rPr>
        <w:t xml:space="preserve"> z dokumentacji postępowania, jak również wszelkie </w:t>
      </w:r>
      <w:r w:rsidRPr="00A41D80">
        <w:rPr>
          <w:sz w:val="24"/>
        </w:rPr>
        <w:t xml:space="preserve">inne koszty w niej nie ujęte, bez których nie można prawidłowo wykonać zamówienia, w tym m.in. opieka nad dziećmi w czasie przejazdu, podatek VAT, opusty, rabaty. </w:t>
      </w:r>
    </w:p>
    <w:p w14:paraId="307CA0BE" w14:textId="77777777" w:rsidR="00A87BEA" w:rsidRPr="00A41D80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A41D80">
        <w:rPr>
          <w:sz w:val="24"/>
        </w:rPr>
        <w:t xml:space="preserve">5. Wysokość łącznego wynagrodzenia Wykonawcy w okresie obowiązywania umowy uzależniona będzie od faktycznej liczby dni przewozu dzieci. Wysokość wynagrodzenia równa będzie iloczynowi ceny jednostkowej oraz ilości dni, </w:t>
      </w:r>
      <w:r w:rsidR="00F8354B" w:rsidRPr="00A41D80">
        <w:rPr>
          <w:sz w:val="24"/>
        </w:rPr>
        <w:t xml:space="preserve">                    </w:t>
      </w:r>
      <w:r w:rsidRPr="00A41D80">
        <w:rPr>
          <w:sz w:val="24"/>
        </w:rPr>
        <w:t>z zastrzeżeniem zapisów dotyczących pozosta</w:t>
      </w:r>
      <w:r w:rsidR="00F8354B" w:rsidRPr="00A41D80">
        <w:rPr>
          <w:sz w:val="24"/>
        </w:rPr>
        <w:t xml:space="preserve">wania </w:t>
      </w:r>
      <w:r w:rsidRPr="00A41D80">
        <w:rPr>
          <w:sz w:val="24"/>
        </w:rPr>
        <w:t>w gotowości do świadczenia usługi w związku z zawieszeniem zajęć stacjonarnych (nauka zdalna).</w:t>
      </w:r>
    </w:p>
    <w:p w14:paraId="7D8999FA" w14:textId="77BEE7A9" w:rsidR="005178FB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A41D80">
        <w:rPr>
          <w:sz w:val="24"/>
        </w:rPr>
        <w:t xml:space="preserve">6. Zamawiający zastrzega sobie możliwość zamówienia mniejszej ilości usług, </w:t>
      </w:r>
      <w:r w:rsidR="00F8354B" w:rsidRPr="00A41D80">
        <w:rPr>
          <w:sz w:val="24"/>
        </w:rPr>
        <w:t xml:space="preserve">            </w:t>
      </w:r>
      <w:r w:rsidRPr="00A41D80">
        <w:rPr>
          <w:sz w:val="24"/>
        </w:rPr>
        <w:t xml:space="preserve">a Wykonawca w takim przypadku nie będzie wnosił żadnych roszczeń z tego tytułu, </w:t>
      </w:r>
      <w:r w:rsidR="00F8354B" w:rsidRPr="00A41D80">
        <w:rPr>
          <w:sz w:val="24"/>
        </w:rPr>
        <w:t xml:space="preserve"> </w:t>
      </w:r>
      <w:r w:rsidRPr="00A41D80">
        <w:rPr>
          <w:sz w:val="24"/>
        </w:rPr>
        <w:t xml:space="preserve">a w szczególności roszczenia wobec Zamawiającego o zapłatę dotyczącą ilości usług stanowiących różnicę pomiędzy przewidywaną liczbą dni dowozu dzieci, </w:t>
      </w:r>
      <w:r w:rsidR="00F8354B" w:rsidRPr="00A41D80">
        <w:rPr>
          <w:sz w:val="24"/>
        </w:rPr>
        <w:t xml:space="preserve">             </w:t>
      </w:r>
      <w:r w:rsidRPr="00A41D80">
        <w:rPr>
          <w:sz w:val="24"/>
        </w:rPr>
        <w:t xml:space="preserve">a liczbą faktycznie zrealizowanych dni przewozów, z zastrzeżeniem, że zapis ten nie ma zastosowania w sytuacji </w:t>
      </w:r>
      <w:r w:rsidR="005178FB" w:rsidRPr="00A41D80">
        <w:rPr>
          <w:sz w:val="24"/>
        </w:rPr>
        <w:t xml:space="preserve">przejścia szkoły na tryb zdalny lub w związku </w:t>
      </w:r>
      <w:r w:rsidR="00520161" w:rsidRPr="00A41D80">
        <w:rPr>
          <w:sz w:val="24"/>
        </w:rPr>
        <w:t xml:space="preserve">                           </w:t>
      </w:r>
      <w:r w:rsidR="005178FB" w:rsidRPr="00A41D80">
        <w:rPr>
          <w:sz w:val="24"/>
        </w:rPr>
        <w:t xml:space="preserve">z warunkami atmosferycznymi, gdzie temperatura prowadzić będzie do sytuacji przejścia szkoły na tryb zdalny lub zawieszenia zajęć w przedszkolach bądź </w:t>
      </w:r>
      <w:r w:rsidR="00520161" w:rsidRPr="00A41D80">
        <w:rPr>
          <w:sz w:val="24"/>
        </w:rPr>
        <w:t xml:space="preserve">                           </w:t>
      </w:r>
      <w:r w:rsidR="005178FB" w:rsidRPr="00A41D80">
        <w:rPr>
          <w:sz w:val="24"/>
        </w:rPr>
        <w:t xml:space="preserve">w związku z innymi wypadkami   losowymi prowadzącymi do przejścia szkoły na tryb </w:t>
      </w:r>
      <w:r w:rsidR="005178FB" w:rsidRPr="0079505E">
        <w:rPr>
          <w:sz w:val="24"/>
        </w:rPr>
        <w:t>zdalny lub zawieszenia zajęć w przedszkolach.</w:t>
      </w:r>
    </w:p>
    <w:p w14:paraId="101F90E8" w14:textId="72DD0649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79505E">
        <w:rPr>
          <w:sz w:val="24"/>
        </w:rPr>
        <w:t xml:space="preserve">7. Zamawiający przewiduje </w:t>
      </w:r>
      <w:r w:rsidR="0079505E" w:rsidRPr="0079505E">
        <w:rPr>
          <w:sz w:val="24"/>
        </w:rPr>
        <w:t>558</w:t>
      </w:r>
      <w:r w:rsidRPr="0079505E">
        <w:rPr>
          <w:sz w:val="24"/>
        </w:rPr>
        <w:t xml:space="preserve"> dni przewozu dzieci, natomiast zakłada, że liczba tych dni może ulec zmianie ze względu na pojawienie się wyjątkowej sytuacji niezależnej od Zamawiającego. </w:t>
      </w:r>
    </w:p>
    <w:p w14:paraId="2606D9BE" w14:textId="04CFE1E8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79505E">
        <w:rPr>
          <w:sz w:val="24"/>
        </w:rPr>
        <w:t xml:space="preserve">W przypadku odpracowywania zajęć szkolnych w innym dniu wolnym od zajęć, dowóz będzie zapewniony przez Wykonawcę na wcześniejsze co najmniej </w:t>
      </w:r>
      <w:r w:rsidR="00902890" w:rsidRPr="0079505E">
        <w:rPr>
          <w:sz w:val="24"/>
        </w:rPr>
        <w:t xml:space="preserve">                          </w:t>
      </w:r>
      <w:r w:rsidRPr="0079505E">
        <w:rPr>
          <w:sz w:val="24"/>
        </w:rPr>
        <w:t>7</w:t>
      </w:r>
      <w:r w:rsidR="00606C62" w:rsidRPr="0079505E">
        <w:rPr>
          <w:sz w:val="24"/>
        </w:rPr>
        <w:t xml:space="preserve"> </w:t>
      </w:r>
      <w:r w:rsidRPr="0079505E">
        <w:rPr>
          <w:sz w:val="24"/>
        </w:rPr>
        <w:t>-</w:t>
      </w:r>
      <w:r w:rsidR="00606C62" w:rsidRPr="0079505E">
        <w:rPr>
          <w:sz w:val="24"/>
        </w:rPr>
        <w:t xml:space="preserve"> </w:t>
      </w:r>
      <w:r w:rsidRPr="0079505E">
        <w:rPr>
          <w:sz w:val="24"/>
        </w:rPr>
        <w:t>dniowe zgłoszenie Zamawiającego.</w:t>
      </w:r>
    </w:p>
    <w:p w14:paraId="6FDC101C" w14:textId="77777777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79505E">
        <w:rPr>
          <w:sz w:val="24"/>
        </w:rPr>
        <w:t>8. Wykonawca zapewnia przewóz zgodnie z trasą i rozkładem jazdy ustalonym przez Zamawiającego  i opracowanym wspólnie z dyrektorem danej szkoły oraz dostosowanym do planu lekcji uczniów korzystających z dowozu.</w:t>
      </w:r>
    </w:p>
    <w:p w14:paraId="6862E3F3" w14:textId="77777777" w:rsidR="00A87BEA" w:rsidRPr="0079505E" w:rsidRDefault="00A87BEA" w:rsidP="00902890">
      <w:pPr>
        <w:pStyle w:val="Tekstpodstawowy"/>
        <w:tabs>
          <w:tab w:val="left" w:pos="426"/>
        </w:tabs>
        <w:spacing w:line="240" w:lineRule="auto"/>
        <w:jc w:val="left"/>
        <w:rPr>
          <w:rFonts w:ascii="Arial" w:hAnsi="Arial" w:cs="Arial"/>
        </w:rPr>
      </w:pPr>
      <w:r w:rsidRPr="0079505E">
        <w:rPr>
          <w:rFonts w:ascii="Arial" w:hAnsi="Arial" w:cs="Arial"/>
        </w:rPr>
        <w:t>9. Ze względu na okoliczności, których Zamawiający nie mógł przewidzieć w chwili zawarcia umowy, a podyktowanych potrzebami wynikającymi z realizacji obowiązku zapewnienia uczniom dowozu do szkoły, Zamawiający zastrzega sobie prawo do zmiany tras przewozu uczniów, liczby dowożonych uczniów oraz zmiany godzin przewozu dzieci.</w:t>
      </w:r>
    </w:p>
    <w:p w14:paraId="34CFE321" w14:textId="77777777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79505E">
        <w:rPr>
          <w:sz w:val="24"/>
        </w:rPr>
        <w:t xml:space="preserve">10. Podane w SWZ liczby dzieci są szacunkowe.  </w:t>
      </w:r>
    </w:p>
    <w:p w14:paraId="26493A83" w14:textId="2A7C12B0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79505E">
        <w:rPr>
          <w:sz w:val="24"/>
        </w:rPr>
        <w:t>11. W sytuacji przejścia szkoły na tryb zdalny lub zawieszenia zajęć w przedszko</w:t>
      </w:r>
      <w:r w:rsidR="00606C62" w:rsidRPr="0079505E">
        <w:rPr>
          <w:sz w:val="24"/>
        </w:rPr>
        <w:t>lach w związku</w:t>
      </w:r>
      <w:r w:rsidRPr="0079505E">
        <w:rPr>
          <w:sz w:val="24"/>
        </w:rPr>
        <w:t xml:space="preserve"> z</w:t>
      </w:r>
      <w:r w:rsidR="00A91195" w:rsidRPr="0079505E">
        <w:rPr>
          <w:sz w:val="24"/>
        </w:rPr>
        <w:t xml:space="preserve"> </w:t>
      </w:r>
      <w:r w:rsidR="00D95BB0" w:rsidRPr="0079505E">
        <w:rPr>
          <w:sz w:val="24"/>
        </w:rPr>
        <w:t xml:space="preserve">przypadkami, o których mowa w ust. 6 niniejszego paragrafu </w:t>
      </w:r>
      <w:r w:rsidRPr="0079505E">
        <w:rPr>
          <w:sz w:val="24"/>
        </w:rPr>
        <w:t>Wykonawcy będzie przysługiwało wynagrodzenie postojowe w wysokości 10% stawki za jeden dzień przewozu za  każdy dzień nie wykonania usługi.</w:t>
      </w:r>
    </w:p>
    <w:p w14:paraId="62567F0A" w14:textId="77777777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79505E">
        <w:rPr>
          <w:sz w:val="24"/>
        </w:rPr>
        <w:t xml:space="preserve">12. Dopuszcza się częściowe fakturowanie usługi w cyklu miesięcznym uwzględniającym okres danego miesiąca wg zakresu faktycznie wykonanego, </w:t>
      </w:r>
      <w:r w:rsidRPr="0079505E">
        <w:rPr>
          <w:sz w:val="24"/>
        </w:rPr>
        <w:lastRenderedPageBreak/>
        <w:t>potwierdzonego przez dyrektora danej placówki. Wartość zamówienia obliczana będzie jako iloczyn ceny jednostkowej oraz faktycznej ilości przewozów w danym miesiącu, z zastrzeżeniem zapisów dotyczących pozosta</w:t>
      </w:r>
      <w:r w:rsidR="00900DD4" w:rsidRPr="0079505E">
        <w:rPr>
          <w:sz w:val="24"/>
        </w:rPr>
        <w:t xml:space="preserve">wania </w:t>
      </w:r>
      <w:r w:rsidRPr="0079505E">
        <w:rPr>
          <w:sz w:val="24"/>
        </w:rPr>
        <w:t>w gotowości do świadczenia usługi w związku z zawieszeniem zajęć stacjonarnych (nauka zdalna). Wykonawca przedstawi fakturę wraz z potwierdzonym wykazem do 5 dnia kolejnego miesiąca.</w:t>
      </w:r>
    </w:p>
    <w:p w14:paraId="2B549F77" w14:textId="77777777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79505E">
        <w:rPr>
          <w:sz w:val="24"/>
        </w:rPr>
        <w:t xml:space="preserve">13. Zapłata za wykonanie przedmiotu umowy dokonana zostanie przelewem na konto Wykonawcy nr…………………………….. w terminie 30 dni od dnia </w:t>
      </w:r>
      <w:r w:rsidR="00900DD4" w:rsidRPr="0079505E">
        <w:rPr>
          <w:sz w:val="24"/>
        </w:rPr>
        <w:t xml:space="preserve">złożenia prawidłowo wystawionej </w:t>
      </w:r>
      <w:r w:rsidRPr="0079505E">
        <w:rPr>
          <w:sz w:val="24"/>
        </w:rPr>
        <w:t xml:space="preserve">i dostarczonej faktury/ rachunku w siedzibie Zamawiającego, z zastrzeżeniem § 7 niniejszej umowy. </w:t>
      </w:r>
    </w:p>
    <w:p w14:paraId="6876633B" w14:textId="77777777" w:rsidR="00A87BEA" w:rsidRPr="0079505E" w:rsidRDefault="00A87BEA" w:rsidP="00902890">
      <w:pPr>
        <w:pStyle w:val="Textbody"/>
        <w:spacing w:line="276" w:lineRule="auto"/>
        <w:jc w:val="left"/>
        <w:rPr>
          <w:sz w:val="24"/>
        </w:rPr>
      </w:pPr>
    </w:p>
    <w:p w14:paraId="20C9C7D2" w14:textId="77777777" w:rsidR="00A87BEA" w:rsidRPr="0079505E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505E">
        <w:rPr>
          <w:rFonts w:ascii="Arial" w:hAnsi="Arial" w:cs="Arial"/>
          <w:b/>
          <w:sz w:val="24"/>
          <w:szCs w:val="24"/>
        </w:rPr>
        <w:t>§ 4. Osoby do kontaktów</w:t>
      </w:r>
    </w:p>
    <w:p w14:paraId="780380A7" w14:textId="77777777" w:rsidR="00A87BEA" w:rsidRPr="0079505E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79505E">
        <w:rPr>
          <w:rFonts w:ascii="Arial" w:hAnsi="Arial" w:cs="Arial"/>
          <w:sz w:val="24"/>
          <w:szCs w:val="24"/>
        </w:rPr>
        <w:t>Strony wyznaczają osoby do kontaktowania się w sprawach realizacji niniejszej umowy:</w:t>
      </w:r>
    </w:p>
    <w:p w14:paraId="396B7DCE" w14:textId="77777777" w:rsidR="00A87BEA" w:rsidRPr="0079505E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79505E">
        <w:rPr>
          <w:rFonts w:ascii="Arial" w:hAnsi="Arial" w:cs="Arial"/>
          <w:sz w:val="24"/>
          <w:szCs w:val="24"/>
        </w:rPr>
        <w:t>1) przedstawicielem Wykonawcy będzie p. ............................................... nr tel. ...................................... .</w:t>
      </w:r>
    </w:p>
    <w:p w14:paraId="6BC61A7B" w14:textId="252E15A4" w:rsidR="00A87BEA" w:rsidRPr="0079505E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79505E">
        <w:rPr>
          <w:rFonts w:ascii="Arial" w:hAnsi="Arial" w:cs="Arial"/>
          <w:sz w:val="24"/>
          <w:szCs w:val="24"/>
        </w:rPr>
        <w:t xml:space="preserve">2) przedstawicielem Zamawiającego będzie p. </w:t>
      </w:r>
      <w:r w:rsidR="003D7903" w:rsidRPr="0079505E">
        <w:rPr>
          <w:rFonts w:ascii="Arial" w:hAnsi="Arial" w:cs="Arial"/>
          <w:sz w:val="24"/>
          <w:szCs w:val="24"/>
        </w:rPr>
        <w:t>Monika Kozioł</w:t>
      </w:r>
      <w:r w:rsidRPr="0079505E">
        <w:rPr>
          <w:rFonts w:ascii="Arial" w:hAnsi="Arial" w:cs="Arial"/>
          <w:sz w:val="24"/>
          <w:szCs w:val="24"/>
        </w:rPr>
        <w:t>, tel. (14) 644 36 1</w:t>
      </w:r>
      <w:r w:rsidR="003D7903" w:rsidRPr="0079505E">
        <w:rPr>
          <w:rFonts w:ascii="Arial" w:hAnsi="Arial" w:cs="Arial"/>
          <w:sz w:val="24"/>
          <w:szCs w:val="24"/>
        </w:rPr>
        <w:t>3</w:t>
      </w:r>
      <w:r w:rsidRPr="0079505E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48F5D5C" w14:textId="77777777" w:rsidR="00902890" w:rsidRPr="0079505E" w:rsidRDefault="00902890" w:rsidP="00902890">
      <w:pPr>
        <w:tabs>
          <w:tab w:val="left" w:pos="284"/>
          <w:tab w:val="left" w:pos="426"/>
        </w:tabs>
        <w:autoSpaceDE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1ED015A" w14:textId="77777777" w:rsidR="00A87BEA" w:rsidRPr="0079505E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505E">
        <w:rPr>
          <w:rFonts w:ascii="Arial" w:hAnsi="Arial" w:cs="Arial"/>
          <w:b/>
          <w:sz w:val="24"/>
          <w:szCs w:val="24"/>
        </w:rPr>
        <w:t>§ 5. Obowiązki Wykonawcy</w:t>
      </w:r>
    </w:p>
    <w:p w14:paraId="5C59B841" w14:textId="54EA7222" w:rsidR="00A87BEA" w:rsidRPr="0079505E" w:rsidRDefault="00A87BEA" w:rsidP="00902890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79505E">
        <w:rPr>
          <w:rFonts w:ascii="Arial" w:hAnsi="Arial" w:cs="Arial"/>
          <w:szCs w:val="24"/>
        </w:rPr>
        <w:t>Wykonawca obowiązany jest zapewnić dzieciom w czasie przewozu</w:t>
      </w:r>
      <w:r w:rsidR="00902890" w:rsidRPr="0079505E">
        <w:rPr>
          <w:rFonts w:ascii="Arial" w:hAnsi="Arial" w:cs="Arial"/>
          <w:szCs w:val="24"/>
        </w:rPr>
        <w:t xml:space="preserve"> </w:t>
      </w:r>
      <w:r w:rsidRPr="0079505E">
        <w:rPr>
          <w:rFonts w:ascii="Arial" w:hAnsi="Arial" w:cs="Arial"/>
          <w:szCs w:val="24"/>
        </w:rPr>
        <w:t>bezpieczeństwo oraz odpowiednią higienę, jak również kulturalną obsługę.</w:t>
      </w:r>
    </w:p>
    <w:p w14:paraId="78FE784A" w14:textId="77777777" w:rsidR="00A87BEA" w:rsidRPr="0079505E" w:rsidRDefault="00A87BEA" w:rsidP="00902890">
      <w:pPr>
        <w:pStyle w:val="Tekstpodstawowy"/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79505E">
        <w:rPr>
          <w:rFonts w:ascii="Arial" w:hAnsi="Arial" w:cs="Arial"/>
          <w:szCs w:val="24"/>
        </w:rPr>
        <w:t>Wykonawca oświadcza, że zapoznał się z trasą przewozów, warunkami zamówienia i innymi czynnikami mającymi wpływ na cenę umowy i uwzględnił je w wycenie ofertowej oraz nie wnosi co do tego żadnych uwag.</w:t>
      </w:r>
    </w:p>
    <w:p w14:paraId="5559B78D" w14:textId="77777777" w:rsidR="00A87BEA" w:rsidRPr="0079505E" w:rsidRDefault="00A87BEA" w:rsidP="00902890">
      <w:pPr>
        <w:pStyle w:val="Tekstpodstawowy"/>
        <w:numPr>
          <w:ilvl w:val="0"/>
          <w:numId w:val="3"/>
        </w:numPr>
        <w:spacing w:line="276" w:lineRule="auto"/>
        <w:ind w:left="340" w:hanging="340"/>
        <w:jc w:val="left"/>
        <w:rPr>
          <w:rFonts w:ascii="Arial" w:hAnsi="Arial" w:cs="Arial"/>
          <w:szCs w:val="24"/>
        </w:rPr>
      </w:pPr>
      <w:r w:rsidRPr="0079505E">
        <w:rPr>
          <w:rFonts w:ascii="Arial" w:hAnsi="Arial" w:cs="Arial"/>
          <w:bCs/>
          <w:szCs w:val="24"/>
        </w:rPr>
        <w:t>Wykonawca oświadcza, że</w:t>
      </w:r>
      <w:r w:rsidRPr="0079505E">
        <w:rPr>
          <w:rFonts w:ascii="Arial" w:hAnsi="Arial" w:cs="Arial"/>
          <w:szCs w:val="24"/>
        </w:rPr>
        <w:t>:</w:t>
      </w:r>
    </w:p>
    <w:p w14:paraId="4C0100CB" w14:textId="1638A886" w:rsidR="00A87BEA" w:rsidRPr="0079505E" w:rsidRDefault="00A87BEA" w:rsidP="0079505E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79505E">
        <w:rPr>
          <w:rFonts w:ascii="Arial" w:hAnsi="Arial" w:cs="Arial"/>
          <w:szCs w:val="24"/>
        </w:rPr>
        <w:t xml:space="preserve">w przypadku awarii pojazdu lub innej przyczyny losowej podstawi inny pojazd </w:t>
      </w:r>
      <w:r w:rsidR="00900DD4" w:rsidRPr="0079505E">
        <w:rPr>
          <w:rFonts w:ascii="Arial" w:hAnsi="Arial" w:cs="Arial"/>
          <w:szCs w:val="24"/>
        </w:rPr>
        <w:t xml:space="preserve">          </w:t>
      </w:r>
      <w:r w:rsidRPr="0079505E">
        <w:rPr>
          <w:rFonts w:ascii="Arial" w:hAnsi="Arial" w:cs="Arial"/>
          <w:szCs w:val="24"/>
        </w:rPr>
        <w:t>w czasie</w:t>
      </w:r>
      <w:r w:rsidRPr="0079505E">
        <w:rPr>
          <w:rFonts w:ascii="Arial" w:hAnsi="Arial" w:cs="Arial"/>
        </w:rPr>
        <w:t>:</w:t>
      </w:r>
      <w:r w:rsidR="0079505E" w:rsidRPr="0079505E">
        <w:rPr>
          <w:rFonts w:ascii="Arial" w:hAnsi="Arial" w:cs="Arial"/>
        </w:rPr>
        <w:t xml:space="preserve"> </w:t>
      </w:r>
      <w:r w:rsidRPr="0079505E">
        <w:rPr>
          <w:rFonts w:ascii="Arial" w:hAnsi="Arial" w:cs="Arial"/>
          <w:color w:val="000000"/>
        </w:rPr>
        <w:t>……………….. minut</w:t>
      </w:r>
      <w:r w:rsidR="0079505E" w:rsidRPr="0079505E">
        <w:rPr>
          <w:rFonts w:ascii="Arial" w:hAnsi="Arial" w:cs="Arial"/>
          <w:color w:val="000000"/>
        </w:rPr>
        <w:t>.</w:t>
      </w:r>
    </w:p>
    <w:p w14:paraId="47805742" w14:textId="77777777" w:rsidR="00A87BEA" w:rsidRPr="00461899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461899">
        <w:rPr>
          <w:rFonts w:ascii="Arial" w:hAnsi="Arial" w:cs="Arial"/>
          <w:szCs w:val="24"/>
        </w:rPr>
        <w:t>wykorzystane do realizacji zamówienia pojazdy są sprawne technicznie, posiadają aktualne badania techniczne i kontrolne oraz niezbędne ubezpieczenia,</w:t>
      </w:r>
    </w:p>
    <w:p w14:paraId="21A0663B" w14:textId="77777777" w:rsidR="00A87BEA" w:rsidRPr="00461899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461899">
        <w:rPr>
          <w:rFonts w:ascii="Arial" w:hAnsi="Arial" w:cs="Arial"/>
          <w:szCs w:val="24"/>
        </w:rPr>
        <w:t>wszyscy kierowcy zatrudnieni do realizacji przedmiotu niniejszej umowy posiadają niezbędne uprawnienia, badania lekarskie i ubezpieczenie,</w:t>
      </w:r>
    </w:p>
    <w:p w14:paraId="217EA473" w14:textId="77777777" w:rsidR="00A87BEA" w:rsidRPr="00461899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461899">
        <w:rPr>
          <w:rFonts w:ascii="Arial" w:hAnsi="Arial" w:cs="Arial"/>
          <w:szCs w:val="24"/>
        </w:rPr>
        <w:t>wszyscy opiekunowie zatrudnieni do realizacji przedmiotu niniejszej umowy są przeszkoleni w zakresie udzielania pierwszej pomocy przedmedycznej,</w:t>
      </w:r>
    </w:p>
    <w:p w14:paraId="2FE6589E" w14:textId="77777777" w:rsidR="0001587F" w:rsidRPr="00461899" w:rsidRDefault="00A87BEA" w:rsidP="0001587F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461899">
        <w:rPr>
          <w:rFonts w:ascii="Arial" w:hAnsi="Arial" w:cs="Arial"/>
          <w:szCs w:val="24"/>
        </w:rPr>
        <w:t>będzie przewoził dzieci w liczbie nie większej niż określona w dowodzie rejestracyjnym pojazdu</w:t>
      </w:r>
      <w:r w:rsidR="0001587F" w:rsidRPr="00461899">
        <w:rPr>
          <w:rFonts w:ascii="Arial" w:hAnsi="Arial" w:cs="Arial"/>
          <w:szCs w:val="24"/>
        </w:rPr>
        <w:t>,</w:t>
      </w:r>
    </w:p>
    <w:p w14:paraId="64E815C5" w14:textId="3F930A36" w:rsidR="0001587F" w:rsidRPr="00461899" w:rsidRDefault="0001587F" w:rsidP="00B02B7F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</w:rPr>
      </w:pPr>
      <w:r w:rsidRPr="00461899">
        <w:rPr>
          <w:rFonts w:ascii="Arial" w:hAnsi="Arial" w:cs="Arial"/>
        </w:rPr>
        <w:t>wszystkie osoby biorące udział w realizacji zamówienia, a mające bezpośrednią styczność z dziećmi posiada</w:t>
      </w:r>
      <w:r w:rsidR="00DF1844" w:rsidRPr="00461899">
        <w:rPr>
          <w:rFonts w:ascii="Arial" w:hAnsi="Arial" w:cs="Arial"/>
        </w:rPr>
        <w:t>ją</w:t>
      </w:r>
      <w:r w:rsidRPr="00461899">
        <w:rPr>
          <w:rFonts w:ascii="Arial" w:hAnsi="Arial" w:cs="Arial"/>
        </w:rPr>
        <w:t xml:space="preserve"> zaświadczenie o niekaralności</w:t>
      </w:r>
      <w:r w:rsidR="00B02B7F" w:rsidRPr="00461899">
        <w:rPr>
          <w:rFonts w:ascii="Arial" w:hAnsi="Arial" w:cs="Arial"/>
        </w:rPr>
        <w:t xml:space="preserve"> (kierowcy </w:t>
      </w:r>
      <w:r w:rsidR="00520161" w:rsidRPr="00461899">
        <w:rPr>
          <w:rFonts w:ascii="Arial" w:hAnsi="Arial" w:cs="Arial"/>
        </w:rPr>
        <w:t xml:space="preserve">                                </w:t>
      </w:r>
      <w:r w:rsidR="00B02B7F" w:rsidRPr="00461899">
        <w:rPr>
          <w:rFonts w:ascii="Arial" w:hAnsi="Arial" w:cs="Arial"/>
        </w:rPr>
        <w:t xml:space="preserve">i opiekunowie), w zw. z wprowadzoną ustawą o ochronie małoletnich. </w:t>
      </w:r>
      <w:r w:rsidRPr="00461899">
        <w:rPr>
          <w:rFonts w:ascii="Arial" w:hAnsi="Arial" w:cs="Arial"/>
          <w:szCs w:val="24"/>
        </w:rPr>
        <w:t xml:space="preserve">Na żądanie Zamawiającego Wykonawca obowiązany będzie przedłożyć do wglądu informacje </w:t>
      </w:r>
      <w:r w:rsidR="00520161" w:rsidRPr="00461899">
        <w:rPr>
          <w:rFonts w:ascii="Arial" w:hAnsi="Arial" w:cs="Arial"/>
          <w:szCs w:val="24"/>
        </w:rPr>
        <w:t xml:space="preserve">              </w:t>
      </w:r>
      <w:r w:rsidRPr="00461899">
        <w:rPr>
          <w:rFonts w:ascii="Arial" w:hAnsi="Arial" w:cs="Arial"/>
          <w:szCs w:val="24"/>
        </w:rPr>
        <w:t>o niekaralności,</w:t>
      </w:r>
      <w:r w:rsidR="00B02B7F" w:rsidRPr="00461899">
        <w:rPr>
          <w:rFonts w:ascii="Arial" w:hAnsi="Arial" w:cs="Arial"/>
          <w:szCs w:val="24"/>
        </w:rPr>
        <w:t xml:space="preserve"> </w:t>
      </w:r>
      <w:r w:rsidRPr="00461899">
        <w:rPr>
          <w:rFonts w:ascii="Arial" w:hAnsi="Arial" w:cs="Arial"/>
          <w:szCs w:val="24"/>
        </w:rPr>
        <w:t xml:space="preserve">o których mowa powyżej w terminie do 5 dni od wezwania. </w:t>
      </w:r>
    </w:p>
    <w:p w14:paraId="125153FB" w14:textId="77777777" w:rsidR="00A87BEA" w:rsidRPr="00461899" w:rsidRDefault="00A87BEA" w:rsidP="00902890">
      <w:pPr>
        <w:pStyle w:val="Tekstpodstawowy"/>
        <w:spacing w:line="276" w:lineRule="auto"/>
        <w:jc w:val="left"/>
        <w:rPr>
          <w:rFonts w:ascii="Arial" w:hAnsi="Arial" w:cs="Arial"/>
          <w:szCs w:val="24"/>
        </w:rPr>
      </w:pPr>
      <w:r w:rsidRPr="00461899">
        <w:rPr>
          <w:rFonts w:ascii="Arial" w:hAnsi="Arial" w:cs="Arial"/>
          <w:szCs w:val="24"/>
        </w:rPr>
        <w:t>4. Wykonawca zobowiązany jest podczas realizacji zamówienia zachować wszelkie środki ostrożności i dochować warunków bhp, niezbędnych do prawidłowej realizacji zadania, oraz gwarantujących bezpieczeństwo przewożonych dzieci, za co ponosi pełną odpowiedzialność.</w:t>
      </w:r>
    </w:p>
    <w:p w14:paraId="550F7F60" w14:textId="77777777" w:rsidR="00A87BEA" w:rsidRPr="00461899" w:rsidRDefault="00A87BEA" w:rsidP="00902890">
      <w:pPr>
        <w:autoSpaceDE w:val="0"/>
        <w:rPr>
          <w:rFonts w:ascii="Arial" w:hAnsi="Arial" w:cs="Arial"/>
          <w:sz w:val="24"/>
          <w:szCs w:val="24"/>
        </w:rPr>
      </w:pPr>
      <w:r w:rsidRPr="00461899">
        <w:rPr>
          <w:rFonts w:ascii="Arial" w:hAnsi="Arial" w:cs="Arial"/>
          <w:sz w:val="24"/>
          <w:szCs w:val="24"/>
        </w:rPr>
        <w:lastRenderedPageBreak/>
        <w:t>5. Opiekun dzieci ponosi odpowiedzialność za dzieci dowożone od chwili wejścia dzieci do pojazdu do chwili przekazania ich szkole i/lub przedszkolu oraz od chwili odebrania ich ze szkoły i/lub przedszkola do chwili opuszczenia przez dzieci pojazdu w danej miejscowości. Podczas dowozu opiekun odprowadza dzieci pod drzwi wejściowe do szkoły i przekazuje je wyznaczonemu przez dyrektora szkoły pracownikowi szkoły i/lub przedszkola. Podczas odwozów opiekun odbiera dzieci spod drzwi szkoły i/lub przedszkola i wprowadza do pojazdu zgodnie z ustalonym porządkiem</w:t>
      </w:r>
      <w:r w:rsidR="0017193D" w:rsidRPr="00461899">
        <w:rPr>
          <w:rFonts w:ascii="Arial" w:hAnsi="Arial" w:cs="Arial"/>
          <w:sz w:val="24"/>
          <w:szCs w:val="24"/>
        </w:rPr>
        <w:t>.</w:t>
      </w:r>
    </w:p>
    <w:p w14:paraId="7CBCE04D" w14:textId="66653620" w:rsidR="0017193D" w:rsidRPr="00461899" w:rsidRDefault="0017193D" w:rsidP="00217B0B">
      <w:pPr>
        <w:rPr>
          <w:rFonts w:ascii="Arial" w:hAnsi="Arial" w:cs="Arial"/>
          <w:sz w:val="24"/>
          <w:szCs w:val="24"/>
          <w:lang w:eastAsia="pl-PL"/>
        </w:rPr>
      </w:pPr>
      <w:r w:rsidRPr="00461899">
        <w:rPr>
          <w:rFonts w:ascii="Arial" w:hAnsi="Arial" w:cs="Arial"/>
          <w:sz w:val="24"/>
          <w:szCs w:val="24"/>
        </w:rPr>
        <w:t xml:space="preserve">6. </w:t>
      </w:r>
      <w:r w:rsidRPr="00461899">
        <w:rPr>
          <w:rFonts w:ascii="Arial" w:hAnsi="Arial" w:cs="Arial"/>
          <w:sz w:val="24"/>
          <w:szCs w:val="24"/>
          <w:lang w:eastAsia="pl-PL"/>
        </w:rPr>
        <w:t>Wykonawca</w:t>
      </w:r>
      <w:r w:rsidR="00217B0B" w:rsidRPr="0046189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61899">
        <w:rPr>
          <w:rFonts w:ascii="Arial" w:hAnsi="Arial" w:cs="Arial"/>
          <w:sz w:val="24"/>
          <w:szCs w:val="24"/>
          <w:lang w:eastAsia="pl-PL"/>
        </w:rPr>
        <w:t>zobowiązany jest do ograniczania negatywnego wpływu wykonywanych usług na środowisko.</w:t>
      </w:r>
    </w:p>
    <w:p w14:paraId="74F5DEC8" w14:textId="77777777" w:rsidR="00A87BEA" w:rsidRPr="000072EA" w:rsidRDefault="00A87BEA" w:rsidP="00902890">
      <w:pPr>
        <w:autoSpaceDE w:val="0"/>
        <w:spacing w:line="276" w:lineRule="auto"/>
        <w:rPr>
          <w:rFonts w:ascii="Arial" w:hAnsi="Arial" w:cs="Arial"/>
          <w:b/>
          <w:caps/>
          <w:sz w:val="24"/>
          <w:szCs w:val="24"/>
          <w:highlight w:val="yellow"/>
        </w:rPr>
      </w:pPr>
    </w:p>
    <w:p w14:paraId="1770A5C1" w14:textId="77777777" w:rsidR="00A87BEA" w:rsidRPr="000E23EC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b/>
          <w:sz w:val="24"/>
          <w:szCs w:val="24"/>
        </w:rPr>
        <w:t>§ 6. Umowy o pracę</w:t>
      </w:r>
    </w:p>
    <w:p w14:paraId="5793A3C5" w14:textId="77777777" w:rsidR="00A87BEA" w:rsidRPr="000E23EC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1.</w:t>
      </w:r>
      <w:r w:rsidRPr="000E23EC">
        <w:rPr>
          <w:rFonts w:ascii="Arial" w:hAnsi="Arial" w:cs="Arial"/>
          <w:sz w:val="24"/>
          <w:szCs w:val="24"/>
        </w:rPr>
        <w:tab/>
        <w:t>Wykonawca oświadcza, że wszelkie czynności związane z realizacją usług dotyczących przewozu dzieci wykonywane będą przez osoby zatrudnione przez Wykonawcę lub Podwykonawcę na podstawie umów o pracę. Osoby te muszą być zatrudnione na podstawie umowy o pracę w wymiarze czasu pracy co najmniej niezbędnym do realizacji niniejszego zamówienia.</w:t>
      </w:r>
    </w:p>
    <w:p w14:paraId="55FEA16B" w14:textId="79D0318A" w:rsidR="00A87BEA" w:rsidRPr="000E23EC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2.</w:t>
      </w:r>
      <w:r w:rsidRPr="000E23EC">
        <w:rPr>
          <w:rFonts w:ascii="Arial" w:hAnsi="Arial" w:cs="Arial"/>
          <w:sz w:val="24"/>
          <w:szCs w:val="24"/>
        </w:rPr>
        <w:tab/>
        <w:t xml:space="preserve">W przypadku rozwiązania stosunku pracy, o którym mowa w ust. 1 niniejszego paragrafu przez którąkolwiek z jego stron przed zakończeniem okresu realizacji umowy, Wykonawca na jej miejsce </w:t>
      </w:r>
      <w:r w:rsidR="00D50CCD" w:rsidRPr="000E23EC">
        <w:rPr>
          <w:rFonts w:ascii="Arial" w:hAnsi="Arial" w:cs="Arial"/>
          <w:sz w:val="24"/>
          <w:szCs w:val="24"/>
        </w:rPr>
        <w:t>winien</w:t>
      </w:r>
      <w:r w:rsidRPr="000E23EC">
        <w:rPr>
          <w:rFonts w:ascii="Arial" w:hAnsi="Arial" w:cs="Arial"/>
          <w:sz w:val="24"/>
          <w:szCs w:val="24"/>
        </w:rPr>
        <w:t xml:space="preserve"> zatrudnić inną osobę </w:t>
      </w:r>
      <w:r w:rsidR="00D50CCD" w:rsidRPr="000E23EC">
        <w:rPr>
          <w:rFonts w:ascii="Arial" w:hAnsi="Arial" w:cs="Arial"/>
          <w:sz w:val="24"/>
          <w:szCs w:val="24"/>
        </w:rPr>
        <w:t xml:space="preserve">o nie mniejszych kwalifikacjach </w:t>
      </w:r>
      <w:r w:rsidRPr="000E23EC">
        <w:rPr>
          <w:rFonts w:ascii="Arial" w:hAnsi="Arial" w:cs="Arial"/>
          <w:sz w:val="24"/>
          <w:szCs w:val="24"/>
        </w:rPr>
        <w:t>tylko na podstawie umowy o pracę.</w:t>
      </w:r>
    </w:p>
    <w:p w14:paraId="24837272" w14:textId="79690B9C" w:rsidR="00A87BEA" w:rsidRPr="000E23EC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3.</w:t>
      </w:r>
      <w:r w:rsidRPr="000E23EC">
        <w:rPr>
          <w:rFonts w:ascii="Arial" w:hAnsi="Arial" w:cs="Arial"/>
          <w:sz w:val="24"/>
          <w:szCs w:val="24"/>
        </w:rPr>
        <w:tab/>
        <w:t xml:space="preserve">W celu wykazania okoliczności, o których mowa w ust. 1, Wykonawca zobowiązany jest udokumentować zatrudnienie osób poprzez złożenie Zamawiającemu w terminie do 10 dni od dnia zawarcia umowy, oświadczenia, że osoby wykonujące czynności polegające na bezpośrednim (fizycznym) wykonywaniu usług podczas realizacji przedmiotu umowy zatrudnione są na podstawie umowy </w:t>
      </w:r>
      <w:r w:rsidR="00900DD4" w:rsidRPr="000E23EC">
        <w:rPr>
          <w:rFonts w:ascii="Arial" w:hAnsi="Arial" w:cs="Arial"/>
          <w:sz w:val="24"/>
          <w:szCs w:val="24"/>
        </w:rPr>
        <w:t xml:space="preserve">        </w:t>
      </w:r>
      <w:r w:rsidRPr="000E23EC">
        <w:rPr>
          <w:rFonts w:ascii="Arial" w:hAnsi="Arial" w:cs="Arial"/>
          <w:sz w:val="24"/>
          <w:szCs w:val="24"/>
        </w:rPr>
        <w:t xml:space="preserve">o pracę z uwzględnieniem minimalnego wynagrodzenia za pracę ustalonego na podstawie art. 2 ust. 3–5 ustawy z dnia 10 października 2002 r. o minimalnym wynagrodzeniu za pracę. Oświadczenie to powinno również zawierać </w:t>
      </w:r>
      <w:r w:rsidR="00900DD4" w:rsidRPr="000E23EC">
        <w:rPr>
          <w:rFonts w:ascii="Arial" w:hAnsi="Arial" w:cs="Arial"/>
          <w:sz w:val="24"/>
          <w:szCs w:val="24"/>
        </w:rPr>
        <w:t xml:space="preserve">                          </w:t>
      </w:r>
      <w:r w:rsidRPr="000E23EC">
        <w:rPr>
          <w:rFonts w:ascii="Arial" w:hAnsi="Arial" w:cs="Arial"/>
          <w:sz w:val="24"/>
          <w:szCs w:val="24"/>
        </w:rPr>
        <w:t>w szczególności: dokładne określenie podmiotu składającego oświadczenie, datę złożenia oświadczenia, liczbę pracowników przewidzianych do realizacji zamówienia wraz ze wskazaniem imion i nazwisk tych osób, rodzaju um</w:t>
      </w:r>
      <w:r w:rsidR="00900DD4" w:rsidRPr="000E23EC">
        <w:rPr>
          <w:rFonts w:ascii="Arial" w:hAnsi="Arial" w:cs="Arial"/>
          <w:sz w:val="24"/>
          <w:szCs w:val="24"/>
        </w:rPr>
        <w:t xml:space="preserve">owy o pracę i </w:t>
      </w:r>
      <w:r w:rsidRPr="000E23EC">
        <w:rPr>
          <w:rFonts w:ascii="Arial" w:hAnsi="Arial" w:cs="Arial"/>
          <w:sz w:val="24"/>
          <w:szCs w:val="24"/>
        </w:rPr>
        <w:t xml:space="preserve">zakres obowiązków pracownika oraz podpis osoby uprawnionej do złożenia oświadczenia                        w imieniu wykonawcy lub podwykonawcy. Do oświadczenia Wykonawca obowiązany jest dołączyć poświadczoną za zgodność z oryginałem odpowiednio przez wykonawcę lub podwykonawcę kopię umowy/umów o pracę osób wykonujących </w:t>
      </w:r>
      <w:r w:rsidR="00900DD4" w:rsidRPr="000E23EC">
        <w:rPr>
          <w:rFonts w:ascii="Arial" w:hAnsi="Arial" w:cs="Arial"/>
          <w:sz w:val="24"/>
          <w:szCs w:val="24"/>
        </w:rPr>
        <w:t xml:space="preserve">           </w:t>
      </w:r>
      <w:r w:rsidRPr="000E23EC">
        <w:rPr>
          <w:rFonts w:ascii="Arial" w:hAnsi="Arial" w:cs="Arial"/>
          <w:sz w:val="24"/>
          <w:szCs w:val="24"/>
        </w:rPr>
        <w:t>w trakcie realizacji zamówienia czynności, których dotyczy w</w:t>
      </w:r>
      <w:r w:rsidR="00900DD4" w:rsidRPr="000E23EC">
        <w:rPr>
          <w:rFonts w:ascii="Arial" w:hAnsi="Arial" w:cs="Arial"/>
          <w:sz w:val="24"/>
          <w:szCs w:val="24"/>
        </w:rPr>
        <w:t>/</w:t>
      </w:r>
      <w:r w:rsidRPr="000E23EC">
        <w:rPr>
          <w:rFonts w:ascii="Arial" w:hAnsi="Arial" w:cs="Arial"/>
          <w:sz w:val="24"/>
          <w:szCs w:val="24"/>
        </w:rPr>
        <w:t>w. oświadczenie wykonawcy lub podwykonawcy (wraz z dokumentem regulującym zakres obowiązków, jeżeli został sporządzony). Kopia umowy/umów powinna zostać zanonimizowana w sposób zapewniający ochronę danych osobowych pracowników</w:t>
      </w:r>
      <w:r w:rsidR="00900DD4" w:rsidRPr="000E23EC">
        <w:rPr>
          <w:rFonts w:ascii="Arial" w:hAnsi="Arial" w:cs="Arial"/>
          <w:sz w:val="24"/>
          <w:szCs w:val="24"/>
        </w:rPr>
        <w:t xml:space="preserve">, zgodnie </w:t>
      </w:r>
      <w:r w:rsidRPr="000E23EC">
        <w:rPr>
          <w:rFonts w:ascii="Arial" w:hAnsi="Arial" w:cs="Arial"/>
          <w:sz w:val="24"/>
          <w:szCs w:val="24"/>
        </w:rPr>
        <w:t xml:space="preserve">z obowiązującymi przepisami dotyczącymi ochrony danych osobowych </w:t>
      </w:r>
      <w:r w:rsidR="00900DD4" w:rsidRPr="000E23EC">
        <w:rPr>
          <w:rFonts w:ascii="Arial" w:hAnsi="Arial" w:cs="Arial"/>
          <w:sz w:val="24"/>
          <w:szCs w:val="24"/>
        </w:rPr>
        <w:t xml:space="preserve">           </w:t>
      </w:r>
      <w:r w:rsidRPr="000E23EC">
        <w:rPr>
          <w:rFonts w:ascii="Arial" w:hAnsi="Arial" w:cs="Arial"/>
          <w:sz w:val="24"/>
          <w:szCs w:val="24"/>
        </w:rPr>
        <w:t xml:space="preserve">(tj. w szczególności bez adresów, nr PESEL pracowników). Imię i nazwisko pracownika nie podlega </w:t>
      </w:r>
      <w:proofErr w:type="spellStart"/>
      <w:r w:rsidRPr="000E23EC">
        <w:rPr>
          <w:rFonts w:ascii="Arial" w:hAnsi="Arial" w:cs="Arial"/>
          <w:sz w:val="24"/>
          <w:szCs w:val="24"/>
        </w:rPr>
        <w:t>anonimizacji</w:t>
      </w:r>
      <w:proofErr w:type="spellEnd"/>
      <w:r w:rsidRPr="000E23EC">
        <w:rPr>
          <w:rFonts w:ascii="Arial" w:hAnsi="Arial" w:cs="Arial"/>
          <w:sz w:val="24"/>
          <w:szCs w:val="24"/>
        </w:rPr>
        <w:t>. Informacje takie jak: data zawarcia umowy, rodzaj umowy o pracę i zakres obowiązków pracownika powinny być możliwe do zidentyfikowania.</w:t>
      </w:r>
      <w:r w:rsidR="003D3332" w:rsidRPr="000E23EC">
        <w:rPr>
          <w:rFonts w:ascii="Arial" w:hAnsi="Arial" w:cs="Arial"/>
          <w:sz w:val="24"/>
          <w:szCs w:val="24"/>
        </w:rPr>
        <w:t xml:space="preserve"> </w:t>
      </w:r>
    </w:p>
    <w:p w14:paraId="61CA3A75" w14:textId="77777777" w:rsidR="00A87BEA" w:rsidRPr="000E23EC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lastRenderedPageBreak/>
        <w:t>4. Na żądanie Zamawiającego Wykonawca obowiązany będzie</w:t>
      </w:r>
      <w:r w:rsidR="00515532" w:rsidRPr="000E23EC">
        <w:rPr>
          <w:rFonts w:ascii="Arial" w:hAnsi="Arial" w:cs="Arial"/>
          <w:sz w:val="24"/>
          <w:szCs w:val="24"/>
        </w:rPr>
        <w:t xml:space="preserve"> składać aktualne oświadczenie,</w:t>
      </w:r>
      <w:r w:rsidRPr="000E23EC">
        <w:rPr>
          <w:rFonts w:ascii="Arial" w:hAnsi="Arial" w:cs="Arial"/>
          <w:sz w:val="24"/>
          <w:szCs w:val="24"/>
        </w:rPr>
        <w:t xml:space="preserve"> o którym mowa w ust. 3 w terminie do 5 dni od wezwania. </w:t>
      </w:r>
    </w:p>
    <w:p w14:paraId="26317971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5. W trakcie realizacji zamówienia Zamawiający uprawniony jest do wykonywania czynności kontrolnych wobec Wykonawcy odnośnie spełniania przez Wykonawcę lub Podwykonawcę wymogu zatrudnienia na podstawie umowy o pracę osób wykonujących czynności. Zamawiający uprawniony jest w szczególności do:</w:t>
      </w:r>
    </w:p>
    <w:p w14:paraId="530C9CD8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1) żądania oświadczeń i dokumentów w zakresie potwierdzenia spełniania w</w:t>
      </w:r>
      <w:r w:rsidR="00515532" w:rsidRPr="000E23EC">
        <w:rPr>
          <w:rFonts w:ascii="Arial" w:hAnsi="Arial" w:cs="Arial"/>
          <w:sz w:val="24"/>
          <w:szCs w:val="24"/>
        </w:rPr>
        <w:t>/w. wymogów</w:t>
      </w:r>
      <w:r w:rsidRPr="000E23EC">
        <w:rPr>
          <w:rFonts w:ascii="Arial" w:hAnsi="Arial" w:cs="Arial"/>
          <w:sz w:val="24"/>
          <w:szCs w:val="24"/>
        </w:rPr>
        <w:t xml:space="preserve"> i dokonywania ich oceny,</w:t>
      </w:r>
    </w:p>
    <w:p w14:paraId="25E9FE89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2) żądania wyjaśnień w przypadku wątpliwości w zakresie potwierdzenia spełniania w</w:t>
      </w:r>
      <w:r w:rsidR="00515532" w:rsidRPr="000E23EC">
        <w:rPr>
          <w:rFonts w:ascii="Arial" w:hAnsi="Arial" w:cs="Arial"/>
          <w:sz w:val="24"/>
          <w:szCs w:val="24"/>
        </w:rPr>
        <w:t>/</w:t>
      </w:r>
      <w:r w:rsidRPr="000E23EC">
        <w:rPr>
          <w:rFonts w:ascii="Arial" w:hAnsi="Arial" w:cs="Arial"/>
          <w:sz w:val="24"/>
          <w:szCs w:val="24"/>
        </w:rPr>
        <w:t>w. wymogów,</w:t>
      </w:r>
    </w:p>
    <w:p w14:paraId="1CD68F1C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3) przeprowadzania kontroli na </w:t>
      </w:r>
      <w:r w:rsidR="00515532" w:rsidRPr="000E23EC">
        <w:rPr>
          <w:rFonts w:ascii="Arial" w:hAnsi="Arial" w:cs="Arial"/>
          <w:sz w:val="24"/>
          <w:szCs w:val="24"/>
        </w:rPr>
        <w:t>miejscu wykonywania świadczenia,</w:t>
      </w:r>
    </w:p>
    <w:p w14:paraId="6E3CE7A1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4) żądania oświadczeń pracownika.</w:t>
      </w:r>
    </w:p>
    <w:p w14:paraId="318F101D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6.W trakcie realizacji zamówienia na każde wezwanie Zamawiającego </w:t>
      </w:r>
      <w:r w:rsidR="00515532" w:rsidRPr="000E23EC">
        <w:rPr>
          <w:rFonts w:ascii="Arial" w:hAnsi="Arial" w:cs="Arial"/>
          <w:sz w:val="24"/>
          <w:szCs w:val="24"/>
        </w:rPr>
        <w:t xml:space="preserve">                     </w:t>
      </w:r>
      <w:r w:rsidRPr="000E23EC">
        <w:rPr>
          <w:rFonts w:ascii="Arial" w:hAnsi="Arial" w:cs="Arial"/>
          <w:sz w:val="24"/>
          <w:szCs w:val="24"/>
        </w:rPr>
        <w:t>w wyznaczonym w tym wezwaniu terminie Wykonawca przedłoży Zamawiającemu wskazane poniżej dowody w celu potwierdzenia spełnienia wymogu zatrudnienia na podstawie umowy o pracę przez Wykonawcę lub Podwykonawcę osób wykonujących czynności w trakcie realizacji zamówienia:</w:t>
      </w:r>
    </w:p>
    <w:p w14:paraId="5869EF7E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1)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imię i nazwisko, data zawarcia umowy, rodzaj umowy o pracę i zakres obowiązków pracownika oraz podpis osoby uprawnionej do złożenia oświadczenia w imieniu Wykonawcy lub Podwykonawcy,</w:t>
      </w:r>
    </w:p>
    <w:p w14:paraId="73158F22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2)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</w:t>
      </w:r>
      <w:r w:rsidR="00515532" w:rsidRPr="000E23EC">
        <w:rPr>
          <w:rFonts w:ascii="Arial" w:hAnsi="Arial" w:cs="Arial"/>
          <w:sz w:val="24"/>
          <w:szCs w:val="24"/>
        </w:rPr>
        <w:t xml:space="preserve"> osobowych pracowników, zgodnie </w:t>
      </w:r>
      <w:r w:rsidRPr="000E23EC">
        <w:rPr>
          <w:rFonts w:ascii="Arial" w:hAnsi="Arial" w:cs="Arial"/>
          <w:sz w:val="24"/>
          <w:szCs w:val="24"/>
        </w:rPr>
        <w:t xml:space="preserve">z obowiązującymi przepisami prawa (tj. w szczególności bez adresów, nr PESEL pracowników). Informacje takie jak: imię i nazwisko, data zawarcia umowy, rodzaj umowy o pracę </w:t>
      </w:r>
      <w:r w:rsidR="00515532" w:rsidRPr="000E23EC">
        <w:rPr>
          <w:rFonts w:ascii="Arial" w:hAnsi="Arial" w:cs="Arial"/>
          <w:sz w:val="24"/>
          <w:szCs w:val="24"/>
        </w:rPr>
        <w:t xml:space="preserve">            </w:t>
      </w:r>
      <w:r w:rsidRPr="000E23EC">
        <w:rPr>
          <w:rFonts w:ascii="Arial" w:hAnsi="Arial" w:cs="Arial"/>
          <w:sz w:val="24"/>
          <w:szCs w:val="24"/>
        </w:rPr>
        <w:t>i zakres obowiązków pracownika być możliwe do zidentyfikowania,</w:t>
      </w:r>
    </w:p>
    <w:p w14:paraId="1D210DCE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3) poświadczoną za zgodność z oryginałem odpowiednio przez Wykonawcę lub Podwykonawcę kopię dowodu potwierdzającego zgłoszenie pracownika przez pracodawcę do ubezpieczeń, zanonimizowaną w sposób zapewniający ochronę danych</w:t>
      </w:r>
      <w:r w:rsidR="00515532" w:rsidRPr="000E23EC">
        <w:rPr>
          <w:rFonts w:ascii="Arial" w:hAnsi="Arial" w:cs="Arial"/>
          <w:sz w:val="24"/>
          <w:szCs w:val="24"/>
        </w:rPr>
        <w:t xml:space="preserve"> osobowych pracowników, zgodnie</w:t>
      </w:r>
      <w:r w:rsidRPr="000E23EC">
        <w:rPr>
          <w:rFonts w:ascii="Arial" w:hAnsi="Arial" w:cs="Arial"/>
          <w:sz w:val="24"/>
          <w:szCs w:val="24"/>
        </w:rPr>
        <w:t xml:space="preserve"> z obowiązującymi przepisami prawa.</w:t>
      </w:r>
    </w:p>
    <w:p w14:paraId="181B5475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7.W przypadku utrzymywania się stanu zaniechania zatrudnienia którejkolwiek </w:t>
      </w:r>
      <w:r w:rsidR="00515532" w:rsidRPr="000E23EC">
        <w:rPr>
          <w:rFonts w:ascii="Arial" w:hAnsi="Arial" w:cs="Arial"/>
          <w:sz w:val="24"/>
          <w:szCs w:val="24"/>
        </w:rPr>
        <w:t xml:space="preserve">          z osób,</w:t>
      </w:r>
      <w:r w:rsidRPr="000E23EC">
        <w:rPr>
          <w:rFonts w:ascii="Arial" w:hAnsi="Arial" w:cs="Arial"/>
          <w:sz w:val="24"/>
          <w:szCs w:val="24"/>
        </w:rPr>
        <w:t xml:space="preserve"> o których mowa w ust. 1 niniejszego paragrafu na podstawie umowy o pracę przez okres dłuższy niż 2 tygodnie, Zamawiającemu przysługuje prawo odstąpienia od umowy i naliczenia kary umownej zgodnie z §9 ust. 1 pkt 1 lit. a).</w:t>
      </w:r>
    </w:p>
    <w:p w14:paraId="6B83BDF4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8.Zamawiający zastrzega sobie prawo przeprowadzenia kontroli poprzez zgłoszenie Państwowej Inspekcji Pracy o konieczności przeprowadzenia kontroli zatrudnienia.</w:t>
      </w:r>
    </w:p>
    <w:p w14:paraId="381B3559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6DA6CFB" w14:textId="77777777" w:rsidR="00A87BEA" w:rsidRPr="000E23EC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b/>
          <w:sz w:val="24"/>
          <w:szCs w:val="24"/>
        </w:rPr>
        <w:t>§ 7. Podwykonawcy</w:t>
      </w:r>
    </w:p>
    <w:p w14:paraId="04937DE7" w14:textId="77777777" w:rsidR="00A87BEA" w:rsidRPr="000E23EC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Wykonawca będzie w pełni odpowiedzialny za działania lub uchybienia każdego Podwykonawcy i ich przedstawicieli lub pracowników, tak jakby były to działania lub uchybienia Wykonawcy. Wykonawca jest zobowiązany do terminowego regulowania wszelkich zobowiązań wobec Podwykonawców, z którymi współpracuje w związku </w:t>
      </w:r>
      <w:r w:rsidR="00515532" w:rsidRPr="000E23EC">
        <w:rPr>
          <w:rFonts w:ascii="Arial" w:hAnsi="Arial" w:cs="Arial"/>
          <w:sz w:val="24"/>
          <w:szCs w:val="24"/>
        </w:rPr>
        <w:t xml:space="preserve">          </w:t>
      </w:r>
      <w:r w:rsidRPr="000E23EC">
        <w:rPr>
          <w:rFonts w:ascii="Arial" w:hAnsi="Arial" w:cs="Arial"/>
          <w:sz w:val="24"/>
          <w:szCs w:val="24"/>
        </w:rPr>
        <w:t xml:space="preserve">z realizacją umowy. Nieterminowe regulowanie wymagalnych zobowiązań wobec wyżej wskazanych podmiotów stanowi nienależyte wykonywanie umowy. </w:t>
      </w:r>
    </w:p>
    <w:p w14:paraId="2951BA8C" w14:textId="77777777" w:rsidR="00A87BEA" w:rsidRPr="000E23EC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Wykonawca nie podzleci Podwykonawcom innych części zamówienia niż wskazane w ofercie, bez zgody Zamawiającego.</w:t>
      </w:r>
    </w:p>
    <w:p w14:paraId="3F6E461B" w14:textId="77777777" w:rsidR="00A87BEA" w:rsidRPr="000E23EC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Wykonawca jest zobowiązany przedstawić Zamawiającemu dokumenty wymagane do akceptacji Podwykonawcy, tj. umowę z Podwykonawcą zawierającą co najmniej wynagrodzenie oraz termin jego zapłaty. Ponadto Wykonawca zobowiązany jest przedstawić odpis z Krajowego Rejestru Sądowego lub inny dokument, właściwy dla danej formy organizacyjnej Podwykonawcy wskazujący na uprawnienia osób wymienionych w umowie do reprezentowania stron umowy. </w:t>
      </w:r>
    </w:p>
    <w:p w14:paraId="04844AF6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Do wszelkich zmian do umów między Wykonawcą a Podwykonawcą stosuje się procedurę określoną w ust. 3.</w:t>
      </w:r>
    </w:p>
    <w:p w14:paraId="623C67FA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Nie wypełnienie przez Wykonawcę obowiązków określonych powyżej stanowi podstawę do natychmiastowego usunięcia Podwykonawcy przez Zamawiającego lub żądania od Wykonawcy usunięcia przedmiotowego Podwykonawcy. </w:t>
      </w:r>
    </w:p>
    <w:p w14:paraId="426DCCE5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W przypadku powierzenia pr</w:t>
      </w:r>
      <w:r w:rsidR="00515532" w:rsidRPr="000E23EC">
        <w:rPr>
          <w:rFonts w:ascii="Arial" w:hAnsi="Arial" w:cs="Arial"/>
          <w:sz w:val="24"/>
          <w:szCs w:val="24"/>
        </w:rPr>
        <w:t xml:space="preserve">zez Wykonawcę realizacji usługi </w:t>
      </w:r>
      <w:r w:rsidRPr="000E23EC">
        <w:rPr>
          <w:rFonts w:ascii="Arial" w:hAnsi="Arial" w:cs="Arial"/>
          <w:sz w:val="24"/>
          <w:szCs w:val="24"/>
        </w:rPr>
        <w:t>Podwykonawcy, Wykonawca jest zobowiązany do dokonania we własnym zakresie zapłaty wynagrodzenia należnego Podwykonawcy z zachowaniem terminów płatności okreś</w:t>
      </w:r>
      <w:r w:rsidR="00515532" w:rsidRPr="000E23EC">
        <w:rPr>
          <w:rFonts w:ascii="Arial" w:hAnsi="Arial" w:cs="Arial"/>
          <w:sz w:val="24"/>
          <w:szCs w:val="24"/>
        </w:rPr>
        <w:t>lonych w umowie z Podwykonawcą,</w:t>
      </w:r>
      <w:r w:rsidRPr="000E23EC">
        <w:rPr>
          <w:rFonts w:ascii="Arial" w:hAnsi="Arial" w:cs="Arial"/>
          <w:sz w:val="24"/>
          <w:szCs w:val="24"/>
        </w:rPr>
        <w:t xml:space="preserve"> z tymże termin ten nie może być dłuższy niż 14 dni.</w:t>
      </w:r>
    </w:p>
    <w:p w14:paraId="095A3653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Jeżeli Podwykonawca wystąpi na piśmie z oświadczeniem do Zamawiającego, że Wykonawca nie dokonuje płatności za wykonane usługi, które zostały poświadczone do zapłaty przez pracownika Zamawiającego, to Zamawiający wezwie Wykonawcę do dostarczenia  w terminie 7 dni od daty doręczenia takiego powiadomienia dowodów, że sumy należne Podwykonawcy za usługi oraz wynagrodzenie należne, zostały zapłacone albo, że zobowiązanie do zapłaty wygasło w inny sposób niż poprzez zapłatę.</w:t>
      </w:r>
    </w:p>
    <w:p w14:paraId="64E2CC6A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Jeżeli po wezwaniu, o którym mowa w ust. 7 dot. Podwykonawcy Wykonawca nie dostarczy dowodów, że sumy należne Podwykonawcy zostały zapłacone to Zamawiający, po potwierdzeniu kwoty przez pracownika Zamawiającego, zapłaci na rzecz Podwykonawcy należną kwotę.</w:t>
      </w:r>
      <w:r w:rsidRPr="000E23EC">
        <w:rPr>
          <w:rFonts w:ascii="Arial" w:hAnsi="Arial" w:cs="Arial"/>
          <w:b/>
          <w:sz w:val="24"/>
          <w:szCs w:val="24"/>
        </w:rPr>
        <w:t xml:space="preserve"> </w:t>
      </w:r>
      <w:r w:rsidRPr="000E23EC">
        <w:rPr>
          <w:rFonts w:ascii="Arial" w:hAnsi="Arial" w:cs="Arial"/>
          <w:sz w:val="24"/>
          <w:szCs w:val="24"/>
        </w:rPr>
        <w:t xml:space="preserve">Zapłata na rzecz Podwykonawcy zostanie dokonana w walucie, w jakiej rozliczana jest umowa między Wykonawcą </w:t>
      </w:r>
      <w:r w:rsidR="00515532" w:rsidRPr="000E23EC">
        <w:rPr>
          <w:rFonts w:ascii="Arial" w:hAnsi="Arial" w:cs="Arial"/>
          <w:sz w:val="24"/>
          <w:szCs w:val="24"/>
        </w:rPr>
        <w:t xml:space="preserve">                     </w:t>
      </w:r>
      <w:r w:rsidRPr="000E23EC">
        <w:rPr>
          <w:rFonts w:ascii="Arial" w:hAnsi="Arial" w:cs="Arial"/>
          <w:sz w:val="24"/>
          <w:szCs w:val="24"/>
        </w:rPr>
        <w:t xml:space="preserve">a Zamawiającym. </w:t>
      </w:r>
    </w:p>
    <w:p w14:paraId="6BC8FC89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Zamawiający po zapłaceniu należności bezpośrednio dla Podwykonawcy będzie miał prawo potrącić kwotę równą tej należności z wierzytelności Wykonawcy względem Zamawiającego</w:t>
      </w:r>
      <w:r w:rsidRPr="000E23EC">
        <w:rPr>
          <w:rFonts w:ascii="Arial" w:hAnsi="Arial" w:cs="Arial"/>
          <w:i/>
          <w:sz w:val="24"/>
          <w:szCs w:val="24"/>
        </w:rPr>
        <w:t>.</w:t>
      </w:r>
      <w:r w:rsidRPr="000E23EC">
        <w:rPr>
          <w:rFonts w:ascii="Arial" w:hAnsi="Arial" w:cs="Arial"/>
          <w:sz w:val="24"/>
          <w:szCs w:val="24"/>
        </w:rPr>
        <w:t xml:space="preserve"> </w:t>
      </w:r>
    </w:p>
    <w:p w14:paraId="188D018B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Po dokonaniu zapłaty przez Zamawiającego na rzecz Podwykonawcy, Wykonawca nie będzie uprawniony do powoływania się wobec Zamawiającego na te </w:t>
      </w:r>
      <w:r w:rsidRPr="000E23EC">
        <w:rPr>
          <w:rFonts w:ascii="Arial" w:hAnsi="Arial" w:cs="Arial"/>
          <w:sz w:val="24"/>
          <w:szCs w:val="24"/>
        </w:rPr>
        <w:lastRenderedPageBreak/>
        <w:t>zarzuty wobec Podw</w:t>
      </w:r>
      <w:r w:rsidR="00515532" w:rsidRPr="000E23EC">
        <w:rPr>
          <w:rFonts w:ascii="Arial" w:hAnsi="Arial" w:cs="Arial"/>
          <w:sz w:val="24"/>
          <w:szCs w:val="24"/>
        </w:rPr>
        <w:t xml:space="preserve">ykonawcy, </w:t>
      </w:r>
      <w:r w:rsidRPr="000E23EC">
        <w:rPr>
          <w:rFonts w:ascii="Arial" w:hAnsi="Arial" w:cs="Arial"/>
          <w:sz w:val="24"/>
          <w:szCs w:val="24"/>
        </w:rPr>
        <w:t>o których Zamawiający nie został poinformowany przez Wykonawcę w terminie 7 dni po doręczeniu wezwania opisanego powyżej.</w:t>
      </w:r>
    </w:p>
    <w:p w14:paraId="7480E904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Umowa z Podwykonawcą nie może zawierać postanowień uzależniających uzyskanie przez Podwykonawcę płatności od Wykonawcy od dokonania przez Zamawiającego na rzecz Wykonawcy płatności za usługi wykonane przez Podwykonawcę.</w:t>
      </w:r>
    </w:p>
    <w:p w14:paraId="10782F26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Wykonawca jest zobowiązany w umowach zawieranych przez niego </w:t>
      </w:r>
      <w:r w:rsidR="00515532" w:rsidRPr="000E23EC">
        <w:rPr>
          <w:rFonts w:ascii="Arial" w:hAnsi="Arial" w:cs="Arial"/>
          <w:sz w:val="24"/>
          <w:szCs w:val="24"/>
        </w:rPr>
        <w:t xml:space="preserve">                     </w:t>
      </w:r>
      <w:r w:rsidRPr="000E23EC">
        <w:rPr>
          <w:rFonts w:ascii="Arial" w:hAnsi="Arial" w:cs="Arial"/>
          <w:sz w:val="24"/>
          <w:szCs w:val="24"/>
        </w:rPr>
        <w:t xml:space="preserve">z Podwykonawcami, zawrzeć postanowienia ustanawiające solidarną odpowiedzialność Wykonawcy za wynagrodzenie należne dalszym podwykonawcom, według zasad określonym w niniejszym paragrafie. </w:t>
      </w:r>
    </w:p>
    <w:p w14:paraId="6DB57F79" w14:textId="77777777" w:rsidR="00A87BEA" w:rsidRPr="000E23EC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Wykonawca przedkłada zamawiającemu poświadczoną za zgodność </w:t>
      </w:r>
      <w:r w:rsidR="00515532" w:rsidRPr="000E23EC">
        <w:rPr>
          <w:rFonts w:ascii="Arial" w:hAnsi="Arial" w:cs="Arial"/>
          <w:sz w:val="24"/>
          <w:szCs w:val="24"/>
        </w:rPr>
        <w:t xml:space="preserve">                     </w:t>
      </w:r>
      <w:r w:rsidRPr="000E23EC">
        <w:rPr>
          <w:rFonts w:ascii="Arial" w:hAnsi="Arial" w:cs="Arial"/>
          <w:sz w:val="24"/>
          <w:szCs w:val="24"/>
        </w:rPr>
        <w:t>z oryginałem kopię zawartej umowy z Podwykonawcą w terminie 7 dni od dnia jej zawarcia.</w:t>
      </w:r>
    </w:p>
    <w:p w14:paraId="66E82769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733CDB0E" w14:textId="77777777" w:rsidR="00A87BEA" w:rsidRPr="000E23EC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b/>
          <w:sz w:val="24"/>
          <w:szCs w:val="24"/>
        </w:rPr>
        <w:t>§ 8. Odstąpienie od umowy</w:t>
      </w:r>
    </w:p>
    <w:p w14:paraId="00ACA838" w14:textId="77777777" w:rsidR="00A87BEA" w:rsidRPr="000E23EC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E23EC">
        <w:rPr>
          <w:sz w:val="24"/>
          <w:szCs w:val="24"/>
        </w:rPr>
        <w:t>1. Zamawiający może odstąpić od umowy w przypadkach przewidzianych przez ustawy: Prawo zamówień publicznych i Kodeks Cywilny. Zamawiający i Wykonawca może ponadto odstąpić od umowy, jeżeli druga strona narusza w sposób podstawowy postanowienia umowy.</w:t>
      </w:r>
    </w:p>
    <w:p w14:paraId="7ABE10D5" w14:textId="77777777" w:rsidR="00A87BEA" w:rsidRPr="000E23EC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E23EC">
        <w:rPr>
          <w:sz w:val="24"/>
          <w:szCs w:val="24"/>
        </w:rPr>
        <w:t>2. Do podstawowych naruszeń umowy zaliczają się w szczególności następujące przypadki:</w:t>
      </w:r>
    </w:p>
    <w:p w14:paraId="6898A6D3" w14:textId="77777777" w:rsidR="00A87BEA" w:rsidRPr="000E23EC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E23EC">
        <w:rPr>
          <w:sz w:val="24"/>
          <w:szCs w:val="24"/>
        </w:rPr>
        <w:t xml:space="preserve">a) Wykonawca popada </w:t>
      </w:r>
      <w:r w:rsidR="00515532" w:rsidRPr="000E23EC">
        <w:rPr>
          <w:sz w:val="24"/>
          <w:szCs w:val="24"/>
        </w:rPr>
        <w:t>w stan likwidacji lub upadłości.</w:t>
      </w:r>
    </w:p>
    <w:p w14:paraId="4344E42A" w14:textId="77777777" w:rsidR="00A87BEA" w:rsidRPr="000E23EC" w:rsidRDefault="00A87BEA" w:rsidP="00902890">
      <w:pPr>
        <w:pStyle w:val="western"/>
        <w:spacing w:before="0" w:after="0" w:line="276" w:lineRule="auto"/>
        <w:ind w:left="28" w:hanging="28"/>
        <w:jc w:val="left"/>
        <w:rPr>
          <w:sz w:val="24"/>
          <w:szCs w:val="24"/>
        </w:rPr>
      </w:pPr>
      <w:r w:rsidRPr="000E23EC">
        <w:rPr>
          <w:sz w:val="24"/>
          <w:szCs w:val="24"/>
        </w:rPr>
        <w:t>b) Wykonawca, lub osoby działające w jego imieniu podczas realizacji umo</w:t>
      </w:r>
      <w:r w:rsidR="00385E1A" w:rsidRPr="000E23EC">
        <w:rPr>
          <w:sz w:val="24"/>
          <w:szCs w:val="24"/>
        </w:rPr>
        <w:t xml:space="preserve">wy, jest zaangażowany </w:t>
      </w:r>
      <w:r w:rsidRPr="000E23EC">
        <w:rPr>
          <w:sz w:val="24"/>
          <w:szCs w:val="24"/>
        </w:rPr>
        <w:t>w praktyki korupcyjne potwie</w:t>
      </w:r>
      <w:r w:rsidR="00385E1A" w:rsidRPr="000E23EC">
        <w:rPr>
          <w:sz w:val="24"/>
          <w:szCs w:val="24"/>
        </w:rPr>
        <w:t>rdzone skazującym wyrokiem sądu.</w:t>
      </w:r>
    </w:p>
    <w:p w14:paraId="44F1EE3B" w14:textId="77777777" w:rsidR="00A87BEA" w:rsidRPr="000E23EC" w:rsidRDefault="00A87BEA" w:rsidP="00902890">
      <w:pPr>
        <w:pStyle w:val="western"/>
        <w:spacing w:before="0" w:after="0" w:line="276" w:lineRule="auto"/>
        <w:ind w:left="363" w:hanging="363"/>
        <w:jc w:val="left"/>
        <w:rPr>
          <w:sz w:val="24"/>
          <w:szCs w:val="24"/>
        </w:rPr>
      </w:pPr>
      <w:r w:rsidRPr="000E23EC">
        <w:rPr>
          <w:sz w:val="24"/>
          <w:szCs w:val="24"/>
        </w:rPr>
        <w:t>c) Wykonawca realizuje przy pomocy podwykonawców usługi zastrzeżone do jego wyłącznej kompetencji</w:t>
      </w:r>
      <w:r w:rsidR="00385E1A" w:rsidRPr="000E23EC">
        <w:rPr>
          <w:sz w:val="24"/>
          <w:szCs w:val="24"/>
        </w:rPr>
        <w:t>.</w:t>
      </w:r>
    </w:p>
    <w:p w14:paraId="104D3882" w14:textId="77777777" w:rsidR="00A87BEA" w:rsidRPr="000E23EC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E23EC">
        <w:rPr>
          <w:sz w:val="24"/>
          <w:szCs w:val="24"/>
        </w:rPr>
        <w:t>d) Wykonawca realizuje przedmiot umowy w sposób niezgodny z obowiązującym</w:t>
      </w:r>
      <w:r w:rsidR="00385E1A" w:rsidRPr="000E23EC">
        <w:rPr>
          <w:sz w:val="24"/>
          <w:szCs w:val="24"/>
        </w:rPr>
        <w:t>i przepisami</w:t>
      </w:r>
      <w:r w:rsidRPr="000E23EC">
        <w:rPr>
          <w:sz w:val="24"/>
          <w:szCs w:val="24"/>
        </w:rPr>
        <w:t xml:space="preserve"> i normami oraz wskazaniami Zamawiającego i niniejsza umową.</w:t>
      </w:r>
    </w:p>
    <w:p w14:paraId="7D7D9C5A" w14:textId="77777777" w:rsidR="00A87BEA" w:rsidRPr="000E23EC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0E23EC">
        <w:rPr>
          <w:sz w:val="24"/>
          <w:szCs w:val="24"/>
        </w:rPr>
        <w:t>3. Odstąpienie od umowy wymaga formy pisemnej pod ry</w:t>
      </w:r>
      <w:r w:rsidR="00385E1A" w:rsidRPr="000E23EC">
        <w:rPr>
          <w:sz w:val="24"/>
          <w:szCs w:val="24"/>
        </w:rPr>
        <w:t>gorem nieważności. Oświadczenie</w:t>
      </w:r>
      <w:r w:rsidRPr="000E23EC">
        <w:rPr>
          <w:sz w:val="24"/>
          <w:szCs w:val="24"/>
        </w:rPr>
        <w:t xml:space="preserve"> o odstąpieniu od umowy powinno zawierać uzasadnienie.</w:t>
      </w:r>
    </w:p>
    <w:p w14:paraId="56E433B0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B9FBEAF" w14:textId="77777777" w:rsidR="00A87BEA" w:rsidRPr="000E23EC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b/>
          <w:sz w:val="24"/>
          <w:szCs w:val="24"/>
        </w:rPr>
        <w:t>§ 9. Kary umowne</w:t>
      </w:r>
    </w:p>
    <w:p w14:paraId="0A62E797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1. Strony ustalają kary umowne z następujących tytułów:</w:t>
      </w:r>
    </w:p>
    <w:p w14:paraId="0F5B3F2F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1) Zamawiający może żądać od Wykonawcy:</w:t>
      </w:r>
    </w:p>
    <w:p w14:paraId="3A93B1CF" w14:textId="77777777" w:rsidR="00A87BEA" w:rsidRPr="000E23EC" w:rsidRDefault="00A87BEA" w:rsidP="00902890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kary za odstąpienie od umowy</w:t>
      </w:r>
      <w:r w:rsidRPr="000E23EC">
        <w:rPr>
          <w:rFonts w:ascii="Arial" w:hAnsi="Arial" w:cs="Arial"/>
          <w:kern w:val="2"/>
          <w:sz w:val="24"/>
          <w:szCs w:val="24"/>
        </w:rPr>
        <w:t xml:space="preserve"> przez którąkolwiek ze Stron z przyczyn leżących po stronie Wykonawcy</w:t>
      </w:r>
      <w:r w:rsidRPr="000E23EC">
        <w:rPr>
          <w:rFonts w:ascii="Arial" w:hAnsi="Arial" w:cs="Arial"/>
          <w:sz w:val="24"/>
          <w:szCs w:val="24"/>
        </w:rPr>
        <w:t xml:space="preserve"> w wysokości 10% ceny brutto ustalonej w § 3 ust. 2,</w:t>
      </w:r>
    </w:p>
    <w:p w14:paraId="4F1933D5" w14:textId="77777777" w:rsidR="00A87BEA" w:rsidRPr="000E23EC" w:rsidRDefault="00A87BEA" w:rsidP="00902890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kary za nieterminową i niewłaściwą realizację usługi w wysokości 1% łącznego wynagrodzenia, o którym mowa w §3 ust. 2  – za każdy dzień w którym w wyniku wyrywkowej kontroli stwierdzono nieterminowe lub niewłaściwe wykonanie usługi.</w:t>
      </w:r>
    </w:p>
    <w:p w14:paraId="74E1BCBF" w14:textId="3F3A3209" w:rsidR="007C270D" w:rsidRPr="000E23EC" w:rsidRDefault="00A87BEA" w:rsidP="007C270D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kary za kontynuowanie przez Wykonawcę zaniedbań, które każdorazowo zostaną potwierdzone pisemnym upomnieniem, po drugim pisemnym upomnieniu Wykonawca zapłaci Zamawiającemu karę umowną w wysokości 500,00 zł za każdy stwierdzony przypadek zaniedbań</w:t>
      </w:r>
      <w:r w:rsidR="007C270D" w:rsidRPr="000E23EC">
        <w:rPr>
          <w:rFonts w:ascii="Arial" w:hAnsi="Arial" w:cs="Arial"/>
          <w:sz w:val="24"/>
          <w:szCs w:val="24"/>
        </w:rPr>
        <w:t>,</w:t>
      </w:r>
    </w:p>
    <w:p w14:paraId="7B43B97C" w14:textId="75AFEBD3" w:rsidR="007C270D" w:rsidRPr="000E23EC" w:rsidRDefault="007C270D" w:rsidP="007C270D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lastRenderedPageBreak/>
        <w:t>kary za nie przedstawienie dokumentów o których mowa w § 5 ust. 3 pkt 6                          w wysokości 200,00 zł za każdy dzień zwłoki</w:t>
      </w:r>
      <w:r w:rsidR="00DF1844" w:rsidRPr="000E23EC">
        <w:rPr>
          <w:rFonts w:ascii="Arial" w:hAnsi="Arial" w:cs="Arial"/>
          <w:sz w:val="24"/>
          <w:szCs w:val="24"/>
        </w:rPr>
        <w:t>,</w:t>
      </w:r>
    </w:p>
    <w:p w14:paraId="70917C77" w14:textId="3535675E" w:rsidR="00DF1844" w:rsidRPr="000E23EC" w:rsidRDefault="00DF1844" w:rsidP="00DF1844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kary za nie przedstawienie dokumentów o których mowa w § 6 ust. 4 w wysokości 200,00 zł za każdy dzień zwłoki</w:t>
      </w:r>
      <w:r w:rsidR="00B20CFF" w:rsidRPr="000E23EC">
        <w:rPr>
          <w:rFonts w:ascii="Arial" w:hAnsi="Arial" w:cs="Arial"/>
          <w:sz w:val="24"/>
          <w:szCs w:val="24"/>
        </w:rPr>
        <w:t>.</w:t>
      </w:r>
    </w:p>
    <w:p w14:paraId="602C875A" w14:textId="01C506D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 xml:space="preserve">2) Wykonawca może żądać od Zamawiającego kary </w:t>
      </w:r>
      <w:r w:rsidR="00385E1A" w:rsidRPr="000E23EC">
        <w:rPr>
          <w:rFonts w:ascii="Arial" w:hAnsi="Arial" w:cs="Arial"/>
          <w:sz w:val="24"/>
          <w:szCs w:val="24"/>
        </w:rPr>
        <w:t>umownej za odstąpienie od umowy</w:t>
      </w:r>
      <w:r w:rsidRPr="000E23EC">
        <w:rPr>
          <w:rFonts w:ascii="Arial" w:hAnsi="Arial" w:cs="Arial"/>
          <w:sz w:val="24"/>
          <w:szCs w:val="24"/>
        </w:rPr>
        <w:t xml:space="preserve"> z przyczyn, za które ponosi odpowiedzialność Zamawiający, w wysokości 10% ceny brutto ustalonej w § 3 ust. 2, z wyjątkiem wystąpienia sytuacji p</w:t>
      </w:r>
      <w:r w:rsidR="00385E1A" w:rsidRPr="000E23EC">
        <w:rPr>
          <w:rFonts w:ascii="Arial" w:hAnsi="Arial" w:cs="Arial"/>
          <w:sz w:val="24"/>
          <w:szCs w:val="24"/>
        </w:rPr>
        <w:t>rzedstawionej w art. 456 ustawy</w:t>
      </w:r>
      <w:r w:rsidRPr="000E23EC">
        <w:rPr>
          <w:rFonts w:ascii="Arial" w:hAnsi="Arial" w:cs="Arial"/>
          <w:sz w:val="24"/>
          <w:szCs w:val="24"/>
        </w:rPr>
        <w:t xml:space="preserve"> z 11 września 2019 r. Prawo zamówień publicznych (Dz. U. z 202</w:t>
      </w:r>
      <w:r w:rsidR="0001587F" w:rsidRPr="000E23EC">
        <w:rPr>
          <w:rFonts w:ascii="Arial" w:hAnsi="Arial" w:cs="Arial"/>
          <w:sz w:val="24"/>
          <w:szCs w:val="24"/>
        </w:rPr>
        <w:t>4</w:t>
      </w:r>
      <w:r w:rsidRPr="000E23EC">
        <w:rPr>
          <w:rFonts w:ascii="Arial" w:hAnsi="Arial" w:cs="Arial"/>
          <w:sz w:val="24"/>
          <w:szCs w:val="24"/>
        </w:rPr>
        <w:t xml:space="preserve"> r. poz. </w:t>
      </w:r>
      <w:r w:rsidR="00107EC4" w:rsidRPr="000E23EC">
        <w:rPr>
          <w:rFonts w:ascii="Arial" w:hAnsi="Arial" w:cs="Arial"/>
          <w:sz w:val="24"/>
          <w:szCs w:val="24"/>
        </w:rPr>
        <w:t>1</w:t>
      </w:r>
      <w:r w:rsidR="0001587F" w:rsidRPr="000E23EC">
        <w:rPr>
          <w:rFonts w:ascii="Arial" w:hAnsi="Arial" w:cs="Arial"/>
          <w:sz w:val="24"/>
          <w:szCs w:val="24"/>
        </w:rPr>
        <w:t xml:space="preserve">320 </w:t>
      </w:r>
      <w:r w:rsidRPr="000E23EC">
        <w:rPr>
          <w:rFonts w:ascii="Arial" w:hAnsi="Arial" w:cs="Arial"/>
          <w:sz w:val="24"/>
          <w:szCs w:val="24"/>
        </w:rPr>
        <w:t>ze zm.)</w:t>
      </w:r>
      <w:r w:rsidR="00CF783F" w:rsidRPr="000E23EC">
        <w:rPr>
          <w:bCs/>
        </w:rPr>
        <w:t xml:space="preserve"> </w:t>
      </w:r>
    </w:p>
    <w:p w14:paraId="27517CE3" w14:textId="77777777" w:rsidR="00A87BEA" w:rsidRPr="000E23EC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3) Wykonawca jest zobowiązany do zapłaty:</w:t>
      </w:r>
    </w:p>
    <w:p w14:paraId="7C30C73C" w14:textId="77777777" w:rsidR="00A87BEA" w:rsidRPr="000E23EC" w:rsidRDefault="00A87BEA" w:rsidP="00902890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kary z tytułu braku zapłaty lub nieterminowej zapłaty wynagrodzenia należnego podwykonawcom lub dalszym podwykonawcom w wysokości 5% ceny brutto ustalonej w § 3 ust. 2,</w:t>
      </w:r>
    </w:p>
    <w:p w14:paraId="76584088" w14:textId="77777777" w:rsidR="00A87BEA" w:rsidRPr="000E23EC" w:rsidRDefault="00A87BEA" w:rsidP="00902890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kary za nieprzedłożenie poświadczonej za zgodność z oryginałem kopii umowy                                     o podwykonawstwo lub jej zmiany w wysokości 5% ceny brutto ustalonej w § 3 ust. 2,</w:t>
      </w:r>
    </w:p>
    <w:p w14:paraId="0A3E871C" w14:textId="79ACED51" w:rsidR="001A36A3" w:rsidRPr="000E23EC" w:rsidRDefault="00A87BEA" w:rsidP="001A36A3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kary z tytułu braku zmiany umowy o podwykonawstwo w zakresie terminu zapłaty w wysokości 5% ceny brutto ustalonej w § 3 ust. 2. za każdy taki przypadek.</w:t>
      </w:r>
    </w:p>
    <w:p w14:paraId="38FBE00C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2. Strony zastrzegają sobie dodatkowo prawo do dochodzenia odszkodowania uzupełniającego, przewyższającego wysokość ww. kar umownych, jeżeli wystąpi szkoda przewyższająca te wartości.</w:t>
      </w:r>
    </w:p>
    <w:p w14:paraId="31CEF557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3. Kara umowna powinna być zapłacona przez stronę, która naruszyła warunki umowy w terminie 14 dni od daty wystąpienia z takim żądaniem przez drugą stronę.</w:t>
      </w:r>
    </w:p>
    <w:p w14:paraId="6BA6E14C" w14:textId="77777777" w:rsidR="00A87BEA" w:rsidRPr="000E23E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E23EC">
        <w:rPr>
          <w:rFonts w:ascii="Arial" w:hAnsi="Arial" w:cs="Arial"/>
          <w:sz w:val="24"/>
          <w:szCs w:val="24"/>
        </w:rPr>
        <w:t>4. Łączna wartość kar umownych nie może przekroczyć 30% wynagrodzenia ustalonego w § 3 ust. 2.</w:t>
      </w:r>
    </w:p>
    <w:p w14:paraId="7C1E0084" w14:textId="77777777" w:rsidR="00A87BEA" w:rsidRPr="008E2830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2606B4FA" w14:textId="77777777" w:rsidR="00A87BEA" w:rsidRPr="008E2830" w:rsidRDefault="00A87BEA" w:rsidP="00980CD4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E2830">
        <w:rPr>
          <w:rFonts w:ascii="Arial" w:hAnsi="Arial" w:cs="Arial"/>
          <w:b/>
          <w:sz w:val="24"/>
          <w:szCs w:val="24"/>
        </w:rPr>
        <w:t>§ 10. Zmiany umowy</w:t>
      </w:r>
    </w:p>
    <w:p w14:paraId="6A599962" w14:textId="77777777" w:rsidR="00A87BEA" w:rsidRPr="008E2830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8E2830">
        <w:rPr>
          <w:rFonts w:ascii="Arial" w:hAnsi="Arial" w:cs="Arial"/>
          <w:szCs w:val="24"/>
        </w:rPr>
        <w:t>Zmiana postanowień zawartej umowy wymaga formy pisemnej w postaci aneksu pod rygorem nieważności. Zmiany nie mogą naruszać postanowień zawartych w art. 455  ustawy Prawo zamówień publicznych. Zamawiający przewiduje możliwość wprowadzenia istotnych zmian postanowień zawartych w umowie w stosunku do treści oferty, na podstawie której dokonano wyboru Wykonawcy, w przypadkach określonych w obo</w:t>
      </w:r>
      <w:r w:rsidR="00CF783F" w:rsidRPr="008E2830">
        <w:rPr>
          <w:rFonts w:ascii="Arial" w:hAnsi="Arial" w:cs="Arial"/>
          <w:szCs w:val="24"/>
        </w:rPr>
        <w:t>wiązujących przepisach, a także</w:t>
      </w:r>
      <w:r w:rsidRPr="008E2830">
        <w:rPr>
          <w:rFonts w:ascii="Arial" w:hAnsi="Arial" w:cs="Arial"/>
          <w:szCs w:val="24"/>
        </w:rPr>
        <w:t xml:space="preserve"> w przypadku wystąpienia okoliczności wymienionej poniżej, z uwzględnieniem wnioskowanych warunków ich wprowadzenia.</w:t>
      </w:r>
    </w:p>
    <w:p w14:paraId="0A5E3825" w14:textId="77777777" w:rsidR="00A87BEA" w:rsidRPr="001D3132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8E2830">
        <w:rPr>
          <w:rFonts w:ascii="Arial" w:hAnsi="Arial" w:cs="Arial"/>
          <w:szCs w:val="24"/>
        </w:rPr>
        <w:t xml:space="preserve"> Ze względu na okoliczności, których Zamawiający nie mógł przewidzieć w chwili zawarcia umowy, a podyktowanych potrzebami wynikającymi z realizacji obowiązku zapewnienia dzieciom dowozu i odwozu do i ze szkoły. Zamawiający zastrzega sobie </w:t>
      </w:r>
      <w:r w:rsidRPr="001D3132">
        <w:rPr>
          <w:rFonts w:ascii="Arial" w:hAnsi="Arial" w:cs="Arial"/>
          <w:szCs w:val="24"/>
        </w:rPr>
        <w:t xml:space="preserve">prawo do zmiany tras przewozu dzieci, liczby dowożonych dzieci oraz zmian godzin przewozu dzieci. </w:t>
      </w:r>
    </w:p>
    <w:p w14:paraId="5B9C9A5D" w14:textId="77777777" w:rsidR="00A87BEA" w:rsidRPr="001D3132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szCs w:val="24"/>
        </w:rPr>
        <w:t xml:space="preserve"> Zamawiający przewiduje możliwość dokonania zmiany postanowień zawartej umowy w stosunku do treści oferty, na podstawie której dokonał wyboru Wykonawcy, w przypadku zmiany urzędowej wysokości stawki podatku VAT, na wniosek Wykonawcy lub Zamawiającego, zostanie sporządzony aneks do umowy uwzględniający zmiany wartości wynikające z tego tytułu.</w:t>
      </w:r>
    </w:p>
    <w:p w14:paraId="21DAC119" w14:textId="77777777" w:rsidR="00A87BEA" w:rsidRPr="001D3132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color w:val="000000"/>
          <w:szCs w:val="24"/>
        </w:rPr>
        <w:lastRenderedPageBreak/>
        <w:t>Zmiana wynagrodzenia Wykonawcy może nastąpić w sytuacji zmiany dziennej ceny ryczałtowej za jeden dzień przewozów skutek wydłużenia tras przewozu nie więcej niż o 5 km lub całkowicie odmiennych tras pierwotnych, jeżeli w trakcie roku szkolnego pojawi się konieczność dowozu nowo zakwalifikowanych uczniów lub inna nieprzewidziana okoliczność (np. wymuszone objazdy drogowe spowodowane dłuższymi remontami dróg).</w:t>
      </w:r>
    </w:p>
    <w:p w14:paraId="602E915B" w14:textId="08232819" w:rsidR="00A87BEA" w:rsidRPr="001D3132" w:rsidRDefault="00165C0F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color w:val="000000"/>
          <w:szCs w:val="24"/>
        </w:rPr>
        <w:t xml:space="preserve"> </w:t>
      </w:r>
      <w:r w:rsidR="00A87BEA" w:rsidRPr="001D3132">
        <w:rPr>
          <w:rFonts w:ascii="Arial" w:hAnsi="Arial" w:cs="Arial"/>
          <w:color w:val="000000"/>
          <w:szCs w:val="24"/>
        </w:rPr>
        <w:t xml:space="preserve">Zmiana Wynagrodzenia Wykonawcy może nastąpić w sytuacji zmiany dziennej ceny ryczałtowej za jeden dzień przewozów skutek skrócenia tras przewozu nie więcej niż o 5 km w przypadku rezygnacji uczniów z uczestnictwa w przedmiotowych przewozach, zakończenia cyklu nauczania w danej szkole lub innej nieprzewidzianej okoliczności. </w:t>
      </w:r>
    </w:p>
    <w:p w14:paraId="486A9C02" w14:textId="41A64948" w:rsidR="001A2137" w:rsidRPr="001D3132" w:rsidRDefault="001A2137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color w:val="000000"/>
          <w:szCs w:val="24"/>
        </w:rPr>
        <w:t xml:space="preserve">Zmiana Wynagrodzenia Wykonawcy wskazana w ust. 4 i 5 dokonana zostanie                   w następujący sposób: </w:t>
      </w:r>
    </w:p>
    <w:p w14:paraId="1B93BD5E" w14:textId="55CBE2BC" w:rsidR="001A2137" w:rsidRPr="001D3132" w:rsidRDefault="001A2137" w:rsidP="001A2137">
      <w:pPr>
        <w:pStyle w:val="Tekstpodstawowy"/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color w:val="000000"/>
          <w:szCs w:val="24"/>
        </w:rPr>
        <w:t>Stawka jednostkowa brutto za jeden dzień przewozu w danej części zamówienia podzielona przez dzienną liczbę kilometrów danej części zamówienia. Wynik dzielenia razy liczba dziennych kilometrów</w:t>
      </w:r>
      <w:r w:rsidR="002B154C" w:rsidRPr="001D3132">
        <w:rPr>
          <w:rFonts w:ascii="Arial" w:hAnsi="Arial" w:cs="Arial"/>
          <w:color w:val="000000"/>
          <w:szCs w:val="24"/>
        </w:rPr>
        <w:t>, o które zwiększy się lub zmniejszy się usługa</w:t>
      </w:r>
      <w:r w:rsidRPr="001D3132">
        <w:rPr>
          <w:rFonts w:ascii="Arial" w:hAnsi="Arial" w:cs="Arial"/>
          <w:color w:val="000000"/>
          <w:szCs w:val="24"/>
        </w:rPr>
        <w:t>.</w:t>
      </w:r>
    </w:p>
    <w:p w14:paraId="37328892" w14:textId="5DA4FFA7" w:rsidR="001A2137" w:rsidRPr="001D3132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szCs w:val="24"/>
        </w:rPr>
        <w:t xml:space="preserve"> Zmiana Wynagrodzenia Wykonawcy może nastąpić w sytuacji </w:t>
      </w:r>
      <w:r w:rsidR="005178FB" w:rsidRPr="001D3132">
        <w:rPr>
          <w:rFonts w:ascii="Arial" w:hAnsi="Arial" w:cs="Arial"/>
          <w:szCs w:val="24"/>
        </w:rPr>
        <w:t xml:space="preserve">przejścia szkoły na tryb zdalny lub w związku z warunkami atmosferycznymi, gdzie temperatura prowadzić będzie do sytuacji przejścia szkoły na tryb zdalny lub zawieszenia zajęć </w:t>
      </w:r>
      <w:r w:rsidR="00520161" w:rsidRPr="001D3132">
        <w:rPr>
          <w:rFonts w:ascii="Arial" w:hAnsi="Arial" w:cs="Arial"/>
          <w:szCs w:val="24"/>
        </w:rPr>
        <w:t xml:space="preserve">              </w:t>
      </w:r>
      <w:r w:rsidR="005178FB" w:rsidRPr="001D3132">
        <w:rPr>
          <w:rFonts w:ascii="Arial" w:hAnsi="Arial" w:cs="Arial"/>
          <w:szCs w:val="24"/>
        </w:rPr>
        <w:t>w przedszkolach bądź w związku z innymi wypadkami losowymi prowadzącymi do przejścia szkoły na tryb zdalny lub zawieszenia zajęć w przedszkolach.</w:t>
      </w:r>
    </w:p>
    <w:p w14:paraId="0700E872" w14:textId="3ABDD35E" w:rsidR="002E20EB" w:rsidRPr="001D3132" w:rsidRDefault="002E20EB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szCs w:val="24"/>
        </w:rPr>
        <w:t xml:space="preserve"> Zamawiający dopuszcza zmianę wysokości wynagrodzenia brutto należnego Wykonawcy o nie więcej niż 5%, w przypadku zmiany kosztów związanych                          z  realizacją zamówienia o więcej niż 10%. W takim wypadku Wykonawca we wniosku o zmianę wynagrodzenia winien wskazać poziom wzrostu cen kosztów związanych z realizacją zamówienia w stosunku do cen z dnia zawarcia umowy,                  w szczególności sporządzić wykaz rodzajów kosztów, których ceny uległy podwyższeniu o wskaźnik wskazany w zdaniu pierwszym oraz wpływ tej zmiany na koszt wykonania zamówienia.</w:t>
      </w:r>
    </w:p>
    <w:p w14:paraId="14DEC330" w14:textId="77777777" w:rsidR="001A2137" w:rsidRPr="001D3132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szCs w:val="24"/>
        </w:rPr>
        <w:t>Wszelkie zmiany niniejszej umowy wymagają aneksu w formie pisemnej pod rygorem nieważności.</w:t>
      </w:r>
    </w:p>
    <w:p w14:paraId="24B417CA" w14:textId="77777777" w:rsidR="001A2137" w:rsidRPr="001D3132" w:rsidRDefault="00A87BEA" w:rsidP="001A2137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szCs w:val="24"/>
        </w:rPr>
        <w:t>Ponadto Zamawiający dopuszcza wszelkie inne zmiany jeżeli wpisują się w treść art. 455 ustawy Prawo Zamówień Publicznych.</w:t>
      </w:r>
    </w:p>
    <w:p w14:paraId="22911C3F" w14:textId="1155D409" w:rsidR="00A87BEA" w:rsidRPr="001D3132" w:rsidRDefault="00A87BEA" w:rsidP="001A2137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3132">
        <w:rPr>
          <w:rFonts w:ascii="Arial" w:hAnsi="Arial" w:cs="Arial"/>
          <w:szCs w:val="24"/>
        </w:rPr>
        <w:t xml:space="preserve"> Nie jest zmianą umowy wymagającej formy pisemnej:</w:t>
      </w:r>
    </w:p>
    <w:p w14:paraId="33F56FFC" w14:textId="77777777" w:rsidR="00A87BEA" w:rsidRPr="001D31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sz w:val="24"/>
          <w:szCs w:val="24"/>
        </w:rPr>
        <w:t>a) wyznaczenie innych osób sprawujących nadzór nad realizacją umowy niż wskazane w § 4.</w:t>
      </w:r>
    </w:p>
    <w:p w14:paraId="69D5DAE1" w14:textId="77777777" w:rsidR="00A87BEA" w:rsidRPr="001D31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sz w:val="24"/>
          <w:szCs w:val="24"/>
        </w:rPr>
        <w:t>b) utrata mocy lub zmiany aktów prawnych przywołanych w treści umowy. W każdym takim przypadku Wykonawca ma obowiązek stosowania się do obowiązujących aktów prawa.</w:t>
      </w:r>
    </w:p>
    <w:p w14:paraId="647ECFBB" w14:textId="77777777" w:rsidR="00520161" w:rsidRPr="001D3132" w:rsidRDefault="00520161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933AAFD" w14:textId="466D1FDF" w:rsidR="00A87BEA" w:rsidRPr="001D3132" w:rsidRDefault="00A87BEA" w:rsidP="00CA674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b/>
          <w:sz w:val="24"/>
          <w:szCs w:val="24"/>
        </w:rPr>
        <w:t>§ 1</w:t>
      </w:r>
      <w:r w:rsidR="00C33F5A" w:rsidRPr="001D3132">
        <w:rPr>
          <w:rFonts w:ascii="Arial" w:hAnsi="Arial" w:cs="Arial"/>
          <w:b/>
          <w:sz w:val="24"/>
          <w:szCs w:val="24"/>
        </w:rPr>
        <w:t>1</w:t>
      </w:r>
      <w:r w:rsidRPr="001D3132">
        <w:rPr>
          <w:rFonts w:ascii="Arial" w:hAnsi="Arial" w:cs="Arial"/>
          <w:b/>
          <w:sz w:val="24"/>
          <w:szCs w:val="24"/>
        </w:rPr>
        <w:t>. Postanowienia końcowe</w:t>
      </w:r>
    </w:p>
    <w:p w14:paraId="1E335B58" w14:textId="77777777" w:rsidR="00A87BEA" w:rsidRPr="001D313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3132">
        <w:rPr>
          <w:sz w:val="24"/>
          <w:szCs w:val="24"/>
        </w:rPr>
        <w:t xml:space="preserve">1. W okresie realizacji przedmiotu umowy Wykonawca zobowiązany jest do pisemnego zawiadomienia Zamawiającego w terminie do 14 dni o: wszelkich </w:t>
      </w:r>
      <w:r w:rsidRPr="001D3132">
        <w:rPr>
          <w:sz w:val="24"/>
          <w:szCs w:val="24"/>
        </w:rPr>
        <w:lastRenderedPageBreak/>
        <w:t>zmianach statusu prawnego, zmianie siedziby, zmianie osób reprezentujących Wykonawcę, o wszczęciu postępowania likwidacyjnego, układowego lub upadłościowego oraz o innych zmianach mających wpływ na treść i wykonywanie niniejszej umowy.</w:t>
      </w:r>
    </w:p>
    <w:p w14:paraId="3343F19F" w14:textId="77777777" w:rsidR="00A87BEA" w:rsidRPr="001D313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3132">
        <w:rPr>
          <w:sz w:val="24"/>
          <w:szCs w:val="24"/>
        </w:rPr>
        <w:t>2. Umowę sporządzono w trzech jednobrzmiących egzemplarzach, w tym dwa egzemplarze dla Zamawiającego i jeden dla Wykonawcy.</w:t>
      </w:r>
    </w:p>
    <w:p w14:paraId="50993282" w14:textId="77777777" w:rsidR="00A87BEA" w:rsidRPr="001D31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sz w:val="24"/>
          <w:szCs w:val="24"/>
        </w:rPr>
        <w:t>3. W sprawach nieuregulowanych postanowieniami niniejszej umowy, mają zastosowanie odpowiednie przepisy prawa polskiego w szczególności: Prawa zamówień publicznych oraz Kodeksu cywilnego, a także aktów wykonawczych wydanych na ich podstawie.</w:t>
      </w:r>
    </w:p>
    <w:p w14:paraId="20338596" w14:textId="77777777" w:rsidR="00A87BEA" w:rsidRPr="001D313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3132">
        <w:rPr>
          <w:sz w:val="24"/>
          <w:szCs w:val="24"/>
        </w:rPr>
        <w:t>4. Prawa i obowiązki wynikające z niniejszej umowy nie mogą być przenoszone przez Wykonawcę na osoby trzecie bez pisemnej zgody Zamawiającego.</w:t>
      </w:r>
    </w:p>
    <w:p w14:paraId="10C030E8" w14:textId="6FF43490" w:rsidR="001E1FF9" w:rsidRPr="001D3132" w:rsidRDefault="00A87BEA" w:rsidP="00520161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3132">
        <w:rPr>
          <w:sz w:val="24"/>
          <w:szCs w:val="24"/>
        </w:rPr>
        <w:t>5. Spory wynikające z realizacji niniejszej umowy będą rozstrzygane przez sąd właściwy dla siedziby Zamawiającego.</w:t>
      </w:r>
    </w:p>
    <w:p w14:paraId="044BA962" w14:textId="77777777" w:rsidR="00520161" w:rsidRPr="001D3132" w:rsidRDefault="00520161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5C813AD" w14:textId="4B2FD002" w:rsidR="00A87BEA" w:rsidRPr="001D31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1D3132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     WYKONAWCA:</w:t>
      </w:r>
    </w:p>
    <w:p w14:paraId="6ACE98E5" w14:textId="77777777" w:rsidR="00CF783F" w:rsidRPr="001D3132" w:rsidRDefault="00CF783F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484ADBF" w14:textId="2E955F2D" w:rsidR="001D3132" w:rsidRDefault="001D3132">
      <w:pPr>
        <w:suppressAutoHyphens w:val="0"/>
        <w:spacing w:after="200" w:line="276" w:lineRule="auto"/>
        <w:rPr>
          <w:rFonts w:ascii="Arial" w:hAnsi="Arial" w:cs="Arial"/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p w14:paraId="3370FF04" w14:textId="77777777" w:rsidR="009B0907" w:rsidRPr="001D3132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</w:p>
    <w:p w14:paraId="410A4497" w14:textId="1BD25046" w:rsidR="009B0907" w:rsidRPr="001D3132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  <w:r w:rsidRPr="001D3132">
        <w:rPr>
          <w:sz w:val="24"/>
          <w:szCs w:val="24"/>
        </w:rPr>
        <w:t xml:space="preserve">Załącznik nr 1 do umowy nr </w:t>
      </w:r>
      <w:r w:rsidR="00BC1ABE" w:rsidRPr="001D3132">
        <w:rPr>
          <w:sz w:val="24"/>
          <w:szCs w:val="24"/>
        </w:rPr>
        <w:t>……</w:t>
      </w:r>
      <w:r w:rsidRPr="001D3132">
        <w:rPr>
          <w:sz w:val="24"/>
          <w:szCs w:val="24"/>
        </w:rPr>
        <w:t xml:space="preserve"> z dnia …</w:t>
      </w:r>
      <w:r w:rsidR="00BC1ABE" w:rsidRPr="001D3132">
        <w:rPr>
          <w:sz w:val="24"/>
          <w:szCs w:val="24"/>
        </w:rPr>
        <w:t>..</w:t>
      </w:r>
    </w:p>
    <w:p w14:paraId="41F62448" w14:textId="77777777" w:rsidR="009B0907" w:rsidRPr="001D3132" w:rsidRDefault="009B0907" w:rsidP="009B0907">
      <w:pPr>
        <w:pStyle w:val="western"/>
        <w:spacing w:before="0" w:after="0" w:line="276" w:lineRule="auto"/>
        <w:rPr>
          <w:sz w:val="24"/>
          <w:szCs w:val="24"/>
        </w:rPr>
      </w:pPr>
    </w:p>
    <w:p w14:paraId="1ADAA651" w14:textId="77777777" w:rsidR="009B0907" w:rsidRPr="001D3132" w:rsidRDefault="009B0907" w:rsidP="009B0907">
      <w:pPr>
        <w:pStyle w:val="Nagwek3"/>
        <w:numPr>
          <w:ilvl w:val="2"/>
          <w:numId w:val="12"/>
        </w:numPr>
        <w:tabs>
          <w:tab w:val="clear" w:pos="0"/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bCs/>
          <w:sz w:val="24"/>
          <w:szCs w:val="24"/>
        </w:rPr>
        <w:t>WYKAZ OSÓB</w:t>
      </w:r>
    </w:p>
    <w:p w14:paraId="512B21D4" w14:textId="77777777" w:rsidR="009B0907" w:rsidRPr="001D3132" w:rsidRDefault="009B0907" w:rsidP="009B0907">
      <w:pPr>
        <w:pStyle w:val="Nagwek3"/>
        <w:numPr>
          <w:ilvl w:val="2"/>
          <w:numId w:val="12"/>
        </w:numPr>
        <w:tabs>
          <w:tab w:val="clear" w:pos="0"/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bCs/>
          <w:sz w:val="24"/>
          <w:szCs w:val="24"/>
        </w:rPr>
        <w:t xml:space="preserve">zatrudnionych </w:t>
      </w:r>
      <w:r w:rsidRPr="001D3132">
        <w:rPr>
          <w:rFonts w:ascii="Arial" w:hAnsi="Arial" w:cs="Arial"/>
          <w:sz w:val="24"/>
          <w:szCs w:val="24"/>
        </w:rPr>
        <w:t>na umowę o pracę</w:t>
      </w:r>
    </w:p>
    <w:p w14:paraId="4D051BBA" w14:textId="3BEAE0D3" w:rsidR="009B0907" w:rsidRPr="001D3132" w:rsidRDefault="009B0907" w:rsidP="009B0907">
      <w:pPr>
        <w:pStyle w:val="NormalnyWeb"/>
        <w:tabs>
          <w:tab w:val="left" w:pos="284"/>
        </w:tabs>
        <w:spacing w:before="0" w:after="0" w:line="276" w:lineRule="auto"/>
        <w:jc w:val="both"/>
        <w:rPr>
          <w:rFonts w:ascii="Arial" w:hAnsi="Arial" w:cs="Arial"/>
          <w:b/>
          <w:bCs/>
          <w:iCs/>
        </w:rPr>
      </w:pPr>
      <w:r w:rsidRPr="001D3132">
        <w:rPr>
          <w:rFonts w:ascii="Arial" w:hAnsi="Arial" w:cs="Arial"/>
          <w:b/>
          <w:iCs/>
        </w:rPr>
        <w:t>Dot.:</w:t>
      </w:r>
      <w:r w:rsidRPr="001D3132">
        <w:rPr>
          <w:rFonts w:ascii="Arial" w:hAnsi="Arial" w:cs="Arial"/>
          <w:iCs/>
        </w:rPr>
        <w:t xml:space="preserve"> </w:t>
      </w:r>
      <w:r w:rsidRPr="001D3132">
        <w:rPr>
          <w:rFonts w:ascii="Arial" w:hAnsi="Arial" w:cs="Arial"/>
        </w:rPr>
        <w:t xml:space="preserve">postępowania o udzielenie zamówienia publicznego nr </w:t>
      </w:r>
      <w:r w:rsidR="00572E8E" w:rsidRPr="001D3132">
        <w:rPr>
          <w:rFonts w:ascii="Arial" w:hAnsi="Arial" w:cs="Arial"/>
          <w:bCs/>
        </w:rPr>
        <w:t>…………………</w:t>
      </w:r>
      <w:r w:rsidRPr="001D3132">
        <w:rPr>
          <w:rFonts w:ascii="Arial" w:hAnsi="Arial" w:cs="Arial"/>
          <w:bCs/>
        </w:rPr>
        <w:t xml:space="preserve"> </w:t>
      </w:r>
      <w:r w:rsidRPr="001D3132">
        <w:rPr>
          <w:rFonts w:ascii="Arial" w:hAnsi="Arial" w:cs="Arial"/>
        </w:rPr>
        <w:t xml:space="preserve">prowadzonego  w trybie podstawowym bez negocjacji na usługi  p.n. </w:t>
      </w:r>
      <w:r w:rsidRPr="001D3132">
        <w:rPr>
          <w:rFonts w:ascii="Arial" w:hAnsi="Arial" w:cs="Arial"/>
          <w:b/>
          <w:bCs/>
          <w:iCs/>
        </w:rPr>
        <w:t xml:space="preserve">„Przewóz </w:t>
      </w:r>
      <w:r w:rsidR="001D3132" w:rsidRPr="001D3132">
        <w:rPr>
          <w:rFonts w:ascii="Arial" w:hAnsi="Arial" w:cs="Arial"/>
          <w:b/>
          <w:bCs/>
          <w:iCs/>
        </w:rPr>
        <w:t xml:space="preserve"> </w:t>
      </w:r>
      <w:r w:rsidR="001D3132" w:rsidRPr="001D3132">
        <w:rPr>
          <w:rFonts w:ascii="Arial" w:hAnsi="Arial" w:cs="Arial"/>
          <w:b/>
          <w:bCs/>
        </w:rPr>
        <w:t>dzieci z niepełnosprawnością intelektualną z terenu Gminy Ryglice do szkół                 i przedszkoli specjalnych w latach 2025-2027</w:t>
      </w:r>
      <w:r w:rsidRPr="001D3132">
        <w:rPr>
          <w:rFonts w:ascii="Arial" w:hAnsi="Arial" w:cs="Arial"/>
          <w:b/>
        </w:rPr>
        <w:t>.</w:t>
      </w:r>
    </w:p>
    <w:p w14:paraId="580593CC" w14:textId="77777777" w:rsidR="009B0907" w:rsidRPr="001D3132" w:rsidRDefault="009B0907" w:rsidP="009B0907">
      <w:pPr>
        <w:spacing w:line="276" w:lineRule="auto"/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tbl>
      <w:tblPr>
        <w:tblW w:w="954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391"/>
        <w:gridCol w:w="4638"/>
        <w:gridCol w:w="1803"/>
        <w:gridCol w:w="1711"/>
      </w:tblGrid>
      <w:tr w:rsidR="009B0907" w:rsidRPr="001D3132" w14:paraId="6211C1FA" w14:textId="77777777" w:rsidTr="001D7ED8">
        <w:trPr>
          <w:cantSplit/>
          <w:trHeight w:val="845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3E228" w14:textId="77777777" w:rsidR="009B0907" w:rsidRPr="001D3132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3132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  <w:p w14:paraId="55080BB2" w14:textId="30FB429A" w:rsidR="009B0907" w:rsidRPr="001D3132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3132">
              <w:rPr>
                <w:rFonts w:ascii="Arial" w:hAnsi="Arial" w:cs="Arial"/>
                <w:b/>
                <w:sz w:val="24"/>
                <w:szCs w:val="24"/>
              </w:rPr>
              <w:t>i nazwisko</w:t>
            </w:r>
          </w:p>
        </w:tc>
        <w:tc>
          <w:tcPr>
            <w:tcW w:w="4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58C79" w14:textId="77777777" w:rsidR="009B0907" w:rsidRPr="001D3132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3132">
              <w:rPr>
                <w:rFonts w:ascii="Arial" w:hAnsi="Arial" w:cs="Arial"/>
                <w:b/>
                <w:sz w:val="24"/>
                <w:szCs w:val="24"/>
              </w:rPr>
              <w:t>Zakres wykonywanych czynności</w:t>
            </w:r>
          </w:p>
          <w:p w14:paraId="3FDACB82" w14:textId="77777777" w:rsidR="009B0907" w:rsidRPr="001D3132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13FE" w14:textId="77777777" w:rsidR="009B0907" w:rsidRPr="001D3132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3132">
              <w:rPr>
                <w:rFonts w:ascii="Arial" w:hAnsi="Arial" w:cs="Arial"/>
                <w:b/>
                <w:sz w:val="24"/>
                <w:szCs w:val="24"/>
              </w:rPr>
              <w:t>Okres zatrudnienia</w:t>
            </w:r>
          </w:p>
        </w:tc>
      </w:tr>
      <w:tr w:rsidR="009B0907" w:rsidRPr="001D3132" w14:paraId="1B710DC1" w14:textId="77777777" w:rsidTr="001D7ED8">
        <w:trPr>
          <w:cantSplit/>
          <w:trHeight w:val="334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B7154" w14:textId="77777777" w:rsidR="009B0907" w:rsidRPr="001D3132" w:rsidRDefault="009B0907" w:rsidP="00BC1AB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797BC" w14:textId="77777777" w:rsidR="009B0907" w:rsidRPr="001D3132" w:rsidRDefault="009B0907" w:rsidP="00BC1AB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4B035" w14:textId="77777777" w:rsidR="009B0907" w:rsidRPr="001D3132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3132">
              <w:rPr>
                <w:rFonts w:ascii="Arial" w:hAnsi="Arial" w:cs="Arial"/>
                <w:b/>
                <w:sz w:val="24"/>
                <w:szCs w:val="24"/>
              </w:rPr>
              <w:t>Od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8C1D7" w14:textId="77777777" w:rsidR="009B0907" w:rsidRPr="001D3132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3132">
              <w:rPr>
                <w:rFonts w:ascii="Arial" w:hAnsi="Arial" w:cs="Arial"/>
                <w:b/>
                <w:sz w:val="24"/>
                <w:szCs w:val="24"/>
              </w:rPr>
              <w:t>Do</w:t>
            </w:r>
          </w:p>
        </w:tc>
      </w:tr>
      <w:tr w:rsidR="009B0907" w:rsidRPr="001D3132" w14:paraId="273B91ED" w14:textId="77777777" w:rsidTr="001D7ED8">
        <w:trPr>
          <w:trHeight w:val="1078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964E0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FD551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76C81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8A4FCE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245B7D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6B975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957879" w14:textId="77777777" w:rsidR="009B0907" w:rsidRPr="001D3132" w:rsidRDefault="009B0907" w:rsidP="00DE1807">
            <w:pPr>
              <w:spacing w:line="276" w:lineRule="auto"/>
              <w:ind w:left="-3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1D3132" w14:paraId="0256D0AC" w14:textId="77777777" w:rsidTr="001D7ED8">
        <w:trPr>
          <w:trHeight w:val="1231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EE04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CDCC8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EA984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3A0404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B91035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7362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EA3DEF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1D3132" w14:paraId="11891B17" w14:textId="77777777" w:rsidTr="001D7ED8">
        <w:trPr>
          <w:trHeight w:val="1345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FF79A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AB3BA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6DBCD1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F15407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314990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DFFBEC" w14:textId="77777777" w:rsidR="009B0907" w:rsidRPr="001D3132" w:rsidRDefault="009B0907" w:rsidP="00DE180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041B6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A6B4" w14:textId="77777777" w:rsidR="009B0907" w:rsidRPr="001D3132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3E0F0B6" w14:textId="77777777" w:rsidR="009B0907" w:rsidRPr="001D3132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7F4829" w14:textId="77777777" w:rsidR="009B0907" w:rsidRPr="001D3132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9004920" w14:textId="77777777" w:rsidR="009B0907" w:rsidRPr="001D3132" w:rsidRDefault="009B0907" w:rsidP="009B0907">
      <w:pPr>
        <w:tabs>
          <w:tab w:val="left" w:pos="396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sz w:val="24"/>
          <w:szCs w:val="24"/>
        </w:rPr>
        <w:tab/>
      </w:r>
    </w:p>
    <w:p w14:paraId="7ED367C2" w14:textId="71BFFF33" w:rsidR="00BC1ABE" w:rsidRPr="001D3132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sz w:val="24"/>
          <w:szCs w:val="24"/>
        </w:rPr>
        <w:t>…………………, dnia ………..202</w:t>
      </w:r>
      <w:r w:rsidR="001D2287" w:rsidRPr="001D3132">
        <w:rPr>
          <w:rFonts w:ascii="Arial" w:hAnsi="Arial" w:cs="Arial"/>
          <w:sz w:val="24"/>
          <w:szCs w:val="24"/>
        </w:rPr>
        <w:t>4</w:t>
      </w:r>
      <w:r w:rsidRPr="001D3132">
        <w:rPr>
          <w:rFonts w:ascii="Arial" w:hAnsi="Arial" w:cs="Arial"/>
          <w:sz w:val="24"/>
          <w:szCs w:val="24"/>
        </w:rPr>
        <w:t xml:space="preserve"> r.            </w:t>
      </w:r>
    </w:p>
    <w:p w14:paraId="38B4E770" w14:textId="77777777" w:rsidR="00BC1ABE" w:rsidRPr="001D3132" w:rsidRDefault="00BC1ABE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CA6E1F" w14:textId="77777777" w:rsidR="00BC1ABE" w:rsidRPr="001D3132" w:rsidRDefault="00BC1ABE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0230C2" w14:textId="441CD4EC" w:rsidR="009B0907" w:rsidRPr="001D3132" w:rsidRDefault="009B0907" w:rsidP="00BC1ABE">
      <w:pPr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sz w:val="24"/>
          <w:szCs w:val="24"/>
        </w:rPr>
        <w:t xml:space="preserve"> .…………</w:t>
      </w:r>
      <w:r w:rsidR="00BC1ABE" w:rsidRPr="001D3132">
        <w:rPr>
          <w:rFonts w:ascii="Arial" w:hAnsi="Arial" w:cs="Arial"/>
          <w:sz w:val="24"/>
          <w:szCs w:val="24"/>
        </w:rPr>
        <w:t>…………..….</w:t>
      </w:r>
      <w:r w:rsidRPr="001D3132">
        <w:rPr>
          <w:rFonts w:ascii="Arial" w:hAnsi="Arial" w:cs="Arial"/>
          <w:sz w:val="24"/>
          <w:szCs w:val="24"/>
        </w:rPr>
        <w:t>…………………............................</w:t>
      </w:r>
    </w:p>
    <w:p w14:paraId="2E155E0A" w14:textId="111BA37F" w:rsidR="009B0907" w:rsidRPr="00CC4C56" w:rsidRDefault="009B0907" w:rsidP="00BC1ABE">
      <w:pPr>
        <w:autoSpaceDE w:val="0"/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1D3132">
        <w:rPr>
          <w:rFonts w:ascii="Arial" w:hAnsi="Arial" w:cs="Arial"/>
          <w:sz w:val="24"/>
          <w:szCs w:val="24"/>
        </w:rPr>
        <w:t>(podpis upełnomocnionego przedstawiciela Wykonawcy)</w:t>
      </w:r>
    </w:p>
    <w:p w14:paraId="773A8FFF" w14:textId="77777777" w:rsidR="00A87BEA" w:rsidRPr="0027466A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13AECDAB" w14:textId="77777777" w:rsidR="000D674F" w:rsidRDefault="000D674F" w:rsidP="00902890"/>
    <w:sectPr w:rsidR="000D674F" w:rsidSect="00520161">
      <w:headerReference w:type="default" r:id="rId8"/>
      <w:pgSz w:w="11906" w:h="16838"/>
      <w:pgMar w:top="13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3F21" w14:textId="77777777" w:rsidR="00902890" w:rsidRDefault="00902890" w:rsidP="00902890">
      <w:r>
        <w:separator/>
      </w:r>
    </w:p>
  </w:endnote>
  <w:endnote w:type="continuationSeparator" w:id="0">
    <w:p w14:paraId="63E29AD8" w14:textId="77777777" w:rsidR="00902890" w:rsidRDefault="00902890" w:rsidP="009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C1F4F" w14:textId="77777777" w:rsidR="00902890" w:rsidRDefault="00902890" w:rsidP="00902890">
      <w:r>
        <w:separator/>
      </w:r>
    </w:p>
  </w:footnote>
  <w:footnote w:type="continuationSeparator" w:id="0">
    <w:p w14:paraId="4317C5E8" w14:textId="77777777" w:rsidR="00902890" w:rsidRDefault="00902890" w:rsidP="009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B10" w14:textId="0CC5F2A1" w:rsidR="003D7903" w:rsidRDefault="003D7903" w:rsidP="003D7903">
    <w:pPr>
      <w:pStyle w:val="Nagwek"/>
      <w:rPr>
        <w:rFonts w:ascii="Arial" w:hAnsi="Arial" w:cs="Arial"/>
        <w:bCs/>
        <w:sz w:val="24"/>
        <w:szCs w:val="24"/>
        <w:lang w:eastAsia="ar-SA"/>
      </w:rPr>
    </w:pPr>
    <w:r>
      <w:rPr>
        <w:rFonts w:ascii="Arial" w:hAnsi="Arial" w:cs="Arial"/>
        <w:bCs/>
        <w:color w:val="000000"/>
        <w:sz w:val="24"/>
        <w:szCs w:val="24"/>
      </w:rPr>
      <w:t>RI.271.1.1</w:t>
    </w:r>
    <w:r w:rsidR="000072EA">
      <w:rPr>
        <w:rFonts w:ascii="Arial" w:hAnsi="Arial" w:cs="Arial"/>
        <w:bCs/>
        <w:color w:val="000000"/>
        <w:sz w:val="24"/>
        <w:szCs w:val="24"/>
      </w:rPr>
      <w:t>7</w:t>
    </w:r>
    <w:r>
      <w:rPr>
        <w:rFonts w:ascii="Arial" w:hAnsi="Arial" w:cs="Arial"/>
        <w:bCs/>
        <w:color w:val="000000"/>
        <w:sz w:val="24"/>
        <w:szCs w:val="24"/>
      </w:rPr>
      <w:t>.202</w:t>
    </w:r>
    <w:r w:rsidR="003D3332">
      <w:rPr>
        <w:rFonts w:ascii="Arial" w:hAnsi="Arial" w:cs="Arial"/>
        <w:bCs/>
        <w:color w:val="000000"/>
        <w:sz w:val="24"/>
        <w:szCs w:val="24"/>
      </w:rPr>
      <w:t>4</w:t>
    </w:r>
    <w:r>
      <w:rPr>
        <w:rFonts w:ascii="Arial" w:hAnsi="Arial" w:cs="Arial"/>
        <w:bCs/>
        <w:color w:val="000000"/>
        <w:sz w:val="24"/>
        <w:szCs w:val="24"/>
      </w:rPr>
      <w:t xml:space="preserve">    </w:t>
    </w:r>
    <w:r>
      <w:rPr>
        <w:rFonts w:ascii="Arial" w:hAnsi="Arial" w:cs="Arial"/>
        <w:bCs/>
        <w:sz w:val="24"/>
        <w:szCs w:val="24"/>
      </w:rPr>
      <w:t xml:space="preserve">                                           </w:t>
    </w:r>
    <w:r>
      <w:rPr>
        <w:rFonts w:ascii="Arial" w:hAnsi="Arial" w:cs="Arial"/>
        <w:sz w:val="24"/>
        <w:szCs w:val="24"/>
      </w:rPr>
      <w:t>Załącznik nr 4 do SWZ – wzór umowy</w:t>
    </w:r>
  </w:p>
  <w:p w14:paraId="47698DB9" w14:textId="24BA6AF4" w:rsidR="00902890" w:rsidRPr="003D7903" w:rsidRDefault="00902890" w:rsidP="003D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72D4BB2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CBE2199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4C7455A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6" w15:restartNumberingAfterBreak="0">
    <w:nsid w:val="00000007"/>
    <w:multiLevelType w:val="multilevel"/>
    <w:tmpl w:val="4A109BC6"/>
    <w:name w:val="WW8Num8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15106E8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multilevel"/>
    <w:tmpl w:val="372A8EC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iCs/>
        <w:sz w:val="24"/>
        <w:szCs w:val="24"/>
      </w:rPr>
    </w:lvl>
  </w:abstractNum>
  <w:abstractNum w:abstractNumId="10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34E3338"/>
    <w:multiLevelType w:val="hybridMultilevel"/>
    <w:tmpl w:val="72C0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C6376"/>
    <w:multiLevelType w:val="hybridMultilevel"/>
    <w:tmpl w:val="42E84990"/>
    <w:lvl w:ilvl="0" w:tplc="A8F2C10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13EA7"/>
    <w:multiLevelType w:val="hybridMultilevel"/>
    <w:tmpl w:val="F090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96499">
    <w:abstractNumId w:val="1"/>
  </w:num>
  <w:num w:numId="2" w16cid:durableId="1053432576">
    <w:abstractNumId w:val="2"/>
  </w:num>
  <w:num w:numId="3" w16cid:durableId="1860851207">
    <w:abstractNumId w:val="3"/>
  </w:num>
  <w:num w:numId="4" w16cid:durableId="1304391247">
    <w:abstractNumId w:val="4"/>
  </w:num>
  <w:num w:numId="5" w16cid:durableId="1883012028">
    <w:abstractNumId w:val="5"/>
  </w:num>
  <w:num w:numId="6" w16cid:durableId="809598323">
    <w:abstractNumId w:val="6"/>
  </w:num>
  <w:num w:numId="7" w16cid:durableId="1540509044">
    <w:abstractNumId w:val="7"/>
  </w:num>
  <w:num w:numId="8" w16cid:durableId="1543133936">
    <w:abstractNumId w:val="8"/>
  </w:num>
  <w:num w:numId="9" w16cid:durableId="1260795312">
    <w:abstractNumId w:val="9"/>
  </w:num>
  <w:num w:numId="10" w16cid:durableId="2078474673">
    <w:abstractNumId w:val="13"/>
  </w:num>
  <w:num w:numId="11" w16cid:durableId="850991196">
    <w:abstractNumId w:val="11"/>
  </w:num>
  <w:num w:numId="12" w16cid:durableId="1924491253">
    <w:abstractNumId w:val="0"/>
  </w:num>
  <w:num w:numId="13" w16cid:durableId="1663926151">
    <w:abstractNumId w:val="10"/>
  </w:num>
  <w:num w:numId="14" w16cid:durableId="10147237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EA"/>
    <w:rsid w:val="000072EA"/>
    <w:rsid w:val="0001587F"/>
    <w:rsid w:val="00047734"/>
    <w:rsid w:val="000D674F"/>
    <w:rsid w:val="000E23EC"/>
    <w:rsid w:val="000E3AE4"/>
    <w:rsid w:val="00107EC4"/>
    <w:rsid w:val="00165C0F"/>
    <w:rsid w:val="0017193D"/>
    <w:rsid w:val="00183ECF"/>
    <w:rsid w:val="001A2137"/>
    <w:rsid w:val="001A36A3"/>
    <w:rsid w:val="001D2287"/>
    <w:rsid w:val="001D3132"/>
    <w:rsid w:val="001D7ED8"/>
    <w:rsid w:val="001E1FF9"/>
    <w:rsid w:val="001F038A"/>
    <w:rsid w:val="001F100F"/>
    <w:rsid w:val="00203DE6"/>
    <w:rsid w:val="00217B0B"/>
    <w:rsid w:val="002906C5"/>
    <w:rsid w:val="0029747C"/>
    <w:rsid w:val="002B154C"/>
    <w:rsid w:val="002E20EB"/>
    <w:rsid w:val="003641B4"/>
    <w:rsid w:val="00385E1A"/>
    <w:rsid w:val="003D3332"/>
    <w:rsid w:val="003D7903"/>
    <w:rsid w:val="004030AE"/>
    <w:rsid w:val="00461899"/>
    <w:rsid w:val="00515532"/>
    <w:rsid w:val="0051707F"/>
    <w:rsid w:val="005178FB"/>
    <w:rsid w:val="00520161"/>
    <w:rsid w:val="00572E8E"/>
    <w:rsid w:val="005B19DE"/>
    <w:rsid w:val="005D5A68"/>
    <w:rsid w:val="00606C62"/>
    <w:rsid w:val="006706EE"/>
    <w:rsid w:val="006929BF"/>
    <w:rsid w:val="0079505E"/>
    <w:rsid w:val="007C270D"/>
    <w:rsid w:val="008E2830"/>
    <w:rsid w:val="008F40BD"/>
    <w:rsid w:val="00900DD4"/>
    <w:rsid w:val="00902890"/>
    <w:rsid w:val="00980CD4"/>
    <w:rsid w:val="0099768F"/>
    <w:rsid w:val="009B0907"/>
    <w:rsid w:val="009D7027"/>
    <w:rsid w:val="00A33D69"/>
    <w:rsid w:val="00A41D80"/>
    <w:rsid w:val="00A87BEA"/>
    <w:rsid w:val="00A91195"/>
    <w:rsid w:val="00B02B7F"/>
    <w:rsid w:val="00B20CFF"/>
    <w:rsid w:val="00BC1ABE"/>
    <w:rsid w:val="00BC57AD"/>
    <w:rsid w:val="00C33F5A"/>
    <w:rsid w:val="00CA6740"/>
    <w:rsid w:val="00CF783F"/>
    <w:rsid w:val="00D37E9D"/>
    <w:rsid w:val="00D50CCD"/>
    <w:rsid w:val="00D95BB0"/>
    <w:rsid w:val="00DC43DE"/>
    <w:rsid w:val="00DF1844"/>
    <w:rsid w:val="00E53DD8"/>
    <w:rsid w:val="00EB629E"/>
    <w:rsid w:val="00F6174F"/>
    <w:rsid w:val="00F8354B"/>
    <w:rsid w:val="00FD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D47CF0"/>
  <w15:docId w15:val="{B5C544B3-0645-4286-9E6B-4892198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B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B0907"/>
    <w:pPr>
      <w:keepNext/>
      <w:numPr>
        <w:ilvl w:val="2"/>
        <w:numId w:val="1"/>
      </w:numPr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87BE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87BE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estern">
    <w:name w:val="western"/>
    <w:basedOn w:val="Normalny"/>
    <w:rsid w:val="00A87BEA"/>
    <w:pPr>
      <w:spacing w:before="280" w:after="28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A87BEA"/>
    <w:pPr>
      <w:spacing w:before="280" w:after="119"/>
    </w:pPr>
    <w:rPr>
      <w:sz w:val="24"/>
      <w:szCs w:val="24"/>
    </w:rPr>
  </w:style>
  <w:style w:type="paragraph" w:customStyle="1" w:styleId="Textbody">
    <w:name w:val="Text body"/>
    <w:basedOn w:val="Normalny"/>
    <w:rsid w:val="00A87BEA"/>
    <w:pPr>
      <w:jc w:val="both"/>
      <w:textAlignment w:val="baseline"/>
    </w:pPr>
    <w:rPr>
      <w:rFonts w:ascii="Arial" w:hAnsi="Arial" w:cs="Arial"/>
      <w:kern w:val="2"/>
      <w:szCs w:val="24"/>
    </w:rPr>
  </w:style>
  <w:style w:type="paragraph" w:customStyle="1" w:styleId="pkt">
    <w:name w:val="pkt"/>
    <w:basedOn w:val="Normalny"/>
    <w:rsid w:val="00A87BEA"/>
    <w:pPr>
      <w:spacing w:before="60" w:after="60"/>
      <w:ind w:left="851" w:hanging="295"/>
      <w:jc w:val="both"/>
    </w:pPr>
    <w:rPr>
      <w:sz w:val="24"/>
    </w:rPr>
  </w:style>
  <w:style w:type="paragraph" w:customStyle="1" w:styleId="Akapitzlist1">
    <w:name w:val="Akapit z listą1"/>
    <w:basedOn w:val="Normalny"/>
    <w:qFormat/>
    <w:rsid w:val="00A87BEA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9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rsid w:val="00902890"/>
  </w:style>
  <w:style w:type="paragraph" w:styleId="Akapitzlist">
    <w:name w:val="List Paragraph"/>
    <w:basedOn w:val="Normalny"/>
    <w:uiPriority w:val="34"/>
    <w:qFormat/>
    <w:rsid w:val="0090289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9B090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Default">
    <w:name w:val="Default"/>
    <w:rsid w:val="0001587F"/>
    <w:pPr>
      <w:suppressAutoHyphens/>
      <w:autoSpaceDE w:val="0"/>
      <w:autoSpaceDN w:val="0"/>
      <w:spacing w:after="0" w:line="240" w:lineRule="auto"/>
      <w:textAlignment w:val="baseline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D0BA-37E3-4D10-9596-5BF362DC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11</Pages>
  <Words>3889</Words>
  <Characters>23338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AZielińska</dc:creator>
  <cp:lastModifiedBy>Gmina Ryglice</cp:lastModifiedBy>
  <cp:revision>53</cp:revision>
  <cp:lastPrinted>2022-11-08T13:51:00Z</cp:lastPrinted>
  <dcterms:created xsi:type="dcterms:W3CDTF">2022-11-04T11:34:00Z</dcterms:created>
  <dcterms:modified xsi:type="dcterms:W3CDTF">2024-12-05T08:07:00Z</dcterms:modified>
</cp:coreProperties>
</file>