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58C26" w14:textId="77777777" w:rsidR="004201F1" w:rsidRPr="00AA2BAC" w:rsidRDefault="004201F1" w:rsidP="004201F1">
      <w:pPr>
        <w:spacing w:line="360" w:lineRule="auto"/>
        <w:jc w:val="center"/>
        <w:rPr>
          <w:b/>
          <w:caps/>
          <w:sz w:val="28"/>
          <w:szCs w:val="28"/>
        </w:rPr>
      </w:pPr>
      <w:r w:rsidRPr="00AA2BAC">
        <w:rPr>
          <w:b/>
          <w:caps/>
          <w:sz w:val="28"/>
          <w:szCs w:val="28"/>
        </w:rPr>
        <w:t>specyfikacja warunków zamówienia</w:t>
      </w:r>
    </w:p>
    <w:p w14:paraId="22CE7C7A" w14:textId="77777777" w:rsidR="004201F1" w:rsidRDefault="004201F1" w:rsidP="004201F1">
      <w:pPr>
        <w:spacing w:line="360" w:lineRule="auto"/>
        <w:jc w:val="center"/>
        <w:rPr>
          <w:b/>
          <w:caps/>
          <w:sz w:val="28"/>
          <w:szCs w:val="28"/>
        </w:rPr>
      </w:pPr>
      <w:r w:rsidRPr="00AA2BAC">
        <w:rPr>
          <w:b/>
          <w:caps/>
          <w:sz w:val="28"/>
          <w:szCs w:val="28"/>
        </w:rPr>
        <w:t>TRYB PODSTAWOWY Z MOŻLIWOŚCIĄ NEGOCJACJI</w:t>
      </w:r>
    </w:p>
    <w:p w14:paraId="59FD9BE6" w14:textId="3737A8A0" w:rsidR="004201F1" w:rsidRDefault="004201F1" w:rsidP="004201F1">
      <w:pPr>
        <w:spacing w:before="480" w:after="480" w:line="360" w:lineRule="auto"/>
        <w:jc w:val="center"/>
        <w:rPr>
          <w:b/>
          <w:caps/>
        </w:rPr>
      </w:pPr>
      <w:r w:rsidRPr="00AA2BAC">
        <w:rPr>
          <w:b/>
          <w:caps/>
        </w:rPr>
        <w:t>zAMAWIAJĄCY:</w:t>
      </w:r>
    </w:p>
    <w:p w14:paraId="593688F9" w14:textId="5DD2BC4D" w:rsidR="00763261" w:rsidRDefault="00763261" w:rsidP="004201F1">
      <w:pPr>
        <w:spacing w:before="480" w:after="480" w:line="360" w:lineRule="auto"/>
        <w:jc w:val="center"/>
        <w:rPr>
          <w:b/>
          <w:caps/>
        </w:rPr>
      </w:pPr>
      <w:r>
        <w:rPr>
          <w:b/>
          <w:caps/>
          <w:noProof/>
        </w:rPr>
        <w:drawing>
          <wp:inline distT="0" distB="0" distL="0" distR="0" wp14:anchorId="4FEDB984" wp14:editId="11E91470">
            <wp:extent cx="1400175" cy="1306530"/>
            <wp:effectExtent l="0" t="0" r="0" b="8255"/>
            <wp:docPr id="1599874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0938" cy="1316574"/>
                    </a:xfrm>
                    <a:prstGeom prst="rect">
                      <a:avLst/>
                    </a:prstGeom>
                    <a:noFill/>
                  </pic:spPr>
                </pic:pic>
              </a:graphicData>
            </a:graphic>
          </wp:inline>
        </w:drawing>
      </w:r>
    </w:p>
    <w:p w14:paraId="2F90696F" w14:textId="77777777" w:rsidR="00717277" w:rsidRPr="00717277" w:rsidRDefault="00717277" w:rsidP="00717277">
      <w:pPr>
        <w:spacing w:before="40" w:after="240" w:line="360" w:lineRule="auto"/>
        <w:jc w:val="center"/>
        <w:rPr>
          <w:rFonts w:asciiTheme="minorHAnsi" w:hAnsiTheme="minorHAnsi" w:cstheme="minorHAnsi"/>
          <w:b/>
          <w:bCs/>
          <w:caps/>
          <w:sz w:val="20"/>
          <w:szCs w:val="20"/>
        </w:rPr>
      </w:pPr>
      <w:r w:rsidRPr="00717277">
        <w:rPr>
          <w:rFonts w:asciiTheme="minorHAnsi" w:hAnsiTheme="minorHAnsi" w:cstheme="minorHAnsi"/>
          <w:b/>
          <w:bCs/>
          <w:caps/>
        </w:rPr>
        <w:t>Przedszkole Samorządowe nr 2 w Piechowicach</w:t>
      </w:r>
    </w:p>
    <w:p w14:paraId="2EBFE43D" w14:textId="1334AABA" w:rsidR="00F5415E" w:rsidRPr="00F5415E" w:rsidRDefault="00F5415E" w:rsidP="00F5415E">
      <w:pPr>
        <w:spacing w:before="480" w:line="360" w:lineRule="auto"/>
        <w:jc w:val="center"/>
        <w:rPr>
          <w:rFonts w:asciiTheme="minorHAnsi" w:hAnsiTheme="minorHAnsi" w:cstheme="minorHAnsi"/>
          <w:sz w:val="20"/>
          <w:szCs w:val="20"/>
        </w:rPr>
      </w:pPr>
      <w:r w:rsidRPr="00F5415E">
        <w:rPr>
          <w:rFonts w:asciiTheme="minorHAnsi" w:hAnsiTheme="minorHAnsi" w:cstheme="minorHAnsi"/>
          <w:sz w:val="20"/>
          <w:szCs w:val="20"/>
        </w:rPr>
        <w:t xml:space="preserve">Zaprasza do złożenia oferty w postępowaniu o udzielenie zamówienia publicznego prowadzonego w trybie podstawowym z </w:t>
      </w:r>
      <w:r w:rsidR="00D359E8">
        <w:rPr>
          <w:rFonts w:asciiTheme="minorHAnsi" w:hAnsiTheme="minorHAnsi" w:cstheme="minorHAnsi"/>
          <w:sz w:val="20"/>
          <w:szCs w:val="20"/>
        </w:rPr>
        <w:t>możliwością negocjacji</w:t>
      </w:r>
      <w:r w:rsidRPr="00F5415E">
        <w:rPr>
          <w:rFonts w:asciiTheme="minorHAnsi" w:hAnsiTheme="minorHAnsi" w:cstheme="minorHAnsi"/>
          <w:sz w:val="20"/>
          <w:szCs w:val="20"/>
        </w:rPr>
        <w:t xml:space="preserve"> </w:t>
      </w:r>
      <w:r w:rsidR="00D359E8">
        <w:rPr>
          <w:rFonts w:asciiTheme="minorHAnsi" w:hAnsiTheme="minorHAnsi" w:cstheme="minorHAnsi"/>
          <w:sz w:val="20"/>
          <w:szCs w:val="20"/>
        </w:rPr>
        <w:t xml:space="preserve">na postawie art. 275 pkt 2 </w:t>
      </w:r>
      <w:r w:rsidR="00D359E8" w:rsidRPr="00F5415E">
        <w:rPr>
          <w:rFonts w:asciiTheme="minorHAnsi" w:hAnsiTheme="minorHAnsi" w:cstheme="minorHAnsi"/>
          <w:sz w:val="20"/>
          <w:szCs w:val="20"/>
        </w:rPr>
        <w:t xml:space="preserve">ustawy z 11 września 2019 r. - Prawo zamówień publicznych </w:t>
      </w:r>
      <w:r w:rsidR="00187B56" w:rsidRPr="00187B56">
        <w:rPr>
          <w:rFonts w:asciiTheme="minorHAnsi" w:hAnsiTheme="minorHAnsi" w:cstheme="minorHAnsi"/>
          <w:sz w:val="20"/>
          <w:szCs w:val="20"/>
        </w:rPr>
        <w:t>(</w:t>
      </w:r>
      <w:proofErr w:type="spellStart"/>
      <w:r w:rsidR="00187B56" w:rsidRPr="00187B56">
        <w:rPr>
          <w:rFonts w:asciiTheme="minorHAnsi" w:hAnsiTheme="minorHAnsi" w:cstheme="minorHAnsi"/>
          <w:sz w:val="20"/>
          <w:szCs w:val="20"/>
        </w:rPr>
        <w:t>t.j</w:t>
      </w:r>
      <w:proofErr w:type="spellEnd"/>
      <w:r w:rsidR="00187B56" w:rsidRPr="00187B56">
        <w:rPr>
          <w:rFonts w:asciiTheme="minorHAnsi" w:hAnsiTheme="minorHAnsi" w:cstheme="minorHAnsi"/>
          <w:sz w:val="20"/>
          <w:szCs w:val="20"/>
        </w:rPr>
        <w:t>. Dz. U. z 202</w:t>
      </w:r>
      <w:r w:rsidR="004201F1">
        <w:rPr>
          <w:rFonts w:asciiTheme="minorHAnsi" w:hAnsiTheme="minorHAnsi" w:cstheme="minorHAnsi"/>
          <w:sz w:val="20"/>
          <w:szCs w:val="20"/>
        </w:rPr>
        <w:t>4</w:t>
      </w:r>
      <w:r w:rsidR="00187B56" w:rsidRPr="00187B56">
        <w:rPr>
          <w:rFonts w:asciiTheme="minorHAnsi" w:hAnsiTheme="minorHAnsi" w:cstheme="minorHAnsi"/>
          <w:sz w:val="20"/>
          <w:szCs w:val="20"/>
        </w:rPr>
        <w:t xml:space="preserve"> r. poz. </w:t>
      </w:r>
      <w:r w:rsidR="004201F1">
        <w:rPr>
          <w:rFonts w:asciiTheme="minorHAnsi" w:hAnsiTheme="minorHAnsi" w:cstheme="minorHAnsi"/>
          <w:sz w:val="20"/>
          <w:szCs w:val="20"/>
        </w:rPr>
        <w:t>1320</w:t>
      </w:r>
      <w:r w:rsidR="00187B56" w:rsidRPr="00187B56">
        <w:rPr>
          <w:rFonts w:asciiTheme="minorHAnsi" w:hAnsiTheme="minorHAnsi" w:cstheme="minorHAnsi"/>
          <w:sz w:val="20"/>
          <w:szCs w:val="20"/>
        </w:rPr>
        <w:t>)</w:t>
      </w:r>
      <w:r w:rsidR="00D359E8">
        <w:rPr>
          <w:rFonts w:asciiTheme="minorHAnsi" w:hAnsiTheme="minorHAnsi" w:cstheme="minorHAnsi"/>
          <w:sz w:val="20"/>
          <w:szCs w:val="20"/>
        </w:rPr>
        <w:t>,</w:t>
      </w:r>
      <w:r w:rsidR="00D359E8" w:rsidRPr="00F5415E">
        <w:rPr>
          <w:rFonts w:asciiTheme="minorHAnsi" w:hAnsiTheme="minorHAnsi" w:cstheme="minorHAnsi"/>
          <w:sz w:val="20"/>
          <w:szCs w:val="20"/>
        </w:rPr>
        <w:t xml:space="preserve"> dalej </w:t>
      </w:r>
      <w:proofErr w:type="spellStart"/>
      <w:r w:rsidR="00D359E8" w:rsidRPr="00F5415E">
        <w:rPr>
          <w:rFonts w:asciiTheme="minorHAnsi" w:hAnsiTheme="minorHAnsi" w:cstheme="minorHAnsi"/>
          <w:sz w:val="20"/>
          <w:szCs w:val="20"/>
        </w:rPr>
        <w:t>p.z.p</w:t>
      </w:r>
      <w:proofErr w:type="spellEnd"/>
      <w:r w:rsidR="00D359E8" w:rsidRPr="00F5415E">
        <w:rPr>
          <w:rFonts w:asciiTheme="minorHAnsi" w:hAnsiTheme="minorHAnsi" w:cstheme="minorHAnsi"/>
          <w:sz w:val="20"/>
          <w:szCs w:val="20"/>
        </w:rPr>
        <w:t>.</w:t>
      </w:r>
      <w:r w:rsidR="00D359E8">
        <w:rPr>
          <w:rFonts w:asciiTheme="minorHAnsi" w:hAnsiTheme="minorHAnsi" w:cstheme="minorHAnsi"/>
          <w:sz w:val="20"/>
          <w:szCs w:val="20"/>
        </w:rPr>
        <w:t>,</w:t>
      </w:r>
      <w:r w:rsidR="00D359E8" w:rsidRPr="00F5415E">
        <w:rPr>
          <w:rFonts w:asciiTheme="minorHAnsi" w:hAnsiTheme="minorHAnsi" w:cstheme="minorHAnsi"/>
          <w:sz w:val="20"/>
          <w:szCs w:val="20"/>
        </w:rPr>
        <w:t xml:space="preserve"> </w:t>
      </w:r>
      <w:r w:rsidRPr="00F5415E">
        <w:rPr>
          <w:rFonts w:asciiTheme="minorHAnsi" w:hAnsiTheme="minorHAnsi" w:cstheme="minorHAnsi"/>
          <w:sz w:val="20"/>
          <w:szCs w:val="20"/>
        </w:rPr>
        <w:t>o wartości zamówienia nie przekraczającej progów unijnych</w:t>
      </w:r>
      <w:r w:rsidR="00D359E8">
        <w:rPr>
          <w:rFonts w:asciiTheme="minorHAnsi" w:hAnsiTheme="minorHAnsi" w:cstheme="minorHAnsi"/>
          <w:sz w:val="20"/>
          <w:szCs w:val="20"/>
        </w:rPr>
        <w:t>,</w:t>
      </w:r>
      <w:r w:rsidRPr="00F5415E">
        <w:rPr>
          <w:rFonts w:asciiTheme="minorHAnsi" w:hAnsiTheme="minorHAnsi" w:cstheme="minorHAnsi"/>
          <w:sz w:val="20"/>
          <w:szCs w:val="20"/>
        </w:rPr>
        <w:t xml:space="preserve"> o </w:t>
      </w:r>
      <w:r w:rsidR="00A44378">
        <w:rPr>
          <w:rFonts w:asciiTheme="minorHAnsi" w:hAnsiTheme="minorHAnsi" w:cstheme="minorHAnsi"/>
          <w:sz w:val="20"/>
          <w:szCs w:val="20"/>
        </w:rPr>
        <w:t>których</w:t>
      </w:r>
      <w:r w:rsidRPr="00F5415E">
        <w:rPr>
          <w:rFonts w:asciiTheme="minorHAnsi" w:hAnsiTheme="minorHAnsi" w:cstheme="minorHAnsi"/>
          <w:sz w:val="20"/>
          <w:szCs w:val="20"/>
        </w:rPr>
        <w:t xml:space="preserve"> stanowi art. 3</w:t>
      </w:r>
      <w:r w:rsidR="008B020A">
        <w:rPr>
          <w:rFonts w:asciiTheme="minorHAnsi" w:hAnsiTheme="minorHAnsi" w:cstheme="minorHAnsi"/>
          <w:sz w:val="20"/>
          <w:szCs w:val="20"/>
        </w:rPr>
        <w:t xml:space="preserve"> </w:t>
      </w:r>
      <w:proofErr w:type="spellStart"/>
      <w:r w:rsidR="008B020A">
        <w:rPr>
          <w:rFonts w:asciiTheme="minorHAnsi" w:hAnsiTheme="minorHAnsi" w:cstheme="minorHAnsi"/>
          <w:sz w:val="20"/>
          <w:szCs w:val="20"/>
        </w:rPr>
        <w:t>p.z.p</w:t>
      </w:r>
      <w:proofErr w:type="spellEnd"/>
      <w:r w:rsidR="008B020A">
        <w:rPr>
          <w:rFonts w:asciiTheme="minorHAnsi" w:hAnsiTheme="minorHAnsi" w:cstheme="minorHAnsi"/>
          <w:sz w:val="20"/>
          <w:szCs w:val="20"/>
        </w:rPr>
        <w:t>.,</w:t>
      </w:r>
      <w:r w:rsidRPr="00F5415E">
        <w:rPr>
          <w:rFonts w:asciiTheme="minorHAnsi" w:hAnsiTheme="minorHAnsi" w:cstheme="minorHAnsi"/>
          <w:sz w:val="20"/>
          <w:szCs w:val="20"/>
        </w:rPr>
        <w:t xml:space="preserve"> </w:t>
      </w:r>
      <w:r w:rsidRPr="004201F1">
        <w:rPr>
          <w:rFonts w:asciiTheme="minorHAnsi" w:hAnsiTheme="minorHAnsi" w:cstheme="minorHAnsi"/>
          <w:sz w:val="20"/>
          <w:szCs w:val="20"/>
        </w:rPr>
        <w:t xml:space="preserve">na </w:t>
      </w:r>
      <w:r w:rsidR="00AE26C5" w:rsidRPr="004201F1">
        <w:rPr>
          <w:rFonts w:asciiTheme="minorHAnsi" w:hAnsiTheme="minorHAnsi" w:cstheme="minorHAnsi"/>
          <w:sz w:val="20"/>
          <w:szCs w:val="20"/>
        </w:rPr>
        <w:t>usługę</w:t>
      </w:r>
      <w:r w:rsidRPr="00F5415E">
        <w:rPr>
          <w:rFonts w:asciiTheme="minorHAnsi" w:hAnsiTheme="minorHAnsi" w:cstheme="minorHAnsi"/>
          <w:sz w:val="20"/>
          <w:szCs w:val="20"/>
        </w:rPr>
        <w:t xml:space="preserve"> pn.</w:t>
      </w:r>
      <w:r w:rsidR="00A45E36">
        <w:rPr>
          <w:rFonts w:asciiTheme="minorHAnsi" w:hAnsiTheme="minorHAnsi" w:cstheme="minorHAnsi"/>
          <w:sz w:val="20"/>
          <w:szCs w:val="20"/>
        </w:rPr>
        <w:t>:</w:t>
      </w:r>
    </w:p>
    <w:p w14:paraId="0F4E1F22" w14:textId="0E1DF6C0" w:rsidR="00A45E36" w:rsidRPr="00F5415E" w:rsidRDefault="00A45E36" w:rsidP="00A45E36">
      <w:pPr>
        <w:spacing w:before="480" w:after="480" w:line="360" w:lineRule="auto"/>
        <w:jc w:val="center"/>
        <w:rPr>
          <w:rFonts w:asciiTheme="minorHAnsi" w:hAnsiTheme="minorHAnsi" w:cstheme="minorHAnsi"/>
          <w:b/>
        </w:rPr>
      </w:pPr>
      <w:r w:rsidRPr="00F5415E">
        <w:rPr>
          <w:rFonts w:asciiTheme="minorHAnsi" w:hAnsiTheme="minorHAnsi" w:cstheme="minorHAnsi"/>
          <w:b/>
        </w:rPr>
        <w:t>"</w:t>
      </w:r>
      <w:r>
        <w:rPr>
          <w:rFonts w:asciiTheme="minorHAnsi" w:hAnsiTheme="minorHAnsi" w:cstheme="minorHAnsi"/>
          <w:b/>
        </w:rPr>
        <w:t>D</w:t>
      </w:r>
      <w:r w:rsidRPr="00FD6855">
        <w:rPr>
          <w:rFonts w:asciiTheme="minorHAnsi" w:hAnsiTheme="minorHAnsi" w:cstheme="minorHAnsi"/>
          <w:b/>
        </w:rPr>
        <w:t xml:space="preserve">ostawa artykułów żywnościowych do Przedszkola Samorządowego nr 2 </w:t>
      </w:r>
      <w:r>
        <w:rPr>
          <w:rFonts w:asciiTheme="minorHAnsi" w:hAnsiTheme="minorHAnsi" w:cstheme="minorHAnsi"/>
          <w:b/>
        </w:rPr>
        <w:t xml:space="preserve">w Piechowicach, w celu przygotowania posiłków dla dzieci przedszkolnych </w:t>
      </w:r>
      <w:r w:rsidRPr="00FD6855">
        <w:rPr>
          <w:rFonts w:asciiTheme="minorHAnsi" w:hAnsiTheme="minorHAnsi" w:cstheme="minorHAnsi"/>
          <w:b/>
        </w:rPr>
        <w:t>od 01.01.202</w:t>
      </w:r>
      <w:r>
        <w:rPr>
          <w:rFonts w:asciiTheme="minorHAnsi" w:hAnsiTheme="minorHAnsi" w:cstheme="minorHAnsi"/>
          <w:b/>
        </w:rPr>
        <w:t>5</w:t>
      </w:r>
      <w:r w:rsidR="00152155">
        <w:rPr>
          <w:rFonts w:asciiTheme="minorHAnsi" w:hAnsiTheme="minorHAnsi" w:cstheme="minorHAnsi"/>
          <w:b/>
        </w:rPr>
        <w:t>r</w:t>
      </w:r>
      <w:r w:rsidR="00015CC9">
        <w:rPr>
          <w:rFonts w:asciiTheme="minorHAnsi" w:hAnsiTheme="minorHAnsi" w:cstheme="minorHAnsi"/>
          <w:b/>
        </w:rPr>
        <w:t>.</w:t>
      </w:r>
      <w:r w:rsidRPr="00FD6855">
        <w:rPr>
          <w:rFonts w:asciiTheme="minorHAnsi" w:hAnsiTheme="minorHAnsi" w:cstheme="minorHAnsi"/>
          <w:b/>
        </w:rPr>
        <w:t xml:space="preserve"> </w:t>
      </w:r>
      <w:r w:rsidR="005516AB">
        <w:rPr>
          <w:rFonts w:asciiTheme="minorHAnsi" w:hAnsiTheme="minorHAnsi" w:cstheme="minorHAnsi"/>
          <w:b/>
        </w:rPr>
        <w:t xml:space="preserve">do </w:t>
      </w:r>
      <w:r w:rsidRPr="00FD6855">
        <w:rPr>
          <w:rFonts w:asciiTheme="minorHAnsi" w:hAnsiTheme="minorHAnsi" w:cstheme="minorHAnsi"/>
          <w:b/>
        </w:rPr>
        <w:t>31.12.202</w:t>
      </w:r>
      <w:r>
        <w:rPr>
          <w:rFonts w:asciiTheme="minorHAnsi" w:hAnsiTheme="minorHAnsi" w:cstheme="minorHAnsi"/>
          <w:b/>
        </w:rPr>
        <w:t>5</w:t>
      </w:r>
      <w:r w:rsidRPr="00FD6855">
        <w:rPr>
          <w:rFonts w:asciiTheme="minorHAnsi" w:hAnsiTheme="minorHAnsi" w:cstheme="minorHAnsi"/>
          <w:b/>
        </w:rPr>
        <w:t>r.</w:t>
      </w:r>
      <w:r w:rsidRPr="00F5415E">
        <w:rPr>
          <w:rFonts w:asciiTheme="minorHAnsi" w:hAnsiTheme="minorHAnsi" w:cstheme="minorHAnsi"/>
          <w:b/>
        </w:rPr>
        <w:t xml:space="preserve">" </w:t>
      </w:r>
    </w:p>
    <w:p w14:paraId="2D976B65" w14:textId="2A49872C" w:rsidR="00F5415E" w:rsidRPr="000A1995" w:rsidRDefault="00F5415E" w:rsidP="00F5415E">
      <w:pPr>
        <w:tabs>
          <w:tab w:val="center" w:pos="4536"/>
          <w:tab w:val="left" w:pos="6945"/>
        </w:tabs>
        <w:spacing w:before="40" w:line="360" w:lineRule="auto"/>
        <w:jc w:val="center"/>
        <w:rPr>
          <w:rFonts w:asciiTheme="minorHAnsi" w:hAnsiTheme="minorHAnsi" w:cstheme="minorHAnsi"/>
          <w:b/>
          <w:sz w:val="20"/>
          <w:szCs w:val="20"/>
          <w:u w:val="single"/>
        </w:rPr>
      </w:pPr>
      <w:r w:rsidRPr="000A1995">
        <w:rPr>
          <w:rFonts w:asciiTheme="minorHAnsi" w:hAnsiTheme="minorHAnsi" w:cstheme="minorHAnsi"/>
          <w:b/>
          <w:sz w:val="20"/>
          <w:szCs w:val="20"/>
        </w:rPr>
        <w:t>Przedmiotowe postępowanie prowadzone jest przy użyciu środków komunikacji elektronicznej. Składanie ofert następuje za pośrednictwem platformy zakupowej dostępnej pod adresem internetowym:</w:t>
      </w:r>
      <w:r w:rsidRPr="000A1995">
        <w:rPr>
          <w:rFonts w:asciiTheme="minorHAnsi" w:hAnsiTheme="minorHAnsi" w:cstheme="minorHAnsi"/>
          <w:b/>
          <w:sz w:val="20"/>
          <w:szCs w:val="20"/>
          <w:u w:val="single"/>
        </w:rPr>
        <w:t xml:space="preserve"> </w:t>
      </w:r>
      <w:hyperlink r:id="rId9" w:history="1">
        <w:r w:rsidR="00CB62EB" w:rsidRPr="00CB62EB">
          <w:rPr>
            <w:rStyle w:val="Hipercze"/>
            <w:rFonts w:asciiTheme="minorHAnsi" w:hAnsiTheme="minorHAnsi" w:cstheme="minorHAnsi"/>
            <w:b/>
            <w:sz w:val="20"/>
            <w:szCs w:val="20"/>
          </w:rPr>
          <w:t>https://platformazakupowa.pl/transakcja/1029646</w:t>
        </w:r>
      </w:hyperlink>
    </w:p>
    <w:p w14:paraId="57AEA492" w14:textId="77777777" w:rsidR="00C3089E" w:rsidRDefault="00C3089E" w:rsidP="00F5415E">
      <w:pPr>
        <w:tabs>
          <w:tab w:val="center" w:pos="4536"/>
          <w:tab w:val="left" w:pos="6945"/>
        </w:tabs>
        <w:spacing w:before="480" w:after="480" w:line="360" w:lineRule="auto"/>
        <w:jc w:val="center"/>
        <w:rPr>
          <w:rFonts w:asciiTheme="minorHAnsi" w:hAnsiTheme="minorHAnsi" w:cstheme="minorHAnsi"/>
          <w:sz w:val="20"/>
          <w:szCs w:val="20"/>
        </w:rPr>
      </w:pPr>
    </w:p>
    <w:p w14:paraId="24FFCD39" w14:textId="3C249F41" w:rsidR="00F5415E" w:rsidRPr="00F5415E" w:rsidRDefault="00F5415E" w:rsidP="00F5415E">
      <w:pPr>
        <w:tabs>
          <w:tab w:val="center" w:pos="4536"/>
          <w:tab w:val="left" w:pos="6945"/>
        </w:tabs>
        <w:spacing w:before="480" w:after="480" w:line="360" w:lineRule="auto"/>
        <w:jc w:val="center"/>
        <w:rPr>
          <w:rFonts w:asciiTheme="minorHAnsi" w:hAnsiTheme="minorHAnsi" w:cstheme="minorHAnsi"/>
          <w:caps/>
          <w:sz w:val="20"/>
          <w:szCs w:val="20"/>
        </w:rPr>
      </w:pPr>
      <w:bookmarkStart w:id="0" w:name="_Hlk171508531"/>
      <w:r w:rsidRPr="004727BD">
        <w:rPr>
          <w:rFonts w:asciiTheme="minorHAnsi" w:hAnsiTheme="minorHAnsi" w:cstheme="minorHAnsi"/>
          <w:sz w:val="20"/>
          <w:szCs w:val="20"/>
        </w:rPr>
        <w:t xml:space="preserve">Nr postępowania: </w:t>
      </w:r>
      <w:r w:rsidR="000A1995" w:rsidRPr="004727BD">
        <w:rPr>
          <w:rFonts w:asciiTheme="minorHAnsi" w:hAnsiTheme="minorHAnsi" w:cstheme="minorHAnsi"/>
        </w:rPr>
        <w:t>IZP</w:t>
      </w:r>
      <w:r w:rsidRPr="004727BD">
        <w:rPr>
          <w:rFonts w:asciiTheme="minorHAnsi" w:hAnsiTheme="minorHAnsi" w:cstheme="minorHAnsi"/>
        </w:rPr>
        <w:t>.</w:t>
      </w:r>
      <w:r w:rsidR="000A1995" w:rsidRPr="004727BD">
        <w:rPr>
          <w:rFonts w:asciiTheme="minorHAnsi" w:hAnsiTheme="minorHAnsi" w:cstheme="minorHAnsi"/>
        </w:rPr>
        <w:t>271.</w:t>
      </w:r>
      <w:r w:rsidR="00717277">
        <w:rPr>
          <w:rFonts w:asciiTheme="minorHAnsi" w:hAnsiTheme="minorHAnsi" w:cstheme="minorHAnsi"/>
        </w:rPr>
        <w:t>13</w:t>
      </w:r>
      <w:r w:rsidR="000A1995" w:rsidRPr="004727BD">
        <w:rPr>
          <w:rFonts w:asciiTheme="minorHAnsi" w:hAnsiTheme="minorHAnsi" w:cstheme="minorHAnsi"/>
        </w:rPr>
        <w:t>.202</w:t>
      </w:r>
      <w:r w:rsidR="00CA0949">
        <w:rPr>
          <w:rFonts w:asciiTheme="minorHAnsi" w:hAnsiTheme="minorHAnsi" w:cstheme="minorHAnsi"/>
        </w:rPr>
        <w:t>4</w:t>
      </w:r>
      <w:r w:rsidRPr="00F5415E">
        <w:rPr>
          <w:rFonts w:asciiTheme="minorHAnsi" w:hAnsiTheme="minorHAnsi" w:cstheme="minorHAnsi"/>
          <w:sz w:val="20"/>
          <w:szCs w:val="20"/>
        </w:rPr>
        <w:t xml:space="preserve"> </w:t>
      </w:r>
    </w:p>
    <w:bookmarkEnd w:id="0"/>
    <w:p w14:paraId="0470BAC9" w14:textId="07988478" w:rsidR="00F5415E" w:rsidRPr="00F5415E" w:rsidRDefault="000A1995" w:rsidP="00F5415E">
      <w:pPr>
        <w:pStyle w:val="Tytu"/>
        <w:spacing w:before="120" w:after="40" w:line="360" w:lineRule="auto"/>
        <w:rPr>
          <w:rFonts w:asciiTheme="minorHAnsi" w:hAnsiTheme="minorHAnsi" w:cstheme="minorHAnsi"/>
          <w:caps/>
          <w:sz w:val="24"/>
        </w:rPr>
      </w:pPr>
      <w:r>
        <w:rPr>
          <w:rFonts w:asciiTheme="minorHAnsi" w:hAnsiTheme="minorHAnsi" w:cstheme="minorHAnsi"/>
          <w:caps/>
          <w:sz w:val="24"/>
        </w:rPr>
        <w:t>Piechowice</w:t>
      </w:r>
      <w:r w:rsidR="00F5415E" w:rsidRPr="00F5415E">
        <w:rPr>
          <w:rFonts w:asciiTheme="minorHAnsi" w:hAnsiTheme="minorHAnsi" w:cstheme="minorHAnsi"/>
          <w:caps/>
          <w:sz w:val="24"/>
        </w:rPr>
        <w:t xml:space="preserve">  202</w:t>
      </w:r>
      <w:r w:rsidR="00CA0949">
        <w:rPr>
          <w:rFonts w:asciiTheme="minorHAnsi" w:hAnsiTheme="minorHAnsi" w:cstheme="minorHAnsi"/>
          <w:caps/>
          <w:sz w:val="24"/>
        </w:rPr>
        <w:t>4</w:t>
      </w:r>
    </w:p>
    <w:p w14:paraId="73BA5189" w14:textId="77777777" w:rsidR="00F5415E" w:rsidRPr="00F5415E" w:rsidRDefault="00F5415E" w:rsidP="00F5415E">
      <w:pPr>
        <w:pStyle w:val="Tytu"/>
        <w:spacing w:before="120" w:after="40" w:line="360" w:lineRule="auto"/>
        <w:jc w:val="left"/>
        <w:rPr>
          <w:rFonts w:asciiTheme="minorHAnsi" w:hAnsiTheme="minorHAnsi" w:cstheme="minorHAnsi"/>
          <w:caps/>
          <w:sz w:val="24"/>
        </w:rPr>
        <w:sectPr w:rsidR="00F5415E" w:rsidRPr="00F5415E" w:rsidSect="002515F7">
          <w:footerReference w:type="default" r:id="rId10"/>
          <w:footerReference w:type="first" r:id="rId11"/>
          <w:pgSz w:w="11906" w:h="16838"/>
          <w:pgMar w:top="1417" w:right="1417" w:bottom="1417" w:left="1417" w:header="708" w:footer="708" w:gutter="0"/>
          <w:cols w:space="708"/>
          <w:titlePg/>
          <w:docGrid w:linePitch="360"/>
        </w:sectPr>
      </w:pPr>
    </w:p>
    <w:p w14:paraId="4DD6EE87" w14:textId="0A3AF825" w:rsidR="00F5415E" w:rsidRPr="00F5415E" w:rsidRDefault="00F5415E">
      <w:pPr>
        <w:pStyle w:val="Nagwek7"/>
        <w:numPr>
          <w:ilvl w:val="0"/>
          <w:numId w:val="60"/>
        </w:numPr>
      </w:pPr>
      <w:r w:rsidRPr="00F5415E">
        <w:lastRenderedPageBreak/>
        <w:t>NAZWA ORAZ ADRES ZAMAWIAJĄCEGO</w:t>
      </w:r>
    </w:p>
    <w:p w14:paraId="0E69C86F" w14:textId="77777777"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Przedszkole Samorządowe nr 2 w Piechowicach</w:t>
      </w:r>
    </w:p>
    <w:p w14:paraId="0B3B00F3" w14:textId="77777777" w:rsidR="00717277" w:rsidRPr="00717277" w:rsidRDefault="00717277" w:rsidP="00995936">
      <w:pPr>
        <w:pStyle w:val="Akapitzlist"/>
        <w:spacing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ul. Nadrzeczna 1, 58-573 Piechowice</w:t>
      </w:r>
    </w:p>
    <w:p w14:paraId="71A02DB6" w14:textId="0CF8B1DA" w:rsidR="00717277" w:rsidRPr="00717277" w:rsidRDefault="00717277" w:rsidP="00995936">
      <w:pPr>
        <w:pStyle w:val="Akapitzlist"/>
        <w:spacing w:line="276" w:lineRule="auto"/>
        <w:ind w:left="-131"/>
        <w:contextualSpacing/>
        <w:jc w:val="both"/>
        <w:rPr>
          <w:rFonts w:asciiTheme="minorHAnsi" w:hAnsiTheme="minorHAnsi" w:cstheme="minorHAnsi"/>
          <w:szCs w:val="20"/>
        </w:rPr>
      </w:pPr>
      <w:r>
        <w:rPr>
          <w:rFonts w:asciiTheme="minorHAnsi" w:hAnsiTheme="minorHAnsi" w:cstheme="minorHAnsi"/>
          <w:szCs w:val="20"/>
        </w:rPr>
        <w:t>t</w:t>
      </w:r>
      <w:r w:rsidRPr="00717277">
        <w:rPr>
          <w:rFonts w:asciiTheme="minorHAnsi" w:hAnsiTheme="minorHAnsi" w:cstheme="minorHAnsi"/>
          <w:szCs w:val="20"/>
        </w:rPr>
        <w:t>el.: 75 76 12 271</w:t>
      </w:r>
    </w:p>
    <w:p w14:paraId="29068B3E" w14:textId="77777777" w:rsidR="00717277" w:rsidRPr="00717277" w:rsidRDefault="00717277" w:rsidP="00995936">
      <w:pPr>
        <w:pStyle w:val="Akapitzlist"/>
        <w:spacing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NIP: 6112320977</w:t>
      </w:r>
    </w:p>
    <w:p w14:paraId="7B188131" w14:textId="38903A9E" w:rsidR="00717277" w:rsidRPr="00717277" w:rsidRDefault="00717277" w:rsidP="00995936">
      <w:pPr>
        <w:pStyle w:val="Akapitzlist"/>
        <w:spacing w:before="240" w:line="276" w:lineRule="auto"/>
        <w:ind w:left="-131"/>
        <w:contextualSpacing/>
        <w:jc w:val="both"/>
        <w:rPr>
          <w:rFonts w:asciiTheme="minorHAnsi" w:hAnsiTheme="minorHAnsi" w:cstheme="minorHAnsi"/>
          <w:szCs w:val="20"/>
          <w:lang w:val="en-US"/>
        </w:rPr>
      </w:pPr>
      <w:r w:rsidRPr="00717277">
        <w:rPr>
          <w:rFonts w:asciiTheme="minorHAnsi" w:hAnsiTheme="minorHAnsi" w:cstheme="minorHAnsi"/>
          <w:szCs w:val="20"/>
          <w:lang w:val="en-US"/>
        </w:rPr>
        <w:t xml:space="preserve">Adres e-mail: </w:t>
      </w:r>
      <w:r w:rsidR="00502756">
        <w:rPr>
          <w:rFonts w:asciiTheme="minorHAnsi" w:hAnsiTheme="minorHAnsi" w:cstheme="minorHAnsi"/>
          <w:szCs w:val="20"/>
          <w:lang w:val="en-US"/>
        </w:rPr>
        <w:t>sekretariat</w:t>
      </w:r>
      <w:r w:rsidRPr="00717277">
        <w:rPr>
          <w:rFonts w:asciiTheme="minorHAnsi" w:hAnsiTheme="minorHAnsi" w:cstheme="minorHAnsi"/>
          <w:szCs w:val="20"/>
          <w:lang w:val="en-US"/>
        </w:rPr>
        <w:t>@</w:t>
      </w:r>
      <w:r w:rsidR="00502756">
        <w:rPr>
          <w:rFonts w:asciiTheme="minorHAnsi" w:hAnsiTheme="minorHAnsi" w:cstheme="minorHAnsi"/>
          <w:szCs w:val="20"/>
          <w:lang w:val="en-US"/>
        </w:rPr>
        <w:t>przedszkole2.piechowice.eu</w:t>
      </w:r>
    </w:p>
    <w:p w14:paraId="7621336D" w14:textId="3E3055EA"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b/>
          <w:szCs w:val="20"/>
        </w:rPr>
        <w:t xml:space="preserve">Adres strony internetowej, na której jest prowadzone postępowanie i na której będą dostępne wszelkie dokumenty związane z prowadzoną procedurą: </w:t>
      </w:r>
      <w:hyperlink r:id="rId12" w:history="1">
        <w:r w:rsidR="00CB62EB" w:rsidRPr="00CB62EB">
          <w:rPr>
            <w:rStyle w:val="Hipercze"/>
            <w:rFonts w:asciiTheme="minorHAnsi" w:hAnsiTheme="minorHAnsi" w:cstheme="minorHAnsi"/>
            <w:b/>
            <w:szCs w:val="20"/>
          </w:rPr>
          <w:t>https://platformazakupowa.pl/transakcja/1029646</w:t>
        </w:r>
      </w:hyperlink>
    </w:p>
    <w:p w14:paraId="72BEDBE6" w14:textId="77777777"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Godziny pracy: 6:30-16:00</w:t>
      </w:r>
    </w:p>
    <w:p w14:paraId="1F06F7C6" w14:textId="56E14B54"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 xml:space="preserve">dla którego na mocy pełnomocnictwa udzielonego na podstawie art. 37 ust. 2 </w:t>
      </w:r>
      <w:proofErr w:type="spellStart"/>
      <w:r w:rsidRPr="00717277">
        <w:rPr>
          <w:rFonts w:asciiTheme="minorHAnsi" w:hAnsiTheme="minorHAnsi" w:cstheme="minorHAnsi"/>
          <w:szCs w:val="20"/>
        </w:rPr>
        <w:t>p.z.p</w:t>
      </w:r>
      <w:proofErr w:type="spellEnd"/>
      <w:r w:rsidRPr="00717277">
        <w:rPr>
          <w:rFonts w:asciiTheme="minorHAnsi" w:hAnsiTheme="minorHAnsi" w:cstheme="minorHAnsi"/>
          <w:szCs w:val="20"/>
        </w:rPr>
        <w:t>. postępowanie prowadzone jest przez:</w:t>
      </w:r>
    </w:p>
    <w:p w14:paraId="695C2C16" w14:textId="77777777"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Urząd Miasta w Piechowicach</w:t>
      </w:r>
    </w:p>
    <w:p w14:paraId="10143AEF" w14:textId="77777777"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Ul. Kryształowa 49, 58-573 Piechowice</w:t>
      </w:r>
    </w:p>
    <w:p w14:paraId="7325AEB9" w14:textId="5636DCC1" w:rsidR="00717277" w:rsidRPr="00717277" w:rsidRDefault="00717277" w:rsidP="00995936">
      <w:pPr>
        <w:pStyle w:val="Akapitzlist"/>
        <w:spacing w:before="240" w:line="276" w:lineRule="auto"/>
        <w:ind w:left="-131"/>
        <w:contextualSpacing/>
        <w:jc w:val="both"/>
        <w:rPr>
          <w:rFonts w:asciiTheme="minorHAnsi" w:hAnsiTheme="minorHAnsi" w:cstheme="minorHAnsi"/>
          <w:szCs w:val="20"/>
        </w:rPr>
      </w:pPr>
      <w:r>
        <w:rPr>
          <w:rFonts w:asciiTheme="minorHAnsi" w:hAnsiTheme="minorHAnsi" w:cstheme="minorHAnsi"/>
          <w:szCs w:val="20"/>
        </w:rPr>
        <w:t>t</w:t>
      </w:r>
      <w:r w:rsidRPr="00717277">
        <w:rPr>
          <w:rFonts w:asciiTheme="minorHAnsi" w:hAnsiTheme="minorHAnsi" w:cstheme="minorHAnsi"/>
          <w:szCs w:val="20"/>
        </w:rPr>
        <w:t>el.: 75 75 48 900</w:t>
      </w:r>
    </w:p>
    <w:p w14:paraId="07ACEF7D" w14:textId="56D83103" w:rsidR="00717277" w:rsidRDefault="00717277" w:rsidP="00995936">
      <w:pPr>
        <w:pStyle w:val="Akapitzlist"/>
        <w:spacing w:before="240" w:line="276" w:lineRule="auto"/>
        <w:ind w:left="-131"/>
        <w:contextualSpacing/>
        <w:jc w:val="both"/>
        <w:rPr>
          <w:rFonts w:asciiTheme="minorHAnsi" w:hAnsiTheme="minorHAnsi" w:cstheme="minorHAnsi"/>
          <w:szCs w:val="20"/>
        </w:rPr>
      </w:pPr>
      <w:r w:rsidRPr="00717277">
        <w:rPr>
          <w:rFonts w:asciiTheme="minorHAnsi" w:hAnsiTheme="minorHAnsi" w:cstheme="minorHAnsi"/>
          <w:szCs w:val="20"/>
        </w:rPr>
        <w:t xml:space="preserve">Adres e-mail: </w:t>
      </w:r>
      <w:hyperlink r:id="rId13" w:history="1">
        <w:r w:rsidR="001D42B5" w:rsidRPr="004B4D16">
          <w:rPr>
            <w:rStyle w:val="Hipercze"/>
            <w:rFonts w:asciiTheme="minorHAnsi" w:hAnsiTheme="minorHAnsi" w:cstheme="minorHAnsi"/>
            <w:szCs w:val="20"/>
          </w:rPr>
          <w:t>sekretariat@piechowice.pl</w:t>
        </w:r>
      </w:hyperlink>
    </w:p>
    <w:p w14:paraId="6FFDEEFA" w14:textId="77777777" w:rsidR="001D42B5" w:rsidRPr="00717277" w:rsidRDefault="001D42B5" w:rsidP="00995936">
      <w:pPr>
        <w:pStyle w:val="Akapitzlist"/>
        <w:spacing w:before="240" w:line="276" w:lineRule="auto"/>
        <w:ind w:left="-131"/>
        <w:contextualSpacing/>
        <w:jc w:val="both"/>
        <w:rPr>
          <w:rFonts w:asciiTheme="minorHAnsi" w:hAnsiTheme="minorHAnsi" w:cstheme="minorHAnsi"/>
          <w:szCs w:val="20"/>
        </w:rPr>
      </w:pPr>
    </w:p>
    <w:p w14:paraId="2E586755" w14:textId="36D0C582" w:rsidR="00F5415E" w:rsidRPr="00F5415E" w:rsidRDefault="00F5415E">
      <w:pPr>
        <w:pStyle w:val="Nagwek7"/>
        <w:numPr>
          <w:ilvl w:val="0"/>
          <w:numId w:val="60"/>
        </w:numPr>
      </w:pPr>
      <w:r w:rsidRPr="00F5415E">
        <w:t>OCHRONA DANYCH OSOBOWYCH</w:t>
      </w:r>
    </w:p>
    <w:p w14:paraId="47CDE2E6" w14:textId="77777777" w:rsidR="00015CC9" w:rsidRDefault="00015CC9" w:rsidP="00015CC9">
      <w:pPr>
        <w:pStyle w:val="pkt"/>
        <w:numPr>
          <w:ilvl w:val="0"/>
          <w:numId w:val="68"/>
        </w:numPr>
        <w:suppressAutoHyphens/>
        <w:spacing w:before="240" w:after="0" w:line="276" w:lineRule="auto"/>
        <w:contextualSpacing/>
        <w:rPr>
          <w:rFonts w:ascii="Calibri" w:hAnsi="Calibri" w:cs="Calibri"/>
        </w:rPr>
      </w:pPr>
      <w:r>
        <w:rPr>
          <w:rFonts w:ascii="Calibri" w:hAnsi="Calibri" w:cs="Calibr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40866A92" w14:textId="77777777" w:rsidR="00015CC9" w:rsidRPr="005516AB" w:rsidRDefault="00015CC9" w:rsidP="005516AB">
      <w:pPr>
        <w:pStyle w:val="pkt"/>
        <w:numPr>
          <w:ilvl w:val="0"/>
          <w:numId w:val="69"/>
        </w:numPr>
        <w:suppressAutoHyphens/>
        <w:spacing w:line="276" w:lineRule="auto"/>
        <w:contextualSpacing/>
        <w:jc w:val="left"/>
        <w:rPr>
          <w:rFonts w:ascii="Calibri" w:hAnsi="Calibri" w:cs="Calibri"/>
        </w:rPr>
      </w:pPr>
      <w:r w:rsidRPr="005516AB">
        <w:rPr>
          <w:rFonts w:ascii="Calibri" w:hAnsi="Calibri" w:cs="Calibri"/>
        </w:rPr>
        <w:t xml:space="preserve">administratorem Pani/Pana danych osobowych jest Przedszkole Samorządowe nr 2 w Piechowicach ul. Nadrzeczna 1, 58-573 Piechowice </w:t>
      </w:r>
      <w:r w:rsidRPr="005516AB">
        <w:rPr>
          <w:rFonts w:ascii="Calibri" w:hAnsi="Calibri" w:cs="Calibri"/>
          <w:lang w:val="en-US"/>
        </w:rPr>
        <w:t>sekretariat@przedszkole2.piechowice.eu</w:t>
      </w:r>
      <w:r w:rsidRPr="005516AB">
        <w:rPr>
          <w:rFonts w:ascii="Calibri" w:hAnsi="Calibri" w:cs="Calibri"/>
        </w:rPr>
        <w:t>;</w:t>
      </w:r>
    </w:p>
    <w:p w14:paraId="7FB334C8"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administrator wyznaczył Inspektora Ochrony Danych Osobowych, z którym można się kontaktować pod adresem e-mail: biuro@msvs.com.pl</w:t>
      </w:r>
    </w:p>
    <w:p w14:paraId="18FCE361"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Pani/Pana dane osobowe przetwarzane będą na podstawie art. 6 ust. 1 lit. c RODO w celu związanym z przedmiotowym postępowaniem o udzielenie zamówienia publicznego, prowadzonym w trybie podstawowym z możliwością negocjacji;</w:t>
      </w:r>
    </w:p>
    <w:p w14:paraId="38ABCA7E" w14:textId="77777777" w:rsidR="00015CC9" w:rsidRPr="00675B36"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 xml:space="preserve">odbiorcami Pani/Pana danych osobowych będą osoby lub podmioty, którym udostępniona zostanie dokumentacja postępowania w oparciu o art. 74 </w:t>
      </w:r>
      <w:proofErr w:type="spellStart"/>
      <w:r>
        <w:rPr>
          <w:rFonts w:ascii="Calibri" w:hAnsi="Calibri" w:cs="Calibri"/>
        </w:rPr>
        <w:t>p.z.p</w:t>
      </w:r>
      <w:proofErr w:type="spellEnd"/>
      <w:r>
        <w:rPr>
          <w:rFonts w:ascii="Calibri" w:hAnsi="Calibri" w:cs="Calibri"/>
        </w:rPr>
        <w:t xml:space="preserve">. Podmiotem przetwarzającym dane osobowe w imieniu Administratora jest </w:t>
      </w:r>
      <w:r w:rsidRPr="00675B36">
        <w:rPr>
          <w:rFonts w:ascii="Calibri" w:hAnsi="Calibri" w:cs="Calibri"/>
        </w:rPr>
        <w:t>Urząd Miasta w Piechowicach ul. Kryształowa 49, 58-573 Piechowice oraz firma OpenNexus Sp. z o.o. na zlecenie Urzędu Miasta w Piechowicach;</w:t>
      </w:r>
    </w:p>
    <w:p w14:paraId="31841DD7"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 xml:space="preserve">Pani/Pana dane osobowe będą przechowywane, zgodnie z art. 78 ust. 1 </w:t>
      </w:r>
      <w:proofErr w:type="spellStart"/>
      <w:r>
        <w:rPr>
          <w:rFonts w:ascii="Calibri" w:hAnsi="Calibri" w:cs="Calibri"/>
        </w:rPr>
        <w:t>p.z.p</w:t>
      </w:r>
      <w:proofErr w:type="spellEnd"/>
      <w:r>
        <w:rPr>
          <w:rFonts w:ascii="Calibri" w:hAnsi="Calibri" w:cs="Calibri"/>
        </w:rPr>
        <w:t xml:space="preserve">. przez okres 4 lat od dnia zakończenia postępowania o udzielenie zamówienia, a jeżeli czas </w:t>
      </w:r>
      <w:r>
        <w:rPr>
          <w:rFonts w:ascii="Calibri" w:hAnsi="Calibri" w:cs="Calibri"/>
        </w:rPr>
        <w:lastRenderedPageBreak/>
        <w:t>trwania umowy przekracza 4 lata, okres przechowywania obejmuje cały czas trwania umowy;</w:t>
      </w:r>
    </w:p>
    <w:p w14:paraId="34798152"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 xml:space="preserve">obowiązek podania przez Panią/Pana danych osobowych bezpośrednio Pani/Pana dotyczących jest wymogiem ustawowym określonym w przepisach </w:t>
      </w:r>
      <w:proofErr w:type="spellStart"/>
      <w:r>
        <w:rPr>
          <w:rFonts w:ascii="Calibri" w:hAnsi="Calibri" w:cs="Calibri"/>
        </w:rPr>
        <w:t>p.z.p</w:t>
      </w:r>
      <w:proofErr w:type="spellEnd"/>
      <w:r>
        <w:rPr>
          <w:rFonts w:ascii="Calibri" w:hAnsi="Calibri" w:cs="Calibri"/>
        </w:rPr>
        <w:t>., związanym z udziałem w postępowaniu o udzielenie zamówienia publicznego;</w:t>
      </w:r>
    </w:p>
    <w:p w14:paraId="3462F3D1"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w odniesieniu do Pani/Pana danych osobowych decyzje nie będą podejmowane                        w sposób zautomatyzowany, stosownie do art. 22 RODO;</w:t>
      </w:r>
    </w:p>
    <w:p w14:paraId="53306846"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posiada Pani/Pan:</w:t>
      </w:r>
    </w:p>
    <w:p w14:paraId="031D2CFC" w14:textId="77777777" w:rsidR="00015CC9" w:rsidRDefault="00015CC9" w:rsidP="00015CC9">
      <w:pPr>
        <w:pStyle w:val="pkt"/>
        <w:numPr>
          <w:ilvl w:val="0"/>
          <w:numId w:val="70"/>
        </w:numPr>
        <w:suppressAutoHyphens/>
        <w:spacing w:before="0" w:after="0" w:line="276" w:lineRule="auto"/>
        <w:contextualSpacing/>
        <w:rPr>
          <w:rFonts w:ascii="Calibri" w:hAnsi="Calibri" w:cs="Calibri"/>
        </w:rPr>
      </w:pPr>
      <w:r>
        <w:rPr>
          <w:rFonts w:ascii="Calibri" w:hAnsi="Calibri" w:cs="Calibr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sprecyzowania nazwy lub daty zakończonego postępowania o udzielenie zamówienia);</w:t>
      </w:r>
    </w:p>
    <w:p w14:paraId="11537413" w14:textId="77777777" w:rsidR="00015CC9" w:rsidRDefault="00015CC9" w:rsidP="00015CC9">
      <w:pPr>
        <w:pStyle w:val="pkt"/>
        <w:numPr>
          <w:ilvl w:val="0"/>
          <w:numId w:val="70"/>
        </w:numPr>
        <w:suppressAutoHyphens/>
        <w:spacing w:before="0" w:after="0" w:line="276" w:lineRule="auto"/>
        <w:contextualSpacing/>
        <w:rPr>
          <w:rFonts w:ascii="Calibri" w:hAnsi="Calibri" w:cs="Calibri"/>
        </w:rPr>
      </w:pPr>
      <w:r>
        <w:rPr>
          <w:rFonts w:ascii="Calibri" w:hAnsi="Calibri" w:cs="Calibri"/>
        </w:rPr>
        <w:t>na podstawie art. 16 RODO prawo do sprostowania Pani/Pana danych osobowych (</w:t>
      </w:r>
      <w:r>
        <w:rPr>
          <w:rFonts w:ascii="Calibri" w:hAnsi="Calibri" w:cs="Calibri"/>
          <w:iCs/>
        </w:rPr>
        <w:t xml:space="preserve">skorzystanie z prawa do sprostowania nie może skutkować zmianą wyniku postępowania o udzielenie zamówienia publicznego ani zmianą postanowień umowy w zakresie niezgodnym z ustawą </w:t>
      </w:r>
      <w:proofErr w:type="spellStart"/>
      <w:r>
        <w:rPr>
          <w:rFonts w:ascii="Calibri" w:hAnsi="Calibri" w:cs="Calibri"/>
          <w:iCs/>
        </w:rPr>
        <w:t>p.z.p</w:t>
      </w:r>
      <w:proofErr w:type="spellEnd"/>
      <w:r>
        <w:rPr>
          <w:rFonts w:ascii="Calibri" w:hAnsi="Calibri" w:cs="Calibri"/>
          <w:iCs/>
        </w:rPr>
        <w:t>. oraz nie może naruszać integralności protokołu oraz jego załączników</w:t>
      </w:r>
      <w:r>
        <w:rPr>
          <w:rFonts w:ascii="Calibri" w:hAnsi="Calibri" w:cs="Calibri"/>
        </w:rPr>
        <w:t>);</w:t>
      </w:r>
    </w:p>
    <w:p w14:paraId="4998BD0B" w14:textId="77777777" w:rsidR="00015CC9" w:rsidRDefault="00015CC9" w:rsidP="00015CC9">
      <w:pPr>
        <w:pStyle w:val="pkt"/>
        <w:numPr>
          <w:ilvl w:val="0"/>
          <w:numId w:val="70"/>
        </w:numPr>
        <w:suppressAutoHyphens/>
        <w:spacing w:before="0" w:after="0" w:line="276" w:lineRule="auto"/>
        <w:contextualSpacing/>
        <w:rPr>
          <w:rFonts w:ascii="Calibri" w:hAnsi="Calibri" w:cs="Calibri"/>
        </w:rPr>
      </w:pPr>
      <w:r>
        <w:rPr>
          <w:rFonts w:ascii="Calibri" w:hAnsi="Calibri" w:cs="Calibri"/>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Calibri" w:hAnsi="Calibri" w:cs="Calibr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Calibri" w:hAnsi="Calibri" w:cs="Calibri"/>
        </w:rPr>
        <w:t>);</w:t>
      </w:r>
    </w:p>
    <w:p w14:paraId="03992C10" w14:textId="77777777" w:rsidR="00015CC9" w:rsidRDefault="00015CC9" w:rsidP="00015CC9">
      <w:pPr>
        <w:pStyle w:val="pkt"/>
        <w:numPr>
          <w:ilvl w:val="0"/>
          <w:numId w:val="70"/>
        </w:numPr>
        <w:suppressAutoHyphens/>
        <w:spacing w:before="0" w:after="0" w:line="276" w:lineRule="auto"/>
        <w:contextualSpacing/>
        <w:rPr>
          <w:rFonts w:ascii="Calibri" w:hAnsi="Calibri" w:cs="Calibri"/>
        </w:rPr>
      </w:pPr>
      <w:r>
        <w:rPr>
          <w:rFonts w:ascii="Calibri" w:hAnsi="Calibri" w:cs="Calibri"/>
        </w:rPr>
        <w:t xml:space="preserve">prawo do wniesienia skargi do Prezesa Urzędu Ochrony Danych Osobowych, gdy uzna Pani/Pan, że przetwarzanie danych osobowych Pani/Pana dotyczących narusza przepisy RODO; </w:t>
      </w:r>
      <w:r>
        <w:rPr>
          <w:rFonts w:ascii="Calibri" w:hAnsi="Calibri" w:cs="Calibri"/>
          <w:i/>
        </w:rPr>
        <w:t xml:space="preserve"> </w:t>
      </w:r>
    </w:p>
    <w:p w14:paraId="263C05DB" w14:textId="77777777" w:rsidR="00015CC9" w:rsidRDefault="00015CC9" w:rsidP="00015CC9">
      <w:pPr>
        <w:pStyle w:val="pkt"/>
        <w:numPr>
          <w:ilvl w:val="0"/>
          <w:numId w:val="69"/>
        </w:numPr>
        <w:suppressAutoHyphens/>
        <w:spacing w:before="0" w:after="0" w:line="276" w:lineRule="auto"/>
        <w:contextualSpacing/>
        <w:rPr>
          <w:rFonts w:ascii="Calibri" w:hAnsi="Calibri" w:cs="Calibri"/>
        </w:rPr>
      </w:pPr>
      <w:r>
        <w:rPr>
          <w:rFonts w:ascii="Calibri" w:hAnsi="Calibri" w:cs="Calibri"/>
        </w:rPr>
        <w:t>nie przysługuje Pani/Panu:</w:t>
      </w:r>
    </w:p>
    <w:p w14:paraId="67B96432" w14:textId="77777777" w:rsidR="00015CC9" w:rsidRDefault="00015CC9" w:rsidP="00015CC9">
      <w:pPr>
        <w:pStyle w:val="pkt"/>
        <w:numPr>
          <w:ilvl w:val="0"/>
          <w:numId w:val="71"/>
        </w:numPr>
        <w:suppressAutoHyphens/>
        <w:spacing w:before="0" w:after="0" w:line="276" w:lineRule="auto"/>
        <w:contextualSpacing/>
        <w:rPr>
          <w:rFonts w:ascii="Calibri" w:hAnsi="Calibri" w:cs="Calibri"/>
        </w:rPr>
      </w:pPr>
      <w:r>
        <w:rPr>
          <w:rFonts w:ascii="Calibri" w:hAnsi="Calibri" w:cs="Calibri"/>
        </w:rPr>
        <w:t>w związku z art. 17 ust. 3 lit. b, d lub e RODO prawo do usunięcia danych osobowych;</w:t>
      </w:r>
    </w:p>
    <w:p w14:paraId="4E45B080" w14:textId="77777777" w:rsidR="00015CC9" w:rsidRDefault="00015CC9" w:rsidP="00015CC9">
      <w:pPr>
        <w:pStyle w:val="pkt"/>
        <w:numPr>
          <w:ilvl w:val="0"/>
          <w:numId w:val="71"/>
        </w:numPr>
        <w:suppressAutoHyphens/>
        <w:spacing w:before="0" w:after="0" w:line="276" w:lineRule="auto"/>
        <w:contextualSpacing/>
        <w:rPr>
          <w:rFonts w:ascii="Calibri" w:hAnsi="Calibri" w:cs="Calibri"/>
        </w:rPr>
      </w:pPr>
      <w:r>
        <w:rPr>
          <w:rFonts w:ascii="Calibri" w:hAnsi="Calibri" w:cs="Calibri"/>
        </w:rPr>
        <w:t>prawo do przenoszenia danych osobowych, o którym mowa w art. 20 RODO;</w:t>
      </w:r>
    </w:p>
    <w:p w14:paraId="6290EC46" w14:textId="77777777" w:rsidR="00015CC9" w:rsidRDefault="00015CC9" w:rsidP="00015CC9">
      <w:pPr>
        <w:pStyle w:val="pkt"/>
        <w:numPr>
          <w:ilvl w:val="0"/>
          <w:numId w:val="71"/>
        </w:numPr>
        <w:suppressAutoHyphens/>
        <w:spacing w:before="0" w:after="0" w:line="276" w:lineRule="auto"/>
        <w:contextualSpacing/>
        <w:rPr>
          <w:rFonts w:ascii="Calibri" w:hAnsi="Calibri" w:cs="Calibri"/>
        </w:rPr>
      </w:pPr>
      <w:r>
        <w:rPr>
          <w:rFonts w:ascii="Calibri" w:hAnsi="Calibri" w:cs="Calibri"/>
        </w:rPr>
        <w:t xml:space="preserve">na podstawie art. 21 RODO prawo sprzeciwu, wobec przetwarzania danych osobowych, gdyż podstawą prawną przetwarzania Pani/Pana danych osobowych jest art. 6 ust. 1 lit. c RODO; </w:t>
      </w:r>
    </w:p>
    <w:p w14:paraId="6CC52819" w14:textId="77777777" w:rsidR="00015CC9" w:rsidRDefault="00015CC9" w:rsidP="00015CC9">
      <w:pPr>
        <w:pStyle w:val="Akapitzlist"/>
        <w:numPr>
          <w:ilvl w:val="0"/>
          <w:numId w:val="69"/>
        </w:numPr>
        <w:suppressAutoHyphens/>
        <w:spacing w:line="276" w:lineRule="auto"/>
        <w:contextualSpacing/>
        <w:rPr>
          <w:rFonts w:ascii="Calibri" w:hAnsi="Calibri" w:cs="Calibri"/>
        </w:rPr>
      </w:pPr>
      <w:r>
        <w:rPr>
          <w:rFonts w:ascii="Calibri" w:hAnsi="Calibri" w:cs="Calibr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2A02BC9" w14:textId="77777777" w:rsidR="00015CC9" w:rsidRDefault="00015CC9" w:rsidP="00015CC9">
      <w:pPr>
        <w:pStyle w:val="Akapitzlist"/>
        <w:numPr>
          <w:ilvl w:val="0"/>
          <w:numId w:val="68"/>
        </w:numPr>
        <w:suppressAutoHyphens/>
        <w:spacing w:line="276" w:lineRule="auto"/>
        <w:contextualSpacing/>
        <w:jc w:val="both"/>
        <w:rPr>
          <w:rFonts w:ascii="Calibri" w:hAnsi="Calibri" w:cs="Calibri"/>
        </w:rPr>
      </w:pPr>
      <w:r>
        <w:rPr>
          <w:rFonts w:ascii="Calibri" w:hAnsi="Calibri" w:cs="Calibri"/>
        </w:rPr>
        <w:lastRenderedPageBreak/>
        <w:t xml:space="preserve">Wykonawca zobowiązuje się zapoznać z powyższymi informacjami wszystkich pracowników oraz podwykonawców, których dane udostępni Zamawiającemu. </w:t>
      </w:r>
    </w:p>
    <w:p w14:paraId="1FD29C52" w14:textId="77777777" w:rsidR="00015CC9" w:rsidRDefault="00015CC9" w:rsidP="00015CC9"/>
    <w:p w14:paraId="5FA5A3E2" w14:textId="5233C3D1" w:rsidR="00F5415E" w:rsidRPr="00F5415E" w:rsidRDefault="00F5415E">
      <w:pPr>
        <w:pStyle w:val="Nagwek7"/>
        <w:numPr>
          <w:ilvl w:val="0"/>
          <w:numId w:val="60"/>
        </w:numPr>
      </w:pPr>
      <w:r w:rsidRPr="00F5415E">
        <w:t>TRYB UDZIELENIA ZAMÓWIENIA</w:t>
      </w:r>
    </w:p>
    <w:p w14:paraId="3465569C" w14:textId="5281AD12" w:rsidR="00AE26C5" w:rsidRDefault="00F5415E" w:rsidP="00B561A9">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Niniejsze postępowanie prowadzone jest w trybie podstawowym</w:t>
      </w:r>
      <w:r w:rsidR="00EF6D6F" w:rsidRPr="00AE26C5">
        <w:rPr>
          <w:rFonts w:asciiTheme="minorHAnsi" w:hAnsiTheme="minorHAnsi" w:cstheme="minorHAnsi"/>
        </w:rPr>
        <w:t>,</w:t>
      </w:r>
      <w:r w:rsidRPr="00AE26C5">
        <w:rPr>
          <w:rFonts w:asciiTheme="minorHAnsi" w:hAnsiTheme="minorHAnsi" w:cstheme="minorHAnsi"/>
        </w:rPr>
        <w:t xml:space="preserve"> o </w:t>
      </w:r>
      <w:r w:rsidR="00A44378">
        <w:rPr>
          <w:rFonts w:asciiTheme="minorHAnsi" w:hAnsiTheme="minorHAnsi" w:cstheme="minorHAnsi"/>
        </w:rPr>
        <w:t>którym</w:t>
      </w:r>
      <w:r w:rsidRPr="00AE26C5">
        <w:rPr>
          <w:rFonts w:asciiTheme="minorHAnsi" w:hAnsiTheme="minorHAnsi" w:cstheme="minorHAnsi"/>
        </w:rPr>
        <w:t xml:space="preserve"> stanowi </w:t>
      </w:r>
      <w:r w:rsidR="008A01C3">
        <w:rPr>
          <w:rFonts w:asciiTheme="minorHAnsi" w:hAnsiTheme="minorHAnsi" w:cstheme="minorHAnsi"/>
        </w:rPr>
        <w:t xml:space="preserve">                   </w:t>
      </w:r>
      <w:r w:rsidRPr="00AE26C5">
        <w:rPr>
          <w:rFonts w:asciiTheme="minorHAnsi" w:hAnsiTheme="minorHAnsi" w:cstheme="minorHAnsi"/>
        </w:rPr>
        <w:t xml:space="preserve">art. 275 pkt 2 </w:t>
      </w:r>
      <w:proofErr w:type="spellStart"/>
      <w:r w:rsidRPr="00AE26C5">
        <w:rPr>
          <w:rFonts w:asciiTheme="minorHAnsi" w:hAnsiTheme="minorHAnsi" w:cstheme="minorHAnsi"/>
        </w:rPr>
        <w:t>p.z.p</w:t>
      </w:r>
      <w:proofErr w:type="spellEnd"/>
      <w:r w:rsidRPr="00AE26C5">
        <w:rPr>
          <w:rFonts w:asciiTheme="minorHAnsi" w:hAnsiTheme="minorHAnsi" w:cstheme="minorHAnsi"/>
        </w:rPr>
        <w:t>.</w:t>
      </w:r>
      <w:r w:rsidR="00EF6D6F" w:rsidRPr="00AE26C5">
        <w:rPr>
          <w:rFonts w:asciiTheme="minorHAnsi" w:hAnsiTheme="minorHAnsi" w:cstheme="minorHAnsi"/>
        </w:rPr>
        <w:t>,</w:t>
      </w:r>
      <w:r w:rsidRPr="00AE26C5">
        <w:rPr>
          <w:rFonts w:asciiTheme="minorHAnsi" w:hAnsiTheme="minorHAnsi" w:cstheme="minorHAnsi"/>
        </w:rPr>
        <w:t xml:space="preserve"> oraz </w:t>
      </w:r>
      <w:r w:rsidR="00EF6D6F" w:rsidRPr="00AE26C5">
        <w:rPr>
          <w:rFonts w:asciiTheme="minorHAnsi" w:hAnsiTheme="minorHAnsi" w:cstheme="minorHAnsi"/>
        </w:rPr>
        <w:t xml:space="preserve">na podstawie </w:t>
      </w:r>
      <w:r w:rsidRPr="00AE26C5">
        <w:rPr>
          <w:rFonts w:asciiTheme="minorHAnsi" w:hAnsiTheme="minorHAnsi" w:cstheme="minorHAnsi"/>
        </w:rPr>
        <w:t>niniejszej Specyfikacji Warunków Zamówienia, zwan</w:t>
      </w:r>
      <w:r w:rsidR="00EF6D6F" w:rsidRPr="00AE26C5">
        <w:rPr>
          <w:rFonts w:asciiTheme="minorHAnsi" w:hAnsiTheme="minorHAnsi" w:cstheme="minorHAnsi"/>
        </w:rPr>
        <w:t>ej</w:t>
      </w:r>
      <w:r w:rsidRPr="00AE26C5">
        <w:rPr>
          <w:rFonts w:asciiTheme="minorHAnsi" w:hAnsiTheme="minorHAnsi" w:cstheme="minorHAnsi"/>
        </w:rPr>
        <w:t xml:space="preserve"> dalej "SWZ". </w:t>
      </w:r>
    </w:p>
    <w:p w14:paraId="56DAE011" w14:textId="42B1A720"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 xml:space="preserve">Zamawiający przewiduje </w:t>
      </w:r>
      <w:r w:rsidR="00EF6D6F" w:rsidRPr="00AE26C5">
        <w:rPr>
          <w:rFonts w:asciiTheme="minorHAnsi" w:hAnsiTheme="minorHAnsi" w:cstheme="minorHAnsi"/>
        </w:rPr>
        <w:t xml:space="preserve">dokonanie </w:t>
      </w:r>
      <w:r w:rsidRPr="00AE26C5">
        <w:rPr>
          <w:rFonts w:asciiTheme="minorHAnsi" w:hAnsiTheme="minorHAnsi" w:cstheme="minorHAnsi"/>
        </w:rPr>
        <w:t xml:space="preserve">wyboru najkorzystniejszej oferty z możliwością prowadzenia negocjacji. </w:t>
      </w:r>
    </w:p>
    <w:p w14:paraId="53069DCB" w14:textId="5860647C"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Szacunkowa wartość przedmiotowego zamówienia nie przekracza progów unijnych</w:t>
      </w:r>
      <w:r w:rsidR="00EF6D6F" w:rsidRPr="00AE26C5">
        <w:rPr>
          <w:rFonts w:asciiTheme="minorHAnsi" w:hAnsiTheme="minorHAnsi" w:cstheme="minorHAnsi"/>
        </w:rPr>
        <w:t>,</w:t>
      </w:r>
      <w:r w:rsidRPr="00AE26C5">
        <w:rPr>
          <w:rFonts w:asciiTheme="minorHAnsi" w:hAnsiTheme="minorHAnsi" w:cstheme="minorHAnsi"/>
        </w:rPr>
        <w:t xml:space="preserve"> </w:t>
      </w:r>
      <w:r w:rsidR="008A01C3">
        <w:rPr>
          <w:rFonts w:asciiTheme="minorHAnsi" w:hAnsiTheme="minorHAnsi" w:cstheme="minorHAnsi"/>
        </w:rPr>
        <w:t xml:space="preserve">                      </w:t>
      </w:r>
      <w:r w:rsidRPr="00AE26C5">
        <w:rPr>
          <w:rFonts w:asciiTheme="minorHAnsi" w:hAnsiTheme="minorHAnsi" w:cstheme="minorHAnsi"/>
        </w:rPr>
        <w:t xml:space="preserve">o </w:t>
      </w:r>
      <w:r w:rsidR="00A44378">
        <w:rPr>
          <w:rFonts w:asciiTheme="minorHAnsi" w:hAnsiTheme="minorHAnsi" w:cstheme="minorHAnsi"/>
        </w:rPr>
        <w:t>których</w:t>
      </w:r>
      <w:r w:rsidRPr="00AE26C5">
        <w:rPr>
          <w:rFonts w:asciiTheme="minorHAnsi" w:hAnsiTheme="minorHAnsi" w:cstheme="minorHAnsi"/>
        </w:rPr>
        <w:t xml:space="preserve"> mowa w art. 3 ustawy </w:t>
      </w:r>
      <w:proofErr w:type="spellStart"/>
      <w:r w:rsidRPr="00AE26C5">
        <w:rPr>
          <w:rFonts w:asciiTheme="minorHAnsi" w:hAnsiTheme="minorHAnsi" w:cstheme="minorHAnsi"/>
        </w:rPr>
        <w:t>p.z.p</w:t>
      </w:r>
      <w:proofErr w:type="spellEnd"/>
      <w:r w:rsidRPr="00AE26C5">
        <w:rPr>
          <w:rFonts w:asciiTheme="minorHAnsi" w:hAnsiTheme="minorHAnsi" w:cstheme="minorHAnsi"/>
        </w:rPr>
        <w:t xml:space="preserve">. </w:t>
      </w:r>
    </w:p>
    <w:p w14:paraId="5E49D867" w14:textId="778C0E1E"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przewiduje aukcji elektronicznej.</w:t>
      </w:r>
    </w:p>
    <w:p w14:paraId="74FA88E0" w14:textId="247958A1"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przewiduje złożenia oferty w postaci katalogów elektronicznych.</w:t>
      </w:r>
    </w:p>
    <w:p w14:paraId="167E3044" w14:textId="0BCA8FC7" w:rsidR="00AE26C5" w:rsidRP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Zamawiający nie prowadzi postępowania w celu zawarcia umowy ramowej.</w:t>
      </w:r>
    </w:p>
    <w:p w14:paraId="5AC9FC9D" w14:textId="4415E1A4" w:rsidR="00AE26C5" w:rsidRDefault="00F5415E" w:rsidP="00BF67F6">
      <w:pPr>
        <w:pStyle w:val="pkt"/>
        <w:numPr>
          <w:ilvl w:val="0"/>
          <w:numId w:val="52"/>
        </w:numPr>
        <w:spacing w:before="0" w:after="0" w:line="276" w:lineRule="auto"/>
        <w:contextualSpacing/>
        <w:rPr>
          <w:rFonts w:asciiTheme="minorHAnsi" w:hAnsiTheme="minorHAnsi" w:cstheme="minorHAnsi"/>
        </w:rPr>
      </w:pPr>
      <w:r w:rsidRPr="00AE26C5">
        <w:rPr>
          <w:rFonts w:asciiTheme="minorHAnsi" w:hAnsiTheme="minorHAnsi" w:cstheme="minorHAnsi"/>
        </w:rPr>
        <w:t xml:space="preserve">Zamawiający nie zastrzega możliwości ubiegania się o udzielenie zamówienia wyłącznie przez </w:t>
      </w:r>
      <w:r w:rsidR="00CA23B3" w:rsidRPr="00AE26C5">
        <w:rPr>
          <w:rFonts w:asciiTheme="minorHAnsi" w:hAnsiTheme="minorHAnsi" w:cstheme="minorHAnsi"/>
        </w:rPr>
        <w:t>W</w:t>
      </w:r>
      <w:r w:rsidRPr="00AE26C5">
        <w:rPr>
          <w:rFonts w:asciiTheme="minorHAnsi" w:hAnsiTheme="minorHAnsi" w:cstheme="minorHAnsi"/>
        </w:rPr>
        <w:t xml:space="preserve">ykonawców, o których mowa w art. 94 </w:t>
      </w:r>
      <w:proofErr w:type="spellStart"/>
      <w:r w:rsidRPr="00AE26C5">
        <w:rPr>
          <w:rFonts w:asciiTheme="minorHAnsi" w:hAnsiTheme="minorHAnsi" w:cstheme="minorHAnsi"/>
        </w:rPr>
        <w:t>p.z.p</w:t>
      </w:r>
      <w:proofErr w:type="spellEnd"/>
      <w:r w:rsidRPr="00AE26C5">
        <w:rPr>
          <w:rFonts w:asciiTheme="minorHAnsi" w:hAnsiTheme="minorHAnsi" w:cstheme="minorHAnsi"/>
        </w:rPr>
        <w:t xml:space="preserve">. </w:t>
      </w:r>
    </w:p>
    <w:p w14:paraId="170019CC" w14:textId="53019EBB" w:rsidR="00BF67F6" w:rsidRDefault="00BF67F6" w:rsidP="00BF67F6">
      <w:pPr>
        <w:pStyle w:val="pkt"/>
        <w:numPr>
          <w:ilvl w:val="0"/>
          <w:numId w:val="52"/>
        </w:numPr>
        <w:spacing w:before="0" w:after="0" w:line="276" w:lineRule="auto"/>
        <w:contextualSpacing/>
        <w:rPr>
          <w:rFonts w:asciiTheme="minorHAnsi" w:hAnsiTheme="minorHAnsi" w:cstheme="minorHAnsi"/>
        </w:rPr>
      </w:pPr>
      <w:r w:rsidRPr="0033296E">
        <w:rPr>
          <w:rFonts w:asciiTheme="minorHAnsi" w:hAnsiTheme="minorHAnsi" w:cstheme="minorHAnsi"/>
        </w:rPr>
        <w:t xml:space="preserve">Zamawiający nie określa dodatkowych wymagań związanych z zatrudnianiem osób, </w:t>
      </w:r>
      <w:r w:rsidR="008A01C3">
        <w:rPr>
          <w:rFonts w:asciiTheme="minorHAnsi" w:hAnsiTheme="minorHAnsi" w:cstheme="minorHAnsi"/>
        </w:rPr>
        <w:t xml:space="preserve">                           </w:t>
      </w:r>
      <w:r w:rsidRPr="0033296E">
        <w:rPr>
          <w:rFonts w:asciiTheme="minorHAnsi" w:hAnsiTheme="minorHAnsi" w:cstheme="minorHAnsi"/>
        </w:rPr>
        <w:t>o który</w:t>
      </w:r>
      <w:r>
        <w:rPr>
          <w:rFonts w:asciiTheme="minorHAnsi" w:hAnsiTheme="minorHAnsi" w:cstheme="minorHAnsi"/>
        </w:rPr>
        <w:t>ch</w:t>
      </w:r>
      <w:r w:rsidRPr="0033296E">
        <w:rPr>
          <w:rFonts w:asciiTheme="minorHAnsi" w:hAnsiTheme="minorHAnsi" w:cstheme="minorHAnsi"/>
        </w:rPr>
        <w:t xml:space="preserve"> mowa w art.</w:t>
      </w:r>
      <w:r>
        <w:rPr>
          <w:rFonts w:asciiTheme="minorHAnsi" w:hAnsiTheme="minorHAnsi" w:cstheme="minorHAnsi"/>
        </w:rPr>
        <w:t xml:space="preserve"> 95 i art.</w:t>
      </w:r>
      <w:r w:rsidRPr="0033296E">
        <w:rPr>
          <w:rFonts w:asciiTheme="minorHAnsi" w:hAnsiTheme="minorHAnsi" w:cstheme="minorHAnsi"/>
        </w:rPr>
        <w:t xml:space="preserve"> 96 ust. 2 pkt 2 </w:t>
      </w:r>
      <w:proofErr w:type="spellStart"/>
      <w:r>
        <w:rPr>
          <w:rFonts w:asciiTheme="minorHAnsi" w:hAnsiTheme="minorHAnsi" w:cstheme="minorHAnsi"/>
        </w:rPr>
        <w:t>p.z.p</w:t>
      </w:r>
      <w:proofErr w:type="spellEnd"/>
      <w:r w:rsidRPr="0033296E">
        <w:rPr>
          <w:rFonts w:asciiTheme="minorHAnsi" w:hAnsiTheme="minorHAnsi" w:cstheme="minorHAnsi"/>
        </w:rPr>
        <w:t>.</w:t>
      </w:r>
    </w:p>
    <w:p w14:paraId="0AB61F64" w14:textId="77777777" w:rsidR="00E84CA7" w:rsidRPr="00F5415E" w:rsidRDefault="00E84CA7" w:rsidP="00E84CA7">
      <w:pPr>
        <w:pStyle w:val="pkt"/>
        <w:spacing w:before="0" w:after="0" w:line="276" w:lineRule="auto"/>
        <w:ind w:left="360" w:firstLine="0"/>
        <w:contextualSpacing/>
        <w:rPr>
          <w:rFonts w:asciiTheme="minorHAnsi" w:hAnsiTheme="minorHAnsi" w:cstheme="minorHAnsi"/>
        </w:rPr>
      </w:pPr>
    </w:p>
    <w:p w14:paraId="62E3298F" w14:textId="6432CBC5" w:rsidR="00F5415E" w:rsidRPr="00F5415E" w:rsidRDefault="00F5415E" w:rsidP="00BF67F6">
      <w:pPr>
        <w:pStyle w:val="Nagwek7"/>
        <w:numPr>
          <w:ilvl w:val="0"/>
          <w:numId w:val="60"/>
        </w:numPr>
        <w:spacing w:line="276" w:lineRule="auto"/>
      </w:pPr>
      <w:r w:rsidRPr="00F5415E">
        <w:t>OPIS PRZEDMIOTU ZAMÓWIENIA</w:t>
      </w:r>
    </w:p>
    <w:p w14:paraId="153F832B" w14:textId="6E667F46" w:rsidR="00E8562F"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DF5F2F">
        <w:rPr>
          <w:rFonts w:asciiTheme="minorHAnsi" w:hAnsiTheme="minorHAnsi" w:cstheme="minorHAnsi"/>
        </w:rPr>
        <w:t>Przedmiotem zamówienia jest dostawa artykułów żywnościowych do Przedszkola Samorządowego nr 2 w Piechowicach od 01</w:t>
      </w:r>
      <w:r>
        <w:rPr>
          <w:rFonts w:asciiTheme="minorHAnsi" w:hAnsiTheme="minorHAnsi" w:cstheme="minorHAnsi"/>
        </w:rPr>
        <w:t xml:space="preserve"> stycznia </w:t>
      </w:r>
      <w:r w:rsidRPr="00DF5F2F">
        <w:rPr>
          <w:rFonts w:asciiTheme="minorHAnsi" w:hAnsiTheme="minorHAnsi" w:cstheme="minorHAnsi"/>
        </w:rPr>
        <w:t>202</w:t>
      </w:r>
      <w:r w:rsidR="008A01C3">
        <w:rPr>
          <w:rFonts w:asciiTheme="minorHAnsi" w:hAnsiTheme="minorHAnsi" w:cstheme="minorHAnsi"/>
        </w:rPr>
        <w:t>5</w:t>
      </w:r>
      <w:r>
        <w:rPr>
          <w:rFonts w:asciiTheme="minorHAnsi" w:hAnsiTheme="minorHAnsi" w:cstheme="minorHAnsi"/>
        </w:rPr>
        <w:t xml:space="preserve"> r.</w:t>
      </w:r>
      <w:r w:rsidRPr="00DF5F2F">
        <w:rPr>
          <w:rFonts w:asciiTheme="minorHAnsi" w:hAnsiTheme="minorHAnsi" w:cstheme="minorHAnsi"/>
        </w:rPr>
        <w:t xml:space="preserve"> do 31 grudnia 202</w:t>
      </w:r>
      <w:r w:rsidR="008A01C3">
        <w:rPr>
          <w:rFonts w:asciiTheme="minorHAnsi" w:hAnsiTheme="minorHAnsi" w:cstheme="minorHAnsi"/>
        </w:rPr>
        <w:t>5</w:t>
      </w:r>
      <w:r w:rsidRPr="00DF5F2F">
        <w:rPr>
          <w:rFonts w:asciiTheme="minorHAnsi" w:hAnsiTheme="minorHAnsi" w:cstheme="minorHAnsi"/>
        </w:rPr>
        <w:t xml:space="preserve"> r. w podziale na  </w:t>
      </w:r>
      <w:r>
        <w:rPr>
          <w:rFonts w:asciiTheme="minorHAnsi" w:hAnsiTheme="minorHAnsi" w:cstheme="minorHAnsi"/>
        </w:rPr>
        <w:t>części:</w:t>
      </w:r>
    </w:p>
    <w:p w14:paraId="4097CF34"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 xml:space="preserve">Część I - </w:t>
      </w:r>
      <w:r w:rsidRPr="00186B3D">
        <w:rPr>
          <w:rFonts w:asciiTheme="minorHAnsi" w:hAnsiTheme="minorHAnsi" w:cstheme="minorHAnsi"/>
        </w:rPr>
        <w:t>Mięso i produkty mięsne</w:t>
      </w:r>
    </w:p>
    <w:p w14:paraId="1AF4DBC7"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II  -  Ryby i przetwory</w:t>
      </w:r>
    </w:p>
    <w:p w14:paraId="3EA02B9F"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III -  Owoce i warzywa</w:t>
      </w:r>
    </w:p>
    <w:p w14:paraId="21B653CC"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IV -  Oleje i tłuszcze zwierzęce lub roślinne</w:t>
      </w:r>
    </w:p>
    <w:p w14:paraId="6AB97533"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   - Produkty mleczarskie</w:t>
      </w:r>
    </w:p>
    <w:p w14:paraId="67D2194A"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   - Pieczywo i wyroby piekarskie</w:t>
      </w:r>
    </w:p>
    <w:p w14:paraId="02211E14" w14:textId="77777777" w:rsidR="00E8562F" w:rsidRPr="00186B3D" w:rsidRDefault="00E8562F" w:rsidP="00E8562F">
      <w:pPr>
        <w:pStyle w:val="pkt"/>
        <w:numPr>
          <w:ilvl w:val="0"/>
          <w:numId w:val="63"/>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VII -  Różne produkty spożywcze</w:t>
      </w:r>
    </w:p>
    <w:p w14:paraId="4B8B91D9" w14:textId="77777777" w:rsidR="00E8562F" w:rsidRPr="00DF5F2F" w:rsidRDefault="00E8562F" w:rsidP="00E8562F">
      <w:pPr>
        <w:pStyle w:val="pkt"/>
        <w:numPr>
          <w:ilvl w:val="0"/>
          <w:numId w:val="63"/>
        </w:numPr>
        <w:spacing w:before="0" w:after="0"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VIII - Jaja</w:t>
      </w:r>
    </w:p>
    <w:p w14:paraId="44670E98" w14:textId="77777777"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Z dostarczonych artykułów żywnościowych będą przygotowywane posiłki dla dzieci przedszkolnych  uczęszczających do Przedszkola Samorządowego nr 2 w  Piechowicach.</w:t>
      </w:r>
    </w:p>
    <w:p w14:paraId="40A7C91E" w14:textId="2760FFEA" w:rsidR="00E8562F" w:rsidRDefault="00E8562F" w:rsidP="00E8562F">
      <w:pPr>
        <w:pStyle w:val="pkt"/>
        <w:numPr>
          <w:ilvl w:val="0"/>
          <w:numId w:val="11"/>
        </w:numPr>
        <w:spacing w:before="0" w:after="0" w:line="276" w:lineRule="auto"/>
        <w:contextualSpacing/>
        <w:rPr>
          <w:rFonts w:asciiTheme="minorHAnsi" w:hAnsiTheme="minorHAnsi" w:cstheme="minorHAnsi"/>
        </w:rPr>
      </w:pPr>
      <w:r w:rsidRPr="00186B3D">
        <w:rPr>
          <w:rFonts w:asciiTheme="minorHAnsi" w:hAnsiTheme="minorHAnsi" w:cstheme="minorHAnsi"/>
        </w:rPr>
        <w:t xml:space="preserve">Artykuły żywnościowe będą dostarczane do Przedszkola Samorządowego nr 2 </w:t>
      </w:r>
      <w:r w:rsidR="008A01C3">
        <w:rPr>
          <w:rFonts w:asciiTheme="minorHAnsi" w:hAnsiTheme="minorHAnsi" w:cstheme="minorHAnsi"/>
        </w:rPr>
        <w:t xml:space="preserve">                                      </w:t>
      </w:r>
      <w:r w:rsidRPr="00186B3D">
        <w:rPr>
          <w:rFonts w:asciiTheme="minorHAnsi" w:hAnsiTheme="minorHAnsi" w:cstheme="minorHAnsi"/>
        </w:rPr>
        <w:t>w Piechowicach</w:t>
      </w:r>
      <w:r>
        <w:rPr>
          <w:rFonts w:asciiTheme="minorHAnsi" w:hAnsiTheme="minorHAnsi" w:cstheme="minorHAnsi"/>
        </w:rPr>
        <w:t>,</w:t>
      </w:r>
      <w:r w:rsidRPr="00186B3D">
        <w:rPr>
          <w:rFonts w:asciiTheme="minorHAnsi" w:hAnsiTheme="minorHAnsi" w:cstheme="minorHAnsi"/>
        </w:rPr>
        <w:t xml:space="preserve"> ul. Nadrzeczna 1, 58-573 Piechowice, w ilościach zamawianych przez przedstawiciela przedszkola</w:t>
      </w:r>
      <w:r>
        <w:rPr>
          <w:rFonts w:asciiTheme="minorHAnsi" w:hAnsiTheme="minorHAnsi" w:cstheme="minorHAnsi"/>
        </w:rPr>
        <w:t xml:space="preserve"> </w:t>
      </w:r>
      <w:r w:rsidRPr="00186B3D">
        <w:rPr>
          <w:rFonts w:asciiTheme="minorHAnsi" w:hAnsiTheme="minorHAnsi" w:cstheme="minorHAnsi"/>
        </w:rPr>
        <w:t>w zależności od potrzeb. Dostawa nastąpić musi następnego dnia roboczego od dnia złożenia zamówienia. Wykonawca otrzyma wynagrodzenie za faktycznie wykonane dostawy.</w:t>
      </w:r>
    </w:p>
    <w:p w14:paraId="7FDB4CF3" w14:textId="318997B2" w:rsidR="00E8562F" w:rsidRDefault="00E8562F" w:rsidP="00E8562F">
      <w:pPr>
        <w:pStyle w:val="pkt"/>
        <w:numPr>
          <w:ilvl w:val="0"/>
          <w:numId w:val="11"/>
        </w:numPr>
        <w:spacing w:line="276" w:lineRule="auto"/>
        <w:contextualSpacing/>
        <w:rPr>
          <w:rFonts w:asciiTheme="minorHAnsi" w:hAnsiTheme="minorHAnsi" w:cstheme="minorHAnsi"/>
        </w:rPr>
      </w:pPr>
      <w:bookmarkStart w:id="1" w:name="_Hlk180059176"/>
      <w:r w:rsidRPr="00186B3D">
        <w:rPr>
          <w:rFonts w:asciiTheme="minorHAnsi" w:hAnsiTheme="minorHAnsi" w:cstheme="minorHAnsi"/>
        </w:rPr>
        <w:t>Zamawiający zastrzega sobie prawo nie wykonania w całości przedmiotu zamówienia w czasie obowiązywania umowy</w:t>
      </w:r>
      <w:r>
        <w:rPr>
          <w:rFonts w:asciiTheme="minorHAnsi" w:hAnsiTheme="minorHAnsi" w:cstheme="minorHAnsi"/>
        </w:rPr>
        <w:t>,</w:t>
      </w:r>
      <w:r w:rsidRPr="00186B3D">
        <w:rPr>
          <w:rFonts w:asciiTheme="minorHAnsi" w:hAnsiTheme="minorHAnsi" w:cstheme="minorHAnsi"/>
        </w:rPr>
        <w:t xml:space="preserve"> jeżeli jego potrzeby rzeczywiste (np. z powodu nieprzewidzianego czasowego zamknięcia przedszkola lub mniejszej niż zakładana iloś</w:t>
      </w:r>
      <w:r w:rsidR="007B2B4A">
        <w:rPr>
          <w:rFonts w:asciiTheme="minorHAnsi" w:hAnsiTheme="minorHAnsi" w:cstheme="minorHAnsi"/>
        </w:rPr>
        <w:t>ć</w:t>
      </w:r>
      <w:r w:rsidRPr="00186B3D">
        <w:rPr>
          <w:rFonts w:asciiTheme="minorHAnsi" w:hAnsiTheme="minorHAnsi" w:cstheme="minorHAnsi"/>
        </w:rPr>
        <w:t xml:space="preserve"> </w:t>
      </w:r>
      <w:r w:rsidRPr="00186B3D">
        <w:rPr>
          <w:rFonts w:asciiTheme="minorHAnsi" w:hAnsiTheme="minorHAnsi" w:cstheme="minorHAnsi"/>
        </w:rPr>
        <w:lastRenderedPageBreak/>
        <w:t>uczęszczających dzieci) będą mniejsze od ilości określonej w</w:t>
      </w:r>
      <w:r>
        <w:rPr>
          <w:rFonts w:asciiTheme="minorHAnsi" w:hAnsiTheme="minorHAnsi" w:cstheme="minorHAnsi"/>
        </w:rPr>
        <w:t xml:space="preserve"> </w:t>
      </w:r>
      <w:r w:rsidRPr="007B69FB">
        <w:rPr>
          <w:rFonts w:asciiTheme="minorHAnsi" w:hAnsiTheme="minorHAnsi" w:cstheme="minorHAnsi"/>
          <w:b/>
          <w:bCs/>
        </w:rPr>
        <w:t>załącznikach nr 2.1-2.8 do SWZ</w:t>
      </w:r>
      <w:r>
        <w:rPr>
          <w:rFonts w:asciiTheme="minorHAnsi" w:hAnsiTheme="minorHAnsi" w:cstheme="minorHAnsi"/>
        </w:rPr>
        <w:t>,</w:t>
      </w:r>
      <w:r w:rsidRPr="00186B3D">
        <w:rPr>
          <w:rFonts w:asciiTheme="minorHAnsi" w:hAnsiTheme="minorHAnsi" w:cstheme="minorHAnsi"/>
        </w:rPr>
        <w:t xml:space="preserve"> Zamawiający ma prawo odstąpić od dalszych zakupów artykułów żywnościowych bez jakichkolwiek konsekwencji finansowych i odszkodowań na rzecz Wykonawcy</w:t>
      </w:r>
      <w:r>
        <w:rPr>
          <w:rFonts w:asciiTheme="minorHAnsi" w:hAnsiTheme="minorHAnsi" w:cstheme="minorHAnsi"/>
        </w:rPr>
        <w:t>,</w:t>
      </w:r>
      <w:r w:rsidR="008A01C3">
        <w:rPr>
          <w:rFonts w:asciiTheme="minorHAnsi" w:hAnsiTheme="minorHAnsi" w:cstheme="minorHAnsi"/>
        </w:rPr>
        <w:t xml:space="preserve">                                       </w:t>
      </w:r>
      <w:r>
        <w:rPr>
          <w:rFonts w:asciiTheme="minorHAnsi" w:hAnsiTheme="minorHAnsi" w:cstheme="minorHAnsi"/>
        </w:rPr>
        <w:t xml:space="preserve"> z zastrzeżeniem, że ilość faktycznie zamówionych produktów może ulec zmniejszeniu o maksymalnie 15 %.</w:t>
      </w:r>
    </w:p>
    <w:bookmarkEnd w:id="1"/>
    <w:p w14:paraId="50AC07E9" w14:textId="77777777" w:rsidR="00E8562F" w:rsidRPr="002113C2"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Wykonawca zobowiązuje się dostarczać Zamawiającemu przedmiot zamówienia partiami</w:t>
      </w:r>
      <w:r>
        <w:rPr>
          <w:rFonts w:asciiTheme="minorHAnsi" w:hAnsiTheme="minorHAnsi" w:cstheme="minorHAnsi"/>
        </w:rPr>
        <w:t xml:space="preserve"> </w:t>
      </w:r>
      <w:r w:rsidRPr="002113C2">
        <w:rPr>
          <w:rFonts w:asciiTheme="minorHAnsi" w:hAnsiTheme="minorHAnsi" w:cstheme="minorHAnsi"/>
        </w:rPr>
        <w:t>na podstawie zamówień złożonych przez Zamawiającego.</w:t>
      </w:r>
    </w:p>
    <w:p w14:paraId="72B84A9C" w14:textId="464D6B32" w:rsidR="00E8562F" w:rsidRPr="00C06BB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Przedszkole Samorządowe nr 2 w Piechowicach funkcjonuje całorocznie z wyłączeniem miesiąca </w:t>
      </w:r>
      <w:r w:rsidR="00EA1DD4">
        <w:rPr>
          <w:rFonts w:asciiTheme="minorHAnsi" w:hAnsiTheme="minorHAnsi" w:cstheme="minorHAnsi"/>
        </w:rPr>
        <w:t>lipca</w:t>
      </w:r>
      <w:r w:rsidRPr="00186B3D">
        <w:rPr>
          <w:rFonts w:asciiTheme="minorHAnsi" w:hAnsiTheme="minorHAnsi" w:cstheme="minorHAnsi"/>
        </w:rPr>
        <w:t>.</w:t>
      </w:r>
      <w:r>
        <w:rPr>
          <w:rFonts w:asciiTheme="minorHAnsi" w:hAnsiTheme="minorHAnsi" w:cstheme="minorHAnsi"/>
        </w:rPr>
        <w:t xml:space="preserve"> </w:t>
      </w:r>
      <w:r w:rsidRPr="00C06BBB">
        <w:rPr>
          <w:rFonts w:asciiTheme="minorHAnsi" w:hAnsiTheme="minorHAnsi" w:cstheme="minorHAnsi"/>
        </w:rPr>
        <w:t>Wykonawca zobowiązuje się dostarczać Zamawiającemu przedmiot zamówienia w dniach funkcjonowania Przedszkola Samorządowego nr 2 w Piechowicach, tj. od poniedziałku do piątku, z częstotliwością:</w:t>
      </w:r>
    </w:p>
    <w:p w14:paraId="23134221" w14:textId="5302E837" w:rsidR="00E8562F"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 - dwa razy w tygodniu w godz. </w:t>
      </w:r>
      <w:r w:rsidR="00003F09">
        <w:rPr>
          <w:rFonts w:asciiTheme="minorHAnsi" w:hAnsiTheme="minorHAnsi" w:cstheme="minorHAnsi"/>
        </w:rPr>
        <w:t>9</w:t>
      </w:r>
      <w:r w:rsidRPr="00186B3D">
        <w:rPr>
          <w:rFonts w:asciiTheme="minorHAnsi" w:hAnsiTheme="minorHAnsi" w:cstheme="minorHAnsi"/>
        </w:rPr>
        <w:t>:00 -</w:t>
      </w:r>
      <w:r w:rsidR="00003F09">
        <w:rPr>
          <w:rFonts w:asciiTheme="minorHAnsi" w:hAnsiTheme="minorHAnsi" w:cstheme="minorHAnsi"/>
        </w:rPr>
        <w:t>10</w:t>
      </w:r>
      <w:r w:rsidRPr="00186B3D">
        <w:rPr>
          <w:rFonts w:asciiTheme="minorHAnsi" w:hAnsiTheme="minorHAnsi" w:cstheme="minorHAnsi"/>
        </w:rPr>
        <w:t>:30</w:t>
      </w:r>
      <w:r>
        <w:rPr>
          <w:rFonts w:asciiTheme="minorHAnsi" w:hAnsiTheme="minorHAnsi" w:cstheme="minorHAnsi"/>
        </w:rPr>
        <w:t>,</w:t>
      </w:r>
    </w:p>
    <w:p w14:paraId="34DC9E6B" w14:textId="77777777" w:rsidR="00E8562F" w:rsidRPr="002113C2"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2113C2">
        <w:rPr>
          <w:rFonts w:asciiTheme="minorHAnsi" w:hAnsiTheme="minorHAnsi" w:cstheme="minorHAnsi"/>
        </w:rPr>
        <w:t xml:space="preserve"> II - raz na dwa tygodnie w godz. 7:00  – 11:00</w:t>
      </w:r>
      <w:r>
        <w:rPr>
          <w:rFonts w:asciiTheme="minorHAnsi" w:hAnsiTheme="minorHAnsi" w:cstheme="minorHAnsi"/>
        </w:rPr>
        <w:t>,</w:t>
      </w:r>
    </w:p>
    <w:p w14:paraId="0EB62BB7" w14:textId="77777777" w:rsidR="00E8562F" w:rsidRPr="00186B3D"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III - raz w tygodniu w godz. 7:00 – 8:30</w:t>
      </w:r>
      <w:r>
        <w:rPr>
          <w:rFonts w:asciiTheme="minorHAnsi" w:hAnsiTheme="minorHAnsi" w:cstheme="minorHAnsi"/>
        </w:rPr>
        <w:t>,</w:t>
      </w:r>
    </w:p>
    <w:p w14:paraId="7DB7D1D6" w14:textId="77777777" w:rsidR="00E8562F" w:rsidRPr="00186B3D"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IV - raz w tygodniu w godz. 7:00 – 9:00</w:t>
      </w:r>
      <w:r>
        <w:rPr>
          <w:rFonts w:asciiTheme="minorHAnsi" w:hAnsiTheme="minorHAnsi" w:cstheme="minorHAnsi"/>
        </w:rPr>
        <w:t>,</w:t>
      </w:r>
    </w:p>
    <w:p w14:paraId="0FF9EE17" w14:textId="77777777" w:rsidR="00E8562F" w:rsidRPr="00186B3D"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 - dwa razy w tygodniu w godz. 7:00 -</w:t>
      </w:r>
      <w:r>
        <w:rPr>
          <w:rFonts w:asciiTheme="minorHAnsi" w:hAnsiTheme="minorHAnsi" w:cstheme="minorHAnsi"/>
        </w:rPr>
        <w:t xml:space="preserve"> </w:t>
      </w:r>
      <w:r w:rsidRPr="00186B3D">
        <w:rPr>
          <w:rFonts w:asciiTheme="minorHAnsi" w:hAnsiTheme="minorHAnsi" w:cstheme="minorHAnsi"/>
        </w:rPr>
        <w:t>9:00</w:t>
      </w:r>
      <w:r>
        <w:rPr>
          <w:rFonts w:asciiTheme="minorHAnsi" w:hAnsiTheme="minorHAnsi" w:cstheme="minorHAnsi"/>
        </w:rPr>
        <w:t>,</w:t>
      </w:r>
    </w:p>
    <w:p w14:paraId="022F98D7" w14:textId="77777777" w:rsidR="00E8562F" w:rsidRPr="00186B3D"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 - codziennie w godz. 7:00 -7:30</w:t>
      </w:r>
      <w:r>
        <w:rPr>
          <w:rFonts w:asciiTheme="minorHAnsi" w:hAnsiTheme="minorHAnsi" w:cstheme="minorHAnsi"/>
        </w:rPr>
        <w:t>,</w:t>
      </w:r>
    </w:p>
    <w:p w14:paraId="77071139" w14:textId="77777777" w:rsidR="00E8562F" w:rsidRPr="00186B3D"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VII </w:t>
      </w:r>
      <w:r>
        <w:rPr>
          <w:rFonts w:asciiTheme="minorHAnsi" w:hAnsiTheme="minorHAnsi" w:cstheme="minorHAnsi"/>
        </w:rPr>
        <w:t>– dwa razy w tygodniu</w:t>
      </w:r>
      <w:r w:rsidRPr="00186B3D">
        <w:rPr>
          <w:rFonts w:asciiTheme="minorHAnsi" w:hAnsiTheme="minorHAnsi" w:cstheme="minorHAnsi"/>
        </w:rPr>
        <w:t xml:space="preserve"> w godz. 7:00 – 9:00</w:t>
      </w:r>
      <w:r>
        <w:rPr>
          <w:rFonts w:asciiTheme="minorHAnsi" w:hAnsiTheme="minorHAnsi" w:cstheme="minorHAnsi"/>
        </w:rPr>
        <w:t>,</w:t>
      </w:r>
    </w:p>
    <w:p w14:paraId="652C9C7C" w14:textId="77777777" w:rsidR="00E8562F" w:rsidRDefault="00E8562F" w:rsidP="00E8562F">
      <w:pPr>
        <w:pStyle w:val="pkt"/>
        <w:numPr>
          <w:ilvl w:val="0"/>
          <w:numId w:val="64"/>
        </w:numPr>
        <w:spacing w:line="276" w:lineRule="auto"/>
        <w:contextualSpacing/>
        <w:rPr>
          <w:rFonts w:asciiTheme="minorHAnsi" w:hAnsiTheme="minorHAnsi" w:cstheme="minorHAnsi"/>
        </w:rPr>
      </w:pPr>
      <w:r>
        <w:rPr>
          <w:rFonts w:asciiTheme="minorHAnsi" w:hAnsiTheme="minorHAnsi" w:cstheme="minorHAnsi"/>
        </w:rPr>
        <w:t>Część</w:t>
      </w:r>
      <w:r w:rsidRPr="00186B3D">
        <w:rPr>
          <w:rFonts w:asciiTheme="minorHAnsi" w:hAnsiTheme="minorHAnsi" w:cstheme="minorHAnsi"/>
        </w:rPr>
        <w:t xml:space="preserve"> VIII - raz na dwa tygodnie w godz. 7:00 -</w:t>
      </w:r>
      <w:r>
        <w:rPr>
          <w:rFonts w:asciiTheme="minorHAnsi" w:hAnsiTheme="minorHAnsi" w:cstheme="minorHAnsi"/>
        </w:rPr>
        <w:t xml:space="preserve"> </w:t>
      </w:r>
      <w:r w:rsidRPr="00186B3D">
        <w:rPr>
          <w:rFonts w:asciiTheme="minorHAnsi" w:hAnsiTheme="minorHAnsi" w:cstheme="minorHAnsi"/>
        </w:rPr>
        <w:t>9:00</w:t>
      </w:r>
      <w:r>
        <w:rPr>
          <w:rFonts w:asciiTheme="minorHAnsi" w:hAnsiTheme="minorHAnsi" w:cstheme="minorHAnsi"/>
        </w:rPr>
        <w:t>.</w:t>
      </w:r>
    </w:p>
    <w:p w14:paraId="7B7C3DA6" w14:textId="77777777" w:rsidR="00E8562F" w:rsidRDefault="00E8562F" w:rsidP="00E8562F">
      <w:pPr>
        <w:pStyle w:val="pkt"/>
        <w:spacing w:line="276" w:lineRule="auto"/>
        <w:ind w:left="426" w:firstLine="0"/>
        <w:contextualSpacing/>
        <w:rPr>
          <w:rFonts w:asciiTheme="minorHAnsi" w:hAnsiTheme="minorHAnsi" w:cstheme="minorHAnsi"/>
        </w:rPr>
      </w:pPr>
      <w:r>
        <w:rPr>
          <w:rFonts w:asciiTheme="minorHAnsi" w:hAnsiTheme="minorHAnsi" w:cstheme="minorHAnsi"/>
        </w:rPr>
        <w:t xml:space="preserve">Podana częstotliwość ma charakter orientacyjny i może ulec zmianie w zależności od potrzeb Zamawiającego. Podstawą do dostarczenia przedmiotu zamówienia jest </w:t>
      </w:r>
      <w:r w:rsidRPr="00C06BBB">
        <w:rPr>
          <w:rFonts w:asciiTheme="minorHAnsi" w:hAnsiTheme="minorHAnsi" w:cstheme="minorHAnsi"/>
        </w:rPr>
        <w:t>zamówienie telefonicznie lub e-mailem</w:t>
      </w:r>
      <w:r>
        <w:rPr>
          <w:rFonts w:asciiTheme="minorHAnsi" w:hAnsiTheme="minorHAnsi" w:cstheme="minorHAnsi"/>
        </w:rPr>
        <w:t xml:space="preserve"> złożone przez Zamawiającego</w:t>
      </w:r>
      <w:r w:rsidRPr="00C06BBB">
        <w:rPr>
          <w:rFonts w:asciiTheme="minorHAnsi" w:hAnsiTheme="minorHAnsi" w:cstheme="minorHAnsi"/>
        </w:rPr>
        <w:t xml:space="preserve"> z jednodniowym wyprzedzeniem, do godz. 13:00.</w:t>
      </w:r>
      <w:r w:rsidRPr="00186B3D">
        <w:rPr>
          <w:rFonts w:asciiTheme="minorHAnsi" w:hAnsiTheme="minorHAnsi" w:cstheme="minorHAnsi"/>
        </w:rPr>
        <w:t xml:space="preserve"> </w:t>
      </w:r>
    </w:p>
    <w:p w14:paraId="61BF0ABB" w14:textId="3F63EA13" w:rsidR="00FB2B34" w:rsidRPr="00FB2B34" w:rsidRDefault="00FB2B34" w:rsidP="00E8562F">
      <w:pPr>
        <w:pStyle w:val="pkt"/>
        <w:spacing w:line="276" w:lineRule="auto"/>
        <w:ind w:left="426" w:firstLine="0"/>
        <w:contextualSpacing/>
        <w:rPr>
          <w:rFonts w:asciiTheme="minorHAnsi" w:hAnsiTheme="minorHAnsi" w:cstheme="minorHAnsi"/>
          <w:b/>
          <w:bCs/>
        </w:rPr>
      </w:pPr>
      <w:r w:rsidRPr="00FB2B34">
        <w:rPr>
          <w:rFonts w:asciiTheme="minorHAnsi" w:hAnsiTheme="minorHAnsi" w:cstheme="minorHAnsi"/>
          <w:b/>
          <w:bCs/>
        </w:rPr>
        <w:t>Zamawiający informuje, że na każdą cześć zostanie zawarta OSOBNA umowa, niezależnie od tego na ile części dany wykonawca wygra postępowanie.</w:t>
      </w:r>
    </w:p>
    <w:p w14:paraId="68560C21" w14:textId="3E512563" w:rsidR="00E8562F" w:rsidRPr="00C06BB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Wykonawca zobowiązuje się do dostawy produktów zgodnie ze złożoną ofertą w ilościach</w:t>
      </w:r>
      <w:r>
        <w:rPr>
          <w:rFonts w:asciiTheme="minorHAnsi" w:hAnsiTheme="minorHAnsi" w:cstheme="minorHAnsi"/>
        </w:rPr>
        <w:t xml:space="preserve"> </w:t>
      </w:r>
      <w:r w:rsidRPr="00C06BBB">
        <w:rPr>
          <w:rFonts w:asciiTheme="minorHAnsi" w:hAnsiTheme="minorHAnsi" w:cstheme="minorHAnsi"/>
        </w:rPr>
        <w:t xml:space="preserve">i terminach określonych w SWZ i umowie, z zastrzeżeniem zapisów z pkt </w:t>
      </w:r>
      <w:r>
        <w:rPr>
          <w:rFonts w:asciiTheme="minorHAnsi" w:hAnsiTheme="minorHAnsi" w:cstheme="minorHAnsi"/>
        </w:rPr>
        <w:t>4</w:t>
      </w:r>
      <w:r w:rsidR="00EC612F">
        <w:rPr>
          <w:rFonts w:asciiTheme="minorHAnsi" w:hAnsiTheme="minorHAnsi" w:cstheme="minorHAnsi"/>
        </w:rPr>
        <w:t xml:space="preserve"> </w:t>
      </w:r>
      <w:r>
        <w:rPr>
          <w:rFonts w:asciiTheme="minorHAnsi" w:hAnsiTheme="minorHAnsi" w:cstheme="minorHAnsi"/>
        </w:rPr>
        <w:t xml:space="preserve">i </w:t>
      </w:r>
      <w:r w:rsidR="00EC612F">
        <w:rPr>
          <w:rFonts w:asciiTheme="minorHAnsi" w:hAnsiTheme="minorHAnsi" w:cstheme="minorHAnsi"/>
        </w:rPr>
        <w:t>6</w:t>
      </w:r>
      <w:r w:rsidRPr="00C06BBB">
        <w:rPr>
          <w:rFonts w:asciiTheme="minorHAnsi" w:hAnsiTheme="minorHAnsi" w:cstheme="minorHAnsi"/>
        </w:rPr>
        <w:t xml:space="preserve">. </w:t>
      </w:r>
    </w:p>
    <w:p w14:paraId="481C2D86" w14:textId="77777777"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Wykonawca będzie dostarczał </w:t>
      </w:r>
      <w:r>
        <w:rPr>
          <w:rFonts w:asciiTheme="minorHAnsi" w:hAnsiTheme="minorHAnsi" w:cstheme="minorHAnsi"/>
        </w:rPr>
        <w:t>artykuły</w:t>
      </w:r>
      <w:r w:rsidRPr="00186B3D">
        <w:rPr>
          <w:rFonts w:asciiTheme="minorHAnsi" w:hAnsiTheme="minorHAnsi" w:cstheme="minorHAnsi"/>
        </w:rPr>
        <w:t xml:space="preserve">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w:t>
      </w:r>
    </w:p>
    <w:p w14:paraId="7C0B37DB" w14:textId="77777777" w:rsidR="00E8562F" w:rsidRDefault="00E8562F" w:rsidP="00E8562F">
      <w:pPr>
        <w:pStyle w:val="pkt"/>
        <w:numPr>
          <w:ilvl w:val="0"/>
          <w:numId w:val="11"/>
        </w:numPr>
        <w:spacing w:line="276" w:lineRule="auto"/>
        <w:contextualSpacing/>
        <w:rPr>
          <w:rFonts w:asciiTheme="minorHAnsi" w:hAnsiTheme="minorHAnsi" w:cstheme="minorHAnsi"/>
        </w:rPr>
      </w:pPr>
      <w:r>
        <w:rPr>
          <w:rFonts w:asciiTheme="minorHAnsi" w:hAnsiTheme="minorHAnsi" w:cstheme="minorHAnsi"/>
        </w:rPr>
        <w:t>Wymagania jakościowe dla poszczególnych części zamówienia:</w:t>
      </w:r>
    </w:p>
    <w:p w14:paraId="556AC604" w14:textId="77777777" w:rsidR="00E8562F" w:rsidRPr="003E06BE" w:rsidRDefault="00E8562F" w:rsidP="00E8562F">
      <w:pPr>
        <w:pStyle w:val="pkt"/>
        <w:numPr>
          <w:ilvl w:val="0"/>
          <w:numId w:val="65"/>
        </w:numPr>
        <w:spacing w:line="276" w:lineRule="auto"/>
        <w:contextualSpacing/>
        <w:rPr>
          <w:rFonts w:asciiTheme="minorHAnsi" w:hAnsiTheme="minorHAnsi" w:cstheme="minorHAnsi"/>
        </w:rPr>
      </w:pPr>
      <w:r w:rsidRPr="003E06BE">
        <w:rPr>
          <w:rFonts w:asciiTheme="minorHAnsi" w:hAnsiTheme="minorHAnsi" w:cstheme="minorHAnsi"/>
        </w:rPr>
        <w:t>Część I: Mięso, wędliny, drób powinny być przewożone w opakowaniach do tego przeznaczonych, wykonanych z materiałów przeznaczonych do kontaktu z żywnością, nieuszkodzonych, niezamoczonych i czystych, bez śladów pleśni i obcych zapachów. 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w:t>
      </w:r>
      <w:r w:rsidRPr="003E06BE">
        <w:rPr>
          <w:rFonts w:asciiTheme="minorHAnsi" w:hAnsiTheme="minorHAnsi" w:cstheme="minorHAnsi"/>
        </w:rPr>
        <w:t>3 dni, a</w:t>
      </w:r>
      <w:r>
        <w:rPr>
          <w:rFonts w:asciiTheme="minorHAnsi" w:hAnsiTheme="minorHAnsi" w:cstheme="minorHAnsi"/>
        </w:rPr>
        <w:t xml:space="preserve"> w przypadku</w:t>
      </w:r>
      <w:r w:rsidRPr="003E06BE">
        <w:rPr>
          <w:rFonts w:asciiTheme="minorHAnsi" w:hAnsiTheme="minorHAnsi" w:cstheme="minorHAnsi"/>
        </w:rPr>
        <w:t xml:space="preserve"> dr</w:t>
      </w:r>
      <w:r>
        <w:rPr>
          <w:rFonts w:asciiTheme="minorHAnsi" w:hAnsiTheme="minorHAnsi" w:cstheme="minorHAnsi"/>
        </w:rPr>
        <w:t>o</w:t>
      </w:r>
      <w:r w:rsidRPr="003E06BE">
        <w:rPr>
          <w:rFonts w:asciiTheme="minorHAnsi" w:hAnsiTheme="minorHAnsi" w:cstheme="minorHAnsi"/>
        </w:rPr>
        <w:t>b</w:t>
      </w:r>
      <w:r>
        <w:rPr>
          <w:rFonts w:asciiTheme="minorHAnsi" w:hAnsiTheme="minorHAnsi" w:cstheme="minorHAnsi"/>
        </w:rPr>
        <w:t>iu</w:t>
      </w:r>
      <w:r w:rsidRPr="003E06BE">
        <w:rPr>
          <w:rFonts w:asciiTheme="minorHAnsi" w:hAnsiTheme="minorHAnsi" w:cstheme="minorHAnsi"/>
        </w:rPr>
        <w:t xml:space="preserve"> 2 dni</w:t>
      </w:r>
      <w:r>
        <w:rPr>
          <w:rFonts w:asciiTheme="minorHAnsi" w:hAnsiTheme="minorHAnsi" w:cstheme="minorHAnsi"/>
        </w:rPr>
        <w:t>.</w:t>
      </w:r>
    </w:p>
    <w:p w14:paraId="7C3B7239" w14:textId="77777777" w:rsidR="00E8562F" w:rsidRDefault="00E8562F" w:rsidP="00E8562F">
      <w:pPr>
        <w:pStyle w:val="pkt"/>
        <w:numPr>
          <w:ilvl w:val="0"/>
          <w:numId w:val="65"/>
        </w:numPr>
        <w:spacing w:line="276" w:lineRule="auto"/>
        <w:contextualSpacing/>
        <w:rPr>
          <w:rFonts w:asciiTheme="minorHAnsi" w:hAnsiTheme="minorHAnsi" w:cstheme="minorHAnsi"/>
        </w:rPr>
      </w:pPr>
      <w:r>
        <w:rPr>
          <w:rFonts w:asciiTheme="minorHAnsi" w:hAnsiTheme="minorHAnsi" w:cstheme="minorHAnsi"/>
        </w:rPr>
        <w:t xml:space="preserve">Część II: </w:t>
      </w:r>
      <w:r w:rsidRPr="00186B3D">
        <w:rPr>
          <w:rFonts w:asciiTheme="minorHAnsi" w:hAnsiTheme="minorHAnsi" w:cstheme="minorHAnsi"/>
        </w:rPr>
        <w:t xml:space="preserve">Mrożonki  powinny być pakowane w czyste opakowania jednostkowe przeznaczone do kontaktu </w:t>
      </w:r>
      <w:r w:rsidRPr="00575C04">
        <w:rPr>
          <w:rFonts w:asciiTheme="minorHAnsi" w:hAnsiTheme="minorHAnsi" w:cstheme="minorHAnsi"/>
        </w:rPr>
        <w:t xml:space="preserve">z żywnością chroniące zawartość przed uszkodzeniem. </w:t>
      </w:r>
      <w:r w:rsidRPr="00575C04">
        <w:rPr>
          <w:rFonts w:asciiTheme="minorHAnsi" w:hAnsiTheme="minorHAnsi" w:cstheme="minorHAnsi"/>
        </w:rPr>
        <w:lastRenderedPageBreak/>
        <w:t>Mrożonki powinny być suche, bez obecności szkodników oraz uszkodzeń przez nich wyrządzonych, bez śladów pleśni.  Niedopuszczalne są produkty uszkodzone, połamane, a także zniszczone lub otwarte opakowania, albo hermetycznie nieszczelne.</w:t>
      </w:r>
      <w:r>
        <w:rPr>
          <w:rFonts w:asciiTheme="minorHAnsi" w:hAnsiTheme="minorHAnsi" w:cstheme="minorHAnsi"/>
        </w:rPr>
        <w:t xml:space="preserve"> </w:t>
      </w:r>
      <w:r w:rsidRPr="003E06BE">
        <w:rPr>
          <w:rFonts w:asciiTheme="minorHAnsi" w:hAnsiTheme="minorHAnsi" w:cstheme="minorHAnsi"/>
        </w:rPr>
        <w:t>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6 miesięcy.</w:t>
      </w:r>
    </w:p>
    <w:p w14:paraId="0F99EEB2" w14:textId="5F79E7B1" w:rsidR="00E8562F" w:rsidRPr="00575C04" w:rsidRDefault="00E8562F" w:rsidP="00E8562F">
      <w:pPr>
        <w:pStyle w:val="pkt"/>
        <w:numPr>
          <w:ilvl w:val="0"/>
          <w:numId w:val="65"/>
        </w:numPr>
        <w:spacing w:line="276" w:lineRule="auto"/>
        <w:contextualSpacing/>
        <w:rPr>
          <w:rFonts w:asciiTheme="minorHAnsi" w:hAnsiTheme="minorHAnsi" w:cstheme="minorHAnsi"/>
        </w:rPr>
      </w:pPr>
      <w:r w:rsidRPr="00575C04">
        <w:rPr>
          <w:rFonts w:asciiTheme="minorHAnsi" w:hAnsiTheme="minorHAnsi" w:cstheme="minorHAnsi"/>
        </w:rPr>
        <w:t>Część III: Wygląd: zdrowe (bez śladów gnicia</w:t>
      </w:r>
      <w:r w:rsidR="000038C9">
        <w:rPr>
          <w:rFonts w:asciiTheme="minorHAnsi" w:hAnsiTheme="minorHAnsi" w:cstheme="minorHAnsi"/>
        </w:rPr>
        <w:t xml:space="preserve">, </w:t>
      </w:r>
      <w:r w:rsidRPr="00575C04">
        <w:rPr>
          <w:rFonts w:asciiTheme="minorHAnsi" w:hAnsiTheme="minorHAnsi" w:cstheme="minorHAnsi"/>
        </w:rPr>
        <w:t xml:space="preserve">pleśni), wolne od szkodników i uszkodzeń przez nich wyrządzonych, niezwiędnięte, czyste, </w:t>
      </w:r>
      <w:r w:rsidR="00877A5B">
        <w:rPr>
          <w:rFonts w:asciiTheme="minorHAnsi" w:hAnsiTheme="minorHAnsi" w:cstheme="minorHAnsi"/>
        </w:rPr>
        <w:t xml:space="preserve">bez ubytków, </w:t>
      </w:r>
      <w:r w:rsidRPr="00575C04">
        <w:rPr>
          <w:rFonts w:asciiTheme="minorHAnsi" w:hAnsiTheme="minorHAnsi" w:cstheme="minorHAnsi"/>
        </w:rPr>
        <w:t>nieuszkodzone; Barwa: typowa dla odmiany; Smak i zapach: niedopuszczalny obcy smak, posmak czy zapach; Jednolitość: jednolite w opakowaniu pod względem pochodzenia, jakości, wielkości i możliwie w tym samym stopniu dojrzałości i rozwoju; Opakowanie: towar winien być przewożony w opakowaniach do tego przeznaczonych, wykonanych z materiałów przeznaczonych do kontaktu z żywnością, nieuszkodzonych, niezamoczonych i czystych, bez śladów pleśni i obcych zapachów. Wymagania jakościowe dla warzyw i owoców zostały określone w ustawie o jakości</w:t>
      </w:r>
      <w:r>
        <w:rPr>
          <w:rFonts w:asciiTheme="minorHAnsi" w:hAnsiTheme="minorHAnsi" w:cstheme="minorHAnsi"/>
        </w:rPr>
        <w:t xml:space="preserve"> </w:t>
      </w:r>
      <w:r w:rsidRPr="00575C04">
        <w:rPr>
          <w:rFonts w:asciiTheme="minorHAnsi" w:hAnsiTheme="minorHAnsi" w:cstheme="minorHAnsi"/>
        </w:rPr>
        <w:t xml:space="preserve">handlowej artykułów rolno-spożywczych z dnia </w:t>
      </w:r>
      <w:r w:rsidRPr="007B69FB">
        <w:rPr>
          <w:rFonts w:asciiTheme="minorHAnsi" w:hAnsiTheme="minorHAnsi" w:cstheme="minorHAnsi"/>
        </w:rPr>
        <w:t>21 grudnia 2000 r</w:t>
      </w:r>
      <w:r>
        <w:rPr>
          <w:rFonts w:asciiTheme="minorHAnsi" w:hAnsiTheme="minorHAnsi" w:cstheme="minorHAnsi"/>
        </w:rPr>
        <w:t>.</w:t>
      </w:r>
    </w:p>
    <w:p w14:paraId="1F66CB0D" w14:textId="77777777" w:rsidR="00E8562F" w:rsidRDefault="00E8562F" w:rsidP="00E8562F">
      <w:pPr>
        <w:pStyle w:val="pkt"/>
        <w:numPr>
          <w:ilvl w:val="0"/>
          <w:numId w:val="65"/>
        </w:numPr>
        <w:spacing w:line="276" w:lineRule="auto"/>
        <w:contextualSpacing/>
        <w:rPr>
          <w:rFonts w:asciiTheme="minorHAnsi" w:hAnsiTheme="minorHAnsi" w:cstheme="minorHAnsi"/>
        </w:rPr>
      </w:pPr>
      <w:r>
        <w:rPr>
          <w:rFonts w:asciiTheme="minorHAnsi" w:hAnsiTheme="minorHAnsi" w:cstheme="minorHAnsi"/>
        </w:rPr>
        <w:t xml:space="preserve">Część IV: </w:t>
      </w:r>
      <w:r w:rsidRPr="003E06BE">
        <w:rPr>
          <w:rFonts w:asciiTheme="minorHAnsi" w:hAnsiTheme="minorHAnsi" w:cstheme="minorHAnsi"/>
        </w:rPr>
        <w:t>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3 miesiące.</w:t>
      </w:r>
    </w:p>
    <w:p w14:paraId="458887E4" w14:textId="77777777" w:rsidR="00E8562F" w:rsidRDefault="00E8562F" w:rsidP="00E8562F">
      <w:pPr>
        <w:pStyle w:val="pkt"/>
        <w:numPr>
          <w:ilvl w:val="0"/>
          <w:numId w:val="65"/>
        </w:numPr>
        <w:spacing w:line="276" w:lineRule="auto"/>
        <w:contextualSpacing/>
        <w:rPr>
          <w:rFonts w:asciiTheme="minorHAnsi" w:hAnsiTheme="minorHAnsi" w:cstheme="minorHAnsi"/>
        </w:rPr>
      </w:pPr>
      <w:r>
        <w:rPr>
          <w:rFonts w:asciiTheme="minorHAnsi" w:hAnsiTheme="minorHAnsi" w:cstheme="minorHAnsi"/>
        </w:rPr>
        <w:t xml:space="preserve">Część V: </w:t>
      </w:r>
      <w:r w:rsidRPr="003E06BE">
        <w:rPr>
          <w:rFonts w:asciiTheme="minorHAnsi" w:hAnsiTheme="minorHAnsi" w:cstheme="minorHAnsi"/>
        </w:rPr>
        <w:t>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w:t>
      </w:r>
      <w:r w:rsidRPr="003E06BE">
        <w:rPr>
          <w:rFonts w:asciiTheme="minorHAnsi" w:hAnsiTheme="minorHAnsi" w:cstheme="minorHAnsi"/>
        </w:rPr>
        <w:t xml:space="preserve">7 dni </w:t>
      </w:r>
      <w:r>
        <w:rPr>
          <w:rFonts w:asciiTheme="minorHAnsi" w:hAnsiTheme="minorHAnsi" w:cstheme="minorHAnsi"/>
        </w:rPr>
        <w:t>dla</w:t>
      </w:r>
      <w:r w:rsidRPr="003E06BE">
        <w:rPr>
          <w:rFonts w:asciiTheme="minorHAnsi" w:hAnsiTheme="minorHAnsi" w:cstheme="minorHAnsi"/>
        </w:rPr>
        <w:t xml:space="preserve"> ser</w:t>
      </w:r>
      <w:r>
        <w:rPr>
          <w:rFonts w:asciiTheme="minorHAnsi" w:hAnsiTheme="minorHAnsi" w:cstheme="minorHAnsi"/>
        </w:rPr>
        <w:t>a</w:t>
      </w:r>
      <w:r w:rsidRPr="003E06BE">
        <w:rPr>
          <w:rFonts w:asciiTheme="minorHAnsi" w:hAnsiTheme="minorHAnsi" w:cstheme="minorHAnsi"/>
        </w:rPr>
        <w:t xml:space="preserve"> biał</w:t>
      </w:r>
      <w:r>
        <w:rPr>
          <w:rFonts w:asciiTheme="minorHAnsi" w:hAnsiTheme="minorHAnsi" w:cstheme="minorHAnsi"/>
        </w:rPr>
        <w:t>ego</w:t>
      </w:r>
      <w:r w:rsidRPr="003E06BE">
        <w:rPr>
          <w:rFonts w:asciiTheme="minorHAnsi" w:hAnsiTheme="minorHAnsi" w:cstheme="minorHAnsi"/>
        </w:rPr>
        <w:t xml:space="preserve"> półtłust</w:t>
      </w:r>
      <w:r>
        <w:rPr>
          <w:rFonts w:asciiTheme="minorHAnsi" w:hAnsiTheme="minorHAnsi" w:cstheme="minorHAnsi"/>
        </w:rPr>
        <w:t>ego</w:t>
      </w:r>
      <w:r w:rsidRPr="003E06BE">
        <w:rPr>
          <w:rFonts w:asciiTheme="minorHAnsi" w:hAnsiTheme="minorHAnsi" w:cstheme="minorHAnsi"/>
        </w:rPr>
        <w:t>, twar</w:t>
      </w:r>
      <w:r>
        <w:rPr>
          <w:rFonts w:asciiTheme="minorHAnsi" w:hAnsiTheme="minorHAnsi" w:cstheme="minorHAnsi"/>
        </w:rPr>
        <w:t>o</w:t>
      </w:r>
      <w:r w:rsidRPr="003E06BE">
        <w:rPr>
          <w:rFonts w:asciiTheme="minorHAnsi" w:hAnsiTheme="minorHAnsi" w:cstheme="minorHAnsi"/>
        </w:rPr>
        <w:t>g</w:t>
      </w:r>
      <w:r>
        <w:rPr>
          <w:rFonts w:asciiTheme="minorHAnsi" w:hAnsiTheme="minorHAnsi" w:cstheme="minorHAnsi"/>
        </w:rPr>
        <w:t>u</w:t>
      </w:r>
      <w:r w:rsidRPr="003E06BE">
        <w:rPr>
          <w:rFonts w:asciiTheme="minorHAnsi" w:hAnsiTheme="minorHAnsi" w:cstheme="minorHAnsi"/>
        </w:rPr>
        <w:t>, jogurt</w:t>
      </w:r>
      <w:r>
        <w:rPr>
          <w:rFonts w:asciiTheme="minorHAnsi" w:hAnsiTheme="minorHAnsi" w:cstheme="minorHAnsi"/>
        </w:rPr>
        <w:t xml:space="preserve">ów, a w przypadku </w:t>
      </w:r>
      <w:r w:rsidRPr="003E06BE">
        <w:rPr>
          <w:rFonts w:asciiTheme="minorHAnsi" w:hAnsiTheme="minorHAnsi" w:cstheme="minorHAnsi"/>
        </w:rPr>
        <w:t>mlek</w:t>
      </w:r>
      <w:r>
        <w:rPr>
          <w:rFonts w:asciiTheme="minorHAnsi" w:hAnsiTheme="minorHAnsi" w:cstheme="minorHAnsi"/>
        </w:rPr>
        <w:t>a</w:t>
      </w:r>
      <w:r w:rsidRPr="003E06BE">
        <w:rPr>
          <w:rFonts w:asciiTheme="minorHAnsi" w:hAnsiTheme="minorHAnsi" w:cstheme="minorHAnsi"/>
        </w:rPr>
        <w:t>,  śmietan</w:t>
      </w:r>
      <w:r>
        <w:rPr>
          <w:rFonts w:asciiTheme="minorHAnsi" w:hAnsiTheme="minorHAnsi" w:cstheme="minorHAnsi"/>
        </w:rPr>
        <w:t>y</w:t>
      </w:r>
      <w:r w:rsidRPr="003E06BE">
        <w:rPr>
          <w:rFonts w:asciiTheme="minorHAnsi" w:hAnsiTheme="minorHAnsi" w:cstheme="minorHAnsi"/>
        </w:rPr>
        <w:t>, ser</w:t>
      </w:r>
      <w:r>
        <w:rPr>
          <w:rFonts w:asciiTheme="minorHAnsi" w:hAnsiTheme="minorHAnsi" w:cstheme="minorHAnsi"/>
        </w:rPr>
        <w:t>a</w:t>
      </w:r>
      <w:r w:rsidRPr="003E06BE">
        <w:rPr>
          <w:rFonts w:asciiTheme="minorHAnsi" w:hAnsiTheme="minorHAnsi" w:cstheme="minorHAnsi"/>
        </w:rPr>
        <w:t xml:space="preserve"> żółt</w:t>
      </w:r>
      <w:r>
        <w:rPr>
          <w:rFonts w:asciiTheme="minorHAnsi" w:hAnsiTheme="minorHAnsi" w:cstheme="minorHAnsi"/>
        </w:rPr>
        <w:t>ego</w:t>
      </w:r>
      <w:r w:rsidRPr="003E06BE">
        <w:rPr>
          <w:rFonts w:asciiTheme="minorHAnsi" w:hAnsiTheme="minorHAnsi" w:cstheme="minorHAnsi"/>
        </w:rPr>
        <w:t xml:space="preserve"> podpuszczkow</w:t>
      </w:r>
      <w:r>
        <w:rPr>
          <w:rFonts w:asciiTheme="minorHAnsi" w:hAnsiTheme="minorHAnsi" w:cstheme="minorHAnsi"/>
        </w:rPr>
        <w:t xml:space="preserve">ego </w:t>
      </w:r>
      <w:r w:rsidRPr="003E06BE">
        <w:rPr>
          <w:rFonts w:asciiTheme="minorHAnsi" w:hAnsiTheme="minorHAnsi" w:cstheme="minorHAnsi"/>
        </w:rPr>
        <w:t>30 dni</w:t>
      </w:r>
      <w:r>
        <w:rPr>
          <w:rFonts w:asciiTheme="minorHAnsi" w:hAnsiTheme="minorHAnsi" w:cstheme="minorHAnsi"/>
        </w:rPr>
        <w:t>.</w:t>
      </w:r>
    </w:p>
    <w:p w14:paraId="21D20B53" w14:textId="77777777" w:rsidR="00E8562F" w:rsidRDefault="00E8562F" w:rsidP="00E8562F">
      <w:pPr>
        <w:pStyle w:val="pkt"/>
        <w:numPr>
          <w:ilvl w:val="0"/>
          <w:numId w:val="65"/>
        </w:numPr>
        <w:spacing w:line="276" w:lineRule="auto"/>
        <w:contextualSpacing/>
        <w:rPr>
          <w:rFonts w:asciiTheme="minorHAnsi" w:hAnsiTheme="minorHAnsi" w:cstheme="minorHAnsi"/>
        </w:rPr>
      </w:pPr>
      <w:r>
        <w:rPr>
          <w:rFonts w:asciiTheme="minorHAnsi" w:hAnsiTheme="minorHAnsi" w:cstheme="minorHAnsi"/>
        </w:rPr>
        <w:t xml:space="preserve">Część VI: </w:t>
      </w:r>
      <w:r w:rsidRPr="00186B3D">
        <w:rPr>
          <w:rFonts w:asciiTheme="minorHAnsi" w:hAnsiTheme="minorHAnsi" w:cstheme="minorHAnsi"/>
        </w:rPr>
        <w:t>Artykuły piekarnicze powinny być dostarczane suche, bez obecności szkodników oraz uszkodzeń przez nich wyrządzonych, bez śladów pleśni czy wilgoci, bez obcych zapachów. Niedopuszczalne są produkty uszkodzone mechanicznie, połamane, niewyrośnięte, zakalcowate wewnątrz lub o zbyt ciemnym kolorze skórki.</w:t>
      </w:r>
      <w:r>
        <w:rPr>
          <w:rFonts w:asciiTheme="minorHAnsi" w:hAnsiTheme="minorHAnsi" w:cstheme="minorHAnsi"/>
        </w:rPr>
        <w:t xml:space="preserve"> Pieczywo i świeże wyroby piekarskie muszą być wyprodukowane w dobie dostawy.</w:t>
      </w:r>
    </w:p>
    <w:p w14:paraId="12092C4C" w14:textId="77777777" w:rsidR="00E8562F" w:rsidRDefault="00E8562F" w:rsidP="00E8562F">
      <w:pPr>
        <w:pStyle w:val="pkt"/>
        <w:numPr>
          <w:ilvl w:val="0"/>
          <w:numId w:val="65"/>
        </w:numPr>
        <w:spacing w:line="276" w:lineRule="auto"/>
        <w:contextualSpacing/>
        <w:rPr>
          <w:rFonts w:asciiTheme="minorHAnsi" w:hAnsiTheme="minorHAnsi" w:cstheme="minorHAnsi"/>
        </w:rPr>
      </w:pPr>
      <w:r w:rsidRPr="0002775F">
        <w:rPr>
          <w:rFonts w:asciiTheme="minorHAnsi" w:hAnsiTheme="minorHAnsi" w:cstheme="minorHAnsi"/>
        </w:rPr>
        <w:t xml:space="preserve">Część VII: </w:t>
      </w:r>
      <w:r>
        <w:rPr>
          <w:rFonts w:asciiTheme="minorHAnsi" w:hAnsiTheme="minorHAnsi" w:cstheme="minorHAnsi"/>
        </w:rPr>
        <w:t xml:space="preserve">Produkty </w:t>
      </w:r>
      <w:r w:rsidRPr="0002775F">
        <w:rPr>
          <w:rFonts w:asciiTheme="minorHAnsi" w:hAnsiTheme="minorHAnsi" w:cstheme="minorHAnsi"/>
        </w:rPr>
        <w:t xml:space="preserve">powinny być pakowane w czyste opakowania jednostkowe przeznaczone do kontaktu z żywnością chroniące zawartość przed uszkodzeniem. </w:t>
      </w:r>
      <w:r>
        <w:rPr>
          <w:rFonts w:asciiTheme="minorHAnsi" w:hAnsiTheme="minorHAnsi" w:cstheme="minorHAnsi"/>
        </w:rPr>
        <w:t>Produkty</w:t>
      </w:r>
      <w:r w:rsidRPr="0002775F">
        <w:rPr>
          <w:rFonts w:asciiTheme="minorHAnsi" w:hAnsiTheme="minorHAnsi" w:cstheme="minorHAnsi"/>
        </w:rPr>
        <w:t xml:space="preserve"> powinny być suche, bez obecności szkodników oraz uszkodzeń przez nich wyrządzonych, bez śladów pleśni.  Niedopuszczalne są produkty uszkodzone, połamane, a także zniszczone lub otwarte opakowania, albo hermetycznie nieszczelne. </w:t>
      </w:r>
      <w:r w:rsidRPr="003E06BE">
        <w:rPr>
          <w:rFonts w:asciiTheme="minorHAnsi" w:hAnsiTheme="minorHAnsi" w:cstheme="minorHAnsi"/>
        </w:rPr>
        <w:t>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3 miesiące, a w przypadku mrożonych owoców i warzyw 6 miesięcy.</w:t>
      </w:r>
    </w:p>
    <w:p w14:paraId="04F51B7B" w14:textId="77777777" w:rsidR="00E8562F" w:rsidRPr="0002775F" w:rsidRDefault="00E8562F" w:rsidP="00E8562F">
      <w:pPr>
        <w:pStyle w:val="pkt"/>
        <w:numPr>
          <w:ilvl w:val="0"/>
          <w:numId w:val="65"/>
        </w:numPr>
        <w:spacing w:line="276" w:lineRule="auto"/>
        <w:contextualSpacing/>
        <w:rPr>
          <w:rFonts w:asciiTheme="minorHAnsi" w:hAnsiTheme="minorHAnsi" w:cstheme="minorHAnsi"/>
        </w:rPr>
      </w:pPr>
      <w:r>
        <w:rPr>
          <w:rFonts w:asciiTheme="minorHAnsi" w:hAnsiTheme="minorHAnsi" w:cstheme="minorHAnsi"/>
        </w:rPr>
        <w:t xml:space="preserve">Część VIII: </w:t>
      </w:r>
      <w:r w:rsidRPr="003E06BE">
        <w:rPr>
          <w:rFonts w:asciiTheme="minorHAnsi" w:hAnsiTheme="minorHAnsi" w:cstheme="minorHAnsi"/>
        </w:rPr>
        <w:t>Termin przydatności do spożycia od chwili dostarczenia produktów do magazynu  przedszkola</w:t>
      </w:r>
      <w:r>
        <w:rPr>
          <w:rFonts w:asciiTheme="minorHAnsi" w:hAnsiTheme="minorHAnsi" w:cstheme="minorHAnsi"/>
        </w:rPr>
        <w:t xml:space="preserve"> do daty przydatności do spożycia podanej na opakowaniu przez producenta </w:t>
      </w:r>
      <w:r w:rsidRPr="003E06BE">
        <w:rPr>
          <w:rFonts w:asciiTheme="minorHAnsi" w:hAnsiTheme="minorHAnsi" w:cstheme="minorHAnsi"/>
        </w:rPr>
        <w:t>nie mo</w:t>
      </w:r>
      <w:r>
        <w:rPr>
          <w:rFonts w:asciiTheme="minorHAnsi" w:hAnsiTheme="minorHAnsi" w:cstheme="minorHAnsi"/>
        </w:rPr>
        <w:t>że</w:t>
      </w:r>
      <w:r w:rsidRPr="003E06BE">
        <w:rPr>
          <w:rFonts w:asciiTheme="minorHAnsi" w:hAnsiTheme="minorHAnsi" w:cstheme="minorHAnsi"/>
        </w:rPr>
        <w:t xml:space="preserve"> być krótsz</w:t>
      </w:r>
      <w:r>
        <w:rPr>
          <w:rFonts w:asciiTheme="minorHAnsi" w:hAnsiTheme="minorHAnsi" w:cstheme="minorHAnsi"/>
        </w:rPr>
        <w:t>y</w:t>
      </w:r>
      <w:r w:rsidRPr="003E06BE">
        <w:rPr>
          <w:rFonts w:asciiTheme="minorHAnsi" w:hAnsiTheme="minorHAnsi" w:cstheme="minorHAnsi"/>
        </w:rPr>
        <w:t xml:space="preserve"> niż</w:t>
      </w:r>
      <w:r>
        <w:rPr>
          <w:rFonts w:asciiTheme="minorHAnsi" w:hAnsiTheme="minorHAnsi" w:cstheme="minorHAnsi"/>
        </w:rPr>
        <w:t xml:space="preserve"> 28 dni. </w:t>
      </w:r>
      <w:r w:rsidRPr="00FF3D8F">
        <w:rPr>
          <w:rFonts w:asciiTheme="minorHAnsi" w:hAnsiTheme="minorHAnsi" w:cstheme="minorHAnsi"/>
        </w:rPr>
        <w:t>Jaja</w:t>
      </w:r>
      <w:r>
        <w:rPr>
          <w:rFonts w:asciiTheme="minorHAnsi" w:hAnsiTheme="minorHAnsi" w:cstheme="minorHAnsi"/>
        </w:rPr>
        <w:t xml:space="preserve"> muszą być</w:t>
      </w:r>
      <w:r w:rsidRPr="00FF3D8F">
        <w:rPr>
          <w:rFonts w:asciiTheme="minorHAnsi" w:hAnsiTheme="minorHAnsi" w:cstheme="minorHAnsi"/>
        </w:rPr>
        <w:t xml:space="preserve"> dostarczane  wraz z </w:t>
      </w:r>
      <w:r w:rsidRPr="00FF3D8F">
        <w:rPr>
          <w:rFonts w:asciiTheme="minorHAnsi" w:hAnsiTheme="minorHAnsi" w:cstheme="minorHAnsi"/>
        </w:rPr>
        <w:lastRenderedPageBreak/>
        <w:t>Handlowym Dokumentem Identyfikacyjnym ( H D I ) dla jaj konsumpcyjnych  wprowadzonych na rynek.</w:t>
      </w:r>
    </w:p>
    <w:p w14:paraId="4A2BF62E" w14:textId="77777777"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Wykonawca zobowiązuje się do dostarczania artykułów spożywczych Zamawiającemu zgodnie z ustawą z dnia 25 sierpnia 2006 r.  o bezpieczeństwie żywności i żywienia oraz innymi aktualnie obowiązującymi przepisami prawa w zakresie przedmiotu zamówienia.</w:t>
      </w:r>
    </w:p>
    <w:p w14:paraId="13901AE8"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Koszt dostarczenia musi być wliczony w oferowane ceny jednostkowe artykułów spożywczych.</w:t>
      </w:r>
      <w:r>
        <w:rPr>
          <w:rFonts w:asciiTheme="minorHAnsi" w:hAnsiTheme="minorHAnsi" w:cstheme="minorHAnsi"/>
        </w:rPr>
        <w:t xml:space="preserve"> </w:t>
      </w:r>
      <w:r w:rsidRPr="0002775F">
        <w:rPr>
          <w:rFonts w:asciiTheme="minorHAnsi" w:hAnsiTheme="minorHAnsi" w:cstheme="minorHAnsi"/>
        </w:rPr>
        <w:t>Wykonawcy nie przysługuje odrębne wynagrodzenie z tytułu dostarczenia produktów.</w:t>
      </w:r>
      <w:r>
        <w:rPr>
          <w:rFonts w:asciiTheme="minorHAnsi" w:hAnsiTheme="minorHAnsi" w:cstheme="minorHAnsi"/>
        </w:rPr>
        <w:t xml:space="preserve"> </w:t>
      </w:r>
      <w:r w:rsidRPr="0002775F">
        <w:rPr>
          <w:rFonts w:asciiTheme="minorHAnsi" w:hAnsiTheme="minorHAnsi" w:cstheme="minorHAnsi"/>
        </w:rPr>
        <w:t>Dostawy artykułów żywnościowych objętych niniejszym postępowaniem Wykonawca wykona na własny koszt i ryzyko. Wykonanie dostawy, obejmujące czynności rozładunku i dostarczenia towaru do kuchni przedszkolnej, następuje z momentem potwierdzenia odbioru towaru przez upoważnionego przedstawiciela Zamawiającego.</w:t>
      </w:r>
      <w:r>
        <w:rPr>
          <w:rFonts w:asciiTheme="minorHAnsi" w:hAnsiTheme="minorHAnsi" w:cstheme="minorHAnsi"/>
        </w:rPr>
        <w:t xml:space="preserve"> </w:t>
      </w:r>
      <w:r w:rsidRPr="00186B3D">
        <w:rPr>
          <w:rFonts w:asciiTheme="minorHAnsi" w:hAnsiTheme="minorHAnsi" w:cstheme="minorHAnsi"/>
        </w:rPr>
        <w:t>Wykonawca przekazuje żywność osobie upoważnionej do odbioru i kontroli ilościowej oraz</w:t>
      </w:r>
      <w:r>
        <w:rPr>
          <w:rFonts w:asciiTheme="minorHAnsi" w:hAnsiTheme="minorHAnsi" w:cstheme="minorHAnsi"/>
        </w:rPr>
        <w:t xml:space="preserve"> </w:t>
      </w:r>
      <w:r w:rsidRPr="00967ECB">
        <w:rPr>
          <w:rFonts w:asciiTheme="minorHAnsi" w:hAnsiTheme="minorHAnsi" w:cstheme="minorHAnsi"/>
        </w:rPr>
        <w:t>jakościowej</w:t>
      </w:r>
      <w:r>
        <w:rPr>
          <w:rFonts w:asciiTheme="minorHAnsi" w:hAnsiTheme="minorHAnsi" w:cstheme="minorHAnsi"/>
        </w:rPr>
        <w:t xml:space="preserve">. </w:t>
      </w:r>
      <w:r w:rsidRPr="00186B3D">
        <w:rPr>
          <w:rFonts w:asciiTheme="minorHAnsi" w:hAnsiTheme="minorHAnsi" w:cstheme="minorHAnsi"/>
        </w:rPr>
        <w:t>Nie dopuszcza się pozostawiania żywności przez</w:t>
      </w:r>
      <w:r>
        <w:rPr>
          <w:rFonts w:asciiTheme="minorHAnsi" w:hAnsiTheme="minorHAnsi" w:cstheme="minorHAnsi"/>
        </w:rPr>
        <w:t xml:space="preserve"> </w:t>
      </w:r>
      <w:r w:rsidRPr="00967ECB">
        <w:rPr>
          <w:rFonts w:asciiTheme="minorHAnsi" w:hAnsiTheme="minorHAnsi" w:cstheme="minorHAnsi"/>
        </w:rPr>
        <w:t>Wykonawcę osobom nieupoważnionym.</w:t>
      </w:r>
    </w:p>
    <w:p w14:paraId="1A64E1BE" w14:textId="77777777" w:rsidR="00E8562F" w:rsidRPr="0002775F"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 Dostawa artykułów spożywczych wykonywana będzie środkami transportu Wykonawcy</w:t>
      </w:r>
      <w:r>
        <w:rPr>
          <w:rFonts w:asciiTheme="minorHAnsi" w:hAnsiTheme="minorHAnsi" w:cstheme="minorHAnsi"/>
        </w:rPr>
        <w:t xml:space="preserve"> </w:t>
      </w:r>
      <w:r w:rsidRPr="0002775F">
        <w:rPr>
          <w:rFonts w:asciiTheme="minorHAnsi" w:hAnsiTheme="minorHAnsi" w:cstheme="minorHAnsi"/>
        </w:rPr>
        <w:t xml:space="preserve">dopuszczonymi do przewozu żywności środkiem transportu spełniającym warunki określone w rozdziale IV Załącznika nr II do rozporządzenia (WE) nr 852/2004 Parlamentu Europejskiego i Rady z dnia 29 kwietnia 2004 r. w sprawie higieny środków spożywczych </w:t>
      </w:r>
      <w:r w:rsidRPr="007B69FB">
        <w:rPr>
          <w:rFonts w:asciiTheme="minorHAnsi" w:hAnsiTheme="minorHAnsi" w:cstheme="minorHAnsi"/>
        </w:rPr>
        <w:t xml:space="preserve">(Dz. U. UE. L. z 2004 r. Nr 139, str. 1 z </w:t>
      </w:r>
      <w:proofErr w:type="spellStart"/>
      <w:r w:rsidRPr="007B69FB">
        <w:rPr>
          <w:rFonts w:asciiTheme="minorHAnsi" w:hAnsiTheme="minorHAnsi" w:cstheme="minorHAnsi"/>
        </w:rPr>
        <w:t>późn</w:t>
      </w:r>
      <w:proofErr w:type="spellEnd"/>
      <w:r w:rsidRPr="007B69FB">
        <w:rPr>
          <w:rFonts w:asciiTheme="minorHAnsi" w:hAnsiTheme="minorHAnsi" w:cstheme="minorHAnsi"/>
        </w:rPr>
        <w:t>. zm.)</w:t>
      </w:r>
      <w:r w:rsidRPr="0002775F">
        <w:rPr>
          <w:rFonts w:asciiTheme="minorHAnsi" w:hAnsiTheme="minorHAnsi" w:cstheme="minorHAnsi"/>
        </w:rPr>
        <w:t>.</w:t>
      </w:r>
      <w:r>
        <w:rPr>
          <w:rFonts w:asciiTheme="minorHAnsi" w:hAnsiTheme="minorHAnsi" w:cstheme="minorHAnsi"/>
        </w:rPr>
        <w:t xml:space="preserve"> </w:t>
      </w:r>
      <w:r w:rsidRPr="00186B3D">
        <w:rPr>
          <w:rFonts w:asciiTheme="minorHAnsi" w:hAnsiTheme="minorHAnsi" w:cstheme="minorHAnsi"/>
        </w:rPr>
        <w:t>Wykonawca zobowiązuje się do zabezpieczenia należycie towaru na czas przewozu (opakowania, pojemniki przystosowane do przewozu danego asortymentu) i ponosi całkowitą odpowiedzialność za dostawę i jakość dostarczonego towaru oraz uszkodzenia powstałe w wyniku transportu.</w:t>
      </w:r>
    </w:p>
    <w:p w14:paraId="2B34F6FD" w14:textId="7102BAAE"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Osoby wykonujące dostawę muszą legitymować się aktualnym orzeczeniem lekarskim dla celów sanitarno-epidemiologicznych, które okazują na </w:t>
      </w:r>
      <w:r w:rsidR="006D6913">
        <w:rPr>
          <w:rFonts w:asciiTheme="minorHAnsi" w:hAnsiTheme="minorHAnsi" w:cstheme="minorHAnsi"/>
        </w:rPr>
        <w:t xml:space="preserve">każde </w:t>
      </w:r>
      <w:r w:rsidRPr="00186B3D">
        <w:rPr>
          <w:rFonts w:asciiTheme="minorHAnsi" w:hAnsiTheme="minorHAnsi" w:cstheme="minorHAnsi"/>
        </w:rPr>
        <w:t>żądanie Zamawiającego.</w:t>
      </w:r>
    </w:p>
    <w:p w14:paraId="29F40DE5" w14:textId="77777777" w:rsidR="00E8562F" w:rsidRPr="0002775F"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Wykonawca zobowiązany jest do posiadania aktualnego zaświadczenia o wpisie do rejestru zakładów podlegających urzędowej kontroli właściwych władz – zgodnie z ustawą z dnia 25 sierpnia 2006 roku o bezpieczeństwie żywności i żywienia</w:t>
      </w:r>
      <w:r>
        <w:rPr>
          <w:rFonts w:asciiTheme="minorHAnsi" w:hAnsiTheme="minorHAnsi" w:cstheme="minorHAnsi"/>
        </w:rPr>
        <w:t xml:space="preserve">. </w:t>
      </w:r>
      <w:r w:rsidRPr="0002775F">
        <w:rPr>
          <w:rFonts w:asciiTheme="minorHAnsi" w:hAnsiTheme="minorHAnsi" w:cstheme="minorHAnsi"/>
        </w:rPr>
        <w:t>Wykonawca musi podlegać stałemu nadzorowi właściwych władz.</w:t>
      </w:r>
    </w:p>
    <w:p w14:paraId="12C5D6B2" w14:textId="77777777" w:rsidR="00E8562F" w:rsidRPr="0002775F"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Oferowane produkty muszą spełniać wymagania wymienione w obowiązujących przepisach prawa dotyczącego produkcji i obrotu żywnością. Każdy produkt musi być wyprodukowany </w:t>
      </w:r>
      <w:r w:rsidRPr="0002775F">
        <w:rPr>
          <w:rFonts w:asciiTheme="minorHAnsi" w:hAnsiTheme="minorHAnsi" w:cstheme="minorHAnsi"/>
        </w:rPr>
        <w:t xml:space="preserve">i wprowadzony do obrotu zgodnie z wymogami systemu HACCP. </w:t>
      </w:r>
    </w:p>
    <w:p w14:paraId="4ACA2F99"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Wszystkie opakowane surowce i składniki oznakowane są informacją o wartości odżywczej</w:t>
      </w:r>
      <w:r>
        <w:rPr>
          <w:rFonts w:asciiTheme="minorHAnsi" w:hAnsiTheme="minorHAnsi" w:cstheme="minorHAnsi"/>
        </w:rPr>
        <w:t xml:space="preserve"> </w:t>
      </w:r>
      <w:r w:rsidRPr="0002775F">
        <w:rPr>
          <w:rFonts w:asciiTheme="minorHAnsi" w:hAnsiTheme="minorHAnsi" w:cstheme="minorHAnsi"/>
        </w:rPr>
        <w:t>w 100 g/100 ml surowca/składnika z uwzględnieniem:</w:t>
      </w:r>
      <w:r>
        <w:rPr>
          <w:rFonts w:asciiTheme="minorHAnsi" w:hAnsiTheme="minorHAnsi" w:cstheme="minorHAnsi"/>
        </w:rPr>
        <w:t xml:space="preserve"> </w:t>
      </w:r>
      <w:r w:rsidRPr="0002775F">
        <w:rPr>
          <w:rFonts w:asciiTheme="minorHAnsi" w:hAnsiTheme="minorHAnsi" w:cstheme="minorHAnsi"/>
        </w:rPr>
        <w:t xml:space="preserve">wartości energetycznej w </w:t>
      </w:r>
      <w:proofErr w:type="spellStart"/>
      <w:r w:rsidRPr="0002775F">
        <w:rPr>
          <w:rFonts w:asciiTheme="minorHAnsi" w:hAnsiTheme="minorHAnsi" w:cstheme="minorHAnsi"/>
        </w:rPr>
        <w:t>kJ</w:t>
      </w:r>
      <w:proofErr w:type="spellEnd"/>
      <w:r w:rsidRPr="0002775F">
        <w:rPr>
          <w:rFonts w:asciiTheme="minorHAnsi" w:hAnsiTheme="minorHAnsi" w:cstheme="minorHAnsi"/>
        </w:rPr>
        <w:t xml:space="preserve"> i kcal;</w:t>
      </w:r>
      <w:r>
        <w:rPr>
          <w:rFonts w:asciiTheme="minorHAnsi" w:hAnsiTheme="minorHAnsi" w:cstheme="minorHAnsi"/>
        </w:rPr>
        <w:t xml:space="preserve"> </w:t>
      </w:r>
      <w:r w:rsidRPr="0002775F">
        <w:rPr>
          <w:rFonts w:asciiTheme="minorHAnsi" w:hAnsiTheme="minorHAnsi" w:cstheme="minorHAnsi"/>
        </w:rPr>
        <w:t>zawartości tłuszczu w g, w tym nasyconych kwasów tłuszczowych w g;</w:t>
      </w:r>
      <w:r>
        <w:rPr>
          <w:rFonts w:asciiTheme="minorHAnsi" w:hAnsiTheme="minorHAnsi" w:cstheme="minorHAnsi"/>
        </w:rPr>
        <w:t xml:space="preserve"> </w:t>
      </w:r>
      <w:r w:rsidRPr="00967ECB">
        <w:rPr>
          <w:rFonts w:asciiTheme="minorHAnsi" w:hAnsiTheme="minorHAnsi" w:cstheme="minorHAnsi"/>
        </w:rPr>
        <w:t>zawartości węglowodanów w g, w tym cukrów w g;</w:t>
      </w:r>
      <w:r>
        <w:rPr>
          <w:rFonts w:asciiTheme="minorHAnsi" w:hAnsiTheme="minorHAnsi" w:cstheme="minorHAnsi"/>
        </w:rPr>
        <w:t xml:space="preserve"> </w:t>
      </w:r>
      <w:r w:rsidRPr="00967ECB">
        <w:rPr>
          <w:rFonts w:asciiTheme="minorHAnsi" w:hAnsiTheme="minorHAnsi" w:cstheme="minorHAnsi"/>
        </w:rPr>
        <w:t>zawartości białka w g;</w:t>
      </w:r>
      <w:r>
        <w:rPr>
          <w:rFonts w:asciiTheme="minorHAnsi" w:hAnsiTheme="minorHAnsi" w:cstheme="minorHAnsi"/>
        </w:rPr>
        <w:t xml:space="preserve"> </w:t>
      </w:r>
      <w:r w:rsidRPr="00967ECB">
        <w:rPr>
          <w:rFonts w:asciiTheme="minorHAnsi" w:hAnsiTheme="minorHAnsi" w:cstheme="minorHAnsi"/>
        </w:rPr>
        <w:t>zawartości soli w g.</w:t>
      </w:r>
    </w:p>
    <w:p w14:paraId="4990DE9E" w14:textId="77777777"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Wszystkie dostarczane surowce i składniki posiadają wykaz składników wraz z wykazem zawartych w nich składników alergennych.</w:t>
      </w:r>
    </w:p>
    <w:p w14:paraId="55B92BAA"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 Surowce i składniki nietrwałe mikrobiologicznie chłodzone i mrożone powinny być dostarczone do placówki w temperaturze określonej przez producenta na etykiecie lub </w:t>
      </w:r>
      <w:r w:rsidRPr="00967ECB">
        <w:rPr>
          <w:rFonts w:asciiTheme="minorHAnsi" w:hAnsiTheme="minorHAnsi" w:cstheme="minorHAnsi"/>
        </w:rPr>
        <w:t>w dokumentach zastępujących etykietę.</w:t>
      </w:r>
    </w:p>
    <w:p w14:paraId="3BCCF18C" w14:textId="7D238F0E"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lastRenderedPageBreak/>
        <w:t xml:space="preserve">Środki spożywcze dostarczane do Zamawiającego jako jednostki systemu oświaty  spełniać </w:t>
      </w:r>
      <w:r w:rsidR="00390778">
        <w:rPr>
          <w:rFonts w:asciiTheme="minorHAnsi" w:hAnsiTheme="minorHAnsi" w:cstheme="minorHAnsi"/>
        </w:rPr>
        <w:t xml:space="preserve">muszą </w:t>
      </w:r>
      <w:r w:rsidRPr="00186B3D">
        <w:rPr>
          <w:rFonts w:asciiTheme="minorHAnsi" w:hAnsiTheme="minorHAnsi" w:cstheme="minorHAnsi"/>
        </w:rPr>
        <w:t>wymagania</w:t>
      </w:r>
      <w:r w:rsidR="00390778">
        <w:rPr>
          <w:rFonts w:asciiTheme="minorHAnsi" w:hAnsiTheme="minorHAnsi" w:cstheme="minorHAnsi"/>
        </w:rPr>
        <w:t xml:space="preserve"> określone w </w:t>
      </w:r>
      <w:r w:rsidRPr="00186B3D">
        <w:rPr>
          <w:rFonts w:asciiTheme="minorHAnsi" w:hAnsiTheme="minorHAnsi" w:cstheme="minorHAnsi"/>
        </w:rPr>
        <w:t xml:space="preserve"> Rozporządzeni</w:t>
      </w:r>
      <w:r w:rsidR="00390778">
        <w:rPr>
          <w:rFonts w:asciiTheme="minorHAnsi" w:hAnsiTheme="minorHAnsi" w:cstheme="minorHAnsi"/>
        </w:rPr>
        <w:t>u</w:t>
      </w:r>
      <w:r w:rsidRPr="00186B3D">
        <w:rPr>
          <w:rFonts w:asciiTheme="minorHAnsi" w:hAnsiTheme="minorHAnsi" w:cstheme="minorHAnsi"/>
        </w:rPr>
        <w:t xml:space="preserve"> Ministra Zdrowia z dnia 26 lipca 2016 r. </w:t>
      </w:r>
      <w:r w:rsidR="00D26EE8">
        <w:rPr>
          <w:rFonts w:asciiTheme="minorHAnsi" w:hAnsiTheme="minorHAnsi" w:cstheme="minorHAnsi"/>
        </w:rPr>
        <w:t xml:space="preserve">    </w:t>
      </w:r>
      <w:r w:rsidRPr="00186B3D">
        <w:rPr>
          <w:rFonts w:asciiTheme="minorHAnsi" w:hAnsiTheme="minorHAnsi" w:cstheme="minorHAnsi"/>
        </w:rPr>
        <w:t>w sprawie grup środków spożywczych przeznaczonych do sprzedaży dzieciom i młodzieży w jednostkach systemu oświaty oraz wymagań, jakie muszą spełniać środki spożywcze stosowane w ramach żywienia</w:t>
      </w:r>
      <w:r>
        <w:rPr>
          <w:rFonts w:asciiTheme="minorHAnsi" w:hAnsiTheme="minorHAnsi" w:cstheme="minorHAnsi"/>
        </w:rPr>
        <w:t xml:space="preserve"> </w:t>
      </w:r>
      <w:r w:rsidRPr="00967ECB">
        <w:rPr>
          <w:rFonts w:asciiTheme="minorHAnsi" w:hAnsiTheme="minorHAnsi" w:cstheme="minorHAnsi"/>
        </w:rPr>
        <w:t xml:space="preserve">zbiorowego dzieci i młodzieży w tych jednostkach. </w:t>
      </w:r>
    </w:p>
    <w:p w14:paraId="405B6B11" w14:textId="229E60AB"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Wykonawca udziela Zamawiającemu gwarancji jakości zdrowotnej i trwałości dostarczonych artykułów. Produkty żywnościowe  muszą posiadać aktualny termin przydatności do spożycia, właściwy dla konkretnego  artykułu, </w:t>
      </w:r>
      <w:r>
        <w:rPr>
          <w:rFonts w:asciiTheme="minorHAnsi" w:hAnsiTheme="minorHAnsi" w:cstheme="minorHAnsi"/>
        </w:rPr>
        <w:t xml:space="preserve">zgodnie z pkt </w:t>
      </w:r>
      <w:r w:rsidR="002E0BA5">
        <w:rPr>
          <w:rFonts w:asciiTheme="minorHAnsi" w:hAnsiTheme="minorHAnsi" w:cstheme="minorHAnsi"/>
        </w:rPr>
        <w:t>9</w:t>
      </w:r>
      <w:r>
        <w:rPr>
          <w:rFonts w:asciiTheme="minorHAnsi" w:hAnsiTheme="minorHAnsi" w:cstheme="minorHAnsi"/>
        </w:rPr>
        <w:t>.</w:t>
      </w:r>
    </w:p>
    <w:p w14:paraId="0E273189" w14:textId="5EE40777" w:rsidR="00E8562F" w:rsidRPr="00186B3D"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 xml:space="preserve">W przypadku zakwestionowania jakości dostarczonych artykułów żywnościowych </w:t>
      </w:r>
      <w:r w:rsidR="001415B9">
        <w:rPr>
          <w:rFonts w:asciiTheme="minorHAnsi" w:hAnsiTheme="minorHAnsi" w:cstheme="minorHAnsi"/>
        </w:rPr>
        <w:t xml:space="preserve">                          </w:t>
      </w:r>
      <w:r w:rsidRPr="00186B3D">
        <w:rPr>
          <w:rFonts w:asciiTheme="minorHAnsi" w:hAnsiTheme="minorHAnsi" w:cstheme="minorHAnsi"/>
        </w:rPr>
        <w:t xml:space="preserve">(w całości lub w części), Wykonawca zobowiązany jest </w:t>
      </w:r>
      <w:r>
        <w:rPr>
          <w:rFonts w:asciiTheme="minorHAnsi" w:hAnsiTheme="minorHAnsi" w:cstheme="minorHAnsi"/>
        </w:rPr>
        <w:t>wymienić artykuły</w:t>
      </w:r>
      <w:r w:rsidRPr="00186B3D">
        <w:rPr>
          <w:rFonts w:asciiTheme="minorHAnsi" w:hAnsiTheme="minorHAnsi" w:cstheme="minorHAnsi"/>
        </w:rPr>
        <w:t xml:space="preserve">, w całości lub </w:t>
      </w:r>
      <w:r w:rsidR="001415B9">
        <w:rPr>
          <w:rFonts w:asciiTheme="minorHAnsi" w:hAnsiTheme="minorHAnsi" w:cstheme="minorHAnsi"/>
        </w:rPr>
        <w:t xml:space="preserve">                   </w:t>
      </w:r>
      <w:r w:rsidRPr="00186B3D">
        <w:rPr>
          <w:rFonts w:asciiTheme="minorHAnsi" w:hAnsiTheme="minorHAnsi" w:cstheme="minorHAnsi"/>
        </w:rPr>
        <w:t xml:space="preserve">w zakwestionowanej części, niezwłocznie, </w:t>
      </w:r>
      <w:r>
        <w:rPr>
          <w:rFonts w:asciiTheme="minorHAnsi" w:hAnsiTheme="minorHAnsi" w:cstheme="minorHAnsi"/>
        </w:rPr>
        <w:t>w czasie nie dłuższym niż</w:t>
      </w:r>
      <w:r w:rsidRPr="00186B3D">
        <w:rPr>
          <w:rFonts w:asciiTheme="minorHAnsi" w:hAnsiTheme="minorHAnsi" w:cstheme="minorHAnsi"/>
        </w:rPr>
        <w:t xml:space="preserve"> do </w:t>
      </w:r>
      <w:r>
        <w:rPr>
          <w:rFonts w:asciiTheme="minorHAnsi" w:hAnsiTheme="minorHAnsi" w:cstheme="minorHAnsi"/>
        </w:rPr>
        <w:t>…………… (czas podany przez Wykonawcę w ofercie stanowiący kryterium oceny ofert, nie może być dłuższy niż 2 godziny)</w:t>
      </w:r>
      <w:r w:rsidRPr="00186B3D">
        <w:rPr>
          <w:rFonts w:asciiTheme="minorHAnsi" w:hAnsiTheme="minorHAnsi" w:cstheme="minorHAnsi"/>
        </w:rPr>
        <w:t xml:space="preserve"> od momentu złożenia reklamacji, na artykuł dobrej jakości, na własny koszt. </w:t>
      </w:r>
    </w:p>
    <w:p w14:paraId="10A41DC1"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W przypadku braku artykułu żywnościowego zgodnego z zamówieniem, Wykonawca może zaoferować produkt równoważy przedmiotowo, którego cena dostawy nie przekroczy wysokości ceny produktu zastępowanego objętego umową dostawy, po wcześniejszym uzgodnieniu</w:t>
      </w:r>
      <w:r>
        <w:rPr>
          <w:rFonts w:asciiTheme="minorHAnsi" w:hAnsiTheme="minorHAnsi" w:cstheme="minorHAnsi"/>
        </w:rPr>
        <w:t xml:space="preserve"> </w:t>
      </w:r>
      <w:r w:rsidRPr="00967ECB">
        <w:rPr>
          <w:rFonts w:asciiTheme="minorHAnsi" w:hAnsiTheme="minorHAnsi" w:cstheme="minorHAnsi"/>
        </w:rPr>
        <w:t xml:space="preserve">z Zamawiającym i wyrażeniu przez niego zgody. </w:t>
      </w:r>
    </w:p>
    <w:p w14:paraId="6358FB74" w14:textId="0130685B" w:rsidR="007A1F2B" w:rsidRPr="007A1F2B" w:rsidRDefault="00E8562F" w:rsidP="007A1F2B">
      <w:pPr>
        <w:pStyle w:val="pkt"/>
        <w:numPr>
          <w:ilvl w:val="0"/>
          <w:numId w:val="11"/>
        </w:numPr>
        <w:spacing w:line="276" w:lineRule="auto"/>
        <w:rPr>
          <w:rFonts w:asciiTheme="minorHAnsi" w:hAnsiTheme="minorHAnsi" w:cstheme="minorHAnsi"/>
        </w:rPr>
      </w:pPr>
      <w:r w:rsidRPr="00186B3D">
        <w:rPr>
          <w:rFonts w:asciiTheme="minorHAnsi" w:hAnsiTheme="minorHAnsi" w:cstheme="minorHAnsi"/>
        </w:rPr>
        <w:t>W przypadku niedostarczenia produktów lub niedostarczenia produktów w czasie</w:t>
      </w:r>
      <w:r>
        <w:rPr>
          <w:rFonts w:asciiTheme="minorHAnsi" w:hAnsiTheme="minorHAnsi" w:cstheme="minorHAnsi"/>
        </w:rPr>
        <w:t xml:space="preserve"> zgodnym z pkt </w:t>
      </w:r>
      <w:r w:rsidR="0015138D">
        <w:rPr>
          <w:rFonts w:asciiTheme="minorHAnsi" w:hAnsiTheme="minorHAnsi" w:cstheme="minorHAnsi"/>
        </w:rPr>
        <w:t>6</w:t>
      </w:r>
      <w:r>
        <w:rPr>
          <w:rFonts w:asciiTheme="minorHAnsi" w:hAnsiTheme="minorHAnsi" w:cstheme="minorHAnsi"/>
        </w:rPr>
        <w:t xml:space="preserve"> i 2</w:t>
      </w:r>
      <w:r w:rsidR="0015138D">
        <w:rPr>
          <w:rFonts w:asciiTheme="minorHAnsi" w:hAnsiTheme="minorHAnsi" w:cstheme="minorHAnsi"/>
        </w:rPr>
        <w:t>1</w:t>
      </w:r>
      <w:r w:rsidRPr="00186B3D">
        <w:rPr>
          <w:rFonts w:asciiTheme="minorHAnsi" w:hAnsiTheme="minorHAnsi" w:cstheme="minorHAnsi"/>
        </w:rPr>
        <w:t xml:space="preserve">, Zamawiający ma prawo dokonać zakupu w dowolnej jednostce handlowej na koszt </w:t>
      </w:r>
      <w:r w:rsidR="007A1F2B">
        <w:rPr>
          <w:rFonts w:asciiTheme="minorHAnsi" w:hAnsiTheme="minorHAnsi" w:cstheme="minorHAnsi"/>
        </w:rPr>
        <w:t xml:space="preserve">i ryzyko </w:t>
      </w:r>
      <w:r w:rsidRPr="00186B3D">
        <w:rPr>
          <w:rFonts w:asciiTheme="minorHAnsi" w:hAnsiTheme="minorHAnsi" w:cstheme="minorHAnsi"/>
        </w:rPr>
        <w:t>Wykonawcy</w:t>
      </w:r>
      <w:r w:rsidR="007A1F2B">
        <w:rPr>
          <w:rFonts w:asciiTheme="minorHAnsi" w:hAnsiTheme="minorHAnsi" w:cstheme="minorHAnsi"/>
        </w:rPr>
        <w:t>,</w:t>
      </w:r>
      <w:r w:rsidR="007A1F2B" w:rsidRPr="007A1F2B">
        <w:rPr>
          <w:rFonts w:eastAsia="Tahoma"/>
          <w:color w:val="000000"/>
          <w:lang w:eastAsia="ar-SA"/>
        </w:rPr>
        <w:t xml:space="preserve"> </w:t>
      </w:r>
      <w:r w:rsidR="007A1F2B" w:rsidRPr="007A1F2B">
        <w:rPr>
          <w:rFonts w:asciiTheme="minorHAnsi" w:hAnsiTheme="minorHAnsi" w:cstheme="minorHAnsi"/>
        </w:rPr>
        <w:t>a Wykonawca zobowiązany będzie do zapłaty pełnego kosztu poniesionego przez Zamawiającego.</w:t>
      </w:r>
    </w:p>
    <w:p w14:paraId="03A73FF7"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Zamawiający zastrzega sobie prawo zwrócenia się do Wykonawc</w:t>
      </w:r>
      <w:r>
        <w:rPr>
          <w:rFonts w:asciiTheme="minorHAnsi" w:hAnsiTheme="minorHAnsi" w:cstheme="minorHAnsi"/>
        </w:rPr>
        <w:t>y</w:t>
      </w:r>
      <w:r w:rsidRPr="00186B3D">
        <w:rPr>
          <w:rFonts w:asciiTheme="minorHAnsi" w:hAnsiTheme="minorHAnsi" w:cstheme="minorHAnsi"/>
        </w:rPr>
        <w:t xml:space="preserve"> w trakcie trwania umowy o przedłożenie dokumentów, decyzji dopuszczających oferowany asortyment do obrotu</w:t>
      </w:r>
      <w:r>
        <w:rPr>
          <w:rFonts w:asciiTheme="minorHAnsi" w:hAnsiTheme="minorHAnsi" w:cstheme="minorHAnsi"/>
        </w:rPr>
        <w:t xml:space="preserve"> </w:t>
      </w:r>
      <w:r w:rsidRPr="00967ECB">
        <w:rPr>
          <w:rFonts w:asciiTheme="minorHAnsi" w:hAnsiTheme="minorHAnsi" w:cstheme="minorHAnsi"/>
        </w:rPr>
        <w:t>i użytkowania na terenie Polski zgodnie z obowiązującymi certyfikatami, atestami, polskimi normami, z obowiązującymi wymogami prawa żywnościowego GMP (Dobrej Praktyki Higienicznej) oraz zasadami HACCP. Środek transportu musi uwzględniać właściwości towaru</w:t>
      </w:r>
      <w:r>
        <w:rPr>
          <w:rFonts w:asciiTheme="minorHAnsi" w:hAnsiTheme="minorHAnsi" w:cstheme="minorHAnsi"/>
        </w:rPr>
        <w:t xml:space="preserve"> </w:t>
      </w:r>
      <w:r w:rsidRPr="00967ECB">
        <w:rPr>
          <w:rFonts w:asciiTheme="minorHAnsi" w:hAnsiTheme="minorHAnsi" w:cstheme="minorHAnsi"/>
        </w:rPr>
        <w:t>i zabezpieczać jego jakość przed ujemnymi wpływami atmosferycznymi czy uszkodzeniami</w:t>
      </w:r>
      <w:r>
        <w:rPr>
          <w:rFonts w:asciiTheme="minorHAnsi" w:hAnsiTheme="minorHAnsi" w:cstheme="minorHAnsi"/>
        </w:rPr>
        <w:t xml:space="preserve"> </w:t>
      </w:r>
      <w:r w:rsidRPr="00967ECB">
        <w:rPr>
          <w:rFonts w:asciiTheme="minorHAnsi" w:hAnsiTheme="minorHAnsi" w:cstheme="minorHAnsi"/>
        </w:rPr>
        <w:t xml:space="preserve">i posiadać atesty sanitarne. </w:t>
      </w:r>
    </w:p>
    <w:p w14:paraId="424D8707" w14:textId="77777777" w:rsidR="00E8562F" w:rsidRPr="00967ECB" w:rsidRDefault="00E8562F" w:rsidP="00E8562F">
      <w:pPr>
        <w:pStyle w:val="pkt"/>
        <w:numPr>
          <w:ilvl w:val="0"/>
          <w:numId w:val="11"/>
        </w:numPr>
        <w:spacing w:line="276" w:lineRule="auto"/>
        <w:contextualSpacing/>
        <w:rPr>
          <w:rFonts w:asciiTheme="minorHAnsi" w:hAnsiTheme="minorHAnsi" w:cstheme="minorHAnsi"/>
        </w:rPr>
      </w:pPr>
      <w:r w:rsidRPr="00186B3D">
        <w:rPr>
          <w:rFonts w:asciiTheme="minorHAnsi" w:hAnsiTheme="minorHAnsi" w:cstheme="minorHAnsi"/>
        </w:rPr>
        <w:t>Oferta Wykonawcy za realizację całości zamówienia obejmować będzie wszelkie niezbędne koszty.</w:t>
      </w:r>
      <w:r>
        <w:rPr>
          <w:rFonts w:asciiTheme="minorHAnsi" w:hAnsiTheme="minorHAnsi" w:cstheme="minorHAnsi"/>
        </w:rPr>
        <w:t xml:space="preserve"> </w:t>
      </w:r>
      <w:r w:rsidRPr="00967ECB">
        <w:rPr>
          <w:rFonts w:asciiTheme="minorHAnsi" w:hAnsiTheme="minorHAnsi" w:cstheme="minorHAnsi"/>
        </w:rPr>
        <w:t>Za realizację przedmiotu zamówienia (nie podlegającą zwrotowi) płatności dokonywane będą na podstawie wystawionej faktury VAT/rachunku.</w:t>
      </w:r>
    </w:p>
    <w:p w14:paraId="3341ED07" w14:textId="77777777" w:rsidR="00E8562F" w:rsidRPr="00DF5F2F"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DF5F2F">
        <w:rPr>
          <w:rFonts w:asciiTheme="minorHAnsi" w:hAnsiTheme="minorHAnsi" w:cstheme="minorHAnsi"/>
        </w:rPr>
        <w:t xml:space="preserve">Wspólny Słownik Zamówień CPV: </w:t>
      </w:r>
    </w:p>
    <w:p w14:paraId="032EF9C4"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15000000</w:t>
      </w:r>
      <w:r>
        <w:rPr>
          <w:rFonts w:asciiTheme="minorHAnsi" w:hAnsiTheme="minorHAnsi" w:cstheme="minorHAnsi"/>
          <w:szCs w:val="20"/>
        </w:rPr>
        <w:t>-8</w:t>
      </w:r>
      <w:r w:rsidRPr="00DF5F2F">
        <w:rPr>
          <w:rFonts w:asciiTheme="minorHAnsi" w:hAnsiTheme="minorHAnsi" w:cstheme="minorHAnsi"/>
          <w:szCs w:val="20"/>
        </w:rPr>
        <w:t xml:space="preserve"> Żywność, napoje, tytoń i produkty pokrewne</w:t>
      </w:r>
    </w:p>
    <w:p w14:paraId="3C308DF9"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15100000</w:t>
      </w:r>
      <w:r>
        <w:rPr>
          <w:rFonts w:asciiTheme="minorHAnsi" w:hAnsiTheme="minorHAnsi" w:cstheme="minorHAnsi"/>
          <w:szCs w:val="20"/>
        </w:rPr>
        <w:t>-9</w:t>
      </w:r>
      <w:r w:rsidRPr="00DF5F2F">
        <w:rPr>
          <w:rFonts w:asciiTheme="minorHAnsi" w:hAnsiTheme="minorHAnsi" w:cstheme="minorHAnsi"/>
          <w:szCs w:val="20"/>
        </w:rPr>
        <w:t xml:space="preserve"> Produkty zwierzęce, mięso i produkty mięsne</w:t>
      </w:r>
    </w:p>
    <w:p w14:paraId="2DC36506"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15200000</w:t>
      </w:r>
      <w:r>
        <w:rPr>
          <w:rFonts w:asciiTheme="minorHAnsi" w:hAnsiTheme="minorHAnsi" w:cstheme="minorHAnsi"/>
          <w:szCs w:val="20"/>
        </w:rPr>
        <w:t>-0</w:t>
      </w:r>
      <w:r w:rsidRPr="00DF5F2F">
        <w:rPr>
          <w:rFonts w:asciiTheme="minorHAnsi" w:hAnsiTheme="minorHAnsi" w:cstheme="minorHAnsi"/>
          <w:szCs w:val="20"/>
        </w:rPr>
        <w:t xml:space="preserve"> Ryby przetworzone i konserwowane</w:t>
      </w:r>
    </w:p>
    <w:p w14:paraId="3C07604F"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15300000</w:t>
      </w:r>
      <w:r>
        <w:rPr>
          <w:rFonts w:asciiTheme="minorHAnsi" w:hAnsiTheme="minorHAnsi" w:cstheme="minorHAnsi"/>
          <w:szCs w:val="20"/>
        </w:rPr>
        <w:t>-1</w:t>
      </w:r>
      <w:r w:rsidRPr="00DF5F2F">
        <w:rPr>
          <w:rFonts w:asciiTheme="minorHAnsi" w:hAnsiTheme="minorHAnsi" w:cstheme="minorHAnsi"/>
          <w:szCs w:val="20"/>
        </w:rPr>
        <w:t xml:space="preserve"> Owoce, warzywa i podobne produkty</w:t>
      </w:r>
    </w:p>
    <w:p w14:paraId="02069B55"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15400000</w:t>
      </w:r>
      <w:r>
        <w:rPr>
          <w:rFonts w:asciiTheme="minorHAnsi" w:hAnsiTheme="minorHAnsi" w:cstheme="minorHAnsi"/>
          <w:szCs w:val="20"/>
        </w:rPr>
        <w:t>-2</w:t>
      </w:r>
      <w:r w:rsidRPr="00DF5F2F">
        <w:rPr>
          <w:rFonts w:asciiTheme="minorHAnsi" w:hAnsiTheme="minorHAnsi" w:cstheme="minorHAnsi"/>
          <w:szCs w:val="20"/>
        </w:rPr>
        <w:t xml:space="preserve"> Oleje i tłuszcze zwierzęce lub roślinne</w:t>
      </w:r>
    </w:p>
    <w:p w14:paraId="5281BD2E"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15500000</w:t>
      </w:r>
      <w:r>
        <w:rPr>
          <w:rFonts w:asciiTheme="minorHAnsi" w:hAnsiTheme="minorHAnsi" w:cstheme="minorHAnsi"/>
          <w:szCs w:val="20"/>
        </w:rPr>
        <w:t>-3</w:t>
      </w:r>
      <w:r w:rsidRPr="00DF5F2F">
        <w:rPr>
          <w:rFonts w:asciiTheme="minorHAnsi" w:hAnsiTheme="minorHAnsi" w:cstheme="minorHAnsi"/>
          <w:szCs w:val="20"/>
        </w:rPr>
        <w:t xml:space="preserve"> Produkty mleczarskie</w:t>
      </w:r>
    </w:p>
    <w:p w14:paraId="56437B7B"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t>15810000</w:t>
      </w:r>
      <w:r>
        <w:rPr>
          <w:rFonts w:asciiTheme="minorHAnsi" w:hAnsiTheme="minorHAnsi" w:cstheme="minorHAnsi"/>
          <w:szCs w:val="20"/>
        </w:rPr>
        <w:t>-9</w:t>
      </w:r>
      <w:r w:rsidRPr="00DF5F2F">
        <w:rPr>
          <w:rFonts w:asciiTheme="minorHAnsi" w:hAnsiTheme="minorHAnsi" w:cstheme="minorHAnsi"/>
          <w:szCs w:val="20"/>
        </w:rPr>
        <w:t xml:space="preserve"> Pieczywo, świeże wyroby piekarskie i ciastkarskie</w:t>
      </w:r>
    </w:p>
    <w:p w14:paraId="75E5127E" w14:textId="77777777" w:rsidR="00E8562F" w:rsidRDefault="00E8562F" w:rsidP="00E8562F">
      <w:pPr>
        <w:spacing w:line="276" w:lineRule="auto"/>
        <w:ind w:left="426"/>
        <w:contextualSpacing/>
        <w:jc w:val="both"/>
        <w:rPr>
          <w:rFonts w:asciiTheme="minorHAnsi" w:hAnsiTheme="minorHAnsi" w:cstheme="minorHAnsi"/>
          <w:szCs w:val="20"/>
        </w:rPr>
      </w:pPr>
      <w:r w:rsidRPr="00DF5F2F">
        <w:rPr>
          <w:rFonts w:asciiTheme="minorHAnsi" w:hAnsiTheme="minorHAnsi" w:cstheme="minorHAnsi"/>
          <w:szCs w:val="20"/>
        </w:rPr>
        <w:lastRenderedPageBreak/>
        <w:t>15800000</w:t>
      </w:r>
      <w:r>
        <w:rPr>
          <w:rFonts w:asciiTheme="minorHAnsi" w:hAnsiTheme="minorHAnsi" w:cstheme="minorHAnsi"/>
          <w:szCs w:val="20"/>
        </w:rPr>
        <w:t>-6</w:t>
      </w:r>
      <w:r w:rsidRPr="00DF5F2F">
        <w:rPr>
          <w:rFonts w:asciiTheme="minorHAnsi" w:hAnsiTheme="minorHAnsi" w:cstheme="minorHAnsi"/>
          <w:szCs w:val="20"/>
        </w:rPr>
        <w:t xml:space="preserve"> Różne produkty spożywcze</w:t>
      </w:r>
    </w:p>
    <w:p w14:paraId="700372CB" w14:textId="77777777" w:rsidR="00E8562F" w:rsidRPr="00F5415E" w:rsidRDefault="00E8562F" w:rsidP="00E8562F">
      <w:pPr>
        <w:spacing w:line="276" w:lineRule="auto"/>
        <w:ind w:left="426"/>
        <w:contextualSpacing/>
        <w:jc w:val="both"/>
        <w:rPr>
          <w:rFonts w:asciiTheme="minorHAnsi" w:hAnsiTheme="minorHAnsi" w:cstheme="minorHAnsi"/>
          <w:szCs w:val="20"/>
        </w:rPr>
      </w:pPr>
      <w:r w:rsidRPr="00D930AB">
        <w:rPr>
          <w:rFonts w:asciiTheme="minorHAnsi" w:hAnsiTheme="minorHAnsi" w:cstheme="minorHAnsi"/>
          <w:szCs w:val="20"/>
        </w:rPr>
        <w:t>03142500</w:t>
      </w:r>
      <w:r>
        <w:rPr>
          <w:rFonts w:asciiTheme="minorHAnsi" w:hAnsiTheme="minorHAnsi" w:cstheme="minorHAnsi"/>
          <w:szCs w:val="20"/>
        </w:rPr>
        <w:t>-3</w:t>
      </w:r>
      <w:r w:rsidRPr="00D930AB">
        <w:rPr>
          <w:rFonts w:asciiTheme="minorHAnsi" w:hAnsiTheme="minorHAnsi" w:cstheme="minorHAnsi"/>
          <w:szCs w:val="20"/>
        </w:rPr>
        <w:t xml:space="preserve"> Jaja</w:t>
      </w:r>
    </w:p>
    <w:p w14:paraId="4F57BBDF" w14:textId="77777777" w:rsidR="00E8562F"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FA6BE4">
        <w:rPr>
          <w:rFonts w:asciiTheme="minorHAnsi" w:hAnsiTheme="minorHAnsi" w:cstheme="minorHAnsi"/>
        </w:rPr>
        <w:t>Zamawiający dopuszcza składani</w:t>
      </w:r>
      <w:r>
        <w:rPr>
          <w:rFonts w:asciiTheme="minorHAnsi" w:hAnsiTheme="minorHAnsi" w:cstheme="minorHAnsi"/>
        </w:rPr>
        <w:t>e</w:t>
      </w:r>
      <w:r w:rsidRPr="00FA6BE4">
        <w:rPr>
          <w:rFonts w:asciiTheme="minorHAnsi" w:hAnsiTheme="minorHAnsi" w:cstheme="minorHAnsi"/>
        </w:rPr>
        <w:t xml:space="preserve"> ofert częściowych. Przedmiot zamówienia </w:t>
      </w:r>
      <w:r>
        <w:rPr>
          <w:rFonts w:asciiTheme="minorHAnsi" w:hAnsiTheme="minorHAnsi" w:cstheme="minorHAnsi"/>
        </w:rPr>
        <w:t>został podzielony na 8 części. Wykonawca może złożyć ofertę na dowolną liczbę części.</w:t>
      </w:r>
    </w:p>
    <w:p w14:paraId="73CF4A07" w14:textId="77777777" w:rsidR="00E8562F"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Zamawiający nie dopuszcza składania ofert wariantowych oraz w postaci katalogów elektronicznych.</w:t>
      </w:r>
    </w:p>
    <w:p w14:paraId="7257DD95" w14:textId="77777777" w:rsidR="00E8562F" w:rsidRPr="00F5415E"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930458">
        <w:rPr>
          <w:rFonts w:asciiTheme="minorHAnsi" w:hAnsiTheme="minorHAnsi" w:cstheme="minorHAnsi"/>
        </w:rPr>
        <w:t xml:space="preserve">Zamawiający nie przewiduje udzielania zamówień, o których mowa w art. 214 ust. 1 pkt 7 i 8 </w:t>
      </w:r>
      <w:proofErr w:type="spellStart"/>
      <w:r>
        <w:rPr>
          <w:rFonts w:asciiTheme="minorHAnsi" w:hAnsiTheme="minorHAnsi" w:cstheme="minorHAnsi"/>
        </w:rPr>
        <w:t>p.z.p</w:t>
      </w:r>
      <w:proofErr w:type="spellEnd"/>
      <w:r w:rsidRPr="00930458">
        <w:rPr>
          <w:rFonts w:asciiTheme="minorHAnsi" w:hAnsiTheme="minorHAnsi" w:cstheme="minorHAnsi"/>
        </w:rPr>
        <w:t>.</w:t>
      </w:r>
    </w:p>
    <w:p w14:paraId="2FDCA4D3" w14:textId="77777777" w:rsidR="00E8562F" w:rsidRDefault="00E8562F" w:rsidP="00E8562F">
      <w:pPr>
        <w:pStyle w:val="pkt"/>
        <w:numPr>
          <w:ilvl w:val="0"/>
          <w:numId w:val="11"/>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Szczegółow</w:t>
      </w:r>
      <w:r>
        <w:rPr>
          <w:rFonts w:asciiTheme="minorHAnsi" w:hAnsiTheme="minorHAnsi" w:cstheme="minorHAnsi"/>
        </w:rPr>
        <w:t>y</w:t>
      </w:r>
      <w:r w:rsidRPr="00F5415E">
        <w:rPr>
          <w:rFonts w:asciiTheme="minorHAnsi" w:hAnsiTheme="minorHAnsi" w:cstheme="minorHAnsi"/>
        </w:rPr>
        <w:t xml:space="preserve"> </w:t>
      </w:r>
      <w:r>
        <w:rPr>
          <w:rFonts w:asciiTheme="minorHAnsi" w:hAnsiTheme="minorHAnsi" w:cstheme="minorHAnsi"/>
        </w:rPr>
        <w:t>wykaz produktów oraz ich ilości określone są w formularzach cenowych</w:t>
      </w:r>
      <w:r w:rsidRPr="00F5415E">
        <w:rPr>
          <w:rFonts w:asciiTheme="minorHAnsi" w:hAnsiTheme="minorHAnsi" w:cstheme="minorHAnsi"/>
        </w:rPr>
        <w:t xml:space="preserve"> stanowiący</w:t>
      </w:r>
      <w:r>
        <w:rPr>
          <w:rFonts w:asciiTheme="minorHAnsi" w:hAnsiTheme="minorHAnsi" w:cstheme="minorHAnsi"/>
        </w:rPr>
        <w:t>ch</w:t>
      </w:r>
      <w:r w:rsidRPr="00F5415E">
        <w:rPr>
          <w:rFonts w:asciiTheme="minorHAnsi" w:hAnsiTheme="minorHAnsi" w:cstheme="minorHAnsi"/>
        </w:rPr>
        <w:t xml:space="preserve"> </w:t>
      </w:r>
      <w:r w:rsidRPr="007B69FB">
        <w:rPr>
          <w:rFonts w:asciiTheme="minorHAnsi" w:hAnsiTheme="minorHAnsi" w:cstheme="minorHAnsi"/>
          <w:b/>
        </w:rPr>
        <w:t>Załączniki nr 2.1-2.8 do SWZ</w:t>
      </w:r>
      <w:r w:rsidRPr="00930458">
        <w:rPr>
          <w:rFonts w:asciiTheme="minorHAnsi" w:hAnsiTheme="minorHAnsi" w:cstheme="minorHAnsi"/>
        </w:rPr>
        <w:t>.</w:t>
      </w:r>
      <w:r>
        <w:rPr>
          <w:rFonts w:asciiTheme="minorHAnsi" w:hAnsiTheme="minorHAnsi" w:cstheme="minorHAnsi"/>
        </w:rPr>
        <w:t xml:space="preserve"> </w:t>
      </w:r>
      <w:r w:rsidRPr="00186B3D">
        <w:rPr>
          <w:rFonts w:asciiTheme="minorHAnsi" w:hAnsiTheme="minorHAnsi" w:cstheme="minorHAnsi"/>
        </w:rPr>
        <w:t xml:space="preserve">Zamawiający informuje, że ilości artykułów żywnościowych określone w </w:t>
      </w:r>
      <w:r w:rsidRPr="007B69FB">
        <w:rPr>
          <w:rFonts w:asciiTheme="minorHAnsi" w:hAnsiTheme="minorHAnsi" w:cstheme="minorHAnsi"/>
          <w:b/>
          <w:bCs/>
        </w:rPr>
        <w:t>załącznikach nr 2.1-2.8 do SWZ</w:t>
      </w:r>
      <w:r w:rsidRPr="00186B3D">
        <w:rPr>
          <w:rFonts w:asciiTheme="minorHAnsi" w:hAnsiTheme="minorHAnsi" w:cstheme="minorHAnsi"/>
        </w:rPr>
        <w:t xml:space="preserve"> mają charakter szacunkowy i mogą ulec zmianie w trakcie realizowania umowy. Ostateczna ilość poszczególnych artykułów będzie wynikała z faktycznych potrzeb Zamawiającego w okresie obowiązywania umowy.</w:t>
      </w:r>
    </w:p>
    <w:p w14:paraId="1639CB1D" w14:textId="77777777" w:rsidR="00E8562F" w:rsidRPr="00930458" w:rsidRDefault="00E8562F" w:rsidP="00E8562F">
      <w:pPr>
        <w:pStyle w:val="pkt"/>
        <w:spacing w:before="0" w:after="0" w:line="360" w:lineRule="auto"/>
        <w:ind w:left="426" w:firstLine="0"/>
        <w:contextualSpacing/>
        <w:rPr>
          <w:rFonts w:asciiTheme="minorHAnsi" w:hAnsiTheme="minorHAnsi" w:cstheme="minorHAnsi"/>
        </w:rPr>
      </w:pPr>
    </w:p>
    <w:p w14:paraId="6BD3C284" w14:textId="562978A0" w:rsidR="00F5415E" w:rsidRPr="00F5415E" w:rsidRDefault="00F5415E" w:rsidP="00BF67F6">
      <w:pPr>
        <w:pStyle w:val="Nagwek7"/>
        <w:numPr>
          <w:ilvl w:val="0"/>
          <w:numId w:val="60"/>
        </w:numPr>
        <w:spacing w:line="276" w:lineRule="auto"/>
      </w:pPr>
      <w:r w:rsidRPr="00F5415E">
        <w:t>WIZJA LOKALNA</w:t>
      </w:r>
    </w:p>
    <w:p w14:paraId="4E2265F2" w14:textId="77777777" w:rsidR="008A01C3" w:rsidRDefault="00F5415E" w:rsidP="008A01C3">
      <w:pPr>
        <w:pStyle w:val="pkt"/>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Zamawiający informuje, że </w:t>
      </w:r>
      <w:r w:rsidR="00D228D7">
        <w:rPr>
          <w:rFonts w:asciiTheme="minorHAnsi" w:hAnsiTheme="minorHAnsi" w:cstheme="minorHAnsi"/>
        </w:rPr>
        <w:t xml:space="preserve">nie przewiduje </w:t>
      </w:r>
      <w:r w:rsidR="006942D0">
        <w:rPr>
          <w:rFonts w:asciiTheme="minorHAnsi" w:hAnsiTheme="minorHAnsi" w:cstheme="minorHAnsi"/>
        </w:rPr>
        <w:t>obowiązku odbycia</w:t>
      </w:r>
      <w:r w:rsidR="00D228D7">
        <w:rPr>
          <w:rFonts w:asciiTheme="minorHAnsi" w:hAnsiTheme="minorHAnsi" w:cstheme="minorHAnsi"/>
        </w:rPr>
        <w:t xml:space="preserve"> wizji lokalnej</w:t>
      </w:r>
      <w:r w:rsidRPr="00F5415E">
        <w:rPr>
          <w:rFonts w:asciiTheme="minorHAnsi" w:hAnsiTheme="minorHAnsi" w:cstheme="minorHAnsi"/>
        </w:rPr>
        <w:t xml:space="preserve">. </w:t>
      </w:r>
    </w:p>
    <w:p w14:paraId="3F3AC2E5" w14:textId="772E8147" w:rsidR="00F5415E" w:rsidRPr="00876CD1" w:rsidRDefault="00F5415E" w:rsidP="008A01C3">
      <w:pPr>
        <w:pStyle w:val="pkt"/>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 </w:t>
      </w:r>
    </w:p>
    <w:p w14:paraId="7F521279" w14:textId="3DC542EB" w:rsidR="00F5415E" w:rsidRPr="00F5415E" w:rsidRDefault="00F5415E" w:rsidP="008A01C3">
      <w:pPr>
        <w:pStyle w:val="Nagwek7"/>
        <w:numPr>
          <w:ilvl w:val="0"/>
          <w:numId w:val="60"/>
        </w:numPr>
        <w:spacing w:line="276" w:lineRule="auto"/>
      </w:pPr>
      <w:r w:rsidRPr="00F5415E">
        <w:t>PODWYKONAWSTWO</w:t>
      </w:r>
    </w:p>
    <w:p w14:paraId="7C9FD52E" w14:textId="77777777" w:rsidR="00D45CD7" w:rsidRDefault="00D45CD7" w:rsidP="00D45CD7">
      <w:pPr>
        <w:pStyle w:val="pkt"/>
        <w:numPr>
          <w:ilvl w:val="0"/>
          <w:numId w:val="12"/>
        </w:numPr>
        <w:spacing w:before="240" w:after="0" w:line="276" w:lineRule="auto"/>
        <w:ind w:left="426" w:hanging="426"/>
        <w:contextualSpacing/>
        <w:rPr>
          <w:rFonts w:asciiTheme="minorHAnsi" w:hAnsiTheme="minorHAnsi" w:cstheme="minorHAnsi"/>
        </w:rPr>
      </w:pPr>
      <w:r w:rsidRPr="009F48F9">
        <w:rPr>
          <w:rFonts w:asciiTheme="minorHAnsi" w:hAnsiTheme="minorHAnsi" w:cstheme="minorHAnsi"/>
        </w:rPr>
        <w:t xml:space="preserve">Zamawiający </w:t>
      </w:r>
      <w:r>
        <w:rPr>
          <w:rFonts w:asciiTheme="minorHAnsi" w:hAnsiTheme="minorHAnsi" w:cstheme="minorHAnsi"/>
        </w:rPr>
        <w:t xml:space="preserve">nie </w:t>
      </w:r>
      <w:r w:rsidRPr="009F48F9">
        <w:rPr>
          <w:rFonts w:asciiTheme="minorHAnsi" w:hAnsiTheme="minorHAnsi" w:cstheme="minorHAnsi"/>
        </w:rPr>
        <w:t>zastrzega obowiąz</w:t>
      </w:r>
      <w:r>
        <w:rPr>
          <w:rFonts w:asciiTheme="minorHAnsi" w:hAnsiTheme="minorHAnsi" w:cstheme="minorHAnsi"/>
        </w:rPr>
        <w:t>ku</w:t>
      </w:r>
      <w:r w:rsidRPr="009F48F9">
        <w:rPr>
          <w:rFonts w:asciiTheme="minorHAnsi" w:hAnsiTheme="minorHAnsi" w:cstheme="minorHAnsi"/>
        </w:rPr>
        <w:t xml:space="preserve"> osobistego wykonania przez Wykonawcę kluczowych części zamówienia</w:t>
      </w:r>
      <w:r w:rsidRPr="006942D0">
        <w:rPr>
          <w:rFonts w:asciiTheme="minorHAnsi" w:hAnsiTheme="minorHAnsi" w:cstheme="minorHAnsi"/>
        </w:rPr>
        <w:t>.</w:t>
      </w:r>
    </w:p>
    <w:p w14:paraId="2644C6A1" w14:textId="78FB39C3" w:rsidR="00F5415E" w:rsidRDefault="00F5415E" w:rsidP="00D45CD7">
      <w:pPr>
        <w:pStyle w:val="pkt"/>
        <w:numPr>
          <w:ilvl w:val="0"/>
          <w:numId w:val="12"/>
        </w:numPr>
        <w:spacing w:before="240" w:after="0" w:line="276" w:lineRule="auto"/>
        <w:ind w:left="426" w:hanging="426"/>
        <w:contextualSpacing/>
        <w:rPr>
          <w:rFonts w:asciiTheme="minorHAnsi" w:hAnsiTheme="minorHAnsi" w:cstheme="minorHAnsi"/>
        </w:rPr>
      </w:pPr>
      <w:r w:rsidRPr="006942D0">
        <w:rPr>
          <w:rFonts w:asciiTheme="minorHAnsi" w:hAnsiTheme="minorHAnsi" w:cstheme="minorHAnsi"/>
        </w:rPr>
        <w:t xml:space="preserve">Zamawiający wymaga, aby w przypadku powierzenia części zamówienia </w:t>
      </w:r>
      <w:r w:rsidR="003C105E" w:rsidRPr="006942D0">
        <w:rPr>
          <w:rFonts w:asciiTheme="minorHAnsi" w:hAnsiTheme="minorHAnsi" w:cstheme="minorHAnsi"/>
        </w:rPr>
        <w:t>P</w:t>
      </w:r>
      <w:r w:rsidRPr="006942D0">
        <w:rPr>
          <w:rFonts w:asciiTheme="minorHAnsi" w:hAnsiTheme="minorHAnsi" w:cstheme="minorHAnsi"/>
        </w:rPr>
        <w:t xml:space="preserve">odwykonawcom, Wykonawca wskazał w ofercie części zamówienia, których wykonanie zamierza powierzyć </w:t>
      </w:r>
      <w:r w:rsidR="003C105E" w:rsidRPr="006942D0">
        <w:rPr>
          <w:rFonts w:asciiTheme="minorHAnsi" w:hAnsiTheme="minorHAnsi" w:cstheme="minorHAnsi"/>
        </w:rPr>
        <w:t>P</w:t>
      </w:r>
      <w:r w:rsidRPr="006942D0">
        <w:rPr>
          <w:rFonts w:asciiTheme="minorHAnsi" w:hAnsiTheme="minorHAnsi" w:cstheme="minorHAnsi"/>
        </w:rPr>
        <w:t xml:space="preserve">odwykonawcom oraz podał (o ile są mu wiadome na tym etapie) nazwy (firmy) tych </w:t>
      </w:r>
      <w:r w:rsidR="003C105E" w:rsidRPr="006942D0">
        <w:rPr>
          <w:rFonts w:asciiTheme="minorHAnsi" w:hAnsiTheme="minorHAnsi" w:cstheme="minorHAnsi"/>
        </w:rPr>
        <w:t>P</w:t>
      </w:r>
      <w:r w:rsidRPr="006942D0">
        <w:rPr>
          <w:rFonts w:asciiTheme="minorHAnsi" w:hAnsiTheme="minorHAnsi" w:cstheme="minorHAnsi"/>
        </w:rPr>
        <w:t>odwykonawców.</w:t>
      </w:r>
    </w:p>
    <w:p w14:paraId="21EED2C9" w14:textId="77777777" w:rsidR="00D45CD7" w:rsidRPr="006942D0" w:rsidRDefault="00D45CD7" w:rsidP="00D45CD7">
      <w:pPr>
        <w:pStyle w:val="pkt"/>
        <w:spacing w:before="240" w:after="0" w:line="276" w:lineRule="auto"/>
        <w:ind w:left="426" w:firstLine="0"/>
        <w:contextualSpacing/>
        <w:rPr>
          <w:rFonts w:asciiTheme="minorHAnsi" w:hAnsiTheme="minorHAnsi" w:cstheme="minorHAnsi"/>
        </w:rPr>
      </w:pPr>
    </w:p>
    <w:p w14:paraId="3784E6AE" w14:textId="46FE4DD9" w:rsidR="00F5415E" w:rsidRPr="00F5415E" w:rsidRDefault="00F5415E">
      <w:pPr>
        <w:pStyle w:val="Nagwek7"/>
        <w:numPr>
          <w:ilvl w:val="0"/>
          <w:numId w:val="60"/>
        </w:numPr>
      </w:pPr>
      <w:r w:rsidRPr="00F5415E">
        <w:t>TERMIN WYKONANIA ZAMÓWIENIA</w:t>
      </w:r>
    </w:p>
    <w:p w14:paraId="1CA5AABA" w14:textId="49B610A1" w:rsidR="009612DB" w:rsidRDefault="009612DB" w:rsidP="00257317">
      <w:pPr>
        <w:pStyle w:val="pkt"/>
        <w:spacing w:before="240" w:after="0" w:line="276" w:lineRule="auto"/>
        <w:ind w:left="-131" w:firstLine="0"/>
        <w:contextualSpacing/>
        <w:rPr>
          <w:rFonts w:asciiTheme="minorHAnsi" w:hAnsiTheme="minorHAnsi" w:cstheme="minorHAnsi"/>
        </w:rPr>
      </w:pPr>
      <w:r w:rsidRPr="00F5415E">
        <w:rPr>
          <w:rFonts w:asciiTheme="minorHAnsi" w:hAnsiTheme="minorHAnsi" w:cstheme="minorHAnsi"/>
        </w:rPr>
        <w:t xml:space="preserve">Termin realizacji zamówienia: </w:t>
      </w:r>
      <w:r>
        <w:rPr>
          <w:rFonts w:asciiTheme="minorHAnsi" w:hAnsiTheme="minorHAnsi" w:cstheme="minorHAnsi"/>
          <w:b/>
          <w:bCs/>
        </w:rPr>
        <w:t>od 01.01.202</w:t>
      </w:r>
      <w:r w:rsidR="00ED4F4B">
        <w:rPr>
          <w:rFonts w:asciiTheme="minorHAnsi" w:hAnsiTheme="minorHAnsi" w:cstheme="minorHAnsi"/>
          <w:b/>
          <w:bCs/>
        </w:rPr>
        <w:t>5</w:t>
      </w:r>
      <w:r>
        <w:rPr>
          <w:rFonts w:asciiTheme="minorHAnsi" w:hAnsiTheme="minorHAnsi" w:cstheme="minorHAnsi"/>
          <w:b/>
          <w:bCs/>
        </w:rPr>
        <w:t xml:space="preserve"> r. do 31.12.202</w:t>
      </w:r>
      <w:r w:rsidR="00ED4F4B">
        <w:rPr>
          <w:rFonts w:asciiTheme="minorHAnsi" w:hAnsiTheme="minorHAnsi" w:cstheme="minorHAnsi"/>
          <w:b/>
          <w:bCs/>
        </w:rPr>
        <w:t>5</w:t>
      </w:r>
      <w:r>
        <w:rPr>
          <w:rFonts w:asciiTheme="minorHAnsi" w:hAnsiTheme="minorHAnsi" w:cstheme="minorHAnsi"/>
          <w:b/>
          <w:bCs/>
        </w:rPr>
        <w:t xml:space="preserve"> r</w:t>
      </w:r>
      <w:r>
        <w:rPr>
          <w:rFonts w:asciiTheme="minorHAnsi" w:hAnsiTheme="minorHAnsi" w:cstheme="minorHAnsi"/>
        </w:rPr>
        <w:t>.</w:t>
      </w:r>
    </w:p>
    <w:p w14:paraId="1A9366A8" w14:textId="5E2D75ED" w:rsidR="009612DB" w:rsidRDefault="009612DB" w:rsidP="00257317">
      <w:pPr>
        <w:pStyle w:val="pkt"/>
        <w:spacing w:before="240" w:after="0" w:line="276" w:lineRule="auto"/>
        <w:ind w:left="-131" w:firstLine="0"/>
        <w:contextualSpacing/>
        <w:rPr>
          <w:rFonts w:asciiTheme="minorHAnsi" w:hAnsiTheme="minorHAnsi" w:cstheme="minorHAnsi"/>
        </w:rPr>
      </w:pPr>
      <w:r w:rsidRPr="009F48F9">
        <w:rPr>
          <w:rFonts w:asciiTheme="minorHAnsi" w:hAnsiTheme="minorHAnsi" w:cstheme="minorHAnsi"/>
        </w:rPr>
        <w:t>Szczegółowe zagadnienia dotyczące terminu realizacji umowy uregulowane są we wzorze umowy stanowiąc</w:t>
      </w:r>
      <w:r>
        <w:rPr>
          <w:rFonts w:asciiTheme="minorHAnsi" w:hAnsiTheme="minorHAnsi" w:cstheme="minorHAnsi"/>
        </w:rPr>
        <w:t>ym</w:t>
      </w:r>
      <w:r w:rsidRPr="009F48F9">
        <w:rPr>
          <w:rFonts w:asciiTheme="minorHAnsi" w:hAnsiTheme="minorHAnsi" w:cstheme="minorHAnsi"/>
        </w:rPr>
        <w:t xml:space="preserve"> </w:t>
      </w:r>
      <w:r w:rsidRPr="007B69FB">
        <w:rPr>
          <w:rFonts w:asciiTheme="minorHAnsi" w:hAnsiTheme="minorHAnsi" w:cstheme="minorHAnsi"/>
          <w:b/>
          <w:bCs/>
        </w:rPr>
        <w:t xml:space="preserve">załącznik nr </w:t>
      </w:r>
      <w:r w:rsidR="00ED4F4B">
        <w:rPr>
          <w:rFonts w:asciiTheme="minorHAnsi" w:hAnsiTheme="minorHAnsi" w:cstheme="minorHAnsi"/>
          <w:b/>
          <w:bCs/>
        </w:rPr>
        <w:t>5</w:t>
      </w:r>
      <w:r w:rsidRPr="007B69FB">
        <w:rPr>
          <w:rFonts w:asciiTheme="minorHAnsi" w:hAnsiTheme="minorHAnsi" w:cstheme="minorHAnsi"/>
          <w:b/>
          <w:bCs/>
        </w:rPr>
        <w:t xml:space="preserve"> do SWZ</w:t>
      </w:r>
      <w:r w:rsidRPr="007B69FB">
        <w:rPr>
          <w:rFonts w:asciiTheme="minorHAnsi" w:hAnsiTheme="minorHAnsi" w:cstheme="minorHAnsi"/>
        </w:rPr>
        <w:t>.</w:t>
      </w:r>
    </w:p>
    <w:p w14:paraId="7C27F3D8" w14:textId="77777777" w:rsidR="009612DB" w:rsidRDefault="009612DB" w:rsidP="00257317">
      <w:pPr>
        <w:pStyle w:val="pkt"/>
        <w:spacing w:before="240" w:after="0" w:line="276" w:lineRule="auto"/>
        <w:ind w:left="-131" w:firstLine="0"/>
        <w:contextualSpacing/>
        <w:rPr>
          <w:rFonts w:asciiTheme="minorHAnsi" w:hAnsiTheme="minorHAnsi" w:cstheme="minorHAnsi"/>
        </w:rPr>
      </w:pPr>
    </w:p>
    <w:p w14:paraId="65F480C7" w14:textId="7C8126D7" w:rsidR="00F5415E" w:rsidRPr="00F5415E" w:rsidRDefault="00F5415E" w:rsidP="00257317">
      <w:pPr>
        <w:pStyle w:val="Nagwek7"/>
        <w:numPr>
          <w:ilvl w:val="0"/>
          <w:numId w:val="60"/>
        </w:numPr>
        <w:spacing w:line="276" w:lineRule="auto"/>
      </w:pPr>
      <w:r w:rsidRPr="00F5415E">
        <w:t>WARUNKI UDZIAŁU W POSTĘPOWANIU</w:t>
      </w:r>
    </w:p>
    <w:p w14:paraId="6FFD50A8" w14:textId="60A8065E" w:rsidR="00F5415E" w:rsidRPr="00F5415E" w:rsidRDefault="00C71083" w:rsidP="00E55EC0">
      <w:pPr>
        <w:pStyle w:val="pkt"/>
        <w:numPr>
          <w:ilvl w:val="0"/>
          <w:numId w:val="13"/>
        </w:numPr>
        <w:spacing w:before="120" w:after="0" w:line="276" w:lineRule="auto"/>
        <w:ind w:left="425" w:hanging="425"/>
        <w:contextualSpacing/>
        <w:rPr>
          <w:rStyle w:val="TeksttreciPogrubienie"/>
          <w:rFonts w:asciiTheme="minorHAnsi" w:hAnsiTheme="minorHAnsi" w:cstheme="minorHAnsi"/>
          <w:b w:val="0"/>
          <w:bCs w:val="0"/>
          <w:sz w:val="24"/>
          <w:szCs w:val="20"/>
          <w:shd w:val="clear" w:color="auto" w:fill="auto"/>
        </w:rPr>
      </w:pPr>
      <w:r>
        <w:rPr>
          <w:rFonts w:asciiTheme="minorHAnsi" w:hAnsiTheme="minorHAnsi" w:cstheme="minorHAnsi"/>
        </w:rPr>
        <w:t xml:space="preserve">O </w:t>
      </w:r>
      <w:r w:rsidR="00F5415E" w:rsidRPr="00F5415E">
        <w:rPr>
          <w:rFonts w:asciiTheme="minorHAnsi" w:hAnsiTheme="minorHAnsi" w:cstheme="minorHAnsi"/>
        </w:rPr>
        <w:t>udzielenie zamówienia mogą ubiegać się Wykonawcy, którzy nie podlegają wykluczeniu na zasadach określonych w Rozdziale IX SWZ oraz spełniają określone przez Zamawiającego warunki</w:t>
      </w:r>
      <w:r w:rsidR="00F5415E" w:rsidRPr="00F5415E">
        <w:rPr>
          <w:rStyle w:val="TeksttreciPogrubienie"/>
          <w:rFonts w:asciiTheme="minorHAnsi" w:hAnsiTheme="minorHAnsi" w:cstheme="minorHAnsi"/>
          <w:sz w:val="24"/>
          <w:szCs w:val="20"/>
        </w:rPr>
        <w:t xml:space="preserve"> </w:t>
      </w:r>
      <w:r w:rsidR="00F5415E" w:rsidRPr="00F5415E">
        <w:rPr>
          <w:rStyle w:val="TeksttreciPogrubienie"/>
          <w:rFonts w:asciiTheme="minorHAnsi" w:hAnsiTheme="minorHAnsi" w:cstheme="minorHAnsi"/>
          <w:b w:val="0"/>
          <w:sz w:val="24"/>
          <w:szCs w:val="20"/>
        </w:rPr>
        <w:t>udziału w postępowaniu.</w:t>
      </w:r>
      <w:bookmarkStart w:id="2" w:name="bookmark3"/>
    </w:p>
    <w:p w14:paraId="640C3703" w14:textId="5E883C4E" w:rsidR="00F5415E" w:rsidRPr="00F5415E" w:rsidRDefault="00C71083" w:rsidP="00257317">
      <w:pPr>
        <w:pStyle w:val="pkt"/>
        <w:numPr>
          <w:ilvl w:val="0"/>
          <w:numId w:val="13"/>
        </w:numPr>
        <w:spacing w:before="0" w:after="0" w:line="276" w:lineRule="auto"/>
        <w:ind w:left="426" w:hanging="426"/>
        <w:contextualSpacing/>
        <w:rPr>
          <w:rFonts w:asciiTheme="minorHAnsi" w:hAnsiTheme="minorHAnsi" w:cstheme="minorHAnsi"/>
        </w:rPr>
      </w:pPr>
      <w:r>
        <w:rPr>
          <w:rFonts w:asciiTheme="minorHAnsi" w:hAnsiTheme="minorHAnsi" w:cstheme="minorHAnsi"/>
        </w:rPr>
        <w:t xml:space="preserve">O </w:t>
      </w:r>
      <w:r w:rsidR="00F5415E" w:rsidRPr="00F5415E">
        <w:rPr>
          <w:rFonts w:asciiTheme="minorHAnsi" w:hAnsiTheme="minorHAnsi" w:cstheme="minorHAnsi"/>
        </w:rPr>
        <w:t>udzielenie zamówienia mogą ubiegać się Wykonawcy, którzy spełniają warunki dotyczące:</w:t>
      </w:r>
      <w:bookmarkEnd w:id="2"/>
    </w:p>
    <w:p w14:paraId="43A76334" w14:textId="456B8B49" w:rsidR="00F5415E" w:rsidRPr="00F5415E" w:rsidRDefault="00F5415E" w:rsidP="00E55EC0">
      <w:pPr>
        <w:pStyle w:val="Teksttreci0"/>
        <w:numPr>
          <w:ilvl w:val="0"/>
          <w:numId w:val="14"/>
        </w:numPr>
        <w:shd w:val="clear" w:color="auto" w:fill="auto"/>
        <w:spacing w:line="276" w:lineRule="auto"/>
        <w:ind w:left="425" w:hanging="425"/>
        <w:contextualSpacing/>
        <w:jc w:val="both"/>
        <w:rPr>
          <w:rFonts w:asciiTheme="minorHAnsi" w:hAnsiTheme="minorHAnsi" w:cstheme="minorHAnsi"/>
          <w:sz w:val="24"/>
          <w:szCs w:val="20"/>
        </w:rPr>
      </w:pPr>
      <w:r w:rsidRPr="00F5415E">
        <w:rPr>
          <w:rFonts w:asciiTheme="minorHAnsi" w:hAnsiTheme="minorHAnsi" w:cstheme="minorHAnsi"/>
          <w:b/>
          <w:sz w:val="24"/>
          <w:szCs w:val="20"/>
        </w:rPr>
        <w:t>zdolności do występowania w obrocie gospodarczym:</w:t>
      </w:r>
    </w:p>
    <w:p w14:paraId="07959810" w14:textId="0DBB51B5" w:rsidR="00F5415E" w:rsidRPr="00F5415E" w:rsidRDefault="00F03D09" w:rsidP="00E55EC0">
      <w:pPr>
        <w:pStyle w:val="Teksttreci0"/>
        <w:shd w:val="clear" w:color="auto" w:fill="auto"/>
        <w:spacing w:line="276" w:lineRule="auto"/>
        <w:ind w:left="425" w:hanging="425"/>
        <w:contextualSpacing/>
        <w:jc w:val="both"/>
        <w:rPr>
          <w:rFonts w:asciiTheme="minorHAnsi" w:hAnsiTheme="minorHAnsi" w:cstheme="minorHAnsi"/>
          <w:sz w:val="24"/>
          <w:szCs w:val="20"/>
        </w:rPr>
      </w:pPr>
      <w:r>
        <w:rPr>
          <w:rFonts w:asciiTheme="minorHAnsi" w:hAnsiTheme="minorHAnsi" w:cstheme="minorHAnsi"/>
          <w:sz w:val="24"/>
          <w:szCs w:val="20"/>
        </w:rPr>
        <w:lastRenderedPageBreak/>
        <w:t xml:space="preserve">        </w:t>
      </w:r>
      <w:r w:rsidR="00F5415E" w:rsidRPr="00F5415E">
        <w:rPr>
          <w:rFonts w:asciiTheme="minorHAnsi" w:hAnsiTheme="minorHAnsi" w:cstheme="minorHAnsi"/>
          <w:sz w:val="24"/>
          <w:szCs w:val="20"/>
        </w:rPr>
        <w:t>Zamawiający nie stawia warunku w powyższym zakresie.</w:t>
      </w:r>
    </w:p>
    <w:p w14:paraId="62266360" w14:textId="77777777" w:rsidR="009F48F9" w:rsidRDefault="00F5415E" w:rsidP="00E55EC0">
      <w:pPr>
        <w:pStyle w:val="Teksttreci0"/>
        <w:numPr>
          <w:ilvl w:val="0"/>
          <w:numId w:val="14"/>
        </w:numPr>
        <w:shd w:val="clear" w:color="auto" w:fill="auto"/>
        <w:spacing w:line="276" w:lineRule="auto"/>
        <w:ind w:left="425" w:hanging="425"/>
        <w:contextualSpacing/>
        <w:jc w:val="both"/>
        <w:rPr>
          <w:rFonts w:asciiTheme="minorHAnsi" w:hAnsiTheme="minorHAnsi" w:cstheme="minorHAnsi"/>
          <w:b/>
          <w:sz w:val="24"/>
          <w:szCs w:val="20"/>
        </w:rPr>
      </w:pPr>
      <w:r w:rsidRPr="00F5415E">
        <w:rPr>
          <w:rFonts w:asciiTheme="minorHAnsi" w:hAnsiTheme="minorHAnsi" w:cstheme="minorHAnsi"/>
          <w:b/>
          <w:sz w:val="24"/>
          <w:szCs w:val="20"/>
        </w:rPr>
        <w:t>uprawnień do prowadzenia określonej działalności gospodarczej lub zawodowej, o ile wynika to z odrębnych przepisów:</w:t>
      </w:r>
    </w:p>
    <w:p w14:paraId="29C418F9" w14:textId="78F8152B" w:rsidR="005A3EFB" w:rsidRPr="00ED291D" w:rsidRDefault="00E55EC0" w:rsidP="00E55EC0">
      <w:pPr>
        <w:pStyle w:val="Teksttreci0"/>
        <w:shd w:val="clear" w:color="auto" w:fill="auto"/>
        <w:spacing w:line="276" w:lineRule="auto"/>
        <w:ind w:left="425" w:hanging="425"/>
        <w:contextualSpacing/>
        <w:jc w:val="both"/>
        <w:rPr>
          <w:rFonts w:asciiTheme="minorHAnsi" w:hAnsiTheme="minorHAnsi" w:cstheme="minorHAnsi"/>
          <w:b/>
          <w:sz w:val="24"/>
          <w:szCs w:val="20"/>
          <w:highlight w:val="yellow"/>
        </w:rPr>
      </w:pPr>
      <w:r>
        <w:rPr>
          <w:rFonts w:asciiTheme="minorHAnsi" w:hAnsiTheme="minorHAnsi" w:cstheme="minorHAnsi"/>
          <w:sz w:val="24"/>
          <w:szCs w:val="20"/>
        </w:rPr>
        <w:t xml:space="preserve">        </w:t>
      </w:r>
      <w:r w:rsidR="005A3EFB" w:rsidRPr="00AB29A8">
        <w:rPr>
          <w:rFonts w:asciiTheme="minorHAnsi" w:hAnsiTheme="minorHAnsi" w:cstheme="minorHAnsi"/>
          <w:sz w:val="24"/>
          <w:szCs w:val="20"/>
        </w:rPr>
        <w:t>Wykonawca spełni warunek, jeżeli wykaże, że posiada aktualne zaświadczeni</w:t>
      </w:r>
      <w:r w:rsidR="005A3EFB">
        <w:rPr>
          <w:rFonts w:asciiTheme="minorHAnsi" w:hAnsiTheme="minorHAnsi" w:cstheme="minorHAnsi"/>
          <w:sz w:val="24"/>
          <w:szCs w:val="20"/>
        </w:rPr>
        <w:t>e</w:t>
      </w:r>
      <w:r w:rsidR="005A3EFB" w:rsidRPr="00AB29A8">
        <w:rPr>
          <w:rFonts w:asciiTheme="minorHAnsi" w:hAnsiTheme="minorHAnsi" w:cstheme="minorHAnsi"/>
          <w:sz w:val="24"/>
          <w:szCs w:val="20"/>
        </w:rPr>
        <w:t xml:space="preserve"> o wpisie do rejestru zakładów podlegających urzędowej kontroli właściwych władz – zgodnie </w:t>
      </w:r>
      <w:r w:rsidR="008963D1">
        <w:rPr>
          <w:rFonts w:asciiTheme="minorHAnsi" w:hAnsiTheme="minorHAnsi" w:cstheme="minorHAnsi"/>
          <w:sz w:val="24"/>
          <w:szCs w:val="20"/>
        </w:rPr>
        <w:t xml:space="preserve">                </w:t>
      </w:r>
      <w:r w:rsidR="005A3EFB" w:rsidRPr="00AB29A8">
        <w:rPr>
          <w:rFonts w:asciiTheme="minorHAnsi" w:hAnsiTheme="minorHAnsi" w:cstheme="minorHAnsi"/>
          <w:sz w:val="24"/>
          <w:szCs w:val="20"/>
        </w:rPr>
        <w:t>z ustawą z dnia 25 sierpnia 2006 roku o bezpieczeństwie żywności i żywienia</w:t>
      </w:r>
      <w:r w:rsidR="005A3EFB">
        <w:rPr>
          <w:rFonts w:asciiTheme="minorHAnsi" w:hAnsiTheme="minorHAnsi" w:cstheme="minorHAnsi"/>
          <w:sz w:val="24"/>
          <w:szCs w:val="20"/>
        </w:rPr>
        <w:t>.</w:t>
      </w:r>
    </w:p>
    <w:p w14:paraId="62FEC6B8" w14:textId="40338029" w:rsidR="005A3EFB" w:rsidRDefault="00E55EC0" w:rsidP="00E55EC0">
      <w:pPr>
        <w:pStyle w:val="Teksttreci0"/>
        <w:shd w:val="clear" w:color="auto" w:fill="auto"/>
        <w:spacing w:line="276" w:lineRule="auto"/>
        <w:ind w:left="425" w:hanging="425"/>
        <w:contextualSpacing/>
        <w:jc w:val="both"/>
        <w:rPr>
          <w:rFonts w:asciiTheme="minorHAnsi" w:hAnsiTheme="minorHAnsi" w:cstheme="minorHAnsi"/>
          <w:b/>
          <w:sz w:val="24"/>
          <w:szCs w:val="20"/>
        </w:rPr>
      </w:pPr>
      <w:r>
        <w:rPr>
          <w:rFonts w:asciiTheme="minorHAnsi" w:hAnsiTheme="minorHAnsi" w:cstheme="minorHAnsi"/>
          <w:sz w:val="24"/>
          <w:szCs w:val="20"/>
        </w:rPr>
        <w:t xml:space="preserve">        </w:t>
      </w:r>
      <w:r w:rsidR="005A3EFB" w:rsidRPr="00AB29A8">
        <w:rPr>
          <w:rFonts w:asciiTheme="minorHAnsi" w:hAnsiTheme="minorHAnsi" w:cstheme="minorHAnsi"/>
          <w:sz w:val="24"/>
          <w:szCs w:val="20"/>
        </w:rPr>
        <w:t xml:space="preserve">Jeżeli Wykonawca ma siedzibę lub miejsce zamieszkania poza terytorium Rzeczypospolitej Polskiej, zamiast ww. dokumentów, składa dokument lub dokumenty wystawione w kraju, w którym ma miejsce zamieszkania lub siedzibę, potwierdzające odpowiednio, że posiada uprawnienia do wykonywania działalności związanej </w:t>
      </w:r>
      <w:r w:rsidR="008963D1">
        <w:rPr>
          <w:rFonts w:asciiTheme="minorHAnsi" w:hAnsiTheme="minorHAnsi" w:cstheme="minorHAnsi"/>
          <w:sz w:val="24"/>
          <w:szCs w:val="20"/>
        </w:rPr>
        <w:t xml:space="preserve"> </w:t>
      </w:r>
      <w:r>
        <w:rPr>
          <w:rFonts w:asciiTheme="minorHAnsi" w:hAnsiTheme="minorHAnsi" w:cstheme="minorHAnsi"/>
          <w:sz w:val="24"/>
          <w:szCs w:val="20"/>
        </w:rPr>
        <w:t>z</w:t>
      </w:r>
      <w:r w:rsidR="005A3EFB" w:rsidRPr="00AB29A8">
        <w:rPr>
          <w:rFonts w:asciiTheme="minorHAnsi" w:hAnsiTheme="minorHAnsi" w:cstheme="minorHAnsi"/>
          <w:sz w:val="24"/>
          <w:szCs w:val="20"/>
        </w:rPr>
        <w:t xml:space="preserve"> przedmiotem zamówienia.</w:t>
      </w:r>
    </w:p>
    <w:p w14:paraId="5B490451" w14:textId="1B023BCC" w:rsidR="00F5415E" w:rsidRDefault="00F5415E" w:rsidP="00F03D09">
      <w:pPr>
        <w:pStyle w:val="Teksttreci0"/>
        <w:numPr>
          <w:ilvl w:val="0"/>
          <w:numId w:val="14"/>
        </w:numPr>
        <w:shd w:val="clear" w:color="auto" w:fill="auto"/>
        <w:spacing w:line="276" w:lineRule="auto"/>
        <w:ind w:left="425" w:hanging="425"/>
        <w:contextualSpacing/>
        <w:jc w:val="both"/>
        <w:rPr>
          <w:rFonts w:asciiTheme="minorHAnsi" w:hAnsiTheme="minorHAnsi" w:cstheme="minorHAnsi"/>
          <w:b/>
          <w:sz w:val="24"/>
          <w:szCs w:val="20"/>
        </w:rPr>
      </w:pPr>
      <w:r w:rsidRPr="00F5415E">
        <w:rPr>
          <w:rFonts w:asciiTheme="minorHAnsi" w:hAnsiTheme="minorHAnsi" w:cstheme="minorHAnsi"/>
          <w:b/>
          <w:sz w:val="24"/>
          <w:szCs w:val="20"/>
        </w:rPr>
        <w:t>sytuacji ekonomicznej lub finansowej:</w:t>
      </w:r>
    </w:p>
    <w:p w14:paraId="34CBAFA9" w14:textId="6A121007" w:rsidR="00A70A91" w:rsidRDefault="00455E06" w:rsidP="00F03D09">
      <w:pPr>
        <w:pStyle w:val="Teksttreci0"/>
        <w:shd w:val="clear" w:color="auto" w:fill="auto"/>
        <w:spacing w:line="276" w:lineRule="auto"/>
        <w:ind w:left="425" w:hanging="425"/>
        <w:contextualSpacing/>
        <w:jc w:val="both"/>
        <w:rPr>
          <w:rFonts w:asciiTheme="minorHAnsi" w:hAnsiTheme="minorHAnsi" w:cstheme="minorHAnsi"/>
          <w:sz w:val="24"/>
          <w:szCs w:val="20"/>
        </w:rPr>
      </w:pPr>
      <w:r>
        <w:rPr>
          <w:rFonts w:asciiTheme="minorHAnsi" w:hAnsiTheme="minorHAnsi" w:cstheme="minorHAnsi"/>
          <w:sz w:val="24"/>
          <w:szCs w:val="20"/>
        </w:rPr>
        <w:t xml:space="preserve">       </w:t>
      </w:r>
      <w:r w:rsidR="00471587" w:rsidRPr="00F5415E">
        <w:rPr>
          <w:rFonts w:asciiTheme="minorHAnsi" w:hAnsiTheme="minorHAnsi" w:cstheme="minorHAnsi"/>
          <w:sz w:val="24"/>
          <w:szCs w:val="20"/>
        </w:rPr>
        <w:t>Zamawiający nie stawia warunku w powyższym zakresie.</w:t>
      </w:r>
    </w:p>
    <w:p w14:paraId="3BCA672B" w14:textId="1EADD3C9" w:rsidR="00A70A91" w:rsidRPr="000E72E0" w:rsidRDefault="00FA099B" w:rsidP="00455E06">
      <w:pPr>
        <w:pStyle w:val="Teksttreci0"/>
        <w:numPr>
          <w:ilvl w:val="0"/>
          <w:numId w:val="54"/>
        </w:numPr>
        <w:shd w:val="clear" w:color="auto" w:fill="auto"/>
        <w:spacing w:line="276" w:lineRule="auto"/>
        <w:ind w:left="425" w:hanging="425"/>
        <w:contextualSpacing/>
        <w:jc w:val="both"/>
        <w:rPr>
          <w:rFonts w:asciiTheme="minorHAnsi" w:hAnsiTheme="minorHAnsi" w:cstheme="minorHAnsi"/>
          <w:sz w:val="24"/>
          <w:szCs w:val="20"/>
        </w:rPr>
      </w:pPr>
      <w:r>
        <w:rPr>
          <w:rFonts w:asciiTheme="minorHAnsi" w:hAnsiTheme="minorHAnsi" w:cstheme="minorHAnsi"/>
          <w:b/>
          <w:bCs/>
          <w:sz w:val="24"/>
          <w:szCs w:val="20"/>
        </w:rPr>
        <w:t>zdolności technicznej lub zawodowej:</w:t>
      </w:r>
    </w:p>
    <w:p w14:paraId="559D6E3C" w14:textId="04657FC2" w:rsidR="000E72E0" w:rsidRPr="00C32EF1" w:rsidRDefault="00455E06" w:rsidP="00455E06">
      <w:pPr>
        <w:pStyle w:val="Teksttreci0"/>
        <w:shd w:val="clear" w:color="auto" w:fill="auto"/>
        <w:spacing w:line="276" w:lineRule="auto"/>
        <w:ind w:left="425" w:hanging="425"/>
        <w:contextualSpacing/>
        <w:jc w:val="both"/>
        <w:rPr>
          <w:rFonts w:asciiTheme="minorHAnsi" w:hAnsiTheme="minorHAnsi" w:cstheme="minorHAnsi"/>
          <w:sz w:val="24"/>
          <w:szCs w:val="20"/>
        </w:rPr>
      </w:pPr>
      <w:r>
        <w:rPr>
          <w:rFonts w:asciiTheme="minorHAnsi" w:hAnsiTheme="minorHAnsi" w:cstheme="minorHAnsi"/>
          <w:sz w:val="24"/>
          <w:szCs w:val="20"/>
        </w:rPr>
        <w:t xml:space="preserve">       </w:t>
      </w:r>
      <w:r w:rsidR="00B42C9F">
        <w:rPr>
          <w:rFonts w:asciiTheme="minorHAnsi" w:hAnsiTheme="minorHAnsi" w:cstheme="minorHAnsi"/>
          <w:sz w:val="24"/>
          <w:szCs w:val="20"/>
        </w:rPr>
        <w:t xml:space="preserve"> </w:t>
      </w:r>
      <w:r w:rsidR="000E72E0" w:rsidRPr="00F5415E">
        <w:rPr>
          <w:rFonts w:asciiTheme="minorHAnsi" w:hAnsiTheme="minorHAnsi" w:cstheme="minorHAnsi"/>
          <w:sz w:val="24"/>
          <w:szCs w:val="20"/>
        </w:rPr>
        <w:t>Zamawiający nie stawia warunku w powyższym zakresie.</w:t>
      </w:r>
    </w:p>
    <w:p w14:paraId="452FE181" w14:textId="52A2F8A5" w:rsidR="00876CD1" w:rsidRPr="00EB0C93" w:rsidRDefault="00F5415E" w:rsidP="00257317">
      <w:pPr>
        <w:pStyle w:val="pkt"/>
        <w:numPr>
          <w:ilvl w:val="0"/>
          <w:numId w:val="13"/>
        </w:numPr>
        <w:spacing w:before="0" w:after="0" w:line="276" w:lineRule="auto"/>
        <w:ind w:left="426" w:hanging="426"/>
        <w:contextualSpacing/>
        <w:rPr>
          <w:rFonts w:asciiTheme="minorHAnsi" w:hAnsiTheme="minorHAnsi" w:cstheme="minorHAnsi"/>
          <w:bCs/>
        </w:rPr>
      </w:pPr>
      <w:r w:rsidRPr="00F5415E">
        <w:rPr>
          <w:rFonts w:asciiTheme="minorHAnsi" w:hAnsiTheme="minorHAnsi" w:cstheme="minorHAnsi"/>
        </w:rPr>
        <w:t xml:space="preserve">Zamawiający może na każdym etapie postępowania uznać, że </w:t>
      </w:r>
      <w:r w:rsidR="00FC3C1E">
        <w:rPr>
          <w:rFonts w:asciiTheme="minorHAnsi" w:hAnsiTheme="minorHAnsi" w:cstheme="minorHAnsi"/>
        </w:rPr>
        <w:t>W</w:t>
      </w:r>
      <w:r w:rsidRPr="00F5415E">
        <w:rPr>
          <w:rFonts w:asciiTheme="minorHAnsi" w:hAnsiTheme="minorHAnsi" w:cstheme="minorHAnsi"/>
        </w:rPr>
        <w:t xml:space="preserve">ykonawca nie posiada wymaganych zdolności, jeżeli posiadanie przez </w:t>
      </w:r>
      <w:r w:rsidR="00FC3C1E">
        <w:rPr>
          <w:rFonts w:asciiTheme="minorHAnsi" w:hAnsiTheme="minorHAnsi" w:cstheme="minorHAnsi"/>
        </w:rPr>
        <w:t>W</w:t>
      </w:r>
      <w:r w:rsidRPr="00F5415E">
        <w:rPr>
          <w:rFonts w:asciiTheme="minorHAnsi" w:hAnsiTheme="minorHAnsi" w:cstheme="minorHAnsi"/>
        </w:rPr>
        <w:t xml:space="preserve">ykonawcę sprzecznych interesów, w szczególności zaangażowanie zasobów technicznych lub zawodowych </w:t>
      </w:r>
      <w:r w:rsidR="00FC3C1E">
        <w:rPr>
          <w:rFonts w:asciiTheme="minorHAnsi" w:hAnsiTheme="minorHAnsi" w:cstheme="minorHAnsi"/>
        </w:rPr>
        <w:t>W</w:t>
      </w:r>
      <w:r w:rsidRPr="00F5415E">
        <w:rPr>
          <w:rFonts w:asciiTheme="minorHAnsi" w:hAnsiTheme="minorHAnsi" w:cstheme="minorHAnsi"/>
        </w:rPr>
        <w:t xml:space="preserve">ykonawcy w inne przedsięwzięcia gospodarcze </w:t>
      </w:r>
      <w:r w:rsidR="00FC3C1E">
        <w:rPr>
          <w:rFonts w:asciiTheme="minorHAnsi" w:hAnsiTheme="minorHAnsi" w:cstheme="minorHAnsi"/>
        </w:rPr>
        <w:t>W</w:t>
      </w:r>
      <w:r w:rsidRPr="00F5415E">
        <w:rPr>
          <w:rFonts w:asciiTheme="minorHAnsi" w:hAnsiTheme="minorHAnsi" w:cstheme="minorHAnsi"/>
        </w:rPr>
        <w:t>ykonawcy</w:t>
      </w:r>
      <w:r w:rsidR="00FC3C1E">
        <w:rPr>
          <w:rFonts w:asciiTheme="minorHAnsi" w:hAnsiTheme="minorHAnsi" w:cstheme="minorHAnsi"/>
        </w:rPr>
        <w:t>,</w:t>
      </w:r>
      <w:r w:rsidRPr="00F5415E">
        <w:rPr>
          <w:rFonts w:asciiTheme="minorHAnsi" w:hAnsiTheme="minorHAnsi" w:cstheme="minorHAnsi"/>
        </w:rPr>
        <w:t xml:space="preserve"> może mieć negatywny wpływ na realizację zamówienia.</w:t>
      </w:r>
    </w:p>
    <w:p w14:paraId="6C2F1DA9" w14:textId="77777777" w:rsidR="00EB0C93" w:rsidRPr="005E3DCD" w:rsidRDefault="00EB0C93" w:rsidP="00EB0C93">
      <w:pPr>
        <w:pStyle w:val="pkt"/>
        <w:spacing w:before="0" w:after="0" w:line="276" w:lineRule="auto"/>
        <w:ind w:left="426" w:firstLine="0"/>
        <w:contextualSpacing/>
        <w:rPr>
          <w:rFonts w:asciiTheme="minorHAnsi" w:hAnsiTheme="minorHAnsi" w:cstheme="minorHAnsi"/>
          <w:bCs/>
        </w:rPr>
      </w:pPr>
    </w:p>
    <w:p w14:paraId="423F8699" w14:textId="33259E1F" w:rsidR="00F5415E" w:rsidRPr="00FC3C1E" w:rsidRDefault="00F5415E" w:rsidP="00257317">
      <w:pPr>
        <w:pStyle w:val="Nagwek7"/>
        <w:numPr>
          <w:ilvl w:val="0"/>
          <w:numId w:val="60"/>
        </w:numPr>
        <w:spacing w:line="276" w:lineRule="auto"/>
        <w:rPr>
          <w:iCs/>
        </w:rPr>
      </w:pPr>
      <w:r w:rsidRPr="00FC3C1E">
        <w:t>PODSTAWY WYKLUCZENIA Z POSTĘPOWANIA</w:t>
      </w:r>
    </w:p>
    <w:p w14:paraId="1A1B6264" w14:textId="3E32FF0B" w:rsidR="00F5415E" w:rsidRPr="00F5415E" w:rsidRDefault="00F5415E" w:rsidP="00257317">
      <w:pPr>
        <w:pStyle w:val="pkt"/>
        <w:numPr>
          <w:ilvl w:val="0"/>
          <w:numId w:val="15"/>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Z postępowania o udzielenie zamówienia wyklucza się Wykonawców, w stosunku do których zachodzi którakolwiek z okoliczności wskazanych</w:t>
      </w:r>
      <w:r w:rsidR="00F22B4B">
        <w:rPr>
          <w:rFonts w:asciiTheme="minorHAnsi" w:hAnsiTheme="minorHAnsi" w:cstheme="minorHAnsi"/>
        </w:rPr>
        <w:t xml:space="preserve"> </w:t>
      </w:r>
      <w:r w:rsidR="00F22B4B" w:rsidRPr="00F5415E">
        <w:rPr>
          <w:rFonts w:asciiTheme="minorHAnsi" w:hAnsiTheme="minorHAnsi" w:cstheme="minorHAnsi"/>
        </w:rPr>
        <w:t xml:space="preserve">w art. 108 ust. 1 </w:t>
      </w:r>
      <w:r w:rsidR="00F22B4B">
        <w:rPr>
          <w:rFonts w:asciiTheme="minorHAnsi" w:hAnsiTheme="minorHAnsi" w:cstheme="minorHAnsi"/>
        </w:rPr>
        <w:t xml:space="preserve">i </w:t>
      </w:r>
      <w:r w:rsidR="00F22B4B" w:rsidRPr="00F22B4B">
        <w:rPr>
          <w:rFonts w:asciiTheme="minorHAnsi" w:hAnsiTheme="minorHAnsi" w:cstheme="minorHAnsi"/>
        </w:rPr>
        <w:t xml:space="preserve">art. 109 ust. 1 pkt. 4, 5, 7 </w:t>
      </w:r>
      <w:proofErr w:type="spellStart"/>
      <w:r w:rsidR="00F22B4B" w:rsidRPr="00F22B4B">
        <w:rPr>
          <w:rFonts w:asciiTheme="minorHAnsi" w:hAnsiTheme="minorHAnsi" w:cstheme="minorHAnsi"/>
        </w:rPr>
        <w:t>p.z.p</w:t>
      </w:r>
      <w:proofErr w:type="spellEnd"/>
      <w:r w:rsidR="00F22B4B">
        <w:rPr>
          <w:rFonts w:asciiTheme="minorHAnsi" w:hAnsiTheme="minorHAnsi" w:cstheme="minorHAnsi"/>
        </w:rPr>
        <w:t>., tj.</w:t>
      </w:r>
      <w:r w:rsidRPr="00F5415E">
        <w:rPr>
          <w:rFonts w:asciiTheme="minorHAnsi" w:hAnsiTheme="minorHAnsi" w:cstheme="minorHAnsi"/>
        </w:rPr>
        <w:t>:</w:t>
      </w:r>
    </w:p>
    <w:p w14:paraId="4E857728"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Wykonawca jest osobą fizyczną, którą prawomocnie skazano za przestępstwo:</w:t>
      </w:r>
    </w:p>
    <w:p w14:paraId="71391218" w14:textId="77777777"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udziału w zorganizowanej grupie przestępczej albo związku mającym na celu popełnienie przestępstwa lub przestępstwa skarbowego, o którym mowa w art. 258 Kodeksu karnego,</w:t>
      </w:r>
    </w:p>
    <w:p w14:paraId="35781762" w14:textId="77777777"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handlu ludźmi, o którym mowa w art. 189a Kodeksu karnego,</w:t>
      </w:r>
    </w:p>
    <w:p w14:paraId="5B25DD65" w14:textId="31496853"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 </w:t>
      </w:r>
      <w:r w:rsidRPr="00F22B4B">
        <w:rPr>
          <w:rFonts w:asciiTheme="minorHAnsi" w:eastAsiaTheme="minorHAnsi" w:hAnsiTheme="minorHAnsi" w:cstheme="minorHAnsi"/>
          <w:lang w:eastAsia="en-US"/>
        </w:rPr>
        <w:t>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56AB60E1" w14:textId="77777777"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B074E1" w14:textId="4CBD1E76"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o </w:t>
      </w:r>
      <w:r w:rsidRPr="00F22B4B">
        <w:rPr>
          <w:rFonts w:asciiTheme="minorHAnsi" w:eastAsiaTheme="minorHAnsi" w:hAnsiTheme="minorHAnsi" w:cstheme="minorHAnsi"/>
          <w:lang w:eastAsia="en-US"/>
        </w:rPr>
        <w:t>charakterze terrorystycznym, o którym mowa w art. 115 § 20 Kodeksu karnego, lub mające na celu popełnienie tego przestępstwa,</w:t>
      </w:r>
    </w:p>
    <w:p w14:paraId="178086C0" w14:textId="51C7357F"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lastRenderedPageBreak/>
        <w:t>powierzenia wykonywania pracy małoletniemu cudzoziemcowi, o którym mowa w art. 9 ust. 2 ustawy z dnia 15 czerwca 2012 r. o skutkach powierzania wykonywania pracy cudzoziemcom przebywającym wbrew przepisom na terytorium Rzeczypospolitej Polskiej</w:t>
      </w:r>
      <w:r w:rsidR="00B971C9">
        <w:rPr>
          <w:rFonts w:asciiTheme="minorHAnsi" w:eastAsiaTheme="minorHAnsi" w:hAnsiTheme="minorHAnsi" w:cstheme="minorHAnsi"/>
          <w:lang w:eastAsia="en-US"/>
        </w:rPr>
        <w:t>,</w:t>
      </w:r>
    </w:p>
    <w:p w14:paraId="38BE3144" w14:textId="77777777"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374DC69" w14:textId="36C9422C" w:rsidR="00F22B4B" w:rsidRPr="00F22B4B" w:rsidRDefault="00F22B4B" w:rsidP="00257317">
      <w:pPr>
        <w:pStyle w:val="pkt"/>
        <w:numPr>
          <w:ilvl w:val="0"/>
          <w:numId w:val="43"/>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którym mowa w art. 9 ust. 1 i 3 lub art. 10 ustawy z dnia 15 czerwca 2012 r. o skutkach powierzania wykonywania pracy cudzoziemcom przebywającym wbrew przepisom na terytorium Rzeczypospolitej Polskiej</w:t>
      </w:r>
    </w:p>
    <w:p w14:paraId="653898C3" w14:textId="2DFD7D24" w:rsidR="00F22B4B" w:rsidRPr="00F22B4B" w:rsidRDefault="00F22B4B" w:rsidP="00257317">
      <w:pPr>
        <w:pStyle w:val="pkt"/>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lub za odpowiedni czyn zabroniony określony w przepisach prawa obcego;</w:t>
      </w:r>
    </w:p>
    <w:p w14:paraId="47494AFA"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 xml:space="preserve">jeżeli urzędującego członka organu zarządzającego lub nadzorczego Wykonawcy, wspólnika spółki w spółce jawnej lub partnerskiej albo komplementariusza w spółce komandytowej lub komandytowo-akcyjnej lub prokurenta prawomocnie skazano za przestępstwo, o którym mowa w </w:t>
      </w:r>
      <w:proofErr w:type="spellStart"/>
      <w:r w:rsidRPr="00F22B4B">
        <w:rPr>
          <w:rFonts w:asciiTheme="minorHAnsi" w:eastAsiaTheme="minorHAnsi" w:hAnsiTheme="minorHAnsi" w:cstheme="minorHAnsi"/>
          <w:lang w:eastAsia="en-US"/>
        </w:rPr>
        <w:t>ppkt</w:t>
      </w:r>
      <w:proofErr w:type="spellEnd"/>
      <w:r w:rsidRPr="00F22B4B">
        <w:rPr>
          <w:rFonts w:asciiTheme="minorHAnsi" w:eastAsiaTheme="minorHAnsi" w:hAnsiTheme="minorHAnsi" w:cstheme="minorHAnsi"/>
          <w:lang w:eastAsia="en-US"/>
        </w:rPr>
        <w:t xml:space="preserve"> 1;</w:t>
      </w:r>
    </w:p>
    <w:p w14:paraId="61CE465D"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16E4D0E"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wobec Wykonawcy prawomocnie orzeczono zakaz ubiegania się o zamówienia publiczne;</w:t>
      </w:r>
    </w:p>
    <w:p w14:paraId="3F8EE1CF"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79A63A"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0EAEBB7"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 xml:space="preserve">jeżeli w stosunku do Wykonawcy otwarto likwidację, ogłoszono upadłość, jego aktywami zarządza likwidator lub sąd, zawarł układ z wierzycielami, jego działalność gospodarcza jest zawieszona albo znajduje się on w innej tego rodzaju sytuacji </w:t>
      </w:r>
      <w:r w:rsidRPr="00F22B4B">
        <w:rPr>
          <w:rFonts w:asciiTheme="minorHAnsi" w:eastAsiaTheme="minorHAnsi" w:hAnsiTheme="minorHAnsi" w:cstheme="minorHAnsi"/>
          <w:lang w:eastAsia="en-US"/>
        </w:rPr>
        <w:lastRenderedPageBreak/>
        <w:t>wynikającej z podobnej procedury przewidzianej w przepisach miejsca wszczęcia tej procedury;</w:t>
      </w:r>
    </w:p>
    <w:p w14:paraId="0F61B3DC" w14:textId="77777777" w:rsidR="00F22B4B" w:rsidRP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23DB35F" w14:textId="33351E7F" w:rsidR="00F22B4B" w:rsidRDefault="00F22B4B" w:rsidP="00257317">
      <w:pPr>
        <w:pStyle w:val="pkt"/>
        <w:numPr>
          <w:ilvl w:val="0"/>
          <w:numId w:val="42"/>
        </w:numPr>
        <w:spacing w:line="276" w:lineRule="auto"/>
        <w:contextualSpacing/>
        <w:rPr>
          <w:rFonts w:asciiTheme="minorHAnsi" w:eastAsiaTheme="minorHAnsi" w:hAnsiTheme="minorHAnsi" w:cstheme="minorHAnsi"/>
          <w:lang w:eastAsia="en-US"/>
        </w:rPr>
      </w:pPr>
      <w:r w:rsidRPr="00F22B4B">
        <w:rPr>
          <w:rFonts w:asciiTheme="minorHAnsi" w:eastAsiaTheme="minorHAnsi" w:hAnsiTheme="minorHAnsi" w:cstheme="minorHAnsi"/>
          <w:lang w:eastAsia="en-US"/>
        </w:rPr>
        <w:t>jeżeli Wykonawca,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8939D5" w14:textId="71F812C5" w:rsidR="0038525C" w:rsidRPr="0038525C" w:rsidRDefault="00A3552D" w:rsidP="00257317">
      <w:pPr>
        <w:pStyle w:val="pkt"/>
        <w:numPr>
          <w:ilvl w:val="0"/>
          <w:numId w:val="44"/>
        </w:numPr>
        <w:spacing w:line="276" w:lineRule="auto"/>
        <w:contextualSpacing/>
        <w:rPr>
          <w:rFonts w:asciiTheme="minorHAnsi" w:eastAsiaTheme="minorHAnsi" w:hAnsiTheme="minorHAnsi" w:cstheme="minorHAnsi"/>
          <w:lang w:eastAsia="en-US"/>
        </w:rPr>
      </w:pPr>
      <w:r w:rsidRPr="00A3552D">
        <w:rPr>
          <w:rFonts w:asciiTheme="minorHAnsi" w:eastAsiaTheme="minorHAnsi" w:hAnsiTheme="minorHAnsi" w:cstheme="minorHAnsi"/>
          <w:lang w:eastAsia="en-US"/>
        </w:rPr>
        <w:t>Zgodnie z art. 1 pkt 3 ustawy</w:t>
      </w:r>
      <w:r>
        <w:rPr>
          <w:rFonts w:asciiTheme="minorHAnsi" w:eastAsiaTheme="minorHAnsi" w:hAnsiTheme="minorHAnsi" w:cstheme="minorHAnsi"/>
          <w:lang w:eastAsia="en-US"/>
        </w:rPr>
        <w:t xml:space="preserve"> </w:t>
      </w:r>
      <w:r w:rsidRPr="00A3552D">
        <w:rPr>
          <w:rFonts w:asciiTheme="minorHAnsi" w:eastAsiaTheme="minorHAnsi" w:hAnsiTheme="minorHAnsi" w:cstheme="minorHAnsi"/>
          <w:lang w:eastAsia="en-US"/>
        </w:rPr>
        <w:t>z dnia 13 kwietnia 2022 r. o szczególnych rozwiązaniach w zakresie przeciwdziałania wspieraniu agresji na Ukrainę oraz służących ochronie bezpieczeństwa narodowego</w:t>
      </w:r>
      <w:r>
        <w:rPr>
          <w:rFonts w:asciiTheme="minorHAnsi" w:eastAsiaTheme="minorHAnsi" w:hAnsiTheme="minorHAnsi" w:cstheme="minorHAnsi"/>
          <w:lang w:eastAsia="en-US"/>
        </w:rPr>
        <w:t xml:space="preserve"> (dalej: „ustawa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A3552D">
        <w:rPr>
          <w:rFonts w:asciiTheme="minorHAnsi" w:eastAsiaTheme="minorHAnsi" w:hAnsiTheme="minorHAnsi" w:cstheme="minorHAnsi"/>
          <w:lang w:eastAsia="en-US"/>
        </w:rPr>
        <w:t xml:space="preserve"> w celu przeciwdziałania wspieraniu agresji Federacji Rosyjskiej na Ukrainę rozpoczętej w dniu 24 lutego 2022 r., wobec osób i podmiotów wpisanych na listę, o której mowa w art. 2 ustawy</w:t>
      </w:r>
      <w:r>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A3552D">
        <w:rPr>
          <w:rFonts w:asciiTheme="minorHAnsi" w:eastAsiaTheme="minorHAnsi" w:hAnsiTheme="minorHAnsi" w:cstheme="minorHAnsi"/>
          <w:lang w:eastAsia="en-US"/>
        </w:rPr>
        <w:t xml:space="preserve">, stosuje się sankcje polegające m.in. na wykluczeniu z postępowania o udzielenie zamówienia publicznego lub konkursu prowadzonego na podstawie ustawy </w:t>
      </w:r>
      <w:proofErr w:type="spellStart"/>
      <w:r>
        <w:rPr>
          <w:rFonts w:asciiTheme="minorHAnsi" w:eastAsiaTheme="minorHAnsi" w:hAnsiTheme="minorHAnsi" w:cstheme="minorHAnsi"/>
          <w:lang w:eastAsia="en-US"/>
        </w:rPr>
        <w:t>p.z.p</w:t>
      </w:r>
      <w:proofErr w:type="spellEnd"/>
      <w:r w:rsidRPr="00A3552D">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w:t>
      </w:r>
      <w:r w:rsidR="0038525C" w:rsidRPr="0038525C">
        <w:rPr>
          <w:rFonts w:asciiTheme="minorHAnsi" w:eastAsiaTheme="minorHAnsi" w:hAnsiTheme="minorHAnsi" w:cstheme="minorHAnsi"/>
          <w:lang w:eastAsia="en-US"/>
        </w:rPr>
        <w:t>Na podstawie art. 7 ust. 1 ustawy</w:t>
      </w:r>
      <w:r w:rsidR="0038525C">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sidR="0038525C">
        <w:rPr>
          <w:rFonts w:asciiTheme="minorHAnsi" w:eastAsiaTheme="minorHAnsi" w:hAnsiTheme="minorHAnsi" w:cstheme="minorHAnsi"/>
          <w:lang w:eastAsia="en-US"/>
        </w:rPr>
        <w:t xml:space="preserve"> agresji,</w:t>
      </w:r>
      <w:r w:rsidR="0038525C" w:rsidRPr="0038525C">
        <w:rPr>
          <w:rFonts w:asciiTheme="minorHAnsi" w:eastAsiaTheme="minorHAnsi" w:hAnsiTheme="minorHAnsi" w:cstheme="minorHAnsi"/>
          <w:lang w:eastAsia="en-US"/>
        </w:rPr>
        <w:t xml:space="preserve"> z postępowania o udzielenie zamówienia publicznego lub konkursu prowadzonego na podstawie ustawy </w:t>
      </w:r>
      <w:proofErr w:type="spellStart"/>
      <w:r w:rsidR="0038525C">
        <w:rPr>
          <w:rFonts w:asciiTheme="minorHAnsi" w:eastAsiaTheme="minorHAnsi" w:hAnsiTheme="minorHAnsi" w:cstheme="minorHAnsi"/>
          <w:lang w:eastAsia="en-US"/>
        </w:rPr>
        <w:t>p.</w:t>
      </w:r>
      <w:r w:rsidR="0038525C" w:rsidRPr="0038525C">
        <w:rPr>
          <w:rFonts w:asciiTheme="minorHAnsi" w:eastAsiaTheme="minorHAnsi" w:hAnsiTheme="minorHAnsi" w:cstheme="minorHAnsi"/>
          <w:lang w:eastAsia="en-US"/>
        </w:rPr>
        <w:t>z</w:t>
      </w:r>
      <w:r w:rsidR="0038525C">
        <w:rPr>
          <w:rFonts w:asciiTheme="minorHAnsi" w:eastAsiaTheme="minorHAnsi" w:hAnsiTheme="minorHAnsi" w:cstheme="minorHAnsi"/>
          <w:lang w:eastAsia="en-US"/>
        </w:rPr>
        <w:t>.</w:t>
      </w:r>
      <w:r w:rsidR="0038525C" w:rsidRPr="0038525C">
        <w:rPr>
          <w:rFonts w:asciiTheme="minorHAnsi" w:eastAsiaTheme="minorHAnsi" w:hAnsiTheme="minorHAnsi" w:cstheme="minorHAnsi"/>
          <w:lang w:eastAsia="en-US"/>
        </w:rPr>
        <w:t>p</w:t>
      </w:r>
      <w:proofErr w:type="spellEnd"/>
      <w:r w:rsidR="0038525C">
        <w:rPr>
          <w:rFonts w:asciiTheme="minorHAnsi" w:eastAsiaTheme="minorHAnsi" w:hAnsiTheme="minorHAnsi" w:cstheme="minorHAnsi"/>
          <w:lang w:eastAsia="en-US"/>
        </w:rPr>
        <w:t>.</w:t>
      </w:r>
      <w:r w:rsidR="0038525C" w:rsidRPr="0038525C">
        <w:rPr>
          <w:rFonts w:asciiTheme="minorHAnsi" w:eastAsiaTheme="minorHAnsi" w:hAnsiTheme="minorHAnsi" w:cstheme="minorHAnsi"/>
          <w:lang w:eastAsia="en-US"/>
        </w:rPr>
        <w:t xml:space="preserve"> wyklucza się:</w:t>
      </w:r>
    </w:p>
    <w:p w14:paraId="419A3A4F" w14:textId="1B3DAB33" w:rsidR="0038525C" w:rsidRPr="0038525C"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rFonts w:asciiTheme="minorHAnsi" w:eastAsiaTheme="minorHAnsi" w:hAnsiTheme="minorHAnsi" w:cstheme="minorHAnsi"/>
          <w:lang w:eastAsia="en-US"/>
        </w:rPr>
        <w:t xml:space="preserve"> o przeciwdziałaniu wspierani</w:t>
      </w:r>
      <w:r w:rsidR="00A668A0">
        <w:rPr>
          <w:rFonts w:asciiTheme="minorHAnsi" w:eastAsiaTheme="minorHAnsi" w:hAnsiTheme="minorHAnsi" w:cstheme="minorHAnsi"/>
          <w:lang w:eastAsia="en-US"/>
        </w:rPr>
        <w:t>u</w:t>
      </w:r>
      <w:r>
        <w:rPr>
          <w:rFonts w:asciiTheme="minorHAnsi" w:eastAsiaTheme="minorHAnsi" w:hAnsiTheme="minorHAnsi" w:cstheme="minorHAnsi"/>
          <w:lang w:eastAsia="en-US"/>
        </w:rPr>
        <w:t xml:space="preserve"> agresji</w:t>
      </w:r>
      <w:r w:rsidRPr="0038525C">
        <w:rPr>
          <w:rFonts w:asciiTheme="minorHAnsi" w:eastAsiaTheme="minorHAnsi" w:hAnsiTheme="minorHAnsi" w:cstheme="minorHAnsi"/>
          <w:lang w:eastAsia="en-US"/>
        </w:rPr>
        <w:t>;</w:t>
      </w:r>
    </w:p>
    <w:p w14:paraId="54BBB340" w14:textId="0724818A" w:rsidR="0038525C" w:rsidRPr="0038525C"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668A0" w:rsidRPr="00A668A0">
        <w:rPr>
          <w:rFonts w:asciiTheme="minorHAnsi" w:eastAsiaTheme="minorHAnsi" w:hAnsiTheme="minorHAnsi" w:cstheme="minorHAnsi"/>
          <w:lang w:eastAsia="en-US"/>
        </w:rPr>
        <w:t xml:space="preserve"> </w:t>
      </w:r>
      <w:r w:rsidR="00A668A0">
        <w:rPr>
          <w:rFonts w:asciiTheme="minorHAnsi" w:eastAsiaTheme="minorHAnsi" w:hAnsiTheme="minorHAnsi" w:cstheme="minorHAnsi"/>
          <w:lang w:eastAsia="en-US"/>
        </w:rPr>
        <w:t>o przeciwdziałaniu wspierania agresji</w:t>
      </w:r>
      <w:r w:rsidRPr="0038525C">
        <w:rPr>
          <w:rFonts w:asciiTheme="minorHAnsi" w:eastAsiaTheme="minorHAnsi" w:hAnsiTheme="minorHAnsi" w:cstheme="minorHAnsi"/>
          <w:lang w:eastAsia="en-US"/>
        </w:rPr>
        <w:t>;</w:t>
      </w:r>
    </w:p>
    <w:p w14:paraId="17DFCEB9" w14:textId="652150B5" w:rsidR="00B971C9" w:rsidRPr="00F22B4B" w:rsidRDefault="0038525C" w:rsidP="00257317">
      <w:pPr>
        <w:pStyle w:val="pkt"/>
        <w:numPr>
          <w:ilvl w:val="0"/>
          <w:numId w:val="45"/>
        </w:numPr>
        <w:spacing w:line="276" w:lineRule="auto"/>
        <w:contextualSpacing/>
        <w:rPr>
          <w:rFonts w:asciiTheme="minorHAnsi" w:eastAsiaTheme="minorHAnsi" w:hAnsiTheme="minorHAnsi" w:cstheme="minorHAnsi"/>
          <w:lang w:eastAsia="en-US"/>
        </w:rPr>
      </w:pPr>
      <w:r w:rsidRPr="0038525C">
        <w:rPr>
          <w:rFonts w:asciiTheme="minorHAnsi" w:eastAsiaTheme="minorHAnsi" w:hAnsiTheme="minorHAnsi" w:cstheme="minorHAnsi"/>
          <w:lang w:eastAsia="en-US"/>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A668A0">
        <w:rPr>
          <w:rFonts w:asciiTheme="minorHAnsi" w:eastAsiaTheme="minorHAnsi" w:hAnsiTheme="minorHAnsi" w:cstheme="minorHAnsi"/>
          <w:lang w:eastAsia="en-US"/>
        </w:rPr>
        <w:t xml:space="preserve"> o przeciwdziałaniu wspieraniu agresji</w:t>
      </w:r>
      <w:r w:rsidRPr="0038525C">
        <w:rPr>
          <w:rFonts w:asciiTheme="minorHAnsi" w:eastAsiaTheme="minorHAnsi" w:hAnsiTheme="minorHAnsi" w:cstheme="minorHAnsi"/>
          <w:lang w:eastAsia="en-US"/>
        </w:rPr>
        <w:t>.</w:t>
      </w:r>
    </w:p>
    <w:p w14:paraId="7A6E988F" w14:textId="0D02B91F" w:rsidR="00F5415E" w:rsidRPr="00E80940" w:rsidRDefault="00F5415E" w:rsidP="00257317">
      <w:pPr>
        <w:pStyle w:val="pkt"/>
        <w:numPr>
          <w:ilvl w:val="0"/>
          <w:numId w:val="46"/>
        </w:numPr>
        <w:spacing w:before="0" w:after="0" w:line="276" w:lineRule="auto"/>
        <w:contextualSpacing/>
        <w:rPr>
          <w:rFonts w:asciiTheme="minorHAnsi" w:hAnsiTheme="minorHAnsi" w:cstheme="minorHAnsi"/>
          <w:bCs/>
          <w:kern w:val="32"/>
        </w:rPr>
      </w:pPr>
      <w:r w:rsidRPr="005C2727">
        <w:rPr>
          <w:rFonts w:asciiTheme="minorHAnsi" w:hAnsiTheme="minorHAnsi" w:cstheme="minorHAnsi"/>
        </w:rPr>
        <w:t xml:space="preserve">Wykluczenie Wykonawcy następuje zgodnie z art. 111 </w:t>
      </w:r>
      <w:proofErr w:type="spellStart"/>
      <w:r w:rsidRPr="005C2727">
        <w:rPr>
          <w:rFonts w:asciiTheme="minorHAnsi" w:hAnsiTheme="minorHAnsi" w:cstheme="minorHAnsi"/>
        </w:rPr>
        <w:t>p.z.p</w:t>
      </w:r>
      <w:proofErr w:type="spellEnd"/>
      <w:r w:rsidRPr="005C2727">
        <w:rPr>
          <w:rFonts w:asciiTheme="minorHAnsi" w:hAnsiTheme="minorHAnsi" w:cstheme="minorHAnsi"/>
        </w:rPr>
        <w:t xml:space="preserve">. </w:t>
      </w:r>
    </w:p>
    <w:p w14:paraId="34CE58C2" w14:textId="77777777" w:rsidR="00E80940" w:rsidRPr="005C2727" w:rsidRDefault="00E80940" w:rsidP="00E80940">
      <w:pPr>
        <w:pStyle w:val="pkt"/>
        <w:spacing w:before="0" w:after="0" w:line="276" w:lineRule="auto"/>
        <w:ind w:left="0" w:firstLine="0"/>
        <w:contextualSpacing/>
        <w:rPr>
          <w:rFonts w:asciiTheme="minorHAnsi" w:hAnsiTheme="minorHAnsi" w:cstheme="minorHAnsi"/>
          <w:bCs/>
          <w:kern w:val="32"/>
        </w:rPr>
      </w:pPr>
    </w:p>
    <w:p w14:paraId="3EC2BCD9" w14:textId="11A993CE" w:rsidR="00F5415E" w:rsidRPr="005C2727" w:rsidRDefault="00F5415E" w:rsidP="00257317">
      <w:pPr>
        <w:pStyle w:val="Nagwek7"/>
        <w:numPr>
          <w:ilvl w:val="0"/>
          <w:numId w:val="60"/>
        </w:numPr>
        <w:spacing w:line="276" w:lineRule="auto"/>
        <w:rPr>
          <w:bCs/>
        </w:rPr>
      </w:pPr>
      <w:r w:rsidRPr="005C2727">
        <w:t>OŚWIADCZENIA I DOKUMENTY, JAKIE ZOBOWIĄZANI SĄ DOSTARCZYĆ WYKONAWCY W CELU POTWIERDZENIA SPEŁNIANIA WARUNKÓW UDZIAŁU W POSTĘPOWANIU ORAZ WYKAZANIA BRAKU PODSTAW WYKLUCZENIA (PODMIOTOWE ŚRODKI DOWODOWE)</w:t>
      </w:r>
    </w:p>
    <w:p w14:paraId="5B0FC828" w14:textId="77777777" w:rsidR="000B364B" w:rsidRDefault="00F5415E" w:rsidP="00E80940">
      <w:pPr>
        <w:pStyle w:val="pkt"/>
        <w:numPr>
          <w:ilvl w:val="0"/>
          <w:numId w:val="16"/>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Do oferty Wykonawca zobowiązany jest dołączyć</w:t>
      </w:r>
      <w:r w:rsidR="000B364B">
        <w:rPr>
          <w:rFonts w:asciiTheme="minorHAnsi" w:hAnsiTheme="minorHAnsi" w:cstheme="minorHAnsi"/>
        </w:rPr>
        <w:t>:</w:t>
      </w:r>
      <w:r w:rsidRPr="00F5415E">
        <w:rPr>
          <w:rFonts w:asciiTheme="minorHAnsi" w:hAnsiTheme="minorHAnsi" w:cstheme="minorHAnsi"/>
        </w:rPr>
        <w:t xml:space="preserve"> </w:t>
      </w:r>
    </w:p>
    <w:p w14:paraId="4FD3A979" w14:textId="26205711" w:rsidR="00F5415E" w:rsidRPr="000B364B" w:rsidRDefault="00F5415E" w:rsidP="00E80940">
      <w:pPr>
        <w:pStyle w:val="pkt"/>
        <w:numPr>
          <w:ilvl w:val="0"/>
          <w:numId w:val="41"/>
        </w:numPr>
        <w:spacing w:before="240" w:after="0" w:line="276" w:lineRule="auto"/>
        <w:contextualSpacing/>
        <w:rPr>
          <w:rFonts w:asciiTheme="minorHAnsi" w:hAnsiTheme="minorHAnsi" w:cstheme="minorHAnsi"/>
        </w:rPr>
      </w:pPr>
      <w:r w:rsidRPr="00F5415E">
        <w:rPr>
          <w:rFonts w:asciiTheme="minorHAnsi" w:hAnsiTheme="minorHAnsi" w:cstheme="minorHAnsi"/>
        </w:rPr>
        <w:t xml:space="preserve">aktualne na dzień składania ofert oświadczenie o spełnianiu warunków udziału w postępowaniu oraz o braku podstaw do wykluczenia z postępowania - zgodnie z </w:t>
      </w:r>
      <w:r w:rsidRPr="00F5415E">
        <w:rPr>
          <w:rFonts w:asciiTheme="minorHAnsi" w:hAnsiTheme="minorHAnsi" w:cstheme="minorHAnsi"/>
          <w:b/>
        </w:rPr>
        <w:t xml:space="preserve">Załącznikiem nr </w:t>
      </w:r>
      <w:r w:rsidR="00E80940">
        <w:rPr>
          <w:rFonts w:asciiTheme="minorHAnsi" w:hAnsiTheme="minorHAnsi" w:cstheme="minorHAnsi"/>
          <w:b/>
        </w:rPr>
        <w:t>3</w:t>
      </w:r>
      <w:r w:rsidRPr="00F5415E">
        <w:rPr>
          <w:rFonts w:asciiTheme="minorHAnsi" w:hAnsiTheme="minorHAnsi" w:cstheme="minorHAnsi"/>
          <w:b/>
        </w:rPr>
        <w:t xml:space="preserve"> do SWZ</w:t>
      </w:r>
      <w:r w:rsidR="0094338C">
        <w:rPr>
          <w:rFonts w:asciiTheme="minorHAnsi" w:hAnsiTheme="minorHAnsi" w:cstheme="minorHAnsi"/>
          <w:bCs/>
        </w:rPr>
        <w:t>,</w:t>
      </w:r>
    </w:p>
    <w:p w14:paraId="320C5202" w14:textId="4DBC70D4" w:rsidR="00A668A0" w:rsidRDefault="00A668A0" w:rsidP="00E80940">
      <w:pPr>
        <w:pStyle w:val="Akapitzlist"/>
        <w:numPr>
          <w:ilvl w:val="0"/>
          <w:numId w:val="41"/>
        </w:numPr>
        <w:spacing w:line="276" w:lineRule="auto"/>
        <w:contextualSpacing/>
        <w:jc w:val="both"/>
        <w:rPr>
          <w:rFonts w:asciiTheme="minorHAnsi" w:hAnsiTheme="minorHAnsi" w:cstheme="minorHAnsi"/>
          <w:szCs w:val="20"/>
        </w:rPr>
      </w:pPr>
      <w:r w:rsidRPr="00A668A0">
        <w:rPr>
          <w:rFonts w:asciiTheme="minorHAnsi" w:hAnsiTheme="minorHAnsi" w:cstheme="minorHAnsi"/>
          <w:szCs w:val="20"/>
        </w:rPr>
        <w:t>oświadczenie,</w:t>
      </w:r>
      <w:r w:rsidR="00CC4B2A">
        <w:rPr>
          <w:rFonts w:asciiTheme="minorHAnsi" w:hAnsiTheme="minorHAnsi" w:cstheme="minorHAnsi"/>
          <w:szCs w:val="20"/>
        </w:rPr>
        <w:t xml:space="preserve"> o którym mowa w Rozdziale XII pkt 3 SWZ,</w:t>
      </w:r>
      <w:r w:rsidRPr="00A668A0">
        <w:rPr>
          <w:rFonts w:asciiTheme="minorHAnsi" w:hAnsiTheme="minorHAnsi" w:cstheme="minorHAnsi"/>
          <w:szCs w:val="20"/>
        </w:rPr>
        <w:t xml:space="preserve"> z którego wynika, które usługi wykonają poszczególni </w:t>
      </w:r>
      <w:r>
        <w:rPr>
          <w:rFonts w:asciiTheme="minorHAnsi" w:hAnsiTheme="minorHAnsi" w:cstheme="minorHAnsi"/>
          <w:szCs w:val="20"/>
        </w:rPr>
        <w:t>W</w:t>
      </w:r>
      <w:r w:rsidRPr="00A668A0">
        <w:rPr>
          <w:rFonts w:asciiTheme="minorHAnsi" w:hAnsiTheme="minorHAnsi" w:cstheme="minorHAnsi"/>
          <w:szCs w:val="20"/>
        </w:rPr>
        <w:t>ykonawcy</w:t>
      </w:r>
      <w:r>
        <w:rPr>
          <w:rFonts w:asciiTheme="minorHAnsi" w:hAnsiTheme="minorHAnsi" w:cstheme="minorHAnsi"/>
          <w:szCs w:val="20"/>
        </w:rPr>
        <w:t xml:space="preserve"> - w przypadku Wykonawców wspólnie ubiegających się o udzielenie zamówienia (spółki cywilne, konsorcja)</w:t>
      </w:r>
      <w:r w:rsidR="00B7238E">
        <w:rPr>
          <w:rFonts w:asciiTheme="minorHAnsi" w:hAnsiTheme="minorHAnsi" w:cstheme="minorHAnsi"/>
          <w:szCs w:val="20"/>
        </w:rPr>
        <w:t>,</w:t>
      </w:r>
    </w:p>
    <w:p w14:paraId="06195C3B" w14:textId="09D4B5BD" w:rsidR="00F5415E" w:rsidRPr="00F5415E" w:rsidRDefault="00F5415E" w:rsidP="00E80940">
      <w:pPr>
        <w:pStyle w:val="pkt"/>
        <w:numPr>
          <w:ilvl w:val="0"/>
          <w:numId w:val="16"/>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Informacje zawarte w oświadczeniu, o którym mowa w pkt 1</w:t>
      </w:r>
      <w:r w:rsidR="000B364B">
        <w:rPr>
          <w:rFonts w:asciiTheme="minorHAnsi" w:hAnsiTheme="minorHAnsi" w:cstheme="minorHAnsi"/>
        </w:rPr>
        <w:t xml:space="preserve"> </w:t>
      </w:r>
      <w:proofErr w:type="spellStart"/>
      <w:r w:rsidR="000B364B">
        <w:rPr>
          <w:rFonts w:asciiTheme="minorHAnsi" w:hAnsiTheme="minorHAnsi" w:cstheme="minorHAnsi"/>
        </w:rPr>
        <w:t>ppkt</w:t>
      </w:r>
      <w:proofErr w:type="spellEnd"/>
      <w:r w:rsidR="000B364B">
        <w:rPr>
          <w:rFonts w:asciiTheme="minorHAnsi" w:hAnsiTheme="minorHAnsi" w:cstheme="minorHAnsi"/>
        </w:rPr>
        <w:t xml:space="preserve"> 1</w:t>
      </w:r>
      <w:r w:rsidR="005C2727">
        <w:rPr>
          <w:rFonts w:asciiTheme="minorHAnsi" w:hAnsiTheme="minorHAnsi" w:cstheme="minorHAnsi"/>
        </w:rPr>
        <w:t>,</w:t>
      </w:r>
      <w:r w:rsidRPr="00F5415E">
        <w:rPr>
          <w:rFonts w:asciiTheme="minorHAnsi" w:hAnsiTheme="minorHAnsi" w:cstheme="minorHAnsi"/>
        </w:rPr>
        <w:t xml:space="preserve"> stanowią wstępne potwierdzenie, że Wykonawca nie podlega wykluczeniu oraz spełnia warunki udziału w postępowaniu.</w:t>
      </w:r>
    </w:p>
    <w:p w14:paraId="15F3EBAC" w14:textId="69D51D92" w:rsidR="00F5415E" w:rsidRPr="00F5415E" w:rsidRDefault="00F5415E" w:rsidP="00E80940">
      <w:pPr>
        <w:pStyle w:val="pkt"/>
        <w:numPr>
          <w:ilvl w:val="0"/>
          <w:numId w:val="16"/>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Zamawiający wzywa </w:t>
      </w:r>
      <w:r w:rsidR="005C2727">
        <w:rPr>
          <w:rFonts w:asciiTheme="minorHAnsi" w:hAnsiTheme="minorHAnsi" w:cstheme="minorHAnsi"/>
        </w:rPr>
        <w:t>W</w:t>
      </w:r>
      <w:r w:rsidRPr="00F5415E">
        <w:rPr>
          <w:rFonts w:asciiTheme="minorHAnsi" w:hAnsiTheme="minorHAnsi" w:cstheme="minorHAnsi"/>
        </w:rPr>
        <w:t>ykonawcę, którego oferta została najwyżej oceniona, do złożenia w wyznaczonym terminie, nie krótszym niż 5 dni od dnia wezwania, podmiotowych środków dowodowych, aktualnych na dzień</w:t>
      </w:r>
      <w:r w:rsidR="005C2727">
        <w:rPr>
          <w:rFonts w:asciiTheme="minorHAnsi" w:hAnsiTheme="minorHAnsi" w:cstheme="minorHAnsi"/>
        </w:rPr>
        <w:t xml:space="preserve"> ich</w:t>
      </w:r>
      <w:r w:rsidRPr="00F5415E">
        <w:rPr>
          <w:rFonts w:asciiTheme="minorHAnsi" w:hAnsiTheme="minorHAnsi" w:cstheme="minorHAnsi"/>
        </w:rPr>
        <w:t xml:space="preserve"> złożenia.</w:t>
      </w:r>
      <w:r w:rsidR="00381427">
        <w:rPr>
          <w:rFonts w:asciiTheme="minorHAnsi" w:hAnsiTheme="minorHAnsi" w:cstheme="minorHAnsi"/>
        </w:rPr>
        <w:t xml:space="preserve"> Podmiotowe środki dowodowe należy składać w formie elektronicznej lub w postaci elektronicznej opatrzonej podpisem zaufanym lub osobistym.</w:t>
      </w:r>
    </w:p>
    <w:p w14:paraId="4FD2CC73" w14:textId="77777777" w:rsidR="005C2727" w:rsidRDefault="00F5415E" w:rsidP="00E80940">
      <w:pPr>
        <w:pStyle w:val="pkt"/>
        <w:numPr>
          <w:ilvl w:val="0"/>
          <w:numId w:val="16"/>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Podmiotowe środki dowodowe wymagane od </w:t>
      </w:r>
      <w:r w:rsidR="005C2727">
        <w:rPr>
          <w:rFonts w:asciiTheme="minorHAnsi" w:hAnsiTheme="minorHAnsi" w:cstheme="minorHAnsi"/>
        </w:rPr>
        <w:t>W</w:t>
      </w:r>
      <w:r w:rsidRPr="00F5415E">
        <w:rPr>
          <w:rFonts w:asciiTheme="minorHAnsi" w:hAnsiTheme="minorHAnsi" w:cstheme="minorHAnsi"/>
        </w:rPr>
        <w:t>ykonawcy obejmują:</w:t>
      </w:r>
    </w:p>
    <w:p w14:paraId="1DC45083" w14:textId="5EB0A259" w:rsidR="00B90EDD" w:rsidRPr="00561940" w:rsidRDefault="00B90EDD" w:rsidP="006A18CA">
      <w:pPr>
        <w:pStyle w:val="pkt"/>
        <w:numPr>
          <w:ilvl w:val="1"/>
          <w:numId w:val="11"/>
        </w:numPr>
        <w:spacing w:before="0" w:after="0" w:line="276" w:lineRule="auto"/>
        <w:ind w:left="754" w:hanging="357"/>
        <w:contextualSpacing/>
        <w:rPr>
          <w:rFonts w:asciiTheme="minorHAnsi" w:hAnsiTheme="minorHAnsi" w:cstheme="minorHAnsi"/>
        </w:rPr>
      </w:pPr>
      <w:r w:rsidRPr="005C2727">
        <w:rPr>
          <w:rFonts w:asciiTheme="minorHAnsi" w:hAnsiTheme="minorHAnsi" w:cstheme="minorHAnsi"/>
        </w:rPr>
        <w:t xml:space="preserve">Oświadczenie </w:t>
      </w:r>
      <w:r>
        <w:rPr>
          <w:rFonts w:asciiTheme="minorHAnsi" w:hAnsiTheme="minorHAnsi" w:cstheme="minorHAnsi"/>
        </w:rPr>
        <w:t>W</w:t>
      </w:r>
      <w:r w:rsidRPr="005C2727">
        <w:rPr>
          <w:rFonts w:asciiTheme="minorHAnsi" w:hAnsiTheme="minorHAnsi" w:cstheme="minorHAnsi"/>
        </w:rPr>
        <w:t xml:space="preserve">ykonawcy w zakresie art. 108 ust. 1 pkt 5 </w:t>
      </w:r>
      <w:proofErr w:type="spellStart"/>
      <w:r>
        <w:rPr>
          <w:rFonts w:asciiTheme="minorHAnsi" w:hAnsiTheme="minorHAnsi" w:cstheme="minorHAnsi"/>
        </w:rPr>
        <w:t>p.z.p</w:t>
      </w:r>
      <w:proofErr w:type="spellEnd"/>
      <w:r>
        <w:rPr>
          <w:rFonts w:asciiTheme="minorHAnsi" w:hAnsiTheme="minorHAnsi" w:cstheme="minorHAnsi"/>
        </w:rPr>
        <w:t>.</w:t>
      </w:r>
      <w:r w:rsidRPr="005C2727">
        <w:rPr>
          <w:rFonts w:asciiTheme="minorHAnsi" w:hAnsiTheme="minorHAnsi" w:cstheme="minorHAnsi"/>
        </w:rPr>
        <w:t xml:space="preserve"> o braku przynależności do tej samej grupy kapitałowej</w:t>
      </w:r>
      <w:r>
        <w:rPr>
          <w:rFonts w:asciiTheme="minorHAnsi" w:hAnsiTheme="minorHAnsi" w:cstheme="minorHAnsi"/>
        </w:rPr>
        <w:t>,</w:t>
      </w:r>
      <w:r w:rsidRPr="005C2727">
        <w:rPr>
          <w:rFonts w:asciiTheme="minorHAnsi" w:hAnsiTheme="minorHAnsi" w:cstheme="minorHAnsi"/>
        </w:rPr>
        <w:t xml:space="preserve"> w rozumieniu ustawy z dnia 16</w:t>
      </w:r>
      <w:r>
        <w:rPr>
          <w:rFonts w:asciiTheme="minorHAnsi" w:hAnsiTheme="minorHAnsi" w:cstheme="minorHAnsi"/>
        </w:rPr>
        <w:t xml:space="preserve"> lutego </w:t>
      </w:r>
      <w:r w:rsidRPr="005C2727">
        <w:rPr>
          <w:rFonts w:asciiTheme="minorHAnsi" w:hAnsiTheme="minorHAnsi" w:cstheme="minorHAnsi"/>
        </w:rPr>
        <w:t xml:space="preserve">2007 r. o ochronie konkurencji i konsumentów, z innym </w:t>
      </w:r>
      <w:r>
        <w:rPr>
          <w:rFonts w:asciiTheme="minorHAnsi" w:hAnsiTheme="minorHAnsi" w:cstheme="minorHAnsi"/>
        </w:rPr>
        <w:t>W</w:t>
      </w:r>
      <w:r w:rsidRPr="005C2727">
        <w:rPr>
          <w:rFonts w:asciiTheme="minorHAnsi" w:hAnsiTheme="minorHAnsi" w:cstheme="minorHAnsi"/>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Pr>
          <w:rFonts w:asciiTheme="minorHAnsi" w:hAnsiTheme="minorHAnsi" w:cstheme="minorHAnsi"/>
        </w:rPr>
        <w:t>W</w:t>
      </w:r>
      <w:r w:rsidRPr="005C2727">
        <w:rPr>
          <w:rFonts w:asciiTheme="minorHAnsi" w:hAnsiTheme="minorHAnsi" w:cstheme="minorHAnsi"/>
        </w:rPr>
        <w:t xml:space="preserve">ykonawcy należącego do tej samej grupy kapitałowej </w:t>
      </w:r>
      <w:r w:rsidRPr="007B69FB">
        <w:rPr>
          <w:rFonts w:asciiTheme="minorHAnsi" w:hAnsiTheme="minorHAnsi" w:cstheme="minorHAnsi"/>
        </w:rPr>
        <w:t xml:space="preserve">- </w:t>
      </w:r>
      <w:r w:rsidRPr="007B69FB">
        <w:rPr>
          <w:rFonts w:asciiTheme="minorHAnsi" w:hAnsiTheme="minorHAnsi" w:cstheme="minorHAnsi"/>
          <w:b/>
          <w:bCs/>
        </w:rPr>
        <w:t>załącznik nr 4 do SWZ</w:t>
      </w:r>
      <w:r w:rsidRPr="005C2727">
        <w:rPr>
          <w:rFonts w:asciiTheme="minorHAnsi" w:hAnsiTheme="minorHAnsi" w:cstheme="minorHAnsi"/>
        </w:rPr>
        <w:t>;</w:t>
      </w:r>
    </w:p>
    <w:p w14:paraId="0F517A59" w14:textId="20A39359" w:rsidR="00B90EDD" w:rsidRPr="00561940" w:rsidRDefault="00B90EDD" w:rsidP="006A18CA">
      <w:pPr>
        <w:pStyle w:val="pkt"/>
        <w:numPr>
          <w:ilvl w:val="1"/>
          <w:numId w:val="11"/>
        </w:numPr>
        <w:spacing w:line="276" w:lineRule="auto"/>
        <w:ind w:left="754" w:hanging="357"/>
        <w:contextualSpacing/>
        <w:rPr>
          <w:rFonts w:asciiTheme="minorHAnsi" w:hAnsiTheme="minorHAnsi" w:cstheme="minorHAnsi"/>
        </w:rPr>
      </w:pPr>
      <w:r>
        <w:rPr>
          <w:rFonts w:asciiTheme="minorHAnsi" w:hAnsiTheme="minorHAnsi" w:cstheme="minorHAnsi"/>
        </w:rPr>
        <w:t>Z</w:t>
      </w:r>
      <w:r w:rsidRPr="00AB29A8">
        <w:rPr>
          <w:rFonts w:asciiTheme="minorHAnsi" w:hAnsiTheme="minorHAnsi" w:cstheme="minorHAnsi"/>
        </w:rPr>
        <w:t>aświadczenie o wpisie do rejestru zakładów podlegających urzędowej kontroli właściwych władz – zgodnie z ustawą z dnia 25 sierpnia 2006 roku o bezpieczeństwie żywności i żywienia</w:t>
      </w:r>
      <w:r>
        <w:rPr>
          <w:rFonts w:asciiTheme="minorHAnsi" w:hAnsiTheme="minorHAnsi" w:cstheme="minorHAnsi"/>
        </w:rPr>
        <w:t>.</w:t>
      </w:r>
    </w:p>
    <w:p w14:paraId="5C5FFF49" w14:textId="74165885" w:rsidR="00F5415E" w:rsidRPr="00F5415E" w:rsidRDefault="00F5415E" w:rsidP="00771EC2">
      <w:pPr>
        <w:pStyle w:val="pkt"/>
        <w:numPr>
          <w:ilvl w:val="0"/>
          <w:numId w:val="16"/>
        </w:numPr>
        <w:spacing w:before="0" w:after="0" w:line="276" w:lineRule="auto"/>
        <w:ind w:left="360" w:hanging="360"/>
        <w:contextualSpacing/>
        <w:rPr>
          <w:rFonts w:asciiTheme="minorHAnsi" w:hAnsiTheme="minorHAnsi" w:cstheme="minorHAnsi"/>
        </w:rPr>
      </w:pPr>
      <w:r w:rsidRPr="00F5415E">
        <w:rPr>
          <w:rFonts w:asciiTheme="minorHAnsi" w:hAnsiTheme="minorHAnsi" w:cstheme="minorHAnsi"/>
        </w:rPr>
        <w:t>Zamawiający nie wzywa do złożenia podmiotowych środków dowodowych, jeżeli:</w:t>
      </w:r>
    </w:p>
    <w:p w14:paraId="69D16D22" w14:textId="274416D8" w:rsidR="00F5415E" w:rsidRPr="00F5415E" w:rsidRDefault="00F5415E" w:rsidP="00E80940">
      <w:pPr>
        <w:pStyle w:val="Akapitzlist"/>
        <w:numPr>
          <w:ilvl w:val="0"/>
          <w:numId w:val="18"/>
        </w:numPr>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może je uzyskać za pomocą bezpłatnych i ogólnodostępnych baz danych, w szczególności rejestrów publicznych w rozumieniu ustawy z dnia 17</w:t>
      </w:r>
      <w:r w:rsidR="00606924">
        <w:rPr>
          <w:rFonts w:asciiTheme="minorHAnsi" w:hAnsiTheme="minorHAnsi" w:cstheme="minorHAnsi"/>
          <w:szCs w:val="20"/>
        </w:rPr>
        <w:t xml:space="preserve"> lutego </w:t>
      </w:r>
      <w:r w:rsidRPr="00F5415E">
        <w:rPr>
          <w:rFonts w:asciiTheme="minorHAnsi" w:hAnsiTheme="minorHAnsi" w:cstheme="minorHAnsi"/>
          <w:szCs w:val="20"/>
        </w:rPr>
        <w:t xml:space="preserve">2005 r. o informatyzacji działalności podmiotów realizujących zadania publiczne, o ile </w:t>
      </w:r>
      <w:r w:rsidR="00606924">
        <w:rPr>
          <w:rFonts w:asciiTheme="minorHAnsi" w:hAnsiTheme="minorHAnsi" w:cstheme="minorHAnsi"/>
          <w:szCs w:val="20"/>
        </w:rPr>
        <w:t>W</w:t>
      </w:r>
      <w:r w:rsidRPr="00F5415E">
        <w:rPr>
          <w:rFonts w:asciiTheme="minorHAnsi" w:hAnsiTheme="minorHAnsi" w:cstheme="minorHAnsi"/>
          <w:szCs w:val="20"/>
        </w:rPr>
        <w:t xml:space="preserve">ykonawca wskazał w oświadczeniu, o którym mowa w art. 125 ust. 1 </w:t>
      </w:r>
      <w:proofErr w:type="spellStart"/>
      <w:r w:rsidRPr="00F5415E">
        <w:rPr>
          <w:rFonts w:asciiTheme="minorHAnsi" w:hAnsiTheme="minorHAnsi" w:cstheme="minorHAnsi"/>
          <w:szCs w:val="20"/>
        </w:rPr>
        <w:t>p.z.p</w:t>
      </w:r>
      <w:proofErr w:type="spellEnd"/>
      <w:r w:rsidR="00606924">
        <w:rPr>
          <w:rFonts w:asciiTheme="minorHAnsi" w:hAnsiTheme="minorHAnsi" w:cstheme="minorHAnsi"/>
          <w:szCs w:val="20"/>
        </w:rPr>
        <w:t>.,</w:t>
      </w:r>
      <w:r w:rsidRPr="00F5415E">
        <w:rPr>
          <w:rFonts w:asciiTheme="minorHAnsi" w:hAnsiTheme="minorHAnsi" w:cstheme="minorHAnsi"/>
          <w:szCs w:val="20"/>
        </w:rPr>
        <w:t xml:space="preserve"> dane umożliwiające dostęp do tych środków;</w:t>
      </w:r>
    </w:p>
    <w:p w14:paraId="2254947C" w14:textId="4DF0E48E" w:rsidR="00F5415E" w:rsidRPr="00F5415E" w:rsidRDefault="00F5415E" w:rsidP="00E80940">
      <w:pPr>
        <w:pStyle w:val="Akapitzlist"/>
        <w:numPr>
          <w:ilvl w:val="0"/>
          <w:numId w:val="18"/>
        </w:numPr>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podmiotowym środkiem dowodowym jest oświadczenie, którego treść odpowiada zakresowi oświadczenia, o którym mowa w art. 125 ust. 1.</w:t>
      </w:r>
    </w:p>
    <w:p w14:paraId="21D11870" w14:textId="0ED3D37B" w:rsidR="00F5415E" w:rsidRPr="00F5415E" w:rsidRDefault="00F5415E" w:rsidP="00771EC2">
      <w:pPr>
        <w:pStyle w:val="pkt"/>
        <w:numPr>
          <w:ilvl w:val="0"/>
          <w:numId w:val="16"/>
        </w:numPr>
        <w:spacing w:before="0" w:after="0" w:line="276" w:lineRule="auto"/>
        <w:ind w:left="360" w:hanging="360"/>
        <w:contextualSpacing/>
        <w:rPr>
          <w:rFonts w:asciiTheme="minorHAnsi" w:hAnsiTheme="minorHAnsi" w:cstheme="minorHAnsi"/>
        </w:rPr>
      </w:pPr>
      <w:r w:rsidRPr="00F5415E">
        <w:rPr>
          <w:rFonts w:asciiTheme="minorHAnsi" w:hAnsiTheme="minorHAnsi" w:cstheme="minorHAnsi"/>
        </w:rPr>
        <w:lastRenderedPageBreak/>
        <w:t xml:space="preserve">Wykonawca nie jest zobowiązany do złożenia podmiotowych środków dowodowych, które </w:t>
      </w:r>
      <w:r w:rsidR="00606924">
        <w:rPr>
          <w:rFonts w:asciiTheme="minorHAnsi" w:hAnsiTheme="minorHAnsi" w:cstheme="minorHAnsi"/>
        </w:rPr>
        <w:t>Z</w:t>
      </w:r>
      <w:r w:rsidRPr="00F5415E">
        <w:rPr>
          <w:rFonts w:asciiTheme="minorHAnsi" w:hAnsiTheme="minorHAnsi" w:cstheme="minorHAnsi"/>
        </w:rPr>
        <w:t xml:space="preserve">amawiający posiada, jeżeli </w:t>
      </w:r>
      <w:r w:rsidR="00606924">
        <w:rPr>
          <w:rFonts w:asciiTheme="minorHAnsi" w:hAnsiTheme="minorHAnsi" w:cstheme="minorHAnsi"/>
        </w:rPr>
        <w:t>W</w:t>
      </w:r>
      <w:r w:rsidRPr="00F5415E">
        <w:rPr>
          <w:rFonts w:asciiTheme="minorHAnsi" w:hAnsiTheme="minorHAnsi" w:cstheme="minorHAnsi"/>
        </w:rPr>
        <w:t>ykonawca wskaże te środki oraz potwierdzi ich prawidłowość i aktualność.</w:t>
      </w:r>
    </w:p>
    <w:p w14:paraId="6DA34DC9" w14:textId="7FC28CCD" w:rsidR="00F5415E" w:rsidRDefault="00F5415E" w:rsidP="00771EC2">
      <w:pPr>
        <w:pStyle w:val="pkt"/>
        <w:numPr>
          <w:ilvl w:val="0"/>
          <w:numId w:val="16"/>
        </w:numPr>
        <w:spacing w:before="0" w:after="0" w:line="276" w:lineRule="auto"/>
        <w:ind w:left="360" w:hanging="360"/>
        <w:contextualSpacing/>
        <w:rPr>
          <w:rFonts w:asciiTheme="minorHAnsi" w:hAnsiTheme="minorHAnsi" w:cstheme="minorHAnsi"/>
        </w:rPr>
      </w:pPr>
      <w:r w:rsidRPr="00F5415E">
        <w:rPr>
          <w:rFonts w:asciiTheme="minorHAnsi" w:hAnsiTheme="minorHAnsi" w:cstheme="minorHAnsi"/>
        </w:rPr>
        <w:t xml:space="preserve">W zakresie nieuregulowanym ustawą </w:t>
      </w:r>
      <w:proofErr w:type="spellStart"/>
      <w:r w:rsidRPr="00F5415E">
        <w:rPr>
          <w:rFonts w:asciiTheme="minorHAnsi" w:hAnsiTheme="minorHAnsi" w:cstheme="minorHAnsi"/>
        </w:rPr>
        <w:t>p.z.p</w:t>
      </w:r>
      <w:proofErr w:type="spellEnd"/>
      <w:r w:rsidRPr="00F5415E">
        <w:rPr>
          <w:rFonts w:asciiTheme="minorHAnsi" w:hAnsiTheme="minorHAnsi" w:cstheme="minorHAnsi"/>
        </w:rPr>
        <w:t>. lub niniejszą SWZ</w:t>
      </w:r>
      <w:r w:rsidR="008345B9">
        <w:rPr>
          <w:rFonts w:asciiTheme="minorHAnsi" w:hAnsiTheme="minorHAnsi" w:cstheme="minorHAnsi"/>
        </w:rPr>
        <w:t>,</w:t>
      </w:r>
      <w:r w:rsidRPr="00F5415E">
        <w:rPr>
          <w:rFonts w:asciiTheme="minorHAnsi" w:hAnsiTheme="minorHAnsi" w:cstheme="minorHAnsi"/>
        </w:rPr>
        <w:t xml:space="preserve"> do oświadczeń</w:t>
      </w:r>
      <w:r w:rsidR="00B50D6C">
        <w:rPr>
          <w:rFonts w:asciiTheme="minorHAnsi" w:hAnsiTheme="minorHAnsi" w:cstheme="minorHAnsi"/>
        </w:rPr>
        <w:t xml:space="preserve">                                            </w:t>
      </w:r>
      <w:r w:rsidRPr="00F5415E">
        <w:rPr>
          <w:rFonts w:asciiTheme="minorHAnsi" w:hAnsiTheme="minorHAnsi" w:cstheme="minorHAnsi"/>
        </w:rPr>
        <w:t xml:space="preserve">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8345B9">
        <w:rPr>
          <w:rFonts w:asciiTheme="minorHAnsi" w:hAnsiTheme="minorHAnsi" w:cstheme="minorHAnsi"/>
        </w:rPr>
        <w:t xml:space="preserve">30 </w:t>
      </w:r>
      <w:r w:rsidRPr="00F5415E">
        <w:rPr>
          <w:rFonts w:asciiTheme="minorHAnsi" w:hAnsiTheme="minorHAnsi" w:cstheme="minorHAnsi"/>
        </w:rPr>
        <w:t>grudnia 2020 r. w sprawie sposobu sporządzania i przekazywania informacji oraz wymagań technicznych dla dokumentów elektronicznych oraz środków komunikacji elektronicznej w postępowaniu o udzielenie zamówienia publicznego lub konkursie.</w:t>
      </w:r>
    </w:p>
    <w:p w14:paraId="1EB395B7" w14:textId="61C08D1B" w:rsidR="003A4738" w:rsidRPr="003A4738" w:rsidRDefault="003A4738" w:rsidP="00771EC2">
      <w:pPr>
        <w:pStyle w:val="pkt"/>
        <w:numPr>
          <w:ilvl w:val="0"/>
          <w:numId w:val="16"/>
        </w:numPr>
        <w:spacing w:line="276" w:lineRule="auto"/>
        <w:ind w:left="360" w:hanging="360"/>
        <w:contextualSpacing/>
        <w:rPr>
          <w:rFonts w:asciiTheme="minorHAnsi" w:hAnsiTheme="minorHAnsi" w:cstheme="minorHAnsi"/>
        </w:rPr>
      </w:pPr>
      <w:r w:rsidRPr="003A4738">
        <w:rPr>
          <w:rFonts w:asciiTheme="minorHAnsi" w:hAnsiTheme="minorHAnsi" w:cstheme="minorHAnsi"/>
        </w:rPr>
        <w:t xml:space="preserve">Zamawiający może wezwać Wykonawcę do </w:t>
      </w:r>
      <w:r w:rsidR="005D0642">
        <w:rPr>
          <w:rFonts w:asciiTheme="minorHAnsi" w:hAnsiTheme="minorHAnsi" w:cstheme="minorHAnsi"/>
        </w:rPr>
        <w:t xml:space="preserve">złożenia, poprawienia, </w:t>
      </w:r>
      <w:r w:rsidRPr="003A4738">
        <w:rPr>
          <w:rFonts w:asciiTheme="minorHAnsi" w:hAnsiTheme="minorHAnsi" w:cstheme="minorHAnsi"/>
        </w:rPr>
        <w:t>wyjaśnienia lub uzupełnienia podmiotowych środków dowodowych</w:t>
      </w:r>
      <w:r w:rsidR="005D0642">
        <w:rPr>
          <w:rFonts w:asciiTheme="minorHAnsi" w:hAnsiTheme="minorHAnsi" w:cstheme="minorHAnsi"/>
        </w:rPr>
        <w:t>,</w:t>
      </w:r>
      <w:r w:rsidRPr="003A4738">
        <w:rPr>
          <w:rFonts w:asciiTheme="minorHAnsi" w:hAnsiTheme="minorHAnsi" w:cstheme="minorHAnsi"/>
        </w:rPr>
        <w:t xml:space="preserve"> oświadczenia, o którym mowa w art. 125 ust. 1 </w:t>
      </w:r>
      <w:proofErr w:type="spellStart"/>
      <w:r w:rsidR="00AC499D">
        <w:rPr>
          <w:rFonts w:asciiTheme="minorHAnsi" w:hAnsiTheme="minorHAnsi" w:cstheme="minorHAnsi"/>
        </w:rPr>
        <w:t>p.z.p</w:t>
      </w:r>
      <w:proofErr w:type="spellEnd"/>
      <w:r w:rsidRPr="003A4738">
        <w:rPr>
          <w:rFonts w:asciiTheme="minorHAnsi" w:hAnsiTheme="minorHAnsi" w:cstheme="minorHAnsi"/>
        </w:rPr>
        <w:t>.</w:t>
      </w:r>
      <w:r w:rsidR="005D0642">
        <w:rPr>
          <w:rFonts w:asciiTheme="minorHAnsi" w:hAnsiTheme="minorHAnsi" w:cstheme="minorHAnsi"/>
        </w:rPr>
        <w:t xml:space="preserve"> oraz innych dokumentów i oświadczeń składanych w postępowaniu.</w:t>
      </w:r>
    </w:p>
    <w:p w14:paraId="7970B284" w14:textId="2E217C1E" w:rsidR="003A4738" w:rsidRDefault="003A4738" w:rsidP="00771EC2">
      <w:pPr>
        <w:pStyle w:val="pkt"/>
        <w:numPr>
          <w:ilvl w:val="0"/>
          <w:numId w:val="16"/>
        </w:numPr>
        <w:spacing w:line="276" w:lineRule="auto"/>
        <w:ind w:left="360" w:hanging="360"/>
        <w:contextualSpacing/>
        <w:rPr>
          <w:rFonts w:asciiTheme="minorHAnsi" w:hAnsiTheme="minorHAnsi" w:cstheme="minorHAnsi"/>
        </w:rPr>
      </w:pPr>
      <w:r w:rsidRPr="003A4738">
        <w:rPr>
          <w:rFonts w:asciiTheme="minorHAnsi" w:hAnsiTheme="minorHAnsi" w:cstheme="minorHAnsi"/>
        </w:rPr>
        <w:t>Zamawiający nie wymaga złożenia przedmiotowych środków dowodowych.</w:t>
      </w:r>
    </w:p>
    <w:p w14:paraId="39D1BDAC" w14:textId="77777777" w:rsidR="00FD4F17" w:rsidRPr="003A4738" w:rsidRDefault="00FD4F17" w:rsidP="00FD4F17">
      <w:pPr>
        <w:pStyle w:val="pkt"/>
        <w:spacing w:line="276" w:lineRule="auto"/>
        <w:ind w:left="360" w:firstLine="0"/>
        <w:contextualSpacing/>
        <w:rPr>
          <w:rFonts w:asciiTheme="minorHAnsi" w:hAnsiTheme="minorHAnsi" w:cstheme="minorHAnsi"/>
        </w:rPr>
      </w:pPr>
    </w:p>
    <w:p w14:paraId="2CEC14B4" w14:textId="5E5CE548" w:rsidR="00F5415E" w:rsidRPr="008345B9" w:rsidRDefault="00F5415E" w:rsidP="00E80940">
      <w:pPr>
        <w:pStyle w:val="Nagwek7"/>
        <w:numPr>
          <w:ilvl w:val="0"/>
          <w:numId w:val="60"/>
        </w:numPr>
        <w:spacing w:line="276" w:lineRule="auto"/>
      </w:pPr>
      <w:r w:rsidRPr="008345B9">
        <w:t>POLEGANIE NA ZASOBACH INNYCH PODMIOTÓW</w:t>
      </w:r>
    </w:p>
    <w:p w14:paraId="76AA34B7" w14:textId="77777777" w:rsidR="00FD4F17" w:rsidRDefault="00FD4F17" w:rsidP="006D5B87">
      <w:pPr>
        <w:pStyle w:val="pkt"/>
        <w:spacing w:before="0" w:after="0" w:line="276" w:lineRule="auto"/>
        <w:ind w:left="-131" w:firstLine="0"/>
        <w:contextualSpacing/>
        <w:rPr>
          <w:rFonts w:asciiTheme="minorHAnsi" w:hAnsiTheme="minorHAnsi" w:cstheme="minorHAnsi"/>
        </w:rPr>
      </w:pPr>
      <w:r w:rsidRPr="00DC4AA9">
        <w:rPr>
          <w:rFonts w:asciiTheme="minorHAnsi" w:hAnsiTheme="minorHAnsi" w:cstheme="minorHAnsi"/>
        </w:rPr>
        <w:t>W niniejszym postępowaniu Zamawiający wymaga spełnienia warunków udziału w postępowaniu jedynie w odniesieniu do kompetencji lub uprawnień do prowadzenia określonej działalności zawodowej, które stanowią osobiste zdolności Wykonawcy, wobec czego Wykonawca nie może polegać na zasobach podmiotu trzeciego.</w:t>
      </w:r>
    </w:p>
    <w:p w14:paraId="4286611A" w14:textId="77777777" w:rsidR="006D5B87" w:rsidRPr="00F5415E" w:rsidRDefault="006D5B87" w:rsidP="006D5B87">
      <w:pPr>
        <w:pStyle w:val="pkt"/>
        <w:spacing w:before="0" w:after="0" w:line="360" w:lineRule="auto"/>
        <w:ind w:left="-131" w:firstLine="0"/>
        <w:contextualSpacing/>
        <w:rPr>
          <w:rFonts w:asciiTheme="minorHAnsi" w:hAnsiTheme="minorHAnsi" w:cstheme="minorHAnsi"/>
        </w:rPr>
      </w:pPr>
    </w:p>
    <w:p w14:paraId="4D856D96" w14:textId="334DB10D" w:rsidR="00F5415E" w:rsidRPr="00F5415E" w:rsidRDefault="00F5415E">
      <w:pPr>
        <w:pStyle w:val="Nagwek7"/>
        <w:numPr>
          <w:ilvl w:val="0"/>
          <w:numId w:val="60"/>
        </w:numPr>
      </w:pPr>
      <w:r w:rsidRPr="00F5415E">
        <w:t>INFORMACJA DLA WYKONAWCÓW WSPÓLNIE UBIEGAJĄCYCH SIĘ O UDZIELENIE ZAMÓWIENIA (SPÓŁKI CYWILNE/KONSORCJA)</w:t>
      </w:r>
    </w:p>
    <w:p w14:paraId="12C9F67A" w14:textId="439D5EA0" w:rsidR="00F5415E" w:rsidRPr="00F5415E" w:rsidRDefault="00F5415E" w:rsidP="00CA1674">
      <w:pPr>
        <w:pStyle w:val="pkt"/>
        <w:numPr>
          <w:ilvl w:val="0"/>
          <w:numId w:val="20"/>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Wykonawcy mogą wspólnie ubiegać się o udzielenie zamówienia. W takim przypadku Wykonawcy ustanawiają pełnomocnika do reprezentowania ich w postępowaniu albo do reprezentowania i zawarcia umowy w sprawie zamówienia publicznego. Pełnomocnictwo</w:t>
      </w:r>
      <w:r w:rsidRPr="00F5415E">
        <w:rPr>
          <w:rFonts w:asciiTheme="minorHAnsi" w:hAnsiTheme="minorHAnsi" w:cstheme="minorHAnsi"/>
          <w:b/>
        </w:rPr>
        <w:t xml:space="preserve"> </w:t>
      </w:r>
      <w:r w:rsidRPr="00F5415E">
        <w:rPr>
          <w:rFonts w:asciiTheme="minorHAnsi" w:hAnsiTheme="minorHAnsi" w:cstheme="minorHAnsi"/>
        </w:rPr>
        <w:t xml:space="preserve">winno być załączone do oferty. </w:t>
      </w:r>
    </w:p>
    <w:p w14:paraId="690157C5" w14:textId="3940B331" w:rsidR="00F5415E" w:rsidRPr="00F5415E" w:rsidRDefault="00F5415E" w:rsidP="00CA1674">
      <w:pPr>
        <w:pStyle w:val="pkt"/>
        <w:numPr>
          <w:ilvl w:val="0"/>
          <w:numId w:val="20"/>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 przypadku Wykonawców wspólnie ubiegających się o udzielenie zamówienia oświadczenia, o których mowa w Rozdziale X </w:t>
      </w:r>
      <w:r w:rsidR="002D0676">
        <w:rPr>
          <w:rFonts w:asciiTheme="minorHAnsi" w:hAnsiTheme="minorHAnsi" w:cstheme="minorHAnsi"/>
        </w:rPr>
        <w:t>pkt</w:t>
      </w:r>
      <w:r w:rsidRPr="00F5415E">
        <w:rPr>
          <w:rFonts w:asciiTheme="minorHAnsi" w:hAnsiTheme="minorHAnsi" w:cstheme="minorHAnsi"/>
        </w:rPr>
        <w:t xml:space="preserve"> 1 </w:t>
      </w:r>
      <w:proofErr w:type="spellStart"/>
      <w:r w:rsidR="00CC4B2A">
        <w:rPr>
          <w:rFonts w:asciiTheme="minorHAnsi" w:hAnsiTheme="minorHAnsi" w:cstheme="minorHAnsi"/>
        </w:rPr>
        <w:t>ppkt</w:t>
      </w:r>
      <w:proofErr w:type="spellEnd"/>
      <w:r w:rsidR="00CC4B2A">
        <w:rPr>
          <w:rFonts w:asciiTheme="minorHAnsi" w:hAnsiTheme="minorHAnsi" w:cstheme="minorHAnsi"/>
        </w:rPr>
        <w:t xml:space="preserve"> 1 </w:t>
      </w:r>
      <w:r w:rsidRPr="00F5415E">
        <w:rPr>
          <w:rFonts w:asciiTheme="minorHAnsi" w:hAnsiTheme="minorHAnsi" w:cstheme="minorHAnsi"/>
        </w:rPr>
        <w:t xml:space="preserve">SWZ, składa każdy z </w:t>
      </w:r>
      <w:r w:rsidR="002D0676">
        <w:rPr>
          <w:rFonts w:asciiTheme="minorHAnsi" w:hAnsiTheme="minorHAnsi" w:cstheme="minorHAnsi"/>
        </w:rPr>
        <w:t>W</w:t>
      </w:r>
      <w:r w:rsidRPr="00F5415E">
        <w:rPr>
          <w:rFonts w:asciiTheme="minorHAnsi" w:hAnsiTheme="minorHAnsi" w:cstheme="minorHAnsi"/>
        </w:rPr>
        <w:t xml:space="preserve">ykonawców. Oświadczenia te potwierdzają brak podstaw wykluczenia oraz spełnianie warunków udziału w zakresie, w jakim każdy z </w:t>
      </w:r>
      <w:r w:rsidR="002D0676">
        <w:rPr>
          <w:rFonts w:asciiTheme="minorHAnsi" w:hAnsiTheme="minorHAnsi" w:cstheme="minorHAnsi"/>
        </w:rPr>
        <w:t>W</w:t>
      </w:r>
      <w:r w:rsidRPr="00F5415E">
        <w:rPr>
          <w:rFonts w:asciiTheme="minorHAnsi" w:hAnsiTheme="minorHAnsi" w:cstheme="minorHAnsi"/>
        </w:rPr>
        <w:t>ykonawców wykazuje spełnianie warunków udziału w postępowaniu.</w:t>
      </w:r>
    </w:p>
    <w:p w14:paraId="47C5C589" w14:textId="60EE870D" w:rsidR="00876CD1" w:rsidRDefault="00CC4B2A" w:rsidP="00CA1674">
      <w:pPr>
        <w:pStyle w:val="pkt"/>
        <w:numPr>
          <w:ilvl w:val="0"/>
          <w:numId w:val="20"/>
        </w:numPr>
        <w:spacing w:before="0" w:after="0" w:line="276" w:lineRule="auto"/>
        <w:ind w:left="426" w:hanging="426"/>
        <w:contextualSpacing/>
        <w:rPr>
          <w:rFonts w:asciiTheme="minorHAnsi" w:hAnsiTheme="minorHAnsi" w:cstheme="minorHAnsi"/>
        </w:rPr>
      </w:pPr>
      <w:r>
        <w:rPr>
          <w:rFonts w:asciiTheme="minorHAnsi" w:hAnsiTheme="minorHAnsi" w:cstheme="minorHAnsi"/>
        </w:rPr>
        <w:t xml:space="preserve">Zgodnie z art. 117 ust. 4 </w:t>
      </w:r>
      <w:proofErr w:type="spellStart"/>
      <w:r>
        <w:rPr>
          <w:rFonts w:asciiTheme="minorHAnsi" w:hAnsiTheme="minorHAnsi" w:cstheme="minorHAnsi"/>
        </w:rPr>
        <w:t>p.z.p</w:t>
      </w:r>
      <w:proofErr w:type="spellEnd"/>
      <w:r>
        <w:rPr>
          <w:rFonts w:asciiTheme="minorHAnsi" w:hAnsiTheme="minorHAnsi" w:cstheme="minorHAnsi"/>
        </w:rPr>
        <w:t xml:space="preserve">. </w:t>
      </w:r>
      <w:r w:rsidR="00F5415E" w:rsidRPr="00F5415E">
        <w:rPr>
          <w:rFonts w:asciiTheme="minorHAnsi" w:hAnsiTheme="minorHAnsi" w:cstheme="minorHAnsi"/>
        </w:rPr>
        <w:t xml:space="preserve">Wykonawcy wspólnie ubiegający się o udzielenie zamówienia dołączają do oferty oświadczenie, z którego wynika, które roboty wykonają poszczególni </w:t>
      </w:r>
      <w:r w:rsidR="002D0676">
        <w:rPr>
          <w:rFonts w:asciiTheme="minorHAnsi" w:hAnsiTheme="minorHAnsi" w:cstheme="minorHAnsi"/>
        </w:rPr>
        <w:t>W</w:t>
      </w:r>
      <w:r w:rsidR="00F5415E" w:rsidRPr="00F5415E">
        <w:rPr>
          <w:rFonts w:asciiTheme="minorHAnsi" w:hAnsiTheme="minorHAnsi" w:cstheme="minorHAnsi"/>
        </w:rPr>
        <w:t>ykonawcy.</w:t>
      </w:r>
      <w:bookmarkStart w:id="3" w:name="bookmark11"/>
    </w:p>
    <w:p w14:paraId="3E04E786" w14:textId="77777777" w:rsidR="00FD4F17" w:rsidRPr="00217DB0" w:rsidRDefault="00FD4F17" w:rsidP="00CA1674">
      <w:pPr>
        <w:pStyle w:val="pkt"/>
        <w:spacing w:before="0" w:after="0" w:line="276" w:lineRule="auto"/>
        <w:ind w:left="426" w:firstLine="0"/>
        <w:contextualSpacing/>
        <w:rPr>
          <w:rFonts w:asciiTheme="minorHAnsi" w:hAnsiTheme="minorHAnsi" w:cstheme="minorHAnsi"/>
        </w:rPr>
      </w:pPr>
    </w:p>
    <w:p w14:paraId="2B72E743" w14:textId="58EAEE53" w:rsidR="00F5415E" w:rsidRPr="002D0676" w:rsidRDefault="00F5415E">
      <w:pPr>
        <w:pStyle w:val="Nagwek7"/>
        <w:numPr>
          <w:ilvl w:val="0"/>
          <w:numId w:val="60"/>
        </w:numPr>
      </w:pPr>
      <w:r w:rsidRPr="002D0676">
        <w:lastRenderedPageBreak/>
        <w:t xml:space="preserve">SPOSÓB KOMUNIKACJI ORAZ </w:t>
      </w:r>
      <w:bookmarkEnd w:id="3"/>
      <w:r w:rsidRPr="002D0676">
        <w:t>WYJAŚNIENIA TREŚCI SWZ</w:t>
      </w:r>
    </w:p>
    <w:p w14:paraId="1ABBECB0" w14:textId="3AB9BCF6" w:rsidR="004053F7" w:rsidRPr="007233F8"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7233F8">
        <w:rPr>
          <w:rFonts w:asciiTheme="minorHAnsi" w:hAnsiTheme="minorHAnsi" w:cstheme="minorHAnsi"/>
          <w:bCs/>
          <w:szCs w:val="19"/>
        </w:rPr>
        <w:t xml:space="preserve">Postępowanie prowadzone jest w języku polskim za pośrednictwem platformazakupowa.pl pod adresem: </w:t>
      </w:r>
      <w:hyperlink r:id="rId14" w:history="1">
        <w:r w:rsidR="00BC2422" w:rsidRPr="00BC2422">
          <w:rPr>
            <w:rStyle w:val="Hipercze"/>
            <w:rFonts w:asciiTheme="minorHAnsi" w:hAnsiTheme="minorHAnsi" w:cstheme="minorHAnsi"/>
            <w:bCs/>
            <w:szCs w:val="19"/>
          </w:rPr>
          <w:t>https://platformazakupowa.pl/transakcja/1029646</w:t>
        </w:r>
      </w:hyperlink>
    </w:p>
    <w:p w14:paraId="3673DB7A" w14:textId="4D03F332" w:rsidR="004053F7" w:rsidRPr="007233F8"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7233F8">
        <w:rPr>
          <w:rFonts w:asciiTheme="minorHAnsi" w:hAnsiTheme="minorHAnsi" w:cstheme="minorHAnsi"/>
          <w:bCs/>
        </w:rPr>
        <w:t xml:space="preserve">Komunikacja w postępowaniu o udzielenie zamówienia i w konkursie, w tym składanie ofert, wniosków o </w:t>
      </w:r>
      <w:r w:rsidRPr="007233F8">
        <w:rPr>
          <w:rFonts w:asciiTheme="minorHAnsi" w:hAnsiTheme="minorHAnsi" w:cstheme="minorHAnsi"/>
        </w:rPr>
        <w:t>dopuszczenie</w:t>
      </w:r>
      <w:r w:rsidRPr="007233F8">
        <w:rPr>
          <w:rFonts w:asciiTheme="minorHAnsi" w:hAnsiTheme="minorHAnsi" w:cstheme="minorHAnsi"/>
          <w:bCs/>
        </w:rPr>
        <w:t xml:space="preserve"> do udziału w postępowaniu lub konkursie, wymiana informacji oraz przekazywanie dokumentów lub oświadczeń między Zamawiającym</w:t>
      </w:r>
      <w:r w:rsidR="00D97A2D" w:rsidRPr="007233F8">
        <w:rPr>
          <w:rFonts w:asciiTheme="minorHAnsi" w:hAnsiTheme="minorHAnsi" w:cstheme="minorHAnsi"/>
          <w:bCs/>
        </w:rPr>
        <w:t xml:space="preserve">                         </w:t>
      </w:r>
      <w:r w:rsidRPr="007233F8">
        <w:rPr>
          <w:rFonts w:asciiTheme="minorHAnsi" w:hAnsiTheme="minorHAnsi" w:cstheme="minorHAnsi"/>
          <w:bCs/>
        </w:rPr>
        <w:t xml:space="preserve"> a Wykonawcą, z uwzględnieniem wyjątków określonych w ustawie </w:t>
      </w:r>
      <w:proofErr w:type="spellStart"/>
      <w:r w:rsidRPr="007233F8">
        <w:rPr>
          <w:rFonts w:asciiTheme="minorHAnsi" w:hAnsiTheme="minorHAnsi" w:cstheme="minorHAnsi"/>
          <w:bCs/>
        </w:rPr>
        <w:t>p.z.p</w:t>
      </w:r>
      <w:proofErr w:type="spellEnd"/>
      <w:r w:rsidRPr="007233F8">
        <w:rPr>
          <w:rFonts w:asciiTheme="minorHAnsi" w:hAnsiTheme="minorHAnsi" w:cstheme="minorHAnsi"/>
          <w:bCs/>
        </w:rPr>
        <w:t xml:space="preserve">., odbywa się przy użyciu środków komunikacji elektronicznej. Przez środki komunikacji elektronicznej rozumie się środki komunikacji elektronicznej zdefiniowane w ustawie z dnia 18 lipca </w:t>
      </w:r>
      <w:r w:rsidR="00D97A2D" w:rsidRPr="007233F8">
        <w:rPr>
          <w:rFonts w:asciiTheme="minorHAnsi" w:hAnsiTheme="minorHAnsi" w:cstheme="minorHAnsi"/>
          <w:bCs/>
        </w:rPr>
        <w:t xml:space="preserve">                 </w:t>
      </w:r>
      <w:r w:rsidRPr="007233F8">
        <w:rPr>
          <w:rFonts w:asciiTheme="minorHAnsi" w:hAnsiTheme="minorHAnsi" w:cstheme="minorHAnsi"/>
          <w:bCs/>
        </w:rPr>
        <w:t xml:space="preserve">2002 r. o świadczeniu usług drogą elektroniczną. </w:t>
      </w:r>
    </w:p>
    <w:p w14:paraId="15B7B25C" w14:textId="0012A60C" w:rsidR="004053F7" w:rsidRDefault="004053F7" w:rsidP="00ED0B18">
      <w:pPr>
        <w:pStyle w:val="pkt"/>
        <w:numPr>
          <w:ilvl w:val="0"/>
          <w:numId w:val="21"/>
        </w:numPr>
        <w:spacing w:before="0" w:after="0" w:line="276" w:lineRule="auto"/>
        <w:contextualSpacing/>
        <w:rPr>
          <w:rFonts w:asciiTheme="minorHAnsi" w:hAnsiTheme="minorHAnsi" w:cstheme="minorHAnsi"/>
          <w:b/>
          <w:szCs w:val="19"/>
        </w:rPr>
      </w:pPr>
      <w:r w:rsidRPr="007233F8">
        <w:rPr>
          <w:rFonts w:asciiTheme="minorHAnsi" w:hAnsiTheme="minorHAnsi" w:cstheme="minorHAnsi"/>
          <w:bCs/>
        </w:rPr>
        <w:t xml:space="preserve">Ofertę,  oświadczenia,  o  których  mowa  w  art.  125  ust.  1 </w:t>
      </w:r>
      <w:proofErr w:type="spellStart"/>
      <w:r w:rsidRPr="007233F8">
        <w:rPr>
          <w:rFonts w:asciiTheme="minorHAnsi" w:hAnsiTheme="minorHAnsi" w:cstheme="minorHAnsi"/>
          <w:bCs/>
        </w:rPr>
        <w:t>p.z.p</w:t>
      </w:r>
      <w:proofErr w:type="spellEnd"/>
      <w:r w:rsidRPr="007233F8">
        <w:rPr>
          <w:rFonts w:asciiTheme="minorHAnsi" w:hAnsiTheme="minorHAnsi" w:cstheme="minorHAnsi"/>
          <w:bCs/>
        </w:rPr>
        <w:t>.,  podmiotowe  środki</w:t>
      </w:r>
      <w:r w:rsidRPr="00AE7BF2">
        <w:rPr>
          <w:rFonts w:asciiTheme="minorHAnsi" w:hAnsiTheme="minorHAnsi" w:cstheme="minorHAnsi"/>
          <w:bCs/>
        </w:rPr>
        <w:t xml:space="preserve"> dowodowe, pełnomocnictwa</w:t>
      </w:r>
      <w:r w:rsidR="00C278DA">
        <w:rPr>
          <w:rFonts w:asciiTheme="minorHAnsi" w:hAnsiTheme="minorHAnsi" w:cstheme="minorHAnsi"/>
          <w:bCs/>
        </w:rPr>
        <w:t xml:space="preserve"> </w:t>
      </w:r>
      <w:r w:rsidRPr="00AE7BF2">
        <w:rPr>
          <w:rFonts w:asciiTheme="minorHAnsi" w:hAnsiTheme="minorHAnsi" w:cstheme="minorHAnsi"/>
          <w:bCs/>
        </w:rPr>
        <w:t xml:space="preserve"> sporządza  się  w  postaci  elektronicznej,  w  ogólnie  dostępnych  formatach  danych,  w szczególności w formatach .pdf, .</w:t>
      </w:r>
      <w:proofErr w:type="spellStart"/>
      <w:r w:rsidRPr="00AE7BF2">
        <w:rPr>
          <w:rFonts w:asciiTheme="minorHAnsi" w:hAnsiTheme="minorHAnsi" w:cstheme="minorHAnsi"/>
          <w:bCs/>
        </w:rPr>
        <w:t>doc</w:t>
      </w:r>
      <w:proofErr w:type="spellEnd"/>
      <w:r w:rsidRPr="00AE7BF2">
        <w:rPr>
          <w:rFonts w:asciiTheme="minorHAnsi" w:hAnsiTheme="minorHAnsi" w:cstheme="minorHAnsi"/>
          <w:bCs/>
        </w:rPr>
        <w:t>, .</w:t>
      </w:r>
      <w:proofErr w:type="spellStart"/>
      <w:r w:rsidRPr="00AE7BF2">
        <w:rPr>
          <w:rFonts w:asciiTheme="minorHAnsi" w:hAnsiTheme="minorHAnsi" w:cstheme="minorHAnsi"/>
          <w:bCs/>
        </w:rPr>
        <w:t>docx</w:t>
      </w:r>
      <w:proofErr w:type="spellEnd"/>
      <w:r w:rsidRPr="00AE7BF2">
        <w:rPr>
          <w:rFonts w:asciiTheme="minorHAnsi" w:hAnsiTheme="minorHAnsi" w:cstheme="minorHAnsi"/>
          <w:bCs/>
        </w:rPr>
        <w:t>, .</w:t>
      </w:r>
      <w:proofErr w:type="spellStart"/>
      <w:r w:rsidRPr="00AE7BF2">
        <w:rPr>
          <w:rFonts w:asciiTheme="minorHAnsi" w:hAnsiTheme="minorHAnsi" w:cstheme="minorHAnsi"/>
          <w:bCs/>
        </w:rPr>
        <w:t>odt</w:t>
      </w:r>
      <w:proofErr w:type="spellEnd"/>
      <w:r w:rsidRPr="00AE7BF2">
        <w:rPr>
          <w:rFonts w:asciiTheme="minorHAnsi" w:hAnsiTheme="minorHAnsi" w:cstheme="minorHAnsi"/>
          <w:bCs/>
        </w:rPr>
        <w:t>. (</w:t>
      </w:r>
      <w:r w:rsidRPr="00AE7BF2">
        <w:rPr>
          <w:rFonts w:asciiTheme="minorHAnsi" w:hAnsiTheme="minorHAnsi" w:cstheme="minorHAnsi"/>
          <w:b/>
        </w:rPr>
        <w:t xml:space="preserve">UWAGA: </w:t>
      </w:r>
      <w:r w:rsidRPr="00AE7BF2">
        <w:rPr>
          <w:rFonts w:asciiTheme="minorHAnsi" w:hAnsiTheme="minorHAnsi" w:cstheme="minorHAnsi"/>
          <w:bCs/>
        </w:rPr>
        <w:t>format .</w:t>
      </w:r>
      <w:proofErr w:type="spellStart"/>
      <w:r w:rsidRPr="00AE7BF2">
        <w:rPr>
          <w:rFonts w:asciiTheme="minorHAnsi" w:hAnsiTheme="minorHAnsi" w:cstheme="minorHAnsi"/>
          <w:bCs/>
        </w:rPr>
        <w:t>rar</w:t>
      </w:r>
      <w:proofErr w:type="spellEnd"/>
      <w:r w:rsidRPr="00AE7BF2">
        <w:rPr>
          <w:rFonts w:asciiTheme="minorHAnsi" w:hAnsiTheme="minorHAnsi" w:cstheme="minorHAnsi"/>
          <w:bCs/>
        </w:rPr>
        <w:t xml:space="preserve"> nie jest dopuszczalny – listę dopuszczalnych formatów danych stanowi załącznik nr 2 do Obwieszczenia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1C75FE5B" w14:textId="0522DF34" w:rsidR="004053F7" w:rsidRPr="00216EBD" w:rsidRDefault="00216EBD" w:rsidP="00ED0B18">
      <w:pPr>
        <w:pStyle w:val="pkt"/>
        <w:numPr>
          <w:ilvl w:val="0"/>
          <w:numId w:val="21"/>
        </w:numPr>
        <w:spacing w:before="0" w:after="0" w:line="276" w:lineRule="auto"/>
        <w:contextualSpacing/>
        <w:rPr>
          <w:rFonts w:asciiTheme="minorHAnsi" w:hAnsiTheme="minorHAnsi" w:cstheme="minorHAnsi"/>
          <w:bCs/>
        </w:rPr>
      </w:pPr>
      <w:r w:rsidRPr="00216EBD">
        <w:rPr>
          <w:rFonts w:asciiTheme="minorHAnsi" w:hAnsiTheme="minorHAnsi" w:cstheme="minorHAnsi"/>
          <w:bCs/>
          <w:szCs w:val="19"/>
        </w:rPr>
        <w:t>K</w:t>
      </w:r>
      <w:r w:rsidR="004053F7" w:rsidRPr="00216EBD">
        <w:rPr>
          <w:rFonts w:asciiTheme="minorHAnsi" w:hAnsiTheme="minorHAnsi" w:cstheme="minorHAnsi"/>
          <w:bCs/>
          <w:szCs w:val="19"/>
        </w:rPr>
        <w:t xml:space="preserve">omunikacja między Zamawiającym a Wykonawcami </w:t>
      </w:r>
      <w:r w:rsidR="004053F7" w:rsidRPr="00216EBD">
        <w:rPr>
          <w:rFonts w:asciiTheme="minorHAnsi" w:hAnsiTheme="minorHAnsi" w:cstheme="minorHAnsi"/>
          <w:bCs/>
        </w:rPr>
        <w:t>odbywa się 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5ABA838" w14:textId="3D52A99E" w:rsidR="004053F7" w:rsidRDefault="004053F7" w:rsidP="00ED0B18">
      <w:pPr>
        <w:pStyle w:val="pkt"/>
        <w:numPr>
          <w:ilvl w:val="0"/>
          <w:numId w:val="21"/>
        </w:numPr>
        <w:spacing w:before="0" w:line="276" w:lineRule="auto"/>
        <w:contextualSpacing/>
        <w:rPr>
          <w:rFonts w:asciiTheme="minorHAnsi" w:hAnsiTheme="minorHAnsi" w:cstheme="minorHAnsi"/>
          <w:bCs/>
        </w:rPr>
      </w:pPr>
      <w:r w:rsidRPr="003D4034">
        <w:rPr>
          <w:rFonts w:asciiTheme="minorHAnsi" w:hAnsiTheme="minorHAnsi" w:cstheme="minorHAnsi"/>
          <w:bCs/>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55617144"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A3BC0">
        <w:rPr>
          <w:rFonts w:asciiTheme="minorHAnsi" w:hAnsiTheme="minorHAnsi" w:cstheme="minorHAnsi"/>
          <w:bCs/>
        </w:rPr>
        <w:t>Wykonawca, jako podmiot profesjonalny, ma obowiązek sprawdzania komunikatów i wiadomości przesłanych przez Zamawiającego bezpośrednio na platformazakupowa.pl, gdyż system powiadomień może ulec awarii lub powiadomienie może trafić do folderu SPAM.</w:t>
      </w:r>
    </w:p>
    <w:p w14:paraId="16432089"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A3BC0">
        <w:rPr>
          <w:rFonts w:asciiTheme="minorHAnsi" w:hAnsiTheme="minorHAnsi" w:cstheme="minorHAnsi"/>
          <w:bCs/>
        </w:rPr>
        <w:t>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sprzętowo-aplikacyjne umożliwiające pracę na platformazakupowa.pl, tj.:</w:t>
      </w:r>
    </w:p>
    <w:p w14:paraId="48CD1977"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lastRenderedPageBreak/>
        <w:t xml:space="preserve">stały dostęp do sieci Internet o gwarantowanej przepustowości nie mniejszej niż 512 </w:t>
      </w:r>
      <w:proofErr w:type="spellStart"/>
      <w:r w:rsidRPr="00A803AC">
        <w:rPr>
          <w:rFonts w:asciiTheme="minorHAnsi" w:hAnsiTheme="minorHAnsi" w:cstheme="minorHAnsi"/>
          <w:bCs/>
        </w:rPr>
        <w:t>kb</w:t>
      </w:r>
      <w:proofErr w:type="spellEnd"/>
      <w:r w:rsidRPr="00A803AC">
        <w:rPr>
          <w:rFonts w:asciiTheme="minorHAnsi" w:hAnsiTheme="minorHAnsi" w:cstheme="minorHAnsi"/>
          <w:bCs/>
        </w:rPr>
        <w:t>/s,</w:t>
      </w:r>
    </w:p>
    <w:p w14:paraId="7F56CE2E"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komputer klasy PC lub MAC o następującej konfiguracji: pamięć min. 2 GB Ram, procesor Intel IV 2 GHZ lub jego nowsza wersja, jeden z systemów operacyjnych - MS Windows 7, Mac Os x 10 4, Linux, lub ich nowsze wersje,</w:t>
      </w:r>
    </w:p>
    <w:p w14:paraId="4030C6C1"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zainstalowana dowolna przeglądarka internetowa, inna niż Internet Explorer,</w:t>
      </w:r>
    </w:p>
    <w:p w14:paraId="2A45A053" w14:textId="77777777" w:rsidR="00A803AC" w:rsidRPr="00A803AC" w:rsidRDefault="00A803AC" w:rsidP="00ED0B18">
      <w:pPr>
        <w:pStyle w:val="pkt"/>
        <w:numPr>
          <w:ilvl w:val="0"/>
          <w:numId w:val="22"/>
        </w:numPr>
        <w:spacing w:line="276" w:lineRule="auto"/>
        <w:contextualSpacing/>
        <w:rPr>
          <w:rFonts w:asciiTheme="minorHAnsi" w:hAnsiTheme="minorHAnsi" w:cstheme="minorHAnsi"/>
          <w:bCs/>
        </w:rPr>
      </w:pPr>
      <w:r w:rsidRPr="00A803AC">
        <w:rPr>
          <w:rFonts w:asciiTheme="minorHAnsi" w:hAnsiTheme="minorHAnsi" w:cstheme="minorHAnsi"/>
          <w:bCs/>
        </w:rPr>
        <w:t>włączona obsługa JavaScript,</w:t>
      </w:r>
    </w:p>
    <w:p w14:paraId="7A2C3175" w14:textId="4C244B32" w:rsidR="004053F7" w:rsidRPr="003A3BC0" w:rsidRDefault="00A803AC" w:rsidP="00ED0B18">
      <w:pPr>
        <w:pStyle w:val="pkt"/>
        <w:numPr>
          <w:ilvl w:val="0"/>
          <w:numId w:val="22"/>
        </w:numPr>
        <w:spacing w:before="0" w:line="276" w:lineRule="auto"/>
        <w:contextualSpacing/>
        <w:rPr>
          <w:rFonts w:asciiTheme="minorHAnsi" w:hAnsiTheme="minorHAnsi" w:cstheme="minorHAnsi"/>
          <w:bCs/>
        </w:rPr>
      </w:pPr>
      <w:r w:rsidRPr="00A803AC">
        <w:rPr>
          <w:rFonts w:asciiTheme="minorHAnsi" w:hAnsiTheme="minorHAnsi" w:cstheme="minorHAnsi"/>
          <w:bCs/>
        </w:rPr>
        <w:t xml:space="preserve">zainstalowany program Adobe </w:t>
      </w:r>
      <w:proofErr w:type="spellStart"/>
      <w:r w:rsidRPr="00A803AC">
        <w:rPr>
          <w:rFonts w:asciiTheme="minorHAnsi" w:hAnsiTheme="minorHAnsi" w:cstheme="minorHAnsi"/>
          <w:bCs/>
        </w:rPr>
        <w:t>Acrobat</w:t>
      </w:r>
      <w:proofErr w:type="spellEnd"/>
      <w:r w:rsidRPr="00A803AC">
        <w:rPr>
          <w:rFonts w:asciiTheme="minorHAnsi" w:hAnsiTheme="minorHAnsi" w:cstheme="minorHAnsi"/>
          <w:bCs/>
        </w:rPr>
        <w:t xml:space="preserve"> Reader lub inny obsługujący format plików .pdf.</w:t>
      </w:r>
    </w:p>
    <w:p w14:paraId="0C72575C" w14:textId="77777777" w:rsidR="004053F7" w:rsidRPr="003D4034" w:rsidRDefault="004053F7" w:rsidP="00ED0B18">
      <w:pPr>
        <w:pStyle w:val="pkt"/>
        <w:spacing w:before="0" w:line="276" w:lineRule="auto"/>
        <w:ind w:left="0" w:firstLine="0"/>
        <w:contextualSpacing/>
        <w:rPr>
          <w:rFonts w:asciiTheme="minorHAnsi" w:hAnsiTheme="minorHAnsi" w:cstheme="minorHAnsi"/>
          <w:bCs/>
        </w:rPr>
      </w:pPr>
      <w:r w:rsidRPr="003D4034">
        <w:rPr>
          <w:rFonts w:asciiTheme="minorHAnsi" w:hAnsiTheme="minorHAnsi" w:cstheme="minorHAnsi"/>
          <w:bCs/>
        </w:rPr>
        <w:t>Szyfrowanie na platformazakupowa.pl odbywa się za pomocą protokołu TLS 1.3.</w:t>
      </w:r>
    </w:p>
    <w:p w14:paraId="198E0FA8" w14:textId="77777777" w:rsidR="004053F7" w:rsidRDefault="004053F7" w:rsidP="00ED0B18">
      <w:pPr>
        <w:pStyle w:val="pkt"/>
        <w:spacing w:before="0" w:line="276" w:lineRule="auto"/>
        <w:ind w:left="0" w:firstLine="0"/>
        <w:contextualSpacing/>
        <w:rPr>
          <w:rFonts w:asciiTheme="minorHAnsi" w:hAnsiTheme="minorHAnsi" w:cstheme="minorHAnsi"/>
          <w:bCs/>
        </w:rPr>
      </w:pPr>
      <w:r w:rsidRPr="003D4034">
        <w:rPr>
          <w:rFonts w:asciiTheme="minorHAnsi" w:hAnsiTheme="minorHAnsi" w:cstheme="minorHAnsi"/>
          <w:bCs/>
        </w:rPr>
        <w:t>Oznaczenie czasu odbioru danych przez platformę zakupową stanowi datę oraz dokładny czas (</w:t>
      </w:r>
      <w:proofErr w:type="spellStart"/>
      <w:r w:rsidRPr="003D4034">
        <w:rPr>
          <w:rFonts w:asciiTheme="minorHAnsi" w:hAnsiTheme="minorHAnsi" w:cstheme="minorHAnsi"/>
          <w:bCs/>
        </w:rPr>
        <w:t>hh:mm:ss</w:t>
      </w:r>
      <w:proofErr w:type="spellEnd"/>
      <w:r w:rsidRPr="003D4034">
        <w:rPr>
          <w:rFonts w:asciiTheme="minorHAnsi" w:hAnsiTheme="minorHAnsi" w:cstheme="minorHAnsi"/>
          <w:bCs/>
        </w:rPr>
        <w:t>) generowany wg czasu lokalnego serwera synchronizowanego z zegarem Głównego Urzędu Miar.</w:t>
      </w:r>
    </w:p>
    <w:p w14:paraId="79FB7273"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D4034">
        <w:rPr>
          <w:rFonts w:asciiTheme="minorHAnsi" w:hAnsiTheme="minorHAnsi" w:cstheme="minorHAnsi"/>
          <w:bCs/>
        </w:rPr>
        <w:t>Wykonawca, przystępując do niniejszego postępowania o udzielenie zamówienia publicznego:</w:t>
      </w:r>
    </w:p>
    <w:p w14:paraId="3E629E7D" w14:textId="77777777" w:rsidR="004053F7" w:rsidRDefault="004053F7" w:rsidP="00ED0B18">
      <w:pPr>
        <w:pStyle w:val="pkt"/>
        <w:numPr>
          <w:ilvl w:val="0"/>
          <w:numId w:val="23"/>
        </w:numPr>
        <w:spacing w:before="0" w:line="276" w:lineRule="auto"/>
        <w:contextualSpacing/>
        <w:rPr>
          <w:rFonts w:asciiTheme="minorHAnsi" w:hAnsiTheme="minorHAnsi" w:cstheme="minorHAnsi"/>
          <w:bCs/>
        </w:rPr>
      </w:pPr>
      <w:r w:rsidRPr="003A3BC0">
        <w:rPr>
          <w:rFonts w:asciiTheme="minorHAnsi" w:hAnsiTheme="minorHAnsi" w:cstheme="minorHAnsi"/>
          <w:bCs/>
        </w:rPr>
        <w:t>akceptuje warunki korzystania z platformazakupowa.pl określone w Regulaminie zamieszczonym na stronie internetowej</w:t>
      </w:r>
      <w:r w:rsidRPr="003A3BC0">
        <w:t xml:space="preserve"> </w:t>
      </w:r>
      <w:r w:rsidRPr="003A3BC0">
        <w:rPr>
          <w:rFonts w:asciiTheme="minorHAnsi" w:hAnsiTheme="minorHAnsi" w:cstheme="minorHAnsi"/>
          <w:bCs/>
        </w:rPr>
        <w:t>https://platformazakupowa.pl/strona/1-regulamin oraz uznaje go za wiążący,</w:t>
      </w:r>
    </w:p>
    <w:p w14:paraId="6866ECDC" w14:textId="1A681818" w:rsidR="004053F7" w:rsidRDefault="004053F7" w:rsidP="00ED0B18">
      <w:pPr>
        <w:pStyle w:val="pkt"/>
        <w:numPr>
          <w:ilvl w:val="0"/>
          <w:numId w:val="23"/>
        </w:numPr>
        <w:spacing w:before="0" w:line="276" w:lineRule="auto"/>
        <w:contextualSpacing/>
        <w:rPr>
          <w:rFonts w:asciiTheme="minorHAnsi" w:hAnsiTheme="minorHAnsi" w:cstheme="minorHAnsi"/>
          <w:bCs/>
        </w:rPr>
      </w:pPr>
      <w:r w:rsidRPr="003A3BC0">
        <w:rPr>
          <w:rFonts w:asciiTheme="minorHAnsi" w:hAnsiTheme="minorHAnsi" w:cstheme="minorHAnsi"/>
          <w:bCs/>
        </w:rPr>
        <w:t xml:space="preserve">zapoznał i stosuje się do Instrukcji składania ofert / wniosków dostępnej pod linkiem </w:t>
      </w:r>
      <w:r w:rsidRPr="00431388">
        <w:rPr>
          <w:rFonts w:asciiTheme="minorHAnsi" w:hAnsiTheme="minorHAnsi" w:cstheme="minorHAnsi"/>
          <w:bCs/>
          <w:u w:color="FF0000"/>
        </w:rPr>
        <w:t>https://platformazakupowa.pl/strona/45-instrukcje</w:t>
      </w:r>
    </w:p>
    <w:p w14:paraId="561EA71E" w14:textId="7F489AB1" w:rsidR="004053F7" w:rsidRPr="00216EBD" w:rsidRDefault="004053F7" w:rsidP="00D97A2D">
      <w:pPr>
        <w:pStyle w:val="pkt"/>
        <w:numPr>
          <w:ilvl w:val="0"/>
          <w:numId w:val="21"/>
        </w:numPr>
        <w:spacing w:before="0" w:line="276" w:lineRule="auto"/>
        <w:ind w:left="340" w:hanging="340"/>
        <w:contextualSpacing/>
        <w:rPr>
          <w:rFonts w:asciiTheme="minorHAnsi" w:hAnsiTheme="minorHAnsi" w:cstheme="minorHAnsi"/>
          <w:bCs/>
        </w:rPr>
      </w:pPr>
      <w:r w:rsidRPr="00D97A2D">
        <w:rPr>
          <w:rFonts w:asciiTheme="minorHAnsi" w:hAnsiTheme="minorHAnsi" w:cstheme="minorHAnsi"/>
          <w:bCs/>
        </w:rPr>
        <w:t>Zamawiający nie ponosi odpowiedzialności za złożenie oferty w sposób niezgodny z Instrukcją korzystania z platformazakupowa.pl,</w:t>
      </w:r>
      <w:r w:rsidRPr="00216EBD">
        <w:rPr>
          <w:rFonts w:asciiTheme="minorHAnsi" w:hAnsiTheme="minorHAnsi" w:cstheme="minorHAnsi"/>
          <w:bCs/>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216EBD">
        <w:rPr>
          <w:rFonts w:asciiTheme="minorHAnsi" w:hAnsiTheme="minorHAnsi" w:cstheme="minorHAnsi"/>
          <w:bCs/>
        </w:rPr>
        <w:t>p.z.p</w:t>
      </w:r>
      <w:proofErr w:type="spellEnd"/>
      <w:r w:rsidRPr="00216EBD">
        <w:rPr>
          <w:rFonts w:asciiTheme="minorHAnsi" w:hAnsiTheme="minorHAnsi" w:cstheme="minorHAnsi"/>
          <w:bCs/>
        </w:rPr>
        <w:t>.</w:t>
      </w:r>
    </w:p>
    <w:p w14:paraId="70FDFCEB" w14:textId="11B6F064" w:rsidR="004053F7" w:rsidRDefault="004053F7" w:rsidP="00D97A2D">
      <w:pPr>
        <w:pStyle w:val="pkt"/>
        <w:numPr>
          <w:ilvl w:val="0"/>
          <w:numId w:val="21"/>
        </w:numPr>
        <w:spacing w:before="0" w:after="0" w:line="276" w:lineRule="auto"/>
        <w:ind w:left="357" w:hanging="357"/>
        <w:contextualSpacing/>
        <w:rPr>
          <w:rFonts w:asciiTheme="minorHAnsi" w:hAnsiTheme="minorHAnsi" w:cstheme="minorHAnsi"/>
          <w:bCs/>
        </w:rPr>
      </w:pPr>
      <w:r w:rsidRPr="003D4034">
        <w:rPr>
          <w:rFonts w:asciiTheme="minorHAnsi" w:hAnsiTheme="minorHAnsi" w:cstheme="minorHAnsi"/>
          <w:bCs/>
        </w:rPr>
        <w:t>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w:t>
      </w:r>
      <w:r w:rsidRPr="00DC29E5">
        <w:rPr>
          <w:rFonts w:asciiTheme="minorHAnsi" w:hAnsiTheme="minorHAnsi" w:cstheme="minorHAnsi"/>
          <w:bCs/>
        </w:rPr>
        <w:t xml:space="preserve">: </w:t>
      </w:r>
      <w:r w:rsidRPr="00431388">
        <w:rPr>
          <w:rFonts w:asciiTheme="minorHAnsi" w:hAnsiTheme="minorHAnsi" w:cstheme="minorHAnsi"/>
          <w:bCs/>
          <w:u w:color="FF0000"/>
        </w:rPr>
        <w:t>https://platformazakupowa.pl/strona/45-instrukcje</w:t>
      </w:r>
    </w:p>
    <w:p w14:paraId="5ADCA719" w14:textId="77777777" w:rsidR="004053F7" w:rsidRPr="003A3BC0" w:rsidRDefault="004053F7" w:rsidP="00ED0B18">
      <w:pPr>
        <w:pStyle w:val="pkt"/>
        <w:numPr>
          <w:ilvl w:val="0"/>
          <w:numId w:val="21"/>
        </w:numPr>
        <w:spacing w:before="0" w:line="276" w:lineRule="auto"/>
        <w:contextualSpacing/>
        <w:rPr>
          <w:rFonts w:asciiTheme="minorHAnsi" w:hAnsiTheme="minorHAnsi" w:cstheme="minorHAnsi"/>
          <w:bCs/>
        </w:rPr>
      </w:pPr>
      <w:r w:rsidRPr="003A3BC0">
        <w:rPr>
          <w:rFonts w:asciiTheme="minorHAnsi" w:hAnsiTheme="minorHAnsi" w:cstheme="minorHAnsi"/>
        </w:rPr>
        <w:t>Osobą uprawnioną do porozumiewania się z Wykonawcami jest:</w:t>
      </w:r>
    </w:p>
    <w:p w14:paraId="50195BF0" w14:textId="77777777" w:rsidR="00D26A4C" w:rsidRPr="00D26A4C" w:rsidRDefault="00B42C9F" w:rsidP="00D26A4C">
      <w:pPr>
        <w:pStyle w:val="pkt"/>
        <w:spacing w:before="0" w:line="276" w:lineRule="auto"/>
        <w:ind w:left="360" w:firstLine="0"/>
        <w:contextualSpacing/>
        <w:rPr>
          <w:bCs/>
        </w:rPr>
      </w:pPr>
      <w:r>
        <w:rPr>
          <w:szCs w:val="24"/>
        </w:rPr>
        <w:t xml:space="preserve">Danuta </w:t>
      </w:r>
      <w:proofErr w:type="spellStart"/>
      <w:r>
        <w:rPr>
          <w:szCs w:val="24"/>
        </w:rPr>
        <w:t>Borodyń</w:t>
      </w:r>
      <w:proofErr w:type="spellEnd"/>
      <w:r w:rsidRPr="001F59CD">
        <w:rPr>
          <w:szCs w:val="24"/>
        </w:rPr>
        <w:t>, e-mail:</w:t>
      </w:r>
      <w:r w:rsidR="00D26A4C">
        <w:rPr>
          <w:szCs w:val="24"/>
        </w:rPr>
        <w:t xml:space="preserve"> </w:t>
      </w:r>
      <w:r w:rsidR="00D26A4C" w:rsidRPr="00D26A4C">
        <w:t>intendent@przedszkole2.piechowice.eu</w:t>
      </w:r>
      <w:r w:rsidRPr="001F59CD">
        <w:rPr>
          <w:szCs w:val="24"/>
          <w:u w:color="FF0000"/>
        </w:rPr>
        <w:t xml:space="preserve"> – w sprawach merytorycznych</w:t>
      </w:r>
    </w:p>
    <w:p w14:paraId="64B59059" w14:textId="0706A77B" w:rsidR="00B42C9F" w:rsidRPr="001F59CD" w:rsidRDefault="00B42C9F" w:rsidP="00D26A4C">
      <w:pPr>
        <w:pStyle w:val="pkt"/>
        <w:spacing w:before="0" w:line="276" w:lineRule="auto"/>
        <w:ind w:left="360" w:firstLine="0"/>
        <w:contextualSpacing/>
        <w:rPr>
          <w:bCs/>
        </w:rPr>
      </w:pPr>
      <w:r w:rsidRPr="001F59CD">
        <w:t xml:space="preserve">Marzena Pawłowska, e-mail: </w:t>
      </w:r>
      <w:hyperlink r:id="rId15" w:history="1">
        <w:r w:rsidRPr="001F59CD">
          <w:rPr>
            <w:rStyle w:val="Hipercze"/>
          </w:rPr>
          <w:t>zamówienia2@piechowice.pl</w:t>
        </w:r>
      </w:hyperlink>
      <w:r w:rsidRPr="001F59CD">
        <w:rPr>
          <w:rStyle w:val="Hipercze"/>
        </w:rPr>
        <w:t xml:space="preserve"> -</w:t>
      </w:r>
      <w:r w:rsidRPr="001F59CD">
        <w:rPr>
          <w:rStyle w:val="Hipercze"/>
          <w:color w:val="000000" w:themeColor="text1"/>
          <w:szCs w:val="24"/>
          <w:u w:val="none"/>
        </w:rPr>
        <w:t xml:space="preserve"> w sprawach związanych z udzieleniem zamówienia.</w:t>
      </w:r>
    </w:p>
    <w:p w14:paraId="42B853B6"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3D4034">
        <w:rPr>
          <w:rFonts w:asciiTheme="minorHAnsi" w:hAnsiTheme="minorHAnsi" w:cstheme="minorHAnsi"/>
        </w:rPr>
        <w:t xml:space="preserve">W korespondencji kierowanej do Zamawiającego Wykonawcy powinni posługiwać się numerem przedmiotowego postępowania. </w:t>
      </w:r>
    </w:p>
    <w:p w14:paraId="34704250"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Wykonawca może zwrócić się do Zamawiającego z wnioskiem o wyjaśnienie treści SWZ.</w:t>
      </w:r>
    </w:p>
    <w:p w14:paraId="51ACBEB1" w14:textId="166B5F9F"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lastRenderedPageBreak/>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B1C7F04" w14:textId="77777777" w:rsidR="004053F7"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 xml:space="preserve">Jeżeli Zamawiający nie udzieli wyjaśnień w terminie, o którym mowa w </w:t>
      </w:r>
      <w:r>
        <w:rPr>
          <w:rFonts w:asciiTheme="minorHAnsi" w:hAnsiTheme="minorHAnsi" w:cstheme="minorHAnsi"/>
        </w:rPr>
        <w:t>pkt</w:t>
      </w:r>
      <w:r w:rsidRPr="00674119">
        <w:rPr>
          <w:rFonts w:asciiTheme="minorHAnsi" w:hAnsiTheme="minorHAnsi" w:cstheme="minorHAnsi"/>
        </w:rPr>
        <w:t xml:space="preserve">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w:t>
      </w:r>
      <w:r>
        <w:rPr>
          <w:rFonts w:asciiTheme="minorHAnsi" w:hAnsiTheme="minorHAnsi" w:cstheme="minorHAnsi"/>
        </w:rPr>
        <w:t>pkt</w:t>
      </w:r>
      <w:r w:rsidRPr="00674119">
        <w:rPr>
          <w:rFonts w:asciiTheme="minorHAnsi" w:hAnsiTheme="minorHAnsi" w:cstheme="minorHAnsi"/>
        </w:rPr>
        <w:t xml:space="preserve"> 14, Zamawiający nie ma obowiązku udzielania wyjaśnień SWZ oraz obowiązku przedłużenia terminu składania ofert.</w:t>
      </w:r>
    </w:p>
    <w:p w14:paraId="0303A045" w14:textId="1617F3DF" w:rsidR="00F5415E" w:rsidRPr="002C3D95" w:rsidRDefault="004053F7" w:rsidP="00ED0B18">
      <w:pPr>
        <w:pStyle w:val="pkt"/>
        <w:numPr>
          <w:ilvl w:val="0"/>
          <w:numId w:val="21"/>
        </w:numPr>
        <w:spacing w:before="0" w:line="276" w:lineRule="auto"/>
        <w:contextualSpacing/>
        <w:rPr>
          <w:rFonts w:asciiTheme="minorHAnsi" w:hAnsiTheme="minorHAnsi" w:cstheme="minorHAnsi"/>
          <w:bCs/>
        </w:rPr>
      </w:pPr>
      <w:r w:rsidRPr="00674119">
        <w:rPr>
          <w:rFonts w:asciiTheme="minorHAnsi" w:hAnsiTheme="minorHAnsi" w:cstheme="minorHAnsi"/>
        </w:rPr>
        <w:t>Przedłużenie terminu składania ofert, o który</w:t>
      </w:r>
      <w:r>
        <w:rPr>
          <w:rFonts w:asciiTheme="minorHAnsi" w:hAnsiTheme="minorHAnsi" w:cstheme="minorHAnsi"/>
        </w:rPr>
        <w:t>m</w:t>
      </w:r>
      <w:r w:rsidRPr="00674119">
        <w:rPr>
          <w:rFonts w:asciiTheme="minorHAnsi" w:hAnsiTheme="minorHAnsi" w:cstheme="minorHAnsi"/>
        </w:rPr>
        <w:t xml:space="preserve"> mowa w </w:t>
      </w:r>
      <w:r>
        <w:rPr>
          <w:rFonts w:asciiTheme="minorHAnsi" w:hAnsiTheme="minorHAnsi" w:cstheme="minorHAnsi"/>
        </w:rPr>
        <w:t>pkt</w:t>
      </w:r>
      <w:r w:rsidRPr="00674119">
        <w:rPr>
          <w:rFonts w:asciiTheme="minorHAnsi" w:hAnsiTheme="minorHAnsi" w:cstheme="minorHAnsi"/>
        </w:rPr>
        <w:t xml:space="preserve"> 15, nie wpływa na bieg terminu składania wniosku o wyjaśnienie treści SWZ.</w:t>
      </w:r>
    </w:p>
    <w:p w14:paraId="3427B419" w14:textId="77777777" w:rsidR="002C3D95" w:rsidRPr="004053F7" w:rsidRDefault="002C3D95" w:rsidP="002C3D95">
      <w:pPr>
        <w:pStyle w:val="pkt"/>
        <w:spacing w:before="0" w:line="276" w:lineRule="auto"/>
        <w:ind w:left="360" w:firstLine="0"/>
        <w:contextualSpacing/>
        <w:rPr>
          <w:rFonts w:asciiTheme="minorHAnsi" w:hAnsiTheme="minorHAnsi" w:cstheme="minorHAnsi"/>
          <w:bCs/>
        </w:rPr>
      </w:pPr>
    </w:p>
    <w:p w14:paraId="3D283269" w14:textId="27F53201" w:rsidR="00F5415E" w:rsidRPr="00D86BCB" w:rsidRDefault="00F5415E">
      <w:pPr>
        <w:pStyle w:val="Nagwek7"/>
        <w:numPr>
          <w:ilvl w:val="0"/>
          <w:numId w:val="60"/>
        </w:numPr>
      </w:pPr>
      <w:bookmarkStart w:id="4" w:name="bookmark12"/>
      <w:r w:rsidRPr="00D86BCB">
        <w:t>OPIS SPOSOBU PRZYGOTOWANIA OFER</w:t>
      </w:r>
      <w:bookmarkEnd w:id="4"/>
      <w:r w:rsidRPr="00D86BCB">
        <w:t>T ORAZ WYMAGANIA FORMALNE DOTYCZĄCE SKŁADANYCH OŚWIADCZEŃ I DOKUMENTÓW</w:t>
      </w:r>
    </w:p>
    <w:p w14:paraId="1EBF7629" w14:textId="77777777" w:rsidR="008D1FB7" w:rsidRPr="0013411C" w:rsidRDefault="008D1FB7"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Wykonawca może złożyć tylko jedną ofertę obejmującą dowolną liczbę części zamówienia.</w:t>
      </w:r>
    </w:p>
    <w:p w14:paraId="524FD35A" w14:textId="34533884"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Treść oferty musi </w:t>
      </w:r>
      <w:r w:rsidRPr="0013411C">
        <w:rPr>
          <w:rFonts w:asciiTheme="minorHAnsi" w:hAnsiTheme="minorHAnsi" w:cstheme="minorHAnsi"/>
        </w:rPr>
        <w:t>odpowiadać</w:t>
      </w:r>
      <w:r w:rsidRPr="0013411C">
        <w:rPr>
          <w:rFonts w:asciiTheme="minorHAnsi" w:eastAsia="Times New Roman" w:hAnsiTheme="minorHAnsi" w:cstheme="minorHAnsi"/>
        </w:rPr>
        <w:t xml:space="preserve"> treści SWZ.</w:t>
      </w:r>
    </w:p>
    <w:p w14:paraId="097D782F" w14:textId="791BFF07" w:rsidR="008D1FB7" w:rsidRPr="0013411C" w:rsidRDefault="008D1FB7" w:rsidP="00E75562">
      <w:pPr>
        <w:pStyle w:val="pkt"/>
        <w:numPr>
          <w:ilvl w:val="0"/>
          <w:numId w:val="58"/>
        </w:numPr>
        <w:spacing w:before="0" w:after="0" w:line="276" w:lineRule="auto"/>
        <w:rPr>
          <w:rFonts w:asciiTheme="minorHAnsi" w:eastAsia="Times New Roman" w:hAnsiTheme="minorHAnsi" w:cstheme="minorHAnsi"/>
        </w:rPr>
      </w:pPr>
      <w:r w:rsidRPr="0013411C">
        <w:rPr>
          <w:rFonts w:asciiTheme="minorHAnsi" w:eastAsia="Times New Roman" w:hAnsiTheme="minorHAnsi" w:cstheme="minorHAnsi"/>
        </w:rPr>
        <w:t xml:space="preserve">Ofertę składa się </w:t>
      </w:r>
      <w:r w:rsidRPr="0013411C">
        <w:rPr>
          <w:rFonts w:asciiTheme="minorHAnsi" w:hAnsiTheme="minorHAnsi" w:cstheme="minorHAnsi"/>
        </w:rPr>
        <w:t>na</w:t>
      </w:r>
      <w:r w:rsidRPr="0013411C">
        <w:rPr>
          <w:rFonts w:asciiTheme="minorHAnsi" w:eastAsia="Times New Roman" w:hAnsiTheme="minorHAnsi" w:cstheme="minorHAnsi"/>
        </w:rPr>
        <w:t xml:space="preserve"> Formularzu Ofertowym - zgodnie z </w:t>
      </w:r>
      <w:r w:rsidRPr="0013411C">
        <w:rPr>
          <w:rFonts w:asciiTheme="minorHAnsi" w:eastAsia="Times New Roman" w:hAnsiTheme="minorHAnsi" w:cstheme="minorHAnsi"/>
          <w:b/>
          <w:bCs/>
        </w:rPr>
        <w:t>Załącznikiem nr 1 do SWZ</w:t>
      </w:r>
      <w:r w:rsidRPr="0013411C">
        <w:rPr>
          <w:rFonts w:asciiTheme="minorHAnsi" w:eastAsia="Times New Roman" w:hAnsiTheme="minorHAnsi" w:cstheme="minorHAnsi"/>
        </w:rPr>
        <w:t>. Wraz</w:t>
      </w:r>
      <w:r w:rsidR="005C20E6" w:rsidRPr="0013411C">
        <w:rPr>
          <w:rFonts w:asciiTheme="minorHAnsi" w:eastAsia="Times New Roman" w:hAnsiTheme="minorHAnsi" w:cstheme="minorHAnsi"/>
        </w:rPr>
        <w:t xml:space="preserve">                  </w:t>
      </w:r>
      <w:r w:rsidRPr="0013411C">
        <w:rPr>
          <w:rFonts w:asciiTheme="minorHAnsi" w:eastAsia="Times New Roman" w:hAnsiTheme="minorHAnsi" w:cstheme="minorHAnsi"/>
        </w:rPr>
        <w:t xml:space="preserve"> z ofertą Wykonawca jest zobowiązany złożyć:</w:t>
      </w:r>
    </w:p>
    <w:p w14:paraId="2D784BB0" w14:textId="35DC42CB" w:rsidR="008D1FB7" w:rsidRPr="0013411C" w:rsidRDefault="000623B9" w:rsidP="00E75562">
      <w:pPr>
        <w:pStyle w:val="Akapitzlist"/>
        <w:numPr>
          <w:ilvl w:val="0"/>
          <w:numId w:val="67"/>
        </w:numPr>
        <w:spacing w:line="276" w:lineRule="auto"/>
        <w:ind w:right="20"/>
        <w:jc w:val="both"/>
        <w:rPr>
          <w:rFonts w:asciiTheme="minorHAnsi" w:eastAsia="Times New Roman" w:hAnsiTheme="minorHAnsi" w:cstheme="minorHAnsi"/>
          <w:szCs w:val="20"/>
        </w:rPr>
      </w:pPr>
      <w:r w:rsidRPr="0013411C">
        <w:rPr>
          <w:rFonts w:asciiTheme="minorHAnsi" w:eastAsia="Times New Roman" w:hAnsiTheme="minorHAnsi" w:cstheme="minorHAnsi"/>
          <w:szCs w:val="20"/>
        </w:rPr>
        <w:t>Formularz cenowy</w:t>
      </w:r>
      <w:r w:rsidR="00F67360" w:rsidRPr="0013411C">
        <w:rPr>
          <w:rFonts w:asciiTheme="minorHAnsi" w:eastAsia="Times New Roman" w:hAnsiTheme="minorHAnsi" w:cstheme="minorHAnsi"/>
        </w:rPr>
        <w:t xml:space="preserve"> dla odpowiednich części zamówienia – zgodnie z </w:t>
      </w:r>
      <w:r w:rsidR="00F67360" w:rsidRPr="0013411C">
        <w:rPr>
          <w:rFonts w:asciiTheme="minorHAnsi" w:eastAsia="Times New Roman" w:hAnsiTheme="minorHAnsi" w:cstheme="minorHAnsi"/>
          <w:b/>
          <w:bCs/>
        </w:rPr>
        <w:t>załącznikami                           nr 2.1-2.8 do SWZ</w:t>
      </w:r>
      <w:r w:rsidR="008D1FB7" w:rsidRPr="0013411C">
        <w:rPr>
          <w:rFonts w:asciiTheme="minorHAnsi" w:eastAsia="Times New Roman" w:hAnsiTheme="minorHAnsi" w:cstheme="minorHAnsi"/>
          <w:szCs w:val="20"/>
        </w:rPr>
        <w:t>;</w:t>
      </w:r>
    </w:p>
    <w:p w14:paraId="19550F06" w14:textId="7D2AB162" w:rsidR="0055375A" w:rsidRPr="0013411C" w:rsidRDefault="0055375A" w:rsidP="00E75562">
      <w:pPr>
        <w:pStyle w:val="Akapitzlist"/>
        <w:numPr>
          <w:ilvl w:val="0"/>
          <w:numId w:val="67"/>
        </w:numPr>
        <w:spacing w:line="276" w:lineRule="auto"/>
        <w:ind w:right="20"/>
        <w:jc w:val="both"/>
        <w:rPr>
          <w:rFonts w:asciiTheme="minorHAnsi" w:eastAsia="Times New Roman" w:hAnsiTheme="minorHAnsi" w:cstheme="minorHAnsi"/>
          <w:szCs w:val="20"/>
        </w:rPr>
      </w:pPr>
      <w:r w:rsidRPr="0013411C">
        <w:rPr>
          <w:rFonts w:asciiTheme="minorHAnsi" w:eastAsia="Times New Roman" w:hAnsiTheme="minorHAnsi" w:cstheme="minorHAnsi"/>
          <w:szCs w:val="20"/>
        </w:rPr>
        <w:t xml:space="preserve">oświadczenia, o których mowa w Rozdziale X pkt 1 </w:t>
      </w:r>
      <w:proofErr w:type="spellStart"/>
      <w:r w:rsidRPr="0013411C">
        <w:rPr>
          <w:rFonts w:asciiTheme="minorHAnsi" w:eastAsia="Times New Roman" w:hAnsiTheme="minorHAnsi" w:cstheme="minorHAnsi"/>
          <w:szCs w:val="20"/>
        </w:rPr>
        <w:t>ppkt</w:t>
      </w:r>
      <w:proofErr w:type="spellEnd"/>
      <w:r w:rsidRPr="0013411C">
        <w:rPr>
          <w:rFonts w:asciiTheme="minorHAnsi" w:eastAsia="Times New Roman" w:hAnsiTheme="minorHAnsi" w:cstheme="minorHAnsi"/>
          <w:szCs w:val="20"/>
        </w:rPr>
        <w:t xml:space="preserve"> 1 SWZ</w:t>
      </w:r>
    </w:p>
    <w:p w14:paraId="3F87A06F" w14:textId="77777777" w:rsidR="008D1FB7" w:rsidRPr="0013411C" w:rsidRDefault="008D1FB7" w:rsidP="00E75562">
      <w:pPr>
        <w:pStyle w:val="Akapitzlist"/>
        <w:spacing w:line="276" w:lineRule="auto"/>
        <w:ind w:left="360" w:right="20"/>
        <w:jc w:val="both"/>
        <w:rPr>
          <w:rFonts w:asciiTheme="minorHAnsi" w:eastAsia="Times New Roman" w:hAnsiTheme="minorHAnsi" w:cstheme="minorHAnsi"/>
          <w:szCs w:val="20"/>
        </w:rPr>
      </w:pPr>
      <w:r w:rsidRPr="0013411C">
        <w:rPr>
          <w:rFonts w:asciiTheme="minorHAnsi" w:eastAsia="Times New Roman" w:hAnsiTheme="minorHAnsi" w:cstheme="minorHAnsi"/>
          <w:szCs w:val="20"/>
        </w:rPr>
        <w:t>3)</w:t>
      </w:r>
      <w:r w:rsidRPr="0013411C">
        <w:rPr>
          <w:rFonts w:asciiTheme="minorHAnsi" w:eastAsia="Times New Roman" w:hAnsiTheme="minorHAnsi" w:cstheme="minorHAnsi"/>
          <w:szCs w:val="20"/>
        </w:rPr>
        <w:tab/>
        <w:t>oświadczenie, o którym mowa w Rozdziale XII pkt 3 SWZ, z którego wynika, które usługi wykonają poszczególni Wykonawcy (jeżeli dotyczy),</w:t>
      </w:r>
    </w:p>
    <w:p w14:paraId="396BB64F" w14:textId="372C120F" w:rsidR="008D1FB7" w:rsidRPr="0013411C" w:rsidRDefault="005C20E6" w:rsidP="00E75562">
      <w:pPr>
        <w:pStyle w:val="Akapitzlist"/>
        <w:spacing w:line="276" w:lineRule="auto"/>
        <w:ind w:left="360" w:right="20"/>
        <w:jc w:val="both"/>
        <w:rPr>
          <w:rFonts w:asciiTheme="minorHAnsi" w:eastAsia="Times New Roman" w:hAnsiTheme="minorHAnsi" w:cstheme="minorHAnsi"/>
          <w:b/>
          <w:szCs w:val="20"/>
        </w:rPr>
      </w:pPr>
      <w:r w:rsidRPr="0013411C">
        <w:rPr>
          <w:rFonts w:asciiTheme="minorHAnsi" w:eastAsia="Times New Roman" w:hAnsiTheme="minorHAnsi" w:cstheme="minorHAnsi"/>
          <w:szCs w:val="20"/>
        </w:rPr>
        <w:t>4</w:t>
      </w:r>
      <w:r w:rsidR="008D1FB7" w:rsidRPr="0013411C">
        <w:rPr>
          <w:rFonts w:asciiTheme="minorHAnsi" w:eastAsia="Times New Roman" w:hAnsiTheme="minorHAnsi" w:cstheme="minorHAnsi"/>
          <w:szCs w:val="20"/>
        </w:rPr>
        <w:t>)</w:t>
      </w:r>
      <w:r w:rsidR="008D1FB7" w:rsidRPr="0013411C">
        <w:rPr>
          <w:rFonts w:asciiTheme="minorHAnsi" w:eastAsia="Times New Roman" w:hAnsiTheme="minorHAnsi" w:cstheme="minorHAnsi"/>
          <w:szCs w:val="20"/>
        </w:rPr>
        <w:tab/>
        <w:t xml:space="preserve">dokumenty, z których wynika prawo do podpisania oferty; odpowiednie pełnomocnictwa (jeżeli dotyczy). </w:t>
      </w:r>
    </w:p>
    <w:p w14:paraId="34936D03" w14:textId="77777777" w:rsidR="000345B9" w:rsidRPr="0013411C" w:rsidRDefault="000345B9" w:rsidP="00E75562">
      <w:pPr>
        <w:pStyle w:val="pkt"/>
        <w:numPr>
          <w:ilvl w:val="0"/>
          <w:numId w:val="58"/>
        </w:numPr>
        <w:spacing w:before="0" w:after="0" w:line="276" w:lineRule="auto"/>
        <w:rPr>
          <w:rFonts w:asciiTheme="minorHAnsi" w:eastAsia="Times New Roman" w:hAnsiTheme="minorHAnsi" w:cstheme="minorHAnsi"/>
        </w:rPr>
      </w:pPr>
      <w:r w:rsidRPr="0013411C">
        <w:rPr>
          <w:rFonts w:asciiTheme="minorHAnsi" w:eastAsia="Times New Roman" w:hAnsiTheme="minorHAnsi"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t>
      </w:r>
      <w:r w:rsidRPr="0013411C">
        <w:rPr>
          <w:rFonts w:asciiTheme="minorHAnsi" w:hAnsiTheme="minorHAnsi" w:cstheme="minorHAnsi"/>
        </w:rPr>
        <w:t>Wykonawcy</w:t>
      </w:r>
      <w:r w:rsidRPr="0013411C">
        <w:rPr>
          <w:rFonts w:asciiTheme="minorHAnsi" w:eastAsia="Times New Roman" w:hAnsiTheme="minorHAnsi" w:cstheme="minorHAnsi"/>
        </w:rPr>
        <w:t xml:space="preserve">. </w:t>
      </w:r>
    </w:p>
    <w:p w14:paraId="4C6CDBD7" w14:textId="77777777" w:rsidR="000345B9" w:rsidRPr="0013411C" w:rsidRDefault="000345B9" w:rsidP="00E75562">
      <w:pPr>
        <w:pStyle w:val="pkt"/>
        <w:numPr>
          <w:ilvl w:val="0"/>
          <w:numId w:val="58"/>
        </w:numPr>
        <w:spacing w:before="0" w:after="0" w:line="276" w:lineRule="auto"/>
        <w:rPr>
          <w:rFonts w:asciiTheme="minorHAnsi" w:eastAsia="Times New Roman" w:hAnsiTheme="minorHAnsi" w:cstheme="minorHAnsi"/>
        </w:rPr>
      </w:pPr>
      <w:r w:rsidRPr="0013411C">
        <w:rPr>
          <w:rFonts w:asciiTheme="minorHAnsi" w:eastAsia="Times New Roman" w:hAnsiTheme="minorHAnsi" w:cstheme="minorHAnsi"/>
        </w:rPr>
        <w:t xml:space="preserve">Oferta oraz pozostałe oświadczenia i dokumenty, dla których Zamawiający określił wzory w formie </w:t>
      </w:r>
      <w:r w:rsidRPr="0013411C">
        <w:rPr>
          <w:rFonts w:asciiTheme="minorHAnsi" w:hAnsiTheme="minorHAnsi" w:cstheme="minorHAnsi"/>
        </w:rPr>
        <w:t>formularzy</w:t>
      </w:r>
      <w:r w:rsidRPr="0013411C">
        <w:rPr>
          <w:rFonts w:asciiTheme="minorHAnsi" w:eastAsia="Times New Roman" w:hAnsiTheme="minorHAnsi" w:cstheme="minorHAnsi"/>
        </w:rPr>
        <w:t xml:space="preserve"> zamieszczonych w załącznikach do SWZ, powinny być sporządzone zgodnie z tymi wzorami, co do treści oraz opisu kolumn i wierszy.</w:t>
      </w:r>
    </w:p>
    <w:p w14:paraId="4297BEB0" w14:textId="3ABF763D"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b/>
        </w:rPr>
        <w:t xml:space="preserve">Ofertę składa się pod rygorem nieważności w formie elektronicznej lub w postaci elektronicznej </w:t>
      </w:r>
      <w:r w:rsidRPr="0013411C">
        <w:rPr>
          <w:rFonts w:asciiTheme="minorHAnsi" w:hAnsiTheme="minorHAnsi" w:cstheme="minorHAnsi"/>
        </w:rPr>
        <w:t>opatrzonej</w:t>
      </w:r>
      <w:r w:rsidRPr="0013411C">
        <w:rPr>
          <w:rFonts w:asciiTheme="minorHAnsi" w:eastAsia="Times New Roman" w:hAnsiTheme="minorHAnsi" w:cstheme="minorHAnsi"/>
          <w:b/>
        </w:rPr>
        <w:t xml:space="preserve"> podpisem zaufanym lub podpisem osobistym</w:t>
      </w:r>
      <w:r w:rsidR="00216EBD" w:rsidRPr="0013411C">
        <w:rPr>
          <w:rFonts w:asciiTheme="minorHAnsi" w:eastAsia="Times New Roman" w:hAnsiTheme="minorHAnsi" w:cstheme="minorHAnsi"/>
          <w:b/>
        </w:rPr>
        <w:t xml:space="preserve"> </w:t>
      </w:r>
      <w:r w:rsidR="00216EBD" w:rsidRPr="0013411C">
        <w:rPr>
          <w:rFonts w:asciiTheme="minorHAnsi" w:hAnsiTheme="minorHAnsi" w:cstheme="minorHAnsi"/>
          <w:bCs/>
        </w:rPr>
        <w:t>(</w:t>
      </w:r>
      <w:r w:rsidR="00216EBD" w:rsidRPr="0013411C">
        <w:rPr>
          <w:rFonts w:asciiTheme="minorHAnsi" w:hAnsiTheme="minorHAnsi" w:cstheme="minorHAnsi"/>
          <w:b/>
        </w:rPr>
        <w:t xml:space="preserve">UWAGA: </w:t>
      </w:r>
      <w:r w:rsidR="00216EBD" w:rsidRPr="0013411C">
        <w:rPr>
          <w:rFonts w:asciiTheme="minorHAnsi" w:hAnsiTheme="minorHAnsi" w:cstheme="minorHAnsi"/>
          <w:bCs/>
        </w:rPr>
        <w:t>podpis osobisty nie jest tożsamy z podpisem własnoręcznym)</w:t>
      </w:r>
      <w:r w:rsidRPr="0013411C">
        <w:rPr>
          <w:rFonts w:asciiTheme="minorHAnsi" w:eastAsia="Times New Roman" w:hAnsiTheme="minorHAnsi" w:cstheme="minorHAnsi"/>
          <w:b/>
        </w:rPr>
        <w:t>.</w:t>
      </w:r>
    </w:p>
    <w:p w14:paraId="0895DB85" w14:textId="7540660C"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Oferta powinna </w:t>
      </w:r>
      <w:r w:rsidRPr="0013411C">
        <w:rPr>
          <w:rFonts w:asciiTheme="minorHAnsi" w:hAnsiTheme="minorHAnsi" w:cstheme="minorHAnsi"/>
        </w:rPr>
        <w:t>być</w:t>
      </w:r>
      <w:r w:rsidRPr="0013411C">
        <w:rPr>
          <w:rFonts w:asciiTheme="minorHAnsi" w:eastAsia="Times New Roman" w:hAnsiTheme="minorHAnsi" w:cstheme="minorHAnsi"/>
        </w:rPr>
        <w:t xml:space="preserve"> sporządzona w języku polskim. Każdy dokument składający się na ofertę powinien być czytelny.</w:t>
      </w:r>
    </w:p>
    <w:p w14:paraId="3BA433D5" w14:textId="358E2029"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Jeśli oferta zawiera </w:t>
      </w:r>
      <w:r w:rsidRPr="0013411C">
        <w:rPr>
          <w:rFonts w:asciiTheme="minorHAnsi" w:hAnsiTheme="minorHAnsi" w:cstheme="minorHAnsi"/>
        </w:rPr>
        <w:t>informacje</w:t>
      </w:r>
      <w:r w:rsidRPr="0013411C">
        <w:rPr>
          <w:rFonts w:asciiTheme="minorHAnsi" w:eastAsia="Times New Roman" w:hAnsiTheme="minorHAnsi" w:cstheme="minorHAnsi"/>
        </w:rPr>
        <w:t xml:space="preserve"> stanowiące tajemnicę przedsiębiorstwa w rozumieniu ustawy z dnia 16</w:t>
      </w:r>
      <w:r w:rsidR="005439E2" w:rsidRPr="0013411C">
        <w:rPr>
          <w:rFonts w:asciiTheme="minorHAnsi" w:eastAsia="Times New Roman" w:hAnsiTheme="minorHAnsi" w:cstheme="minorHAnsi"/>
        </w:rPr>
        <w:t xml:space="preserve"> kwietnia </w:t>
      </w:r>
      <w:r w:rsidRPr="0013411C">
        <w:rPr>
          <w:rFonts w:asciiTheme="minorHAnsi" w:eastAsia="Times New Roman" w:hAnsiTheme="minorHAnsi" w:cstheme="minorHAnsi"/>
        </w:rPr>
        <w:t>1993 r. o zwalczaniu nieuczciwej</w:t>
      </w:r>
      <w:r w:rsidR="00885B3B" w:rsidRPr="0013411C">
        <w:rPr>
          <w:rFonts w:asciiTheme="minorHAnsi" w:eastAsia="Times New Roman" w:hAnsiTheme="minorHAnsi" w:cstheme="minorHAnsi"/>
        </w:rPr>
        <w:t xml:space="preserve"> konkurencji</w:t>
      </w:r>
      <w:r w:rsidRPr="0013411C">
        <w:rPr>
          <w:rFonts w:asciiTheme="minorHAnsi" w:eastAsia="Times New Roman" w:hAnsiTheme="minorHAnsi" w:cstheme="minorHAnsi"/>
        </w:rPr>
        <w:t xml:space="preserve">, Wykonawca powinien nie później niż w terminie składania ofert zastrzec, że nie mogą one być </w:t>
      </w:r>
      <w:r w:rsidRPr="0013411C">
        <w:rPr>
          <w:rFonts w:asciiTheme="minorHAnsi" w:eastAsia="Times New Roman" w:hAnsiTheme="minorHAnsi" w:cstheme="minorHAnsi"/>
        </w:rPr>
        <w:lastRenderedPageBreak/>
        <w:t>udostępnione oraz wykazać, iż zastrzeżone informacje stanowią tajemnicę przedsiębiorstwa.</w:t>
      </w:r>
    </w:p>
    <w:p w14:paraId="7215CD7A" w14:textId="77777777" w:rsidR="00754482" w:rsidRPr="0013411C" w:rsidRDefault="00754482" w:rsidP="00E75562">
      <w:pPr>
        <w:pStyle w:val="pkt"/>
        <w:numPr>
          <w:ilvl w:val="0"/>
          <w:numId w:val="58"/>
        </w:numPr>
        <w:spacing w:before="0" w:after="0" w:line="276" w:lineRule="auto"/>
        <w:rPr>
          <w:rFonts w:asciiTheme="minorHAnsi" w:eastAsia="Times New Roman" w:hAnsiTheme="minorHAnsi" w:cstheme="minorHAnsi"/>
        </w:rPr>
      </w:pPr>
      <w:r w:rsidRPr="0013411C">
        <w:rPr>
          <w:rFonts w:asciiTheme="minorHAnsi" w:eastAsia="Times New Roman" w:hAnsiTheme="minorHAnsi" w:cstheme="minorHAnsi"/>
        </w:rPr>
        <w:t>W celu złożenia oferty należy postępować zgodnie z instrukcjami dostępnymi na Platformie pod adresem https://platformazakupowa.pl/strona/45-instrukcje</w:t>
      </w:r>
      <w:r w:rsidRPr="0013411C">
        <w:rPr>
          <w:rStyle w:val="Odwoanieprzypisudolnego"/>
          <w:rFonts w:asciiTheme="minorHAnsi" w:eastAsia="Times New Roman" w:hAnsiTheme="minorHAnsi" w:cstheme="minorHAnsi"/>
          <w:sz w:val="24"/>
          <w:vertAlign w:val="baseline"/>
        </w:rPr>
        <w:t xml:space="preserve"> </w:t>
      </w:r>
    </w:p>
    <w:p w14:paraId="3DAE6BD0" w14:textId="572B8543"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Przed upływem terminu składania ofert, Wykonawca może wprowadzić zmiany do złożonej oferty lub wycofać ofertę. W tym celu należy w systemie Platformy kliknąć przycisk "Wycofaj ofertę". </w:t>
      </w:r>
      <w:r w:rsidRPr="0013411C">
        <w:rPr>
          <w:rFonts w:asciiTheme="minorHAnsi" w:hAnsiTheme="minorHAnsi" w:cstheme="minorHAnsi"/>
        </w:rPr>
        <w:t>Zmiana</w:t>
      </w:r>
      <w:r w:rsidRPr="0013411C">
        <w:rPr>
          <w:rFonts w:asciiTheme="minorHAnsi" w:eastAsia="Times New Roman" w:hAnsiTheme="minorHAnsi" w:cstheme="minorHAnsi"/>
        </w:rPr>
        <w:t xml:space="preserve"> oferty następuje poprzez wycofanie oferty oraz jej ponown</w:t>
      </w:r>
      <w:r w:rsidR="005439E2" w:rsidRPr="0013411C">
        <w:rPr>
          <w:rFonts w:asciiTheme="minorHAnsi" w:eastAsia="Times New Roman" w:hAnsiTheme="minorHAnsi" w:cstheme="minorHAnsi"/>
        </w:rPr>
        <w:t>e</w:t>
      </w:r>
      <w:r w:rsidRPr="0013411C">
        <w:rPr>
          <w:rFonts w:asciiTheme="minorHAnsi" w:eastAsia="Times New Roman" w:hAnsiTheme="minorHAnsi" w:cstheme="minorHAnsi"/>
        </w:rPr>
        <w:t xml:space="preserve"> złożeni</w:t>
      </w:r>
      <w:r w:rsidR="005439E2" w:rsidRPr="0013411C">
        <w:rPr>
          <w:rFonts w:asciiTheme="minorHAnsi" w:eastAsia="Times New Roman" w:hAnsiTheme="minorHAnsi" w:cstheme="minorHAnsi"/>
        </w:rPr>
        <w:t>e</w:t>
      </w:r>
      <w:r w:rsidRPr="0013411C">
        <w:rPr>
          <w:rFonts w:asciiTheme="minorHAnsi" w:eastAsia="Times New Roman" w:hAnsiTheme="minorHAnsi" w:cstheme="minorHAnsi"/>
        </w:rPr>
        <w:t>.</w:t>
      </w:r>
    </w:p>
    <w:p w14:paraId="095EE563" w14:textId="77777777" w:rsidR="00BE6725"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Podmiotowe środki dowodowe lub inne dokumenty, w tym dokumenty potwierdzające umocowanie do reprezentowania, </w:t>
      </w:r>
      <w:r w:rsidRPr="0013411C">
        <w:rPr>
          <w:rFonts w:asciiTheme="minorHAnsi" w:hAnsiTheme="minorHAnsi" w:cstheme="minorHAnsi"/>
        </w:rPr>
        <w:t>sporządzone</w:t>
      </w:r>
      <w:r w:rsidRPr="0013411C">
        <w:rPr>
          <w:rFonts w:asciiTheme="minorHAnsi" w:eastAsia="Times New Roman" w:hAnsiTheme="minorHAnsi" w:cstheme="minorHAnsi"/>
        </w:rPr>
        <w:t xml:space="preserve"> w języku obcym przekazuje się wraz z tłumaczeniem na język polski.</w:t>
      </w:r>
      <w:r w:rsidR="00216EBD" w:rsidRPr="0013411C">
        <w:rPr>
          <w:rFonts w:asciiTheme="minorHAnsi" w:eastAsia="Times New Roman" w:hAnsiTheme="minorHAnsi" w:cstheme="minorHAnsi"/>
        </w:rPr>
        <w:t xml:space="preserve"> </w:t>
      </w:r>
    </w:p>
    <w:p w14:paraId="05ECDC2A" w14:textId="676ADAF5" w:rsidR="0000111A" w:rsidRPr="0013411C" w:rsidRDefault="00F5415E" w:rsidP="00E75562">
      <w:pPr>
        <w:pStyle w:val="pkt"/>
        <w:numPr>
          <w:ilvl w:val="0"/>
          <w:numId w:val="58"/>
        </w:numPr>
        <w:spacing w:before="0" w:after="0" w:line="276" w:lineRule="auto"/>
        <w:contextualSpacing/>
        <w:rPr>
          <w:rFonts w:asciiTheme="minorHAnsi" w:eastAsia="Times New Roman" w:hAnsiTheme="minorHAnsi" w:cstheme="minorHAnsi"/>
        </w:rPr>
      </w:pPr>
      <w:r w:rsidRPr="0013411C">
        <w:rPr>
          <w:rFonts w:asciiTheme="minorHAnsi" w:eastAsia="Times New Roman" w:hAnsiTheme="minorHAnsi" w:cstheme="minorHAnsi"/>
        </w:rPr>
        <w:t xml:space="preserve">Wszystkie koszty związane z uczestnictwem w postępowaniu, w szczególności z przygotowaniem i złożeniem oferty </w:t>
      </w:r>
      <w:r w:rsidRPr="0013411C">
        <w:rPr>
          <w:rFonts w:asciiTheme="minorHAnsi" w:hAnsiTheme="minorHAnsi" w:cstheme="minorHAnsi"/>
        </w:rPr>
        <w:t>ponosi</w:t>
      </w:r>
      <w:r w:rsidRPr="0013411C">
        <w:rPr>
          <w:rFonts w:asciiTheme="minorHAnsi" w:eastAsia="Times New Roman" w:hAnsiTheme="minorHAnsi" w:cstheme="minorHAnsi"/>
        </w:rPr>
        <w:t xml:space="preserve"> Wykonawca składający ofertę. Zamawiający nie przewiduje zwrotu kosztów udziału w postępowaniu.</w:t>
      </w:r>
    </w:p>
    <w:p w14:paraId="426E6C83" w14:textId="77777777" w:rsidR="0013411C" w:rsidRPr="00216EBD" w:rsidRDefault="0013411C" w:rsidP="0013411C">
      <w:pPr>
        <w:pStyle w:val="pkt"/>
        <w:spacing w:before="0" w:after="0" w:line="276" w:lineRule="auto"/>
        <w:ind w:left="360" w:firstLine="0"/>
        <w:contextualSpacing/>
        <w:rPr>
          <w:rFonts w:asciiTheme="minorHAnsi" w:eastAsia="Times New Roman" w:hAnsiTheme="minorHAnsi" w:cstheme="minorHAnsi"/>
        </w:rPr>
      </w:pPr>
    </w:p>
    <w:p w14:paraId="0244CE0C" w14:textId="041728A4" w:rsidR="00F5415E" w:rsidRPr="00F5415E" w:rsidRDefault="00F5415E">
      <w:pPr>
        <w:pStyle w:val="Nagwek7"/>
        <w:numPr>
          <w:ilvl w:val="0"/>
          <w:numId w:val="60"/>
        </w:numPr>
      </w:pPr>
      <w:r w:rsidRPr="00F5415E">
        <w:t>SPOSÓB OBLICZENIA CENY OFERTY</w:t>
      </w:r>
    </w:p>
    <w:p w14:paraId="00A8261C" w14:textId="77777777" w:rsidR="00AB42C6" w:rsidRPr="00F5415E" w:rsidRDefault="00AB42C6" w:rsidP="00294D12">
      <w:pPr>
        <w:pStyle w:val="pkt"/>
        <w:numPr>
          <w:ilvl w:val="0"/>
          <w:numId w:val="24"/>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Wykonawca podaje cenę za realizację </w:t>
      </w:r>
      <w:r>
        <w:rPr>
          <w:rFonts w:asciiTheme="minorHAnsi" w:hAnsiTheme="minorHAnsi" w:cstheme="minorHAnsi"/>
        </w:rPr>
        <w:t xml:space="preserve">poszczególnych części </w:t>
      </w:r>
      <w:r w:rsidRPr="00F5415E">
        <w:rPr>
          <w:rFonts w:asciiTheme="minorHAnsi" w:hAnsiTheme="minorHAnsi" w:cstheme="minorHAnsi"/>
        </w:rPr>
        <w:t xml:space="preserve">przedmiotu zamówienia zgodnie ze wzorem Formularza Ofertowego, stanowiącego </w:t>
      </w:r>
      <w:r w:rsidRPr="007B69FB">
        <w:rPr>
          <w:rFonts w:asciiTheme="minorHAnsi" w:hAnsiTheme="minorHAnsi" w:cstheme="minorHAnsi"/>
          <w:b/>
        </w:rPr>
        <w:t>Załącznik nr 1 do SWZ.</w:t>
      </w:r>
      <w:r>
        <w:rPr>
          <w:rFonts w:asciiTheme="minorHAnsi" w:hAnsiTheme="minorHAnsi" w:cstheme="minorHAnsi"/>
          <w:b/>
        </w:rPr>
        <w:t xml:space="preserve"> </w:t>
      </w:r>
      <w:r>
        <w:rPr>
          <w:rFonts w:asciiTheme="minorHAnsi" w:hAnsiTheme="minorHAnsi" w:cstheme="minorHAnsi"/>
          <w:bCs/>
        </w:rPr>
        <w:t xml:space="preserve">Cenę ofertową brutto poszczególnych części zamówienia oblicza się na podstawie formularza cenowego stanowiącego </w:t>
      </w:r>
      <w:r w:rsidRPr="007B69FB">
        <w:rPr>
          <w:rFonts w:asciiTheme="minorHAnsi" w:hAnsiTheme="minorHAnsi" w:cstheme="minorHAnsi"/>
          <w:b/>
        </w:rPr>
        <w:t>Załącznik nr 2.1-2.8 do SWZ</w:t>
      </w:r>
      <w:r>
        <w:rPr>
          <w:rFonts w:asciiTheme="minorHAnsi" w:hAnsiTheme="minorHAnsi" w:cstheme="minorHAnsi"/>
          <w:bCs/>
        </w:rPr>
        <w:t>.</w:t>
      </w:r>
    </w:p>
    <w:p w14:paraId="67296BD1" w14:textId="3B1A2B5C" w:rsidR="00715CAC" w:rsidRPr="009723FF" w:rsidRDefault="00715CAC" w:rsidP="00294D12">
      <w:pPr>
        <w:pStyle w:val="pkt"/>
        <w:numPr>
          <w:ilvl w:val="0"/>
          <w:numId w:val="24"/>
        </w:numPr>
        <w:spacing w:before="0" w:after="0" w:line="276" w:lineRule="auto"/>
        <w:ind w:left="426" w:hanging="426"/>
        <w:contextualSpacing/>
        <w:rPr>
          <w:rFonts w:asciiTheme="minorHAnsi" w:eastAsia="Times New Roman" w:hAnsiTheme="minorHAnsi" w:cstheme="minorHAnsi"/>
        </w:rPr>
      </w:pPr>
      <w:r w:rsidRPr="009723FF">
        <w:rPr>
          <w:rFonts w:asciiTheme="minorHAnsi" w:hAnsiTheme="minorHAnsi" w:cstheme="minorHAnsi"/>
        </w:rPr>
        <w:t>Cena ofertowa brutto musi uwzględniać wszystkie koszty związane z realizacją przedmiotu zamówienia zgodnie z opisem przedmiotu zamówienia oraz istotnymi postanowieniami umowy określonymi w niniejszej SWZ.</w:t>
      </w:r>
    </w:p>
    <w:p w14:paraId="0050D9A3" w14:textId="77777777" w:rsidR="00715CAC" w:rsidRPr="00F5415E" w:rsidRDefault="00715CAC" w:rsidP="00294D12">
      <w:pPr>
        <w:pStyle w:val="pkt"/>
        <w:numPr>
          <w:ilvl w:val="0"/>
          <w:numId w:val="24"/>
        </w:numPr>
        <w:spacing w:before="0" w:after="0" w:line="276" w:lineRule="auto"/>
        <w:ind w:left="426" w:hanging="426"/>
        <w:contextualSpacing/>
        <w:rPr>
          <w:rFonts w:asciiTheme="minorHAnsi" w:hAnsiTheme="minorHAnsi" w:cstheme="minorHAnsi"/>
        </w:rPr>
      </w:pPr>
      <w:r w:rsidRPr="00B0480B">
        <w:rPr>
          <w:rFonts w:asciiTheme="minorHAnsi" w:hAnsiTheme="minorHAnsi" w:cstheme="minorHAnsi"/>
          <w:b/>
          <w:bCs/>
        </w:rPr>
        <w:t>Oferowane</w:t>
      </w:r>
      <w:r>
        <w:rPr>
          <w:rFonts w:asciiTheme="minorHAnsi" w:hAnsiTheme="minorHAnsi" w:cstheme="minorHAnsi"/>
          <w:b/>
          <w:bCs/>
        </w:rPr>
        <w:t xml:space="preserve"> w formularzu cenowym</w:t>
      </w:r>
      <w:r w:rsidRPr="00B0480B">
        <w:rPr>
          <w:rFonts w:asciiTheme="minorHAnsi" w:hAnsiTheme="minorHAnsi" w:cstheme="minorHAnsi"/>
          <w:b/>
          <w:bCs/>
        </w:rPr>
        <w:t xml:space="preserve"> ceny jednostkowe brutto, przyjęte do obliczenia ceny podanej w ofercie, stanowią ryczałtowe ceny jednostkowe i będą w okresie świadczenia usługi obowiązującymi w rozliczeniach z Zamawiającym</w:t>
      </w:r>
      <w:r w:rsidRPr="00F5415E">
        <w:rPr>
          <w:rFonts w:asciiTheme="minorHAnsi" w:hAnsiTheme="minorHAnsi" w:cstheme="minorHAnsi"/>
        </w:rPr>
        <w:t>.</w:t>
      </w:r>
    </w:p>
    <w:p w14:paraId="157BB4B1" w14:textId="1F9B4AF9" w:rsidR="00F5415E" w:rsidRPr="00F5415E" w:rsidRDefault="00F5415E" w:rsidP="00294D12">
      <w:pPr>
        <w:pStyle w:val="pkt"/>
        <w:numPr>
          <w:ilvl w:val="0"/>
          <w:numId w:val="24"/>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Cena oferty powinna być wyrażona w złotych polskich (PLN) z dokładnością do dwóch miejsc po przecinku.</w:t>
      </w:r>
    </w:p>
    <w:p w14:paraId="45CFB12F" w14:textId="71EF3E09" w:rsidR="00F5415E" w:rsidRPr="00F5415E" w:rsidRDefault="00F5415E" w:rsidP="00294D12">
      <w:pPr>
        <w:pStyle w:val="pkt"/>
        <w:numPr>
          <w:ilvl w:val="0"/>
          <w:numId w:val="24"/>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Zamawiający nie przewiduje rozliczeń w walucie obcej.</w:t>
      </w:r>
    </w:p>
    <w:p w14:paraId="3EE4C7C2" w14:textId="77777777" w:rsidR="003A04F6" w:rsidRPr="00EA4083" w:rsidRDefault="003A04F6" w:rsidP="00294D12">
      <w:pPr>
        <w:pStyle w:val="pkt"/>
        <w:numPr>
          <w:ilvl w:val="0"/>
          <w:numId w:val="24"/>
        </w:numPr>
        <w:spacing w:before="0" w:after="0" w:line="276" w:lineRule="auto"/>
        <w:ind w:left="426" w:hanging="426"/>
        <w:rPr>
          <w:rFonts w:asciiTheme="minorHAnsi" w:hAnsiTheme="minorHAnsi" w:cstheme="minorHAnsi"/>
          <w:szCs w:val="24"/>
        </w:rPr>
      </w:pPr>
      <w:r w:rsidRPr="00EA4083">
        <w:rPr>
          <w:rFonts w:asciiTheme="minorHAnsi" w:hAnsiTheme="minorHAnsi" w:cstheme="minorHAnsi"/>
          <w:szCs w:val="24"/>
        </w:rPr>
        <w:t>Wyliczona cena oferty brutto będzie służyć do porównania złożonych ofert i do rozliczenia w trakcie realizacji zamówienia.</w:t>
      </w:r>
    </w:p>
    <w:p w14:paraId="19097ACE" w14:textId="507B3378" w:rsidR="00F5415E" w:rsidRPr="00F5415E" w:rsidRDefault="00F5415E" w:rsidP="00294D12">
      <w:pPr>
        <w:pStyle w:val="pkt"/>
        <w:numPr>
          <w:ilvl w:val="0"/>
          <w:numId w:val="24"/>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Jeżeli została złożona oferta, której wybór prowadziłby do powstania u </w:t>
      </w:r>
      <w:r w:rsidR="00B236BF">
        <w:rPr>
          <w:rFonts w:asciiTheme="minorHAnsi" w:hAnsiTheme="minorHAnsi" w:cstheme="minorHAnsi"/>
        </w:rPr>
        <w:t>Z</w:t>
      </w:r>
      <w:r w:rsidRPr="00F5415E">
        <w:rPr>
          <w:rFonts w:asciiTheme="minorHAnsi" w:hAnsiTheme="minorHAnsi" w:cstheme="minorHAnsi"/>
        </w:rPr>
        <w:t xml:space="preserve">amawiającego obowiązku podatkowego zgodnie z ustawą z dnia 11 marca 2004 r. o podatku od towarów i usług, dla celów zastosowania kryterium ceny lub kosztu </w:t>
      </w:r>
      <w:r w:rsidR="00B236BF">
        <w:rPr>
          <w:rFonts w:asciiTheme="minorHAnsi" w:hAnsiTheme="minorHAnsi" w:cstheme="minorHAnsi"/>
        </w:rPr>
        <w:t>Z</w:t>
      </w:r>
      <w:r w:rsidRPr="00F5415E">
        <w:rPr>
          <w:rFonts w:asciiTheme="minorHAnsi" w:hAnsiTheme="minorHAnsi" w:cstheme="minorHAnsi"/>
        </w:rPr>
        <w:t>amawiający dolicza do przedstawionej w tej ofercie ceny kwotę podatku od towarów i usług, którą miałby obowiązek rozliczyć.</w:t>
      </w:r>
      <w:r w:rsidRPr="00F5415E">
        <w:rPr>
          <w:rFonts w:asciiTheme="minorHAnsi" w:hAnsiTheme="minorHAnsi" w:cstheme="minorHAnsi"/>
          <w:b/>
        </w:rPr>
        <w:t xml:space="preserve"> </w:t>
      </w:r>
      <w:r w:rsidRPr="00F5415E">
        <w:rPr>
          <w:rFonts w:asciiTheme="minorHAnsi" w:hAnsiTheme="minorHAnsi" w:cstheme="minorHAnsi"/>
        </w:rPr>
        <w:t xml:space="preserve">W ofercie </w:t>
      </w:r>
      <w:r w:rsidR="00B236BF">
        <w:rPr>
          <w:rFonts w:asciiTheme="minorHAnsi" w:hAnsiTheme="minorHAnsi" w:cstheme="minorHAnsi"/>
        </w:rPr>
        <w:t>W</w:t>
      </w:r>
      <w:r w:rsidRPr="00F5415E">
        <w:rPr>
          <w:rFonts w:asciiTheme="minorHAnsi" w:hAnsiTheme="minorHAnsi" w:cstheme="minorHAnsi"/>
        </w:rPr>
        <w:t>ykonawca ma obowiązek:</w:t>
      </w:r>
    </w:p>
    <w:p w14:paraId="1BB8ED02" w14:textId="551C3233" w:rsidR="00F5415E" w:rsidRPr="00F5415E" w:rsidRDefault="00F5415E" w:rsidP="00294D12">
      <w:pPr>
        <w:suppressAutoHyphens/>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1)</w:t>
      </w:r>
      <w:r w:rsidRPr="00F5415E">
        <w:rPr>
          <w:rFonts w:asciiTheme="minorHAnsi" w:hAnsiTheme="minorHAnsi" w:cstheme="minorHAnsi"/>
          <w:szCs w:val="20"/>
        </w:rPr>
        <w:tab/>
        <w:t xml:space="preserve">poinformowania </w:t>
      </w:r>
      <w:r w:rsidR="00B236BF">
        <w:rPr>
          <w:rFonts w:asciiTheme="minorHAnsi" w:hAnsiTheme="minorHAnsi" w:cstheme="minorHAnsi"/>
          <w:szCs w:val="20"/>
        </w:rPr>
        <w:t>Z</w:t>
      </w:r>
      <w:r w:rsidRPr="00F5415E">
        <w:rPr>
          <w:rFonts w:asciiTheme="minorHAnsi" w:hAnsiTheme="minorHAnsi" w:cstheme="minorHAnsi"/>
          <w:szCs w:val="20"/>
        </w:rPr>
        <w:t xml:space="preserve">amawiającego, że wybór jego oferty będzie prowadził do powstania u </w:t>
      </w:r>
      <w:r w:rsidR="00B236BF">
        <w:rPr>
          <w:rFonts w:asciiTheme="minorHAnsi" w:hAnsiTheme="minorHAnsi" w:cstheme="minorHAnsi"/>
          <w:szCs w:val="20"/>
        </w:rPr>
        <w:t>Z</w:t>
      </w:r>
      <w:r w:rsidRPr="00F5415E">
        <w:rPr>
          <w:rFonts w:asciiTheme="minorHAnsi" w:hAnsiTheme="minorHAnsi" w:cstheme="minorHAnsi"/>
          <w:szCs w:val="20"/>
        </w:rPr>
        <w:t>amawiającego obowiązku podatkowego;</w:t>
      </w:r>
    </w:p>
    <w:p w14:paraId="206913BC" w14:textId="77777777" w:rsidR="00F5415E" w:rsidRPr="00F5415E" w:rsidRDefault="00F5415E" w:rsidP="00294D12">
      <w:pPr>
        <w:suppressAutoHyphens/>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t>2)</w:t>
      </w:r>
      <w:r w:rsidRPr="00F5415E">
        <w:rPr>
          <w:rFonts w:asciiTheme="minorHAnsi" w:hAnsiTheme="minorHAnsi" w:cstheme="minorHAnsi"/>
          <w:szCs w:val="20"/>
        </w:rPr>
        <w:tab/>
        <w:t>wskazania nazwy (rodzaju) towaru lub usługi, których dostawa lub świadczenie będą prowadziły do powstania obowiązku podatkowego;</w:t>
      </w:r>
    </w:p>
    <w:p w14:paraId="7A26DB00" w14:textId="6D1A5DA8" w:rsidR="00F5415E" w:rsidRPr="00F5415E" w:rsidRDefault="00F5415E" w:rsidP="00294D12">
      <w:pPr>
        <w:suppressAutoHyphens/>
        <w:spacing w:line="276" w:lineRule="auto"/>
        <w:ind w:left="852" w:hanging="426"/>
        <w:contextualSpacing/>
        <w:jc w:val="both"/>
        <w:rPr>
          <w:rFonts w:asciiTheme="minorHAnsi" w:hAnsiTheme="minorHAnsi" w:cstheme="minorHAnsi"/>
          <w:szCs w:val="20"/>
        </w:rPr>
      </w:pPr>
      <w:r w:rsidRPr="00F5415E">
        <w:rPr>
          <w:rFonts w:asciiTheme="minorHAnsi" w:hAnsiTheme="minorHAnsi" w:cstheme="minorHAnsi"/>
          <w:szCs w:val="20"/>
        </w:rPr>
        <w:lastRenderedPageBreak/>
        <w:t>3)</w:t>
      </w:r>
      <w:r w:rsidRPr="00F5415E">
        <w:rPr>
          <w:rFonts w:asciiTheme="minorHAnsi" w:hAnsiTheme="minorHAnsi" w:cstheme="minorHAnsi"/>
          <w:szCs w:val="20"/>
        </w:rPr>
        <w:tab/>
        <w:t xml:space="preserve">wskazania wartości towaru lub usługi objętego obowiązkiem podatkowym </w:t>
      </w:r>
      <w:r w:rsidR="00B236BF">
        <w:rPr>
          <w:rFonts w:asciiTheme="minorHAnsi" w:hAnsiTheme="minorHAnsi" w:cstheme="minorHAnsi"/>
          <w:szCs w:val="20"/>
        </w:rPr>
        <w:t>Z</w:t>
      </w:r>
      <w:r w:rsidRPr="00F5415E">
        <w:rPr>
          <w:rFonts w:asciiTheme="minorHAnsi" w:hAnsiTheme="minorHAnsi" w:cstheme="minorHAnsi"/>
          <w:szCs w:val="20"/>
        </w:rPr>
        <w:t>amawiającego, bez kwoty podatku;</w:t>
      </w:r>
    </w:p>
    <w:p w14:paraId="59047AD0" w14:textId="53EEDAE0" w:rsidR="00F5415E" w:rsidRDefault="00F5415E" w:rsidP="00294D12">
      <w:pPr>
        <w:suppressAutoHyphens/>
        <w:spacing w:line="276" w:lineRule="auto"/>
        <w:ind w:left="852" w:hanging="426"/>
        <w:contextualSpacing/>
        <w:jc w:val="both"/>
        <w:rPr>
          <w:rFonts w:asciiTheme="minorHAnsi" w:hAnsiTheme="minorHAnsi" w:cstheme="minorHAnsi"/>
        </w:rPr>
      </w:pPr>
      <w:r w:rsidRPr="00F5415E">
        <w:rPr>
          <w:rFonts w:asciiTheme="minorHAnsi" w:hAnsiTheme="minorHAnsi" w:cstheme="minorHAnsi"/>
          <w:szCs w:val="20"/>
        </w:rPr>
        <w:t>4)</w:t>
      </w:r>
      <w:r w:rsidRPr="00F5415E">
        <w:rPr>
          <w:rFonts w:asciiTheme="minorHAnsi" w:hAnsiTheme="minorHAnsi" w:cstheme="minorHAnsi"/>
          <w:szCs w:val="20"/>
        </w:rPr>
        <w:tab/>
        <w:t xml:space="preserve">wskazania stawki podatku od towarów i usług, która zgodnie z wiedzą </w:t>
      </w:r>
      <w:r w:rsidR="00B236BF">
        <w:rPr>
          <w:rFonts w:asciiTheme="minorHAnsi" w:hAnsiTheme="minorHAnsi" w:cstheme="minorHAnsi"/>
          <w:szCs w:val="20"/>
        </w:rPr>
        <w:t>W</w:t>
      </w:r>
      <w:r w:rsidRPr="00F5415E">
        <w:rPr>
          <w:rFonts w:asciiTheme="minorHAnsi" w:hAnsiTheme="minorHAnsi" w:cstheme="minorHAnsi"/>
          <w:szCs w:val="20"/>
        </w:rPr>
        <w:t>ykonawcy, będzie miała zastosowanie.</w:t>
      </w:r>
      <w:r w:rsidRPr="00F5415E">
        <w:rPr>
          <w:rFonts w:asciiTheme="minorHAnsi" w:hAnsiTheme="minorHAnsi" w:cstheme="minorHAnsi"/>
        </w:rPr>
        <w:t xml:space="preserve"> </w:t>
      </w:r>
    </w:p>
    <w:p w14:paraId="0AF50A02" w14:textId="77777777" w:rsidR="0037011A" w:rsidRPr="00B236BF" w:rsidRDefault="0037011A" w:rsidP="00294D12">
      <w:pPr>
        <w:suppressAutoHyphens/>
        <w:spacing w:line="276" w:lineRule="auto"/>
        <w:ind w:left="852" w:hanging="426"/>
        <w:contextualSpacing/>
        <w:jc w:val="both"/>
        <w:rPr>
          <w:rFonts w:asciiTheme="minorHAnsi" w:hAnsiTheme="minorHAnsi" w:cstheme="minorHAnsi"/>
          <w:szCs w:val="20"/>
        </w:rPr>
      </w:pPr>
    </w:p>
    <w:p w14:paraId="1BE86437" w14:textId="0B2ADABB" w:rsidR="00F5415E" w:rsidRPr="00F5415E" w:rsidRDefault="00F5415E">
      <w:pPr>
        <w:pStyle w:val="Nagwek7"/>
        <w:numPr>
          <w:ilvl w:val="0"/>
          <w:numId w:val="60"/>
        </w:numPr>
      </w:pPr>
      <w:r w:rsidRPr="00F5415E">
        <w:t>WYMAGANIA DOTYCZĄCE WADIUM</w:t>
      </w:r>
    </w:p>
    <w:p w14:paraId="390356E8" w14:textId="1D67DB75" w:rsidR="00F5415E" w:rsidRDefault="00B0480B" w:rsidP="00BE6725">
      <w:pPr>
        <w:pStyle w:val="pkt"/>
        <w:spacing w:before="0" w:after="0" w:line="360" w:lineRule="auto"/>
        <w:ind w:left="0" w:firstLine="0"/>
        <w:contextualSpacing/>
        <w:rPr>
          <w:rFonts w:asciiTheme="minorHAnsi" w:hAnsiTheme="minorHAnsi" w:cstheme="minorHAnsi"/>
        </w:rPr>
      </w:pPr>
      <w:r w:rsidRPr="00B0480B">
        <w:rPr>
          <w:rFonts w:asciiTheme="minorHAnsi" w:hAnsiTheme="minorHAnsi" w:cstheme="minorHAnsi"/>
        </w:rPr>
        <w:t>Zamawiający nie wymaga wniesienia wadium</w:t>
      </w:r>
      <w:r w:rsidR="00F5415E" w:rsidRPr="00F5415E">
        <w:rPr>
          <w:rFonts w:asciiTheme="minorHAnsi" w:hAnsiTheme="minorHAnsi" w:cstheme="minorHAnsi"/>
        </w:rPr>
        <w:t>.</w:t>
      </w:r>
    </w:p>
    <w:p w14:paraId="5BA9D8F0" w14:textId="77777777" w:rsidR="00612B0B" w:rsidRPr="00F5415E" w:rsidRDefault="00612B0B" w:rsidP="00BE6725">
      <w:pPr>
        <w:pStyle w:val="pkt"/>
        <w:spacing w:before="0" w:after="0" w:line="360" w:lineRule="auto"/>
        <w:ind w:left="0" w:firstLine="0"/>
        <w:contextualSpacing/>
        <w:rPr>
          <w:rFonts w:asciiTheme="minorHAnsi" w:hAnsiTheme="minorHAnsi" w:cstheme="minorHAnsi"/>
        </w:rPr>
      </w:pPr>
    </w:p>
    <w:p w14:paraId="5029DB85" w14:textId="6484878B" w:rsidR="00F5415E" w:rsidRPr="00BF6AA8" w:rsidRDefault="00F5415E">
      <w:pPr>
        <w:pStyle w:val="Nagwek7"/>
        <w:numPr>
          <w:ilvl w:val="0"/>
          <w:numId w:val="60"/>
        </w:numPr>
      </w:pPr>
      <w:r w:rsidRPr="00BF6AA8">
        <w:t>TERMIN ZWIĄZANIA OFERTĄ</w:t>
      </w:r>
    </w:p>
    <w:p w14:paraId="70D763F7" w14:textId="250938BB" w:rsidR="00F5415E" w:rsidRPr="00612B0B" w:rsidRDefault="00F5415E" w:rsidP="00612B0B">
      <w:pPr>
        <w:pStyle w:val="pkt"/>
        <w:numPr>
          <w:ilvl w:val="0"/>
          <w:numId w:val="25"/>
        </w:numPr>
        <w:spacing w:before="240" w:after="0" w:line="276" w:lineRule="auto"/>
        <w:ind w:left="426" w:hanging="426"/>
        <w:contextualSpacing/>
        <w:rPr>
          <w:rFonts w:asciiTheme="minorHAnsi" w:hAnsiTheme="minorHAnsi" w:cstheme="minorHAnsi"/>
        </w:rPr>
      </w:pPr>
      <w:r w:rsidRPr="00612B0B">
        <w:rPr>
          <w:rFonts w:asciiTheme="minorHAnsi" w:hAnsiTheme="minorHAnsi" w:cstheme="minorHAnsi"/>
        </w:rPr>
        <w:t xml:space="preserve">Wykonawca będzie związany ofertą przez okres </w:t>
      </w:r>
      <w:r w:rsidRPr="00612B0B">
        <w:rPr>
          <w:rFonts w:asciiTheme="minorHAnsi" w:hAnsiTheme="minorHAnsi" w:cstheme="minorHAnsi"/>
          <w:b/>
        </w:rPr>
        <w:t>30 dni</w:t>
      </w:r>
      <w:r w:rsidRPr="00612B0B">
        <w:rPr>
          <w:rFonts w:asciiTheme="minorHAnsi" w:hAnsiTheme="minorHAnsi" w:cstheme="minorHAnsi"/>
        </w:rPr>
        <w:t xml:space="preserve">, tj. </w:t>
      </w:r>
      <w:r w:rsidRPr="00B01442">
        <w:rPr>
          <w:rFonts w:asciiTheme="minorHAnsi" w:hAnsiTheme="minorHAnsi" w:cstheme="minorHAnsi"/>
        </w:rPr>
        <w:t xml:space="preserve">do </w:t>
      </w:r>
      <w:r w:rsidRPr="00B01442">
        <w:rPr>
          <w:rFonts w:asciiTheme="minorHAnsi" w:hAnsiTheme="minorHAnsi" w:cstheme="minorHAnsi"/>
          <w:color w:val="212121"/>
        </w:rPr>
        <w:t xml:space="preserve">dnia </w:t>
      </w:r>
      <w:r w:rsidR="00BC4030" w:rsidRPr="00B01442">
        <w:rPr>
          <w:rFonts w:asciiTheme="minorHAnsi" w:hAnsiTheme="minorHAnsi" w:cstheme="minorHAnsi"/>
          <w:b/>
          <w:bCs/>
          <w:color w:val="212121"/>
        </w:rPr>
        <w:t xml:space="preserve"> </w:t>
      </w:r>
      <w:r w:rsidR="00B01442" w:rsidRPr="00B01442">
        <w:rPr>
          <w:rFonts w:asciiTheme="minorHAnsi" w:hAnsiTheme="minorHAnsi" w:cstheme="minorHAnsi"/>
          <w:b/>
          <w:bCs/>
          <w:color w:val="212121"/>
        </w:rPr>
        <w:t>1</w:t>
      </w:r>
      <w:r w:rsidR="009D7752">
        <w:rPr>
          <w:rFonts w:asciiTheme="minorHAnsi" w:hAnsiTheme="minorHAnsi" w:cstheme="minorHAnsi"/>
          <w:b/>
          <w:bCs/>
          <w:color w:val="212121"/>
        </w:rPr>
        <w:t>1</w:t>
      </w:r>
      <w:r w:rsidR="00B01442">
        <w:rPr>
          <w:rFonts w:asciiTheme="minorHAnsi" w:hAnsiTheme="minorHAnsi" w:cstheme="minorHAnsi"/>
          <w:b/>
          <w:bCs/>
          <w:color w:val="212121"/>
        </w:rPr>
        <w:t>.01.2025r</w:t>
      </w:r>
      <w:r w:rsidRPr="00612B0B">
        <w:rPr>
          <w:rFonts w:asciiTheme="minorHAnsi" w:hAnsiTheme="minorHAnsi" w:cstheme="minorHAnsi"/>
        </w:rPr>
        <w:t xml:space="preserve"> Bieg terminu związania ofertą rozpoczyna się wraz z upływem terminu składania ofert.</w:t>
      </w:r>
    </w:p>
    <w:p w14:paraId="013B1E40" w14:textId="77777777" w:rsidR="00612B0B" w:rsidRPr="00612B0B" w:rsidRDefault="00612B0B" w:rsidP="00612B0B">
      <w:pPr>
        <w:pStyle w:val="pkt"/>
        <w:numPr>
          <w:ilvl w:val="0"/>
          <w:numId w:val="25"/>
        </w:numPr>
        <w:spacing w:before="0" w:after="0" w:line="276" w:lineRule="auto"/>
        <w:ind w:left="426" w:hanging="426"/>
        <w:rPr>
          <w:rFonts w:asciiTheme="minorHAnsi" w:hAnsiTheme="minorHAnsi" w:cstheme="minorHAnsi"/>
        </w:rPr>
      </w:pPr>
      <w:r w:rsidRPr="00612B0B">
        <w:rPr>
          <w:rFonts w:asciiTheme="minorHAnsi" w:hAnsiTheme="minorHAnsi"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70C1F99" w14:textId="77777777" w:rsidR="00612B0B" w:rsidRPr="009A20A2" w:rsidRDefault="00612B0B" w:rsidP="00612B0B">
      <w:pPr>
        <w:pStyle w:val="pkt"/>
        <w:spacing w:before="0" w:after="0" w:line="276" w:lineRule="auto"/>
        <w:ind w:left="426" w:firstLine="0"/>
      </w:pPr>
    </w:p>
    <w:p w14:paraId="306DA1ED" w14:textId="3C7F2953" w:rsidR="00F5415E" w:rsidRPr="00BF6AA8" w:rsidRDefault="00F5415E">
      <w:pPr>
        <w:pStyle w:val="Nagwek7"/>
        <w:numPr>
          <w:ilvl w:val="0"/>
          <w:numId w:val="60"/>
        </w:numPr>
      </w:pPr>
      <w:r w:rsidRPr="00BF6AA8">
        <w:t>SPOSÓB I TERMIN SKŁADANIA I OTWARCIA OFERT</w:t>
      </w:r>
    </w:p>
    <w:p w14:paraId="78E9D457" w14:textId="4B25D8CA" w:rsidR="00F5415E" w:rsidRPr="00591248" w:rsidRDefault="00F5415E" w:rsidP="002A3A4A">
      <w:pPr>
        <w:pStyle w:val="pkt"/>
        <w:numPr>
          <w:ilvl w:val="0"/>
          <w:numId w:val="26"/>
        </w:numPr>
        <w:spacing w:before="240" w:after="0" w:line="276" w:lineRule="auto"/>
        <w:ind w:left="426" w:hanging="426"/>
        <w:contextualSpacing/>
        <w:rPr>
          <w:rFonts w:asciiTheme="minorHAnsi" w:hAnsiTheme="minorHAnsi" w:cstheme="minorHAnsi"/>
          <w:b/>
          <w:color w:val="212121"/>
        </w:rPr>
      </w:pPr>
      <w:r w:rsidRPr="00F5415E">
        <w:rPr>
          <w:rFonts w:asciiTheme="minorHAnsi" w:hAnsiTheme="minorHAnsi" w:cstheme="minorHAnsi"/>
        </w:rPr>
        <w:t xml:space="preserve">Ofertę należy złożyć poprzez Platformę </w:t>
      </w:r>
      <w:r w:rsidR="00CA0949">
        <w:rPr>
          <w:rFonts w:asciiTheme="minorHAnsi" w:hAnsiTheme="minorHAnsi" w:cstheme="minorHAnsi"/>
          <w:b/>
        </w:rPr>
        <w:t xml:space="preserve">do </w:t>
      </w:r>
      <w:r w:rsidR="00CA0949" w:rsidRPr="00591248">
        <w:rPr>
          <w:rFonts w:asciiTheme="minorHAnsi" w:hAnsiTheme="minorHAnsi" w:cstheme="minorHAnsi"/>
          <w:b/>
          <w:color w:val="212121"/>
        </w:rPr>
        <w:t xml:space="preserve">dnia </w:t>
      </w:r>
      <w:r w:rsidR="00BC4030" w:rsidRPr="00591248">
        <w:rPr>
          <w:rFonts w:asciiTheme="minorHAnsi" w:hAnsiTheme="minorHAnsi" w:cstheme="minorHAnsi"/>
          <w:b/>
          <w:color w:val="212121"/>
        </w:rPr>
        <w:t xml:space="preserve"> </w:t>
      </w:r>
      <w:r w:rsidR="002E60E1" w:rsidRPr="002E60E1">
        <w:rPr>
          <w:rFonts w:asciiTheme="minorHAnsi" w:hAnsiTheme="minorHAnsi" w:cstheme="minorHAnsi"/>
          <w:b/>
          <w:color w:val="212121"/>
        </w:rPr>
        <w:t>1</w:t>
      </w:r>
      <w:r w:rsidR="009D7752">
        <w:rPr>
          <w:rFonts w:asciiTheme="minorHAnsi" w:hAnsiTheme="minorHAnsi" w:cstheme="minorHAnsi"/>
          <w:b/>
          <w:color w:val="212121"/>
        </w:rPr>
        <w:t>3</w:t>
      </w:r>
      <w:r w:rsidR="002E60E1" w:rsidRPr="002E60E1">
        <w:rPr>
          <w:rFonts w:asciiTheme="minorHAnsi" w:hAnsiTheme="minorHAnsi" w:cstheme="minorHAnsi"/>
          <w:b/>
          <w:color w:val="212121"/>
        </w:rPr>
        <w:t>.12.</w:t>
      </w:r>
      <w:r w:rsidR="006D5DC0" w:rsidRPr="002E60E1">
        <w:rPr>
          <w:rFonts w:asciiTheme="minorHAnsi" w:hAnsiTheme="minorHAnsi" w:cstheme="minorHAnsi"/>
          <w:b/>
          <w:color w:val="212121"/>
        </w:rPr>
        <w:t>202</w:t>
      </w:r>
      <w:r w:rsidR="00CA0949" w:rsidRPr="002E60E1">
        <w:rPr>
          <w:rFonts w:asciiTheme="minorHAnsi" w:hAnsiTheme="minorHAnsi" w:cstheme="minorHAnsi"/>
          <w:b/>
          <w:color w:val="212121"/>
        </w:rPr>
        <w:t>4</w:t>
      </w:r>
      <w:r w:rsidRPr="002E60E1">
        <w:rPr>
          <w:rFonts w:asciiTheme="minorHAnsi" w:hAnsiTheme="minorHAnsi" w:cstheme="minorHAnsi"/>
          <w:b/>
          <w:color w:val="212121"/>
        </w:rPr>
        <w:t xml:space="preserve"> r</w:t>
      </w:r>
      <w:r w:rsidRPr="00591248">
        <w:rPr>
          <w:rFonts w:asciiTheme="minorHAnsi" w:hAnsiTheme="minorHAnsi" w:cstheme="minorHAnsi"/>
          <w:b/>
          <w:color w:val="212121"/>
        </w:rPr>
        <w:t xml:space="preserve">. do godziny </w:t>
      </w:r>
      <w:r w:rsidR="00BF6AA8" w:rsidRPr="00591248">
        <w:rPr>
          <w:rFonts w:asciiTheme="minorHAnsi" w:hAnsiTheme="minorHAnsi" w:cstheme="minorHAnsi"/>
          <w:b/>
          <w:color w:val="212121"/>
        </w:rPr>
        <w:t>10</w:t>
      </w:r>
      <w:r w:rsidRPr="00591248">
        <w:rPr>
          <w:rFonts w:asciiTheme="minorHAnsi" w:hAnsiTheme="minorHAnsi" w:cstheme="minorHAnsi"/>
          <w:b/>
          <w:color w:val="212121"/>
        </w:rPr>
        <w:t>:00</w:t>
      </w:r>
      <w:r w:rsidRPr="00591248">
        <w:rPr>
          <w:rFonts w:asciiTheme="minorHAnsi" w:hAnsiTheme="minorHAnsi" w:cstheme="minorHAnsi"/>
          <w:color w:val="212121"/>
        </w:rPr>
        <w:t>.</w:t>
      </w:r>
    </w:p>
    <w:p w14:paraId="0CF03D16" w14:textId="7C3CF835"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Otwarcie ofert następ w dniu </w:t>
      </w:r>
      <w:r w:rsidR="00D57817">
        <w:rPr>
          <w:rFonts w:asciiTheme="minorHAnsi" w:hAnsiTheme="minorHAnsi" w:cstheme="minorHAnsi"/>
        </w:rPr>
        <w:t xml:space="preserve"> </w:t>
      </w:r>
      <w:r w:rsidR="005B455A" w:rsidRPr="005B455A">
        <w:rPr>
          <w:rFonts w:asciiTheme="minorHAnsi" w:hAnsiTheme="minorHAnsi" w:cstheme="minorHAnsi"/>
          <w:b/>
          <w:bCs/>
        </w:rPr>
        <w:t>1</w:t>
      </w:r>
      <w:r w:rsidR="009D7752">
        <w:rPr>
          <w:rFonts w:asciiTheme="minorHAnsi" w:hAnsiTheme="minorHAnsi" w:cstheme="minorHAnsi"/>
          <w:b/>
          <w:bCs/>
        </w:rPr>
        <w:t>3</w:t>
      </w:r>
      <w:r w:rsidR="005B455A" w:rsidRPr="005B455A">
        <w:rPr>
          <w:rFonts w:asciiTheme="minorHAnsi" w:hAnsiTheme="minorHAnsi" w:cstheme="minorHAnsi"/>
          <w:b/>
          <w:bCs/>
        </w:rPr>
        <w:t>.12</w:t>
      </w:r>
      <w:r w:rsidR="005B455A" w:rsidRPr="005B455A">
        <w:rPr>
          <w:rFonts w:asciiTheme="minorHAnsi" w:hAnsiTheme="minorHAnsi" w:cstheme="minorHAnsi"/>
        </w:rPr>
        <w:t>.</w:t>
      </w:r>
      <w:r w:rsidR="006D5DC0" w:rsidRPr="005B455A">
        <w:rPr>
          <w:rFonts w:asciiTheme="minorHAnsi" w:hAnsiTheme="minorHAnsi" w:cstheme="minorHAnsi"/>
          <w:b/>
          <w:color w:val="212121"/>
        </w:rPr>
        <w:t>202</w:t>
      </w:r>
      <w:r w:rsidR="00CA0949" w:rsidRPr="005B455A">
        <w:rPr>
          <w:rFonts w:asciiTheme="minorHAnsi" w:hAnsiTheme="minorHAnsi" w:cstheme="minorHAnsi"/>
          <w:b/>
          <w:color w:val="212121"/>
        </w:rPr>
        <w:t>4</w:t>
      </w:r>
      <w:r w:rsidRPr="005B455A">
        <w:rPr>
          <w:rFonts w:asciiTheme="minorHAnsi" w:hAnsiTheme="minorHAnsi" w:cstheme="minorHAnsi"/>
          <w:b/>
          <w:color w:val="212121"/>
        </w:rPr>
        <w:t xml:space="preserve"> r</w:t>
      </w:r>
      <w:r w:rsidRPr="000647B9">
        <w:rPr>
          <w:rFonts w:asciiTheme="minorHAnsi" w:hAnsiTheme="minorHAnsi" w:cstheme="minorHAnsi"/>
          <w:b/>
          <w:color w:val="212121"/>
        </w:rPr>
        <w:t>.</w:t>
      </w:r>
      <w:r w:rsidRPr="00CA0949">
        <w:rPr>
          <w:rFonts w:asciiTheme="minorHAnsi" w:hAnsiTheme="minorHAnsi" w:cstheme="minorHAnsi"/>
          <w:b/>
          <w:color w:val="FF0000"/>
        </w:rPr>
        <w:t xml:space="preserve"> </w:t>
      </w:r>
      <w:r w:rsidRPr="00F5415E">
        <w:rPr>
          <w:rFonts w:asciiTheme="minorHAnsi" w:hAnsiTheme="minorHAnsi" w:cstheme="minorHAnsi"/>
          <w:b/>
        </w:rPr>
        <w:t xml:space="preserve">o godzinie </w:t>
      </w:r>
      <w:r w:rsidR="00BF6AA8">
        <w:rPr>
          <w:rFonts w:asciiTheme="minorHAnsi" w:hAnsiTheme="minorHAnsi" w:cstheme="minorHAnsi"/>
          <w:b/>
        </w:rPr>
        <w:t>10</w:t>
      </w:r>
      <w:r w:rsidRPr="00F5415E">
        <w:rPr>
          <w:rFonts w:asciiTheme="minorHAnsi" w:hAnsiTheme="minorHAnsi" w:cstheme="minorHAnsi"/>
          <w:b/>
        </w:rPr>
        <w:t>:</w:t>
      </w:r>
      <w:r w:rsidR="00BC4030">
        <w:rPr>
          <w:rFonts w:asciiTheme="minorHAnsi" w:hAnsiTheme="minorHAnsi" w:cstheme="minorHAnsi"/>
          <w:b/>
        </w:rPr>
        <w:t>15</w:t>
      </w:r>
      <w:r w:rsidR="00BF6AA8">
        <w:rPr>
          <w:rFonts w:asciiTheme="minorHAnsi" w:hAnsiTheme="minorHAnsi" w:cstheme="minorHAnsi"/>
          <w:b/>
        </w:rPr>
        <w:t>.</w:t>
      </w:r>
      <w:r w:rsidRPr="00F5415E">
        <w:rPr>
          <w:rFonts w:asciiTheme="minorHAnsi" w:hAnsiTheme="minorHAnsi" w:cstheme="minorHAnsi"/>
        </w:rPr>
        <w:t xml:space="preserve">  </w:t>
      </w:r>
    </w:p>
    <w:p w14:paraId="7764302F" w14:textId="52FB9FF2"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Najpóźniej przed otwarciem ofert </w:t>
      </w:r>
      <w:r w:rsidR="00ED1B09">
        <w:rPr>
          <w:rFonts w:asciiTheme="minorHAnsi" w:hAnsiTheme="minorHAnsi" w:cstheme="minorHAnsi"/>
        </w:rPr>
        <w:t xml:space="preserve">Zamawiający </w:t>
      </w:r>
      <w:r w:rsidRPr="00F5415E">
        <w:rPr>
          <w:rFonts w:asciiTheme="minorHAnsi" w:hAnsiTheme="minorHAnsi" w:cstheme="minorHAnsi"/>
        </w:rPr>
        <w:t xml:space="preserve">udostępnia na stronie internetowej prowadzonego postępowania informację o kwocie, jaką zamierza przeznaczyć na sfinansowanie zamówienia. </w:t>
      </w:r>
    </w:p>
    <w:p w14:paraId="599967F2" w14:textId="1B09B92A" w:rsidR="00F5415E" w:rsidRPr="00F5415E" w:rsidRDefault="00F5415E" w:rsidP="002A3A4A">
      <w:pPr>
        <w:pStyle w:val="pkt"/>
        <w:numPr>
          <w:ilvl w:val="0"/>
          <w:numId w:val="26"/>
        </w:numPr>
        <w:spacing w:before="0" w:after="0" w:line="276" w:lineRule="auto"/>
        <w:ind w:left="426" w:hanging="426"/>
        <w:contextualSpacing/>
        <w:rPr>
          <w:rFonts w:asciiTheme="minorHAnsi" w:hAnsiTheme="minorHAnsi" w:cstheme="minorHAnsi"/>
          <w:b/>
        </w:rPr>
      </w:pPr>
      <w:r w:rsidRPr="00F5415E">
        <w:rPr>
          <w:rFonts w:asciiTheme="minorHAnsi" w:hAnsiTheme="minorHAnsi" w:cstheme="minorHAnsi"/>
        </w:rPr>
        <w:t xml:space="preserve">Niezwłocznie po otwarciu ofert </w:t>
      </w:r>
      <w:r w:rsidR="00ED1B09">
        <w:rPr>
          <w:rFonts w:asciiTheme="minorHAnsi" w:hAnsiTheme="minorHAnsi" w:cstheme="minorHAnsi"/>
        </w:rPr>
        <w:t xml:space="preserve">Zamawiający </w:t>
      </w:r>
      <w:r w:rsidRPr="00F5415E">
        <w:rPr>
          <w:rFonts w:asciiTheme="minorHAnsi" w:hAnsiTheme="minorHAnsi" w:cstheme="minorHAnsi"/>
        </w:rPr>
        <w:t xml:space="preserve">udostępnia na stronie internetowej prowadzonego postępowania informacje o: </w:t>
      </w:r>
    </w:p>
    <w:p w14:paraId="1A13E704" w14:textId="77777777" w:rsidR="00BF6AA8" w:rsidRDefault="00F5415E" w:rsidP="002A3A4A">
      <w:pPr>
        <w:pStyle w:val="Akapitzlist"/>
        <w:numPr>
          <w:ilvl w:val="0"/>
          <w:numId w:val="27"/>
        </w:numPr>
        <w:spacing w:line="276" w:lineRule="auto"/>
        <w:contextualSpacing/>
        <w:jc w:val="both"/>
        <w:rPr>
          <w:rFonts w:asciiTheme="minorHAnsi" w:hAnsiTheme="minorHAnsi" w:cstheme="minorHAnsi"/>
          <w:szCs w:val="20"/>
        </w:rPr>
      </w:pPr>
      <w:r w:rsidRPr="00BF6AA8">
        <w:rPr>
          <w:rFonts w:asciiTheme="minorHAnsi" w:hAnsiTheme="minorHAnsi" w:cstheme="minorHAnsi"/>
          <w:szCs w:val="20"/>
        </w:rPr>
        <w:t xml:space="preserve">nazwach albo imionach i nazwiskach oraz siedzibach lub miejscach prowadzonej działalności gospodarczej albo miejscach zamieszkania </w:t>
      </w:r>
      <w:r w:rsidR="00BF6AA8">
        <w:rPr>
          <w:rFonts w:asciiTheme="minorHAnsi" w:hAnsiTheme="minorHAnsi" w:cstheme="minorHAnsi"/>
          <w:szCs w:val="20"/>
        </w:rPr>
        <w:t>W</w:t>
      </w:r>
      <w:r w:rsidRPr="00BF6AA8">
        <w:rPr>
          <w:rFonts w:asciiTheme="minorHAnsi" w:hAnsiTheme="minorHAnsi" w:cstheme="minorHAnsi"/>
          <w:szCs w:val="20"/>
        </w:rPr>
        <w:t xml:space="preserve">ykonawców, których oferty zostały otwarte; </w:t>
      </w:r>
    </w:p>
    <w:p w14:paraId="395EEAB3" w14:textId="0F2503EA" w:rsidR="00F5415E" w:rsidRDefault="00F5415E" w:rsidP="002A3A4A">
      <w:pPr>
        <w:pStyle w:val="Akapitzlist"/>
        <w:numPr>
          <w:ilvl w:val="0"/>
          <w:numId w:val="27"/>
        </w:numPr>
        <w:spacing w:line="276" w:lineRule="auto"/>
        <w:contextualSpacing/>
        <w:jc w:val="both"/>
        <w:rPr>
          <w:rFonts w:asciiTheme="minorHAnsi" w:hAnsiTheme="minorHAnsi" w:cstheme="minorHAnsi"/>
          <w:szCs w:val="20"/>
        </w:rPr>
      </w:pPr>
      <w:r w:rsidRPr="00BF6AA8">
        <w:rPr>
          <w:rFonts w:asciiTheme="minorHAnsi" w:hAnsiTheme="minorHAnsi" w:cstheme="minorHAnsi"/>
          <w:szCs w:val="20"/>
        </w:rPr>
        <w:t>cenach lub kosztach zawartych w ofertach.</w:t>
      </w:r>
    </w:p>
    <w:p w14:paraId="4ABFDFF3" w14:textId="77777777" w:rsidR="002A3A4A" w:rsidRPr="00BF6AA8" w:rsidRDefault="002A3A4A" w:rsidP="002A3A4A">
      <w:pPr>
        <w:pStyle w:val="Akapitzlist"/>
        <w:spacing w:line="360" w:lineRule="auto"/>
        <w:ind w:left="786"/>
        <w:contextualSpacing/>
        <w:jc w:val="both"/>
        <w:rPr>
          <w:rFonts w:asciiTheme="minorHAnsi" w:hAnsiTheme="minorHAnsi" w:cstheme="minorHAnsi"/>
          <w:szCs w:val="20"/>
        </w:rPr>
      </w:pPr>
    </w:p>
    <w:p w14:paraId="095EB191" w14:textId="684FDF2B" w:rsidR="00F5415E" w:rsidRPr="00BF6AA8" w:rsidRDefault="00F5415E">
      <w:pPr>
        <w:pStyle w:val="Nagwek7"/>
        <w:numPr>
          <w:ilvl w:val="0"/>
          <w:numId w:val="60"/>
        </w:numPr>
      </w:pPr>
      <w:r w:rsidRPr="00BF6AA8">
        <w:t>OPIS KRYTERIÓW OCENY OFERT WRAZ Z PODANIEM WAG TYCH KRYTERIÓW I SPOSOBU OCENY OFERT</w:t>
      </w:r>
    </w:p>
    <w:p w14:paraId="32F75F67" w14:textId="77777777" w:rsidR="00315B79" w:rsidRPr="00315B79" w:rsidRDefault="00315B79" w:rsidP="00315B79">
      <w:pPr>
        <w:pStyle w:val="pkt"/>
        <w:numPr>
          <w:ilvl w:val="0"/>
          <w:numId w:val="28"/>
        </w:numPr>
        <w:spacing w:before="240" w:after="0" w:line="276" w:lineRule="auto"/>
        <w:ind w:left="426" w:hanging="426"/>
        <w:contextualSpacing/>
        <w:rPr>
          <w:rFonts w:asciiTheme="minorHAnsi" w:hAnsiTheme="minorHAnsi" w:cstheme="minorHAnsi"/>
          <w:szCs w:val="24"/>
        </w:rPr>
      </w:pPr>
      <w:bookmarkStart w:id="5" w:name="_Hlk181944788"/>
      <w:r w:rsidRPr="00315B79">
        <w:rPr>
          <w:rFonts w:asciiTheme="minorHAnsi" w:hAnsiTheme="minorHAnsi" w:cstheme="minorHAnsi"/>
          <w:szCs w:val="24"/>
        </w:rPr>
        <w:t>Przy wyborze najkorzystniejszej oferty Zamawiający będzie się kierował następującymi kryteriami oceny ofert:</w:t>
      </w:r>
    </w:p>
    <w:p w14:paraId="5713B627" w14:textId="77777777" w:rsidR="00315B79" w:rsidRPr="00315B79" w:rsidRDefault="00315B79" w:rsidP="00315B79">
      <w:pPr>
        <w:pStyle w:val="Akapitzlist"/>
        <w:numPr>
          <w:ilvl w:val="0"/>
          <w:numId w:val="29"/>
        </w:numPr>
        <w:spacing w:line="276" w:lineRule="auto"/>
        <w:contextualSpacing/>
        <w:rPr>
          <w:rFonts w:asciiTheme="minorHAnsi" w:hAnsiTheme="minorHAnsi" w:cstheme="minorHAnsi"/>
        </w:rPr>
      </w:pPr>
      <w:r w:rsidRPr="00315B79">
        <w:rPr>
          <w:rFonts w:asciiTheme="minorHAnsi" w:hAnsiTheme="minorHAnsi" w:cstheme="minorHAnsi"/>
          <w:b/>
        </w:rPr>
        <w:t>Cena (C)</w:t>
      </w:r>
      <w:r w:rsidRPr="00315B79">
        <w:rPr>
          <w:rFonts w:asciiTheme="minorHAnsi" w:hAnsiTheme="minorHAnsi" w:cstheme="minorHAnsi"/>
        </w:rPr>
        <w:t xml:space="preserve"> - waga kryterium 60 %;</w:t>
      </w:r>
    </w:p>
    <w:p w14:paraId="2A3FD7CD" w14:textId="6D4E0AD9" w:rsidR="00315B79" w:rsidRPr="00315B79" w:rsidRDefault="00315B79" w:rsidP="00315B79">
      <w:pPr>
        <w:pStyle w:val="Akapitzlist"/>
        <w:numPr>
          <w:ilvl w:val="0"/>
          <w:numId w:val="29"/>
        </w:numPr>
        <w:spacing w:line="276" w:lineRule="auto"/>
        <w:contextualSpacing/>
        <w:rPr>
          <w:rFonts w:asciiTheme="minorHAnsi" w:hAnsiTheme="minorHAnsi" w:cstheme="minorHAnsi"/>
          <w:b/>
        </w:rPr>
      </w:pPr>
      <w:r w:rsidRPr="00315B79">
        <w:rPr>
          <w:rFonts w:asciiTheme="minorHAnsi" w:hAnsiTheme="minorHAnsi" w:cstheme="minorHAnsi"/>
          <w:b/>
        </w:rPr>
        <w:t xml:space="preserve">Czas reakcji na zgłoszenie reklamacyjne (R) </w:t>
      </w:r>
      <w:r w:rsidRPr="00315B79">
        <w:rPr>
          <w:rFonts w:asciiTheme="minorHAnsi" w:hAnsiTheme="minorHAnsi" w:cstheme="minorHAnsi"/>
          <w:bCs/>
        </w:rPr>
        <w:t xml:space="preserve">- waga kryterium </w:t>
      </w:r>
      <w:r w:rsidR="002052D6">
        <w:rPr>
          <w:rFonts w:asciiTheme="minorHAnsi" w:hAnsiTheme="minorHAnsi" w:cstheme="minorHAnsi"/>
          <w:bCs/>
        </w:rPr>
        <w:t>40</w:t>
      </w:r>
      <w:r w:rsidRPr="00315B79">
        <w:rPr>
          <w:rFonts w:asciiTheme="minorHAnsi" w:hAnsiTheme="minorHAnsi" w:cstheme="minorHAnsi"/>
          <w:bCs/>
        </w:rPr>
        <w:t xml:space="preserve"> %,</w:t>
      </w:r>
    </w:p>
    <w:p w14:paraId="26995D13" w14:textId="77777777" w:rsidR="00315B79" w:rsidRPr="00315B79" w:rsidRDefault="00315B79" w:rsidP="00315B79">
      <w:pPr>
        <w:pStyle w:val="pkt"/>
        <w:numPr>
          <w:ilvl w:val="0"/>
          <w:numId w:val="28"/>
        </w:numPr>
        <w:spacing w:before="0" w:after="0" w:line="276" w:lineRule="auto"/>
        <w:ind w:left="426" w:hanging="426"/>
        <w:contextualSpacing/>
        <w:rPr>
          <w:rFonts w:asciiTheme="minorHAnsi" w:hAnsiTheme="minorHAnsi" w:cstheme="minorHAnsi"/>
          <w:szCs w:val="24"/>
        </w:rPr>
      </w:pPr>
      <w:r w:rsidRPr="00315B79">
        <w:rPr>
          <w:rFonts w:asciiTheme="minorHAnsi" w:hAnsiTheme="minorHAnsi" w:cstheme="minorHAnsi"/>
          <w:szCs w:val="24"/>
        </w:rPr>
        <w:t>Zasady oceny ofert w poszczególnych kryteriach:</w:t>
      </w:r>
    </w:p>
    <w:p w14:paraId="649470CD" w14:textId="77777777" w:rsidR="00315B79" w:rsidRPr="00315B79" w:rsidRDefault="00315B79" w:rsidP="00315B79">
      <w:pPr>
        <w:pStyle w:val="Akapitzlist"/>
        <w:numPr>
          <w:ilvl w:val="0"/>
          <w:numId w:val="30"/>
        </w:numPr>
        <w:spacing w:line="276" w:lineRule="auto"/>
        <w:contextualSpacing/>
        <w:jc w:val="both"/>
        <w:rPr>
          <w:rFonts w:asciiTheme="minorHAnsi" w:hAnsiTheme="minorHAnsi" w:cstheme="minorHAnsi"/>
          <w:b/>
        </w:rPr>
      </w:pPr>
      <w:r w:rsidRPr="00315B79">
        <w:rPr>
          <w:rFonts w:asciiTheme="minorHAnsi" w:hAnsiTheme="minorHAnsi" w:cstheme="minorHAnsi"/>
          <w:b/>
        </w:rPr>
        <w:t>Cena (C) - waga 60 %</w:t>
      </w:r>
    </w:p>
    <w:p w14:paraId="2DB84C94" w14:textId="77777777" w:rsidR="00315B79" w:rsidRPr="00315B79" w:rsidRDefault="00315B79" w:rsidP="00315B79">
      <w:pPr>
        <w:spacing w:line="276" w:lineRule="auto"/>
        <w:ind w:left="1278" w:hanging="427"/>
        <w:contextualSpacing/>
        <w:jc w:val="both"/>
        <w:rPr>
          <w:rFonts w:asciiTheme="minorHAnsi" w:hAnsiTheme="minorHAnsi" w:cstheme="minorHAnsi"/>
          <w:bCs/>
        </w:rPr>
      </w:pPr>
      <m:oMathPara>
        <m:oMath>
          <m:r>
            <m:rPr>
              <m:sty m:val="bi"/>
            </m:rPr>
            <w:rPr>
              <w:rFonts w:ascii="Cambria Math" w:hAnsi="Cambria Math" w:cstheme="minorHAnsi"/>
            </w:rPr>
            <w:lastRenderedPageBreak/>
            <m:t xml:space="preserve">C= </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C</m:t>
                  </m:r>
                </m:e>
                <m:sub>
                  <m:r>
                    <m:rPr>
                      <m:sty m:val="bi"/>
                    </m:rPr>
                    <w:rPr>
                      <w:rFonts w:ascii="Cambria Math" w:hAnsi="Cambria Math" w:cstheme="minorHAnsi"/>
                    </w:rPr>
                    <m:t>min</m:t>
                  </m:r>
                </m:sub>
              </m:sSub>
            </m:num>
            <m:den>
              <m:sSub>
                <m:sSubPr>
                  <m:ctrlPr>
                    <w:rPr>
                      <w:rFonts w:ascii="Cambria Math" w:hAnsi="Cambria Math" w:cstheme="minorHAnsi"/>
                      <w:b/>
                      <w:bCs/>
                      <w:i/>
                    </w:rPr>
                  </m:ctrlPr>
                </m:sSubPr>
                <m:e>
                  <m:r>
                    <m:rPr>
                      <m:sty m:val="bi"/>
                    </m:rPr>
                    <w:rPr>
                      <w:rFonts w:ascii="Cambria Math" w:hAnsi="Cambria Math" w:cstheme="minorHAnsi"/>
                    </w:rPr>
                    <m:t>C</m:t>
                  </m:r>
                </m:e>
                <m:sub>
                  <m:r>
                    <m:rPr>
                      <m:sty m:val="bi"/>
                    </m:rPr>
                    <w:rPr>
                      <w:rFonts w:ascii="Cambria Math" w:hAnsi="Cambria Math" w:cstheme="minorHAnsi"/>
                    </w:rPr>
                    <m:t>i</m:t>
                  </m:r>
                </m:sub>
              </m:sSub>
            </m:den>
          </m:f>
          <m:r>
            <m:rPr>
              <m:sty m:val="bi"/>
            </m:rPr>
            <w:rPr>
              <w:rFonts w:ascii="Cambria Math" w:hAnsi="Cambria Math" w:cstheme="minorHAnsi"/>
            </w:rPr>
            <m:t xml:space="preserve"> ×100 pkt ×60 %</m:t>
          </m:r>
          <m:r>
            <m:rPr>
              <m:sty m:val="p"/>
            </m:rPr>
            <w:rPr>
              <w:rFonts w:ascii="Cambria Math" w:hAnsi="Cambria Math" w:cstheme="minorHAnsi"/>
            </w:rPr>
            <w:br/>
          </m:r>
        </m:oMath>
      </m:oMathPara>
      <w:r w:rsidRPr="00315B79">
        <w:rPr>
          <w:rFonts w:asciiTheme="minorHAnsi" w:hAnsiTheme="minorHAnsi" w:cstheme="minorHAnsi"/>
          <w:bCs/>
        </w:rPr>
        <w:t>gdzie:</w:t>
      </w:r>
    </w:p>
    <w:p w14:paraId="125E9705" w14:textId="77777777" w:rsidR="00315B79" w:rsidRPr="00315B79" w:rsidRDefault="00315B79" w:rsidP="00315B79">
      <w:pPr>
        <w:spacing w:line="276" w:lineRule="auto"/>
        <w:ind w:left="1278" w:hanging="427"/>
        <w:contextualSpacing/>
        <w:jc w:val="both"/>
        <w:rPr>
          <w:rFonts w:asciiTheme="minorHAnsi" w:hAnsiTheme="minorHAnsi" w:cstheme="minorHAnsi"/>
          <w:bCs/>
        </w:rPr>
      </w:pPr>
      <w:r w:rsidRPr="00315B79">
        <w:rPr>
          <w:rFonts w:asciiTheme="minorHAnsi" w:hAnsiTheme="minorHAnsi" w:cstheme="minorHAnsi"/>
          <w:bCs/>
        </w:rPr>
        <w:t>C – liczba punktów, jakie otrzyma oferta badana za kryterium „cena”,</w:t>
      </w:r>
    </w:p>
    <w:p w14:paraId="51D458B5" w14:textId="77777777" w:rsidR="00315B79" w:rsidRPr="00315B79" w:rsidRDefault="00315B79" w:rsidP="00315B79">
      <w:pPr>
        <w:spacing w:line="276" w:lineRule="auto"/>
        <w:ind w:left="1278" w:hanging="427"/>
        <w:contextualSpacing/>
        <w:jc w:val="both"/>
        <w:rPr>
          <w:rFonts w:asciiTheme="minorHAnsi" w:hAnsiTheme="minorHAnsi" w:cstheme="minorHAnsi"/>
          <w:bCs/>
        </w:rPr>
      </w:pPr>
      <w:proofErr w:type="spellStart"/>
      <w:r w:rsidRPr="00315B79">
        <w:rPr>
          <w:rFonts w:asciiTheme="minorHAnsi" w:hAnsiTheme="minorHAnsi" w:cstheme="minorHAnsi"/>
          <w:bCs/>
        </w:rPr>
        <w:t>C</w:t>
      </w:r>
      <w:r w:rsidRPr="00315B79">
        <w:rPr>
          <w:rFonts w:asciiTheme="minorHAnsi" w:hAnsiTheme="minorHAnsi" w:cstheme="minorHAnsi"/>
          <w:bCs/>
          <w:vertAlign w:val="subscript"/>
        </w:rPr>
        <w:t>min</w:t>
      </w:r>
      <w:proofErr w:type="spellEnd"/>
      <w:r w:rsidRPr="00315B79">
        <w:rPr>
          <w:rFonts w:asciiTheme="minorHAnsi" w:hAnsiTheme="minorHAnsi" w:cstheme="minorHAnsi"/>
          <w:bCs/>
        </w:rPr>
        <w:t xml:space="preserve"> – najniższa cena brutto spośród wszystkich ofert niepodlegających odrzuceniu,</w:t>
      </w:r>
    </w:p>
    <w:p w14:paraId="5A5BF2F1" w14:textId="77777777" w:rsidR="00315B79" w:rsidRPr="00315B79" w:rsidRDefault="00315B79" w:rsidP="00315B79">
      <w:pPr>
        <w:spacing w:line="276" w:lineRule="auto"/>
        <w:ind w:left="1278" w:hanging="427"/>
        <w:contextualSpacing/>
        <w:jc w:val="both"/>
        <w:rPr>
          <w:rFonts w:asciiTheme="minorHAnsi" w:hAnsiTheme="minorHAnsi" w:cstheme="minorHAnsi"/>
          <w:bCs/>
        </w:rPr>
      </w:pPr>
      <w:r w:rsidRPr="00315B79">
        <w:rPr>
          <w:rFonts w:asciiTheme="minorHAnsi" w:hAnsiTheme="minorHAnsi" w:cstheme="minorHAnsi"/>
          <w:bCs/>
        </w:rPr>
        <w:t>C</w:t>
      </w:r>
      <w:r w:rsidRPr="00315B79">
        <w:rPr>
          <w:rFonts w:asciiTheme="minorHAnsi" w:hAnsiTheme="minorHAnsi" w:cstheme="minorHAnsi"/>
          <w:bCs/>
          <w:vertAlign w:val="subscript"/>
        </w:rPr>
        <w:t>i</w:t>
      </w:r>
      <w:r w:rsidRPr="00315B79">
        <w:rPr>
          <w:rFonts w:asciiTheme="minorHAnsi" w:hAnsiTheme="minorHAnsi" w:cstheme="minorHAnsi"/>
          <w:bCs/>
        </w:rPr>
        <w:t xml:space="preserve"> – cena brutto oferty badanej.</w:t>
      </w:r>
    </w:p>
    <w:p w14:paraId="1483E391" w14:textId="77777777" w:rsidR="00315B79" w:rsidRPr="00315B79" w:rsidRDefault="00315B79" w:rsidP="00315B79">
      <w:pPr>
        <w:pStyle w:val="Akapitzlist"/>
        <w:numPr>
          <w:ilvl w:val="0"/>
          <w:numId w:val="31"/>
        </w:numPr>
        <w:spacing w:line="276" w:lineRule="auto"/>
        <w:contextualSpacing/>
        <w:jc w:val="both"/>
        <w:rPr>
          <w:rFonts w:asciiTheme="minorHAnsi" w:hAnsiTheme="minorHAnsi" w:cstheme="minorHAnsi"/>
        </w:rPr>
      </w:pPr>
      <w:r w:rsidRPr="00315B79">
        <w:rPr>
          <w:rFonts w:asciiTheme="minorHAnsi" w:hAnsiTheme="minorHAnsi" w:cstheme="minorHAnsi"/>
        </w:rPr>
        <w:t>Podstawą przyznania punktów w kryterium "cena" będzie cena ofertowa brutto podana przez Wykonawcę w Formularzu Ofertowym.</w:t>
      </w:r>
    </w:p>
    <w:p w14:paraId="22BDE740" w14:textId="77777777" w:rsidR="00315B79" w:rsidRPr="00315B79" w:rsidRDefault="00315B79" w:rsidP="00315B79">
      <w:pPr>
        <w:pStyle w:val="Akapitzlist"/>
        <w:numPr>
          <w:ilvl w:val="0"/>
          <w:numId w:val="31"/>
        </w:numPr>
        <w:spacing w:line="276" w:lineRule="auto"/>
        <w:contextualSpacing/>
        <w:jc w:val="both"/>
        <w:rPr>
          <w:rFonts w:asciiTheme="minorHAnsi" w:hAnsiTheme="minorHAnsi" w:cstheme="minorHAnsi"/>
        </w:rPr>
      </w:pPr>
      <w:r w:rsidRPr="00315B79">
        <w:rPr>
          <w:rFonts w:asciiTheme="minorHAnsi" w:hAnsiTheme="minorHAnsi" w:cstheme="minorHAnsi"/>
        </w:rPr>
        <w:t>Cena ofertowa brutto musi uwzględniać wszelkie koszty, jakie Wykonawca poniesie w związku z realizacją przedmiotu zamówienia.</w:t>
      </w:r>
    </w:p>
    <w:p w14:paraId="6A5D5737" w14:textId="518CBAE8" w:rsidR="00315B79" w:rsidRPr="00315B79" w:rsidRDefault="00315B79" w:rsidP="00315B79">
      <w:pPr>
        <w:pStyle w:val="Akapitzlist"/>
        <w:numPr>
          <w:ilvl w:val="0"/>
          <w:numId w:val="30"/>
        </w:numPr>
        <w:spacing w:line="276" w:lineRule="auto"/>
        <w:contextualSpacing/>
        <w:jc w:val="both"/>
        <w:rPr>
          <w:rFonts w:asciiTheme="minorHAnsi" w:hAnsiTheme="minorHAnsi" w:cstheme="minorHAnsi"/>
          <w:b/>
        </w:rPr>
      </w:pPr>
      <w:r w:rsidRPr="00315B79">
        <w:rPr>
          <w:rFonts w:asciiTheme="minorHAnsi" w:hAnsiTheme="minorHAnsi" w:cstheme="minorHAnsi"/>
          <w:b/>
        </w:rPr>
        <w:t xml:space="preserve">Czas reakcji na zgłoszenie reklamacyjne (R) - waga </w:t>
      </w:r>
      <w:r w:rsidR="007C7D29">
        <w:rPr>
          <w:rFonts w:asciiTheme="minorHAnsi" w:hAnsiTheme="minorHAnsi" w:cstheme="minorHAnsi"/>
          <w:b/>
        </w:rPr>
        <w:t>40</w:t>
      </w:r>
      <w:r w:rsidRPr="00315B79">
        <w:rPr>
          <w:rFonts w:asciiTheme="minorHAnsi" w:hAnsiTheme="minorHAnsi" w:cstheme="minorHAnsi"/>
          <w:b/>
        </w:rPr>
        <w:t xml:space="preserve"> %</w:t>
      </w:r>
    </w:p>
    <w:p w14:paraId="19E7D870" w14:textId="77777777" w:rsidR="00315B79" w:rsidRPr="00315B79" w:rsidRDefault="00315B79" w:rsidP="00315B79">
      <w:pPr>
        <w:pStyle w:val="Akapitzlist"/>
        <w:numPr>
          <w:ilvl w:val="0"/>
          <w:numId w:val="56"/>
        </w:numPr>
        <w:spacing w:line="276" w:lineRule="auto"/>
        <w:contextualSpacing/>
        <w:jc w:val="both"/>
        <w:rPr>
          <w:rFonts w:asciiTheme="minorHAnsi" w:hAnsiTheme="minorHAnsi" w:cstheme="minorHAnsi"/>
        </w:rPr>
      </w:pPr>
      <w:r w:rsidRPr="00315B79">
        <w:rPr>
          <w:rFonts w:asciiTheme="minorHAnsi" w:hAnsiTheme="minorHAnsi" w:cstheme="minorHAnsi"/>
        </w:rPr>
        <w:t xml:space="preserve">Z uwagi na to, że czas reakcji na zgłoszenie reklamacyjne, rozumiane w tym kryterium jako okres czasu potrzebny Wykonawcy na wymianę artykułów niespełniających wymagań Zamawiającego, może mieć znaczący wpływ na jakość wykonania zamówienia, Zamawiający – w zgodzie z art. 242 ust. 2 pkt 6 </w:t>
      </w:r>
      <w:proofErr w:type="spellStart"/>
      <w:r w:rsidRPr="00315B79">
        <w:rPr>
          <w:rFonts w:asciiTheme="minorHAnsi" w:hAnsiTheme="minorHAnsi" w:cstheme="minorHAnsi"/>
        </w:rPr>
        <w:t>p.z.p</w:t>
      </w:r>
      <w:proofErr w:type="spellEnd"/>
      <w:r w:rsidRPr="00315B79">
        <w:rPr>
          <w:rFonts w:asciiTheme="minorHAnsi" w:hAnsiTheme="minorHAnsi" w:cstheme="minorHAnsi"/>
        </w:rPr>
        <w:t>. – będzie przyznawał dodatkowe punkty Wykonawcy, który zadeklaruje w ofercie, że wymiana artykułów niespełniających wymagań nastąpi w jak najkrótszym czasie.</w:t>
      </w:r>
    </w:p>
    <w:p w14:paraId="6E66F309" w14:textId="77777777" w:rsidR="00315B79" w:rsidRPr="00315B79" w:rsidRDefault="00315B79" w:rsidP="00315B79">
      <w:pPr>
        <w:pStyle w:val="Akapitzlist"/>
        <w:numPr>
          <w:ilvl w:val="0"/>
          <w:numId w:val="56"/>
        </w:numPr>
        <w:spacing w:line="276" w:lineRule="auto"/>
        <w:contextualSpacing/>
        <w:jc w:val="both"/>
        <w:rPr>
          <w:rFonts w:asciiTheme="minorHAnsi" w:hAnsiTheme="minorHAnsi" w:cstheme="minorHAnsi"/>
        </w:rPr>
      </w:pPr>
      <w:r w:rsidRPr="00315B79">
        <w:rPr>
          <w:rFonts w:asciiTheme="minorHAnsi" w:hAnsiTheme="minorHAnsi" w:cstheme="minorHAnsi"/>
        </w:rPr>
        <w:t>Kryterium to będzie rozpatrywane w oparciu o dane podane przez Wykonawcę w pkt 9 formularza oferty. Deklarowany czas nie może być dłuższy niż 2 godziny.</w:t>
      </w:r>
    </w:p>
    <w:p w14:paraId="7E86A2DE" w14:textId="77777777" w:rsidR="00315B79" w:rsidRPr="00315B79" w:rsidRDefault="00315B79" w:rsidP="00315B79">
      <w:pPr>
        <w:pStyle w:val="Akapitzlist"/>
        <w:numPr>
          <w:ilvl w:val="0"/>
          <w:numId w:val="56"/>
        </w:numPr>
        <w:spacing w:line="276" w:lineRule="auto"/>
        <w:contextualSpacing/>
        <w:jc w:val="both"/>
        <w:rPr>
          <w:rFonts w:asciiTheme="minorHAnsi" w:hAnsiTheme="minorHAnsi" w:cstheme="minorHAnsi"/>
          <w:bCs/>
        </w:rPr>
      </w:pPr>
      <w:r w:rsidRPr="00315B79">
        <w:rPr>
          <w:rFonts w:asciiTheme="minorHAnsi" w:hAnsiTheme="minorHAnsi" w:cstheme="minorHAnsi"/>
        </w:rPr>
        <w:t>Punkty będą przyznawane wg poniższej tabeli:</w:t>
      </w:r>
    </w:p>
    <w:tbl>
      <w:tblPr>
        <w:tblStyle w:val="Tabela-Siatka"/>
        <w:tblW w:w="0" w:type="auto"/>
        <w:tblInd w:w="1429" w:type="dxa"/>
        <w:tblLook w:val="04A0" w:firstRow="1" w:lastRow="0" w:firstColumn="1" w:lastColumn="0" w:noHBand="0" w:noVBand="1"/>
      </w:tblPr>
      <w:tblGrid>
        <w:gridCol w:w="3824"/>
        <w:gridCol w:w="3807"/>
      </w:tblGrid>
      <w:tr w:rsidR="00315B79" w:rsidRPr="00315B79" w14:paraId="43BB3637" w14:textId="77777777" w:rsidTr="005A301A">
        <w:tc>
          <w:tcPr>
            <w:tcW w:w="3824" w:type="dxa"/>
          </w:tcPr>
          <w:p w14:paraId="0E230F92" w14:textId="77777777" w:rsidR="00315B79" w:rsidRPr="00315B79" w:rsidRDefault="00315B79" w:rsidP="00315B79">
            <w:pPr>
              <w:spacing w:line="276" w:lineRule="auto"/>
              <w:rPr>
                <w:rFonts w:asciiTheme="minorHAnsi" w:hAnsiTheme="minorHAnsi" w:cstheme="minorHAnsi"/>
              </w:rPr>
            </w:pPr>
            <w:r w:rsidRPr="00315B79">
              <w:rPr>
                <w:rFonts w:asciiTheme="minorHAnsi" w:hAnsiTheme="minorHAnsi" w:cstheme="minorHAnsi"/>
              </w:rPr>
              <w:t>Czas reakcji</w:t>
            </w:r>
          </w:p>
        </w:tc>
        <w:tc>
          <w:tcPr>
            <w:tcW w:w="3807" w:type="dxa"/>
          </w:tcPr>
          <w:p w14:paraId="7218FD52"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Ilość punktów</w:t>
            </w:r>
          </w:p>
        </w:tc>
      </w:tr>
      <w:tr w:rsidR="00315B79" w:rsidRPr="00315B79" w14:paraId="4263F710" w14:textId="77777777" w:rsidTr="005A301A">
        <w:tc>
          <w:tcPr>
            <w:tcW w:w="3824" w:type="dxa"/>
          </w:tcPr>
          <w:p w14:paraId="001BA68A"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2 godziny</w:t>
            </w:r>
          </w:p>
        </w:tc>
        <w:tc>
          <w:tcPr>
            <w:tcW w:w="3807" w:type="dxa"/>
          </w:tcPr>
          <w:p w14:paraId="3FD0A558"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0</w:t>
            </w:r>
          </w:p>
        </w:tc>
      </w:tr>
      <w:tr w:rsidR="00315B79" w:rsidRPr="00315B79" w14:paraId="3A979A83" w14:textId="77777777" w:rsidTr="005A301A">
        <w:tc>
          <w:tcPr>
            <w:tcW w:w="3824" w:type="dxa"/>
          </w:tcPr>
          <w:p w14:paraId="1009FDBA"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1,5 godziny</w:t>
            </w:r>
          </w:p>
        </w:tc>
        <w:tc>
          <w:tcPr>
            <w:tcW w:w="3807" w:type="dxa"/>
          </w:tcPr>
          <w:p w14:paraId="6A578509" w14:textId="6128BF31" w:rsidR="00315B79" w:rsidRPr="00315B79" w:rsidRDefault="007C7D29" w:rsidP="00315B79">
            <w:pPr>
              <w:spacing w:line="276" w:lineRule="auto"/>
              <w:jc w:val="both"/>
              <w:rPr>
                <w:rFonts w:asciiTheme="minorHAnsi" w:hAnsiTheme="minorHAnsi" w:cstheme="minorHAnsi"/>
              </w:rPr>
            </w:pPr>
            <w:r>
              <w:rPr>
                <w:rFonts w:asciiTheme="minorHAnsi" w:hAnsiTheme="minorHAnsi" w:cstheme="minorHAnsi"/>
              </w:rPr>
              <w:t>10</w:t>
            </w:r>
          </w:p>
        </w:tc>
      </w:tr>
      <w:tr w:rsidR="00315B79" w:rsidRPr="00315B79" w14:paraId="678E5CC6" w14:textId="77777777" w:rsidTr="005A301A">
        <w:tc>
          <w:tcPr>
            <w:tcW w:w="3824" w:type="dxa"/>
          </w:tcPr>
          <w:p w14:paraId="650F712C"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1 godzina</w:t>
            </w:r>
          </w:p>
        </w:tc>
        <w:tc>
          <w:tcPr>
            <w:tcW w:w="3807" w:type="dxa"/>
          </w:tcPr>
          <w:p w14:paraId="1C75A02B" w14:textId="3B685F1A" w:rsidR="00315B79" w:rsidRPr="00315B79" w:rsidRDefault="007C7D29" w:rsidP="00315B79">
            <w:pPr>
              <w:spacing w:line="276" w:lineRule="auto"/>
              <w:jc w:val="both"/>
              <w:rPr>
                <w:rFonts w:asciiTheme="minorHAnsi" w:hAnsiTheme="minorHAnsi" w:cstheme="minorHAnsi"/>
              </w:rPr>
            </w:pPr>
            <w:r>
              <w:rPr>
                <w:rFonts w:asciiTheme="minorHAnsi" w:hAnsiTheme="minorHAnsi" w:cstheme="minorHAnsi"/>
              </w:rPr>
              <w:t>20</w:t>
            </w:r>
          </w:p>
        </w:tc>
      </w:tr>
      <w:tr w:rsidR="00315B79" w:rsidRPr="00315B79" w14:paraId="33BE1D2A" w14:textId="77777777" w:rsidTr="005A301A">
        <w:tc>
          <w:tcPr>
            <w:tcW w:w="3824" w:type="dxa"/>
          </w:tcPr>
          <w:p w14:paraId="5B89F8E3"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0,5 godziny</w:t>
            </w:r>
          </w:p>
        </w:tc>
        <w:tc>
          <w:tcPr>
            <w:tcW w:w="3807" w:type="dxa"/>
          </w:tcPr>
          <w:p w14:paraId="571DF7F4" w14:textId="19F27E5D" w:rsidR="00315B79" w:rsidRPr="00315B79" w:rsidRDefault="007C7D29" w:rsidP="00315B79">
            <w:pPr>
              <w:spacing w:line="276" w:lineRule="auto"/>
              <w:jc w:val="both"/>
              <w:rPr>
                <w:rFonts w:asciiTheme="minorHAnsi" w:hAnsiTheme="minorHAnsi" w:cstheme="minorHAnsi"/>
              </w:rPr>
            </w:pPr>
            <w:r>
              <w:rPr>
                <w:rFonts w:asciiTheme="minorHAnsi" w:hAnsiTheme="minorHAnsi" w:cstheme="minorHAnsi"/>
              </w:rPr>
              <w:t>30</w:t>
            </w:r>
          </w:p>
        </w:tc>
      </w:tr>
      <w:tr w:rsidR="00315B79" w:rsidRPr="00315B79" w14:paraId="2076487F" w14:textId="77777777" w:rsidTr="005A301A">
        <w:tc>
          <w:tcPr>
            <w:tcW w:w="3824" w:type="dxa"/>
          </w:tcPr>
          <w:p w14:paraId="1F719FB7" w14:textId="77777777" w:rsidR="00315B79" w:rsidRPr="00315B79" w:rsidRDefault="00315B79" w:rsidP="00315B79">
            <w:pPr>
              <w:spacing w:line="276" w:lineRule="auto"/>
              <w:jc w:val="both"/>
              <w:rPr>
                <w:rFonts w:asciiTheme="minorHAnsi" w:hAnsiTheme="minorHAnsi" w:cstheme="minorHAnsi"/>
              </w:rPr>
            </w:pPr>
            <w:r w:rsidRPr="00315B79">
              <w:rPr>
                <w:rFonts w:asciiTheme="minorHAnsi" w:hAnsiTheme="minorHAnsi" w:cstheme="minorHAnsi"/>
              </w:rPr>
              <w:t>poniżej 0,5 godziny</w:t>
            </w:r>
          </w:p>
        </w:tc>
        <w:tc>
          <w:tcPr>
            <w:tcW w:w="3807" w:type="dxa"/>
          </w:tcPr>
          <w:p w14:paraId="6508DF95" w14:textId="1D359792" w:rsidR="00315B79" w:rsidRPr="00315B79" w:rsidRDefault="007C7D29" w:rsidP="00315B79">
            <w:pPr>
              <w:spacing w:line="276" w:lineRule="auto"/>
              <w:jc w:val="both"/>
              <w:rPr>
                <w:rFonts w:asciiTheme="minorHAnsi" w:hAnsiTheme="minorHAnsi" w:cstheme="minorHAnsi"/>
              </w:rPr>
            </w:pPr>
            <w:r>
              <w:rPr>
                <w:rFonts w:asciiTheme="minorHAnsi" w:hAnsiTheme="minorHAnsi" w:cstheme="minorHAnsi"/>
              </w:rPr>
              <w:t>40</w:t>
            </w:r>
          </w:p>
        </w:tc>
      </w:tr>
    </w:tbl>
    <w:p w14:paraId="78C0AC68" w14:textId="77777777" w:rsidR="00315B79" w:rsidRPr="00315B79" w:rsidRDefault="00315B79" w:rsidP="00315B79">
      <w:pPr>
        <w:spacing w:line="276" w:lineRule="auto"/>
        <w:contextualSpacing/>
        <w:jc w:val="both"/>
        <w:rPr>
          <w:rFonts w:asciiTheme="minorHAnsi" w:hAnsiTheme="minorHAnsi" w:cstheme="minorHAnsi"/>
        </w:rPr>
      </w:pPr>
    </w:p>
    <w:p w14:paraId="12A31030" w14:textId="77777777" w:rsidR="00315B79" w:rsidRPr="00315B79" w:rsidRDefault="00315B79" w:rsidP="00315B79">
      <w:pPr>
        <w:pStyle w:val="Akapitzlist"/>
        <w:numPr>
          <w:ilvl w:val="0"/>
          <w:numId w:val="32"/>
        </w:numPr>
        <w:spacing w:before="60" w:after="60" w:line="276" w:lineRule="auto"/>
        <w:ind w:hanging="295"/>
        <w:contextualSpacing/>
        <w:jc w:val="both"/>
        <w:rPr>
          <w:rFonts w:asciiTheme="minorHAnsi" w:hAnsiTheme="minorHAnsi" w:cstheme="minorHAnsi"/>
          <w:vanish/>
        </w:rPr>
      </w:pPr>
    </w:p>
    <w:p w14:paraId="14B0C567" w14:textId="77777777" w:rsidR="00315B79" w:rsidRPr="00315B79" w:rsidRDefault="00315B79" w:rsidP="00315B79">
      <w:pPr>
        <w:pStyle w:val="Akapitzlist"/>
        <w:numPr>
          <w:ilvl w:val="0"/>
          <w:numId w:val="32"/>
        </w:numPr>
        <w:spacing w:before="60" w:after="60" w:line="276" w:lineRule="auto"/>
        <w:ind w:hanging="295"/>
        <w:contextualSpacing/>
        <w:jc w:val="both"/>
        <w:rPr>
          <w:rFonts w:asciiTheme="minorHAnsi" w:hAnsiTheme="minorHAnsi" w:cstheme="minorHAnsi"/>
          <w:vanish/>
        </w:rPr>
      </w:pPr>
    </w:p>
    <w:p w14:paraId="5C91AA3A" w14:textId="77777777" w:rsidR="00315B79" w:rsidRPr="00315B79" w:rsidRDefault="00315B79" w:rsidP="00315B79">
      <w:pPr>
        <w:pStyle w:val="pkt"/>
        <w:numPr>
          <w:ilvl w:val="0"/>
          <w:numId w:val="32"/>
        </w:numPr>
        <w:spacing w:line="276" w:lineRule="auto"/>
        <w:contextualSpacing/>
        <w:rPr>
          <w:rFonts w:asciiTheme="minorHAnsi" w:hAnsiTheme="minorHAnsi" w:cstheme="minorHAnsi"/>
          <w:szCs w:val="24"/>
        </w:rPr>
      </w:pPr>
      <w:r w:rsidRPr="00315B79">
        <w:rPr>
          <w:rFonts w:asciiTheme="minorHAnsi" w:hAnsiTheme="minorHAnsi" w:cstheme="minorHAnsi"/>
          <w:szCs w:val="24"/>
        </w:rPr>
        <w:t>Zamawiający uzna za najkorzystniejszą ofertę tego Wykonawcy, którego oferta uzyska najwyższą ilość punktów wyliczoną wg poniższego wzoru:</w:t>
      </w:r>
    </w:p>
    <w:p w14:paraId="5B3C5A8C" w14:textId="308FEF10" w:rsidR="00315B79" w:rsidRPr="00315B79" w:rsidRDefault="00315B79" w:rsidP="00315B79">
      <w:pPr>
        <w:pStyle w:val="pkt"/>
        <w:spacing w:line="276" w:lineRule="auto"/>
        <w:ind w:left="295" w:firstLine="0"/>
        <w:contextualSpacing/>
        <w:rPr>
          <w:rFonts w:asciiTheme="minorHAnsi" w:hAnsiTheme="minorHAnsi" w:cstheme="minorHAnsi"/>
          <w:b/>
          <w:bCs/>
          <w:szCs w:val="24"/>
        </w:rPr>
      </w:pPr>
      <w:r w:rsidRPr="00315B79">
        <w:rPr>
          <w:rFonts w:asciiTheme="minorHAnsi" w:hAnsiTheme="minorHAnsi" w:cstheme="minorHAnsi"/>
          <w:b/>
          <w:bCs/>
          <w:szCs w:val="24"/>
        </w:rPr>
        <w:t xml:space="preserve">P = C + R </w:t>
      </w:r>
    </w:p>
    <w:p w14:paraId="356A80C8" w14:textId="77777777" w:rsidR="00315B79" w:rsidRPr="00315B79" w:rsidRDefault="00315B79" w:rsidP="00315B79">
      <w:pPr>
        <w:pStyle w:val="pkt"/>
        <w:spacing w:line="276" w:lineRule="auto"/>
        <w:ind w:left="295" w:firstLine="0"/>
        <w:contextualSpacing/>
        <w:rPr>
          <w:rFonts w:asciiTheme="minorHAnsi" w:hAnsiTheme="minorHAnsi" w:cstheme="minorHAnsi"/>
          <w:szCs w:val="24"/>
        </w:rPr>
      </w:pPr>
      <w:r w:rsidRPr="00315B79">
        <w:rPr>
          <w:rFonts w:asciiTheme="minorHAnsi" w:hAnsiTheme="minorHAnsi" w:cstheme="minorHAnsi"/>
          <w:szCs w:val="24"/>
        </w:rPr>
        <w:t>gdzie:</w:t>
      </w:r>
    </w:p>
    <w:p w14:paraId="51DB3CEA" w14:textId="77777777" w:rsidR="00315B79" w:rsidRPr="00315B79" w:rsidRDefault="00315B79" w:rsidP="00315B79">
      <w:pPr>
        <w:pStyle w:val="pkt"/>
        <w:spacing w:line="276" w:lineRule="auto"/>
        <w:ind w:left="295" w:firstLine="0"/>
        <w:contextualSpacing/>
        <w:rPr>
          <w:rFonts w:asciiTheme="minorHAnsi" w:hAnsiTheme="minorHAnsi" w:cstheme="minorHAnsi"/>
          <w:szCs w:val="24"/>
        </w:rPr>
      </w:pPr>
      <w:r w:rsidRPr="00315B79">
        <w:rPr>
          <w:rFonts w:asciiTheme="minorHAnsi" w:hAnsiTheme="minorHAnsi" w:cstheme="minorHAnsi"/>
          <w:szCs w:val="24"/>
        </w:rPr>
        <w:t>P – łączna ilość punktów, jakie otrzyma oferta badana;</w:t>
      </w:r>
    </w:p>
    <w:p w14:paraId="62BCC90D" w14:textId="77777777" w:rsidR="00315B79" w:rsidRPr="00315B79" w:rsidRDefault="00315B79" w:rsidP="00315B79">
      <w:pPr>
        <w:pStyle w:val="pkt"/>
        <w:spacing w:line="276" w:lineRule="auto"/>
        <w:ind w:left="295" w:firstLine="0"/>
        <w:contextualSpacing/>
        <w:rPr>
          <w:rFonts w:asciiTheme="minorHAnsi" w:hAnsiTheme="minorHAnsi" w:cstheme="minorHAnsi"/>
          <w:szCs w:val="24"/>
        </w:rPr>
      </w:pPr>
      <w:r w:rsidRPr="00315B79">
        <w:rPr>
          <w:rFonts w:asciiTheme="minorHAnsi" w:hAnsiTheme="minorHAnsi" w:cstheme="minorHAnsi"/>
          <w:szCs w:val="24"/>
        </w:rPr>
        <w:t>C – ilość punktów, jakie otrzymała oferta za kryterium „Cena”;</w:t>
      </w:r>
    </w:p>
    <w:p w14:paraId="7F79F513" w14:textId="77777777" w:rsidR="00315B79" w:rsidRPr="00315B79" w:rsidRDefault="00315B79" w:rsidP="00315B79">
      <w:pPr>
        <w:pStyle w:val="pkt"/>
        <w:spacing w:line="276" w:lineRule="auto"/>
        <w:ind w:left="295" w:firstLine="0"/>
        <w:contextualSpacing/>
        <w:rPr>
          <w:rFonts w:asciiTheme="minorHAnsi" w:hAnsiTheme="minorHAnsi" w:cstheme="minorHAnsi"/>
          <w:szCs w:val="24"/>
        </w:rPr>
      </w:pPr>
      <w:r w:rsidRPr="00315B79">
        <w:rPr>
          <w:rFonts w:asciiTheme="minorHAnsi" w:hAnsiTheme="minorHAnsi" w:cstheme="minorHAnsi"/>
          <w:szCs w:val="24"/>
        </w:rPr>
        <w:t>R - ilość punktów, jakie otrzymała oferta za kryterium „Czas reakcji na zgłoszenie reklamacyjne”;</w:t>
      </w:r>
    </w:p>
    <w:bookmarkEnd w:id="5"/>
    <w:p w14:paraId="3501771D" w14:textId="77777777" w:rsidR="00315B79" w:rsidRPr="00315B79" w:rsidRDefault="00315B79" w:rsidP="00315B79">
      <w:pPr>
        <w:pStyle w:val="Akapitzlist"/>
        <w:numPr>
          <w:ilvl w:val="0"/>
          <w:numId w:val="28"/>
        </w:numPr>
        <w:spacing w:before="60" w:after="60" w:line="276" w:lineRule="auto"/>
        <w:ind w:left="426" w:hanging="426"/>
        <w:contextualSpacing/>
        <w:jc w:val="both"/>
        <w:rPr>
          <w:rFonts w:asciiTheme="minorHAnsi" w:hAnsiTheme="minorHAnsi" w:cstheme="minorHAnsi"/>
          <w:vanish/>
        </w:rPr>
      </w:pPr>
    </w:p>
    <w:p w14:paraId="14435387" w14:textId="77777777" w:rsidR="00315B79" w:rsidRPr="00315B79" w:rsidRDefault="00315B79" w:rsidP="00315B79">
      <w:pPr>
        <w:pStyle w:val="pkt"/>
        <w:numPr>
          <w:ilvl w:val="0"/>
          <w:numId w:val="28"/>
        </w:numPr>
        <w:spacing w:line="276" w:lineRule="auto"/>
        <w:ind w:left="426" w:hanging="426"/>
        <w:contextualSpacing/>
        <w:rPr>
          <w:rFonts w:asciiTheme="minorHAnsi" w:hAnsiTheme="minorHAnsi" w:cstheme="minorHAnsi"/>
          <w:szCs w:val="24"/>
        </w:rPr>
      </w:pPr>
      <w:r w:rsidRPr="00315B79">
        <w:rPr>
          <w:rFonts w:asciiTheme="minorHAnsi" w:hAnsiTheme="minorHAnsi" w:cstheme="minorHAnsi"/>
          <w:szCs w:val="24"/>
        </w:rPr>
        <w:t>Punktacja przyznawana ofertom w poszczególnych kryteriach oceny ofert będzie liczona z dokładnością do dwóch miejsc po przecinku, zgodnie z zasadami arytmetyki.</w:t>
      </w:r>
    </w:p>
    <w:p w14:paraId="75E81A29" w14:textId="77777777" w:rsidR="00315B79" w:rsidRPr="00315B79" w:rsidRDefault="00315B79" w:rsidP="00315B79">
      <w:pPr>
        <w:pStyle w:val="pkt"/>
        <w:numPr>
          <w:ilvl w:val="0"/>
          <w:numId w:val="28"/>
        </w:numPr>
        <w:spacing w:line="276" w:lineRule="auto"/>
        <w:ind w:left="426" w:hanging="426"/>
        <w:contextualSpacing/>
        <w:rPr>
          <w:rFonts w:asciiTheme="minorHAnsi" w:hAnsiTheme="minorHAnsi" w:cstheme="minorHAnsi"/>
          <w:szCs w:val="24"/>
        </w:rPr>
      </w:pPr>
      <w:r w:rsidRPr="00315B79">
        <w:rPr>
          <w:rFonts w:asciiTheme="minorHAnsi" w:hAnsiTheme="minorHAnsi" w:cstheme="minorHAnsi"/>
          <w:szCs w:val="24"/>
        </w:rPr>
        <w:t>W toku badania i oceny ofert Zamawiający może żądać od Wykonawcy wyjaśnień dotyczących treści złożonej oferty, w tym zaoferowanej ceny.</w:t>
      </w:r>
    </w:p>
    <w:p w14:paraId="644098F8" w14:textId="77777777" w:rsidR="00315B79" w:rsidRDefault="00315B79" w:rsidP="00315B79">
      <w:pPr>
        <w:pStyle w:val="pkt"/>
        <w:numPr>
          <w:ilvl w:val="0"/>
          <w:numId w:val="28"/>
        </w:numPr>
        <w:spacing w:line="276" w:lineRule="auto"/>
        <w:ind w:left="426" w:hanging="426"/>
        <w:contextualSpacing/>
        <w:rPr>
          <w:rFonts w:asciiTheme="minorHAnsi" w:hAnsiTheme="minorHAnsi" w:cstheme="minorHAnsi"/>
          <w:szCs w:val="24"/>
        </w:rPr>
      </w:pPr>
      <w:r w:rsidRPr="00315B79">
        <w:rPr>
          <w:rFonts w:asciiTheme="minorHAnsi" w:hAnsiTheme="minorHAnsi" w:cstheme="minorHAnsi"/>
          <w:szCs w:val="24"/>
        </w:rPr>
        <w:lastRenderedPageBreak/>
        <w:t xml:space="preserve">Zamawiający udzieli zamówienia Wykonawcy, którego oferta zostanie uznana za najkorzystniejszą. Jeżeli Zamawiający nie będzie prowadził negocjacji, dokona wyboru najkorzystniejszej oferty spośród niepodlegających odrzuceniu ofert. </w:t>
      </w:r>
    </w:p>
    <w:p w14:paraId="34B17E28" w14:textId="77777777" w:rsidR="00891E1D" w:rsidRPr="00315B79" w:rsidRDefault="00891E1D" w:rsidP="00891E1D">
      <w:pPr>
        <w:pStyle w:val="pkt"/>
        <w:spacing w:line="276" w:lineRule="auto"/>
        <w:ind w:left="426" w:firstLine="0"/>
        <w:contextualSpacing/>
        <w:rPr>
          <w:rFonts w:asciiTheme="minorHAnsi" w:hAnsiTheme="minorHAnsi" w:cstheme="minorHAnsi"/>
          <w:szCs w:val="24"/>
        </w:rPr>
      </w:pPr>
    </w:p>
    <w:p w14:paraId="58C7C456" w14:textId="0C12156D" w:rsidR="00F5415E" w:rsidRPr="008705A0" w:rsidRDefault="00F5415E">
      <w:pPr>
        <w:pStyle w:val="Nagwek7"/>
        <w:numPr>
          <w:ilvl w:val="0"/>
          <w:numId w:val="60"/>
        </w:numPr>
      </w:pPr>
      <w:r w:rsidRPr="008705A0">
        <w:t>PROWADZENIE PROCEDURY WRAZ Z NEGOCJACJAMI</w:t>
      </w:r>
    </w:p>
    <w:p w14:paraId="6FAAC4FD" w14:textId="77777777" w:rsidR="00EF2F30" w:rsidRPr="003752B6" w:rsidRDefault="00EF2F30" w:rsidP="00B95776">
      <w:pPr>
        <w:pStyle w:val="pkt"/>
        <w:spacing w:before="240" w:after="0" w:line="276" w:lineRule="auto"/>
        <w:ind w:left="397" w:hanging="397"/>
        <w:rPr>
          <w:rFonts w:asciiTheme="minorHAnsi" w:hAnsiTheme="minorHAnsi" w:cstheme="minorHAnsi"/>
        </w:rPr>
      </w:pPr>
      <w:r w:rsidRPr="003752B6">
        <w:rPr>
          <w:rFonts w:asciiTheme="minorHAnsi" w:hAnsiTheme="minorHAnsi" w:cstheme="minorHAnsi"/>
          <w:b/>
          <w:bCs/>
        </w:rPr>
        <w:t>1.</w:t>
      </w:r>
      <w:r w:rsidRPr="003752B6">
        <w:rPr>
          <w:rFonts w:asciiTheme="minorHAnsi" w:hAnsiTheme="minorHAnsi" w:cstheme="minorHAnsi"/>
          <w:b/>
          <w:bCs/>
        </w:rPr>
        <w:tab/>
      </w:r>
      <w:r w:rsidRPr="003752B6">
        <w:rPr>
          <w:rFonts w:asciiTheme="minorHAnsi" w:hAnsiTheme="minorHAnsi" w:cstheme="minorHAnsi"/>
        </w:rPr>
        <w:t>Zamawiający korzysta z uprawnienia, o jakim stanowi art. 288 ust. 1 PZP. Jeżeli liczba Wykonawców, którzy złożyli oferty niepodlegające odrzuceniu, będzie większa niż 3, Zamawiający zaprosi do negocjacji trzech (3) Wykonawców, którzy uzyskali najwyższą łączną punktację przyznaną na podstawie kryteriów oceny ofert.</w:t>
      </w:r>
    </w:p>
    <w:p w14:paraId="055409BC"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2.</w:t>
      </w:r>
      <w:r w:rsidRPr="003752B6">
        <w:rPr>
          <w:rFonts w:asciiTheme="minorHAnsi" w:hAnsiTheme="minorHAnsi" w:cstheme="minorHAnsi"/>
          <w:b/>
          <w:bCs/>
        </w:rPr>
        <w:tab/>
      </w:r>
      <w:r w:rsidRPr="003752B6">
        <w:rPr>
          <w:rFonts w:asciiTheme="minorHAnsi" w:hAnsiTheme="minorHAnsi" w:cstheme="minorHAnsi"/>
        </w:rPr>
        <w:t>W przypadku podjęcia decyzji o prowadzeniu negocjacji w pierwszym kroku Zamawiający poinformuje równocześnie wszystkich Wykonawców, którzy złożyli oferty, o Wykonawcach:</w:t>
      </w:r>
    </w:p>
    <w:p w14:paraId="04063376" w14:textId="77777777" w:rsidR="00EF2F30" w:rsidRPr="003752B6" w:rsidRDefault="00EF2F30" w:rsidP="007B2DB7">
      <w:pPr>
        <w:pStyle w:val="Akapitzlist"/>
        <w:spacing w:line="276" w:lineRule="auto"/>
        <w:ind w:left="681" w:hanging="397"/>
        <w:jc w:val="both"/>
        <w:rPr>
          <w:rFonts w:asciiTheme="minorHAnsi" w:hAnsiTheme="minorHAnsi" w:cstheme="minorHAnsi"/>
          <w:szCs w:val="20"/>
        </w:rPr>
      </w:pPr>
      <w:r w:rsidRPr="003752B6">
        <w:rPr>
          <w:rFonts w:asciiTheme="minorHAnsi" w:hAnsiTheme="minorHAnsi" w:cstheme="minorHAnsi"/>
          <w:szCs w:val="20"/>
        </w:rPr>
        <w:t>1)</w:t>
      </w:r>
      <w:r w:rsidRPr="003752B6">
        <w:rPr>
          <w:rFonts w:asciiTheme="minorHAnsi" w:hAnsiTheme="minorHAnsi" w:cstheme="minorHAnsi"/>
          <w:szCs w:val="20"/>
        </w:rPr>
        <w:tab/>
        <w:t>których oferty nie zostały odrzucone, oraz punktacji przyznanej ofertom w każdym kryterium oceny ofert i łącznej punktacji,</w:t>
      </w:r>
    </w:p>
    <w:p w14:paraId="7CF0F840" w14:textId="77777777" w:rsidR="00EF2F30" w:rsidRPr="003752B6" w:rsidRDefault="00EF2F30" w:rsidP="007B2DB7">
      <w:pPr>
        <w:pStyle w:val="Akapitzlist"/>
        <w:spacing w:line="276" w:lineRule="auto"/>
        <w:ind w:left="681" w:hanging="397"/>
        <w:jc w:val="both"/>
        <w:rPr>
          <w:rFonts w:asciiTheme="minorHAnsi" w:hAnsiTheme="minorHAnsi" w:cstheme="minorHAnsi"/>
          <w:szCs w:val="20"/>
        </w:rPr>
      </w:pPr>
      <w:r w:rsidRPr="003752B6">
        <w:rPr>
          <w:rFonts w:asciiTheme="minorHAnsi" w:hAnsiTheme="minorHAnsi" w:cstheme="minorHAnsi"/>
          <w:szCs w:val="20"/>
        </w:rPr>
        <w:t>2)</w:t>
      </w:r>
      <w:r w:rsidRPr="003752B6">
        <w:rPr>
          <w:rFonts w:asciiTheme="minorHAnsi" w:hAnsiTheme="minorHAnsi" w:cstheme="minorHAnsi"/>
          <w:szCs w:val="20"/>
        </w:rPr>
        <w:tab/>
        <w:t>których oferty zostały odrzucone,</w:t>
      </w:r>
      <w:r w:rsidRPr="003752B6">
        <w:rPr>
          <w:rFonts w:asciiTheme="minorHAnsi" w:hAnsiTheme="minorHAnsi" w:cstheme="minorHAnsi"/>
          <w:szCs w:val="20"/>
        </w:rPr>
        <w:tab/>
      </w:r>
    </w:p>
    <w:p w14:paraId="4370ACE8" w14:textId="77777777" w:rsidR="00EF2F30" w:rsidRPr="003752B6" w:rsidRDefault="00EF2F30" w:rsidP="00B95776">
      <w:pPr>
        <w:pStyle w:val="Akapitzlist"/>
        <w:spacing w:line="276" w:lineRule="auto"/>
        <w:ind w:left="397" w:hanging="397"/>
        <w:jc w:val="both"/>
        <w:rPr>
          <w:rFonts w:asciiTheme="minorHAnsi" w:hAnsiTheme="minorHAnsi" w:cstheme="minorHAnsi"/>
          <w:szCs w:val="20"/>
        </w:rPr>
      </w:pPr>
      <w:r w:rsidRPr="003752B6">
        <w:rPr>
          <w:rFonts w:asciiTheme="minorHAnsi" w:hAnsiTheme="minorHAnsi" w:cstheme="minorHAnsi"/>
          <w:szCs w:val="20"/>
        </w:rPr>
        <w:t>-</w:t>
      </w:r>
      <w:r w:rsidRPr="003752B6">
        <w:rPr>
          <w:rFonts w:asciiTheme="minorHAnsi" w:hAnsiTheme="minorHAnsi" w:cstheme="minorHAnsi"/>
          <w:szCs w:val="20"/>
        </w:rPr>
        <w:tab/>
        <w:t>podając uzasadnienie faktyczne i prawne.</w:t>
      </w:r>
    </w:p>
    <w:p w14:paraId="54A60B49"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3.</w:t>
      </w:r>
      <w:r w:rsidRPr="003752B6">
        <w:rPr>
          <w:rFonts w:asciiTheme="minorHAnsi" w:hAnsiTheme="minorHAnsi" w:cstheme="minorHAnsi"/>
          <w:b/>
          <w:bCs/>
        </w:rPr>
        <w:tab/>
      </w:r>
      <w:r w:rsidRPr="003752B6">
        <w:rPr>
          <w:rFonts w:asciiTheme="minorHAnsi" w:hAnsiTheme="minorHAnsi" w:cstheme="minorHAnsi"/>
        </w:rPr>
        <w:t>Zamawiający w zaproszeniu do negocjacji wskaże miejsce, termin i sposób prowadzenia negocjacji oraz kryteria oceny ofert, w ramach których będą prowadzone negocjacje w celu ulepszenia treści ofert.</w:t>
      </w:r>
    </w:p>
    <w:p w14:paraId="010BC28B"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4.</w:t>
      </w:r>
      <w:r w:rsidRPr="003752B6">
        <w:rPr>
          <w:rFonts w:asciiTheme="minorHAnsi" w:hAnsiTheme="minorHAnsi" w:cstheme="minorHAnsi"/>
          <w:b/>
          <w:bCs/>
        </w:rPr>
        <w:tab/>
      </w:r>
      <w:r w:rsidRPr="003752B6">
        <w:rPr>
          <w:rFonts w:asciiTheme="minorHAnsi" w:hAnsiTheme="minorHAnsi" w:cstheme="minorHAnsi"/>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B330BDD"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5.</w:t>
      </w:r>
      <w:r w:rsidRPr="003752B6">
        <w:rPr>
          <w:rFonts w:asciiTheme="minorHAnsi" w:hAnsiTheme="minorHAnsi" w:cstheme="minorHAnsi"/>
          <w:b/>
          <w:bCs/>
        </w:rPr>
        <w:tab/>
      </w:r>
      <w:r w:rsidRPr="003752B6">
        <w:rPr>
          <w:rFonts w:asciiTheme="minorHAnsi" w:hAnsiTheme="minorHAnsi" w:cstheme="minorHAnsi"/>
        </w:rPr>
        <w:t>Po zakończeniu negocjacji z wszystkimi Wykonawcami, Zamawiający informuje o tym fakcie uczestników negocjacji oraz zaprasza ich do składania ofert dodatkowych.</w:t>
      </w:r>
    </w:p>
    <w:p w14:paraId="305AEE0F"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6.</w:t>
      </w:r>
      <w:r w:rsidRPr="003752B6">
        <w:rPr>
          <w:rFonts w:asciiTheme="minorHAnsi" w:hAnsiTheme="minorHAnsi" w:cstheme="minorHAnsi"/>
          <w:b/>
          <w:bCs/>
        </w:rPr>
        <w:tab/>
      </w:r>
      <w:r w:rsidRPr="003752B6">
        <w:rPr>
          <w:rFonts w:asciiTheme="minorHAnsi" w:hAnsiTheme="minorHAnsi" w:cstheme="minorHAnsi"/>
        </w:rPr>
        <w:t>Zaproszenie do złożenia ofert dodatkowych będzie zawierać co najmniej:</w:t>
      </w:r>
    </w:p>
    <w:p w14:paraId="2B6B9369" w14:textId="77777777" w:rsidR="00EF2F30" w:rsidRPr="003752B6" w:rsidRDefault="00EF2F30" w:rsidP="007B2DB7">
      <w:pPr>
        <w:pStyle w:val="Akapitzlist"/>
        <w:spacing w:line="276" w:lineRule="auto"/>
        <w:ind w:left="681" w:hanging="397"/>
        <w:jc w:val="both"/>
        <w:rPr>
          <w:rFonts w:asciiTheme="minorHAnsi" w:hAnsiTheme="minorHAnsi" w:cstheme="minorHAnsi"/>
          <w:szCs w:val="20"/>
        </w:rPr>
      </w:pPr>
      <w:r w:rsidRPr="003752B6">
        <w:rPr>
          <w:rFonts w:asciiTheme="minorHAnsi" w:eastAsia="Times New Roman" w:hAnsiTheme="minorHAnsi" w:cstheme="minorHAnsi"/>
          <w:b/>
          <w:szCs w:val="19"/>
        </w:rPr>
        <w:t>1)</w:t>
      </w:r>
      <w:r w:rsidRPr="003752B6">
        <w:rPr>
          <w:rFonts w:asciiTheme="minorHAnsi" w:eastAsia="Times New Roman" w:hAnsiTheme="minorHAnsi" w:cstheme="minorHAnsi"/>
          <w:b/>
          <w:szCs w:val="19"/>
        </w:rPr>
        <w:tab/>
      </w:r>
      <w:r w:rsidRPr="003752B6">
        <w:rPr>
          <w:rFonts w:asciiTheme="minorHAnsi" w:hAnsiTheme="minorHAnsi" w:cstheme="minorHAnsi"/>
          <w:szCs w:val="20"/>
        </w:rPr>
        <w:t>nazwę oraz adres zamawiającego, numer telefonu, adres poczty elektronicznej oraz strony internetowej prowadzonego postępowania;</w:t>
      </w:r>
    </w:p>
    <w:p w14:paraId="5902F471" w14:textId="77777777" w:rsidR="00EF2F30" w:rsidRPr="003752B6" w:rsidRDefault="00EF2F30" w:rsidP="007B2DB7">
      <w:pPr>
        <w:pStyle w:val="Akapitzlist"/>
        <w:spacing w:line="276" w:lineRule="auto"/>
        <w:ind w:left="681" w:hanging="397"/>
        <w:jc w:val="both"/>
        <w:rPr>
          <w:rFonts w:asciiTheme="minorHAnsi" w:hAnsiTheme="minorHAnsi" w:cstheme="minorHAnsi"/>
          <w:szCs w:val="20"/>
        </w:rPr>
      </w:pPr>
      <w:r w:rsidRPr="003752B6">
        <w:rPr>
          <w:rFonts w:asciiTheme="minorHAnsi" w:eastAsia="Times New Roman" w:hAnsiTheme="minorHAnsi" w:cstheme="minorHAnsi"/>
          <w:b/>
          <w:szCs w:val="19"/>
        </w:rPr>
        <w:t>2)</w:t>
      </w:r>
      <w:r w:rsidRPr="003752B6">
        <w:rPr>
          <w:rFonts w:asciiTheme="minorHAnsi" w:eastAsia="Times New Roman" w:hAnsiTheme="minorHAnsi" w:cstheme="minorHAnsi"/>
          <w:b/>
          <w:szCs w:val="19"/>
        </w:rPr>
        <w:tab/>
      </w:r>
      <w:r w:rsidRPr="003752B6">
        <w:rPr>
          <w:rFonts w:asciiTheme="minorHAnsi" w:hAnsiTheme="minorHAnsi" w:cstheme="minorHAnsi"/>
          <w:szCs w:val="20"/>
        </w:rPr>
        <w:t>sposób i termin składania ofert dodatkowych oraz język lub języki, w jakich muszą one być sporządzone, oraz termin otwarcia tych ofert.</w:t>
      </w:r>
    </w:p>
    <w:p w14:paraId="61686FF6"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7.</w:t>
      </w:r>
      <w:r w:rsidRPr="003752B6">
        <w:rPr>
          <w:rFonts w:asciiTheme="minorHAnsi" w:hAnsiTheme="minorHAnsi" w:cstheme="minorHAnsi"/>
          <w:b/>
          <w:bCs/>
        </w:rPr>
        <w:tab/>
      </w:r>
      <w:r w:rsidRPr="003752B6">
        <w:rPr>
          <w:rFonts w:asciiTheme="minorHAnsi" w:hAnsiTheme="minorHAnsi" w:cstheme="minorHAnsi"/>
        </w:rPr>
        <w:t xml:space="preserve">Wykonawca może złożyć ofertę dodatkową, która zawiera nowe propozycje w zakresie treści oferty podlegających ocenie w ramach kryteriów oceny ofert wskazanych przez Zamawiającego w zaproszeniu do negocjacji. </w:t>
      </w:r>
    </w:p>
    <w:p w14:paraId="7E9C1332"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8.</w:t>
      </w:r>
      <w:r w:rsidRPr="003752B6">
        <w:rPr>
          <w:rFonts w:asciiTheme="minorHAnsi" w:hAnsiTheme="minorHAnsi" w:cstheme="minorHAnsi"/>
          <w:b/>
          <w:bCs/>
        </w:rPr>
        <w:tab/>
      </w:r>
      <w:r w:rsidRPr="003752B6">
        <w:rPr>
          <w:rFonts w:asciiTheme="minorHAnsi" w:hAnsiTheme="minorHAnsi" w:cstheme="minorHAnsi"/>
        </w:rPr>
        <w:t xml:space="preserve">Oferta dodatkowa nie może być mniej korzystna w żadnym z kryteriów oceny ofert wskazanych w zaproszeniu do negocjacji niż oferta złożona w odpowiedzi na ogłoszenie o zamówieniu. </w:t>
      </w:r>
    </w:p>
    <w:p w14:paraId="44995568"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t>9.</w:t>
      </w:r>
      <w:r w:rsidRPr="003752B6">
        <w:rPr>
          <w:rFonts w:asciiTheme="minorHAnsi" w:hAnsiTheme="minorHAnsi" w:cstheme="minorHAnsi"/>
          <w:b/>
          <w:bCs/>
        </w:rPr>
        <w:tab/>
      </w:r>
      <w:r w:rsidRPr="003752B6">
        <w:rPr>
          <w:rFonts w:asciiTheme="minorHAnsi" w:hAnsiTheme="minorHAnsi" w:cstheme="minorHAnsi"/>
        </w:rPr>
        <w:t xml:space="preserve">Oferta przestaje wiązać Wykonawcę w zakresie, w jakim złoży on ofertę dodatkową zawierającą korzystniejsze propozycje w ramach każdego z kryteriów oceny ofert wskazanych w zaproszeniu do negocjacji. </w:t>
      </w:r>
    </w:p>
    <w:p w14:paraId="496E5484" w14:textId="77777777" w:rsidR="00EF2F30" w:rsidRPr="003752B6" w:rsidRDefault="00EF2F30" w:rsidP="00B95776">
      <w:pPr>
        <w:pStyle w:val="pkt"/>
        <w:spacing w:before="0" w:after="0" w:line="276" w:lineRule="auto"/>
        <w:ind w:left="397" w:hanging="397"/>
        <w:rPr>
          <w:rFonts w:asciiTheme="minorHAnsi" w:hAnsiTheme="minorHAnsi" w:cstheme="minorHAnsi"/>
        </w:rPr>
      </w:pPr>
      <w:r w:rsidRPr="003752B6">
        <w:rPr>
          <w:rFonts w:asciiTheme="minorHAnsi" w:hAnsiTheme="minorHAnsi" w:cstheme="minorHAnsi"/>
          <w:b/>
          <w:bCs/>
        </w:rPr>
        <w:lastRenderedPageBreak/>
        <w:t>10.</w:t>
      </w:r>
      <w:r w:rsidRPr="003752B6">
        <w:rPr>
          <w:rFonts w:asciiTheme="minorHAnsi" w:hAnsiTheme="minorHAnsi" w:cstheme="minorHAnsi"/>
          <w:b/>
          <w:bCs/>
        </w:rPr>
        <w:tab/>
      </w:r>
      <w:r w:rsidRPr="003752B6">
        <w:rPr>
          <w:rFonts w:asciiTheme="minorHAnsi" w:hAnsiTheme="minorHAnsi" w:cstheme="minorHAnsi"/>
        </w:rPr>
        <w:t>Oferta dodatkowa, która jest mniej korzystna w którymkolwiek z kryteriów oceny ofert wskazanych w zaproszeniu do negocjacji, niż oferta złożona w odpowiedzi na ogłoszenie o zamówieniu, podlega odrzuceniu.</w:t>
      </w:r>
    </w:p>
    <w:p w14:paraId="73CAC27D" w14:textId="77777777" w:rsidR="00900B03" w:rsidRPr="00F5415E" w:rsidRDefault="00900B03" w:rsidP="00900B03">
      <w:pPr>
        <w:pStyle w:val="pkt"/>
        <w:spacing w:before="0" w:after="0" w:line="276" w:lineRule="auto"/>
        <w:ind w:left="426" w:firstLine="0"/>
        <w:contextualSpacing/>
        <w:rPr>
          <w:rFonts w:asciiTheme="minorHAnsi" w:hAnsiTheme="minorHAnsi" w:cstheme="minorHAnsi"/>
        </w:rPr>
      </w:pPr>
    </w:p>
    <w:p w14:paraId="39D9B645" w14:textId="5821B0D4" w:rsidR="00F5415E" w:rsidRPr="003970DB" w:rsidRDefault="00F5415E">
      <w:pPr>
        <w:pStyle w:val="Nagwek7"/>
        <w:numPr>
          <w:ilvl w:val="0"/>
          <w:numId w:val="60"/>
        </w:numPr>
      </w:pPr>
      <w:r w:rsidRPr="003970DB">
        <w:t>INFORMACJE O FORMALNOŚCIACH, JAKIE POWINNY BYĆ DOPEŁNIONE PO WYBORZE OFERTY W CELU ZAWARCIA UMOWY W SPRAWIE ZAMÓWIENIA PUBLICZNEGO</w:t>
      </w:r>
    </w:p>
    <w:p w14:paraId="7032501A" w14:textId="49CB6D84" w:rsidR="00F5415E" w:rsidRPr="00F5415E"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Zamawiający zawiera umowę w sprawie zamówienia publicznego w terminie nie krótszym niż 5 dni od dnia przesłania zawiadomienia o wyborze najkorzystniejszej oferty.</w:t>
      </w:r>
    </w:p>
    <w:p w14:paraId="5D14676E" w14:textId="1D043636" w:rsidR="00F5415E" w:rsidRPr="00226C06"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226C06">
        <w:rPr>
          <w:rFonts w:asciiTheme="minorHAnsi" w:hAnsiTheme="minorHAnsi" w:cstheme="minorHAnsi"/>
        </w:rPr>
        <w:t xml:space="preserve">Zamawiający może zawrzeć umowę w sprawie zamówienia publicznego przed upływem terminu, o którym mowa w </w:t>
      </w:r>
      <w:r w:rsidR="0088687C">
        <w:rPr>
          <w:rFonts w:asciiTheme="minorHAnsi" w:hAnsiTheme="minorHAnsi" w:cstheme="minorHAnsi"/>
        </w:rPr>
        <w:t>pkt</w:t>
      </w:r>
      <w:r w:rsidRPr="00226C06">
        <w:rPr>
          <w:rFonts w:asciiTheme="minorHAnsi" w:hAnsiTheme="minorHAnsi" w:cstheme="minorHAnsi"/>
        </w:rPr>
        <w:t xml:space="preserve"> 1, jeżeli w postępowaniu o udzielenie zamówienia prowadzonym w trybie</w:t>
      </w:r>
      <w:r w:rsidR="00226C06">
        <w:rPr>
          <w:rFonts w:asciiTheme="minorHAnsi" w:hAnsiTheme="minorHAnsi" w:cstheme="minorHAnsi"/>
        </w:rPr>
        <w:t xml:space="preserve"> </w:t>
      </w:r>
      <w:r w:rsidRPr="00226C06">
        <w:rPr>
          <w:rFonts w:asciiTheme="minorHAnsi" w:hAnsiTheme="minorHAnsi" w:cstheme="minorHAnsi"/>
        </w:rPr>
        <w:t>podstawowym złożono tylko jedną ofertę.</w:t>
      </w:r>
    </w:p>
    <w:p w14:paraId="4A301FBE" w14:textId="77777777" w:rsidR="003970DB"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F5415E">
        <w:rPr>
          <w:rFonts w:asciiTheme="minorHAnsi" w:hAnsiTheme="minorHAnsi" w:cstheme="minorHAnsi"/>
        </w:rPr>
        <w:t>W przypadku wyboru oferty złożonej przez Wykonawców wspólnie ubiegających się o udzielenie zamówienia</w:t>
      </w:r>
      <w:r w:rsidR="003970DB">
        <w:rPr>
          <w:rFonts w:asciiTheme="minorHAnsi" w:hAnsiTheme="minorHAnsi" w:cstheme="minorHAnsi"/>
        </w:rPr>
        <w:t>,</w:t>
      </w:r>
      <w:r w:rsidRPr="00F5415E">
        <w:rPr>
          <w:rFonts w:asciiTheme="minorHAnsi" w:hAnsiTheme="minorHAnsi" w:cstheme="minorHAnsi"/>
        </w:rPr>
        <w:t xml:space="preserve"> Zamawiający zastrzega sobie prawo żądania przed zawarciem umowy w sprawie zamówienia publicznego</w:t>
      </w:r>
      <w:r w:rsidR="003970DB">
        <w:rPr>
          <w:rFonts w:asciiTheme="minorHAnsi" w:hAnsiTheme="minorHAnsi" w:cstheme="minorHAnsi"/>
        </w:rPr>
        <w:t>,</w:t>
      </w:r>
      <w:r w:rsidRPr="00F5415E">
        <w:rPr>
          <w:rFonts w:asciiTheme="minorHAnsi" w:hAnsiTheme="minorHAnsi" w:cstheme="minorHAnsi"/>
        </w:rPr>
        <w:t xml:space="preserve"> umowy regulującej współpracę tych Wykonawców.</w:t>
      </w:r>
    </w:p>
    <w:p w14:paraId="4EC05BCA" w14:textId="584AD73D" w:rsidR="00F5415E" w:rsidRDefault="00F5415E" w:rsidP="00BE6BC7">
      <w:pPr>
        <w:pStyle w:val="pkt"/>
        <w:numPr>
          <w:ilvl w:val="0"/>
          <w:numId w:val="36"/>
        </w:numPr>
        <w:spacing w:before="0" w:after="0" w:line="276" w:lineRule="auto"/>
        <w:ind w:left="425" w:hanging="425"/>
        <w:contextualSpacing/>
        <w:rPr>
          <w:rFonts w:asciiTheme="minorHAnsi" w:hAnsiTheme="minorHAnsi" w:cstheme="minorHAnsi"/>
        </w:rPr>
      </w:pPr>
      <w:r w:rsidRPr="003970DB">
        <w:rPr>
          <w:rFonts w:asciiTheme="minorHAnsi" w:hAnsiTheme="minorHAnsi" w:cstheme="minorHAnsi"/>
        </w:rPr>
        <w:t>Wykonawca będzie zobowiązany do podpisania umowy w miejscu i terminie wskazanym przez Zamawiającego.</w:t>
      </w:r>
    </w:p>
    <w:p w14:paraId="2F789B08" w14:textId="77777777" w:rsidR="005E05B5" w:rsidRPr="003970DB" w:rsidRDefault="005E05B5" w:rsidP="005E05B5">
      <w:pPr>
        <w:pStyle w:val="pkt"/>
        <w:spacing w:before="0" w:after="0" w:line="276" w:lineRule="auto"/>
        <w:ind w:left="425" w:firstLine="0"/>
        <w:contextualSpacing/>
        <w:rPr>
          <w:rFonts w:asciiTheme="minorHAnsi" w:hAnsiTheme="minorHAnsi" w:cstheme="minorHAnsi"/>
        </w:rPr>
      </w:pPr>
    </w:p>
    <w:p w14:paraId="448E30C5" w14:textId="2B76B93B" w:rsidR="00F5415E" w:rsidRPr="003970DB" w:rsidRDefault="00F5415E">
      <w:pPr>
        <w:pStyle w:val="Nagwek7"/>
        <w:numPr>
          <w:ilvl w:val="0"/>
          <w:numId w:val="60"/>
        </w:numPr>
      </w:pPr>
      <w:r w:rsidRPr="003970DB">
        <w:t>WYMAGANIA DOTYCZĄCE ZABEZPIECZENIA NALEŻYTEGO WYKONANIA UMOWY</w:t>
      </w:r>
    </w:p>
    <w:p w14:paraId="1DF1CDFC" w14:textId="5EC41333" w:rsidR="00F5415E" w:rsidRDefault="003970DB" w:rsidP="00226C06">
      <w:pPr>
        <w:spacing w:line="360" w:lineRule="auto"/>
        <w:contextualSpacing/>
        <w:jc w:val="both"/>
        <w:rPr>
          <w:rFonts w:asciiTheme="minorHAnsi" w:hAnsiTheme="minorHAnsi" w:cstheme="minorHAnsi"/>
          <w:szCs w:val="20"/>
        </w:rPr>
      </w:pPr>
      <w:r w:rsidRPr="00226C06">
        <w:rPr>
          <w:rFonts w:asciiTheme="minorHAnsi" w:hAnsiTheme="minorHAnsi" w:cstheme="minorHAnsi"/>
          <w:szCs w:val="20"/>
        </w:rPr>
        <w:t xml:space="preserve">Zamawiający </w:t>
      </w:r>
      <w:r w:rsidR="00226C06" w:rsidRPr="00226C06">
        <w:rPr>
          <w:rFonts w:asciiTheme="minorHAnsi" w:hAnsiTheme="minorHAnsi" w:cstheme="minorHAnsi"/>
          <w:szCs w:val="20"/>
        </w:rPr>
        <w:t xml:space="preserve">nie </w:t>
      </w:r>
      <w:r w:rsidRPr="00226C06">
        <w:rPr>
          <w:rFonts w:asciiTheme="minorHAnsi" w:hAnsiTheme="minorHAnsi" w:cstheme="minorHAnsi"/>
          <w:szCs w:val="20"/>
        </w:rPr>
        <w:t>wymaga wniesienia zabezpieczenia należytego wykonania umowy</w:t>
      </w:r>
      <w:r w:rsidR="005B4EF5">
        <w:rPr>
          <w:rFonts w:asciiTheme="minorHAnsi" w:hAnsiTheme="minorHAnsi" w:cstheme="minorHAnsi"/>
          <w:szCs w:val="20"/>
        </w:rPr>
        <w:t>.</w:t>
      </w:r>
    </w:p>
    <w:p w14:paraId="792F8B70" w14:textId="77777777" w:rsidR="005E05B5" w:rsidRPr="00226C06" w:rsidRDefault="005E05B5" w:rsidP="00226C06">
      <w:pPr>
        <w:spacing w:line="360" w:lineRule="auto"/>
        <w:contextualSpacing/>
        <w:jc w:val="both"/>
        <w:rPr>
          <w:rFonts w:asciiTheme="minorHAnsi" w:hAnsiTheme="minorHAnsi" w:cstheme="minorHAnsi"/>
          <w:szCs w:val="20"/>
        </w:rPr>
      </w:pPr>
    </w:p>
    <w:p w14:paraId="6077FCE9" w14:textId="05978CA0" w:rsidR="00F5415E" w:rsidRPr="00F5415E" w:rsidRDefault="00F5415E">
      <w:pPr>
        <w:pStyle w:val="Nagwek7"/>
        <w:numPr>
          <w:ilvl w:val="0"/>
          <w:numId w:val="60"/>
        </w:numPr>
      </w:pPr>
      <w:r w:rsidRPr="00F5415E">
        <w:t>INFORMACJE O TREŚCI ZAWIERANEJ UMOWY ORAZ MOŻLIWOŚCI JEJ ZMIANY</w:t>
      </w:r>
    </w:p>
    <w:p w14:paraId="762E519B" w14:textId="34AC0C06" w:rsidR="00F5415E" w:rsidRPr="00F5415E" w:rsidRDefault="00F5415E" w:rsidP="005E05B5">
      <w:pPr>
        <w:pStyle w:val="pkt"/>
        <w:numPr>
          <w:ilvl w:val="0"/>
          <w:numId w:val="37"/>
        </w:numPr>
        <w:spacing w:before="240" w:after="0" w:line="276" w:lineRule="auto"/>
        <w:ind w:left="426" w:hanging="426"/>
        <w:contextualSpacing/>
        <w:rPr>
          <w:rFonts w:asciiTheme="minorHAnsi" w:hAnsiTheme="minorHAnsi" w:cstheme="minorHAnsi"/>
        </w:rPr>
      </w:pPr>
      <w:r w:rsidRPr="00F5415E">
        <w:rPr>
          <w:rFonts w:asciiTheme="minorHAnsi" w:hAnsiTheme="minorHAnsi" w:cstheme="minorHAnsi"/>
        </w:rPr>
        <w:t xml:space="preserve">Wybrany Wykonawca jest zobowiązany do zawarcia umowy w sprawie zamówienia publicznego na warunkach określonych we Wzorze Umowy, stanowiącym </w:t>
      </w:r>
      <w:r w:rsidRPr="00F5415E">
        <w:rPr>
          <w:rFonts w:asciiTheme="minorHAnsi" w:hAnsiTheme="minorHAnsi" w:cstheme="minorHAnsi"/>
          <w:b/>
        </w:rPr>
        <w:t>Załącznik nr</w:t>
      </w:r>
      <w:r w:rsidR="00200980">
        <w:rPr>
          <w:rFonts w:asciiTheme="minorHAnsi" w:hAnsiTheme="minorHAnsi" w:cstheme="minorHAnsi"/>
          <w:b/>
        </w:rPr>
        <w:t xml:space="preserve"> </w:t>
      </w:r>
      <w:r w:rsidR="00C5069F">
        <w:rPr>
          <w:rFonts w:asciiTheme="minorHAnsi" w:hAnsiTheme="minorHAnsi" w:cstheme="minorHAnsi"/>
          <w:b/>
        </w:rPr>
        <w:t>5</w:t>
      </w:r>
      <w:r w:rsidRPr="00F5415E">
        <w:rPr>
          <w:rFonts w:asciiTheme="minorHAnsi" w:hAnsiTheme="minorHAnsi" w:cstheme="minorHAnsi"/>
          <w:b/>
        </w:rPr>
        <w:t xml:space="preserve">  do SWZ</w:t>
      </w:r>
      <w:r w:rsidRPr="00F5415E">
        <w:rPr>
          <w:rFonts w:asciiTheme="minorHAnsi" w:hAnsiTheme="minorHAnsi" w:cstheme="minorHAnsi"/>
        </w:rPr>
        <w:t>.</w:t>
      </w:r>
    </w:p>
    <w:p w14:paraId="686D4431" w14:textId="77777777" w:rsidR="006B0E59"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F5415E">
        <w:rPr>
          <w:rFonts w:asciiTheme="minorHAnsi" w:hAnsiTheme="minorHAnsi" w:cstheme="minorHAnsi"/>
        </w:rPr>
        <w:t>Zakres świadczenia Wykonawcy wynikający z umowy jest tożsamy z jego zobowiązaniem zawartym w ofercie.</w:t>
      </w:r>
    </w:p>
    <w:p w14:paraId="2837CB60" w14:textId="4B24F884" w:rsidR="006B0E59"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6B0E59">
        <w:rPr>
          <w:rFonts w:asciiTheme="minorHAnsi" w:hAnsiTheme="minorHAnsi" w:cstheme="minorHAnsi"/>
        </w:rPr>
        <w:t xml:space="preserve">Zamawiający przewiduje możliwość zmiany zawartej umowy w zakresie uregulowanym w art. 455 </w:t>
      </w:r>
      <w:proofErr w:type="spellStart"/>
      <w:r w:rsidRPr="006B0E59">
        <w:rPr>
          <w:rFonts w:asciiTheme="minorHAnsi" w:hAnsiTheme="minorHAnsi" w:cstheme="minorHAnsi"/>
        </w:rPr>
        <w:t>p.z.p</w:t>
      </w:r>
      <w:proofErr w:type="spellEnd"/>
      <w:r w:rsidRPr="006B0E59">
        <w:rPr>
          <w:rFonts w:asciiTheme="minorHAnsi" w:hAnsiTheme="minorHAnsi" w:cstheme="minorHAnsi"/>
        </w:rPr>
        <w:t xml:space="preserve">. oraz wskazanym we Wzorze Umowy, stanowiącym </w:t>
      </w:r>
      <w:r w:rsidRPr="006B0E59">
        <w:rPr>
          <w:rFonts w:asciiTheme="minorHAnsi" w:hAnsiTheme="minorHAnsi" w:cstheme="minorHAnsi"/>
          <w:b/>
        </w:rPr>
        <w:t xml:space="preserve">Załącznik nr </w:t>
      </w:r>
      <w:r w:rsidR="00C5069F">
        <w:rPr>
          <w:rFonts w:asciiTheme="minorHAnsi" w:hAnsiTheme="minorHAnsi" w:cstheme="minorHAnsi"/>
          <w:b/>
        </w:rPr>
        <w:t>5</w:t>
      </w:r>
      <w:r w:rsidRPr="006B0E59">
        <w:rPr>
          <w:rFonts w:asciiTheme="minorHAnsi" w:hAnsiTheme="minorHAnsi" w:cstheme="minorHAnsi"/>
          <w:b/>
        </w:rPr>
        <w:t xml:space="preserve"> do SWZ</w:t>
      </w:r>
      <w:r w:rsidRPr="006B0E59">
        <w:rPr>
          <w:rFonts w:asciiTheme="minorHAnsi" w:hAnsiTheme="minorHAnsi" w:cstheme="minorHAnsi"/>
        </w:rPr>
        <w:t>.</w:t>
      </w:r>
    </w:p>
    <w:p w14:paraId="2BA540F0" w14:textId="5818EBB6" w:rsidR="00F5415E" w:rsidRDefault="00F5415E" w:rsidP="005E05B5">
      <w:pPr>
        <w:pStyle w:val="pkt"/>
        <w:numPr>
          <w:ilvl w:val="0"/>
          <w:numId w:val="37"/>
        </w:numPr>
        <w:spacing w:before="0" w:after="0" w:line="276" w:lineRule="auto"/>
        <w:ind w:left="426" w:hanging="426"/>
        <w:contextualSpacing/>
        <w:rPr>
          <w:rFonts w:asciiTheme="minorHAnsi" w:hAnsiTheme="minorHAnsi" w:cstheme="minorHAnsi"/>
        </w:rPr>
      </w:pPr>
      <w:r w:rsidRPr="006B0E59">
        <w:rPr>
          <w:rFonts w:asciiTheme="minorHAnsi" w:hAnsiTheme="minorHAnsi" w:cstheme="minorHAnsi"/>
        </w:rPr>
        <w:t>Zmiana umowy wymaga dla swej ważności zachowania formy pisemnej.</w:t>
      </w:r>
    </w:p>
    <w:p w14:paraId="363FD855" w14:textId="77777777" w:rsidR="0037011A" w:rsidRPr="006B0E59" w:rsidRDefault="0037011A" w:rsidP="0037011A">
      <w:pPr>
        <w:pStyle w:val="pkt"/>
        <w:spacing w:before="0" w:after="0" w:line="276" w:lineRule="auto"/>
        <w:ind w:left="426" w:firstLine="0"/>
        <w:contextualSpacing/>
        <w:rPr>
          <w:rFonts w:asciiTheme="minorHAnsi" w:hAnsiTheme="minorHAnsi" w:cstheme="minorHAnsi"/>
        </w:rPr>
      </w:pPr>
    </w:p>
    <w:p w14:paraId="7DB8F05B" w14:textId="4F75CBF5" w:rsidR="00F5415E" w:rsidRPr="00F5415E" w:rsidRDefault="00F5415E">
      <w:pPr>
        <w:pStyle w:val="Nagwek7"/>
        <w:numPr>
          <w:ilvl w:val="0"/>
          <w:numId w:val="60"/>
        </w:numPr>
      </w:pPr>
      <w:r w:rsidRPr="00F5415E">
        <w:t>POUCZENIE O ŚRODKACH OCHRONY PRAWNEJ PRZYSŁUGUJĄCYCH WYKONAWCY</w:t>
      </w:r>
    </w:p>
    <w:p w14:paraId="111AB4C8"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 xml:space="preserve">Środki ochrony prawnej określone w niniejszym dziale przysługują </w:t>
      </w:r>
      <w:r w:rsidR="006B0E59">
        <w:rPr>
          <w:rFonts w:asciiTheme="minorHAnsi" w:hAnsiTheme="minorHAnsi" w:cstheme="minorHAnsi"/>
        </w:rPr>
        <w:t>W</w:t>
      </w:r>
      <w:r w:rsidRPr="00F5415E">
        <w:rPr>
          <w:rFonts w:asciiTheme="minorHAnsi" w:hAnsiTheme="minorHAnsi" w:cstheme="minorHAnsi"/>
        </w:rPr>
        <w:t xml:space="preserve">ykonawcy, uczestnikowi konkursu oraz innemu podmiotowi, jeżeli ma lub miał interes w uzyskaniu zamówienia lub nagrody w konkursie oraz poniósł lub może ponieść szkodę w wyniku naruszenia przez </w:t>
      </w:r>
      <w:r w:rsidR="006B0E59">
        <w:rPr>
          <w:rFonts w:asciiTheme="minorHAnsi" w:hAnsiTheme="minorHAnsi" w:cstheme="minorHAnsi"/>
        </w:rPr>
        <w:t>Z</w:t>
      </w:r>
      <w:r w:rsidRPr="00F5415E">
        <w:rPr>
          <w:rFonts w:asciiTheme="minorHAnsi" w:hAnsiTheme="minorHAnsi" w:cstheme="minorHAnsi"/>
        </w:rPr>
        <w:t xml:space="preserve">amawiającego przepisów ustawy </w:t>
      </w:r>
      <w:proofErr w:type="spellStart"/>
      <w:r w:rsidRPr="00F5415E">
        <w:rPr>
          <w:rFonts w:asciiTheme="minorHAnsi" w:hAnsiTheme="minorHAnsi" w:cstheme="minorHAnsi"/>
        </w:rPr>
        <w:t>p.z.p</w:t>
      </w:r>
      <w:proofErr w:type="spellEnd"/>
      <w:r w:rsidRPr="00F5415E">
        <w:rPr>
          <w:rFonts w:asciiTheme="minorHAnsi" w:hAnsiTheme="minorHAnsi" w:cstheme="minorHAnsi"/>
        </w:rPr>
        <w:t xml:space="preserve">. </w:t>
      </w:r>
    </w:p>
    <w:p w14:paraId="75921FF5"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B0E59">
        <w:rPr>
          <w:rFonts w:asciiTheme="minorHAnsi" w:hAnsiTheme="minorHAnsi" w:cstheme="minorHAnsi"/>
        </w:rPr>
        <w:t>p.z.p</w:t>
      </w:r>
      <w:proofErr w:type="spellEnd"/>
      <w:r w:rsidRPr="006B0E59">
        <w:rPr>
          <w:rFonts w:asciiTheme="minorHAnsi" w:hAnsiTheme="minorHAnsi" w:cstheme="minorHAnsi"/>
        </w:rPr>
        <w:t>.</w:t>
      </w:r>
      <w:r w:rsidR="006B0E59" w:rsidRPr="006B0E59">
        <w:rPr>
          <w:rFonts w:asciiTheme="minorHAnsi" w:hAnsiTheme="minorHAnsi" w:cstheme="minorHAnsi"/>
        </w:rPr>
        <w:t>,</w:t>
      </w:r>
      <w:r w:rsidRPr="006B0E59">
        <w:rPr>
          <w:rFonts w:asciiTheme="minorHAnsi" w:hAnsiTheme="minorHAnsi" w:cstheme="minorHAnsi"/>
        </w:rPr>
        <w:t xml:space="preserve"> oraz Rzecznikowi Małych i Średnich Przedsiębiorców.</w:t>
      </w:r>
    </w:p>
    <w:p w14:paraId="1B25C6C1"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lastRenderedPageBreak/>
        <w:t>Odwołanie przysługuje na:</w:t>
      </w:r>
    </w:p>
    <w:p w14:paraId="764E48DF" w14:textId="77777777" w:rsidR="006B0E59" w:rsidRDefault="00F5415E" w:rsidP="00E86401">
      <w:pPr>
        <w:pStyle w:val="pkt"/>
        <w:numPr>
          <w:ilvl w:val="0"/>
          <w:numId w:val="39"/>
        </w:numPr>
        <w:spacing w:before="0" w:after="0" w:line="276" w:lineRule="auto"/>
        <w:contextualSpacing/>
        <w:rPr>
          <w:rFonts w:asciiTheme="minorHAnsi" w:hAnsiTheme="minorHAnsi" w:cstheme="minorHAnsi"/>
        </w:rPr>
      </w:pPr>
      <w:r w:rsidRPr="006B0E59">
        <w:rPr>
          <w:rFonts w:asciiTheme="minorHAnsi" w:hAnsiTheme="minorHAnsi" w:cstheme="minorHAnsi"/>
        </w:rPr>
        <w:t>niezgodną z przepisami ustawy czynność Zamawiającego podjętą w postępowaniu o udzielenie zamówienia, w tym na projektowane postanowienie umowy;</w:t>
      </w:r>
    </w:p>
    <w:p w14:paraId="3C6289AF" w14:textId="0467F0F3" w:rsidR="00F5415E" w:rsidRPr="006B0E59" w:rsidRDefault="00F5415E" w:rsidP="00E86401">
      <w:pPr>
        <w:pStyle w:val="pkt"/>
        <w:numPr>
          <w:ilvl w:val="0"/>
          <w:numId w:val="39"/>
        </w:numPr>
        <w:spacing w:before="0" w:after="0" w:line="276" w:lineRule="auto"/>
        <w:contextualSpacing/>
        <w:rPr>
          <w:rFonts w:asciiTheme="minorHAnsi" w:hAnsiTheme="minorHAnsi" w:cstheme="minorHAnsi"/>
        </w:rPr>
      </w:pPr>
      <w:r w:rsidRPr="006B0E59">
        <w:rPr>
          <w:rFonts w:asciiTheme="minorHAnsi" w:hAnsiTheme="minorHAnsi" w:cstheme="minorHAnsi"/>
        </w:rPr>
        <w:t>zaniechanie czynności w postępowaniu o udzielenie zamówienia</w:t>
      </w:r>
      <w:r w:rsidR="001D091F">
        <w:rPr>
          <w:rFonts w:asciiTheme="minorHAnsi" w:hAnsiTheme="minorHAnsi" w:cstheme="minorHAnsi"/>
        </w:rPr>
        <w:t>,</w:t>
      </w:r>
      <w:r w:rsidRPr="006B0E59">
        <w:rPr>
          <w:rFonts w:asciiTheme="minorHAnsi" w:hAnsiTheme="minorHAnsi" w:cstheme="minorHAnsi"/>
        </w:rPr>
        <w:t xml:space="preserve"> do której </w:t>
      </w:r>
      <w:r w:rsidR="006B0E59">
        <w:rPr>
          <w:rFonts w:asciiTheme="minorHAnsi" w:hAnsiTheme="minorHAnsi" w:cstheme="minorHAnsi"/>
        </w:rPr>
        <w:t>Z</w:t>
      </w:r>
      <w:r w:rsidRPr="006B0E59">
        <w:rPr>
          <w:rFonts w:asciiTheme="minorHAnsi" w:hAnsiTheme="minorHAnsi" w:cstheme="minorHAnsi"/>
        </w:rPr>
        <w:t>amawiający był obowiązany na podstawie ustawy</w:t>
      </w:r>
      <w:r w:rsidR="006B0E59">
        <w:rPr>
          <w:rFonts w:asciiTheme="minorHAnsi" w:hAnsiTheme="minorHAnsi" w:cstheme="minorHAnsi"/>
        </w:rPr>
        <w:t>.</w:t>
      </w:r>
    </w:p>
    <w:p w14:paraId="20E02967"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 xml:space="preserve">Odwołanie wnosi się do Prezesa Izby. Odwołujący przekazuje kopię odwołania </w:t>
      </w:r>
      <w:r w:rsidR="006B0E59">
        <w:rPr>
          <w:rFonts w:asciiTheme="minorHAnsi" w:hAnsiTheme="minorHAnsi" w:cstheme="minorHAnsi"/>
        </w:rPr>
        <w:t>Z</w:t>
      </w:r>
      <w:r w:rsidRPr="00F5415E">
        <w:rPr>
          <w:rFonts w:asciiTheme="minorHAnsi" w:hAnsiTheme="minorHAnsi" w:cstheme="minorHAnsi"/>
        </w:rPr>
        <w:t>amawiającemu przed upływem terminu do wniesienia odwołania w taki sposób, aby mógł on zapoznać się z jego treścią przed upływem tego terminu.</w:t>
      </w:r>
    </w:p>
    <w:p w14:paraId="70533F8F"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Odwołanie wobec treści ogłoszenia lub treści SWZ wnosi się w terminie 5 dni od dnia zamieszczenia ogłoszenia w Biuletynie Zamówień Publicznych lub treści SWZ na stronie internetowej.</w:t>
      </w:r>
    </w:p>
    <w:p w14:paraId="0A57BD9B" w14:textId="77777777" w:rsidR="006B0E59" w:rsidRDefault="00F5415E" w:rsidP="00E86401">
      <w:pPr>
        <w:pStyle w:val="pkt"/>
        <w:numPr>
          <w:ilvl w:val="0"/>
          <w:numId w:val="38"/>
        </w:numPr>
        <w:spacing w:before="0" w:after="0" w:line="276" w:lineRule="auto"/>
        <w:contextualSpacing/>
        <w:rPr>
          <w:rFonts w:asciiTheme="minorHAnsi" w:hAnsiTheme="minorHAnsi" w:cstheme="minorHAnsi"/>
        </w:rPr>
      </w:pPr>
      <w:r w:rsidRPr="006B0E59">
        <w:rPr>
          <w:rFonts w:asciiTheme="minorHAnsi" w:hAnsiTheme="minorHAnsi" w:cstheme="minorHAnsi"/>
        </w:rPr>
        <w:t>Odwołanie wnosi się w terminie:</w:t>
      </w:r>
    </w:p>
    <w:p w14:paraId="1E4DFEE7" w14:textId="77777777" w:rsidR="006B0E59" w:rsidRDefault="00F5415E" w:rsidP="00E86401">
      <w:pPr>
        <w:pStyle w:val="pkt"/>
        <w:numPr>
          <w:ilvl w:val="0"/>
          <w:numId w:val="40"/>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5 dni od dnia przekazania informacji o czynności </w:t>
      </w:r>
      <w:r w:rsidR="006B0E59">
        <w:rPr>
          <w:rFonts w:asciiTheme="minorHAnsi" w:hAnsiTheme="minorHAnsi" w:cstheme="minorHAnsi"/>
        </w:rPr>
        <w:t>Z</w:t>
      </w:r>
      <w:r w:rsidRPr="006B0E59">
        <w:rPr>
          <w:rFonts w:asciiTheme="minorHAnsi" w:hAnsiTheme="minorHAnsi" w:cstheme="minorHAnsi"/>
        </w:rPr>
        <w:t>amawiającego stanowiącej podstawę jego wniesienia, jeżeli informacja została przekazana przy użyciu środków komunikacji elektronicznej,</w:t>
      </w:r>
    </w:p>
    <w:p w14:paraId="232320A1" w14:textId="2CB7A86D" w:rsidR="00F5415E" w:rsidRPr="006B0E59" w:rsidRDefault="00F5415E" w:rsidP="00E86401">
      <w:pPr>
        <w:pStyle w:val="pkt"/>
        <w:numPr>
          <w:ilvl w:val="0"/>
          <w:numId w:val="40"/>
        </w:numPr>
        <w:spacing w:before="0" w:after="0" w:line="276" w:lineRule="auto"/>
        <w:contextualSpacing/>
        <w:rPr>
          <w:rFonts w:asciiTheme="minorHAnsi" w:hAnsiTheme="minorHAnsi" w:cstheme="minorHAnsi"/>
        </w:rPr>
      </w:pPr>
      <w:r w:rsidRPr="006B0E59">
        <w:rPr>
          <w:rFonts w:asciiTheme="minorHAnsi" w:hAnsiTheme="minorHAnsi" w:cstheme="minorHAnsi"/>
        </w:rPr>
        <w:t xml:space="preserve">10 dni od dnia przekazania informacji o czynności </w:t>
      </w:r>
      <w:r w:rsidR="006B0E59">
        <w:rPr>
          <w:rFonts w:asciiTheme="minorHAnsi" w:hAnsiTheme="minorHAnsi" w:cstheme="minorHAnsi"/>
        </w:rPr>
        <w:t>Z</w:t>
      </w:r>
      <w:r w:rsidRPr="006B0E59">
        <w:rPr>
          <w:rFonts w:asciiTheme="minorHAnsi" w:hAnsiTheme="minorHAnsi" w:cstheme="minorHAnsi"/>
        </w:rPr>
        <w:t xml:space="preserve">amawiającego stanowiącej podstawę jego wniesienia, jeżeli informacja została przekazana w sposób inny niż określony w </w:t>
      </w:r>
      <w:proofErr w:type="spellStart"/>
      <w:r w:rsidR="00E44E90">
        <w:rPr>
          <w:rFonts w:asciiTheme="minorHAnsi" w:hAnsiTheme="minorHAnsi" w:cstheme="minorHAnsi"/>
        </w:rPr>
        <w:t>p</w:t>
      </w:r>
      <w:r w:rsidRPr="006B0E59">
        <w:rPr>
          <w:rFonts w:asciiTheme="minorHAnsi" w:hAnsiTheme="minorHAnsi" w:cstheme="minorHAnsi"/>
        </w:rPr>
        <w:t>pkt</w:t>
      </w:r>
      <w:proofErr w:type="spellEnd"/>
      <w:r w:rsidRPr="006B0E59">
        <w:rPr>
          <w:rFonts w:asciiTheme="minorHAnsi" w:hAnsiTheme="minorHAnsi" w:cstheme="minorHAnsi"/>
        </w:rPr>
        <w:t xml:space="preserve"> 1.</w:t>
      </w:r>
    </w:p>
    <w:p w14:paraId="31FEC42D"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F5415E">
        <w:rPr>
          <w:rFonts w:asciiTheme="minorHAnsi" w:hAnsiTheme="minorHAnsi" w:cstheme="minorHAnsi"/>
        </w:rPr>
        <w:t>Odwołanie</w:t>
      </w:r>
      <w:r w:rsidR="00E44E90">
        <w:rPr>
          <w:rFonts w:asciiTheme="minorHAnsi" w:hAnsiTheme="minorHAnsi" w:cstheme="minorHAnsi"/>
        </w:rPr>
        <w:t>,</w:t>
      </w:r>
      <w:r w:rsidRPr="00F5415E">
        <w:rPr>
          <w:rFonts w:asciiTheme="minorHAnsi" w:hAnsiTheme="minorHAnsi" w:cstheme="minorHAnsi"/>
        </w:rPr>
        <w:t xml:space="preserve"> w przypadkach innych niż określone w pkt 5 i 6</w:t>
      </w:r>
      <w:r w:rsidR="00E44E90">
        <w:rPr>
          <w:rFonts w:asciiTheme="minorHAnsi" w:hAnsiTheme="minorHAnsi" w:cstheme="minorHAnsi"/>
        </w:rPr>
        <w:t>,</w:t>
      </w:r>
      <w:r w:rsidRPr="00F5415E">
        <w:rPr>
          <w:rFonts w:asciiTheme="minorHAnsi" w:hAnsiTheme="minorHAnsi" w:cstheme="minorHAnsi"/>
        </w:rPr>
        <w:t xml:space="preserve"> wnosi się w terminie 5 dni od dnia, w którym powzięto lub przy zachowaniu należytej staranności można było powziąć wiadomość o okolicznościach stanowiących podstawę jego wniesienia</w:t>
      </w:r>
    </w:p>
    <w:p w14:paraId="66B553BD"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 xml:space="preserve">Na orzeczenie Izby oraz postanowienie Prezesa Izby, o którym mowa w art. 519 ust. 1 ustawy </w:t>
      </w:r>
      <w:proofErr w:type="spellStart"/>
      <w:r w:rsidRPr="00E44E90">
        <w:rPr>
          <w:rFonts w:asciiTheme="minorHAnsi" w:hAnsiTheme="minorHAnsi" w:cstheme="minorHAnsi"/>
        </w:rPr>
        <w:t>p.z.p</w:t>
      </w:r>
      <w:proofErr w:type="spellEnd"/>
      <w:r w:rsidRPr="00E44E90">
        <w:rPr>
          <w:rFonts w:asciiTheme="minorHAnsi" w:hAnsiTheme="minorHAnsi" w:cstheme="minorHAnsi"/>
        </w:rPr>
        <w:t>., stronom oraz uczestnikom postępowania odwoławczego przysługuje skarga do sądu.</w:t>
      </w:r>
    </w:p>
    <w:p w14:paraId="0FF942F2"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W postępowaniu toczącym się wskutek wniesienia skargi stosuje się odpowiednio przepisy ustawy z dnia 17</w:t>
      </w:r>
      <w:r w:rsidR="00E44E90">
        <w:rPr>
          <w:rFonts w:asciiTheme="minorHAnsi" w:hAnsiTheme="minorHAnsi" w:cstheme="minorHAnsi"/>
        </w:rPr>
        <w:t xml:space="preserve"> listopada </w:t>
      </w:r>
      <w:r w:rsidRPr="00E44E90">
        <w:rPr>
          <w:rFonts w:asciiTheme="minorHAnsi" w:hAnsiTheme="minorHAnsi" w:cstheme="minorHAnsi"/>
        </w:rPr>
        <w:t xml:space="preserve">1964 r. - Kodeks postępowania cywilnego o apelacji, jeżeli przepisy </w:t>
      </w:r>
      <w:proofErr w:type="spellStart"/>
      <w:r w:rsidR="00E44E90">
        <w:rPr>
          <w:rFonts w:asciiTheme="minorHAnsi" w:hAnsiTheme="minorHAnsi" w:cstheme="minorHAnsi"/>
        </w:rPr>
        <w:t>p.z.p</w:t>
      </w:r>
      <w:proofErr w:type="spellEnd"/>
      <w:r w:rsidR="00E44E90">
        <w:rPr>
          <w:rFonts w:asciiTheme="minorHAnsi" w:hAnsiTheme="minorHAnsi" w:cstheme="minorHAnsi"/>
        </w:rPr>
        <w:t>.</w:t>
      </w:r>
      <w:r w:rsidRPr="00E44E90">
        <w:rPr>
          <w:rFonts w:asciiTheme="minorHAnsi" w:hAnsiTheme="minorHAnsi" w:cstheme="minorHAnsi"/>
        </w:rPr>
        <w:t xml:space="preserve"> nie stanowią inaczej.</w:t>
      </w:r>
    </w:p>
    <w:p w14:paraId="09DE4181" w14:textId="77777777" w:rsidR="00E44E90"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Skargę wnosi się do Sądu Okręgowego w Warszawie, zwanego dalej "sądem zamówień publicznych".</w:t>
      </w:r>
    </w:p>
    <w:p w14:paraId="223D9D8B" w14:textId="0637771F" w:rsidR="00E44E90" w:rsidRDefault="00E44E90" w:rsidP="00E86401">
      <w:pPr>
        <w:pStyle w:val="pkt"/>
        <w:numPr>
          <w:ilvl w:val="0"/>
          <w:numId w:val="38"/>
        </w:numPr>
        <w:spacing w:before="0" w:after="0" w:line="276" w:lineRule="auto"/>
        <w:contextualSpacing/>
        <w:rPr>
          <w:rFonts w:asciiTheme="minorHAnsi" w:hAnsiTheme="minorHAnsi" w:cstheme="minorHAnsi"/>
        </w:rPr>
      </w:pPr>
      <w:r>
        <w:rPr>
          <w:rFonts w:asciiTheme="minorHAnsi" w:hAnsiTheme="minorHAnsi" w:cstheme="minorHAnsi"/>
        </w:rPr>
        <w:t>S</w:t>
      </w:r>
      <w:r w:rsidR="00F5415E" w:rsidRPr="00E44E90">
        <w:rPr>
          <w:rFonts w:asciiTheme="minorHAnsi" w:hAnsiTheme="minorHAnsi" w:cstheme="minorHAnsi"/>
        </w:rPr>
        <w:t xml:space="preserve">kargę wnosi się za pośrednictwem Prezesa Izby w terminie 14 dni od dnia doręczenia orzeczenia Izby lub postanowienia Prezesa Izby, o którym mowa w art. 519 ust. 1 ustawy </w:t>
      </w:r>
      <w:proofErr w:type="spellStart"/>
      <w:r w:rsidR="00F5415E" w:rsidRPr="00E44E90">
        <w:rPr>
          <w:rFonts w:asciiTheme="minorHAnsi" w:hAnsiTheme="minorHAnsi" w:cstheme="minorHAnsi"/>
        </w:rPr>
        <w:t>p.z.p</w:t>
      </w:r>
      <w:proofErr w:type="spellEnd"/>
      <w:r w:rsidR="00F5415E" w:rsidRPr="00E44E90">
        <w:rPr>
          <w:rFonts w:asciiTheme="minorHAnsi" w:hAnsiTheme="minorHAnsi" w:cstheme="minorHAnsi"/>
        </w:rPr>
        <w:t>., przesyłając jednocześnie jej odpis przeciwnikowi skargi. Złożenie skargi w placówce pocztowej operatora wyznaczonego w rozumieniu ustawy z dnia 23</w:t>
      </w:r>
      <w:r w:rsidR="004051C4">
        <w:rPr>
          <w:rFonts w:asciiTheme="minorHAnsi" w:hAnsiTheme="minorHAnsi" w:cstheme="minorHAnsi"/>
        </w:rPr>
        <w:t xml:space="preserve"> listopada </w:t>
      </w:r>
      <w:r w:rsidR="00F5415E" w:rsidRPr="00E44E90">
        <w:rPr>
          <w:rFonts w:asciiTheme="minorHAnsi" w:hAnsiTheme="minorHAnsi" w:cstheme="minorHAnsi"/>
        </w:rPr>
        <w:t>2012 r. - Prawo pocztowe jest równoznaczne z jej wniesieniem.</w:t>
      </w:r>
    </w:p>
    <w:p w14:paraId="5E313767" w14:textId="757846B6" w:rsidR="00F5415E" w:rsidRDefault="00F5415E" w:rsidP="00E86401">
      <w:pPr>
        <w:pStyle w:val="pkt"/>
        <w:numPr>
          <w:ilvl w:val="0"/>
          <w:numId w:val="38"/>
        </w:numPr>
        <w:spacing w:before="0" w:after="0" w:line="276" w:lineRule="auto"/>
        <w:contextualSpacing/>
        <w:rPr>
          <w:rFonts w:asciiTheme="minorHAnsi" w:hAnsiTheme="minorHAnsi" w:cstheme="minorHAnsi"/>
        </w:rPr>
      </w:pPr>
      <w:r w:rsidRPr="00E44E90">
        <w:rPr>
          <w:rFonts w:asciiTheme="minorHAnsi" w:hAnsiTheme="minorHAnsi" w:cstheme="minorHAnsi"/>
        </w:rPr>
        <w:t>Prezes Izby przekazuje skargę wraz z aktami postępowania odwoławczego do sądu zamówień publicznych w terminie 7 dni od dnia jej otrzymania.</w:t>
      </w:r>
    </w:p>
    <w:p w14:paraId="675D1A0D" w14:textId="77777777" w:rsidR="00A66F6F" w:rsidRPr="00E44E90" w:rsidRDefault="00A66F6F" w:rsidP="00A66F6F">
      <w:pPr>
        <w:pStyle w:val="pkt"/>
        <w:spacing w:before="0" w:after="0" w:line="276" w:lineRule="auto"/>
        <w:ind w:left="361" w:firstLine="0"/>
        <w:contextualSpacing/>
        <w:rPr>
          <w:rFonts w:asciiTheme="minorHAnsi" w:hAnsiTheme="minorHAnsi" w:cstheme="minorHAnsi"/>
        </w:rPr>
      </w:pPr>
    </w:p>
    <w:p w14:paraId="212755B8" w14:textId="07A6484B" w:rsidR="00F5415E" w:rsidRPr="00F5415E" w:rsidRDefault="00F5415E">
      <w:pPr>
        <w:pStyle w:val="Nagwek7"/>
        <w:numPr>
          <w:ilvl w:val="0"/>
          <w:numId w:val="60"/>
        </w:numPr>
      </w:pPr>
      <w:r w:rsidRPr="00F5415E">
        <w:t>WYKAZ ZAŁĄCZNIKÓW DO SWZ</w:t>
      </w:r>
    </w:p>
    <w:tbl>
      <w:tblPr>
        <w:tblStyle w:val="Tabela-Siatka"/>
        <w:tblW w:w="1297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1"/>
        <w:gridCol w:w="3700"/>
        <w:gridCol w:w="242"/>
        <w:gridCol w:w="7065"/>
      </w:tblGrid>
      <w:tr w:rsidR="00655AA6" w:rsidRPr="00F5415E" w14:paraId="0420204A" w14:textId="77777777" w:rsidTr="00655AA6">
        <w:trPr>
          <w:trHeight w:val="680"/>
        </w:trPr>
        <w:tc>
          <w:tcPr>
            <w:tcW w:w="1971" w:type="dxa"/>
          </w:tcPr>
          <w:p w14:paraId="16E8FF68" w14:textId="7A277E36" w:rsidR="00655AA6" w:rsidRDefault="00655AA6" w:rsidP="00655AA6">
            <w:pPr>
              <w:suppressAutoHyphens/>
              <w:spacing w:before="240"/>
              <w:contextualSpacing/>
              <w:rPr>
                <w:rFonts w:asciiTheme="minorHAnsi" w:hAnsiTheme="minorHAnsi" w:cstheme="minorHAnsi"/>
              </w:rPr>
            </w:pPr>
            <w:r w:rsidRPr="00F5415E">
              <w:rPr>
                <w:rFonts w:asciiTheme="minorHAnsi" w:hAnsiTheme="minorHAnsi" w:cstheme="minorHAnsi"/>
              </w:rPr>
              <w:t>Załącznik nr 1</w:t>
            </w:r>
          </w:p>
        </w:tc>
        <w:tc>
          <w:tcPr>
            <w:tcW w:w="3700" w:type="dxa"/>
          </w:tcPr>
          <w:p w14:paraId="5D8C8F4B" w14:textId="77777777" w:rsidR="00655AA6" w:rsidRDefault="00655AA6" w:rsidP="00655AA6">
            <w:pPr>
              <w:suppressAutoHyphens/>
              <w:spacing w:before="240"/>
              <w:contextualSpacing/>
              <w:rPr>
                <w:rFonts w:asciiTheme="minorHAnsi" w:hAnsiTheme="minorHAnsi" w:cstheme="minorHAnsi"/>
              </w:rPr>
            </w:pPr>
          </w:p>
          <w:p w14:paraId="039B06DC" w14:textId="263515A8" w:rsidR="00655AA6" w:rsidRDefault="00655AA6" w:rsidP="00655AA6">
            <w:pPr>
              <w:suppressAutoHyphens/>
              <w:spacing w:before="240"/>
              <w:contextualSpacing/>
              <w:rPr>
                <w:rFonts w:asciiTheme="minorHAnsi" w:hAnsiTheme="minorHAnsi" w:cstheme="minorHAnsi"/>
              </w:rPr>
            </w:pPr>
            <w:r w:rsidRPr="00F5415E">
              <w:rPr>
                <w:rFonts w:asciiTheme="minorHAnsi" w:hAnsiTheme="minorHAnsi" w:cstheme="minorHAnsi"/>
              </w:rPr>
              <w:t>Formularz Ofertowy</w:t>
            </w:r>
          </w:p>
        </w:tc>
        <w:tc>
          <w:tcPr>
            <w:tcW w:w="242" w:type="dxa"/>
          </w:tcPr>
          <w:p w14:paraId="60667113" w14:textId="05B1F3F7" w:rsidR="00655AA6" w:rsidRDefault="00655AA6" w:rsidP="00655AA6">
            <w:pPr>
              <w:suppressAutoHyphens/>
              <w:spacing w:before="240" w:line="360" w:lineRule="auto"/>
              <w:contextualSpacing/>
              <w:rPr>
                <w:rFonts w:asciiTheme="minorHAnsi" w:hAnsiTheme="minorHAnsi" w:cstheme="minorHAnsi"/>
              </w:rPr>
            </w:pPr>
          </w:p>
          <w:p w14:paraId="7D102B83" w14:textId="5F3AD492" w:rsidR="00655AA6" w:rsidRPr="00F5415E" w:rsidRDefault="00655AA6" w:rsidP="00655AA6">
            <w:pPr>
              <w:suppressAutoHyphens/>
              <w:spacing w:before="240" w:line="360" w:lineRule="auto"/>
              <w:contextualSpacing/>
              <w:rPr>
                <w:rFonts w:asciiTheme="minorHAnsi" w:hAnsiTheme="minorHAnsi" w:cstheme="minorHAnsi"/>
              </w:rPr>
            </w:pPr>
          </w:p>
        </w:tc>
        <w:tc>
          <w:tcPr>
            <w:tcW w:w="7065" w:type="dxa"/>
          </w:tcPr>
          <w:p w14:paraId="70623F37" w14:textId="76240759" w:rsidR="00655AA6" w:rsidRPr="00F5415E" w:rsidRDefault="00655AA6" w:rsidP="00655AA6">
            <w:pPr>
              <w:suppressAutoHyphens/>
              <w:spacing w:before="240" w:line="360" w:lineRule="auto"/>
              <w:contextualSpacing/>
              <w:rPr>
                <w:rFonts w:asciiTheme="minorHAnsi" w:hAnsiTheme="minorHAnsi" w:cstheme="minorHAnsi"/>
              </w:rPr>
            </w:pPr>
          </w:p>
        </w:tc>
      </w:tr>
      <w:tr w:rsidR="00655AA6" w:rsidRPr="00F5415E" w14:paraId="592A40F9" w14:textId="77777777" w:rsidTr="00655AA6">
        <w:trPr>
          <w:trHeight w:val="892"/>
        </w:trPr>
        <w:tc>
          <w:tcPr>
            <w:tcW w:w="1971" w:type="dxa"/>
          </w:tcPr>
          <w:p w14:paraId="7E0304C5"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lastRenderedPageBreak/>
              <w:t>Załącznik nr 2</w:t>
            </w:r>
            <w:r>
              <w:rPr>
                <w:rFonts w:asciiTheme="minorHAnsi" w:hAnsiTheme="minorHAnsi" w:cstheme="minorHAnsi"/>
              </w:rPr>
              <w:t>.1</w:t>
            </w:r>
          </w:p>
          <w:p w14:paraId="54DAEEFA"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.2</w:t>
            </w:r>
          </w:p>
          <w:p w14:paraId="6E0EDEEF"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.3</w:t>
            </w:r>
          </w:p>
          <w:p w14:paraId="4B8B692A"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.4</w:t>
            </w:r>
          </w:p>
          <w:p w14:paraId="3E4E514A"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.5</w:t>
            </w:r>
          </w:p>
          <w:p w14:paraId="5D916656"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.6</w:t>
            </w:r>
          </w:p>
          <w:p w14:paraId="2E0FE502" w14:textId="77777777" w:rsidR="00655AA6"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.7</w:t>
            </w:r>
          </w:p>
          <w:p w14:paraId="05C79DE2" w14:textId="32D1498E"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2</w:t>
            </w:r>
            <w:r>
              <w:rPr>
                <w:rFonts w:asciiTheme="minorHAnsi" w:hAnsiTheme="minorHAnsi" w:cstheme="minorHAnsi"/>
              </w:rPr>
              <w:t>.8</w:t>
            </w:r>
          </w:p>
        </w:tc>
        <w:tc>
          <w:tcPr>
            <w:tcW w:w="3700" w:type="dxa"/>
          </w:tcPr>
          <w:p w14:paraId="21FF9F89"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I</w:t>
            </w:r>
          </w:p>
          <w:p w14:paraId="6698012A"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II</w:t>
            </w:r>
          </w:p>
          <w:p w14:paraId="7071A383"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III</w:t>
            </w:r>
          </w:p>
          <w:p w14:paraId="529AD113"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IV</w:t>
            </w:r>
          </w:p>
          <w:p w14:paraId="1853A2BE"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V</w:t>
            </w:r>
          </w:p>
          <w:p w14:paraId="5B970885"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VI</w:t>
            </w:r>
          </w:p>
          <w:p w14:paraId="4C2ECAAE" w14:textId="77777777" w:rsidR="00655AA6"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VII</w:t>
            </w:r>
          </w:p>
          <w:p w14:paraId="5600A0DF" w14:textId="3A22526C" w:rsidR="00655AA6" w:rsidRPr="00F5415E" w:rsidRDefault="00655AA6" w:rsidP="00655AA6">
            <w:pPr>
              <w:suppressAutoHyphens/>
              <w:contextualSpacing/>
              <w:rPr>
                <w:rFonts w:asciiTheme="minorHAnsi" w:hAnsiTheme="minorHAnsi" w:cstheme="minorHAnsi"/>
              </w:rPr>
            </w:pPr>
            <w:r>
              <w:rPr>
                <w:rFonts w:asciiTheme="minorHAnsi" w:hAnsiTheme="minorHAnsi" w:cstheme="minorHAnsi"/>
              </w:rPr>
              <w:t>Formularz cenowy – Część VIII</w:t>
            </w:r>
          </w:p>
        </w:tc>
        <w:tc>
          <w:tcPr>
            <w:tcW w:w="242" w:type="dxa"/>
          </w:tcPr>
          <w:p w14:paraId="5F835B5F" w14:textId="6D62E3BC" w:rsidR="00655AA6" w:rsidRPr="00F5415E" w:rsidRDefault="00655AA6" w:rsidP="00655AA6">
            <w:pPr>
              <w:suppressAutoHyphens/>
              <w:spacing w:line="360" w:lineRule="auto"/>
              <w:contextualSpacing/>
              <w:rPr>
                <w:rFonts w:asciiTheme="minorHAnsi" w:hAnsiTheme="minorHAnsi" w:cstheme="minorHAnsi"/>
              </w:rPr>
            </w:pPr>
          </w:p>
        </w:tc>
        <w:tc>
          <w:tcPr>
            <w:tcW w:w="7065" w:type="dxa"/>
          </w:tcPr>
          <w:p w14:paraId="4D5536F5" w14:textId="6EF9CCF6" w:rsidR="00655AA6" w:rsidRPr="00F5415E" w:rsidRDefault="00655AA6" w:rsidP="00655AA6">
            <w:pPr>
              <w:suppressAutoHyphens/>
              <w:spacing w:line="360" w:lineRule="auto"/>
              <w:contextualSpacing/>
              <w:rPr>
                <w:rFonts w:asciiTheme="minorHAnsi" w:hAnsiTheme="minorHAnsi" w:cstheme="minorHAnsi"/>
              </w:rPr>
            </w:pPr>
          </w:p>
        </w:tc>
      </w:tr>
      <w:tr w:rsidR="00655AA6" w:rsidRPr="00F5415E" w14:paraId="62C4B6E3" w14:textId="77777777" w:rsidTr="00655AA6">
        <w:trPr>
          <w:trHeight w:val="877"/>
        </w:trPr>
        <w:tc>
          <w:tcPr>
            <w:tcW w:w="1971" w:type="dxa"/>
          </w:tcPr>
          <w:p w14:paraId="35F3EDE5" w14:textId="51C0D193"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3</w:t>
            </w:r>
          </w:p>
        </w:tc>
        <w:tc>
          <w:tcPr>
            <w:tcW w:w="3700" w:type="dxa"/>
          </w:tcPr>
          <w:p w14:paraId="69FA3199" w14:textId="6D34D429"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 xml:space="preserve">Oświadczenie o braku podstaw do wykluczenia i o spełnianiu warunków udziału w postępowaniu </w:t>
            </w:r>
          </w:p>
        </w:tc>
        <w:tc>
          <w:tcPr>
            <w:tcW w:w="242" w:type="dxa"/>
          </w:tcPr>
          <w:p w14:paraId="450B86D8" w14:textId="71286692" w:rsidR="00655AA6" w:rsidRPr="00F5415E" w:rsidRDefault="00655AA6" w:rsidP="00655AA6">
            <w:pPr>
              <w:suppressAutoHyphens/>
              <w:spacing w:line="360" w:lineRule="auto"/>
              <w:contextualSpacing/>
              <w:rPr>
                <w:rFonts w:asciiTheme="minorHAnsi" w:hAnsiTheme="minorHAnsi" w:cstheme="minorHAnsi"/>
              </w:rPr>
            </w:pPr>
          </w:p>
        </w:tc>
        <w:tc>
          <w:tcPr>
            <w:tcW w:w="7065" w:type="dxa"/>
          </w:tcPr>
          <w:p w14:paraId="6640E602" w14:textId="246C4C21" w:rsidR="00655AA6" w:rsidRPr="00F5415E" w:rsidRDefault="00655AA6" w:rsidP="00655AA6">
            <w:pPr>
              <w:suppressAutoHyphens/>
              <w:spacing w:line="360" w:lineRule="auto"/>
              <w:contextualSpacing/>
              <w:rPr>
                <w:rFonts w:asciiTheme="minorHAnsi" w:hAnsiTheme="minorHAnsi" w:cstheme="minorHAnsi"/>
              </w:rPr>
            </w:pPr>
          </w:p>
        </w:tc>
      </w:tr>
      <w:tr w:rsidR="00655AA6" w:rsidRPr="00F5415E" w14:paraId="76D6C0B7" w14:textId="77777777" w:rsidTr="00655AA6">
        <w:trPr>
          <w:trHeight w:val="453"/>
        </w:trPr>
        <w:tc>
          <w:tcPr>
            <w:tcW w:w="1971" w:type="dxa"/>
          </w:tcPr>
          <w:p w14:paraId="41DC1E0D" w14:textId="1EBC07FB"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4</w:t>
            </w:r>
          </w:p>
        </w:tc>
        <w:tc>
          <w:tcPr>
            <w:tcW w:w="3700" w:type="dxa"/>
          </w:tcPr>
          <w:p w14:paraId="3479BDE0" w14:textId="2E8AEEFE"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 xml:space="preserve">Oświadczenie dotyczące przynależności lub braku przynależności do tej samej grupy kapitałowej </w:t>
            </w:r>
          </w:p>
        </w:tc>
        <w:tc>
          <w:tcPr>
            <w:tcW w:w="242" w:type="dxa"/>
          </w:tcPr>
          <w:p w14:paraId="2FA90C57" w14:textId="3E4D9865" w:rsidR="00655AA6" w:rsidRPr="00F5415E" w:rsidRDefault="00655AA6" w:rsidP="00655AA6">
            <w:pPr>
              <w:suppressAutoHyphens/>
              <w:spacing w:line="360" w:lineRule="auto"/>
              <w:contextualSpacing/>
              <w:rPr>
                <w:rFonts w:asciiTheme="minorHAnsi" w:hAnsiTheme="minorHAnsi" w:cstheme="minorHAnsi"/>
              </w:rPr>
            </w:pPr>
          </w:p>
        </w:tc>
        <w:tc>
          <w:tcPr>
            <w:tcW w:w="7065" w:type="dxa"/>
          </w:tcPr>
          <w:p w14:paraId="034B3256" w14:textId="5550B6ED" w:rsidR="00655AA6" w:rsidRPr="00F5415E" w:rsidRDefault="00655AA6" w:rsidP="00655AA6">
            <w:pPr>
              <w:suppressAutoHyphens/>
              <w:spacing w:line="360" w:lineRule="auto"/>
              <w:contextualSpacing/>
              <w:rPr>
                <w:rFonts w:asciiTheme="minorHAnsi" w:hAnsiTheme="minorHAnsi" w:cstheme="minorHAnsi"/>
              </w:rPr>
            </w:pPr>
          </w:p>
        </w:tc>
      </w:tr>
      <w:tr w:rsidR="00655AA6" w:rsidRPr="00F5415E" w14:paraId="6A0C175C" w14:textId="77777777" w:rsidTr="00655AA6">
        <w:trPr>
          <w:trHeight w:val="438"/>
        </w:trPr>
        <w:tc>
          <w:tcPr>
            <w:tcW w:w="1971" w:type="dxa"/>
          </w:tcPr>
          <w:p w14:paraId="772E856C" w14:textId="22FF52B4"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Załącznik nr 5</w:t>
            </w:r>
          </w:p>
        </w:tc>
        <w:tc>
          <w:tcPr>
            <w:tcW w:w="3700" w:type="dxa"/>
          </w:tcPr>
          <w:p w14:paraId="4EC18708" w14:textId="3814815B" w:rsidR="00655AA6" w:rsidRPr="00F5415E" w:rsidRDefault="00655AA6" w:rsidP="00655AA6">
            <w:pPr>
              <w:suppressAutoHyphens/>
              <w:contextualSpacing/>
              <w:rPr>
                <w:rFonts w:asciiTheme="minorHAnsi" w:hAnsiTheme="minorHAnsi" w:cstheme="minorHAnsi"/>
              </w:rPr>
            </w:pPr>
            <w:r w:rsidRPr="00F5415E">
              <w:rPr>
                <w:rFonts w:asciiTheme="minorHAnsi" w:hAnsiTheme="minorHAnsi" w:cstheme="minorHAnsi"/>
              </w:rPr>
              <w:t>Wzór umowy</w:t>
            </w:r>
          </w:p>
        </w:tc>
        <w:tc>
          <w:tcPr>
            <w:tcW w:w="242" w:type="dxa"/>
          </w:tcPr>
          <w:p w14:paraId="27AC2485" w14:textId="3D761C75" w:rsidR="00655AA6" w:rsidRPr="00F5415E" w:rsidRDefault="00655AA6" w:rsidP="00655AA6">
            <w:pPr>
              <w:suppressAutoHyphens/>
              <w:spacing w:line="360" w:lineRule="auto"/>
              <w:contextualSpacing/>
              <w:rPr>
                <w:rFonts w:asciiTheme="minorHAnsi" w:hAnsiTheme="minorHAnsi" w:cstheme="minorHAnsi"/>
              </w:rPr>
            </w:pPr>
          </w:p>
        </w:tc>
        <w:tc>
          <w:tcPr>
            <w:tcW w:w="7065" w:type="dxa"/>
          </w:tcPr>
          <w:p w14:paraId="1201CC6C" w14:textId="41604EB1" w:rsidR="00655AA6" w:rsidRPr="00F5415E" w:rsidRDefault="00655AA6" w:rsidP="00655AA6">
            <w:pPr>
              <w:suppressAutoHyphens/>
              <w:spacing w:line="360" w:lineRule="auto"/>
              <w:contextualSpacing/>
              <w:rPr>
                <w:rFonts w:asciiTheme="minorHAnsi" w:hAnsiTheme="minorHAnsi" w:cstheme="minorHAnsi"/>
              </w:rPr>
            </w:pPr>
          </w:p>
        </w:tc>
      </w:tr>
      <w:tr w:rsidR="00655AA6" w:rsidRPr="00F5415E" w14:paraId="7C7C7803" w14:textId="77777777" w:rsidTr="00655AA6">
        <w:trPr>
          <w:trHeight w:val="438"/>
        </w:trPr>
        <w:tc>
          <w:tcPr>
            <w:tcW w:w="1971" w:type="dxa"/>
          </w:tcPr>
          <w:p w14:paraId="735C5B0F" w14:textId="77777777" w:rsidR="00655AA6" w:rsidRPr="00F5415E" w:rsidRDefault="00655AA6" w:rsidP="00655AA6">
            <w:pPr>
              <w:suppressAutoHyphens/>
              <w:spacing w:line="360" w:lineRule="auto"/>
              <w:contextualSpacing/>
              <w:rPr>
                <w:rFonts w:asciiTheme="minorHAnsi" w:hAnsiTheme="minorHAnsi" w:cstheme="minorHAnsi"/>
              </w:rPr>
            </w:pPr>
          </w:p>
        </w:tc>
        <w:tc>
          <w:tcPr>
            <w:tcW w:w="3700" w:type="dxa"/>
          </w:tcPr>
          <w:p w14:paraId="391E39AC" w14:textId="77777777" w:rsidR="00655AA6" w:rsidRPr="00F5415E" w:rsidRDefault="00655AA6" w:rsidP="00655AA6">
            <w:pPr>
              <w:suppressAutoHyphens/>
              <w:spacing w:line="360" w:lineRule="auto"/>
              <w:contextualSpacing/>
              <w:rPr>
                <w:rFonts w:asciiTheme="minorHAnsi" w:hAnsiTheme="minorHAnsi" w:cstheme="minorHAnsi"/>
              </w:rPr>
            </w:pPr>
          </w:p>
        </w:tc>
        <w:tc>
          <w:tcPr>
            <w:tcW w:w="242" w:type="dxa"/>
          </w:tcPr>
          <w:p w14:paraId="6CE9133D" w14:textId="71660F0D" w:rsidR="00655AA6" w:rsidRPr="00F5415E" w:rsidRDefault="00655AA6" w:rsidP="00655AA6">
            <w:pPr>
              <w:suppressAutoHyphens/>
              <w:spacing w:line="360" w:lineRule="auto"/>
              <w:contextualSpacing/>
              <w:rPr>
                <w:rFonts w:asciiTheme="minorHAnsi" w:hAnsiTheme="minorHAnsi" w:cstheme="minorHAnsi"/>
              </w:rPr>
            </w:pPr>
          </w:p>
        </w:tc>
        <w:tc>
          <w:tcPr>
            <w:tcW w:w="7065" w:type="dxa"/>
          </w:tcPr>
          <w:p w14:paraId="4493FDCD" w14:textId="3BC6C1DF" w:rsidR="00655AA6" w:rsidRPr="00F5415E" w:rsidRDefault="00655AA6" w:rsidP="00655AA6">
            <w:pPr>
              <w:suppressAutoHyphens/>
              <w:spacing w:line="360" w:lineRule="auto"/>
              <w:contextualSpacing/>
              <w:rPr>
                <w:rFonts w:asciiTheme="minorHAnsi" w:hAnsiTheme="minorHAnsi" w:cstheme="minorHAnsi"/>
              </w:rPr>
            </w:pPr>
          </w:p>
        </w:tc>
      </w:tr>
    </w:tbl>
    <w:p w14:paraId="478F36DF" w14:textId="77777777" w:rsidR="00655AA6" w:rsidRDefault="00655AA6" w:rsidP="005F68AE">
      <w:pPr>
        <w:suppressAutoHyphens/>
        <w:spacing w:after="40" w:line="360" w:lineRule="auto"/>
        <w:jc w:val="right"/>
        <w:rPr>
          <w:rFonts w:asciiTheme="minorHAnsi" w:hAnsiTheme="minorHAnsi" w:cstheme="minorHAnsi"/>
          <w:b/>
          <w:szCs w:val="20"/>
        </w:rPr>
      </w:pPr>
    </w:p>
    <w:p w14:paraId="45C1D935" w14:textId="0B735571" w:rsidR="007A2F81" w:rsidRPr="00E97276" w:rsidRDefault="00E97276" w:rsidP="00E97276">
      <w:pPr>
        <w:suppressAutoHyphens/>
        <w:spacing w:after="40" w:line="360" w:lineRule="auto"/>
        <w:jc w:val="center"/>
        <w:rPr>
          <w:rFonts w:asciiTheme="minorHAnsi" w:hAnsiTheme="minorHAnsi" w:cstheme="minorHAnsi"/>
          <w:bCs/>
          <w:i/>
          <w:iCs/>
          <w:szCs w:val="20"/>
        </w:rPr>
      </w:pPr>
      <w:r w:rsidRPr="00E97276">
        <w:rPr>
          <w:rFonts w:asciiTheme="minorHAnsi" w:hAnsiTheme="minorHAnsi" w:cstheme="minorHAnsi"/>
          <w:bCs/>
          <w:i/>
          <w:iCs/>
          <w:szCs w:val="20"/>
        </w:rPr>
        <w:t xml:space="preserve">              </w:t>
      </w:r>
      <w:r w:rsidR="00F5415E" w:rsidRPr="00E97276">
        <w:rPr>
          <w:rFonts w:asciiTheme="minorHAnsi" w:hAnsiTheme="minorHAnsi" w:cstheme="minorHAnsi"/>
          <w:bCs/>
          <w:i/>
          <w:iCs/>
          <w:szCs w:val="20"/>
        </w:rPr>
        <w:t>Zatwierdzam</w:t>
      </w:r>
    </w:p>
    <w:p w14:paraId="18EB4070" w14:textId="77777777" w:rsidR="00E97276" w:rsidRDefault="00E97276" w:rsidP="00E97276">
      <w:pPr>
        <w:suppressAutoHyphens/>
        <w:jc w:val="center"/>
        <w:rPr>
          <w:rFonts w:asciiTheme="minorHAnsi" w:hAnsiTheme="minorHAnsi" w:cstheme="minorHAnsi"/>
          <w:b/>
          <w:szCs w:val="20"/>
        </w:rPr>
      </w:pPr>
    </w:p>
    <w:p w14:paraId="565F8F52" w14:textId="77777777" w:rsidR="00E97276" w:rsidRDefault="00E97276" w:rsidP="00E97276">
      <w:pPr>
        <w:suppressAutoHyphens/>
        <w:jc w:val="center"/>
        <w:rPr>
          <w:rFonts w:asciiTheme="minorHAnsi" w:hAnsiTheme="minorHAnsi" w:cstheme="minorHAnsi"/>
          <w:b/>
          <w:szCs w:val="20"/>
        </w:rPr>
      </w:pPr>
    </w:p>
    <w:p w14:paraId="04685BD1" w14:textId="194CBC92" w:rsidR="00E97276" w:rsidRDefault="00E97276" w:rsidP="00E97276">
      <w:pPr>
        <w:suppressAutoHyphens/>
        <w:jc w:val="center"/>
        <w:rPr>
          <w:rFonts w:asciiTheme="minorHAnsi" w:hAnsiTheme="minorHAnsi" w:cstheme="minorHAnsi"/>
          <w:b/>
          <w:szCs w:val="20"/>
        </w:rPr>
      </w:pPr>
      <w:r>
        <w:rPr>
          <w:rFonts w:asciiTheme="minorHAnsi" w:hAnsiTheme="minorHAnsi" w:cstheme="minorHAnsi"/>
          <w:b/>
          <w:szCs w:val="20"/>
        </w:rPr>
        <w:t xml:space="preserve">                             DYREKTOR</w:t>
      </w:r>
    </w:p>
    <w:p w14:paraId="6C590005" w14:textId="7BD55F4C" w:rsidR="00E97276" w:rsidRDefault="00E97276" w:rsidP="00E97276">
      <w:pPr>
        <w:suppressAutoHyphens/>
        <w:jc w:val="center"/>
        <w:rPr>
          <w:rFonts w:asciiTheme="minorHAnsi" w:hAnsiTheme="minorHAnsi" w:cstheme="minorHAnsi"/>
          <w:b/>
          <w:szCs w:val="20"/>
        </w:rPr>
      </w:pPr>
      <w:r>
        <w:rPr>
          <w:rFonts w:asciiTheme="minorHAnsi" w:hAnsiTheme="minorHAnsi" w:cstheme="minorHAnsi"/>
          <w:b/>
          <w:szCs w:val="20"/>
        </w:rPr>
        <w:t xml:space="preserve">                                      Przedszkola Samorządowego nr 2 w Piechowicach</w:t>
      </w:r>
    </w:p>
    <w:p w14:paraId="5693F5C9" w14:textId="6181C1BE" w:rsidR="00E97276" w:rsidRPr="005F68AE" w:rsidRDefault="00E97276" w:rsidP="00E97276">
      <w:pPr>
        <w:suppressAutoHyphens/>
        <w:jc w:val="center"/>
        <w:rPr>
          <w:rFonts w:asciiTheme="minorHAnsi" w:hAnsiTheme="minorHAnsi" w:cstheme="minorHAnsi"/>
          <w:b/>
          <w:szCs w:val="20"/>
        </w:rPr>
      </w:pPr>
      <w:r>
        <w:rPr>
          <w:rFonts w:asciiTheme="minorHAnsi" w:hAnsiTheme="minorHAnsi" w:cstheme="minorHAnsi"/>
          <w:b/>
          <w:szCs w:val="20"/>
        </w:rPr>
        <w:t xml:space="preserve">                          /-/ mgr Bożena </w:t>
      </w:r>
      <w:proofErr w:type="spellStart"/>
      <w:r>
        <w:rPr>
          <w:rFonts w:asciiTheme="minorHAnsi" w:hAnsiTheme="minorHAnsi" w:cstheme="minorHAnsi"/>
          <w:b/>
          <w:szCs w:val="20"/>
        </w:rPr>
        <w:t>Woś</w:t>
      </w:r>
      <w:proofErr w:type="spellEnd"/>
    </w:p>
    <w:sectPr w:rsidR="00E97276" w:rsidRPr="005F68AE" w:rsidSect="00F5415E">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5CB6D" w14:textId="77777777" w:rsidR="00CF09F5" w:rsidRDefault="00CF09F5" w:rsidP="00F5415E">
      <w:r>
        <w:separator/>
      </w:r>
    </w:p>
  </w:endnote>
  <w:endnote w:type="continuationSeparator" w:id="0">
    <w:p w14:paraId="57E88FD7" w14:textId="77777777" w:rsidR="00CF09F5" w:rsidRDefault="00CF09F5" w:rsidP="00F5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158614"/>
      <w:docPartObj>
        <w:docPartGallery w:val="Page Numbers (Bottom of Page)"/>
        <w:docPartUnique/>
      </w:docPartObj>
    </w:sdtPr>
    <w:sdtContent>
      <w:sdt>
        <w:sdtPr>
          <w:id w:val="381596202"/>
          <w:docPartObj>
            <w:docPartGallery w:val="Page Numbers (Top of Page)"/>
            <w:docPartUnique/>
          </w:docPartObj>
        </w:sdtPr>
        <w:sdtContent>
          <w:p w14:paraId="31C45510" w14:textId="1F5CAD1B" w:rsidR="002515F7" w:rsidRDefault="002515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0949">
              <w:rPr>
                <w:b/>
                <w:bCs/>
                <w:noProof/>
              </w:rPr>
              <w:t>26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0949">
              <w:rPr>
                <w:b/>
                <w:bCs/>
                <w:noProof/>
              </w:rPr>
              <w:t>26</w:t>
            </w:r>
            <w:r>
              <w:rPr>
                <w:b/>
                <w:bCs/>
                <w:sz w:val="24"/>
                <w:szCs w:val="24"/>
              </w:rPr>
              <w:fldChar w:fldCharType="end"/>
            </w:r>
          </w:p>
        </w:sdtContent>
      </w:sdt>
    </w:sdtContent>
  </w:sdt>
  <w:p w14:paraId="32736C57" w14:textId="77777777" w:rsidR="00F5415E" w:rsidRPr="00171095" w:rsidRDefault="00F5415E" w:rsidP="001710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3510615"/>
      <w:docPartObj>
        <w:docPartGallery w:val="Page Numbers (Bottom of Page)"/>
        <w:docPartUnique/>
      </w:docPartObj>
    </w:sdtPr>
    <w:sdtContent>
      <w:sdt>
        <w:sdtPr>
          <w:id w:val="-1769616900"/>
          <w:docPartObj>
            <w:docPartGallery w:val="Page Numbers (Top of Page)"/>
            <w:docPartUnique/>
          </w:docPartObj>
        </w:sdtPr>
        <w:sdtContent>
          <w:p w14:paraId="3FFCC7CC" w14:textId="5A826FEF" w:rsidR="000A1995" w:rsidRDefault="00000000">
            <w:pPr>
              <w:pStyle w:val="Stopka"/>
              <w:jc w:val="right"/>
            </w:pPr>
          </w:p>
        </w:sdtContent>
      </w:sdt>
    </w:sdtContent>
  </w:sdt>
  <w:p w14:paraId="6FB9A506" w14:textId="77777777" w:rsidR="000A1995" w:rsidRDefault="000A19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D7313" w14:textId="77777777" w:rsidR="00CF09F5" w:rsidRDefault="00CF09F5" w:rsidP="00F5415E">
      <w:r>
        <w:separator/>
      </w:r>
    </w:p>
  </w:footnote>
  <w:footnote w:type="continuationSeparator" w:id="0">
    <w:p w14:paraId="13D76915" w14:textId="77777777" w:rsidR="00CF09F5" w:rsidRDefault="00CF09F5" w:rsidP="00F54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8"/>
    <w:multiLevelType w:val="multilevel"/>
    <w:tmpl w:val="00000008"/>
    <w:name w:val="WWNum3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9"/>
    <w:multiLevelType w:val="multilevel"/>
    <w:tmpl w:val="00000009"/>
    <w:name w:val="WWNum33"/>
    <w:lvl w:ilvl="0">
      <w:start w:val="1"/>
      <w:numFmt w:val="decimal"/>
      <w:lvlText w:val="%1)"/>
      <w:lvlJc w:val="center"/>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0A"/>
    <w:multiLevelType w:val="multilevel"/>
    <w:tmpl w:val="0000000A"/>
    <w:name w:val="WWNum34"/>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0B"/>
    <w:multiLevelType w:val="multilevel"/>
    <w:tmpl w:val="0000000B"/>
    <w:name w:val="WWNum35"/>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30B6056"/>
    <w:multiLevelType w:val="hybridMultilevel"/>
    <w:tmpl w:val="A832FAB6"/>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3840057"/>
    <w:multiLevelType w:val="hybridMultilevel"/>
    <w:tmpl w:val="4CB2B62C"/>
    <w:lvl w:ilvl="0" w:tplc="8676E746">
      <w:start w:val="2"/>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48751A5"/>
    <w:multiLevelType w:val="hybridMultilevel"/>
    <w:tmpl w:val="58AE8D6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53E5860"/>
    <w:multiLevelType w:val="hybridMultilevel"/>
    <w:tmpl w:val="61E2805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72C6304"/>
    <w:multiLevelType w:val="multilevel"/>
    <w:tmpl w:val="B9708AD0"/>
    <w:lvl w:ilvl="0">
      <w:start w:val="1"/>
      <w:numFmt w:val="decimal"/>
      <w:lvlText w:val="%1."/>
      <w:lvlJc w:val="left"/>
      <w:pPr>
        <w:ind w:left="360" w:hanging="360"/>
      </w:pPr>
    </w:lvl>
    <w:lvl w:ilvl="1">
      <w:start w:val="1"/>
      <w:numFmt w:val="decimal"/>
      <w:lvlText w:val="%2)"/>
      <w:lvlJc w:val="center"/>
      <w:pPr>
        <w:ind w:left="1506"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79E6767"/>
    <w:multiLevelType w:val="hybridMultilevel"/>
    <w:tmpl w:val="56FEE7F2"/>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091CC8"/>
    <w:multiLevelType w:val="hybridMultilevel"/>
    <w:tmpl w:val="B37AD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1D1A34"/>
    <w:multiLevelType w:val="hybridMultilevel"/>
    <w:tmpl w:val="C780EBF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C2D590F"/>
    <w:multiLevelType w:val="hybridMultilevel"/>
    <w:tmpl w:val="D6E4796A"/>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866033"/>
    <w:multiLevelType w:val="hybridMultilevel"/>
    <w:tmpl w:val="98AEF370"/>
    <w:lvl w:ilvl="0" w:tplc="0415000F">
      <w:start w:val="1"/>
      <w:numFmt w:val="decimal"/>
      <w:lvlText w:val="%1."/>
      <w:lvlJc w:val="left"/>
      <w:pPr>
        <w:ind w:left="361" w:hanging="360"/>
      </w:p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7" w15:restartNumberingAfterBreak="0">
    <w:nsid w:val="0FB308BC"/>
    <w:multiLevelType w:val="hybridMultilevel"/>
    <w:tmpl w:val="7AE8AA20"/>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0A00A47"/>
    <w:multiLevelType w:val="hybridMultilevel"/>
    <w:tmpl w:val="F79E22D2"/>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44A0C2A"/>
    <w:multiLevelType w:val="hybridMultilevel"/>
    <w:tmpl w:val="0F56BFC4"/>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46355B9"/>
    <w:multiLevelType w:val="hybridMultilevel"/>
    <w:tmpl w:val="8FE4C35A"/>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702F8B"/>
    <w:multiLevelType w:val="hybridMultilevel"/>
    <w:tmpl w:val="F372ED6E"/>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AB30E67"/>
    <w:multiLevelType w:val="hybridMultilevel"/>
    <w:tmpl w:val="B5FE4C16"/>
    <w:lvl w:ilvl="0" w:tplc="0415000F">
      <w:start w:val="1"/>
      <w:numFmt w:val="decimal"/>
      <w:lvlText w:val="%1."/>
      <w:lvlJc w:val="left"/>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D673946"/>
    <w:multiLevelType w:val="hybridMultilevel"/>
    <w:tmpl w:val="2A78A5D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255C627F"/>
    <w:multiLevelType w:val="hybridMultilevel"/>
    <w:tmpl w:val="CCECF5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5CA6EEB"/>
    <w:multiLevelType w:val="hybridMultilevel"/>
    <w:tmpl w:val="8E22440E"/>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2B454D"/>
    <w:multiLevelType w:val="hybridMultilevel"/>
    <w:tmpl w:val="D550052E"/>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2E2A3713"/>
    <w:multiLevelType w:val="hybridMultilevel"/>
    <w:tmpl w:val="F8C09306"/>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3BBB23B5"/>
    <w:multiLevelType w:val="hybridMultilevel"/>
    <w:tmpl w:val="CFD49B74"/>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3D84271B"/>
    <w:multiLevelType w:val="hybridMultilevel"/>
    <w:tmpl w:val="44388AD2"/>
    <w:lvl w:ilvl="0" w:tplc="F99A1E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AF6E17"/>
    <w:multiLevelType w:val="hybridMultilevel"/>
    <w:tmpl w:val="AFACF8C8"/>
    <w:lvl w:ilvl="0" w:tplc="04150013">
      <w:start w:val="1"/>
      <w:numFmt w:val="upperRoman"/>
      <w:lvlText w:val="%1."/>
      <w:lvlJc w:val="right"/>
      <w:pPr>
        <w:ind w:left="-131" w:hanging="360"/>
      </w:p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3" w15:restartNumberingAfterBreak="0">
    <w:nsid w:val="4300161C"/>
    <w:multiLevelType w:val="hybridMultilevel"/>
    <w:tmpl w:val="B7BC27E8"/>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438A3F9D"/>
    <w:multiLevelType w:val="hybridMultilevel"/>
    <w:tmpl w:val="9A0671A6"/>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C801EB"/>
    <w:multiLevelType w:val="hybridMultilevel"/>
    <w:tmpl w:val="F920F2A6"/>
    <w:lvl w:ilvl="0" w:tplc="0415000F">
      <w:start w:val="1"/>
      <w:numFmt w:val="decimal"/>
      <w:lvlText w:val="%1."/>
      <w:lvlJc w:val="left"/>
      <w:pPr>
        <w:ind w:left="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3E265BF"/>
    <w:multiLevelType w:val="hybridMultilevel"/>
    <w:tmpl w:val="749CFB2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8953F9"/>
    <w:multiLevelType w:val="hybridMultilevel"/>
    <w:tmpl w:val="98487FA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6B13C30"/>
    <w:multiLevelType w:val="hybridMultilevel"/>
    <w:tmpl w:val="99B42270"/>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8AA680B"/>
    <w:multiLevelType w:val="hybridMultilevel"/>
    <w:tmpl w:val="E0886B9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AAE3E89"/>
    <w:multiLevelType w:val="hybridMultilevel"/>
    <w:tmpl w:val="375C2036"/>
    <w:lvl w:ilvl="0" w:tplc="FFFFFFFF">
      <w:start w:val="1"/>
      <w:numFmt w:val="decimal"/>
      <w:lvlText w:val="%1)"/>
      <w:lvlJc w:val="center"/>
      <w:rPr>
        <w:rFonts w:hint="default"/>
      </w:rPr>
    </w:lvl>
    <w:lvl w:ilvl="1" w:tplc="FFFFFFFF" w:tentative="1">
      <w:start w:val="1"/>
      <w:numFmt w:val="lowerLetter"/>
      <w:lvlText w:val="%2."/>
      <w:lvlJc w:val="left"/>
      <w:pPr>
        <w:ind w:left="1246" w:hanging="360"/>
      </w:pPr>
    </w:lvl>
    <w:lvl w:ilvl="2" w:tplc="FFFFFFFF" w:tentative="1">
      <w:start w:val="1"/>
      <w:numFmt w:val="lowerRoman"/>
      <w:lvlText w:val="%3."/>
      <w:lvlJc w:val="right"/>
      <w:pPr>
        <w:ind w:left="1966" w:hanging="180"/>
      </w:pPr>
    </w:lvl>
    <w:lvl w:ilvl="3" w:tplc="FFFFFFFF" w:tentative="1">
      <w:start w:val="1"/>
      <w:numFmt w:val="decimal"/>
      <w:lvlText w:val="%4."/>
      <w:lvlJc w:val="left"/>
      <w:pPr>
        <w:ind w:left="2686" w:hanging="360"/>
      </w:pPr>
    </w:lvl>
    <w:lvl w:ilvl="4" w:tplc="FFFFFFFF" w:tentative="1">
      <w:start w:val="1"/>
      <w:numFmt w:val="lowerLetter"/>
      <w:lvlText w:val="%5."/>
      <w:lvlJc w:val="left"/>
      <w:pPr>
        <w:ind w:left="3406" w:hanging="360"/>
      </w:pPr>
    </w:lvl>
    <w:lvl w:ilvl="5" w:tplc="FFFFFFFF" w:tentative="1">
      <w:start w:val="1"/>
      <w:numFmt w:val="lowerRoman"/>
      <w:lvlText w:val="%6."/>
      <w:lvlJc w:val="right"/>
      <w:pPr>
        <w:ind w:left="4126" w:hanging="180"/>
      </w:pPr>
    </w:lvl>
    <w:lvl w:ilvl="6" w:tplc="FFFFFFFF" w:tentative="1">
      <w:start w:val="1"/>
      <w:numFmt w:val="decimal"/>
      <w:lvlText w:val="%7."/>
      <w:lvlJc w:val="left"/>
      <w:pPr>
        <w:ind w:left="4846" w:hanging="360"/>
      </w:pPr>
    </w:lvl>
    <w:lvl w:ilvl="7" w:tplc="FFFFFFFF" w:tentative="1">
      <w:start w:val="1"/>
      <w:numFmt w:val="lowerLetter"/>
      <w:lvlText w:val="%8."/>
      <w:lvlJc w:val="left"/>
      <w:pPr>
        <w:ind w:left="5566" w:hanging="360"/>
      </w:pPr>
    </w:lvl>
    <w:lvl w:ilvl="8" w:tplc="FFFFFFFF" w:tentative="1">
      <w:start w:val="1"/>
      <w:numFmt w:val="lowerRoman"/>
      <w:lvlText w:val="%9."/>
      <w:lvlJc w:val="right"/>
      <w:pPr>
        <w:ind w:left="6286" w:hanging="180"/>
      </w:pPr>
    </w:lvl>
  </w:abstractNum>
  <w:abstractNum w:abstractNumId="42" w15:restartNumberingAfterBreak="0">
    <w:nsid w:val="4B536C35"/>
    <w:multiLevelType w:val="hybridMultilevel"/>
    <w:tmpl w:val="8044203A"/>
    <w:lvl w:ilvl="0" w:tplc="CA56D400">
      <w:start w:val="1"/>
      <w:numFmt w:val="decimal"/>
      <w:lvlText w:val="%1)"/>
      <w:lvlJc w:val="cente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CAB6F5D"/>
    <w:multiLevelType w:val="hybridMultilevel"/>
    <w:tmpl w:val="B8BC7D8A"/>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1E6A38"/>
    <w:multiLevelType w:val="hybridMultilevel"/>
    <w:tmpl w:val="7C58BC30"/>
    <w:lvl w:ilvl="0" w:tplc="FFFFFFFF">
      <w:start w:val="1"/>
      <w:numFmt w:val="decimal"/>
      <w:lvlText w:val="%1."/>
      <w:lvlJc w:val="left"/>
      <w:pPr>
        <w:ind w:left="295"/>
      </w:pPr>
    </w:lvl>
    <w:lvl w:ilvl="1" w:tplc="FFFFFFFF" w:tentative="1">
      <w:start w:val="1"/>
      <w:numFmt w:val="lowerLetter"/>
      <w:lvlText w:val="%2."/>
      <w:lvlJc w:val="left"/>
      <w:pPr>
        <w:ind w:left="-5105" w:hanging="360"/>
      </w:pPr>
    </w:lvl>
    <w:lvl w:ilvl="2" w:tplc="FFFFFFFF" w:tentative="1">
      <w:start w:val="1"/>
      <w:numFmt w:val="lowerRoman"/>
      <w:lvlText w:val="%3."/>
      <w:lvlJc w:val="right"/>
      <w:pPr>
        <w:ind w:left="-438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2945" w:hanging="360"/>
      </w:pPr>
    </w:lvl>
    <w:lvl w:ilvl="5" w:tplc="FFFFFFFF" w:tentative="1">
      <w:start w:val="1"/>
      <w:numFmt w:val="lowerRoman"/>
      <w:lvlText w:val="%6."/>
      <w:lvlJc w:val="right"/>
      <w:pPr>
        <w:ind w:left="-2225" w:hanging="180"/>
      </w:pPr>
    </w:lvl>
    <w:lvl w:ilvl="6" w:tplc="FFFFFFFF" w:tentative="1">
      <w:start w:val="1"/>
      <w:numFmt w:val="decimal"/>
      <w:lvlText w:val="%7."/>
      <w:lvlJc w:val="left"/>
      <w:pPr>
        <w:ind w:left="-1505" w:hanging="360"/>
      </w:pPr>
    </w:lvl>
    <w:lvl w:ilvl="7" w:tplc="FFFFFFFF" w:tentative="1">
      <w:start w:val="1"/>
      <w:numFmt w:val="lowerLetter"/>
      <w:lvlText w:val="%8."/>
      <w:lvlJc w:val="left"/>
      <w:pPr>
        <w:ind w:left="-785" w:hanging="360"/>
      </w:pPr>
    </w:lvl>
    <w:lvl w:ilvl="8" w:tplc="FFFFFFFF" w:tentative="1">
      <w:start w:val="1"/>
      <w:numFmt w:val="lowerRoman"/>
      <w:lvlText w:val="%9."/>
      <w:lvlJc w:val="right"/>
      <w:pPr>
        <w:ind w:left="-65" w:hanging="180"/>
      </w:pPr>
    </w:lvl>
  </w:abstractNum>
  <w:abstractNum w:abstractNumId="45" w15:restartNumberingAfterBreak="0">
    <w:nsid w:val="4F3316A6"/>
    <w:multiLevelType w:val="hybridMultilevel"/>
    <w:tmpl w:val="6E960096"/>
    <w:lvl w:ilvl="0" w:tplc="44AC0D6A">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544446"/>
    <w:multiLevelType w:val="hybridMultilevel"/>
    <w:tmpl w:val="15327726"/>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7" w15:restartNumberingAfterBreak="0">
    <w:nsid w:val="51752FEA"/>
    <w:multiLevelType w:val="hybridMultilevel"/>
    <w:tmpl w:val="C5CE1E78"/>
    <w:lvl w:ilvl="0" w:tplc="FFFFFFFF">
      <w:start w:val="1"/>
      <w:numFmt w:val="decimal"/>
      <w:lvlText w:val="%1)"/>
      <w:lvlJc w:val="cente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527A5905"/>
    <w:multiLevelType w:val="hybridMultilevel"/>
    <w:tmpl w:val="B2C0FF2C"/>
    <w:lvl w:ilvl="0" w:tplc="04150017">
      <w:start w:val="1"/>
      <w:numFmt w:val="lowerLetter"/>
      <w:lvlText w:val="%1)"/>
      <w:lvlJc w:val="left"/>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52E13F0E"/>
    <w:multiLevelType w:val="hybridMultilevel"/>
    <w:tmpl w:val="01DA7C36"/>
    <w:lvl w:ilvl="0" w:tplc="8BACECD4">
      <w:start w:val="1"/>
      <w:numFmt w:val="decimal"/>
      <w:lvlText w:val="%1)"/>
      <w:lvlJc w:val="cente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6F25337"/>
    <w:multiLevelType w:val="hybridMultilevel"/>
    <w:tmpl w:val="20EA2686"/>
    <w:lvl w:ilvl="0" w:tplc="CA56D400">
      <w:start w:val="1"/>
      <w:numFmt w:val="decimal"/>
      <w:lvlText w:val="%1)"/>
      <w:lvlJc w:val="cente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75C25B5"/>
    <w:multiLevelType w:val="hybridMultilevel"/>
    <w:tmpl w:val="05586546"/>
    <w:lvl w:ilvl="0" w:tplc="81528CE2">
      <w:start w:val="1"/>
      <w:numFmt w:val="decimal"/>
      <w:lvlText w:val="%1."/>
      <w:lvlJc w:val="left"/>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D747CB5"/>
    <w:multiLevelType w:val="hybridMultilevel"/>
    <w:tmpl w:val="FA0092DE"/>
    <w:lvl w:ilvl="0" w:tplc="178CB036">
      <w:start w:val="4"/>
      <w:numFmt w:val="decimal"/>
      <w:lvlText w:val="%1)"/>
      <w:lvlJc w:val="center"/>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4A02A2"/>
    <w:multiLevelType w:val="hybridMultilevel"/>
    <w:tmpl w:val="FB5A5C0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6178132D"/>
    <w:multiLevelType w:val="hybridMultilevel"/>
    <w:tmpl w:val="1820CD44"/>
    <w:lvl w:ilvl="0" w:tplc="CA56D400">
      <w:start w:val="1"/>
      <w:numFmt w:val="decimal"/>
      <w:lvlText w:val="%1)"/>
      <w:lvlJc w:val="center"/>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8C6D43"/>
    <w:multiLevelType w:val="hybridMultilevel"/>
    <w:tmpl w:val="3442145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63C4FC2"/>
    <w:multiLevelType w:val="hybridMultilevel"/>
    <w:tmpl w:val="13DA0D72"/>
    <w:lvl w:ilvl="0" w:tplc="6B4E0BC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721DE"/>
    <w:multiLevelType w:val="hybridMultilevel"/>
    <w:tmpl w:val="9A7C2CC0"/>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ADE16E7"/>
    <w:multiLevelType w:val="hybridMultilevel"/>
    <w:tmpl w:val="1B82C258"/>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B1268C8"/>
    <w:multiLevelType w:val="hybridMultilevel"/>
    <w:tmpl w:val="480E9EE6"/>
    <w:lvl w:ilvl="0" w:tplc="A6D6FE8E">
      <w:start w:val="1"/>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1C32494"/>
    <w:multiLevelType w:val="hybridMultilevel"/>
    <w:tmpl w:val="4ADADE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459393E"/>
    <w:multiLevelType w:val="hybridMultilevel"/>
    <w:tmpl w:val="B66A8448"/>
    <w:lvl w:ilvl="0" w:tplc="C68221A0">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7D03F6E"/>
    <w:multiLevelType w:val="hybridMultilevel"/>
    <w:tmpl w:val="60621C52"/>
    <w:lvl w:ilvl="0" w:tplc="FFFFFFFF">
      <w:start w:val="1"/>
      <w:numFmt w:val="decimal"/>
      <w:lvlText w:val="%1."/>
      <w:lvlJc w:val="left"/>
      <w:pPr>
        <w:ind w:left="360" w:hanging="360"/>
      </w:pPr>
      <w:rPr>
        <w:rFonts w:asciiTheme="minorHAnsi" w:hAnsiTheme="minorHAnsi" w:cstheme="minorHAnsi"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A7776BE"/>
    <w:multiLevelType w:val="hybridMultilevel"/>
    <w:tmpl w:val="78000180"/>
    <w:lvl w:ilvl="0" w:tplc="A8A0B004">
      <w:start w:val="1"/>
      <w:numFmt w:val="decimal"/>
      <w:lvlText w:val="%1)"/>
      <w:lvlJc w:val="center"/>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8334BF"/>
    <w:multiLevelType w:val="hybridMultilevel"/>
    <w:tmpl w:val="0778FBC4"/>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C5B714C"/>
    <w:multiLevelType w:val="hybridMultilevel"/>
    <w:tmpl w:val="BCA6DAE6"/>
    <w:lvl w:ilvl="0" w:tplc="FFFFFFFF">
      <w:start w:val="1"/>
      <w:numFmt w:val="decimal"/>
      <w:lvlText w:val="%1)"/>
      <w:lvlJc w:val="cente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7C6F0C48"/>
    <w:multiLevelType w:val="hybridMultilevel"/>
    <w:tmpl w:val="8E143EA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E805321"/>
    <w:multiLevelType w:val="multilevel"/>
    <w:tmpl w:val="CE541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88875074">
    <w:abstractNumId w:val="2"/>
  </w:num>
  <w:num w:numId="2" w16cid:durableId="509836621">
    <w:abstractNumId w:val="1"/>
  </w:num>
  <w:num w:numId="3" w16cid:durableId="1432047025">
    <w:abstractNumId w:val="0"/>
  </w:num>
  <w:num w:numId="4" w16cid:durableId="1221988574">
    <w:abstractNumId w:val="64"/>
  </w:num>
  <w:num w:numId="5" w16cid:durableId="1141846022">
    <w:abstractNumId w:val="37"/>
  </w:num>
  <w:num w:numId="6" w16cid:durableId="1966617025">
    <w:abstractNumId w:val="62"/>
  </w:num>
  <w:num w:numId="7" w16cid:durableId="1267617319">
    <w:abstractNumId w:val="55"/>
  </w:num>
  <w:num w:numId="8" w16cid:durableId="1391421632">
    <w:abstractNumId w:val="52"/>
    <w:lvlOverride w:ilvl="0">
      <w:startOverride w:val="1"/>
    </w:lvlOverride>
  </w:num>
  <w:num w:numId="9" w16cid:durableId="1830443232">
    <w:abstractNumId w:val="31"/>
    <w:lvlOverride w:ilvl="0">
      <w:startOverride w:val="1"/>
    </w:lvlOverride>
  </w:num>
  <w:num w:numId="10" w16cid:durableId="376708412">
    <w:abstractNumId w:val="24"/>
  </w:num>
  <w:num w:numId="11" w16cid:durableId="1976981774">
    <w:abstractNumId w:val="11"/>
  </w:num>
  <w:num w:numId="12" w16cid:durableId="961112095">
    <w:abstractNumId w:val="22"/>
  </w:num>
  <w:num w:numId="13" w16cid:durableId="1996375989">
    <w:abstractNumId w:val="19"/>
  </w:num>
  <w:num w:numId="14" w16cid:durableId="1202355584">
    <w:abstractNumId w:val="49"/>
  </w:num>
  <w:num w:numId="15" w16cid:durableId="1393843043">
    <w:abstractNumId w:val="39"/>
  </w:num>
  <w:num w:numId="16" w16cid:durableId="1993286921">
    <w:abstractNumId w:val="51"/>
  </w:num>
  <w:num w:numId="17" w16cid:durableId="1450929334">
    <w:abstractNumId w:val="69"/>
  </w:num>
  <w:num w:numId="18" w16cid:durableId="1573154510">
    <w:abstractNumId w:val="50"/>
  </w:num>
  <w:num w:numId="19" w16cid:durableId="1788354136">
    <w:abstractNumId w:val="20"/>
  </w:num>
  <w:num w:numId="20" w16cid:durableId="1227957870">
    <w:abstractNumId w:val="40"/>
  </w:num>
  <w:num w:numId="21" w16cid:durableId="1842817530">
    <w:abstractNumId w:val="65"/>
  </w:num>
  <w:num w:numId="22" w16cid:durableId="1652639165">
    <w:abstractNumId w:val="58"/>
  </w:num>
  <w:num w:numId="23" w16cid:durableId="906375979">
    <w:abstractNumId w:val="43"/>
  </w:num>
  <w:num w:numId="24" w16cid:durableId="1312296569">
    <w:abstractNumId w:val="7"/>
  </w:num>
  <w:num w:numId="25" w16cid:durableId="1651212127">
    <w:abstractNumId w:val="36"/>
  </w:num>
  <w:num w:numId="26" w16cid:durableId="204678053">
    <w:abstractNumId w:val="18"/>
  </w:num>
  <w:num w:numId="27" w16cid:durableId="661812146">
    <w:abstractNumId w:val="70"/>
  </w:num>
  <w:num w:numId="28" w16cid:durableId="276373294">
    <w:abstractNumId w:val="26"/>
  </w:num>
  <w:num w:numId="29" w16cid:durableId="366832950">
    <w:abstractNumId w:val="14"/>
  </w:num>
  <w:num w:numId="30" w16cid:durableId="801577047">
    <w:abstractNumId w:val="42"/>
  </w:num>
  <w:num w:numId="31" w16cid:durableId="1207108100">
    <w:abstractNumId w:val="48"/>
  </w:num>
  <w:num w:numId="32" w16cid:durableId="576521701">
    <w:abstractNumId w:val="44"/>
  </w:num>
  <w:num w:numId="33" w16cid:durableId="1818105864">
    <w:abstractNumId w:val="68"/>
  </w:num>
  <w:num w:numId="34" w16cid:durableId="991446579">
    <w:abstractNumId w:val="47"/>
  </w:num>
  <w:num w:numId="35" w16cid:durableId="1812136450">
    <w:abstractNumId w:val="46"/>
  </w:num>
  <w:num w:numId="36" w16cid:durableId="1134372510">
    <w:abstractNumId w:val="35"/>
  </w:num>
  <w:num w:numId="37" w16cid:durableId="196352575">
    <w:abstractNumId w:val="60"/>
  </w:num>
  <w:num w:numId="38" w16cid:durableId="414015848">
    <w:abstractNumId w:val="16"/>
  </w:num>
  <w:num w:numId="39" w16cid:durableId="1398624885">
    <w:abstractNumId w:val="41"/>
  </w:num>
  <w:num w:numId="40" w16cid:durableId="1110275415">
    <w:abstractNumId w:val="27"/>
  </w:num>
  <w:num w:numId="41" w16cid:durableId="767391656">
    <w:abstractNumId w:val="15"/>
  </w:num>
  <w:num w:numId="42" w16cid:durableId="1626689624">
    <w:abstractNumId w:val="23"/>
  </w:num>
  <w:num w:numId="43" w16cid:durableId="543375411">
    <w:abstractNumId w:val="54"/>
  </w:num>
  <w:num w:numId="44" w16cid:durableId="342246991">
    <w:abstractNumId w:val="8"/>
  </w:num>
  <w:num w:numId="45" w16cid:durableId="2099210514">
    <w:abstractNumId w:val="34"/>
  </w:num>
  <w:num w:numId="46" w16cid:durableId="112798000">
    <w:abstractNumId w:val="45"/>
  </w:num>
  <w:num w:numId="47" w16cid:durableId="2113549838">
    <w:abstractNumId w:val="61"/>
  </w:num>
  <w:num w:numId="48" w16cid:durableId="966086168">
    <w:abstractNumId w:val="10"/>
  </w:num>
  <w:num w:numId="49" w16cid:durableId="1781802917">
    <w:abstractNumId w:val="57"/>
  </w:num>
  <w:num w:numId="50" w16cid:durableId="1276864793">
    <w:abstractNumId w:val="9"/>
  </w:num>
  <w:num w:numId="51" w16cid:durableId="92360724">
    <w:abstractNumId w:val="12"/>
  </w:num>
  <w:num w:numId="52" w16cid:durableId="1692299613">
    <w:abstractNumId w:val="17"/>
  </w:num>
  <w:num w:numId="53" w16cid:durableId="541287008">
    <w:abstractNumId w:val="59"/>
  </w:num>
  <w:num w:numId="54" w16cid:durableId="1513226341">
    <w:abstractNumId w:val="53"/>
  </w:num>
  <w:num w:numId="55" w16cid:durableId="1566725133">
    <w:abstractNumId w:val="25"/>
  </w:num>
  <w:num w:numId="56" w16cid:durableId="1967085134">
    <w:abstractNumId w:val="38"/>
  </w:num>
  <w:num w:numId="57" w16cid:durableId="562183074">
    <w:abstractNumId w:val="63"/>
  </w:num>
  <w:num w:numId="58" w16cid:durableId="930234229">
    <w:abstractNumId w:val="21"/>
  </w:num>
  <w:num w:numId="59" w16cid:durableId="1769737542">
    <w:abstractNumId w:val="56"/>
  </w:num>
  <w:num w:numId="60" w16cid:durableId="57486305">
    <w:abstractNumId w:val="32"/>
  </w:num>
  <w:num w:numId="61" w16cid:durableId="1770738897">
    <w:abstractNumId w:val="66"/>
  </w:num>
  <w:num w:numId="62" w16cid:durableId="379285897">
    <w:abstractNumId w:val="13"/>
  </w:num>
  <w:num w:numId="63" w16cid:durableId="1850635775">
    <w:abstractNumId w:val="33"/>
  </w:num>
  <w:num w:numId="64" w16cid:durableId="20716530">
    <w:abstractNumId w:val="29"/>
  </w:num>
  <w:num w:numId="65" w16cid:durableId="112024892">
    <w:abstractNumId w:val="28"/>
  </w:num>
  <w:num w:numId="66" w16cid:durableId="310214143">
    <w:abstractNumId w:val="67"/>
  </w:num>
  <w:num w:numId="67" w16cid:durableId="949625921">
    <w:abstractNumId w:val="30"/>
  </w:num>
  <w:num w:numId="68" w16cid:durableId="131291076">
    <w:abstractNumId w:val="3"/>
  </w:num>
  <w:num w:numId="69" w16cid:durableId="1037126874">
    <w:abstractNumId w:val="4"/>
  </w:num>
  <w:num w:numId="70" w16cid:durableId="487745341">
    <w:abstractNumId w:val="5"/>
  </w:num>
  <w:num w:numId="71" w16cid:durableId="1335836187">
    <w:abstractNumId w:val="6"/>
  </w:num>
  <w:num w:numId="72" w16cid:durableId="153939475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5E"/>
    <w:rsid w:val="0000111A"/>
    <w:rsid w:val="00001958"/>
    <w:rsid w:val="000038C9"/>
    <w:rsid w:val="00003F09"/>
    <w:rsid w:val="00004EEF"/>
    <w:rsid w:val="00005846"/>
    <w:rsid w:val="0001188D"/>
    <w:rsid w:val="00015CC9"/>
    <w:rsid w:val="00021129"/>
    <w:rsid w:val="00027CD5"/>
    <w:rsid w:val="000345B9"/>
    <w:rsid w:val="00042D4A"/>
    <w:rsid w:val="000570ED"/>
    <w:rsid w:val="000623B9"/>
    <w:rsid w:val="00062A7C"/>
    <w:rsid w:val="000647B9"/>
    <w:rsid w:val="00077685"/>
    <w:rsid w:val="00094898"/>
    <w:rsid w:val="00094B2B"/>
    <w:rsid w:val="000A1995"/>
    <w:rsid w:val="000B364B"/>
    <w:rsid w:val="000C6E9E"/>
    <w:rsid w:val="000D3FA9"/>
    <w:rsid w:val="000D6495"/>
    <w:rsid w:val="000E72E0"/>
    <w:rsid w:val="000E7493"/>
    <w:rsid w:val="000F2DBC"/>
    <w:rsid w:val="00103EE9"/>
    <w:rsid w:val="001103E7"/>
    <w:rsid w:val="0011285E"/>
    <w:rsid w:val="001172B3"/>
    <w:rsid w:val="0013411C"/>
    <w:rsid w:val="00140713"/>
    <w:rsid w:val="001415B9"/>
    <w:rsid w:val="0015138D"/>
    <w:rsid w:val="00152155"/>
    <w:rsid w:val="001579BF"/>
    <w:rsid w:val="00157EB3"/>
    <w:rsid w:val="00162AF1"/>
    <w:rsid w:val="00187B56"/>
    <w:rsid w:val="001A440F"/>
    <w:rsid w:val="001B0628"/>
    <w:rsid w:val="001C095E"/>
    <w:rsid w:val="001D091F"/>
    <w:rsid w:val="001D42B5"/>
    <w:rsid w:val="001E5EC6"/>
    <w:rsid w:val="00200980"/>
    <w:rsid w:val="00204FDE"/>
    <w:rsid w:val="002052D6"/>
    <w:rsid w:val="00205570"/>
    <w:rsid w:val="00216EBD"/>
    <w:rsid w:val="00217DB0"/>
    <w:rsid w:val="00217F1B"/>
    <w:rsid w:val="00226C06"/>
    <w:rsid w:val="0023127A"/>
    <w:rsid w:val="00232F75"/>
    <w:rsid w:val="0023699C"/>
    <w:rsid w:val="0024189D"/>
    <w:rsid w:val="0024541A"/>
    <w:rsid w:val="002515F7"/>
    <w:rsid w:val="00257317"/>
    <w:rsid w:val="00262E45"/>
    <w:rsid w:val="0026359B"/>
    <w:rsid w:val="0027194B"/>
    <w:rsid w:val="0027323B"/>
    <w:rsid w:val="00285798"/>
    <w:rsid w:val="002878D9"/>
    <w:rsid w:val="00287AEC"/>
    <w:rsid w:val="00294D12"/>
    <w:rsid w:val="002A3A4A"/>
    <w:rsid w:val="002A4740"/>
    <w:rsid w:val="002C08C8"/>
    <w:rsid w:val="002C3D95"/>
    <w:rsid w:val="002C6D63"/>
    <w:rsid w:val="002D0676"/>
    <w:rsid w:val="002D1222"/>
    <w:rsid w:val="002E0BA5"/>
    <w:rsid w:val="002E4256"/>
    <w:rsid w:val="002E5F77"/>
    <w:rsid w:val="002E60E1"/>
    <w:rsid w:val="00315B79"/>
    <w:rsid w:val="00323D69"/>
    <w:rsid w:val="00325F04"/>
    <w:rsid w:val="0033296E"/>
    <w:rsid w:val="0033520A"/>
    <w:rsid w:val="00343547"/>
    <w:rsid w:val="0034410F"/>
    <w:rsid w:val="00352A43"/>
    <w:rsid w:val="0036784A"/>
    <w:rsid w:val="0037011A"/>
    <w:rsid w:val="003752B6"/>
    <w:rsid w:val="00381427"/>
    <w:rsid w:val="0038525C"/>
    <w:rsid w:val="00390778"/>
    <w:rsid w:val="0039163F"/>
    <w:rsid w:val="00393F61"/>
    <w:rsid w:val="003970DB"/>
    <w:rsid w:val="003A04F6"/>
    <w:rsid w:val="003A3643"/>
    <w:rsid w:val="003A4738"/>
    <w:rsid w:val="003A4C12"/>
    <w:rsid w:val="003C105E"/>
    <w:rsid w:val="003C47BE"/>
    <w:rsid w:val="003D6EE8"/>
    <w:rsid w:val="003F28E1"/>
    <w:rsid w:val="003F2DB9"/>
    <w:rsid w:val="004002D5"/>
    <w:rsid w:val="00401871"/>
    <w:rsid w:val="00403C69"/>
    <w:rsid w:val="004051C4"/>
    <w:rsid w:val="004053F7"/>
    <w:rsid w:val="00415796"/>
    <w:rsid w:val="004201F1"/>
    <w:rsid w:val="00420988"/>
    <w:rsid w:val="004311F4"/>
    <w:rsid w:val="00431388"/>
    <w:rsid w:val="004348FE"/>
    <w:rsid w:val="004428BF"/>
    <w:rsid w:val="004446E8"/>
    <w:rsid w:val="004450C0"/>
    <w:rsid w:val="00455E06"/>
    <w:rsid w:val="00471587"/>
    <w:rsid w:val="004727BD"/>
    <w:rsid w:val="00481A78"/>
    <w:rsid w:val="00481C8F"/>
    <w:rsid w:val="00490E1B"/>
    <w:rsid w:val="004A26C8"/>
    <w:rsid w:val="004A35AF"/>
    <w:rsid w:val="004A5FC1"/>
    <w:rsid w:val="004C4206"/>
    <w:rsid w:val="004E0DA6"/>
    <w:rsid w:val="00502756"/>
    <w:rsid w:val="00514028"/>
    <w:rsid w:val="0051618F"/>
    <w:rsid w:val="005172A3"/>
    <w:rsid w:val="005439E2"/>
    <w:rsid w:val="00546139"/>
    <w:rsid w:val="005516AB"/>
    <w:rsid w:val="0055375A"/>
    <w:rsid w:val="005610ED"/>
    <w:rsid w:val="00576BCA"/>
    <w:rsid w:val="00576C8D"/>
    <w:rsid w:val="00586B43"/>
    <w:rsid w:val="005879D9"/>
    <w:rsid w:val="00587A53"/>
    <w:rsid w:val="00591248"/>
    <w:rsid w:val="0059160D"/>
    <w:rsid w:val="005A3EFB"/>
    <w:rsid w:val="005A3F05"/>
    <w:rsid w:val="005B455A"/>
    <w:rsid w:val="005B4EF5"/>
    <w:rsid w:val="005C20E6"/>
    <w:rsid w:val="005C2727"/>
    <w:rsid w:val="005D0642"/>
    <w:rsid w:val="005E05B5"/>
    <w:rsid w:val="005E3DCD"/>
    <w:rsid w:val="005F5041"/>
    <w:rsid w:val="005F68AE"/>
    <w:rsid w:val="00603AF8"/>
    <w:rsid w:val="00606924"/>
    <w:rsid w:val="00612B0B"/>
    <w:rsid w:val="0061396F"/>
    <w:rsid w:val="006176C3"/>
    <w:rsid w:val="00621DD8"/>
    <w:rsid w:val="00630F3B"/>
    <w:rsid w:val="00632D90"/>
    <w:rsid w:val="0065126A"/>
    <w:rsid w:val="00655AA6"/>
    <w:rsid w:val="00671EE5"/>
    <w:rsid w:val="00675B36"/>
    <w:rsid w:val="00687A10"/>
    <w:rsid w:val="006942D0"/>
    <w:rsid w:val="006A18CA"/>
    <w:rsid w:val="006A3EF6"/>
    <w:rsid w:val="006A479A"/>
    <w:rsid w:val="006B0E59"/>
    <w:rsid w:val="006B1D8B"/>
    <w:rsid w:val="006B44DA"/>
    <w:rsid w:val="006B6EB0"/>
    <w:rsid w:val="006C3BC6"/>
    <w:rsid w:val="006D0B66"/>
    <w:rsid w:val="006D5B87"/>
    <w:rsid w:val="006D5DC0"/>
    <w:rsid w:val="006D6913"/>
    <w:rsid w:val="006E1C50"/>
    <w:rsid w:val="006E72EF"/>
    <w:rsid w:val="00711E13"/>
    <w:rsid w:val="00713DF6"/>
    <w:rsid w:val="00715CAC"/>
    <w:rsid w:val="00717277"/>
    <w:rsid w:val="00721FE6"/>
    <w:rsid w:val="007233F8"/>
    <w:rsid w:val="00740AA1"/>
    <w:rsid w:val="00754482"/>
    <w:rsid w:val="00763261"/>
    <w:rsid w:val="00771EC2"/>
    <w:rsid w:val="00781DAB"/>
    <w:rsid w:val="00794305"/>
    <w:rsid w:val="007A1F2B"/>
    <w:rsid w:val="007A2F81"/>
    <w:rsid w:val="007B288A"/>
    <w:rsid w:val="007B2B4A"/>
    <w:rsid w:val="007B2DB7"/>
    <w:rsid w:val="007C6BE9"/>
    <w:rsid w:val="007C7B48"/>
    <w:rsid w:val="007C7D29"/>
    <w:rsid w:val="007D282B"/>
    <w:rsid w:val="008277D0"/>
    <w:rsid w:val="0083298E"/>
    <w:rsid w:val="008345B9"/>
    <w:rsid w:val="00840822"/>
    <w:rsid w:val="00841009"/>
    <w:rsid w:val="00842808"/>
    <w:rsid w:val="00845529"/>
    <w:rsid w:val="008705A0"/>
    <w:rsid w:val="00876CD1"/>
    <w:rsid w:val="00877A5B"/>
    <w:rsid w:val="00880633"/>
    <w:rsid w:val="008823C9"/>
    <w:rsid w:val="00885B3B"/>
    <w:rsid w:val="0088687C"/>
    <w:rsid w:val="00891E1D"/>
    <w:rsid w:val="008963D1"/>
    <w:rsid w:val="008A01C3"/>
    <w:rsid w:val="008A0B7B"/>
    <w:rsid w:val="008A1837"/>
    <w:rsid w:val="008B020A"/>
    <w:rsid w:val="008D1FB7"/>
    <w:rsid w:val="008E2AB9"/>
    <w:rsid w:val="008E3E0A"/>
    <w:rsid w:val="008E46A5"/>
    <w:rsid w:val="008F785D"/>
    <w:rsid w:val="00900B03"/>
    <w:rsid w:val="00914360"/>
    <w:rsid w:val="00917119"/>
    <w:rsid w:val="0092750C"/>
    <w:rsid w:val="00930458"/>
    <w:rsid w:val="00937D3E"/>
    <w:rsid w:val="0094338C"/>
    <w:rsid w:val="00961093"/>
    <w:rsid w:val="009612DB"/>
    <w:rsid w:val="00967F2A"/>
    <w:rsid w:val="009723FF"/>
    <w:rsid w:val="00984ECB"/>
    <w:rsid w:val="00995936"/>
    <w:rsid w:val="009A77AE"/>
    <w:rsid w:val="009B02E3"/>
    <w:rsid w:val="009D3ABD"/>
    <w:rsid w:val="009D7752"/>
    <w:rsid w:val="009F274C"/>
    <w:rsid w:val="009F3721"/>
    <w:rsid w:val="009F48F9"/>
    <w:rsid w:val="00A14FEF"/>
    <w:rsid w:val="00A3552D"/>
    <w:rsid w:val="00A44378"/>
    <w:rsid w:val="00A45A6C"/>
    <w:rsid w:val="00A45E36"/>
    <w:rsid w:val="00A62CF3"/>
    <w:rsid w:val="00A6456F"/>
    <w:rsid w:val="00A668A0"/>
    <w:rsid w:val="00A66F6F"/>
    <w:rsid w:val="00A67B17"/>
    <w:rsid w:val="00A707E7"/>
    <w:rsid w:val="00A70A91"/>
    <w:rsid w:val="00A71482"/>
    <w:rsid w:val="00A7674D"/>
    <w:rsid w:val="00A803AC"/>
    <w:rsid w:val="00AB04D9"/>
    <w:rsid w:val="00AB42C6"/>
    <w:rsid w:val="00AC3D4E"/>
    <w:rsid w:val="00AC499D"/>
    <w:rsid w:val="00AE26C5"/>
    <w:rsid w:val="00AF67B9"/>
    <w:rsid w:val="00B01442"/>
    <w:rsid w:val="00B029B9"/>
    <w:rsid w:val="00B0480B"/>
    <w:rsid w:val="00B06483"/>
    <w:rsid w:val="00B0773F"/>
    <w:rsid w:val="00B07ECB"/>
    <w:rsid w:val="00B22758"/>
    <w:rsid w:val="00B236BF"/>
    <w:rsid w:val="00B410F6"/>
    <w:rsid w:val="00B42C9F"/>
    <w:rsid w:val="00B50D6C"/>
    <w:rsid w:val="00B561A9"/>
    <w:rsid w:val="00B6091F"/>
    <w:rsid w:val="00B7238E"/>
    <w:rsid w:val="00B8389A"/>
    <w:rsid w:val="00B90EDD"/>
    <w:rsid w:val="00B93B0D"/>
    <w:rsid w:val="00B95776"/>
    <w:rsid w:val="00B971C9"/>
    <w:rsid w:val="00BC001D"/>
    <w:rsid w:val="00BC2422"/>
    <w:rsid w:val="00BC4030"/>
    <w:rsid w:val="00BC6E30"/>
    <w:rsid w:val="00BE6725"/>
    <w:rsid w:val="00BE6BC7"/>
    <w:rsid w:val="00BF67F6"/>
    <w:rsid w:val="00BF6AA8"/>
    <w:rsid w:val="00C158FE"/>
    <w:rsid w:val="00C15E83"/>
    <w:rsid w:val="00C231D3"/>
    <w:rsid w:val="00C278DA"/>
    <w:rsid w:val="00C3089E"/>
    <w:rsid w:val="00C32EF1"/>
    <w:rsid w:val="00C34811"/>
    <w:rsid w:val="00C5069F"/>
    <w:rsid w:val="00C623B2"/>
    <w:rsid w:val="00C63C72"/>
    <w:rsid w:val="00C71083"/>
    <w:rsid w:val="00C734AA"/>
    <w:rsid w:val="00C81334"/>
    <w:rsid w:val="00C9145C"/>
    <w:rsid w:val="00C94968"/>
    <w:rsid w:val="00CA0949"/>
    <w:rsid w:val="00CA1674"/>
    <w:rsid w:val="00CA23B3"/>
    <w:rsid w:val="00CB62EB"/>
    <w:rsid w:val="00CB674C"/>
    <w:rsid w:val="00CC4B2A"/>
    <w:rsid w:val="00CD12B4"/>
    <w:rsid w:val="00CF09F5"/>
    <w:rsid w:val="00CF18CF"/>
    <w:rsid w:val="00CF41FE"/>
    <w:rsid w:val="00CF77FF"/>
    <w:rsid w:val="00D228D7"/>
    <w:rsid w:val="00D2363C"/>
    <w:rsid w:val="00D26A4C"/>
    <w:rsid w:val="00D26EE8"/>
    <w:rsid w:val="00D27CEB"/>
    <w:rsid w:val="00D3374E"/>
    <w:rsid w:val="00D359E8"/>
    <w:rsid w:val="00D45CD7"/>
    <w:rsid w:val="00D4748C"/>
    <w:rsid w:val="00D549C0"/>
    <w:rsid w:val="00D57355"/>
    <w:rsid w:val="00D57817"/>
    <w:rsid w:val="00D61E56"/>
    <w:rsid w:val="00D67A71"/>
    <w:rsid w:val="00D73AFE"/>
    <w:rsid w:val="00D85405"/>
    <w:rsid w:val="00D86BCB"/>
    <w:rsid w:val="00D97A2D"/>
    <w:rsid w:val="00DD09B1"/>
    <w:rsid w:val="00DD3D60"/>
    <w:rsid w:val="00DE01C0"/>
    <w:rsid w:val="00E1015D"/>
    <w:rsid w:val="00E332F7"/>
    <w:rsid w:val="00E44E90"/>
    <w:rsid w:val="00E50E11"/>
    <w:rsid w:val="00E555D0"/>
    <w:rsid w:val="00E55EC0"/>
    <w:rsid w:val="00E63030"/>
    <w:rsid w:val="00E743B8"/>
    <w:rsid w:val="00E75562"/>
    <w:rsid w:val="00E76763"/>
    <w:rsid w:val="00E80940"/>
    <w:rsid w:val="00E84CA7"/>
    <w:rsid w:val="00E8562F"/>
    <w:rsid w:val="00E86401"/>
    <w:rsid w:val="00E91AB6"/>
    <w:rsid w:val="00E97276"/>
    <w:rsid w:val="00EA1DD4"/>
    <w:rsid w:val="00EA4083"/>
    <w:rsid w:val="00EA6633"/>
    <w:rsid w:val="00EB09D7"/>
    <w:rsid w:val="00EB0C93"/>
    <w:rsid w:val="00EB4450"/>
    <w:rsid w:val="00EC3F95"/>
    <w:rsid w:val="00EC612F"/>
    <w:rsid w:val="00ED0B18"/>
    <w:rsid w:val="00ED1B09"/>
    <w:rsid w:val="00ED3D64"/>
    <w:rsid w:val="00ED4F4B"/>
    <w:rsid w:val="00EE0D81"/>
    <w:rsid w:val="00EE1B05"/>
    <w:rsid w:val="00EE28BF"/>
    <w:rsid w:val="00EF2F30"/>
    <w:rsid w:val="00EF6D6F"/>
    <w:rsid w:val="00F03D09"/>
    <w:rsid w:val="00F05908"/>
    <w:rsid w:val="00F06303"/>
    <w:rsid w:val="00F1587C"/>
    <w:rsid w:val="00F22B4B"/>
    <w:rsid w:val="00F32897"/>
    <w:rsid w:val="00F5415E"/>
    <w:rsid w:val="00F67360"/>
    <w:rsid w:val="00F92048"/>
    <w:rsid w:val="00FA07FA"/>
    <w:rsid w:val="00FA099B"/>
    <w:rsid w:val="00FA6BE4"/>
    <w:rsid w:val="00FB2B34"/>
    <w:rsid w:val="00FB2F92"/>
    <w:rsid w:val="00FC2554"/>
    <w:rsid w:val="00FC33EC"/>
    <w:rsid w:val="00FC3C1E"/>
    <w:rsid w:val="00FC4402"/>
    <w:rsid w:val="00FD4F17"/>
    <w:rsid w:val="00FE18F1"/>
    <w:rsid w:val="00FE2694"/>
    <w:rsid w:val="00FF1B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3774"/>
  <w15:chartTrackingRefBased/>
  <w15:docId w15:val="{8B6F357F-A8B7-4AFE-BE53-0501FCF1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415E"/>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uiPriority w:val="9"/>
    <w:qFormat/>
    <w:rsid w:val="00F5415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F5415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F541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F5415E"/>
    <w:pPr>
      <w:keepNext/>
      <w:spacing w:before="240" w:after="60"/>
      <w:outlineLvl w:val="3"/>
    </w:pPr>
    <w:rPr>
      <w:b/>
      <w:bCs/>
      <w:sz w:val="28"/>
      <w:szCs w:val="28"/>
    </w:rPr>
  </w:style>
  <w:style w:type="paragraph" w:styleId="Nagwek5">
    <w:name w:val="heading 5"/>
    <w:basedOn w:val="Normalny"/>
    <w:next w:val="Normalny"/>
    <w:link w:val="Nagwek5Znak"/>
    <w:uiPriority w:val="9"/>
    <w:qFormat/>
    <w:rsid w:val="00F5415E"/>
    <w:pPr>
      <w:spacing w:before="240" w:after="60"/>
      <w:outlineLvl w:val="4"/>
    </w:pPr>
    <w:rPr>
      <w:b/>
      <w:bCs/>
      <w:i/>
      <w:iCs/>
      <w:sz w:val="26"/>
      <w:szCs w:val="26"/>
    </w:rPr>
  </w:style>
  <w:style w:type="paragraph" w:styleId="Nagwek7">
    <w:name w:val="heading 7"/>
    <w:basedOn w:val="Normalny"/>
    <w:next w:val="Normalny"/>
    <w:link w:val="Nagwek7Znak"/>
    <w:uiPriority w:val="9"/>
    <w:qFormat/>
    <w:rsid w:val="00F5415E"/>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F5415E"/>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F5415E"/>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F5415E"/>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F5415E"/>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F5415E"/>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F5415E"/>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F5415E"/>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F5415E"/>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F5415E"/>
    <w:pPr>
      <w:spacing w:before="60" w:after="60"/>
      <w:ind w:left="851" w:hanging="295"/>
      <w:jc w:val="both"/>
    </w:pPr>
    <w:rPr>
      <w:szCs w:val="20"/>
    </w:rPr>
  </w:style>
  <w:style w:type="character" w:customStyle="1" w:styleId="pktZnak">
    <w:name w:val="pkt Znak"/>
    <w:link w:val="pkt"/>
    <w:locked/>
    <w:rsid w:val="00F5415E"/>
    <w:rPr>
      <w:rFonts w:ascii="Times New Roman" w:eastAsiaTheme="minorEastAsia" w:hAnsi="Times New Roman" w:cs="Times New Roman"/>
      <w:sz w:val="24"/>
      <w:szCs w:val="20"/>
      <w:lang w:eastAsia="pl-PL"/>
    </w:rPr>
  </w:style>
  <w:style w:type="paragraph" w:customStyle="1" w:styleId="pkt1">
    <w:name w:val="pkt1"/>
    <w:basedOn w:val="pkt"/>
    <w:rsid w:val="00F5415E"/>
    <w:pPr>
      <w:ind w:left="850" w:hanging="425"/>
    </w:pPr>
  </w:style>
  <w:style w:type="paragraph" w:styleId="Tytu">
    <w:name w:val="Title"/>
    <w:basedOn w:val="Normalny"/>
    <w:link w:val="TytuZnak"/>
    <w:uiPriority w:val="10"/>
    <w:qFormat/>
    <w:rsid w:val="00F5415E"/>
    <w:pPr>
      <w:jc w:val="center"/>
    </w:pPr>
    <w:rPr>
      <w:rFonts w:ascii="Arial" w:hAnsi="Arial"/>
      <w:b/>
      <w:sz w:val="22"/>
      <w:szCs w:val="20"/>
    </w:rPr>
  </w:style>
  <w:style w:type="character" w:customStyle="1" w:styleId="TytuZnak">
    <w:name w:val="Tytuł Znak"/>
    <w:basedOn w:val="Domylnaczcionkaakapitu"/>
    <w:link w:val="Tytu"/>
    <w:uiPriority w:val="10"/>
    <w:rsid w:val="00F5415E"/>
    <w:rPr>
      <w:rFonts w:ascii="Arial" w:eastAsiaTheme="minorEastAsia" w:hAnsi="Arial" w:cs="Times New Roman"/>
      <w:b/>
      <w:szCs w:val="20"/>
      <w:lang w:eastAsia="pl-PL"/>
    </w:rPr>
  </w:style>
  <w:style w:type="paragraph" w:styleId="Tekstpodstawowy">
    <w:name w:val="Body Text"/>
    <w:basedOn w:val="Normalny"/>
    <w:link w:val="TekstpodstawowyZnak"/>
    <w:uiPriority w:val="99"/>
    <w:rsid w:val="00F5415E"/>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F5415E"/>
    <w:rPr>
      <w:rFonts w:ascii="Arial" w:eastAsiaTheme="minorEastAsia" w:hAnsi="Arial" w:cs="Times New Roman"/>
      <w:b/>
      <w:szCs w:val="20"/>
      <w:lang w:eastAsia="pl-PL"/>
    </w:rPr>
  </w:style>
  <w:style w:type="paragraph" w:styleId="Tekstpodstawowy2">
    <w:name w:val="Body Text 2"/>
    <w:basedOn w:val="Normalny"/>
    <w:link w:val="Tekstpodstawowy2Znak"/>
    <w:uiPriority w:val="99"/>
    <w:rsid w:val="00F5415E"/>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F5415E"/>
    <w:rPr>
      <w:rFonts w:ascii="Arial" w:eastAsiaTheme="minorEastAsia" w:hAnsi="Arial" w:cs="Times New Roman"/>
      <w:sz w:val="20"/>
      <w:szCs w:val="20"/>
      <w:lang w:eastAsia="pl-PL"/>
    </w:rPr>
  </w:style>
  <w:style w:type="paragraph" w:styleId="Stopka">
    <w:name w:val="footer"/>
    <w:basedOn w:val="Normalny"/>
    <w:link w:val="StopkaZnak"/>
    <w:uiPriority w:val="99"/>
    <w:rsid w:val="00F5415E"/>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F5415E"/>
    <w:rPr>
      <w:rFonts w:ascii="Tahoma" w:eastAsiaTheme="minorEastAsia" w:hAnsi="Tahoma" w:cs="Times New Roman"/>
      <w:sz w:val="20"/>
      <w:szCs w:val="20"/>
      <w:lang w:eastAsia="pl-PL"/>
    </w:rPr>
  </w:style>
  <w:style w:type="character" w:customStyle="1" w:styleId="WW8Num2z0">
    <w:name w:val="WW8Num2z0"/>
    <w:rsid w:val="00F5415E"/>
    <w:rPr>
      <w:rFonts w:ascii="Times New Roman" w:hAnsi="Times New Roman"/>
    </w:rPr>
  </w:style>
  <w:style w:type="paragraph" w:styleId="Tekstpodstawowy3">
    <w:name w:val="Body Text 3"/>
    <w:basedOn w:val="Normalny"/>
    <w:link w:val="Tekstpodstawowy3Znak"/>
    <w:uiPriority w:val="99"/>
    <w:rsid w:val="00F5415E"/>
    <w:pPr>
      <w:spacing w:after="120"/>
    </w:pPr>
    <w:rPr>
      <w:sz w:val="16"/>
      <w:szCs w:val="16"/>
    </w:rPr>
  </w:style>
  <w:style w:type="character" w:customStyle="1" w:styleId="Tekstpodstawowy3Znak">
    <w:name w:val="Tekst podstawowy 3 Znak"/>
    <w:basedOn w:val="Domylnaczcionkaakapitu"/>
    <w:link w:val="Tekstpodstawowy3"/>
    <w:uiPriority w:val="99"/>
    <w:rsid w:val="00F5415E"/>
    <w:rPr>
      <w:rFonts w:ascii="Times New Roman" w:eastAsiaTheme="minorEastAsia" w:hAnsi="Times New Roman" w:cs="Times New Roman"/>
      <w:sz w:val="16"/>
      <w:szCs w:val="16"/>
      <w:lang w:eastAsia="pl-PL"/>
    </w:rPr>
  </w:style>
  <w:style w:type="paragraph" w:styleId="NormalnyWeb">
    <w:name w:val="Normal (Web)"/>
    <w:basedOn w:val="Normalny"/>
    <w:uiPriority w:val="99"/>
    <w:rsid w:val="00F5415E"/>
    <w:pPr>
      <w:spacing w:before="100" w:beforeAutospacing="1" w:after="100" w:afterAutospacing="1"/>
      <w:jc w:val="both"/>
    </w:pPr>
    <w:rPr>
      <w:sz w:val="20"/>
      <w:szCs w:val="20"/>
    </w:rPr>
  </w:style>
  <w:style w:type="character" w:styleId="Hipercze">
    <w:name w:val="Hyperlink"/>
    <w:basedOn w:val="Domylnaczcionkaakapitu"/>
    <w:uiPriority w:val="99"/>
    <w:rsid w:val="00F5415E"/>
    <w:rPr>
      <w:rFonts w:cs="Times New Roman"/>
      <w:color w:val="FF0000"/>
      <w:u w:val="single" w:color="FF0000"/>
    </w:rPr>
  </w:style>
  <w:style w:type="paragraph" w:styleId="Tekstpodstawowywcity">
    <w:name w:val="Body Text Indent"/>
    <w:basedOn w:val="Normalny"/>
    <w:link w:val="TekstpodstawowywcityZnak"/>
    <w:uiPriority w:val="99"/>
    <w:rsid w:val="00F5415E"/>
    <w:pPr>
      <w:spacing w:after="120"/>
      <w:ind w:left="283"/>
    </w:pPr>
  </w:style>
  <w:style w:type="character" w:customStyle="1" w:styleId="TekstpodstawowywcityZnak">
    <w:name w:val="Tekst podstawowy wcięty Znak"/>
    <w:basedOn w:val="Domylnaczcionkaakapitu"/>
    <w:link w:val="Tekstpodstawowywcity"/>
    <w:uiPriority w:val="99"/>
    <w:rsid w:val="00F5415E"/>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F5415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5415E"/>
    <w:rPr>
      <w:rFonts w:ascii="Times New Roman" w:eastAsiaTheme="minorEastAsia"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F5415E"/>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5415E"/>
    <w:rPr>
      <w:rFonts w:ascii="Tahoma" w:eastAsiaTheme="minorEastAsia" w:hAnsi="Tahoma" w:cs="Times New Roman"/>
      <w:sz w:val="20"/>
      <w:szCs w:val="20"/>
      <w:lang w:eastAsia="pl-PL"/>
    </w:rPr>
  </w:style>
  <w:style w:type="paragraph" w:styleId="Zwykytekst">
    <w:name w:val="Plain Text"/>
    <w:basedOn w:val="Normalny"/>
    <w:link w:val="ZwykytekstZnak"/>
    <w:uiPriority w:val="99"/>
    <w:rsid w:val="00F5415E"/>
    <w:rPr>
      <w:rFonts w:ascii="Courier New" w:hAnsi="Courier New" w:cs="Courier New"/>
      <w:sz w:val="20"/>
      <w:szCs w:val="20"/>
    </w:rPr>
  </w:style>
  <w:style w:type="character" w:customStyle="1" w:styleId="ZwykytekstZnak">
    <w:name w:val="Zwykły tekst Znak"/>
    <w:basedOn w:val="Domylnaczcionkaakapitu"/>
    <w:link w:val="Zwykytekst"/>
    <w:uiPriority w:val="99"/>
    <w:rsid w:val="00F5415E"/>
    <w:rPr>
      <w:rFonts w:ascii="Courier New" w:eastAsiaTheme="minorEastAsia" w:hAnsi="Courier New" w:cs="Courier New"/>
      <w:sz w:val="20"/>
      <w:szCs w:val="20"/>
      <w:lang w:eastAsia="pl-PL"/>
    </w:rPr>
  </w:style>
  <w:style w:type="paragraph" w:customStyle="1" w:styleId="wypunkt">
    <w:name w:val="wypunkt"/>
    <w:basedOn w:val="Normalny"/>
    <w:rsid w:val="00F5415E"/>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F5415E"/>
    <w:rPr>
      <w:rFonts w:cs="Times New Roman"/>
      <w:sz w:val="16"/>
    </w:rPr>
  </w:style>
  <w:style w:type="paragraph" w:styleId="Tekstkomentarza">
    <w:name w:val="annotation text"/>
    <w:basedOn w:val="Normalny"/>
    <w:link w:val="TekstkomentarzaZnak"/>
    <w:uiPriority w:val="99"/>
    <w:semiHidden/>
    <w:rsid w:val="00F5415E"/>
    <w:rPr>
      <w:rFonts w:ascii="Tahoma" w:hAnsi="Tahoma"/>
      <w:sz w:val="20"/>
      <w:szCs w:val="20"/>
    </w:rPr>
  </w:style>
  <w:style w:type="character" w:customStyle="1" w:styleId="TekstkomentarzaZnak">
    <w:name w:val="Tekst komentarza Znak"/>
    <w:basedOn w:val="Domylnaczcionkaakapitu"/>
    <w:link w:val="Tekstkomentarza"/>
    <w:uiPriority w:val="99"/>
    <w:semiHidden/>
    <w:rsid w:val="00F5415E"/>
    <w:rPr>
      <w:rFonts w:ascii="Tahoma" w:eastAsiaTheme="minorEastAsia" w:hAnsi="Tahoma" w:cs="Times New Roman"/>
      <w:sz w:val="20"/>
      <w:szCs w:val="20"/>
      <w:lang w:eastAsia="pl-PL"/>
    </w:rPr>
  </w:style>
  <w:style w:type="paragraph" w:styleId="Tekstdymka">
    <w:name w:val="Balloon Text"/>
    <w:aliases w:val="Znak Znak"/>
    <w:basedOn w:val="Normalny"/>
    <w:link w:val="TekstdymkaZnak"/>
    <w:uiPriority w:val="99"/>
    <w:semiHidden/>
    <w:rsid w:val="00F5415E"/>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F5415E"/>
    <w:rPr>
      <w:rFonts w:ascii="Tahoma" w:eastAsiaTheme="minorEastAsia" w:hAnsi="Tahoma" w:cs="Times New Roman"/>
      <w:sz w:val="16"/>
      <w:szCs w:val="16"/>
      <w:lang w:eastAsia="pl-PL"/>
    </w:rPr>
  </w:style>
  <w:style w:type="paragraph" w:customStyle="1" w:styleId="ust">
    <w:name w:val="ust"/>
    <w:rsid w:val="00F5415E"/>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aliases w:val="Odwołanie przypisu"/>
    <w:basedOn w:val="Domylnaczcionkaakapitu"/>
    <w:uiPriority w:val="99"/>
    <w:rsid w:val="00F5415E"/>
    <w:rPr>
      <w:rFonts w:cs="Times New Roman"/>
      <w:sz w:val="20"/>
      <w:vertAlign w:val="superscript"/>
    </w:rPr>
  </w:style>
  <w:style w:type="character" w:styleId="Numerstrony">
    <w:name w:val="page number"/>
    <w:basedOn w:val="Domylnaczcionkaakapitu"/>
    <w:uiPriority w:val="99"/>
    <w:rsid w:val="00F5415E"/>
    <w:rPr>
      <w:rFonts w:cs="Times New Roman"/>
    </w:rPr>
  </w:style>
  <w:style w:type="paragraph" w:customStyle="1" w:styleId="ustp">
    <w:name w:val="ustęp"/>
    <w:basedOn w:val="Normalny"/>
    <w:rsid w:val="00F5415E"/>
    <w:pPr>
      <w:tabs>
        <w:tab w:val="left" w:pos="1080"/>
      </w:tabs>
      <w:spacing w:after="120" w:line="312" w:lineRule="auto"/>
      <w:jc w:val="both"/>
    </w:pPr>
    <w:rPr>
      <w:sz w:val="26"/>
      <w:szCs w:val="20"/>
    </w:rPr>
  </w:style>
  <w:style w:type="paragraph" w:customStyle="1" w:styleId="tx">
    <w:name w:val="tx"/>
    <w:basedOn w:val="Normalny"/>
    <w:rsid w:val="00F5415E"/>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F5415E"/>
    <w:pPr>
      <w:jc w:val="right"/>
    </w:pPr>
    <w:rPr>
      <w:b/>
      <w:bCs/>
      <w:i/>
      <w:iCs/>
    </w:rPr>
  </w:style>
  <w:style w:type="character" w:customStyle="1" w:styleId="PodpisZnak">
    <w:name w:val="Podpis Znak"/>
    <w:basedOn w:val="Domylnaczcionkaakapitu"/>
    <w:link w:val="Podpis"/>
    <w:uiPriority w:val="99"/>
    <w:rsid w:val="00F5415E"/>
    <w:rPr>
      <w:rFonts w:ascii="Times New Roman" w:eastAsiaTheme="minorEastAsia" w:hAnsi="Times New Roman" w:cs="Times New Roman"/>
      <w:b/>
      <w:bCs/>
      <w:i/>
      <w:iCs/>
      <w:sz w:val="24"/>
      <w:szCs w:val="24"/>
      <w:lang w:eastAsia="pl-PL"/>
    </w:rPr>
  </w:style>
  <w:style w:type="paragraph" w:customStyle="1" w:styleId="ust1art">
    <w:name w:val="ust1 art"/>
    <w:rsid w:val="00F5415E"/>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F5415E"/>
    <w:rPr>
      <w:rFonts w:ascii="Times New Roman" w:hAnsi="Times New Roman"/>
      <w:b/>
      <w:bCs/>
    </w:rPr>
  </w:style>
  <w:style w:type="character" w:customStyle="1" w:styleId="TematkomentarzaZnak">
    <w:name w:val="Temat komentarza Znak"/>
    <w:basedOn w:val="TekstkomentarzaZnak"/>
    <w:link w:val="Tematkomentarza"/>
    <w:uiPriority w:val="99"/>
    <w:semiHidden/>
    <w:rsid w:val="00F5415E"/>
    <w:rPr>
      <w:rFonts w:ascii="Times New Roman" w:eastAsiaTheme="minorEastAsia" w:hAnsi="Times New Roman" w:cs="Times New Roman"/>
      <w:b/>
      <w:bCs/>
      <w:sz w:val="20"/>
      <w:szCs w:val="20"/>
      <w:lang w:eastAsia="pl-PL"/>
    </w:rPr>
  </w:style>
  <w:style w:type="paragraph" w:styleId="Nagwek">
    <w:name w:val="header"/>
    <w:basedOn w:val="Normalny"/>
    <w:link w:val="NagwekZnak"/>
    <w:uiPriority w:val="99"/>
    <w:rsid w:val="00F5415E"/>
    <w:pPr>
      <w:tabs>
        <w:tab w:val="center" w:pos="4536"/>
        <w:tab w:val="right" w:pos="9072"/>
      </w:tabs>
    </w:pPr>
  </w:style>
  <w:style w:type="character" w:customStyle="1" w:styleId="NagwekZnak">
    <w:name w:val="Nagłówek Znak"/>
    <w:basedOn w:val="Domylnaczcionkaakapitu"/>
    <w:link w:val="Nagwek"/>
    <w:uiPriority w:val="99"/>
    <w:rsid w:val="00F5415E"/>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F5415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5415E"/>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F5415E"/>
  </w:style>
  <w:style w:type="paragraph" w:styleId="Lista">
    <w:name w:val="List"/>
    <w:basedOn w:val="Normalny"/>
    <w:uiPriority w:val="99"/>
    <w:rsid w:val="00F5415E"/>
    <w:pPr>
      <w:ind w:left="283" w:hanging="283"/>
    </w:pPr>
  </w:style>
  <w:style w:type="paragraph" w:styleId="Lista2">
    <w:name w:val="List 2"/>
    <w:basedOn w:val="Normalny"/>
    <w:uiPriority w:val="99"/>
    <w:rsid w:val="00F5415E"/>
    <w:pPr>
      <w:ind w:left="566" w:hanging="283"/>
    </w:pPr>
  </w:style>
  <w:style w:type="paragraph" w:styleId="Listapunktowana">
    <w:name w:val="List Bullet"/>
    <w:basedOn w:val="Normalny"/>
    <w:autoRedefine/>
    <w:uiPriority w:val="99"/>
    <w:rsid w:val="00F5415E"/>
    <w:pPr>
      <w:numPr>
        <w:numId w:val="1"/>
      </w:numPr>
      <w:tabs>
        <w:tab w:val="clear" w:pos="360"/>
        <w:tab w:val="num" w:pos="926"/>
      </w:tabs>
    </w:pPr>
  </w:style>
  <w:style w:type="paragraph" w:styleId="Listapunktowana2">
    <w:name w:val="List Bullet 2"/>
    <w:basedOn w:val="Normalny"/>
    <w:autoRedefine/>
    <w:uiPriority w:val="99"/>
    <w:rsid w:val="00F5415E"/>
    <w:pPr>
      <w:numPr>
        <w:numId w:val="2"/>
      </w:numPr>
      <w:tabs>
        <w:tab w:val="num" w:pos="2340"/>
      </w:tabs>
    </w:pPr>
  </w:style>
  <w:style w:type="paragraph" w:styleId="Listapunktowana3">
    <w:name w:val="List Bullet 3"/>
    <w:basedOn w:val="Normalny"/>
    <w:autoRedefine/>
    <w:uiPriority w:val="99"/>
    <w:rsid w:val="00F5415E"/>
    <w:pPr>
      <w:numPr>
        <w:numId w:val="3"/>
      </w:numPr>
      <w:tabs>
        <w:tab w:val="num" w:pos="643"/>
        <w:tab w:val="num" w:pos="720"/>
      </w:tabs>
    </w:pPr>
  </w:style>
  <w:style w:type="paragraph" w:styleId="Lista-kontynuacja">
    <w:name w:val="List Continue"/>
    <w:basedOn w:val="Normalny"/>
    <w:uiPriority w:val="99"/>
    <w:rsid w:val="00F5415E"/>
    <w:pPr>
      <w:spacing w:after="120"/>
      <w:ind w:left="283"/>
    </w:pPr>
  </w:style>
  <w:style w:type="paragraph" w:styleId="Lista-kontynuacja2">
    <w:name w:val="List Continue 2"/>
    <w:basedOn w:val="Normalny"/>
    <w:uiPriority w:val="99"/>
    <w:rsid w:val="00F5415E"/>
    <w:pPr>
      <w:spacing w:after="120"/>
      <w:ind w:left="566"/>
    </w:pPr>
  </w:style>
  <w:style w:type="paragraph" w:customStyle="1" w:styleId="CharZnakCharZnakCharZnakCharZnak">
    <w:name w:val="Char Znak Char Znak Char Znak Char Znak"/>
    <w:basedOn w:val="Normalny"/>
    <w:rsid w:val="00F5415E"/>
  </w:style>
  <w:style w:type="table" w:styleId="Tabela-Siatka">
    <w:name w:val="Table Grid"/>
    <w:basedOn w:val="Standardowy"/>
    <w:uiPriority w:val="59"/>
    <w:rsid w:val="00F5415E"/>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F5415E"/>
  </w:style>
  <w:style w:type="paragraph" w:customStyle="1" w:styleId="CharZnakCharZnakCharZnakCharZnakZnakZnakZnakZnakZnakZnak">
    <w:name w:val="Char Znak Char Znak Char Znak Char Znak Znak Znak Znak Znak Znak Znak"/>
    <w:basedOn w:val="Normalny"/>
    <w:rsid w:val="00F5415E"/>
  </w:style>
  <w:style w:type="paragraph" w:customStyle="1" w:styleId="Default">
    <w:name w:val="Default"/>
    <w:rsid w:val="00F5415E"/>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WyliczPrzyklad,List Paragraph"/>
    <w:basedOn w:val="Normalny"/>
    <w:link w:val="AkapitzlistZnak"/>
    <w:qFormat/>
    <w:rsid w:val="00F5415E"/>
    <w:pPr>
      <w:ind w:left="708"/>
    </w:pPr>
  </w:style>
  <w:style w:type="character" w:customStyle="1" w:styleId="apple-style-span">
    <w:name w:val="apple-style-span"/>
    <w:basedOn w:val="Domylnaczcionkaakapitu"/>
    <w:rsid w:val="00F5415E"/>
    <w:rPr>
      <w:rFonts w:cs="Times New Roman"/>
    </w:rPr>
  </w:style>
  <w:style w:type="paragraph" w:customStyle="1" w:styleId="Tekstpodstawowy21">
    <w:name w:val="Tekst podstawowy 21"/>
    <w:basedOn w:val="Normalny"/>
    <w:rsid w:val="00F5415E"/>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F5415E"/>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F5415E"/>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F5415E"/>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F5415E"/>
    <w:rPr>
      <w:rFonts w:ascii="Arial" w:hAnsi="Arial"/>
      <w:color w:val="auto"/>
    </w:rPr>
  </w:style>
  <w:style w:type="paragraph" w:customStyle="1" w:styleId="Tekstpodstawowy23">
    <w:name w:val="Tekst podstawowy 2+3"/>
    <w:basedOn w:val="Default"/>
    <w:next w:val="Default"/>
    <w:rsid w:val="00F5415E"/>
    <w:rPr>
      <w:rFonts w:ascii="Arial" w:hAnsi="Arial"/>
      <w:color w:val="auto"/>
    </w:rPr>
  </w:style>
  <w:style w:type="paragraph" w:customStyle="1" w:styleId="arimr">
    <w:name w:val="arimr"/>
    <w:basedOn w:val="Normalny"/>
    <w:rsid w:val="00F5415E"/>
    <w:pPr>
      <w:widowControl w:val="0"/>
      <w:snapToGrid w:val="0"/>
      <w:spacing w:line="360" w:lineRule="auto"/>
    </w:pPr>
    <w:rPr>
      <w:szCs w:val="20"/>
      <w:lang w:val="en-US"/>
    </w:rPr>
  </w:style>
  <w:style w:type="paragraph" w:customStyle="1" w:styleId="Tytu0">
    <w:name w:val="Tytu?"/>
    <w:basedOn w:val="Normalny"/>
    <w:rsid w:val="00F5415E"/>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F5415E"/>
    <w:rPr>
      <w:rFonts w:ascii="Arial" w:hAnsi="Arial" w:cs="Arial"/>
      <w:b/>
      <w:bCs/>
      <w:sz w:val="22"/>
    </w:rPr>
  </w:style>
  <w:style w:type="character" w:customStyle="1" w:styleId="PodtytuZnak">
    <w:name w:val="Podtytuł Znak"/>
    <w:basedOn w:val="Domylnaczcionkaakapitu"/>
    <w:link w:val="Podtytu"/>
    <w:uiPriority w:val="11"/>
    <w:rsid w:val="00F5415E"/>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F5415E"/>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5415E"/>
    <w:rPr>
      <w:rFonts w:ascii="Times New Roman" w:eastAsiaTheme="minorEastAsia" w:hAnsi="Times New Roman" w:cs="Times New Roman"/>
      <w:sz w:val="20"/>
      <w:szCs w:val="20"/>
      <w:lang w:eastAsia="pl-PL"/>
    </w:rPr>
  </w:style>
  <w:style w:type="paragraph" w:customStyle="1" w:styleId="paragraf">
    <w:name w:val="paragraf"/>
    <w:basedOn w:val="Normalny"/>
    <w:rsid w:val="00F5415E"/>
    <w:pPr>
      <w:keepNext/>
      <w:numPr>
        <w:numId w:val="5"/>
      </w:numPr>
      <w:spacing w:before="240" w:after="120" w:line="312" w:lineRule="auto"/>
      <w:jc w:val="center"/>
    </w:pPr>
    <w:rPr>
      <w:b/>
      <w:sz w:val="26"/>
      <w:szCs w:val="20"/>
    </w:rPr>
  </w:style>
  <w:style w:type="paragraph" w:customStyle="1" w:styleId="litera">
    <w:name w:val="litera"/>
    <w:basedOn w:val="Normalny"/>
    <w:rsid w:val="00F5415E"/>
    <w:pPr>
      <w:tabs>
        <w:tab w:val="left" w:pos="720"/>
      </w:tabs>
      <w:spacing w:after="120" w:line="288" w:lineRule="auto"/>
      <w:ind w:left="720" w:hanging="432"/>
      <w:jc w:val="both"/>
    </w:pPr>
    <w:rPr>
      <w:sz w:val="26"/>
      <w:szCs w:val="20"/>
    </w:rPr>
  </w:style>
  <w:style w:type="paragraph" w:customStyle="1" w:styleId="podpisy">
    <w:name w:val="podpisy"/>
    <w:basedOn w:val="Normalny"/>
    <w:rsid w:val="00F5415E"/>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F5415E"/>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F5415E"/>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F5415E"/>
    <w:rPr>
      <w:rFonts w:ascii="Tahoma" w:hAnsi="Tahoma" w:cs="Tahoma"/>
      <w:sz w:val="16"/>
      <w:szCs w:val="16"/>
    </w:rPr>
  </w:style>
  <w:style w:type="character" w:customStyle="1" w:styleId="MapadokumentuZnak">
    <w:name w:val="Mapa dokumentu Znak"/>
    <w:basedOn w:val="Domylnaczcionkaakapitu"/>
    <w:link w:val="Mapadokumentu"/>
    <w:uiPriority w:val="99"/>
    <w:rsid w:val="00F5415E"/>
    <w:rPr>
      <w:rFonts w:ascii="Tahoma" w:eastAsiaTheme="minorEastAsia" w:hAnsi="Tahoma" w:cs="Tahoma"/>
      <w:sz w:val="16"/>
      <w:szCs w:val="16"/>
      <w:lang w:eastAsia="pl-PL"/>
    </w:rPr>
  </w:style>
  <w:style w:type="paragraph" w:customStyle="1" w:styleId="ZnakZnak1">
    <w:name w:val="Znak Znak1"/>
    <w:basedOn w:val="Normalny"/>
    <w:uiPriority w:val="99"/>
    <w:rsid w:val="00F5415E"/>
    <w:rPr>
      <w:rFonts w:ascii="Arial" w:hAnsi="Arial" w:cs="Arial"/>
    </w:rPr>
  </w:style>
  <w:style w:type="paragraph" w:styleId="Spistreci1">
    <w:name w:val="toc 1"/>
    <w:basedOn w:val="Normalny"/>
    <w:next w:val="Normalny"/>
    <w:autoRedefine/>
    <w:uiPriority w:val="39"/>
    <w:rsid w:val="00F5415E"/>
    <w:pPr>
      <w:tabs>
        <w:tab w:val="left" w:pos="480"/>
        <w:tab w:val="right" w:leader="dot" w:pos="9062"/>
      </w:tabs>
    </w:pPr>
    <w:rPr>
      <w:rFonts w:ascii="Arial" w:hAnsi="Arial"/>
      <w:b/>
    </w:rPr>
  </w:style>
  <w:style w:type="paragraph" w:customStyle="1" w:styleId="xl53">
    <w:name w:val="xl53"/>
    <w:basedOn w:val="Normalny"/>
    <w:rsid w:val="00F5415E"/>
    <w:pPr>
      <w:spacing w:before="100" w:beforeAutospacing="1" w:after="100" w:afterAutospacing="1"/>
      <w:jc w:val="center"/>
      <w:textAlignment w:val="center"/>
    </w:pPr>
    <w:rPr>
      <w:b/>
      <w:bCs/>
    </w:rPr>
  </w:style>
  <w:style w:type="character" w:customStyle="1" w:styleId="ZnakZnak13">
    <w:name w:val="Znak Znak13"/>
    <w:locked/>
    <w:rsid w:val="00F5415E"/>
    <w:rPr>
      <w:rFonts w:ascii="Arial" w:hAnsi="Arial"/>
      <w:b/>
      <w:sz w:val="22"/>
      <w:lang w:val="pl-PL" w:eastAsia="pl-PL"/>
    </w:rPr>
  </w:style>
  <w:style w:type="character" w:customStyle="1" w:styleId="ZnakZnak8">
    <w:name w:val="Znak Znak8"/>
    <w:locked/>
    <w:rsid w:val="00F5415E"/>
    <w:rPr>
      <w:sz w:val="24"/>
      <w:lang w:val="pl-PL" w:eastAsia="pl-PL"/>
    </w:rPr>
  </w:style>
  <w:style w:type="paragraph" w:styleId="Poprawka">
    <w:name w:val="Revision"/>
    <w:hidden/>
    <w:uiPriority w:val="99"/>
    <w:semiHidden/>
    <w:rsid w:val="00F5415E"/>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F5415E"/>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wt-listawielopoziomowa">
    <w:name w:val="wt-lista_wielopoziomowa"/>
    <w:basedOn w:val="Normalny"/>
    <w:rsid w:val="00F5415E"/>
    <w:pPr>
      <w:numPr>
        <w:numId w:val="7"/>
      </w:numPr>
      <w:spacing w:before="120" w:after="120"/>
    </w:pPr>
    <w:rPr>
      <w:rFonts w:ascii="Arial" w:hAnsi="Arial" w:cs="Arial"/>
      <w:sz w:val="22"/>
    </w:rPr>
  </w:style>
  <w:style w:type="paragraph" w:customStyle="1" w:styleId="Zawartotabeli">
    <w:name w:val="Zawartość tabeli"/>
    <w:basedOn w:val="Normalny"/>
    <w:rsid w:val="00F5415E"/>
    <w:pPr>
      <w:suppressLineNumbers/>
      <w:suppressAutoHyphens/>
    </w:pPr>
    <w:rPr>
      <w:rFonts w:eastAsia="MS Mincho"/>
      <w:sz w:val="20"/>
      <w:szCs w:val="20"/>
      <w:lang w:eastAsia="ar-SA"/>
    </w:rPr>
  </w:style>
  <w:style w:type="character" w:customStyle="1" w:styleId="FontStyle17">
    <w:name w:val="Font Style17"/>
    <w:rsid w:val="00F5415E"/>
    <w:rPr>
      <w:rFonts w:ascii="Arial Unicode MS" w:eastAsia="Times New Roman"/>
      <w:sz w:val="18"/>
    </w:rPr>
  </w:style>
  <w:style w:type="paragraph" w:customStyle="1" w:styleId="wylicz">
    <w:name w:val="wylicz"/>
    <w:basedOn w:val="Normalny"/>
    <w:rsid w:val="00F5415E"/>
    <w:pPr>
      <w:ind w:left="993" w:hanging="426"/>
    </w:pPr>
    <w:rPr>
      <w:rFonts w:ascii="Arial" w:hAnsi="Arial"/>
      <w:sz w:val="22"/>
      <w:szCs w:val="20"/>
      <w:lang w:val="de-DE"/>
    </w:rPr>
  </w:style>
  <w:style w:type="paragraph" w:customStyle="1" w:styleId="podpunkt">
    <w:name w:val="podpunkt"/>
    <w:basedOn w:val="Normalny"/>
    <w:rsid w:val="00F5415E"/>
    <w:pPr>
      <w:ind w:left="567"/>
    </w:pPr>
    <w:rPr>
      <w:rFonts w:ascii="Arial" w:hAnsi="Arial"/>
      <w:b/>
      <w:sz w:val="22"/>
      <w:szCs w:val="20"/>
      <w:lang w:val="de-DE"/>
    </w:rPr>
  </w:style>
  <w:style w:type="paragraph" w:styleId="Bezodstpw">
    <w:name w:val="No Spacing"/>
    <w:uiPriority w:val="1"/>
    <w:qFormat/>
    <w:rsid w:val="00F5415E"/>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F5415E"/>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F5415E"/>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F5415E"/>
    <w:rPr>
      <w:rFonts w:cs="Times New Roman"/>
      <w:color w:val="954F72" w:themeColor="followedHyperlink"/>
      <w:u w:val="single"/>
    </w:rPr>
  </w:style>
  <w:style w:type="paragraph" w:customStyle="1" w:styleId="NormalBold">
    <w:name w:val="NormalBold"/>
    <w:basedOn w:val="Normalny"/>
    <w:link w:val="NormalBoldChar"/>
    <w:rsid w:val="00F5415E"/>
    <w:pPr>
      <w:widowControl w:val="0"/>
    </w:pPr>
    <w:rPr>
      <w:b/>
      <w:szCs w:val="22"/>
      <w:lang w:eastAsia="en-GB"/>
    </w:rPr>
  </w:style>
  <w:style w:type="character" w:customStyle="1" w:styleId="NormalBoldChar">
    <w:name w:val="NormalBold Char"/>
    <w:link w:val="NormalBold"/>
    <w:locked/>
    <w:rsid w:val="00F5415E"/>
    <w:rPr>
      <w:rFonts w:ascii="Times New Roman" w:eastAsiaTheme="minorEastAsia" w:hAnsi="Times New Roman" w:cs="Times New Roman"/>
      <w:b/>
      <w:sz w:val="24"/>
      <w:lang w:eastAsia="en-GB"/>
    </w:rPr>
  </w:style>
  <w:style w:type="character" w:customStyle="1" w:styleId="DeltaViewInsertion">
    <w:name w:val="DeltaView Insertion"/>
    <w:rsid w:val="00F5415E"/>
    <w:rPr>
      <w:b/>
      <w:i/>
      <w:spacing w:val="0"/>
    </w:rPr>
  </w:style>
  <w:style w:type="paragraph" w:customStyle="1" w:styleId="Text1">
    <w:name w:val="Text 1"/>
    <w:basedOn w:val="Normalny"/>
    <w:rsid w:val="00F5415E"/>
    <w:pPr>
      <w:spacing w:before="120" w:after="120"/>
      <w:ind w:left="850"/>
      <w:jc w:val="both"/>
    </w:pPr>
    <w:rPr>
      <w:szCs w:val="22"/>
      <w:lang w:eastAsia="en-GB"/>
    </w:rPr>
  </w:style>
  <w:style w:type="paragraph" w:customStyle="1" w:styleId="NormalLeft">
    <w:name w:val="Normal Left"/>
    <w:basedOn w:val="Normalny"/>
    <w:rsid w:val="00F5415E"/>
    <w:pPr>
      <w:spacing w:before="120" w:after="120"/>
    </w:pPr>
    <w:rPr>
      <w:szCs w:val="22"/>
      <w:lang w:eastAsia="en-GB"/>
    </w:rPr>
  </w:style>
  <w:style w:type="paragraph" w:customStyle="1" w:styleId="Tiret0">
    <w:name w:val="Tiret 0"/>
    <w:basedOn w:val="Normalny"/>
    <w:rsid w:val="00F5415E"/>
    <w:pPr>
      <w:numPr>
        <w:numId w:val="8"/>
      </w:numPr>
      <w:spacing w:before="120" w:after="120"/>
      <w:jc w:val="both"/>
    </w:pPr>
    <w:rPr>
      <w:szCs w:val="22"/>
      <w:lang w:eastAsia="en-GB"/>
    </w:rPr>
  </w:style>
  <w:style w:type="paragraph" w:customStyle="1" w:styleId="Tiret1">
    <w:name w:val="Tiret 1"/>
    <w:basedOn w:val="Normalny"/>
    <w:rsid w:val="00F5415E"/>
    <w:pPr>
      <w:numPr>
        <w:numId w:val="9"/>
      </w:numPr>
      <w:spacing w:before="120" w:after="120"/>
      <w:jc w:val="both"/>
    </w:pPr>
    <w:rPr>
      <w:szCs w:val="22"/>
      <w:lang w:eastAsia="en-GB"/>
    </w:rPr>
  </w:style>
  <w:style w:type="paragraph" w:customStyle="1" w:styleId="NumPar1">
    <w:name w:val="NumPar 1"/>
    <w:basedOn w:val="Normalny"/>
    <w:next w:val="Text1"/>
    <w:rsid w:val="00F5415E"/>
    <w:pPr>
      <w:numPr>
        <w:numId w:val="10"/>
      </w:numPr>
      <w:spacing w:before="120" w:after="120"/>
      <w:jc w:val="both"/>
    </w:pPr>
    <w:rPr>
      <w:szCs w:val="22"/>
      <w:lang w:eastAsia="en-GB"/>
    </w:rPr>
  </w:style>
  <w:style w:type="paragraph" w:customStyle="1" w:styleId="NumPar2">
    <w:name w:val="NumPar 2"/>
    <w:basedOn w:val="Normalny"/>
    <w:next w:val="Text1"/>
    <w:rsid w:val="00F5415E"/>
    <w:pPr>
      <w:numPr>
        <w:ilvl w:val="1"/>
        <w:numId w:val="10"/>
      </w:numPr>
      <w:spacing w:before="120" w:after="120"/>
      <w:jc w:val="both"/>
    </w:pPr>
    <w:rPr>
      <w:szCs w:val="22"/>
      <w:lang w:eastAsia="en-GB"/>
    </w:rPr>
  </w:style>
  <w:style w:type="paragraph" w:customStyle="1" w:styleId="NumPar3">
    <w:name w:val="NumPar 3"/>
    <w:basedOn w:val="Normalny"/>
    <w:next w:val="Text1"/>
    <w:rsid w:val="00F5415E"/>
    <w:pPr>
      <w:numPr>
        <w:ilvl w:val="2"/>
        <w:numId w:val="10"/>
      </w:numPr>
      <w:spacing w:before="120" w:after="120"/>
      <w:jc w:val="both"/>
    </w:pPr>
    <w:rPr>
      <w:szCs w:val="22"/>
      <w:lang w:eastAsia="en-GB"/>
    </w:rPr>
  </w:style>
  <w:style w:type="paragraph" w:customStyle="1" w:styleId="NumPar4">
    <w:name w:val="NumPar 4"/>
    <w:basedOn w:val="Normalny"/>
    <w:next w:val="Text1"/>
    <w:rsid w:val="00F5415E"/>
    <w:pPr>
      <w:numPr>
        <w:ilvl w:val="3"/>
        <w:numId w:val="10"/>
      </w:numPr>
      <w:spacing w:before="120" w:after="120"/>
      <w:jc w:val="both"/>
    </w:pPr>
    <w:rPr>
      <w:szCs w:val="22"/>
      <w:lang w:eastAsia="en-GB"/>
    </w:rPr>
  </w:style>
  <w:style w:type="paragraph" w:customStyle="1" w:styleId="ChapterTitle">
    <w:name w:val="ChapterTitle"/>
    <w:basedOn w:val="Normalny"/>
    <w:next w:val="Normalny"/>
    <w:rsid w:val="00F5415E"/>
    <w:pPr>
      <w:keepNext/>
      <w:spacing w:before="120" w:after="360"/>
      <w:jc w:val="center"/>
    </w:pPr>
    <w:rPr>
      <w:b/>
      <w:sz w:val="32"/>
      <w:szCs w:val="22"/>
      <w:lang w:eastAsia="en-GB"/>
    </w:rPr>
  </w:style>
  <w:style w:type="paragraph" w:customStyle="1" w:styleId="SectionTitle">
    <w:name w:val="SectionTitle"/>
    <w:basedOn w:val="Normalny"/>
    <w:next w:val="Nagwek1"/>
    <w:rsid w:val="00F5415E"/>
    <w:pPr>
      <w:keepNext/>
      <w:spacing w:before="120" w:after="360"/>
      <w:jc w:val="center"/>
    </w:pPr>
    <w:rPr>
      <w:b/>
      <w:smallCaps/>
      <w:sz w:val="28"/>
      <w:szCs w:val="22"/>
      <w:lang w:eastAsia="en-GB"/>
    </w:rPr>
  </w:style>
  <w:style w:type="paragraph" w:customStyle="1" w:styleId="Annexetitre">
    <w:name w:val="Annexe titre"/>
    <w:basedOn w:val="Normalny"/>
    <w:next w:val="Normalny"/>
    <w:rsid w:val="00F5415E"/>
    <w:pPr>
      <w:spacing w:before="120" w:after="120"/>
      <w:jc w:val="center"/>
    </w:pPr>
    <w:rPr>
      <w:b/>
      <w:szCs w:val="22"/>
      <w:u w:val="single"/>
      <w:lang w:eastAsia="en-GB"/>
    </w:rPr>
  </w:style>
  <w:style w:type="character" w:styleId="Uwydatnienie">
    <w:name w:val="Emphasis"/>
    <w:basedOn w:val="Domylnaczcionkaakapitu"/>
    <w:uiPriority w:val="20"/>
    <w:qFormat/>
    <w:rsid w:val="00F5415E"/>
    <w:rPr>
      <w:rFonts w:cs="Times New Roman"/>
      <w:i/>
      <w:iCs/>
    </w:rPr>
  </w:style>
  <w:style w:type="character" w:customStyle="1" w:styleId="Teksttreci">
    <w:name w:val="Tekst treści_"/>
    <w:basedOn w:val="Domylnaczcionkaakapitu"/>
    <w:link w:val="Teksttreci0"/>
    <w:locked/>
    <w:rsid w:val="00F5415E"/>
    <w:rPr>
      <w:rFonts w:ascii="Verdana" w:hAnsi="Verdana" w:cs="Verdana"/>
      <w:sz w:val="19"/>
      <w:szCs w:val="19"/>
      <w:shd w:val="clear" w:color="auto" w:fill="FFFFFF"/>
    </w:rPr>
  </w:style>
  <w:style w:type="paragraph" w:customStyle="1" w:styleId="Teksttreci0">
    <w:name w:val="Tekst treści"/>
    <w:basedOn w:val="Normalny"/>
    <w:link w:val="Teksttreci"/>
    <w:rsid w:val="00F5415E"/>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F5415E"/>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F5415E"/>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F5415E"/>
    <w:rPr>
      <w:rFonts w:ascii="Arial" w:hAnsi="Arial" w:cs="Arial"/>
      <w:b/>
      <w:bCs/>
      <w:i/>
      <w:iCs/>
      <w:sz w:val="19"/>
      <w:szCs w:val="19"/>
      <w:shd w:val="clear" w:color="auto" w:fill="FFFFFF"/>
    </w:rPr>
  </w:style>
  <w:style w:type="paragraph" w:customStyle="1" w:styleId="Nagwek31">
    <w:name w:val="Nagłówek #3"/>
    <w:basedOn w:val="Normalny"/>
    <w:link w:val="Nagwek30"/>
    <w:rsid w:val="00F5415E"/>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F5415E"/>
    <w:rPr>
      <w:rFonts w:ascii="Verdana" w:hAnsi="Verdana" w:cs="Verdana"/>
      <w:sz w:val="19"/>
      <w:szCs w:val="19"/>
      <w:shd w:val="clear" w:color="auto" w:fill="FFFFFF"/>
    </w:rPr>
  </w:style>
  <w:style w:type="paragraph" w:customStyle="1" w:styleId="Teksttreci40">
    <w:name w:val="Tekst treści (4)"/>
    <w:basedOn w:val="Normalny"/>
    <w:link w:val="Teksttreci4"/>
    <w:rsid w:val="00F5415E"/>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locked/>
    <w:rsid w:val="00F5415E"/>
    <w:rPr>
      <w:rFonts w:ascii="Verdana" w:hAnsi="Verdana" w:cs="Verdana"/>
      <w:sz w:val="28"/>
      <w:szCs w:val="28"/>
      <w:shd w:val="clear" w:color="auto" w:fill="FFFFFF"/>
    </w:rPr>
  </w:style>
  <w:style w:type="paragraph" w:customStyle="1" w:styleId="Teksttreci80">
    <w:name w:val="Tekst treści (8)"/>
    <w:basedOn w:val="Normalny"/>
    <w:link w:val="Teksttreci8"/>
    <w:rsid w:val="00F5415E"/>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WyliczPrzyklad Znak,List Paragraph Znak"/>
    <w:link w:val="Akapitzlist"/>
    <w:uiPriority w:val="34"/>
    <w:qFormat/>
    <w:locked/>
    <w:rsid w:val="00F5415E"/>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F5415E"/>
    <w:rPr>
      <w:rFonts w:cs="Times New Roman"/>
      <w:vertAlign w:val="superscript"/>
    </w:rPr>
  </w:style>
  <w:style w:type="character" w:customStyle="1" w:styleId="Nierozpoznanawzmianka1">
    <w:name w:val="Nierozpoznana wzmianka1"/>
    <w:basedOn w:val="Domylnaczcionkaakapitu"/>
    <w:uiPriority w:val="99"/>
    <w:semiHidden/>
    <w:unhideWhenUsed/>
    <w:rsid w:val="00F5415E"/>
    <w:rPr>
      <w:rFonts w:cs="Times New Roman"/>
      <w:color w:val="605E5C"/>
      <w:shd w:val="clear" w:color="auto" w:fill="E1DFDD"/>
    </w:rPr>
  </w:style>
  <w:style w:type="character" w:styleId="Nierozpoznanawzmianka">
    <w:name w:val="Unresolved Mention"/>
    <w:basedOn w:val="Domylnaczcionkaakapitu"/>
    <w:uiPriority w:val="99"/>
    <w:semiHidden/>
    <w:unhideWhenUsed/>
    <w:rsid w:val="001D4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36981">
      <w:bodyDiv w:val="1"/>
      <w:marLeft w:val="0"/>
      <w:marRight w:val="0"/>
      <w:marTop w:val="0"/>
      <w:marBottom w:val="0"/>
      <w:divBdr>
        <w:top w:val="none" w:sz="0" w:space="0" w:color="auto"/>
        <w:left w:val="none" w:sz="0" w:space="0" w:color="auto"/>
        <w:bottom w:val="none" w:sz="0" w:space="0" w:color="auto"/>
        <w:right w:val="none" w:sz="0" w:space="0" w:color="auto"/>
      </w:divBdr>
    </w:div>
    <w:div w:id="57890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kretariat@piech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296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am&#243;wienia2@piechowice.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transakcja/1029646" TargetMode="External"/><Relationship Id="rId14" Type="http://schemas.openxmlformats.org/officeDocument/2006/relationships/hyperlink" Target="https://platformazakupowa.pl/transakcja/102964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C98EE-AEC5-4412-8EED-E5B8BD97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24</Pages>
  <Words>8366</Words>
  <Characters>50202</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AM. Mirek</dc:creator>
  <cp:keywords/>
  <dc:description/>
  <cp:lastModifiedBy>Marzena Pawłowska</cp:lastModifiedBy>
  <cp:revision>136</cp:revision>
  <cp:lastPrinted>2023-09-08T07:35:00Z</cp:lastPrinted>
  <dcterms:created xsi:type="dcterms:W3CDTF">2024-06-21T08:09:00Z</dcterms:created>
  <dcterms:modified xsi:type="dcterms:W3CDTF">2024-12-05T08:55:00Z</dcterms:modified>
</cp:coreProperties>
</file>