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FFA85" w14:textId="51231805" w:rsidR="00CA2332" w:rsidRPr="000B0304" w:rsidRDefault="00CA2332" w:rsidP="00CA2332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  <w:r w:rsidRPr="000B0304">
        <w:rPr>
          <w:b/>
          <w:sz w:val="20"/>
        </w:rPr>
        <w:t xml:space="preserve">załącznik nr </w:t>
      </w:r>
      <w:r w:rsidR="00253DA1">
        <w:rPr>
          <w:b/>
          <w:sz w:val="20"/>
        </w:rPr>
        <w:t>10</w:t>
      </w:r>
      <w:r w:rsidRPr="000B0304">
        <w:rPr>
          <w:b/>
          <w:sz w:val="20"/>
        </w:rPr>
        <w:t xml:space="preserve"> </w:t>
      </w:r>
      <w:r w:rsidR="00D827BD">
        <w:rPr>
          <w:b/>
          <w:sz w:val="20"/>
        </w:rPr>
        <w:t xml:space="preserve">do </w:t>
      </w:r>
      <w:r w:rsidR="00253DA1">
        <w:rPr>
          <w:b/>
          <w:sz w:val="20"/>
        </w:rPr>
        <w:t>SWZ</w:t>
      </w:r>
    </w:p>
    <w:p w14:paraId="588E7106" w14:textId="77777777" w:rsidR="00CA2332" w:rsidRDefault="00CA2332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0AA497DF" w14:textId="77777777" w:rsidR="005119B2" w:rsidRPr="000B0304" w:rsidRDefault="005119B2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6B92E525" w14:textId="2B04449E" w:rsidR="00CA2332" w:rsidRPr="000B0304" w:rsidRDefault="00CA2332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  <w:r w:rsidRPr="000B0304">
        <w:rPr>
          <w:rFonts w:eastAsia="Times New Roman" w:cs="Times New Roman"/>
          <w:b/>
          <w:bCs/>
          <w:szCs w:val="24"/>
          <w:lang w:eastAsia="pl-PL"/>
        </w:rPr>
        <w:t xml:space="preserve">WYKAZ </w:t>
      </w:r>
      <w:r w:rsidR="005F25C5">
        <w:rPr>
          <w:rFonts w:eastAsia="Times New Roman" w:cs="Times New Roman"/>
          <w:b/>
          <w:bCs/>
          <w:szCs w:val="24"/>
          <w:lang w:eastAsia="pl-PL"/>
        </w:rPr>
        <w:t>DOSTAW</w:t>
      </w:r>
      <w:r w:rsidRPr="000B0304">
        <w:rPr>
          <w:rFonts w:eastAsia="Times New Roman" w:cs="Times New Roman"/>
          <w:b/>
          <w:bCs/>
          <w:szCs w:val="24"/>
          <w:lang w:eastAsia="pl-PL"/>
        </w:rPr>
        <w:t xml:space="preserve"> </w:t>
      </w:r>
    </w:p>
    <w:p w14:paraId="5A5C0F60" w14:textId="616BC51B" w:rsidR="003D41ED" w:rsidRDefault="00CA2332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 w:val="20"/>
          <w:szCs w:val="20"/>
          <w:lang w:eastAsia="pl-PL"/>
        </w:rPr>
      </w:pPr>
      <w:r w:rsidRPr="000B0304">
        <w:rPr>
          <w:rFonts w:eastAsia="Times New Roman" w:cs="Times New Roman"/>
          <w:b/>
          <w:bCs/>
          <w:sz w:val="20"/>
          <w:szCs w:val="20"/>
          <w:lang w:eastAsia="pl-PL"/>
        </w:rPr>
        <w:t>na potwierdzenie spełniania w</w:t>
      </w:r>
      <w:r w:rsidR="0085090A">
        <w:rPr>
          <w:rFonts w:eastAsia="Times New Roman" w:cs="Times New Roman"/>
          <w:b/>
          <w:bCs/>
          <w:sz w:val="20"/>
          <w:szCs w:val="20"/>
          <w:lang w:eastAsia="pl-PL"/>
        </w:rPr>
        <w:t>arunku udziału w postępowaniu</w:t>
      </w:r>
      <w:r w:rsidR="003D41ED">
        <w:rPr>
          <w:rFonts w:eastAsia="Times New Roman" w:cs="Times New Roman"/>
          <w:b/>
          <w:bCs/>
          <w:sz w:val="20"/>
          <w:szCs w:val="20"/>
          <w:lang w:eastAsia="pl-PL"/>
        </w:rPr>
        <w:t>,</w:t>
      </w:r>
    </w:p>
    <w:p w14:paraId="7D6DA0D8" w14:textId="083755C4" w:rsidR="00CA2332" w:rsidRDefault="003D41ED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sz w:val="20"/>
          <w:szCs w:val="20"/>
          <w:lang w:eastAsia="pl-PL"/>
        </w:rPr>
      </w:pPr>
      <w:r w:rsidRPr="003D41ED">
        <w:rPr>
          <w:rFonts w:eastAsia="Times New Roman" w:cs="Times New Roman"/>
          <w:b/>
          <w:bCs/>
          <w:sz w:val="20"/>
          <w:szCs w:val="20"/>
          <w:lang w:eastAsia="pl-PL"/>
        </w:rPr>
        <w:t>o którym mowa w rozdziale VIII ust. 2 pkt 2.4 SWZ</w:t>
      </w:r>
      <w:r w:rsidR="00CA2332" w:rsidRPr="000B0304">
        <w:rPr>
          <w:rFonts w:eastAsia="Times New Roman" w:cs="Times New Roman"/>
          <w:b/>
          <w:bCs/>
          <w:sz w:val="20"/>
          <w:szCs w:val="20"/>
          <w:lang w:eastAsia="pl-PL"/>
        </w:rPr>
        <w:br/>
      </w:r>
    </w:p>
    <w:p w14:paraId="1FCA650D" w14:textId="77777777" w:rsidR="00057858" w:rsidRDefault="00057858" w:rsidP="00057858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A64D507" w14:textId="5A5F875E" w:rsidR="00057858" w:rsidRPr="000B0304" w:rsidRDefault="00057858" w:rsidP="00057858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dotyczy </w:t>
      </w:r>
      <w:r w:rsidRPr="00057858">
        <w:rPr>
          <w:rFonts w:eastAsia="Times New Roman" w:cs="Times New Roman"/>
          <w:b/>
          <w:bCs/>
          <w:sz w:val="20"/>
          <w:szCs w:val="20"/>
          <w:lang w:eastAsia="pl-PL"/>
        </w:rPr>
        <w:t>części nr ………………………</w:t>
      </w:r>
      <w:r>
        <w:rPr>
          <w:rFonts w:eastAsia="Times New Roman" w:cs="Times New Roman"/>
          <w:sz w:val="20"/>
          <w:szCs w:val="20"/>
          <w:lang w:eastAsia="pl-PL"/>
        </w:rPr>
        <w:t>, na którą/e została złożona oferta:</w:t>
      </w:r>
    </w:p>
    <w:p w14:paraId="5A468AE0" w14:textId="77777777" w:rsidR="005119B2" w:rsidRPr="000B0304" w:rsidRDefault="005119B2" w:rsidP="00CA2332">
      <w:pPr>
        <w:keepNext/>
        <w:spacing w:after="0" w:line="240" w:lineRule="auto"/>
        <w:jc w:val="center"/>
        <w:outlineLvl w:val="4"/>
        <w:rPr>
          <w:rFonts w:eastAsia="Times New Roman" w:cs="Times New Roman"/>
          <w:sz w:val="20"/>
          <w:szCs w:val="20"/>
          <w:lang w:eastAsia="pl-PL"/>
        </w:rPr>
      </w:pPr>
    </w:p>
    <w:p w14:paraId="751C778A" w14:textId="705A9A74" w:rsidR="00CA2332" w:rsidRPr="00057858" w:rsidRDefault="00CA2332" w:rsidP="00C11DF2">
      <w:pPr>
        <w:pStyle w:val="NormalnyWeb"/>
        <w:spacing w:before="0" w:beforeAutospacing="0" w:after="120"/>
        <w:jc w:val="center"/>
        <w:rPr>
          <w:b/>
          <w:bCs/>
          <w:color w:val="000000"/>
          <w:spacing w:val="-2"/>
          <w:sz w:val="20"/>
          <w:szCs w:val="20"/>
        </w:rPr>
      </w:pPr>
      <w:r w:rsidRPr="000B0304">
        <w:rPr>
          <w:sz w:val="20"/>
          <w:szCs w:val="20"/>
        </w:rPr>
        <w:t xml:space="preserve">w odpowiedzi na ogłoszenie o przetargu nieograniczonym na </w:t>
      </w:r>
      <w:bookmarkStart w:id="0" w:name="_Hlk80347068"/>
      <w:r w:rsidR="0085090A" w:rsidRPr="00057858">
        <w:rPr>
          <w:b/>
          <w:bCs/>
          <w:sz w:val="20"/>
          <w:szCs w:val="20"/>
        </w:rPr>
        <w:t>„</w:t>
      </w:r>
      <w:r w:rsidR="00C11DF2" w:rsidRPr="00C11DF2">
        <w:rPr>
          <w:b/>
          <w:bCs/>
          <w:spacing w:val="-2"/>
          <w:sz w:val="20"/>
          <w:szCs w:val="20"/>
        </w:rPr>
        <w:t>Dostawa wyposażenia meblowego do siedziby Centralnego Biura Zwalczania Cyberprzestępczości Zarządu w Szczecinie oraz do magazynu KWP w</w:t>
      </w:r>
      <w:r w:rsidR="00091CF8">
        <w:rPr>
          <w:b/>
          <w:bCs/>
          <w:spacing w:val="-2"/>
          <w:sz w:val="20"/>
          <w:szCs w:val="20"/>
        </w:rPr>
        <w:t> </w:t>
      </w:r>
      <w:r w:rsidR="00C11DF2" w:rsidRPr="00C11DF2">
        <w:rPr>
          <w:b/>
          <w:bCs/>
          <w:spacing w:val="-2"/>
          <w:sz w:val="20"/>
          <w:szCs w:val="20"/>
        </w:rPr>
        <w:t>Szczecinie</w:t>
      </w:r>
      <w:r w:rsidR="006F404C" w:rsidRPr="006F404C">
        <w:rPr>
          <w:b/>
          <w:color w:val="000000"/>
          <w:spacing w:val="-2"/>
          <w:sz w:val="20"/>
          <w:szCs w:val="20"/>
        </w:rPr>
        <w:t>”</w:t>
      </w:r>
      <w:bookmarkEnd w:id="0"/>
      <w:r w:rsidR="006F404C">
        <w:rPr>
          <w:b/>
          <w:color w:val="000000"/>
          <w:spacing w:val="-2"/>
          <w:sz w:val="20"/>
          <w:szCs w:val="20"/>
        </w:rPr>
        <w:t xml:space="preserve"> </w:t>
      </w:r>
      <w:r w:rsidRPr="000B0304">
        <w:rPr>
          <w:sz w:val="20"/>
          <w:szCs w:val="20"/>
        </w:rPr>
        <w:t>przedstawiam(y) następujące informacje:</w:t>
      </w:r>
    </w:p>
    <w:p w14:paraId="6022E058" w14:textId="77777777" w:rsidR="00CA2332" w:rsidRPr="000B0304" w:rsidRDefault="00CA2332" w:rsidP="00CA2332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14:paraId="35056982" w14:textId="77777777" w:rsidR="00CA2332" w:rsidRPr="000B0304" w:rsidRDefault="00CA2332" w:rsidP="00CA2332">
      <w:pPr>
        <w:spacing w:after="0" w:line="360" w:lineRule="auto"/>
        <w:rPr>
          <w:rFonts w:eastAsia="Times New Roman" w:cs="Times New Roman"/>
          <w:color w:val="FF0000"/>
          <w:sz w:val="20"/>
          <w:szCs w:val="20"/>
          <w:lang w:eastAsia="pl-PL"/>
        </w:rPr>
      </w:pPr>
      <w:r w:rsidRPr="000B0304">
        <w:rPr>
          <w:rFonts w:eastAsia="Times New Roman" w:cs="Times New Roman"/>
          <w:color w:val="FF0000"/>
          <w:sz w:val="20"/>
          <w:szCs w:val="20"/>
          <w:lang w:eastAsia="pl-PL"/>
        </w:rPr>
        <w:t>UWAGA! Należy wypełnić każdą rubrykę.</w:t>
      </w:r>
    </w:p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2346"/>
        <w:gridCol w:w="1842"/>
        <w:gridCol w:w="1560"/>
        <w:gridCol w:w="1984"/>
        <w:gridCol w:w="1623"/>
      </w:tblGrid>
      <w:tr w:rsidR="00041472" w:rsidRPr="00091425" w14:paraId="4F05DB0A" w14:textId="77777777" w:rsidTr="00DE7E9F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93B18" w14:textId="77777777" w:rsidR="00041472" w:rsidRPr="008C4C6B" w:rsidRDefault="00041472" w:rsidP="00DE7E9F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4EBCEB26" w14:textId="77777777" w:rsidR="00041472" w:rsidRPr="008C4C6B" w:rsidRDefault="00041472" w:rsidP="00057858">
            <w:pPr>
              <w:spacing w:after="57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5EC11" w14:textId="77777777" w:rsidR="00041472" w:rsidRPr="008C4C6B" w:rsidRDefault="00041472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28E2B28" w14:textId="79C8ED03" w:rsidR="00041472" w:rsidRPr="00057858" w:rsidRDefault="00041472" w:rsidP="00057858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  <w:r w:rsid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-</w:t>
            </w:r>
          </w:p>
          <w:p w14:paraId="752F33AB" w14:textId="36D08AAE" w:rsidR="00FE2164" w:rsidRPr="003D41ED" w:rsidRDefault="00057858" w:rsidP="00FE2164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  <w:r w:rsidR="00FE2164" w:rsidRPr="000B030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pis </w:t>
            </w:r>
            <w:r w:rsidR="00FE216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dostawy</w:t>
            </w:r>
            <w:r w:rsidR="00FE2164" w:rsidRPr="000B030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E2164" w:rsidRPr="003D41E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zgodnie z</w:t>
            </w:r>
          </w:p>
          <w:p w14:paraId="2EDE265A" w14:textId="77777777" w:rsidR="00FE2164" w:rsidRPr="003D41ED" w:rsidRDefault="00FE2164" w:rsidP="00FE2164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D41E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zapisami w rozdziale VIII</w:t>
            </w:r>
          </w:p>
          <w:p w14:paraId="1B720EA8" w14:textId="77777777" w:rsidR="00FE2164" w:rsidRPr="000B0304" w:rsidRDefault="00FE2164" w:rsidP="00FE2164">
            <w:pPr>
              <w:spacing w:after="57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D41ED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ust. 2 pkt 2.4 SWZ</w:t>
            </w:r>
          </w:p>
          <w:p w14:paraId="331A7559" w14:textId="01A91335" w:rsidR="00041472" w:rsidRPr="008C4C6B" w:rsidRDefault="00FE2164" w:rsidP="0005785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B0304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(podać m.in. nazwę, zakres - dane niezbędne w celu potwierdzenia warunku udziału w postępowaniu)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ACAE" w14:textId="77777777" w:rsidR="00041472" w:rsidRPr="008C4C6B" w:rsidRDefault="00041472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9313E6A" w14:textId="77777777" w:rsidR="00041472" w:rsidRPr="00057858" w:rsidRDefault="00041472" w:rsidP="00057858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Podmiot, </w:t>
            </w:r>
          </w:p>
          <w:p w14:paraId="013452FC" w14:textId="77777777" w:rsidR="00041472" w:rsidRPr="008C4C6B" w:rsidRDefault="00041472" w:rsidP="00057858">
            <w:pPr>
              <w:spacing w:after="57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454B" w14:textId="77777777" w:rsidR="00041472" w:rsidRPr="008C4C6B" w:rsidRDefault="00041472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B4F2D7B" w14:textId="3DE0DA64" w:rsidR="00041472" w:rsidRPr="008C4C6B" w:rsidRDefault="00041472" w:rsidP="00057858">
            <w:pPr>
              <w:spacing w:after="57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Data realizacji zamówienia </w:t>
            </w:r>
            <w:r w:rsidR="00F15CD2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90A7D1" w14:textId="77777777" w:rsidR="00041472" w:rsidRPr="008C4C6B" w:rsidRDefault="00041472" w:rsidP="00DE7E9F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382D87D" w14:textId="77777777" w:rsidR="00041472" w:rsidRPr="00057858" w:rsidRDefault="00041472" w:rsidP="00057858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zrealizowanego zamówienia </w:t>
            </w:r>
          </w:p>
          <w:p w14:paraId="3DB80BE7" w14:textId="77777777" w:rsidR="00041472" w:rsidRPr="008C4C6B" w:rsidRDefault="00041472" w:rsidP="00057858">
            <w:pPr>
              <w:spacing w:after="57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6440" w14:textId="77777777" w:rsidR="00041472" w:rsidRPr="008C4C6B" w:rsidRDefault="00041472" w:rsidP="00DE7E9F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EEBC218" w14:textId="77777777" w:rsidR="00041472" w:rsidRPr="00057858" w:rsidRDefault="00041472" w:rsidP="00057858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057858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Uwagi</w:t>
            </w:r>
          </w:p>
          <w:p w14:paraId="0581DA34" w14:textId="77777777" w:rsidR="00041472" w:rsidRPr="008C4C6B" w:rsidRDefault="00041472" w:rsidP="00DE7E9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19CBB4E" w14:textId="77777777" w:rsidR="00041472" w:rsidRPr="008C4C6B" w:rsidRDefault="00041472" w:rsidP="00DE7E9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4CA84F0" w14:textId="77777777" w:rsidR="00041472" w:rsidRPr="008C4C6B" w:rsidRDefault="00041472" w:rsidP="00DE7E9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85AD0B6" w14:textId="77777777" w:rsidR="00041472" w:rsidRPr="008C4C6B" w:rsidRDefault="00041472" w:rsidP="00DE7E9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57858" w:rsidRPr="00091425" w14:paraId="3607E1FA" w14:textId="77777777" w:rsidTr="00DE7E9F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52A34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D13A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6AB9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60E14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76EB0F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47776" w14:textId="77777777" w:rsidR="00057858" w:rsidRPr="00057858" w:rsidRDefault="00057858" w:rsidP="00DE7E9F">
            <w:pPr>
              <w:spacing w:line="25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057858" w:rsidRPr="00091425" w14:paraId="2C425CDE" w14:textId="77777777" w:rsidTr="00DE7E9F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BB57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E481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EF1EB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3A207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9BE8B1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BBC6" w14:textId="77777777" w:rsidR="00057858" w:rsidRPr="00057858" w:rsidRDefault="00057858" w:rsidP="00DE7E9F">
            <w:pPr>
              <w:spacing w:line="25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057858" w:rsidRPr="00091425" w14:paraId="243EB8CF" w14:textId="77777777" w:rsidTr="00DE7E9F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1218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712CF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98537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845C0" w14:textId="77777777" w:rsidR="00057858" w:rsidRPr="00057858" w:rsidRDefault="00057858" w:rsidP="00DE7E9F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58CE7D" w14:textId="77777777" w:rsidR="00057858" w:rsidRPr="00057858" w:rsidRDefault="00057858" w:rsidP="00DE7E9F">
            <w:pPr>
              <w:spacing w:line="25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64EEE" w14:textId="77777777" w:rsidR="00057858" w:rsidRPr="00057858" w:rsidRDefault="00057858" w:rsidP="00DE7E9F">
            <w:pPr>
              <w:spacing w:line="25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68CC73F" w14:textId="77777777" w:rsidR="00041472" w:rsidRDefault="00041472" w:rsidP="00CA23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24F1C78F" w14:textId="77777777" w:rsidR="005F25C5" w:rsidRDefault="005F25C5" w:rsidP="00CA23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6099D45" w14:textId="27019E2C" w:rsidR="00CA2332" w:rsidRPr="000B0304" w:rsidRDefault="00CA2332" w:rsidP="00CA23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trike/>
          <w:color w:val="FF0000"/>
          <w:sz w:val="20"/>
          <w:szCs w:val="20"/>
          <w:lang w:eastAsia="pl-PL"/>
        </w:rPr>
      </w:pP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Należy załączyć dowody określające czy ww. 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t>dostawa/wy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została wykonana lub jest wykonywana należycie. </w:t>
      </w:r>
    </w:p>
    <w:p w14:paraId="08F2D2D8" w14:textId="4F589221" w:rsidR="00CA2332" w:rsidRPr="000B0304" w:rsidRDefault="00CA2332" w:rsidP="00CA233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Dowodami potwierdzającymi należyte wykonanie 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t>dostawy/w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są referencje bądź inne dokumenty wystawione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br/>
        <w:t xml:space="preserve">przez podmiot, na rzecz którego 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t>dostawa/wy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były wykonywane, a w przypadku świadczeń okresowych 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>lub ciągłych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są wykonywane, a jeżeli z uzasadnionej przyczyny o obiektywnym charakterze Wykonawca 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>nie jest w stanie uzyskać tych dokumentów – oświadczenie Wykonawcy; w przypadku świadczeń okresowych lub ciągłych nadal</w:t>
      </w:r>
      <w:r w:rsidR="0084254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0B0304">
        <w:rPr>
          <w:rFonts w:eastAsia="Times New Roman" w:cs="Times New Roman"/>
          <w:color w:val="000000"/>
          <w:sz w:val="20"/>
          <w:szCs w:val="20"/>
          <w:lang w:eastAsia="pl-PL"/>
        </w:rPr>
        <w:t>wykonywanych referencje bądź inne dokumenty potwierdzające ich należyte wykonywanie powinny być wydane nie wcześniej niż 3 miesiące przed upływem terminu składania ofert.</w:t>
      </w:r>
    </w:p>
    <w:p w14:paraId="668F69A8" w14:textId="77777777" w:rsidR="00CA2332" w:rsidRPr="000B0304" w:rsidRDefault="00CA2332" w:rsidP="00CA2332">
      <w:pPr>
        <w:spacing w:before="100" w:beforeAutospacing="1" w:after="240" w:line="240" w:lineRule="auto"/>
        <w:rPr>
          <w:rFonts w:eastAsia="Times New Roman" w:cs="Times New Roman"/>
          <w:szCs w:val="24"/>
          <w:lang w:eastAsia="pl-PL"/>
        </w:rPr>
      </w:pPr>
    </w:p>
    <w:p w14:paraId="493F5909" w14:textId="77777777" w:rsidR="00040508" w:rsidRPr="005E30AD" w:rsidRDefault="00040508" w:rsidP="00040508">
      <w:pPr>
        <w:spacing w:after="0" w:line="240" w:lineRule="auto"/>
        <w:ind w:left="3600"/>
        <w:rPr>
          <w:sz w:val="16"/>
          <w:szCs w:val="16"/>
        </w:rPr>
      </w:pPr>
      <w:r w:rsidRPr="005E30AD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E478C4F" w14:textId="77777777" w:rsidR="00040508" w:rsidRPr="004B5F40" w:rsidRDefault="00040508" w:rsidP="00040508">
      <w:pPr>
        <w:spacing w:line="240" w:lineRule="auto"/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316FF38" w14:textId="77777777" w:rsidR="00CA2332" w:rsidRPr="000B0304" w:rsidRDefault="00CA2332" w:rsidP="00CA2332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6449E30E" w14:textId="77777777" w:rsidR="00CA2332" w:rsidRPr="000B0304" w:rsidRDefault="00CA2332" w:rsidP="00CA2332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01987684" w14:textId="77777777" w:rsidR="00CA2332" w:rsidRPr="000B0304" w:rsidRDefault="00CA2332" w:rsidP="00CA2332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0F1F2BAC" w14:textId="0F4D99CB" w:rsidR="00CA2332" w:rsidRPr="000B0304" w:rsidRDefault="00CA2332" w:rsidP="005119B2">
      <w:pPr>
        <w:pStyle w:val="Tekstpodstawowy2"/>
        <w:spacing w:line="276" w:lineRule="auto"/>
        <w:ind w:left="0" w:firstLine="0"/>
        <w:rPr>
          <w:b/>
          <w:sz w:val="18"/>
          <w:szCs w:val="18"/>
        </w:rPr>
      </w:pPr>
    </w:p>
    <w:sectPr w:rsidR="00CA2332" w:rsidRPr="000B0304" w:rsidSect="00511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EA57" w14:textId="77777777" w:rsidR="00246C9E" w:rsidRDefault="00246C9E" w:rsidP="00106399">
      <w:pPr>
        <w:spacing w:after="0" w:line="240" w:lineRule="auto"/>
      </w:pPr>
      <w:r>
        <w:separator/>
      </w:r>
    </w:p>
  </w:endnote>
  <w:endnote w:type="continuationSeparator" w:id="0">
    <w:p w14:paraId="3918553E" w14:textId="77777777" w:rsidR="00246C9E" w:rsidRDefault="00246C9E" w:rsidP="0010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53050"/>
      <w:docPartObj>
        <w:docPartGallery w:val="Page Numbers (Bottom of Page)"/>
        <w:docPartUnique/>
      </w:docPartObj>
    </w:sdtPr>
    <w:sdtEndPr/>
    <w:sdtContent>
      <w:p w14:paraId="40779A72" w14:textId="77777777" w:rsidR="00422C67" w:rsidRDefault="00422C67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CC6787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476CDDF5" w14:textId="77777777" w:rsidR="00422C67" w:rsidRDefault="00422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585B7" w14:textId="77777777" w:rsidR="00246C9E" w:rsidRDefault="00246C9E" w:rsidP="00106399">
      <w:pPr>
        <w:spacing w:after="0" w:line="240" w:lineRule="auto"/>
      </w:pPr>
      <w:r>
        <w:separator/>
      </w:r>
    </w:p>
  </w:footnote>
  <w:footnote w:type="continuationSeparator" w:id="0">
    <w:p w14:paraId="6AB4AFFE" w14:textId="77777777" w:rsidR="00246C9E" w:rsidRDefault="00246C9E" w:rsidP="00106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5846" w14:textId="7A909E53" w:rsidR="00422C67" w:rsidRDefault="00422C67">
    <w:pPr>
      <w:pStyle w:val="Nagwek"/>
    </w:pPr>
    <w:r w:rsidRPr="00F15CD2">
      <w:rPr>
        <w:bCs/>
        <w:sz w:val="20"/>
        <w:szCs w:val="20"/>
      </w:rPr>
      <w:t xml:space="preserve">sygn. postępowania: </w:t>
    </w:r>
    <w:r w:rsidR="006F404C" w:rsidRPr="00F15CD2">
      <w:rPr>
        <w:bCs/>
        <w:sz w:val="20"/>
        <w:szCs w:val="20"/>
      </w:rPr>
      <w:t>ZZ-2380-</w:t>
    </w:r>
    <w:r w:rsidR="00C11DF2">
      <w:rPr>
        <w:bCs/>
        <w:sz w:val="20"/>
        <w:szCs w:val="20"/>
      </w:rPr>
      <w:t>18/25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WarnockPro-Regular" w:cs="Times New Roman"/>
        <w:b w:val="0"/>
        <w:bCs w:val="0"/>
        <w:color w:val="000000"/>
        <w:spacing w:val="-2"/>
        <w:sz w:val="24"/>
        <w:szCs w:val="24"/>
        <w:highlight w:val="white"/>
        <w:lang w:val="pl-PL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kern w:val="1"/>
        <w:highlight w:val="white"/>
        <w:lang w:eastAsia="pl-PL" w:bidi="ar-SA"/>
      </w:rPr>
    </w:lvl>
  </w:abstractNum>
  <w:abstractNum w:abstractNumId="5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9" w15:restartNumberingAfterBreak="0">
    <w:nsid w:val="00BD73B6"/>
    <w:multiLevelType w:val="multilevel"/>
    <w:tmpl w:val="0CBCF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91912"/>
    <w:multiLevelType w:val="multilevel"/>
    <w:tmpl w:val="506A7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09681803"/>
    <w:multiLevelType w:val="multilevel"/>
    <w:tmpl w:val="3AFAF1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3" w15:restartNumberingAfterBreak="0">
    <w:nsid w:val="0D110265"/>
    <w:multiLevelType w:val="multilevel"/>
    <w:tmpl w:val="30A224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E3595E"/>
    <w:multiLevelType w:val="multilevel"/>
    <w:tmpl w:val="B66CE0A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 w:hint="default"/>
      </w:rPr>
    </w:lvl>
  </w:abstractNum>
  <w:abstractNum w:abstractNumId="16" w15:restartNumberingAfterBreak="0">
    <w:nsid w:val="10525CE2"/>
    <w:multiLevelType w:val="multilevel"/>
    <w:tmpl w:val="C68432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17" w15:restartNumberingAfterBreak="0">
    <w:nsid w:val="120E4494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A85AF5"/>
    <w:multiLevelType w:val="multilevel"/>
    <w:tmpl w:val="F070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19D93CB3"/>
    <w:multiLevelType w:val="hybridMultilevel"/>
    <w:tmpl w:val="AE7A2A18"/>
    <w:lvl w:ilvl="0" w:tplc="481CC44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1A4B7071"/>
    <w:multiLevelType w:val="multilevel"/>
    <w:tmpl w:val="734A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976333"/>
    <w:multiLevelType w:val="multilevel"/>
    <w:tmpl w:val="BB74E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710FD6"/>
    <w:multiLevelType w:val="multilevel"/>
    <w:tmpl w:val="990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upperLetter"/>
      <w:lvlText w:val="%3."/>
      <w:lvlJc w:val="left"/>
      <w:pPr>
        <w:ind w:left="3905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16F48D9"/>
    <w:multiLevelType w:val="hybridMultilevel"/>
    <w:tmpl w:val="C9B48278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4E3007E2">
      <w:start w:val="1"/>
      <w:numFmt w:val="decimal"/>
      <w:lvlText w:val="%3)"/>
      <w:lvlJc w:val="right"/>
      <w:pPr>
        <w:ind w:left="3228" w:hanging="180"/>
      </w:pPr>
      <w:rPr>
        <w:rFonts w:ascii="Times New Roman" w:eastAsia="Times New Roman" w:hAnsi="Times New Roman" w:cs="Times New Roman"/>
      </w:rPr>
    </w:lvl>
    <w:lvl w:ilvl="3" w:tplc="A3CC5A9E">
      <w:start w:val="1"/>
      <w:numFmt w:val="lowerLetter"/>
      <w:lvlText w:val="%4)"/>
      <w:lvlJc w:val="left"/>
      <w:pPr>
        <w:ind w:left="3948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25567E96"/>
    <w:multiLevelType w:val="multilevel"/>
    <w:tmpl w:val="A18AB4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25" w15:restartNumberingAfterBreak="0">
    <w:nsid w:val="26430727"/>
    <w:multiLevelType w:val="multilevel"/>
    <w:tmpl w:val="47B2EF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6" w15:restartNumberingAfterBreak="0">
    <w:nsid w:val="27F05A19"/>
    <w:multiLevelType w:val="hybridMultilevel"/>
    <w:tmpl w:val="E95E8022"/>
    <w:lvl w:ilvl="0" w:tplc="097C4E0C">
      <w:start w:val="13"/>
      <w:numFmt w:val="upperRoman"/>
      <w:lvlText w:val="%1."/>
      <w:lvlJc w:val="left"/>
      <w:pPr>
        <w:ind w:left="731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61AC6"/>
    <w:multiLevelType w:val="multilevel"/>
    <w:tmpl w:val="78FA6D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8" w15:restartNumberingAfterBreak="0">
    <w:nsid w:val="2B4A7EA6"/>
    <w:multiLevelType w:val="multilevel"/>
    <w:tmpl w:val="F64C7DD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2BF75A5B"/>
    <w:multiLevelType w:val="multilevel"/>
    <w:tmpl w:val="CEEA83A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 w15:restartNumberingAfterBreak="0">
    <w:nsid w:val="2D4974CA"/>
    <w:multiLevelType w:val="hybridMultilevel"/>
    <w:tmpl w:val="A1002A56"/>
    <w:lvl w:ilvl="0" w:tplc="32CE9538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91" w:hanging="360"/>
      </w:pPr>
    </w:lvl>
    <w:lvl w:ilvl="2" w:tplc="72165290">
      <w:numFmt w:val="bullet"/>
      <w:lvlText w:val=""/>
      <w:lvlJc w:val="left"/>
      <w:pPr>
        <w:ind w:left="1991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1" w15:restartNumberingAfterBreak="0">
    <w:nsid w:val="2DCB0DC5"/>
    <w:multiLevelType w:val="multilevel"/>
    <w:tmpl w:val="D6A04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2" w15:restartNumberingAfterBreak="0">
    <w:nsid w:val="32964EE4"/>
    <w:multiLevelType w:val="hybridMultilevel"/>
    <w:tmpl w:val="985C7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820F05"/>
    <w:multiLevelType w:val="multilevel"/>
    <w:tmpl w:val="EF52B89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3048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 w:hint="default"/>
      </w:rPr>
    </w:lvl>
  </w:abstractNum>
  <w:abstractNum w:abstractNumId="34" w15:restartNumberingAfterBreak="0">
    <w:nsid w:val="395D5555"/>
    <w:multiLevelType w:val="hybridMultilevel"/>
    <w:tmpl w:val="C80AB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745EE3"/>
    <w:multiLevelType w:val="multilevel"/>
    <w:tmpl w:val="EF564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046051D"/>
    <w:multiLevelType w:val="multilevel"/>
    <w:tmpl w:val="221026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45127CC9"/>
    <w:multiLevelType w:val="multilevel"/>
    <w:tmpl w:val="FC1AFF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5161E99"/>
    <w:multiLevelType w:val="multilevel"/>
    <w:tmpl w:val="98069B24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upperLetter"/>
      <w:isLgl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  <w:b w:val="0"/>
      </w:rPr>
    </w:lvl>
  </w:abstractNum>
  <w:abstractNum w:abstractNumId="39" w15:restartNumberingAfterBreak="0">
    <w:nsid w:val="458D6794"/>
    <w:multiLevelType w:val="multilevel"/>
    <w:tmpl w:val="71707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4B2E7230"/>
    <w:multiLevelType w:val="multilevel"/>
    <w:tmpl w:val="B4E0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D5037CD"/>
    <w:multiLevelType w:val="hybridMultilevel"/>
    <w:tmpl w:val="465C98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4F7F6FB3"/>
    <w:multiLevelType w:val="hybridMultilevel"/>
    <w:tmpl w:val="1A2EB664"/>
    <w:lvl w:ilvl="0" w:tplc="968618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512F9D"/>
    <w:multiLevelType w:val="multilevel"/>
    <w:tmpl w:val="9DA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3E82A18"/>
    <w:multiLevelType w:val="multilevel"/>
    <w:tmpl w:val="960E1B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6" w15:restartNumberingAfterBreak="0">
    <w:nsid w:val="571212A3"/>
    <w:multiLevelType w:val="multilevel"/>
    <w:tmpl w:val="4B3CD0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7" w15:restartNumberingAfterBreak="0">
    <w:nsid w:val="575C2834"/>
    <w:multiLevelType w:val="multilevel"/>
    <w:tmpl w:val="01F8D7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8B02EE"/>
    <w:multiLevelType w:val="multilevel"/>
    <w:tmpl w:val="A212FA44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9" w15:restartNumberingAfterBreak="0">
    <w:nsid w:val="5B3A132B"/>
    <w:multiLevelType w:val="multilevel"/>
    <w:tmpl w:val="C980B7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50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8837D7"/>
    <w:multiLevelType w:val="multilevel"/>
    <w:tmpl w:val="F47A6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8C3963"/>
    <w:multiLevelType w:val="hybridMultilevel"/>
    <w:tmpl w:val="85489346"/>
    <w:lvl w:ilvl="0" w:tplc="4A4465D8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9040B3"/>
    <w:multiLevelType w:val="hybridMultilevel"/>
    <w:tmpl w:val="293EA876"/>
    <w:lvl w:ilvl="0" w:tplc="63EE3174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72B302E"/>
    <w:multiLevelType w:val="multilevel"/>
    <w:tmpl w:val="46F6B6DC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55" w15:restartNumberingAfterBreak="0">
    <w:nsid w:val="6E574F1C"/>
    <w:multiLevelType w:val="multilevel"/>
    <w:tmpl w:val="D9F2C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4"/>
      </w:rPr>
    </w:lvl>
  </w:abstractNum>
  <w:abstractNum w:abstractNumId="56" w15:restartNumberingAfterBreak="0">
    <w:nsid w:val="70720D47"/>
    <w:multiLevelType w:val="multilevel"/>
    <w:tmpl w:val="3E2C66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3376324"/>
    <w:multiLevelType w:val="multilevel"/>
    <w:tmpl w:val="1588496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8" w15:restartNumberingAfterBreak="0">
    <w:nsid w:val="76143CE1"/>
    <w:multiLevelType w:val="hybridMultilevel"/>
    <w:tmpl w:val="4F0A9534"/>
    <w:lvl w:ilvl="0" w:tplc="79F066E0">
      <w:start w:val="1"/>
      <w:numFmt w:val="decimal"/>
      <w:lvlText w:val="%1."/>
      <w:lvlJc w:val="left"/>
      <w:pPr>
        <w:ind w:left="70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9" w15:restartNumberingAfterBreak="0">
    <w:nsid w:val="765A2F11"/>
    <w:multiLevelType w:val="multilevel"/>
    <w:tmpl w:val="DB7A8D30"/>
    <w:lvl w:ilvl="0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</w:lvl>
    <w:lvl w:ilvl="1" w:tentative="1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</w:lvl>
    <w:lvl w:ilvl="2" w:tentative="1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entative="1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</w:lvl>
    <w:lvl w:ilvl="5" w:tentative="1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</w:lvl>
    <w:lvl w:ilvl="6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entative="1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</w:lvl>
    <w:lvl w:ilvl="8" w:tentative="1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</w:lvl>
  </w:abstractNum>
  <w:abstractNum w:abstractNumId="60" w15:restartNumberingAfterBreak="0">
    <w:nsid w:val="7F374124"/>
    <w:multiLevelType w:val="multilevel"/>
    <w:tmpl w:val="1AFA32A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441191649">
    <w:abstractNumId w:val="30"/>
  </w:num>
  <w:num w:numId="2" w16cid:durableId="304244135">
    <w:abstractNumId w:val="35"/>
  </w:num>
  <w:num w:numId="3" w16cid:durableId="1115371493">
    <w:abstractNumId w:val="22"/>
  </w:num>
  <w:num w:numId="4" w16cid:durableId="52737497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1416025">
    <w:abstractNumId w:val="29"/>
  </w:num>
  <w:num w:numId="6" w16cid:durableId="2125267721">
    <w:abstractNumId w:val="58"/>
  </w:num>
  <w:num w:numId="7" w16cid:durableId="1257712729">
    <w:abstractNumId w:val="41"/>
    <w:lvlOverride w:ilvl="0">
      <w:startOverride w:val="1"/>
    </w:lvlOverride>
  </w:num>
  <w:num w:numId="8" w16cid:durableId="2008361424">
    <w:abstractNumId w:val="28"/>
  </w:num>
  <w:num w:numId="9" w16cid:durableId="777876501">
    <w:abstractNumId w:val="60"/>
  </w:num>
  <w:num w:numId="10" w16cid:durableId="438571777">
    <w:abstractNumId w:val="40"/>
  </w:num>
  <w:num w:numId="11" w16cid:durableId="847477998">
    <w:abstractNumId w:val="21"/>
    <w:lvlOverride w:ilvl="0">
      <w:startOverride w:val="1"/>
    </w:lvlOverride>
  </w:num>
  <w:num w:numId="12" w16cid:durableId="832988832">
    <w:abstractNumId w:val="18"/>
  </w:num>
  <w:num w:numId="13" w16cid:durableId="480972902">
    <w:abstractNumId w:val="59"/>
  </w:num>
  <w:num w:numId="14" w16cid:durableId="1086149347">
    <w:abstractNumId w:val="20"/>
  </w:num>
  <w:num w:numId="15" w16cid:durableId="1723941978">
    <w:abstractNumId w:val="11"/>
  </w:num>
  <w:num w:numId="16" w16cid:durableId="1013190844">
    <w:abstractNumId w:val="38"/>
  </w:num>
  <w:num w:numId="17" w16cid:durableId="269437863">
    <w:abstractNumId w:val="23"/>
  </w:num>
  <w:num w:numId="18" w16cid:durableId="2075471439">
    <w:abstractNumId w:val="52"/>
  </w:num>
  <w:num w:numId="19" w16cid:durableId="1314141109">
    <w:abstractNumId w:val="46"/>
  </w:num>
  <w:num w:numId="20" w16cid:durableId="1423725257">
    <w:abstractNumId w:val="25"/>
  </w:num>
  <w:num w:numId="21" w16cid:durableId="1120420803">
    <w:abstractNumId w:val="55"/>
  </w:num>
  <w:num w:numId="22" w16cid:durableId="242182399">
    <w:abstractNumId w:val="45"/>
  </w:num>
  <w:num w:numId="23" w16cid:durableId="1407338267">
    <w:abstractNumId w:val="14"/>
  </w:num>
  <w:num w:numId="24" w16cid:durableId="1663049202">
    <w:abstractNumId w:val="32"/>
  </w:num>
  <w:num w:numId="25" w16cid:durableId="1792555242">
    <w:abstractNumId w:val="17"/>
  </w:num>
  <w:num w:numId="26" w16cid:durableId="1203132797">
    <w:abstractNumId w:val="37"/>
  </w:num>
  <w:num w:numId="27" w16cid:durableId="105080773">
    <w:abstractNumId w:val="57"/>
  </w:num>
  <w:num w:numId="28" w16cid:durableId="1441728733">
    <w:abstractNumId w:val="54"/>
  </w:num>
  <w:num w:numId="29" w16cid:durableId="1055664680">
    <w:abstractNumId w:val="48"/>
  </w:num>
  <w:num w:numId="30" w16cid:durableId="214246784">
    <w:abstractNumId w:val="47"/>
  </w:num>
  <w:num w:numId="31" w16cid:durableId="657198172">
    <w:abstractNumId w:val="24"/>
  </w:num>
  <w:num w:numId="32" w16cid:durableId="1383365746">
    <w:abstractNumId w:val="12"/>
  </w:num>
  <w:num w:numId="33" w16cid:durableId="1986733935">
    <w:abstractNumId w:val="13"/>
  </w:num>
  <w:num w:numId="34" w16cid:durableId="1794446372">
    <w:abstractNumId w:val="19"/>
  </w:num>
  <w:num w:numId="35" w16cid:durableId="1039473971">
    <w:abstractNumId w:val="43"/>
  </w:num>
  <w:num w:numId="36" w16cid:durableId="736320329">
    <w:abstractNumId w:val="56"/>
  </w:num>
  <w:num w:numId="37" w16cid:durableId="331027331">
    <w:abstractNumId w:val="26"/>
  </w:num>
  <w:num w:numId="38" w16cid:durableId="1336809985">
    <w:abstractNumId w:val="36"/>
  </w:num>
  <w:num w:numId="39" w16cid:durableId="2015955199">
    <w:abstractNumId w:val="49"/>
  </w:num>
  <w:num w:numId="40" w16cid:durableId="1203978858">
    <w:abstractNumId w:val="39"/>
  </w:num>
  <w:num w:numId="41" w16cid:durableId="1521813648">
    <w:abstractNumId w:val="50"/>
  </w:num>
  <w:num w:numId="42" w16cid:durableId="2076388753">
    <w:abstractNumId w:val="42"/>
  </w:num>
  <w:num w:numId="43" w16cid:durableId="1957057637">
    <w:abstractNumId w:val="31"/>
  </w:num>
  <w:num w:numId="44" w16cid:durableId="1861238936">
    <w:abstractNumId w:val="10"/>
  </w:num>
  <w:num w:numId="45" w16cid:durableId="199634212">
    <w:abstractNumId w:val="51"/>
    <w:lvlOverride w:ilvl="0">
      <w:startOverride w:val="1"/>
    </w:lvlOverride>
  </w:num>
  <w:num w:numId="46" w16cid:durableId="536356971">
    <w:abstractNumId w:val="9"/>
  </w:num>
  <w:num w:numId="47" w16cid:durableId="1817720685">
    <w:abstractNumId w:val="15"/>
  </w:num>
  <w:num w:numId="48" w16cid:durableId="1048382639">
    <w:abstractNumId w:val="33"/>
  </w:num>
  <w:num w:numId="49" w16cid:durableId="287590810">
    <w:abstractNumId w:val="34"/>
  </w:num>
  <w:num w:numId="50" w16cid:durableId="1878664220">
    <w:abstractNumId w:val="44"/>
  </w:num>
  <w:num w:numId="51" w16cid:durableId="1884708976">
    <w:abstractNumId w:val="27"/>
  </w:num>
  <w:num w:numId="52" w16cid:durableId="294258680">
    <w:abstractNumId w:val="16"/>
  </w:num>
  <w:num w:numId="53" w16cid:durableId="1638686890">
    <w:abstractNumId w:val="4"/>
  </w:num>
  <w:num w:numId="54" w16cid:durableId="1704211571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458"/>
    <w:rsid w:val="0000398D"/>
    <w:rsid w:val="0000488B"/>
    <w:rsid w:val="00005A59"/>
    <w:rsid w:val="00006CF4"/>
    <w:rsid w:val="00007ADF"/>
    <w:rsid w:val="00010610"/>
    <w:rsid w:val="00012D7B"/>
    <w:rsid w:val="00012F1D"/>
    <w:rsid w:val="000175EC"/>
    <w:rsid w:val="00023975"/>
    <w:rsid w:val="000254FD"/>
    <w:rsid w:val="0002748F"/>
    <w:rsid w:val="00032115"/>
    <w:rsid w:val="000327DC"/>
    <w:rsid w:val="00032D24"/>
    <w:rsid w:val="00035435"/>
    <w:rsid w:val="000359FD"/>
    <w:rsid w:val="00036D55"/>
    <w:rsid w:val="00040508"/>
    <w:rsid w:val="00040D3D"/>
    <w:rsid w:val="00041472"/>
    <w:rsid w:val="00041EF0"/>
    <w:rsid w:val="00042434"/>
    <w:rsid w:val="00046806"/>
    <w:rsid w:val="00046EBF"/>
    <w:rsid w:val="00051BCE"/>
    <w:rsid w:val="00052D80"/>
    <w:rsid w:val="00056E43"/>
    <w:rsid w:val="000575B7"/>
    <w:rsid w:val="00057858"/>
    <w:rsid w:val="00057F10"/>
    <w:rsid w:val="00060E2E"/>
    <w:rsid w:val="00066BD4"/>
    <w:rsid w:val="0007140F"/>
    <w:rsid w:val="00071463"/>
    <w:rsid w:val="00072078"/>
    <w:rsid w:val="000722AF"/>
    <w:rsid w:val="00073740"/>
    <w:rsid w:val="0007571D"/>
    <w:rsid w:val="00075B35"/>
    <w:rsid w:val="0008083B"/>
    <w:rsid w:val="00085715"/>
    <w:rsid w:val="00086AA9"/>
    <w:rsid w:val="00086BF1"/>
    <w:rsid w:val="00090B06"/>
    <w:rsid w:val="00091CF8"/>
    <w:rsid w:val="0009459C"/>
    <w:rsid w:val="00095DB5"/>
    <w:rsid w:val="000962B3"/>
    <w:rsid w:val="0009728B"/>
    <w:rsid w:val="000A04E6"/>
    <w:rsid w:val="000A19E1"/>
    <w:rsid w:val="000A22F6"/>
    <w:rsid w:val="000A3AEB"/>
    <w:rsid w:val="000A48C5"/>
    <w:rsid w:val="000A72BF"/>
    <w:rsid w:val="000A746A"/>
    <w:rsid w:val="000B0304"/>
    <w:rsid w:val="000B121B"/>
    <w:rsid w:val="000B189C"/>
    <w:rsid w:val="000B1C4B"/>
    <w:rsid w:val="000B234A"/>
    <w:rsid w:val="000B316F"/>
    <w:rsid w:val="000B47E7"/>
    <w:rsid w:val="000B605C"/>
    <w:rsid w:val="000B61EB"/>
    <w:rsid w:val="000C268A"/>
    <w:rsid w:val="000C2ECC"/>
    <w:rsid w:val="000C4DC2"/>
    <w:rsid w:val="000C56CD"/>
    <w:rsid w:val="000C7A32"/>
    <w:rsid w:val="000D044E"/>
    <w:rsid w:val="000D064D"/>
    <w:rsid w:val="000D4AED"/>
    <w:rsid w:val="000D5005"/>
    <w:rsid w:val="000D6041"/>
    <w:rsid w:val="000E031F"/>
    <w:rsid w:val="000E0578"/>
    <w:rsid w:val="000E21A0"/>
    <w:rsid w:val="000E24EE"/>
    <w:rsid w:val="000E4A8F"/>
    <w:rsid w:val="000E5CC6"/>
    <w:rsid w:val="000E7DCE"/>
    <w:rsid w:val="000F0B2C"/>
    <w:rsid w:val="000F0C81"/>
    <w:rsid w:val="000F1610"/>
    <w:rsid w:val="000F7D82"/>
    <w:rsid w:val="00100C47"/>
    <w:rsid w:val="00102D67"/>
    <w:rsid w:val="001032C2"/>
    <w:rsid w:val="00106399"/>
    <w:rsid w:val="00106BE4"/>
    <w:rsid w:val="00107903"/>
    <w:rsid w:val="001105BD"/>
    <w:rsid w:val="00111545"/>
    <w:rsid w:val="0011407B"/>
    <w:rsid w:val="001146FD"/>
    <w:rsid w:val="00115E4D"/>
    <w:rsid w:val="00116BF8"/>
    <w:rsid w:val="001173F7"/>
    <w:rsid w:val="00121321"/>
    <w:rsid w:val="00122B5F"/>
    <w:rsid w:val="00124D95"/>
    <w:rsid w:val="00124FAE"/>
    <w:rsid w:val="0013156C"/>
    <w:rsid w:val="0013286A"/>
    <w:rsid w:val="0013647A"/>
    <w:rsid w:val="0013648C"/>
    <w:rsid w:val="001404AC"/>
    <w:rsid w:val="00140B49"/>
    <w:rsid w:val="00141F47"/>
    <w:rsid w:val="001431D0"/>
    <w:rsid w:val="00143D3C"/>
    <w:rsid w:val="00144304"/>
    <w:rsid w:val="00145E59"/>
    <w:rsid w:val="001503C0"/>
    <w:rsid w:val="00151F5B"/>
    <w:rsid w:val="0015306F"/>
    <w:rsid w:val="00154008"/>
    <w:rsid w:val="001540E4"/>
    <w:rsid w:val="0015449A"/>
    <w:rsid w:val="00155B64"/>
    <w:rsid w:val="00155CB4"/>
    <w:rsid w:val="00160819"/>
    <w:rsid w:val="00163597"/>
    <w:rsid w:val="001642F0"/>
    <w:rsid w:val="00164860"/>
    <w:rsid w:val="001673F4"/>
    <w:rsid w:val="0017352C"/>
    <w:rsid w:val="00174806"/>
    <w:rsid w:val="00174F84"/>
    <w:rsid w:val="00175840"/>
    <w:rsid w:val="001767E8"/>
    <w:rsid w:val="00183A38"/>
    <w:rsid w:val="001843D5"/>
    <w:rsid w:val="001868D6"/>
    <w:rsid w:val="00186A2B"/>
    <w:rsid w:val="00190302"/>
    <w:rsid w:val="00190F4E"/>
    <w:rsid w:val="0019150B"/>
    <w:rsid w:val="00192537"/>
    <w:rsid w:val="00193CAA"/>
    <w:rsid w:val="001948D3"/>
    <w:rsid w:val="001957F0"/>
    <w:rsid w:val="00195866"/>
    <w:rsid w:val="00196383"/>
    <w:rsid w:val="00196B60"/>
    <w:rsid w:val="001A26BB"/>
    <w:rsid w:val="001A3624"/>
    <w:rsid w:val="001A4603"/>
    <w:rsid w:val="001A4DDD"/>
    <w:rsid w:val="001A5254"/>
    <w:rsid w:val="001A5544"/>
    <w:rsid w:val="001A703A"/>
    <w:rsid w:val="001A7D28"/>
    <w:rsid w:val="001B13BB"/>
    <w:rsid w:val="001B17DA"/>
    <w:rsid w:val="001B414E"/>
    <w:rsid w:val="001B44C7"/>
    <w:rsid w:val="001B5C81"/>
    <w:rsid w:val="001B671B"/>
    <w:rsid w:val="001B6880"/>
    <w:rsid w:val="001B69F5"/>
    <w:rsid w:val="001B75DD"/>
    <w:rsid w:val="001C2D45"/>
    <w:rsid w:val="001C35A0"/>
    <w:rsid w:val="001C40E5"/>
    <w:rsid w:val="001C428C"/>
    <w:rsid w:val="001C4C4F"/>
    <w:rsid w:val="001D0463"/>
    <w:rsid w:val="001D0627"/>
    <w:rsid w:val="001D30D2"/>
    <w:rsid w:val="001E216F"/>
    <w:rsid w:val="001E2CF8"/>
    <w:rsid w:val="001E4BC0"/>
    <w:rsid w:val="001F0C28"/>
    <w:rsid w:val="001F1829"/>
    <w:rsid w:val="001F29CE"/>
    <w:rsid w:val="001F337F"/>
    <w:rsid w:val="001F5916"/>
    <w:rsid w:val="001F6113"/>
    <w:rsid w:val="001F79A6"/>
    <w:rsid w:val="00200AA3"/>
    <w:rsid w:val="00201971"/>
    <w:rsid w:val="002024D7"/>
    <w:rsid w:val="00203EDA"/>
    <w:rsid w:val="0020404E"/>
    <w:rsid w:val="002065DE"/>
    <w:rsid w:val="00211404"/>
    <w:rsid w:val="0021424C"/>
    <w:rsid w:val="00214FAC"/>
    <w:rsid w:val="002206BC"/>
    <w:rsid w:val="00220C28"/>
    <w:rsid w:val="0022100B"/>
    <w:rsid w:val="00221C9E"/>
    <w:rsid w:val="00221DE2"/>
    <w:rsid w:val="00222ADD"/>
    <w:rsid w:val="00225E10"/>
    <w:rsid w:val="00231779"/>
    <w:rsid w:val="002365D0"/>
    <w:rsid w:val="002379B2"/>
    <w:rsid w:val="00237DB4"/>
    <w:rsid w:val="00240282"/>
    <w:rsid w:val="002403FE"/>
    <w:rsid w:val="0024170F"/>
    <w:rsid w:val="00241877"/>
    <w:rsid w:val="002423C2"/>
    <w:rsid w:val="00243003"/>
    <w:rsid w:val="0024621B"/>
    <w:rsid w:val="00246376"/>
    <w:rsid w:val="00246C9E"/>
    <w:rsid w:val="00247268"/>
    <w:rsid w:val="0024745B"/>
    <w:rsid w:val="002476E9"/>
    <w:rsid w:val="00247A66"/>
    <w:rsid w:val="00250168"/>
    <w:rsid w:val="00250F47"/>
    <w:rsid w:val="00251755"/>
    <w:rsid w:val="00251767"/>
    <w:rsid w:val="0025380D"/>
    <w:rsid w:val="00253D86"/>
    <w:rsid w:val="00253DA1"/>
    <w:rsid w:val="00254EF5"/>
    <w:rsid w:val="0026173E"/>
    <w:rsid w:val="00261B5A"/>
    <w:rsid w:val="0026234B"/>
    <w:rsid w:val="00262B41"/>
    <w:rsid w:val="00263913"/>
    <w:rsid w:val="002647A9"/>
    <w:rsid w:val="00266062"/>
    <w:rsid w:val="002671B8"/>
    <w:rsid w:val="00267940"/>
    <w:rsid w:val="00270BA1"/>
    <w:rsid w:val="00271278"/>
    <w:rsid w:val="002724C1"/>
    <w:rsid w:val="002751E2"/>
    <w:rsid w:val="00275B38"/>
    <w:rsid w:val="00275D1C"/>
    <w:rsid w:val="0028022C"/>
    <w:rsid w:val="00281998"/>
    <w:rsid w:val="00283457"/>
    <w:rsid w:val="00283B09"/>
    <w:rsid w:val="00283DC1"/>
    <w:rsid w:val="00283DEE"/>
    <w:rsid w:val="0028557C"/>
    <w:rsid w:val="00285C94"/>
    <w:rsid w:val="00286884"/>
    <w:rsid w:val="00290158"/>
    <w:rsid w:val="0029196D"/>
    <w:rsid w:val="002920EE"/>
    <w:rsid w:val="00292155"/>
    <w:rsid w:val="00294785"/>
    <w:rsid w:val="002948A1"/>
    <w:rsid w:val="00295D7F"/>
    <w:rsid w:val="00297385"/>
    <w:rsid w:val="00297EBD"/>
    <w:rsid w:val="002A06B5"/>
    <w:rsid w:val="002A14AD"/>
    <w:rsid w:val="002A27D8"/>
    <w:rsid w:val="002A60FE"/>
    <w:rsid w:val="002A7B8C"/>
    <w:rsid w:val="002B0384"/>
    <w:rsid w:val="002B039C"/>
    <w:rsid w:val="002B2FEC"/>
    <w:rsid w:val="002B3E50"/>
    <w:rsid w:val="002B67D2"/>
    <w:rsid w:val="002C48C0"/>
    <w:rsid w:val="002C5C0E"/>
    <w:rsid w:val="002C68B1"/>
    <w:rsid w:val="002C7EF4"/>
    <w:rsid w:val="002D15B2"/>
    <w:rsid w:val="002D17D1"/>
    <w:rsid w:val="002D2487"/>
    <w:rsid w:val="002D24CC"/>
    <w:rsid w:val="002D356C"/>
    <w:rsid w:val="002D3849"/>
    <w:rsid w:val="002D5B52"/>
    <w:rsid w:val="002E0174"/>
    <w:rsid w:val="002E09B5"/>
    <w:rsid w:val="002E6567"/>
    <w:rsid w:val="002E6A71"/>
    <w:rsid w:val="002F0A08"/>
    <w:rsid w:val="002F2441"/>
    <w:rsid w:val="002F24AF"/>
    <w:rsid w:val="002F2719"/>
    <w:rsid w:val="0030121D"/>
    <w:rsid w:val="00301C70"/>
    <w:rsid w:val="00302573"/>
    <w:rsid w:val="0030294F"/>
    <w:rsid w:val="0030303E"/>
    <w:rsid w:val="0030549F"/>
    <w:rsid w:val="0030628D"/>
    <w:rsid w:val="00306B33"/>
    <w:rsid w:val="00311EC2"/>
    <w:rsid w:val="0031245E"/>
    <w:rsid w:val="003138B0"/>
    <w:rsid w:val="00316245"/>
    <w:rsid w:val="00321C22"/>
    <w:rsid w:val="003239E4"/>
    <w:rsid w:val="00323B96"/>
    <w:rsid w:val="00325BE0"/>
    <w:rsid w:val="00331213"/>
    <w:rsid w:val="00334916"/>
    <w:rsid w:val="00335B18"/>
    <w:rsid w:val="00336649"/>
    <w:rsid w:val="003374E1"/>
    <w:rsid w:val="00337A45"/>
    <w:rsid w:val="00341091"/>
    <w:rsid w:val="00342E42"/>
    <w:rsid w:val="00343FAC"/>
    <w:rsid w:val="003457C7"/>
    <w:rsid w:val="00345BB6"/>
    <w:rsid w:val="00350547"/>
    <w:rsid w:val="00350C44"/>
    <w:rsid w:val="00353517"/>
    <w:rsid w:val="003542F7"/>
    <w:rsid w:val="0035437D"/>
    <w:rsid w:val="00355556"/>
    <w:rsid w:val="003564E2"/>
    <w:rsid w:val="00356D8D"/>
    <w:rsid w:val="00357E9B"/>
    <w:rsid w:val="00360374"/>
    <w:rsid w:val="00360464"/>
    <w:rsid w:val="00362B69"/>
    <w:rsid w:val="00364F0E"/>
    <w:rsid w:val="00366791"/>
    <w:rsid w:val="003710DD"/>
    <w:rsid w:val="00372200"/>
    <w:rsid w:val="00373151"/>
    <w:rsid w:val="00373B6A"/>
    <w:rsid w:val="00373C82"/>
    <w:rsid w:val="00373D24"/>
    <w:rsid w:val="00374456"/>
    <w:rsid w:val="0037632B"/>
    <w:rsid w:val="00376BB6"/>
    <w:rsid w:val="00376EF0"/>
    <w:rsid w:val="00380A92"/>
    <w:rsid w:val="00380B79"/>
    <w:rsid w:val="00382F41"/>
    <w:rsid w:val="00383693"/>
    <w:rsid w:val="00387A61"/>
    <w:rsid w:val="00390216"/>
    <w:rsid w:val="0039183E"/>
    <w:rsid w:val="00392E90"/>
    <w:rsid w:val="0039368E"/>
    <w:rsid w:val="00395798"/>
    <w:rsid w:val="00397902"/>
    <w:rsid w:val="003A0D4D"/>
    <w:rsid w:val="003A2336"/>
    <w:rsid w:val="003A246E"/>
    <w:rsid w:val="003A532D"/>
    <w:rsid w:val="003A53B5"/>
    <w:rsid w:val="003A5D86"/>
    <w:rsid w:val="003B1DE2"/>
    <w:rsid w:val="003B548F"/>
    <w:rsid w:val="003C08D4"/>
    <w:rsid w:val="003C0BDD"/>
    <w:rsid w:val="003C2B1C"/>
    <w:rsid w:val="003C2D04"/>
    <w:rsid w:val="003D031F"/>
    <w:rsid w:val="003D12F0"/>
    <w:rsid w:val="003D1301"/>
    <w:rsid w:val="003D2334"/>
    <w:rsid w:val="003D41ED"/>
    <w:rsid w:val="003D465F"/>
    <w:rsid w:val="003D5E72"/>
    <w:rsid w:val="003D6148"/>
    <w:rsid w:val="003D7520"/>
    <w:rsid w:val="003E1C06"/>
    <w:rsid w:val="003E39D3"/>
    <w:rsid w:val="003E4EB7"/>
    <w:rsid w:val="003E60F7"/>
    <w:rsid w:val="003F2382"/>
    <w:rsid w:val="003F2DDE"/>
    <w:rsid w:val="003F32A5"/>
    <w:rsid w:val="003F3ECA"/>
    <w:rsid w:val="003F4919"/>
    <w:rsid w:val="003F5722"/>
    <w:rsid w:val="0040121A"/>
    <w:rsid w:val="00401C6B"/>
    <w:rsid w:val="00402B9E"/>
    <w:rsid w:val="004041F3"/>
    <w:rsid w:val="00404FC6"/>
    <w:rsid w:val="0040642D"/>
    <w:rsid w:val="004101B5"/>
    <w:rsid w:val="00410364"/>
    <w:rsid w:val="00410777"/>
    <w:rsid w:val="004107B1"/>
    <w:rsid w:val="0041110B"/>
    <w:rsid w:val="004149D2"/>
    <w:rsid w:val="0041525A"/>
    <w:rsid w:val="00417DCE"/>
    <w:rsid w:val="00417EF3"/>
    <w:rsid w:val="00420177"/>
    <w:rsid w:val="0042036A"/>
    <w:rsid w:val="00421599"/>
    <w:rsid w:val="0042250F"/>
    <w:rsid w:val="00422C67"/>
    <w:rsid w:val="0042323A"/>
    <w:rsid w:val="00423278"/>
    <w:rsid w:val="00423745"/>
    <w:rsid w:val="00425178"/>
    <w:rsid w:val="0042781F"/>
    <w:rsid w:val="00427F22"/>
    <w:rsid w:val="004305B1"/>
    <w:rsid w:val="00432468"/>
    <w:rsid w:val="004325F8"/>
    <w:rsid w:val="004330A3"/>
    <w:rsid w:val="004354C8"/>
    <w:rsid w:val="00435789"/>
    <w:rsid w:val="00436E99"/>
    <w:rsid w:val="0044017C"/>
    <w:rsid w:val="00440AF4"/>
    <w:rsid w:val="00441C75"/>
    <w:rsid w:val="004432C2"/>
    <w:rsid w:val="0044371F"/>
    <w:rsid w:val="0044534C"/>
    <w:rsid w:val="0044543A"/>
    <w:rsid w:val="00446816"/>
    <w:rsid w:val="00446C00"/>
    <w:rsid w:val="00450438"/>
    <w:rsid w:val="004537C0"/>
    <w:rsid w:val="00455F85"/>
    <w:rsid w:val="00456AF1"/>
    <w:rsid w:val="00460995"/>
    <w:rsid w:val="0046139D"/>
    <w:rsid w:val="00461971"/>
    <w:rsid w:val="00464E1F"/>
    <w:rsid w:val="00470792"/>
    <w:rsid w:val="00472973"/>
    <w:rsid w:val="00472FFA"/>
    <w:rsid w:val="00474A20"/>
    <w:rsid w:val="00483A17"/>
    <w:rsid w:val="0049008F"/>
    <w:rsid w:val="00490509"/>
    <w:rsid w:val="00491CE7"/>
    <w:rsid w:val="0049273A"/>
    <w:rsid w:val="00492E7B"/>
    <w:rsid w:val="00493163"/>
    <w:rsid w:val="004941BC"/>
    <w:rsid w:val="00495528"/>
    <w:rsid w:val="00497C75"/>
    <w:rsid w:val="004A0D50"/>
    <w:rsid w:val="004A1D4A"/>
    <w:rsid w:val="004A2A4B"/>
    <w:rsid w:val="004A3F79"/>
    <w:rsid w:val="004A4B90"/>
    <w:rsid w:val="004A4ED7"/>
    <w:rsid w:val="004A54E3"/>
    <w:rsid w:val="004A6E1D"/>
    <w:rsid w:val="004A7211"/>
    <w:rsid w:val="004A7250"/>
    <w:rsid w:val="004A726A"/>
    <w:rsid w:val="004A7617"/>
    <w:rsid w:val="004B1E2A"/>
    <w:rsid w:val="004B3205"/>
    <w:rsid w:val="004B4A9A"/>
    <w:rsid w:val="004B608D"/>
    <w:rsid w:val="004C2455"/>
    <w:rsid w:val="004C2665"/>
    <w:rsid w:val="004C3048"/>
    <w:rsid w:val="004C4B62"/>
    <w:rsid w:val="004C5284"/>
    <w:rsid w:val="004C7E9F"/>
    <w:rsid w:val="004C7F06"/>
    <w:rsid w:val="004D1A75"/>
    <w:rsid w:val="004D56BC"/>
    <w:rsid w:val="004D5D69"/>
    <w:rsid w:val="004D60E8"/>
    <w:rsid w:val="004D6E07"/>
    <w:rsid w:val="004D7066"/>
    <w:rsid w:val="004E0C68"/>
    <w:rsid w:val="004E14CC"/>
    <w:rsid w:val="004E1E8A"/>
    <w:rsid w:val="004E1FAE"/>
    <w:rsid w:val="004E329C"/>
    <w:rsid w:val="004E54D5"/>
    <w:rsid w:val="004E6036"/>
    <w:rsid w:val="004E6560"/>
    <w:rsid w:val="004F0464"/>
    <w:rsid w:val="004F0EFB"/>
    <w:rsid w:val="004F32E5"/>
    <w:rsid w:val="004F4BBC"/>
    <w:rsid w:val="004F5D0C"/>
    <w:rsid w:val="004F6D48"/>
    <w:rsid w:val="004F75AF"/>
    <w:rsid w:val="004F7F87"/>
    <w:rsid w:val="00500726"/>
    <w:rsid w:val="00502B98"/>
    <w:rsid w:val="00502F2F"/>
    <w:rsid w:val="00503EFE"/>
    <w:rsid w:val="00505732"/>
    <w:rsid w:val="00506578"/>
    <w:rsid w:val="0050786E"/>
    <w:rsid w:val="00510B36"/>
    <w:rsid w:val="005115F7"/>
    <w:rsid w:val="005119B2"/>
    <w:rsid w:val="00512AE4"/>
    <w:rsid w:val="00516889"/>
    <w:rsid w:val="005171C3"/>
    <w:rsid w:val="0052445F"/>
    <w:rsid w:val="005254C3"/>
    <w:rsid w:val="00526259"/>
    <w:rsid w:val="0052748A"/>
    <w:rsid w:val="005274A0"/>
    <w:rsid w:val="0053000F"/>
    <w:rsid w:val="00531765"/>
    <w:rsid w:val="00531A22"/>
    <w:rsid w:val="00532774"/>
    <w:rsid w:val="0053280E"/>
    <w:rsid w:val="005331AA"/>
    <w:rsid w:val="0053338E"/>
    <w:rsid w:val="00534950"/>
    <w:rsid w:val="0053548F"/>
    <w:rsid w:val="00535543"/>
    <w:rsid w:val="005377E2"/>
    <w:rsid w:val="005448E9"/>
    <w:rsid w:val="005460E5"/>
    <w:rsid w:val="00552358"/>
    <w:rsid w:val="00552D9F"/>
    <w:rsid w:val="00554DAC"/>
    <w:rsid w:val="00554FD1"/>
    <w:rsid w:val="00556D64"/>
    <w:rsid w:val="005617F0"/>
    <w:rsid w:val="00561AFD"/>
    <w:rsid w:val="00561B15"/>
    <w:rsid w:val="00561B18"/>
    <w:rsid w:val="00563241"/>
    <w:rsid w:val="00564A3E"/>
    <w:rsid w:val="005669E6"/>
    <w:rsid w:val="00567E7D"/>
    <w:rsid w:val="00567F6E"/>
    <w:rsid w:val="00571D0F"/>
    <w:rsid w:val="00572181"/>
    <w:rsid w:val="005728F1"/>
    <w:rsid w:val="00573347"/>
    <w:rsid w:val="00574A62"/>
    <w:rsid w:val="005755FD"/>
    <w:rsid w:val="00575B4E"/>
    <w:rsid w:val="00576BDC"/>
    <w:rsid w:val="00576DEA"/>
    <w:rsid w:val="00583390"/>
    <w:rsid w:val="00583E9F"/>
    <w:rsid w:val="005842C1"/>
    <w:rsid w:val="005856DD"/>
    <w:rsid w:val="00586C42"/>
    <w:rsid w:val="005878AA"/>
    <w:rsid w:val="00593933"/>
    <w:rsid w:val="005947D8"/>
    <w:rsid w:val="00594C86"/>
    <w:rsid w:val="00596972"/>
    <w:rsid w:val="00597F7E"/>
    <w:rsid w:val="005A34BB"/>
    <w:rsid w:val="005A3AE0"/>
    <w:rsid w:val="005A538D"/>
    <w:rsid w:val="005B0503"/>
    <w:rsid w:val="005B186B"/>
    <w:rsid w:val="005B277B"/>
    <w:rsid w:val="005B502D"/>
    <w:rsid w:val="005C09C2"/>
    <w:rsid w:val="005C21D6"/>
    <w:rsid w:val="005C718F"/>
    <w:rsid w:val="005D1093"/>
    <w:rsid w:val="005D1BAD"/>
    <w:rsid w:val="005D2B2E"/>
    <w:rsid w:val="005D309F"/>
    <w:rsid w:val="005D4D94"/>
    <w:rsid w:val="005D6261"/>
    <w:rsid w:val="005D764A"/>
    <w:rsid w:val="005E06AE"/>
    <w:rsid w:val="005E21DA"/>
    <w:rsid w:val="005E28CC"/>
    <w:rsid w:val="005E2BF0"/>
    <w:rsid w:val="005E3141"/>
    <w:rsid w:val="005E6C85"/>
    <w:rsid w:val="005E7160"/>
    <w:rsid w:val="005E7759"/>
    <w:rsid w:val="005E7D1D"/>
    <w:rsid w:val="005E7F25"/>
    <w:rsid w:val="005F25C5"/>
    <w:rsid w:val="005F5DBC"/>
    <w:rsid w:val="006008CB"/>
    <w:rsid w:val="0060186F"/>
    <w:rsid w:val="00601A05"/>
    <w:rsid w:val="00603A29"/>
    <w:rsid w:val="006044C7"/>
    <w:rsid w:val="006056F2"/>
    <w:rsid w:val="00607FB4"/>
    <w:rsid w:val="00610491"/>
    <w:rsid w:val="00610638"/>
    <w:rsid w:val="00610B1F"/>
    <w:rsid w:val="00612D7C"/>
    <w:rsid w:val="00614188"/>
    <w:rsid w:val="00614653"/>
    <w:rsid w:val="006151CC"/>
    <w:rsid w:val="006176E6"/>
    <w:rsid w:val="00625EDB"/>
    <w:rsid w:val="00627392"/>
    <w:rsid w:val="006276C2"/>
    <w:rsid w:val="0063172D"/>
    <w:rsid w:val="00633464"/>
    <w:rsid w:val="00637E40"/>
    <w:rsid w:val="006400E3"/>
    <w:rsid w:val="00641A1B"/>
    <w:rsid w:val="00642046"/>
    <w:rsid w:val="006421F7"/>
    <w:rsid w:val="006427A6"/>
    <w:rsid w:val="00642B58"/>
    <w:rsid w:val="0064332B"/>
    <w:rsid w:val="00643BD4"/>
    <w:rsid w:val="00643CAF"/>
    <w:rsid w:val="00644367"/>
    <w:rsid w:val="00653559"/>
    <w:rsid w:val="00653BDB"/>
    <w:rsid w:val="006609DF"/>
    <w:rsid w:val="00661E5B"/>
    <w:rsid w:val="00662269"/>
    <w:rsid w:val="006628D7"/>
    <w:rsid w:val="00662E8F"/>
    <w:rsid w:val="0066421C"/>
    <w:rsid w:val="00664660"/>
    <w:rsid w:val="00664C46"/>
    <w:rsid w:val="00666116"/>
    <w:rsid w:val="0067017B"/>
    <w:rsid w:val="00673277"/>
    <w:rsid w:val="006739C6"/>
    <w:rsid w:val="00674107"/>
    <w:rsid w:val="00674523"/>
    <w:rsid w:val="006747CF"/>
    <w:rsid w:val="00674934"/>
    <w:rsid w:val="006760C0"/>
    <w:rsid w:val="00676F0C"/>
    <w:rsid w:val="006777F6"/>
    <w:rsid w:val="00681089"/>
    <w:rsid w:val="00681094"/>
    <w:rsid w:val="0068399E"/>
    <w:rsid w:val="00683FDD"/>
    <w:rsid w:val="00684A90"/>
    <w:rsid w:val="00684C7A"/>
    <w:rsid w:val="0068706E"/>
    <w:rsid w:val="0068717F"/>
    <w:rsid w:val="0068783C"/>
    <w:rsid w:val="00690435"/>
    <w:rsid w:val="006922A9"/>
    <w:rsid w:val="00692880"/>
    <w:rsid w:val="00693967"/>
    <w:rsid w:val="006955F0"/>
    <w:rsid w:val="006A1EB1"/>
    <w:rsid w:val="006A34BD"/>
    <w:rsid w:val="006A4762"/>
    <w:rsid w:val="006A520E"/>
    <w:rsid w:val="006A58D6"/>
    <w:rsid w:val="006A5E0E"/>
    <w:rsid w:val="006A7BDE"/>
    <w:rsid w:val="006B23FF"/>
    <w:rsid w:val="006B2C95"/>
    <w:rsid w:val="006B49D5"/>
    <w:rsid w:val="006B5995"/>
    <w:rsid w:val="006B6802"/>
    <w:rsid w:val="006B708A"/>
    <w:rsid w:val="006C168B"/>
    <w:rsid w:val="006C3953"/>
    <w:rsid w:val="006C3DA4"/>
    <w:rsid w:val="006C4BC1"/>
    <w:rsid w:val="006C5DF2"/>
    <w:rsid w:val="006C5EF7"/>
    <w:rsid w:val="006C5FFD"/>
    <w:rsid w:val="006C770F"/>
    <w:rsid w:val="006C7773"/>
    <w:rsid w:val="006D1844"/>
    <w:rsid w:val="006D292F"/>
    <w:rsid w:val="006D36BD"/>
    <w:rsid w:val="006D44C1"/>
    <w:rsid w:val="006D4982"/>
    <w:rsid w:val="006D4A30"/>
    <w:rsid w:val="006D5A39"/>
    <w:rsid w:val="006D7CAC"/>
    <w:rsid w:val="006E12DD"/>
    <w:rsid w:val="006E38AD"/>
    <w:rsid w:val="006E7E0A"/>
    <w:rsid w:val="006F09D7"/>
    <w:rsid w:val="006F0EE5"/>
    <w:rsid w:val="006F11E9"/>
    <w:rsid w:val="006F2290"/>
    <w:rsid w:val="006F28CC"/>
    <w:rsid w:val="006F292D"/>
    <w:rsid w:val="006F404C"/>
    <w:rsid w:val="006F4A36"/>
    <w:rsid w:val="006F6B73"/>
    <w:rsid w:val="00701A2C"/>
    <w:rsid w:val="00701B9B"/>
    <w:rsid w:val="007035A3"/>
    <w:rsid w:val="007043B3"/>
    <w:rsid w:val="00704C16"/>
    <w:rsid w:val="007050DF"/>
    <w:rsid w:val="0070514B"/>
    <w:rsid w:val="007057D4"/>
    <w:rsid w:val="007060A9"/>
    <w:rsid w:val="00710E7C"/>
    <w:rsid w:val="00713322"/>
    <w:rsid w:val="00717ED3"/>
    <w:rsid w:val="007201EF"/>
    <w:rsid w:val="007218B7"/>
    <w:rsid w:val="00723543"/>
    <w:rsid w:val="00727AE0"/>
    <w:rsid w:val="007340A1"/>
    <w:rsid w:val="00734F20"/>
    <w:rsid w:val="007368BF"/>
    <w:rsid w:val="00736C89"/>
    <w:rsid w:val="00742EA8"/>
    <w:rsid w:val="00745158"/>
    <w:rsid w:val="0074680D"/>
    <w:rsid w:val="007472B5"/>
    <w:rsid w:val="00747653"/>
    <w:rsid w:val="00750981"/>
    <w:rsid w:val="00751159"/>
    <w:rsid w:val="007535B8"/>
    <w:rsid w:val="00755FB9"/>
    <w:rsid w:val="007564AA"/>
    <w:rsid w:val="00756947"/>
    <w:rsid w:val="007612E6"/>
    <w:rsid w:val="0076198F"/>
    <w:rsid w:val="00765E91"/>
    <w:rsid w:val="00767568"/>
    <w:rsid w:val="007703F6"/>
    <w:rsid w:val="0077214F"/>
    <w:rsid w:val="007724BF"/>
    <w:rsid w:val="00773436"/>
    <w:rsid w:val="007754B2"/>
    <w:rsid w:val="0077551F"/>
    <w:rsid w:val="007806A1"/>
    <w:rsid w:val="0078091E"/>
    <w:rsid w:val="0078167C"/>
    <w:rsid w:val="00782B1C"/>
    <w:rsid w:val="0078485A"/>
    <w:rsid w:val="00787591"/>
    <w:rsid w:val="0078799E"/>
    <w:rsid w:val="007906B1"/>
    <w:rsid w:val="007908AE"/>
    <w:rsid w:val="007908BF"/>
    <w:rsid w:val="00790E8F"/>
    <w:rsid w:val="00791ECE"/>
    <w:rsid w:val="00794064"/>
    <w:rsid w:val="00794AC0"/>
    <w:rsid w:val="00794BFA"/>
    <w:rsid w:val="0079666F"/>
    <w:rsid w:val="0079740B"/>
    <w:rsid w:val="00797900"/>
    <w:rsid w:val="007A03DC"/>
    <w:rsid w:val="007A2433"/>
    <w:rsid w:val="007A4515"/>
    <w:rsid w:val="007A4728"/>
    <w:rsid w:val="007A5241"/>
    <w:rsid w:val="007A7A16"/>
    <w:rsid w:val="007B0644"/>
    <w:rsid w:val="007B49EB"/>
    <w:rsid w:val="007B4D99"/>
    <w:rsid w:val="007B5866"/>
    <w:rsid w:val="007B5A54"/>
    <w:rsid w:val="007B66C0"/>
    <w:rsid w:val="007B7E27"/>
    <w:rsid w:val="007C189A"/>
    <w:rsid w:val="007C6A65"/>
    <w:rsid w:val="007D1BA7"/>
    <w:rsid w:val="007D2445"/>
    <w:rsid w:val="007D2875"/>
    <w:rsid w:val="007D3725"/>
    <w:rsid w:val="007D3E2C"/>
    <w:rsid w:val="007D55D7"/>
    <w:rsid w:val="007D584C"/>
    <w:rsid w:val="007D59EF"/>
    <w:rsid w:val="007D7AE2"/>
    <w:rsid w:val="007D7C99"/>
    <w:rsid w:val="007D7D51"/>
    <w:rsid w:val="007D7ED5"/>
    <w:rsid w:val="007D7F2A"/>
    <w:rsid w:val="007E059A"/>
    <w:rsid w:val="007E2C37"/>
    <w:rsid w:val="007E2CE7"/>
    <w:rsid w:val="007E2E5F"/>
    <w:rsid w:val="007E3A9A"/>
    <w:rsid w:val="007E4CCA"/>
    <w:rsid w:val="007E5BE0"/>
    <w:rsid w:val="007E797B"/>
    <w:rsid w:val="007F05E8"/>
    <w:rsid w:val="007F15EE"/>
    <w:rsid w:val="007F376B"/>
    <w:rsid w:val="007F7B7A"/>
    <w:rsid w:val="007F7F00"/>
    <w:rsid w:val="00802F40"/>
    <w:rsid w:val="00802FC8"/>
    <w:rsid w:val="00804A56"/>
    <w:rsid w:val="0080523F"/>
    <w:rsid w:val="008055D6"/>
    <w:rsid w:val="00805EB3"/>
    <w:rsid w:val="00806D5B"/>
    <w:rsid w:val="00807052"/>
    <w:rsid w:val="00807939"/>
    <w:rsid w:val="008112D4"/>
    <w:rsid w:val="00812F4F"/>
    <w:rsid w:val="0081586A"/>
    <w:rsid w:val="00815AAC"/>
    <w:rsid w:val="0081670E"/>
    <w:rsid w:val="008172E5"/>
    <w:rsid w:val="00825443"/>
    <w:rsid w:val="00826BBB"/>
    <w:rsid w:val="0083082E"/>
    <w:rsid w:val="0083179A"/>
    <w:rsid w:val="008325B7"/>
    <w:rsid w:val="008413AC"/>
    <w:rsid w:val="0084254B"/>
    <w:rsid w:val="0084395C"/>
    <w:rsid w:val="00846237"/>
    <w:rsid w:val="008505B1"/>
    <w:rsid w:val="0085090A"/>
    <w:rsid w:val="008518F1"/>
    <w:rsid w:val="00852797"/>
    <w:rsid w:val="0085319E"/>
    <w:rsid w:val="0085348B"/>
    <w:rsid w:val="00854A60"/>
    <w:rsid w:val="00855D59"/>
    <w:rsid w:val="0085792B"/>
    <w:rsid w:val="00860968"/>
    <w:rsid w:val="0086199C"/>
    <w:rsid w:val="008676B5"/>
    <w:rsid w:val="00867758"/>
    <w:rsid w:val="0087432C"/>
    <w:rsid w:val="00874C64"/>
    <w:rsid w:val="0088132F"/>
    <w:rsid w:val="00881968"/>
    <w:rsid w:val="008835FC"/>
    <w:rsid w:val="00884927"/>
    <w:rsid w:val="008860A4"/>
    <w:rsid w:val="00886360"/>
    <w:rsid w:val="0088685B"/>
    <w:rsid w:val="00887BC1"/>
    <w:rsid w:val="00890B74"/>
    <w:rsid w:val="008912B6"/>
    <w:rsid w:val="00891702"/>
    <w:rsid w:val="00892123"/>
    <w:rsid w:val="00893913"/>
    <w:rsid w:val="00894B5E"/>
    <w:rsid w:val="00895092"/>
    <w:rsid w:val="008960CA"/>
    <w:rsid w:val="00896245"/>
    <w:rsid w:val="0089668C"/>
    <w:rsid w:val="00897BE9"/>
    <w:rsid w:val="008A1C9E"/>
    <w:rsid w:val="008A32CC"/>
    <w:rsid w:val="008A3932"/>
    <w:rsid w:val="008A4D56"/>
    <w:rsid w:val="008A55C0"/>
    <w:rsid w:val="008A6533"/>
    <w:rsid w:val="008A706F"/>
    <w:rsid w:val="008A7393"/>
    <w:rsid w:val="008B061B"/>
    <w:rsid w:val="008B0E36"/>
    <w:rsid w:val="008B4691"/>
    <w:rsid w:val="008B5050"/>
    <w:rsid w:val="008B53F7"/>
    <w:rsid w:val="008B576E"/>
    <w:rsid w:val="008B5F09"/>
    <w:rsid w:val="008B6FD5"/>
    <w:rsid w:val="008B7DC3"/>
    <w:rsid w:val="008C1ABC"/>
    <w:rsid w:val="008C4833"/>
    <w:rsid w:val="008C622F"/>
    <w:rsid w:val="008C71AB"/>
    <w:rsid w:val="008C7BC4"/>
    <w:rsid w:val="008D1835"/>
    <w:rsid w:val="008D2317"/>
    <w:rsid w:val="008D374E"/>
    <w:rsid w:val="008D49A2"/>
    <w:rsid w:val="008D5A01"/>
    <w:rsid w:val="008D610D"/>
    <w:rsid w:val="008E00D3"/>
    <w:rsid w:val="008E1E10"/>
    <w:rsid w:val="008E34D6"/>
    <w:rsid w:val="008E3FB0"/>
    <w:rsid w:val="008E5CA4"/>
    <w:rsid w:val="008E6023"/>
    <w:rsid w:val="008E7842"/>
    <w:rsid w:val="008F2F43"/>
    <w:rsid w:val="008F4526"/>
    <w:rsid w:val="008F5D3C"/>
    <w:rsid w:val="008F6239"/>
    <w:rsid w:val="009023E7"/>
    <w:rsid w:val="009035B3"/>
    <w:rsid w:val="00905D44"/>
    <w:rsid w:val="0091085E"/>
    <w:rsid w:val="00910CFF"/>
    <w:rsid w:val="00910E9B"/>
    <w:rsid w:val="00911EF0"/>
    <w:rsid w:val="00914707"/>
    <w:rsid w:val="00914756"/>
    <w:rsid w:val="00915530"/>
    <w:rsid w:val="009161C8"/>
    <w:rsid w:val="00921C60"/>
    <w:rsid w:val="00923190"/>
    <w:rsid w:val="00923196"/>
    <w:rsid w:val="00923D0D"/>
    <w:rsid w:val="00923F74"/>
    <w:rsid w:val="00924C98"/>
    <w:rsid w:val="009251CF"/>
    <w:rsid w:val="00925D2C"/>
    <w:rsid w:val="009260C9"/>
    <w:rsid w:val="00926756"/>
    <w:rsid w:val="00926979"/>
    <w:rsid w:val="00927F99"/>
    <w:rsid w:val="00930909"/>
    <w:rsid w:val="00933A43"/>
    <w:rsid w:val="00935234"/>
    <w:rsid w:val="00936046"/>
    <w:rsid w:val="00936C5B"/>
    <w:rsid w:val="00940856"/>
    <w:rsid w:val="009414F6"/>
    <w:rsid w:val="00943042"/>
    <w:rsid w:val="00943ADE"/>
    <w:rsid w:val="009456BF"/>
    <w:rsid w:val="00945EAC"/>
    <w:rsid w:val="009463C1"/>
    <w:rsid w:val="00947BBF"/>
    <w:rsid w:val="009505E4"/>
    <w:rsid w:val="009514C7"/>
    <w:rsid w:val="009523D1"/>
    <w:rsid w:val="00953805"/>
    <w:rsid w:val="00955BC2"/>
    <w:rsid w:val="00955F2D"/>
    <w:rsid w:val="00957027"/>
    <w:rsid w:val="009638E1"/>
    <w:rsid w:val="00963C05"/>
    <w:rsid w:val="009654C4"/>
    <w:rsid w:val="00965FB7"/>
    <w:rsid w:val="00966950"/>
    <w:rsid w:val="009713ED"/>
    <w:rsid w:val="00975A02"/>
    <w:rsid w:val="00976C6C"/>
    <w:rsid w:val="00977375"/>
    <w:rsid w:val="009778AC"/>
    <w:rsid w:val="00981682"/>
    <w:rsid w:val="00982142"/>
    <w:rsid w:val="00983E87"/>
    <w:rsid w:val="009842E7"/>
    <w:rsid w:val="009903B0"/>
    <w:rsid w:val="00990A71"/>
    <w:rsid w:val="00990DF2"/>
    <w:rsid w:val="00994A6C"/>
    <w:rsid w:val="00995217"/>
    <w:rsid w:val="0099642C"/>
    <w:rsid w:val="009A0810"/>
    <w:rsid w:val="009A0BF0"/>
    <w:rsid w:val="009A0E6B"/>
    <w:rsid w:val="009A10DB"/>
    <w:rsid w:val="009A357D"/>
    <w:rsid w:val="009A3E48"/>
    <w:rsid w:val="009A44F6"/>
    <w:rsid w:val="009A4F86"/>
    <w:rsid w:val="009A6077"/>
    <w:rsid w:val="009B3F79"/>
    <w:rsid w:val="009B48B6"/>
    <w:rsid w:val="009B4C59"/>
    <w:rsid w:val="009B4FBD"/>
    <w:rsid w:val="009B54FF"/>
    <w:rsid w:val="009B5B06"/>
    <w:rsid w:val="009B5CDB"/>
    <w:rsid w:val="009B7C9E"/>
    <w:rsid w:val="009C25D6"/>
    <w:rsid w:val="009C34BD"/>
    <w:rsid w:val="009C3D94"/>
    <w:rsid w:val="009C40C3"/>
    <w:rsid w:val="009C4A05"/>
    <w:rsid w:val="009C51C8"/>
    <w:rsid w:val="009C697D"/>
    <w:rsid w:val="009D20C2"/>
    <w:rsid w:val="009D4611"/>
    <w:rsid w:val="009D516E"/>
    <w:rsid w:val="009D7175"/>
    <w:rsid w:val="009E0656"/>
    <w:rsid w:val="009F2737"/>
    <w:rsid w:val="009F3368"/>
    <w:rsid w:val="009F3648"/>
    <w:rsid w:val="00A0068A"/>
    <w:rsid w:val="00A013D2"/>
    <w:rsid w:val="00A0511B"/>
    <w:rsid w:val="00A052E6"/>
    <w:rsid w:val="00A05781"/>
    <w:rsid w:val="00A066F0"/>
    <w:rsid w:val="00A07B97"/>
    <w:rsid w:val="00A11332"/>
    <w:rsid w:val="00A13006"/>
    <w:rsid w:val="00A13B8C"/>
    <w:rsid w:val="00A140D1"/>
    <w:rsid w:val="00A14C76"/>
    <w:rsid w:val="00A14F24"/>
    <w:rsid w:val="00A16CD6"/>
    <w:rsid w:val="00A170EC"/>
    <w:rsid w:val="00A17E08"/>
    <w:rsid w:val="00A210DE"/>
    <w:rsid w:val="00A21199"/>
    <w:rsid w:val="00A21B22"/>
    <w:rsid w:val="00A257FA"/>
    <w:rsid w:val="00A3005C"/>
    <w:rsid w:val="00A30891"/>
    <w:rsid w:val="00A33E77"/>
    <w:rsid w:val="00A37E89"/>
    <w:rsid w:val="00A41CCC"/>
    <w:rsid w:val="00A41CE7"/>
    <w:rsid w:val="00A41CEB"/>
    <w:rsid w:val="00A4585E"/>
    <w:rsid w:val="00A513A7"/>
    <w:rsid w:val="00A52D72"/>
    <w:rsid w:val="00A533ED"/>
    <w:rsid w:val="00A56B10"/>
    <w:rsid w:val="00A56CB2"/>
    <w:rsid w:val="00A56E85"/>
    <w:rsid w:val="00A57F4D"/>
    <w:rsid w:val="00A63CB3"/>
    <w:rsid w:val="00A653A5"/>
    <w:rsid w:val="00A65555"/>
    <w:rsid w:val="00A65932"/>
    <w:rsid w:val="00A66D0F"/>
    <w:rsid w:val="00A672AF"/>
    <w:rsid w:val="00A67BCD"/>
    <w:rsid w:val="00A71589"/>
    <w:rsid w:val="00A72BF5"/>
    <w:rsid w:val="00A749EC"/>
    <w:rsid w:val="00A75858"/>
    <w:rsid w:val="00A76DCD"/>
    <w:rsid w:val="00A80E90"/>
    <w:rsid w:val="00A82507"/>
    <w:rsid w:val="00A82D0A"/>
    <w:rsid w:val="00A8362F"/>
    <w:rsid w:val="00A845B9"/>
    <w:rsid w:val="00A85761"/>
    <w:rsid w:val="00A85B0C"/>
    <w:rsid w:val="00A85BA3"/>
    <w:rsid w:val="00A90476"/>
    <w:rsid w:val="00A91EF6"/>
    <w:rsid w:val="00A950F3"/>
    <w:rsid w:val="00A96F56"/>
    <w:rsid w:val="00A9709D"/>
    <w:rsid w:val="00AA130D"/>
    <w:rsid w:val="00AA2750"/>
    <w:rsid w:val="00AA2AE8"/>
    <w:rsid w:val="00AA722C"/>
    <w:rsid w:val="00AA7E6D"/>
    <w:rsid w:val="00AB194E"/>
    <w:rsid w:val="00AB343C"/>
    <w:rsid w:val="00AB4278"/>
    <w:rsid w:val="00AB4427"/>
    <w:rsid w:val="00AB458F"/>
    <w:rsid w:val="00AB530F"/>
    <w:rsid w:val="00AB7589"/>
    <w:rsid w:val="00AC1E49"/>
    <w:rsid w:val="00AC33EE"/>
    <w:rsid w:val="00AC47D1"/>
    <w:rsid w:val="00AC4DC3"/>
    <w:rsid w:val="00AC6C9D"/>
    <w:rsid w:val="00AC6CAD"/>
    <w:rsid w:val="00AD26B7"/>
    <w:rsid w:val="00AD2A7E"/>
    <w:rsid w:val="00AD49F5"/>
    <w:rsid w:val="00AD685F"/>
    <w:rsid w:val="00AE04E2"/>
    <w:rsid w:val="00AE15D4"/>
    <w:rsid w:val="00AE49A1"/>
    <w:rsid w:val="00AE4EC5"/>
    <w:rsid w:val="00AE5724"/>
    <w:rsid w:val="00AE5BF0"/>
    <w:rsid w:val="00AE7AE7"/>
    <w:rsid w:val="00AF075A"/>
    <w:rsid w:val="00AF2CEC"/>
    <w:rsid w:val="00AF5383"/>
    <w:rsid w:val="00B02E26"/>
    <w:rsid w:val="00B034EE"/>
    <w:rsid w:val="00B04112"/>
    <w:rsid w:val="00B05523"/>
    <w:rsid w:val="00B05888"/>
    <w:rsid w:val="00B0640E"/>
    <w:rsid w:val="00B07C0D"/>
    <w:rsid w:val="00B10191"/>
    <w:rsid w:val="00B1268A"/>
    <w:rsid w:val="00B13268"/>
    <w:rsid w:val="00B13D59"/>
    <w:rsid w:val="00B1578B"/>
    <w:rsid w:val="00B15C8C"/>
    <w:rsid w:val="00B169C4"/>
    <w:rsid w:val="00B169DD"/>
    <w:rsid w:val="00B21B80"/>
    <w:rsid w:val="00B2270B"/>
    <w:rsid w:val="00B2285E"/>
    <w:rsid w:val="00B2289E"/>
    <w:rsid w:val="00B23072"/>
    <w:rsid w:val="00B309E5"/>
    <w:rsid w:val="00B31E2E"/>
    <w:rsid w:val="00B36A48"/>
    <w:rsid w:val="00B36EBF"/>
    <w:rsid w:val="00B37331"/>
    <w:rsid w:val="00B37DDA"/>
    <w:rsid w:val="00B37F4F"/>
    <w:rsid w:val="00B43B41"/>
    <w:rsid w:val="00B43E22"/>
    <w:rsid w:val="00B44966"/>
    <w:rsid w:val="00B4526F"/>
    <w:rsid w:val="00B51862"/>
    <w:rsid w:val="00B54998"/>
    <w:rsid w:val="00B554F3"/>
    <w:rsid w:val="00B56BDE"/>
    <w:rsid w:val="00B5742F"/>
    <w:rsid w:val="00B57A66"/>
    <w:rsid w:val="00B61B26"/>
    <w:rsid w:val="00B622A0"/>
    <w:rsid w:val="00B62869"/>
    <w:rsid w:val="00B63354"/>
    <w:rsid w:val="00B6606A"/>
    <w:rsid w:val="00B668AD"/>
    <w:rsid w:val="00B72904"/>
    <w:rsid w:val="00B72E1B"/>
    <w:rsid w:val="00B73469"/>
    <w:rsid w:val="00B76323"/>
    <w:rsid w:val="00B7708F"/>
    <w:rsid w:val="00B77A93"/>
    <w:rsid w:val="00B81130"/>
    <w:rsid w:val="00B81F76"/>
    <w:rsid w:val="00B834B0"/>
    <w:rsid w:val="00B8490F"/>
    <w:rsid w:val="00B870FC"/>
    <w:rsid w:val="00B8786F"/>
    <w:rsid w:val="00B90B74"/>
    <w:rsid w:val="00B91D9B"/>
    <w:rsid w:val="00B920E6"/>
    <w:rsid w:val="00B9210E"/>
    <w:rsid w:val="00BA1D0F"/>
    <w:rsid w:val="00BA2FF2"/>
    <w:rsid w:val="00BA37FD"/>
    <w:rsid w:val="00BA3C3E"/>
    <w:rsid w:val="00BA534D"/>
    <w:rsid w:val="00BA62FC"/>
    <w:rsid w:val="00BA6D63"/>
    <w:rsid w:val="00BA7321"/>
    <w:rsid w:val="00BA77C7"/>
    <w:rsid w:val="00BB5652"/>
    <w:rsid w:val="00BB5D7F"/>
    <w:rsid w:val="00BB6A62"/>
    <w:rsid w:val="00BC0B4D"/>
    <w:rsid w:val="00BC3BB7"/>
    <w:rsid w:val="00BC550F"/>
    <w:rsid w:val="00BC5513"/>
    <w:rsid w:val="00BC78B5"/>
    <w:rsid w:val="00BC7AEC"/>
    <w:rsid w:val="00BD079F"/>
    <w:rsid w:val="00BD13A9"/>
    <w:rsid w:val="00BD2E83"/>
    <w:rsid w:val="00BD3724"/>
    <w:rsid w:val="00BE0083"/>
    <w:rsid w:val="00BE0EEF"/>
    <w:rsid w:val="00BE31A6"/>
    <w:rsid w:val="00BE37B0"/>
    <w:rsid w:val="00BE3D14"/>
    <w:rsid w:val="00BE4DB5"/>
    <w:rsid w:val="00BE6E25"/>
    <w:rsid w:val="00BF00EB"/>
    <w:rsid w:val="00BF08A5"/>
    <w:rsid w:val="00BF0E13"/>
    <w:rsid w:val="00BF1095"/>
    <w:rsid w:val="00BF1D44"/>
    <w:rsid w:val="00BF2AE0"/>
    <w:rsid w:val="00BF4524"/>
    <w:rsid w:val="00BF4B2F"/>
    <w:rsid w:val="00BF59BB"/>
    <w:rsid w:val="00BF7324"/>
    <w:rsid w:val="00C000D5"/>
    <w:rsid w:val="00C00E85"/>
    <w:rsid w:val="00C014E1"/>
    <w:rsid w:val="00C03356"/>
    <w:rsid w:val="00C05599"/>
    <w:rsid w:val="00C07135"/>
    <w:rsid w:val="00C079C7"/>
    <w:rsid w:val="00C1071B"/>
    <w:rsid w:val="00C11517"/>
    <w:rsid w:val="00C11DF2"/>
    <w:rsid w:val="00C11FEE"/>
    <w:rsid w:val="00C13881"/>
    <w:rsid w:val="00C16FCC"/>
    <w:rsid w:val="00C172FE"/>
    <w:rsid w:val="00C20C50"/>
    <w:rsid w:val="00C20C93"/>
    <w:rsid w:val="00C21B15"/>
    <w:rsid w:val="00C22F79"/>
    <w:rsid w:val="00C242DD"/>
    <w:rsid w:val="00C24E32"/>
    <w:rsid w:val="00C25D48"/>
    <w:rsid w:val="00C30F29"/>
    <w:rsid w:val="00C32475"/>
    <w:rsid w:val="00C326F0"/>
    <w:rsid w:val="00C367CB"/>
    <w:rsid w:val="00C36B7C"/>
    <w:rsid w:val="00C40885"/>
    <w:rsid w:val="00C40BAB"/>
    <w:rsid w:val="00C4147F"/>
    <w:rsid w:val="00C46B6D"/>
    <w:rsid w:val="00C47F37"/>
    <w:rsid w:val="00C506C2"/>
    <w:rsid w:val="00C51B3F"/>
    <w:rsid w:val="00C52A00"/>
    <w:rsid w:val="00C53A2F"/>
    <w:rsid w:val="00C53AC7"/>
    <w:rsid w:val="00C57B84"/>
    <w:rsid w:val="00C60B86"/>
    <w:rsid w:val="00C623BF"/>
    <w:rsid w:val="00C63DB7"/>
    <w:rsid w:val="00C6530D"/>
    <w:rsid w:val="00C664E5"/>
    <w:rsid w:val="00C7128F"/>
    <w:rsid w:val="00C71987"/>
    <w:rsid w:val="00C72BE4"/>
    <w:rsid w:val="00C744D3"/>
    <w:rsid w:val="00C74ECF"/>
    <w:rsid w:val="00C75A04"/>
    <w:rsid w:val="00C773ED"/>
    <w:rsid w:val="00C81999"/>
    <w:rsid w:val="00C836E2"/>
    <w:rsid w:val="00C853F9"/>
    <w:rsid w:val="00C86B9F"/>
    <w:rsid w:val="00C86D1F"/>
    <w:rsid w:val="00C8731B"/>
    <w:rsid w:val="00C9051E"/>
    <w:rsid w:val="00C924EE"/>
    <w:rsid w:val="00C93B8D"/>
    <w:rsid w:val="00C94603"/>
    <w:rsid w:val="00C95067"/>
    <w:rsid w:val="00C95809"/>
    <w:rsid w:val="00C95F3B"/>
    <w:rsid w:val="00C96897"/>
    <w:rsid w:val="00CA2332"/>
    <w:rsid w:val="00CA2B2D"/>
    <w:rsid w:val="00CA43BB"/>
    <w:rsid w:val="00CB037D"/>
    <w:rsid w:val="00CB04F7"/>
    <w:rsid w:val="00CB0570"/>
    <w:rsid w:val="00CB380A"/>
    <w:rsid w:val="00CB5FB4"/>
    <w:rsid w:val="00CB663D"/>
    <w:rsid w:val="00CC10C4"/>
    <w:rsid w:val="00CC28FE"/>
    <w:rsid w:val="00CC3362"/>
    <w:rsid w:val="00CC610E"/>
    <w:rsid w:val="00CC6787"/>
    <w:rsid w:val="00CC6CC6"/>
    <w:rsid w:val="00CC7481"/>
    <w:rsid w:val="00CD2EE9"/>
    <w:rsid w:val="00CD38E6"/>
    <w:rsid w:val="00CD447E"/>
    <w:rsid w:val="00CD4A34"/>
    <w:rsid w:val="00CD6008"/>
    <w:rsid w:val="00CD69A6"/>
    <w:rsid w:val="00CD73D6"/>
    <w:rsid w:val="00CE0B0D"/>
    <w:rsid w:val="00CE140E"/>
    <w:rsid w:val="00CE41BE"/>
    <w:rsid w:val="00CE4C85"/>
    <w:rsid w:val="00CE6FAA"/>
    <w:rsid w:val="00CF1581"/>
    <w:rsid w:val="00CF3B90"/>
    <w:rsid w:val="00CF4F44"/>
    <w:rsid w:val="00CF5DED"/>
    <w:rsid w:val="00CF794C"/>
    <w:rsid w:val="00D02086"/>
    <w:rsid w:val="00D02B75"/>
    <w:rsid w:val="00D05125"/>
    <w:rsid w:val="00D06147"/>
    <w:rsid w:val="00D0623F"/>
    <w:rsid w:val="00D06DFE"/>
    <w:rsid w:val="00D1015B"/>
    <w:rsid w:val="00D1685F"/>
    <w:rsid w:val="00D206F3"/>
    <w:rsid w:val="00D223BE"/>
    <w:rsid w:val="00D22ABA"/>
    <w:rsid w:val="00D2366B"/>
    <w:rsid w:val="00D23BCE"/>
    <w:rsid w:val="00D30270"/>
    <w:rsid w:val="00D30D1D"/>
    <w:rsid w:val="00D32AC3"/>
    <w:rsid w:val="00D33CC3"/>
    <w:rsid w:val="00D34742"/>
    <w:rsid w:val="00D36B5F"/>
    <w:rsid w:val="00D36CEB"/>
    <w:rsid w:val="00D36FB8"/>
    <w:rsid w:val="00D4120F"/>
    <w:rsid w:val="00D43C38"/>
    <w:rsid w:val="00D44D4A"/>
    <w:rsid w:val="00D46D5F"/>
    <w:rsid w:val="00D503A0"/>
    <w:rsid w:val="00D506A1"/>
    <w:rsid w:val="00D60075"/>
    <w:rsid w:val="00D6009C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068"/>
    <w:rsid w:val="00D701F6"/>
    <w:rsid w:val="00D7538B"/>
    <w:rsid w:val="00D75448"/>
    <w:rsid w:val="00D754F1"/>
    <w:rsid w:val="00D767D9"/>
    <w:rsid w:val="00D77BA5"/>
    <w:rsid w:val="00D827BD"/>
    <w:rsid w:val="00D8290C"/>
    <w:rsid w:val="00D83468"/>
    <w:rsid w:val="00D86549"/>
    <w:rsid w:val="00D87927"/>
    <w:rsid w:val="00D90AE6"/>
    <w:rsid w:val="00D9149B"/>
    <w:rsid w:val="00D91D45"/>
    <w:rsid w:val="00D92FBC"/>
    <w:rsid w:val="00D94A41"/>
    <w:rsid w:val="00D95D5C"/>
    <w:rsid w:val="00D96B9A"/>
    <w:rsid w:val="00DA0E13"/>
    <w:rsid w:val="00DA0EF6"/>
    <w:rsid w:val="00DA3D57"/>
    <w:rsid w:val="00DA78E2"/>
    <w:rsid w:val="00DB6284"/>
    <w:rsid w:val="00DC1458"/>
    <w:rsid w:val="00DC1FDB"/>
    <w:rsid w:val="00DC395C"/>
    <w:rsid w:val="00DC41E0"/>
    <w:rsid w:val="00DC4C43"/>
    <w:rsid w:val="00DC7B94"/>
    <w:rsid w:val="00DD16A3"/>
    <w:rsid w:val="00DD2029"/>
    <w:rsid w:val="00DD20A3"/>
    <w:rsid w:val="00DD2785"/>
    <w:rsid w:val="00DD29DD"/>
    <w:rsid w:val="00DD4A92"/>
    <w:rsid w:val="00DD55BE"/>
    <w:rsid w:val="00DD56DC"/>
    <w:rsid w:val="00DD5914"/>
    <w:rsid w:val="00DE1117"/>
    <w:rsid w:val="00DE121A"/>
    <w:rsid w:val="00DE2CB2"/>
    <w:rsid w:val="00DE3CF7"/>
    <w:rsid w:val="00DE4079"/>
    <w:rsid w:val="00DE4547"/>
    <w:rsid w:val="00DE685A"/>
    <w:rsid w:val="00DE7F8C"/>
    <w:rsid w:val="00DF206E"/>
    <w:rsid w:val="00DF5139"/>
    <w:rsid w:val="00DF56B6"/>
    <w:rsid w:val="00DF735C"/>
    <w:rsid w:val="00E01D16"/>
    <w:rsid w:val="00E03C2A"/>
    <w:rsid w:val="00E04262"/>
    <w:rsid w:val="00E10480"/>
    <w:rsid w:val="00E115B9"/>
    <w:rsid w:val="00E12FD7"/>
    <w:rsid w:val="00E13234"/>
    <w:rsid w:val="00E135A6"/>
    <w:rsid w:val="00E14E22"/>
    <w:rsid w:val="00E1608E"/>
    <w:rsid w:val="00E160FF"/>
    <w:rsid w:val="00E17F79"/>
    <w:rsid w:val="00E21E98"/>
    <w:rsid w:val="00E21F15"/>
    <w:rsid w:val="00E231C5"/>
    <w:rsid w:val="00E2382C"/>
    <w:rsid w:val="00E24158"/>
    <w:rsid w:val="00E30879"/>
    <w:rsid w:val="00E3121C"/>
    <w:rsid w:val="00E312D4"/>
    <w:rsid w:val="00E3247E"/>
    <w:rsid w:val="00E32B07"/>
    <w:rsid w:val="00E33DCA"/>
    <w:rsid w:val="00E34FE4"/>
    <w:rsid w:val="00E3584C"/>
    <w:rsid w:val="00E36304"/>
    <w:rsid w:val="00E36CF4"/>
    <w:rsid w:val="00E36D2B"/>
    <w:rsid w:val="00E37DAF"/>
    <w:rsid w:val="00E403D7"/>
    <w:rsid w:val="00E40C83"/>
    <w:rsid w:val="00E42C89"/>
    <w:rsid w:val="00E44D35"/>
    <w:rsid w:val="00E46041"/>
    <w:rsid w:val="00E46A41"/>
    <w:rsid w:val="00E46DAD"/>
    <w:rsid w:val="00E500AF"/>
    <w:rsid w:val="00E50334"/>
    <w:rsid w:val="00E51186"/>
    <w:rsid w:val="00E53E4E"/>
    <w:rsid w:val="00E55D02"/>
    <w:rsid w:val="00E6002C"/>
    <w:rsid w:val="00E600AB"/>
    <w:rsid w:val="00E613CB"/>
    <w:rsid w:val="00E624B3"/>
    <w:rsid w:val="00E656EF"/>
    <w:rsid w:val="00E65B8B"/>
    <w:rsid w:val="00E65CE8"/>
    <w:rsid w:val="00E706D1"/>
    <w:rsid w:val="00E71288"/>
    <w:rsid w:val="00E721CC"/>
    <w:rsid w:val="00E72587"/>
    <w:rsid w:val="00E73B34"/>
    <w:rsid w:val="00E74453"/>
    <w:rsid w:val="00E75804"/>
    <w:rsid w:val="00E77E7F"/>
    <w:rsid w:val="00E813D7"/>
    <w:rsid w:val="00E84097"/>
    <w:rsid w:val="00E85A12"/>
    <w:rsid w:val="00E86309"/>
    <w:rsid w:val="00E86FC6"/>
    <w:rsid w:val="00E903BE"/>
    <w:rsid w:val="00E907F7"/>
    <w:rsid w:val="00E914C4"/>
    <w:rsid w:val="00E91AB2"/>
    <w:rsid w:val="00E93864"/>
    <w:rsid w:val="00E96516"/>
    <w:rsid w:val="00EA000C"/>
    <w:rsid w:val="00EA353A"/>
    <w:rsid w:val="00EA39F9"/>
    <w:rsid w:val="00EA516F"/>
    <w:rsid w:val="00EA5F12"/>
    <w:rsid w:val="00EB0899"/>
    <w:rsid w:val="00EB187B"/>
    <w:rsid w:val="00EB33C2"/>
    <w:rsid w:val="00EB44B3"/>
    <w:rsid w:val="00EB4BCE"/>
    <w:rsid w:val="00EB519F"/>
    <w:rsid w:val="00EB645B"/>
    <w:rsid w:val="00EB7D98"/>
    <w:rsid w:val="00EB7EC1"/>
    <w:rsid w:val="00EC03FB"/>
    <w:rsid w:val="00EC1AA2"/>
    <w:rsid w:val="00EC2AEA"/>
    <w:rsid w:val="00EC3394"/>
    <w:rsid w:val="00EC4B5A"/>
    <w:rsid w:val="00EC6559"/>
    <w:rsid w:val="00ED140B"/>
    <w:rsid w:val="00ED21C1"/>
    <w:rsid w:val="00ED21DE"/>
    <w:rsid w:val="00ED28E6"/>
    <w:rsid w:val="00ED363B"/>
    <w:rsid w:val="00ED4074"/>
    <w:rsid w:val="00ED6A37"/>
    <w:rsid w:val="00EE039B"/>
    <w:rsid w:val="00EE46DC"/>
    <w:rsid w:val="00EE590A"/>
    <w:rsid w:val="00EE5D04"/>
    <w:rsid w:val="00EF3EC1"/>
    <w:rsid w:val="00EF5849"/>
    <w:rsid w:val="00F00861"/>
    <w:rsid w:val="00F04295"/>
    <w:rsid w:val="00F07B33"/>
    <w:rsid w:val="00F117DD"/>
    <w:rsid w:val="00F1181D"/>
    <w:rsid w:val="00F11ECB"/>
    <w:rsid w:val="00F125FC"/>
    <w:rsid w:val="00F1305E"/>
    <w:rsid w:val="00F145BC"/>
    <w:rsid w:val="00F14BE1"/>
    <w:rsid w:val="00F14F2F"/>
    <w:rsid w:val="00F15CD2"/>
    <w:rsid w:val="00F2051E"/>
    <w:rsid w:val="00F22D33"/>
    <w:rsid w:val="00F239D4"/>
    <w:rsid w:val="00F25BF3"/>
    <w:rsid w:val="00F266D8"/>
    <w:rsid w:val="00F26B6A"/>
    <w:rsid w:val="00F26D5D"/>
    <w:rsid w:val="00F30B2C"/>
    <w:rsid w:val="00F30C13"/>
    <w:rsid w:val="00F31BF5"/>
    <w:rsid w:val="00F3332B"/>
    <w:rsid w:val="00F40B20"/>
    <w:rsid w:val="00F40F5D"/>
    <w:rsid w:val="00F4194B"/>
    <w:rsid w:val="00F41CAC"/>
    <w:rsid w:val="00F431C2"/>
    <w:rsid w:val="00F445A6"/>
    <w:rsid w:val="00F469D7"/>
    <w:rsid w:val="00F50888"/>
    <w:rsid w:val="00F50FE4"/>
    <w:rsid w:val="00F5198D"/>
    <w:rsid w:val="00F52208"/>
    <w:rsid w:val="00F5409F"/>
    <w:rsid w:val="00F54712"/>
    <w:rsid w:val="00F552F4"/>
    <w:rsid w:val="00F55F83"/>
    <w:rsid w:val="00F61B9F"/>
    <w:rsid w:val="00F622C7"/>
    <w:rsid w:val="00F62CFF"/>
    <w:rsid w:val="00F63513"/>
    <w:rsid w:val="00F643B4"/>
    <w:rsid w:val="00F65EE4"/>
    <w:rsid w:val="00F71155"/>
    <w:rsid w:val="00F73538"/>
    <w:rsid w:val="00F73783"/>
    <w:rsid w:val="00F75892"/>
    <w:rsid w:val="00F77561"/>
    <w:rsid w:val="00F82CC8"/>
    <w:rsid w:val="00F83364"/>
    <w:rsid w:val="00F854EA"/>
    <w:rsid w:val="00F85A56"/>
    <w:rsid w:val="00F9091B"/>
    <w:rsid w:val="00F91068"/>
    <w:rsid w:val="00F91CA4"/>
    <w:rsid w:val="00F933FE"/>
    <w:rsid w:val="00FA33ED"/>
    <w:rsid w:val="00FA34D6"/>
    <w:rsid w:val="00FA3DFA"/>
    <w:rsid w:val="00FA4037"/>
    <w:rsid w:val="00FA42BD"/>
    <w:rsid w:val="00FA4A81"/>
    <w:rsid w:val="00FA5F0D"/>
    <w:rsid w:val="00FB25E8"/>
    <w:rsid w:val="00FB3429"/>
    <w:rsid w:val="00FB390A"/>
    <w:rsid w:val="00FB51F4"/>
    <w:rsid w:val="00FC2CAD"/>
    <w:rsid w:val="00FC3B05"/>
    <w:rsid w:val="00FC5961"/>
    <w:rsid w:val="00FC70AF"/>
    <w:rsid w:val="00FC7ED0"/>
    <w:rsid w:val="00FD0408"/>
    <w:rsid w:val="00FD0724"/>
    <w:rsid w:val="00FD1F3E"/>
    <w:rsid w:val="00FD285C"/>
    <w:rsid w:val="00FD3A8A"/>
    <w:rsid w:val="00FD5864"/>
    <w:rsid w:val="00FE2164"/>
    <w:rsid w:val="00FE3F15"/>
    <w:rsid w:val="00FE489F"/>
    <w:rsid w:val="00FE5899"/>
    <w:rsid w:val="00FF1FED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82F80"/>
  <w15:docId w15:val="{C9F0010B-CE7B-40A2-9A84-4FA2E663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nhideWhenUsed/>
    <w:qFormat/>
    <w:rsid w:val="00AA2750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 w:line="240" w:lineRule="auto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 w:after="0" w:line="240" w:lineRule="auto"/>
      <w:jc w:val="both"/>
      <w:textAlignment w:val="baseline"/>
    </w:pPr>
    <w:rPr>
      <w:rFonts w:eastAsia="SimSun" w:cs="Times New Roma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WW8Num1z6">
    <w:name w:val="WW8Num1z6"/>
    <w:rsid w:val="00B31E2E"/>
  </w:style>
  <w:style w:type="paragraph" w:customStyle="1" w:styleId="NormalnyWeb3">
    <w:name w:val="Normalny (Web)3"/>
    <w:basedOn w:val="Standard"/>
    <w:rsid w:val="00B31E2E"/>
    <w:pPr>
      <w:spacing w:before="280" w:after="119"/>
    </w:pPr>
    <w:rPr>
      <w:color w:val="auto"/>
    </w:rPr>
  </w:style>
  <w:style w:type="paragraph" w:customStyle="1" w:styleId="NormalnyWeb4">
    <w:name w:val="Normalny (Web)4"/>
    <w:basedOn w:val="Standard"/>
    <w:rsid w:val="00DC7B94"/>
    <w:pPr>
      <w:spacing w:before="280" w:after="119"/>
    </w:pPr>
    <w:rPr>
      <w:color w:val="auto"/>
    </w:rPr>
  </w:style>
  <w:style w:type="character" w:customStyle="1" w:styleId="Odwoaniedokomentarza1">
    <w:name w:val="Odwołanie do komentarza1"/>
    <w:basedOn w:val="Domylnaczcionkaakapitu"/>
    <w:rsid w:val="00221C9E"/>
    <w:rPr>
      <w:sz w:val="16"/>
      <w:szCs w:val="16"/>
    </w:rPr>
  </w:style>
  <w:style w:type="character" w:customStyle="1" w:styleId="Domylnaczcionkaakapitu6">
    <w:name w:val="Domyślna czcionka akapitu6"/>
    <w:rsid w:val="009C25D6"/>
  </w:style>
  <w:style w:type="character" w:customStyle="1" w:styleId="Domylnaczcionkaakapitu3">
    <w:name w:val="Domyślna czcionka akapitu3"/>
    <w:rsid w:val="00A57F4D"/>
  </w:style>
  <w:style w:type="paragraph" w:customStyle="1" w:styleId="NormalnyWeb5">
    <w:name w:val="Normalny (Web)5"/>
    <w:basedOn w:val="Standard"/>
    <w:rsid w:val="008A55C0"/>
    <w:pPr>
      <w:spacing w:before="280" w:after="119"/>
    </w:pPr>
    <w:rPr>
      <w:color w:val="auto"/>
      <w:kern w:val="2"/>
    </w:rPr>
  </w:style>
  <w:style w:type="character" w:customStyle="1" w:styleId="Teksttreci2">
    <w:name w:val="Tekst treści (2)_"/>
    <w:basedOn w:val="Domylnaczcionkaakapitu"/>
    <w:rsid w:val="00977375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u w:val="none"/>
    </w:rPr>
  </w:style>
  <w:style w:type="character" w:customStyle="1" w:styleId="Domylnaczcionkaakapitu8">
    <w:name w:val="Domyślna czcionka akapitu8"/>
    <w:rsid w:val="00474A20"/>
  </w:style>
  <w:style w:type="character" w:customStyle="1" w:styleId="Domylnaczcionkaakapitu4">
    <w:name w:val="Domyślna czcionka akapitu4"/>
    <w:rsid w:val="00316245"/>
  </w:style>
  <w:style w:type="character" w:customStyle="1" w:styleId="Teksttreci">
    <w:name w:val="Tekst treści_"/>
    <w:basedOn w:val="Domylnaczcionkaakapitu8"/>
    <w:rsid w:val="00316245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u w:val="none"/>
    </w:rPr>
  </w:style>
  <w:style w:type="paragraph" w:customStyle="1" w:styleId="Teksttreci0">
    <w:name w:val="Tekst treści"/>
    <w:basedOn w:val="Normalny"/>
    <w:rsid w:val="00316245"/>
    <w:pPr>
      <w:widowControl w:val="0"/>
      <w:shd w:val="clear" w:color="auto" w:fill="FFFFFF"/>
      <w:suppressAutoHyphens/>
      <w:spacing w:after="0" w:line="240" w:lineRule="auto"/>
      <w:jc w:val="both"/>
      <w:textAlignment w:val="baseline"/>
    </w:pPr>
    <w:rPr>
      <w:rFonts w:eastAsia="Times New Roman" w:cs="Times New Roman"/>
      <w:kern w:val="2"/>
      <w:szCs w:val="24"/>
      <w:lang w:eastAsia="zh-CN" w:bidi="hi-IN"/>
    </w:rPr>
  </w:style>
  <w:style w:type="paragraph" w:customStyle="1" w:styleId="NormalnyWeb6">
    <w:name w:val="Normalny (Web)6"/>
    <w:basedOn w:val="Standard"/>
    <w:rsid w:val="00EC6559"/>
    <w:pPr>
      <w:spacing w:before="280" w:after="119"/>
    </w:pPr>
    <w:rPr>
      <w:color w:val="auto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61120-658C-4B71-95CD-62BE7E041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kwp</dc:creator>
  <cp:lastModifiedBy>Anna Gulbinowicz</cp:lastModifiedBy>
  <cp:revision>13</cp:revision>
  <cp:lastPrinted>2025-03-18T09:16:00Z</cp:lastPrinted>
  <dcterms:created xsi:type="dcterms:W3CDTF">2024-07-24T07:35:00Z</dcterms:created>
  <dcterms:modified xsi:type="dcterms:W3CDTF">2025-03-18T09:16:00Z</dcterms:modified>
</cp:coreProperties>
</file>