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E84D76" w14:textId="3E1A6A22" w:rsidR="00C43CAE" w:rsidRPr="003A114E" w:rsidRDefault="00C43CAE" w:rsidP="00C43CAE">
      <w:pPr>
        <w:spacing w:line="360" w:lineRule="auto"/>
        <w:rPr>
          <w:rFonts w:cs="Calibri"/>
          <w:b/>
        </w:rPr>
      </w:pPr>
      <w:bookmarkStart w:id="0" w:name="_Toc401753760"/>
      <w:r>
        <w:rPr>
          <w:rFonts w:cs="Calibri"/>
        </w:rPr>
        <w:t>N</w:t>
      </w:r>
      <w:r w:rsidRPr="003A114E">
        <w:rPr>
          <w:rFonts w:cs="Calibri"/>
        </w:rPr>
        <w:t>umer sprawy</w:t>
      </w:r>
      <w:r>
        <w:rPr>
          <w:rFonts w:cs="Calibri"/>
        </w:rPr>
        <w:t>:</w:t>
      </w:r>
      <w:r w:rsidRPr="003A114E">
        <w:rPr>
          <w:rFonts w:cs="Calibri"/>
        </w:rPr>
        <w:t xml:space="preserve"> </w:t>
      </w:r>
      <w:r>
        <w:rPr>
          <w:rFonts w:cs="Calibri"/>
          <w:b/>
        </w:rPr>
        <w:t>0</w:t>
      </w:r>
      <w:r w:rsidR="00584C13">
        <w:rPr>
          <w:rFonts w:cs="Calibri"/>
          <w:b/>
        </w:rPr>
        <w:t>21/PA/2025/ZBM</w:t>
      </w:r>
      <w:r w:rsidRPr="003A114E">
        <w:rPr>
          <w:rFonts w:cs="Calibri"/>
          <w:b/>
        </w:rPr>
        <w:tab/>
      </w:r>
      <w:r w:rsidRPr="003A114E">
        <w:rPr>
          <w:rFonts w:cs="Calibri"/>
          <w:b/>
        </w:rPr>
        <w:tab/>
      </w:r>
      <w:r w:rsidRPr="003A114E">
        <w:rPr>
          <w:rFonts w:cs="Calibri"/>
          <w:b/>
        </w:rPr>
        <w:tab/>
      </w:r>
      <w:r w:rsidRPr="003A114E">
        <w:rPr>
          <w:rFonts w:cs="Calibri"/>
          <w:b/>
        </w:rPr>
        <w:tab/>
      </w:r>
      <w:r w:rsidRPr="003A114E">
        <w:rPr>
          <w:rFonts w:cs="Calibri"/>
          <w:b/>
        </w:rPr>
        <w:tab/>
      </w:r>
      <w:r w:rsidRPr="003A114E">
        <w:rPr>
          <w:rFonts w:cs="Calibri"/>
          <w:b/>
        </w:rPr>
        <w:tab/>
        <w:t xml:space="preserve">Załącznik Nr </w:t>
      </w:r>
      <w:r>
        <w:rPr>
          <w:rFonts w:cs="Calibri"/>
          <w:b/>
        </w:rPr>
        <w:t>1</w:t>
      </w:r>
      <w:r w:rsidRPr="003A114E">
        <w:rPr>
          <w:rFonts w:cs="Calibri"/>
          <w:b/>
        </w:rPr>
        <w:t xml:space="preserve"> do SWZ</w:t>
      </w:r>
    </w:p>
    <w:p w14:paraId="37CF40D1" w14:textId="763AA74C" w:rsidR="00221437" w:rsidRDefault="003F3209" w:rsidP="00DB67BD">
      <w:pPr>
        <w:pStyle w:val="Nagwek"/>
        <w:tabs>
          <w:tab w:val="center" w:pos="4377"/>
          <w:tab w:val="right" w:pos="8934"/>
        </w:tabs>
        <w:ind w:right="562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bookmarkEnd w:id="0"/>
      <w:r w:rsidR="00DB67BD">
        <w:rPr>
          <w:rFonts w:ascii="Arial" w:hAnsi="Arial" w:cs="Arial"/>
          <w:b/>
        </w:rPr>
        <w:t xml:space="preserve">     </w:t>
      </w:r>
    </w:p>
    <w:p w14:paraId="30CE665A" w14:textId="77777777" w:rsidR="009150C0" w:rsidRPr="007A6E3F" w:rsidRDefault="009150C0" w:rsidP="00E40B18">
      <w:pPr>
        <w:jc w:val="right"/>
        <w:rPr>
          <w:rFonts w:ascii="Arial" w:hAnsi="Arial" w:cs="Arial"/>
        </w:rPr>
      </w:pPr>
    </w:p>
    <w:p w14:paraId="296A6379" w14:textId="77777777" w:rsidR="005024E1" w:rsidRPr="007A6E3F" w:rsidRDefault="00221437" w:rsidP="005024E1">
      <w:pPr>
        <w:spacing w:line="276" w:lineRule="auto"/>
        <w:jc w:val="both"/>
        <w:rPr>
          <w:rFonts w:ascii="Arial" w:hAnsi="Arial" w:cs="Arial"/>
          <w:b/>
        </w:rPr>
      </w:pPr>
      <w:r w:rsidRPr="007A6E3F">
        <w:rPr>
          <w:rFonts w:ascii="Arial" w:hAnsi="Arial" w:cs="Arial"/>
          <w:b/>
        </w:rPr>
        <w:t>Nazwa i adres WYKONAWCY</w:t>
      </w:r>
      <w:r w:rsidR="005024E1" w:rsidRPr="007A6E3F">
        <w:rPr>
          <w:rStyle w:val="Odwoanieprzypisudolnego"/>
          <w:rFonts w:ascii="Arial" w:hAnsi="Arial" w:cs="Arial"/>
          <w:b/>
        </w:rPr>
        <w:footnoteReference w:id="1"/>
      </w:r>
    </w:p>
    <w:p w14:paraId="061CFE98" w14:textId="77777777" w:rsidR="00885651" w:rsidRDefault="00885651" w:rsidP="00653B34">
      <w:pPr>
        <w:pStyle w:val="Teksttreci1"/>
        <w:shd w:val="clear" w:color="auto" w:fill="auto"/>
        <w:spacing w:line="216" w:lineRule="exact"/>
        <w:ind w:firstLine="0"/>
        <w:jc w:val="both"/>
        <w:rPr>
          <w:rFonts w:ascii="Arial" w:hAnsi="Arial" w:cs="Arial"/>
          <w:color w:val="auto"/>
          <w:sz w:val="20"/>
          <w:szCs w:val="20"/>
        </w:rPr>
      </w:pPr>
    </w:p>
    <w:p w14:paraId="7176D845" w14:textId="47724710" w:rsidR="00221437" w:rsidRPr="007A6E3F" w:rsidRDefault="00221437" w:rsidP="00653B34">
      <w:pPr>
        <w:pStyle w:val="Teksttreci1"/>
        <w:shd w:val="clear" w:color="auto" w:fill="auto"/>
        <w:spacing w:line="216" w:lineRule="exact"/>
        <w:ind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Nazwa/Imię, nazwisko Wykonawcy:</w:t>
      </w:r>
    </w:p>
    <w:p w14:paraId="7753BB8F" w14:textId="77777777" w:rsidR="00221437" w:rsidRPr="007A6E3F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</w:p>
    <w:p w14:paraId="624F5DC0" w14:textId="77777777" w:rsidR="00221437" w:rsidRPr="007A6E3F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</w:t>
      </w:r>
      <w:r w:rsidR="005024E1" w:rsidRPr="007A6E3F">
        <w:rPr>
          <w:rFonts w:ascii="Arial" w:hAnsi="Arial" w:cs="Arial"/>
          <w:color w:val="auto"/>
          <w:sz w:val="20"/>
          <w:szCs w:val="20"/>
        </w:rPr>
        <w:t>….</w:t>
      </w:r>
      <w:r w:rsidRPr="007A6E3F">
        <w:rPr>
          <w:rFonts w:ascii="Arial" w:hAnsi="Arial" w:cs="Arial"/>
          <w:color w:val="auto"/>
          <w:sz w:val="20"/>
          <w:szCs w:val="20"/>
        </w:rPr>
        <w:t>……………………………</w:t>
      </w:r>
      <w:r w:rsidR="00653B34" w:rsidRPr="007A6E3F">
        <w:rPr>
          <w:rFonts w:ascii="Arial" w:hAnsi="Arial" w:cs="Arial"/>
          <w:color w:val="auto"/>
          <w:sz w:val="20"/>
          <w:szCs w:val="20"/>
        </w:rPr>
        <w:t>.</w:t>
      </w:r>
      <w:r w:rsidRPr="007A6E3F">
        <w:rPr>
          <w:rFonts w:ascii="Arial" w:hAnsi="Arial" w:cs="Arial"/>
          <w:color w:val="auto"/>
          <w:sz w:val="20"/>
          <w:szCs w:val="20"/>
        </w:rPr>
        <w:t>……………….…</w:t>
      </w:r>
    </w:p>
    <w:p w14:paraId="19CC71E2" w14:textId="77777777" w:rsidR="00653B34" w:rsidRPr="007A6E3F" w:rsidRDefault="00653B34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</w:p>
    <w:p w14:paraId="5339AA7D" w14:textId="77777777" w:rsidR="00221437" w:rsidRPr="007A6E3F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Zarejestrowany adres Wykonawcy:</w:t>
      </w:r>
    </w:p>
    <w:p w14:paraId="664E70DF" w14:textId="77777777" w:rsidR="00221437" w:rsidRPr="007A6E3F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</w:p>
    <w:p w14:paraId="6A4D17B1" w14:textId="77777777" w:rsidR="00221437" w:rsidRPr="007A6E3F" w:rsidRDefault="00221437" w:rsidP="00D02734">
      <w:pPr>
        <w:pStyle w:val="Teksttreci1"/>
        <w:shd w:val="clear" w:color="auto" w:fill="auto"/>
        <w:tabs>
          <w:tab w:val="left" w:leader="dot" w:pos="5633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ulica</w:t>
      </w:r>
      <w:r w:rsidRPr="007A6E3F">
        <w:rPr>
          <w:rFonts w:ascii="Arial" w:hAnsi="Arial" w:cs="Arial"/>
          <w:color w:val="auto"/>
          <w:sz w:val="20"/>
          <w:szCs w:val="20"/>
        </w:rPr>
        <w:tab/>
        <w:t>nr domu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</w:p>
    <w:p w14:paraId="2A92C4BB" w14:textId="77777777" w:rsidR="00221437" w:rsidRPr="007A6E3F" w:rsidRDefault="00221437" w:rsidP="00D02734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kod</w:t>
      </w:r>
      <w:r w:rsidRPr="007A6E3F">
        <w:rPr>
          <w:rFonts w:ascii="Arial" w:hAnsi="Arial" w:cs="Arial"/>
          <w:color w:val="auto"/>
          <w:sz w:val="20"/>
          <w:szCs w:val="20"/>
        </w:rPr>
        <w:tab/>
        <w:t>miejscowość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</w:p>
    <w:p w14:paraId="5B921532" w14:textId="77777777" w:rsidR="00221437" w:rsidRPr="007A6E3F" w:rsidRDefault="00221437" w:rsidP="00D02734">
      <w:pPr>
        <w:pStyle w:val="Teksttreci1"/>
        <w:shd w:val="clear" w:color="auto" w:fill="auto"/>
        <w:tabs>
          <w:tab w:val="left" w:leader="dot" w:pos="3047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powiat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  <w:r w:rsidR="005024E1" w:rsidRPr="007A6E3F">
        <w:rPr>
          <w:rFonts w:ascii="Arial" w:hAnsi="Arial" w:cs="Arial"/>
          <w:color w:val="auto"/>
          <w:sz w:val="20"/>
          <w:szCs w:val="20"/>
        </w:rPr>
        <w:t xml:space="preserve"> </w:t>
      </w:r>
      <w:r w:rsidRPr="007A6E3F">
        <w:rPr>
          <w:rFonts w:ascii="Arial" w:hAnsi="Arial" w:cs="Arial"/>
          <w:color w:val="auto"/>
          <w:sz w:val="20"/>
          <w:szCs w:val="20"/>
        </w:rPr>
        <w:t>województwo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</w:p>
    <w:p w14:paraId="0E440226" w14:textId="77777777" w:rsidR="00221437" w:rsidRPr="007A6E3F" w:rsidRDefault="00CA5EC7" w:rsidP="00D02734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tel.: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  <w:r w:rsidRPr="007A6E3F">
        <w:rPr>
          <w:rFonts w:ascii="Arial" w:hAnsi="Arial" w:cs="Arial"/>
          <w:color w:val="auto"/>
          <w:sz w:val="20"/>
          <w:szCs w:val="20"/>
        </w:rPr>
        <w:tab/>
        <w:t>fax:…………………………………..… e-mail: ………</w:t>
      </w:r>
      <w:r w:rsidR="005024E1" w:rsidRPr="007A6E3F">
        <w:rPr>
          <w:rFonts w:ascii="Arial" w:hAnsi="Arial" w:cs="Arial"/>
          <w:color w:val="auto"/>
          <w:sz w:val="20"/>
          <w:szCs w:val="20"/>
        </w:rPr>
        <w:t>………</w:t>
      </w:r>
      <w:r w:rsidRPr="007A6E3F">
        <w:rPr>
          <w:rFonts w:ascii="Arial" w:hAnsi="Arial" w:cs="Arial"/>
          <w:color w:val="auto"/>
          <w:sz w:val="20"/>
          <w:szCs w:val="20"/>
        </w:rPr>
        <w:t>…………</w:t>
      </w:r>
    </w:p>
    <w:p w14:paraId="62131D41" w14:textId="162FB572" w:rsidR="00221437" w:rsidRPr="007A6E3F" w:rsidRDefault="007F4E5F" w:rsidP="00D02734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NIP</w:t>
      </w:r>
      <w:r w:rsidR="00221437" w:rsidRPr="007A6E3F">
        <w:rPr>
          <w:rFonts w:ascii="Arial" w:hAnsi="Arial" w:cs="Arial"/>
          <w:color w:val="auto"/>
          <w:sz w:val="20"/>
          <w:szCs w:val="20"/>
        </w:rPr>
        <w:t>:</w:t>
      </w:r>
      <w:r w:rsidR="00221437" w:rsidRPr="007A6E3F">
        <w:rPr>
          <w:rFonts w:ascii="Arial" w:hAnsi="Arial" w:cs="Arial"/>
          <w:color w:val="auto"/>
          <w:sz w:val="20"/>
          <w:szCs w:val="20"/>
        </w:rPr>
        <w:tab/>
      </w:r>
      <w:r w:rsidR="00221437" w:rsidRPr="007A6E3F">
        <w:rPr>
          <w:rFonts w:ascii="Arial" w:hAnsi="Arial" w:cs="Arial"/>
          <w:color w:val="auto"/>
          <w:sz w:val="20"/>
          <w:szCs w:val="20"/>
        </w:rPr>
        <w:tab/>
      </w:r>
      <w:r w:rsidR="005E3107">
        <w:rPr>
          <w:rFonts w:ascii="Arial" w:hAnsi="Arial" w:cs="Arial"/>
          <w:color w:val="auto"/>
          <w:sz w:val="20"/>
          <w:szCs w:val="20"/>
        </w:rPr>
        <w:t>REGON: ………………………….</w:t>
      </w:r>
    </w:p>
    <w:p w14:paraId="123B195C" w14:textId="1E953BDB" w:rsidR="005024E1" w:rsidRPr="007A6E3F" w:rsidRDefault="005024E1" w:rsidP="00D02734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sz w:val="20"/>
          <w:szCs w:val="20"/>
        </w:rPr>
        <w:t>Numer bankowego rachunku rozliczeniowego</w:t>
      </w:r>
      <w:r w:rsidR="0088091C">
        <w:rPr>
          <w:rFonts w:ascii="Arial" w:hAnsi="Arial" w:cs="Arial"/>
          <w:sz w:val="20"/>
          <w:szCs w:val="20"/>
        </w:rPr>
        <w:t>:</w:t>
      </w:r>
      <w:r w:rsidR="00172B2C" w:rsidRPr="007A6E3F">
        <w:rPr>
          <w:rFonts w:ascii="Arial" w:hAnsi="Arial" w:cs="Arial"/>
          <w:sz w:val="20"/>
          <w:szCs w:val="20"/>
        </w:rPr>
        <w:t>: …………………………..</w:t>
      </w:r>
      <w:r w:rsidRPr="007A6E3F">
        <w:rPr>
          <w:rFonts w:ascii="Arial" w:hAnsi="Arial" w:cs="Arial"/>
          <w:sz w:val="20"/>
          <w:szCs w:val="20"/>
        </w:rPr>
        <w:t>……………………………</w:t>
      </w:r>
      <w:r w:rsidR="0088091C">
        <w:rPr>
          <w:rFonts w:ascii="Arial" w:hAnsi="Arial" w:cs="Arial"/>
          <w:sz w:val="20"/>
          <w:szCs w:val="20"/>
        </w:rPr>
        <w:t>…..</w:t>
      </w:r>
    </w:p>
    <w:p w14:paraId="0048A289" w14:textId="77777777" w:rsidR="00221437" w:rsidRPr="007A6E3F" w:rsidRDefault="00221437" w:rsidP="00D02734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Do kontaktów z Zamawiającym w czasie trwania postępowania o udzielenie zamówienia wyznaczamy</w:t>
      </w:r>
    </w:p>
    <w:p w14:paraId="7D901983" w14:textId="77777777" w:rsidR="00221437" w:rsidRPr="007A6E3F" w:rsidRDefault="00221437" w:rsidP="00D02734">
      <w:pPr>
        <w:pStyle w:val="Teksttreci1"/>
        <w:shd w:val="clear" w:color="auto" w:fill="auto"/>
        <w:tabs>
          <w:tab w:val="left" w:leader="dot" w:pos="4616"/>
          <w:tab w:val="left" w:leader="dot" w:pos="6646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(imię i nazwisko)</w:t>
      </w:r>
      <w:r w:rsidR="005024E1" w:rsidRPr="007A6E3F">
        <w:rPr>
          <w:rFonts w:ascii="Arial" w:hAnsi="Arial" w:cs="Arial"/>
          <w:color w:val="auto"/>
          <w:sz w:val="20"/>
          <w:szCs w:val="20"/>
        </w:rPr>
        <w:t xml:space="preserve">  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  <w:proofErr w:type="spellStart"/>
      <w:r w:rsidRPr="007A6E3F">
        <w:rPr>
          <w:rFonts w:ascii="Arial" w:hAnsi="Arial" w:cs="Arial"/>
          <w:color w:val="auto"/>
          <w:sz w:val="20"/>
          <w:szCs w:val="20"/>
        </w:rPr>
        <w:t>tel</w:t>
      </w:r>
      <w:proofErr w:type="spellEnd"/>
      <w:r w:rsidRPr="007A6E3F">
        <w:rPr>
          <w:rFonts w:ascii="Arial" w:hAnsi="Arial" w:cs="Arial"/>
          <w:color w:val="auto"/>
          <w:sz w:val="20"/>
          <w:szCs w:val="20"/>
        </w:rPr>
        <w:tab/>
        <w:t>e-mail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</w:p>
    <w:p w14:paraId="1C2FBC31" w14:textId="77777777" w:rsidR="00C56081" w:rsidRPr="007A6E3F" w:rsidRDefault="00C56081" w:rsidP="00C56081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Osoba (osoby) uprawniona do podpisania umowy:..…………………</w:t>
      </w:r>
      <w:r w:rsidR="00172B2C" w:rsidRPr="007A6E3F">
        <w:rPr>
          <w:rFonts w:ascii="Arial" w:hAnsi="Arial" w:cs="Arial"/>
          <w:color w:val="auto"/>
          <w:sz w:val="20"/>
          <w:szCs w:val="20"/>
        </w:rPr>
        <w:t>..</w:t>
      </w:r>
      <w:r w:rsidRPr="007A6E3F">
        <w:rPr>
          <w:rFonts w:ascii="Arial" w:hAnsi="Arial" w:cs="Arial"/>
          <w:color w:val="auto"/>
          <w:sz w:val="20"/>
          <w:szCs w:val="20"/>
        </w:rPr>
        <w:t>……………………….……………,</w:t>
      </w:r>
    </w:p>
    <w:p w14:paraId="0FAC806F" w14:textId="77777777" w:rsidR="00221437" w:rsidRPr="007A6E3F" w:rsidRDefault="00221437" w:rsidP="007728D6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7A6E3F">
        <w:rPr>
          <w:rFonts w:ascii="Arial" w:hAnsi="Arial" w:cs="Arial"/>
          <w:b/>
          <w:sz w:val="22"/>
          <w:szCs w:val="22"/>
        </w:rPr>
        <w:t>O F E R T A</w:t>
      </w:r>
    </w:p>
    <w:p w14:paraId="25FEEE9E" w14:textId="3CD9F5E9" w:rsidR="00172B2C" w:rsidRPr="0062011B" w:rsidRDefault="00172B2C" w:rsidP="0062011B">
      <w:pPr>
        <w:spacing w:line="360" w:lineRule="auto"/>
        <w:ind w:firstLine="426"/>
        <w:jc w:val="both"/>
        <w:rPr>
          <w:sz w:val="24"/>
        </w:rPr>
      </w:pPr>
      <w:r w:rsidRPr="007A6E3F">
        <w:rPr>
          <w:rFonts w:ascii="Arial" w:hAnsi="Arial" w:cs="Arial"/>
        </w:rPr>
        <w:t xml:space="preserve">Niniejszym składam/y ofertę </w:t>
      </w:r>
      <w:r w:rsidR="00FD2DE3" w:rsidRPr="007A6E3F">
        <w:rPr>
          <w:rFonts w:ascii="Arial" w:hAnsi="Arial" w:cs="Arial"/>
        </w:rPr>
        <w:t>w postępowaniu o udzielenie zamówienia publicznego na zadanie pn</w:t>
      </w:r>
      <w:r w:rsidR="00173A0E">
        <w:rPr>
          <w:rFonts w:ascii="Arial" w:hAnsi="Arial" w:cs="Arial"/>
        </w:rPr>
        <w:t>.</w:t>
      </w:r>
      <w:r w:rsidR="00DD26BD">
        <w:rPr>
          <w:rFonts w:ascii="Arial" w:hAnsi="Arial" w:cs="Arial"/>
        </w:rPr>
        <w:t>:</w:t>
      </w:r>
      <w:r w:rsidR="00DD26BD">
        <w:rPr>
          <w:rFonts w:ascii="Arial" w:hAnsi="Arial" w:cs="Arial"/>
        </w:rPr>
        <w:br/>
      </w:r>
      <w:r w:rsidR="00D619B6" w:rsidRPr="0088091C">
        <w:rPr>
          <w:rFonts w:ascii="Arial" w:hAnsi="Arial" w:cs="Arial"/>
          <w:b/>
          <w:bCs/>
        </w:rPr>
        <w:t>„</w:t>
      </w:r>
      <w:r w:rsidR="00584C13">
        <w:rPr>
          <w:rFonts w:ascii="Arial" w:hAnsi="Arial" w:cs="Arial"/>
          <w:b/>
          <w:bCs/>
        </w:rPr>
        <w:t xml:space="preserve">wykonanie </w:t>
      </w:r>
      <w:r w:rsidR="00584C13" w:rsidRPr="0021618B">
        <w:rPr>
          <w:b/>
          <w:sz w:val="24"/>
        </w:rPr>
        <w:t>remontu</w:t>
      </w:r>
      <w:r w:rsidR="00AB0978">
        <w:rPr>
          <w:b/>
          <w:sz w:val="24"/>
        </w:rPr>
        <w:t xml:space="preserve"> gminnego</w:t>
      </w:r>
      <w:r w:rsidR="00584C13">
        <w:rPr>
          <w:b/>
          <w:sz w:val="24"/>
        </w:rPr>
        <w:t xml:space="preserve"> lokalu mieszkalnego przy </w:t>
      </w:r>
      <w:r w:rsidR="00584C13" w:rsidRPr="0021618B">
        <w:rPr>
          <w:b/>
          <w:sz w:val="24"/>
        </w:rPr>
        <w:t>ul. Matejki 6/2 w Gliwicach</w:t>
      </w:r>
      <w:r w:rsidR="00584C13">
        <w:rPr>
          <w:b/>
          <w:sz w:val="24"/>
        </w:rPr>
        <w:t xml:space="preserve">                                   z przeznaczeniem do zami</w:t>
      </w:r>
      <w:r w:rsidR="0062011B">
        <w:rPr>
          <w:b/>
          <w:sz w:val="24"/>
        </w:rPr>
        <w:t>eszkania dla rodzin zastępczych</w:t>
      </w:r>
      <w:r w:rsidR="00584C13">
        <w:rPr>
          <w:b/>
          <w:sz w:val="24"/>
        </w:rPr>
        <w:t>”</w:t>
      </w:r>
      <w:r w:rsidR="00F12384" w:rsidRPr="0088091C">
        <w:rPr>
          <w:rFonts w:ascii="Arial" w:hAnsi="Arial" w:cs="Arial"/>
          <w:b/>
          <w:bCs/>
        </w:rPr>
        <w:t>,</w:t>
      </w:r>
      <w:r w:rsidR="00F12384">
        <w:rPr>
          <w:rFonts w:ascii="Arial" w:hAnsi="Arial" w:cs="Arial"/>
        </w:rPr>
        <w:t xml:space="preserve"> </w:t>
      </w:r>
      <w:r w:rsidR="0062011B">
        <w:rPr>
          <w:rFonts w:ascii="Arial" w:hAnsi="Arial" w:cs="Arial"/>
        </w:rPr>
        <w:t xml:space="preserve"> </w:t>
      </w:r>
      <w:r w:rsidRPr="007A6E3F">
        <w:rPr>
          <w:rFonts w:ascii="Arial" w:hAnsi="Arial" w:cs="Arial"/>
        </w:rPr>
        <w:t xml:space="preserve">zgodnie z wymogami określonymi </w:t>
      </w:r>
      <w:r w:rsidR="0062011B">
        <w:rPr>
          <w:rFonts w:ascii="Arial" w:hAnsi="Arial" w:cs="Arial"/>
        </w:rPr>
        <w:t xml:space="preserve">                     </w:t>
      </w:r>
      <w:bookmarkStart w:id="1" w:name="_GoBack"/>
      <w:bookmarkEnd w:id="1"/>
      <w:r w:rsidRPr="007A6E3F">
        <w:rPr>
          <w:rFonts w:ascii="Arial" w:hAnsi="Arial" w:cs="Arial"/>
        </w:rPr>
        <w:t>w Specyfikacji warunków zamówienia i projekcie umowy.</w:t>
      </w:r>
    </w:p>
    <w:p w14:paraId="2E906141" w14:textId="77777777" w:rsidR="00713242" w:rsidRPr="00713242" w:rsidRDefault="00713242" w:rsidP="00713242">
      <w:pPr>
        <w:jc w:val="both"/>
        <w:rPr>
          <w:rFonts w:ascii="Arial" w:hAnsi="Arial" w:cs="Arial"/>
          <w:b/>
          <w:bCs/>
          <w:lang w:eastAsia="en-US"/>
        </w:rPr>
      </w:pPr>
    </w:p>
    <w:p w14:paraId="4014DFF1" w14:textId="7D08D883" w:rsidR="00C56081" w:rsidRPr="007A6E3F" w:rsidRDefault="00172B2C" w:rsidP="00574205">
      <w:pPr>
        <w:numPr>
          <w:ilvl w:val="0"/>
          <w:numId w:val="13"/>
        </w:numPr>
        <w:suppressAutoHyphens/>
        <w:spacing w:before="120"/>
        <w:ind w:left="357" w:hanging="357"/>
        <w:rPr>
          <w:rFonts w:ascii="Arial" w:hAnsi="Arial" w:cs="Arial"/>
          <w:b/>
        </w:rPr>
      </w:pPr>
      <w:r w:rsidRPr="007A6E3F">
        <w:rPr>
          <w:rFonts w:ascii="Arial" w:hAnsi="Arial" w:cs="Arial"/>
        </w:rPr>
        <w:t>Oferuję/</w:t>
      </w:r>
      <w:proofErr w:type="spellStart"/>
      <w:r w:rsidRPr="007A6E3F">
        <w:rPr>
          <w:rFonts w:ascii="Arial" w:hAnsi="Arial" w:cs="Arial"/>
        </w:rPr>
        <w:t>emy</w:t>
      </w:r>
      <w:proofErr w:type="spellEnd"/>
      <w:r w:rsidRPr="007A6E3F">
        <w:rPr>
          <w:rFonts w:ascii="Arial" w:hAnsi="Arial" w:cs="Arial"/>
        </w:rPr>
        <w:t xml:space="preserve"> wykonanie przedmiotu zamówienia zgo</w:t>
      </w:r>
      <w:r w:rsidR="00EE62F7">
        <w:rPr>
          <w:rFonts w:ascii="Arial" w:hAnsi="Arial" w:cs="Arial"/>
        </w:rPr>
        <w:t xml:space="preserve">dnie z wymaganiami określonymi  </w:t>
      </w:r>
      <w:r w:rsidR="00574205">
        <w:rPr>
          <w:rFonts w:ascii="Arial" w:hAnsi="Arial" w:cs="Arial"/>
        </w:rPr>
        <w:t xml:space="preserve">w SWZ, </w:t>
      </w:r>
      <w:r w:rsidRPr="007A6E3F">
        <w:rPr>
          <w:rFonts w:ascii="Arial" w:hAnsi="Arial" w:cs="Arial"/>
        </w:rPr>
        <w:t xml:space="preserve">obliczone na podstawie zakładanego zakresu rzeczowego za wynagrodzeniem ryczałtowym, które nie przekroczy kwoty </w:t>
      </w:r>
      <w:r w:rsidR="00333890" w:rsidRPr="007A6E3F">
        <w:rPr>
          <w:rFonts w:ascii="Arial" w:hAnsi="Arial" w:cs="Arial"/>
        </w:rPr>
        <w:t>wykonania zamówienia:</w:t>
      </w:r>
      <w:r w:rsidR="00333890" w:rsidRPr="007A6E3F">
        <w:rPr>
          <w:rFonts w:ascii="Arial" w:hAnsi="Arial" w:cs="Arial"/>
        </w:rPr>
        <w:br/>
      </w:r>
    </w:p>
    <w:p w14:paraId="5AF5EBB4" w14:textId="25C289F8" w:rsidR="00C56081" w:rsidRPr="003E41C0" w:rsidRDefault="00C56081" w:rsidP="00334B1C">
      <w:pPr>
        <w:numPr>
          <w:ilvl w:val="0"/>
          <w:numId w:val="12"/>
        </w:numPr>
        <w:rPr>
          <w:rFonts w:ascii="Arial" w:hAnsi="Arial" w:cs="Arial"/>
          <w:color w:val="000000"/>
        </w:rPr>
      </w:pPr>
      <w:r w:rsidRPr="003E41C0">
        <w:rPr>
          <w:rFonts w:ascii="Arial" w:hAnsi="Arial" w:cs="Arial"/>
        </w:rPr>
        <w:t>Brutto</w:t>
      </w:r>
      <w:r w:rsidRPr="003E41C0">
        <w:rPr>
          <w:rFonts w:ascii="Arial" w:hAnsi="Arial" w:cs="Arial"/>
        </w:rPr>
        <w:tab/>
        <w:t>………………………………… zł</w:t>
      </w:r>
      <w:r w:rsidRPr="003E41C0">
        <w:rPr>
          <w:rFonts w:ascii="Arial" w:hAnsi="Arial" w:cs="Arial"/>
        </w:rPr>
        <w:br/>
        <w:t xml:space="preserve"> </w:t>
      </w:r>
      <w:r w:rsidRPr="003E41C0">
        <w:rPr>
          <w:rFonts w:ascii="Arial" w:hAnsi="Arial" w:cs="Arial"/>
        </w:rPr>
        <w:br/>
        <w:t>słownie złotych: ………</w:t>
      </w:r>
      <w:r w:rsidR="00574205" w:rsidRPr="003E41C0">
        <w:rPr>
          <w:rFonts w:ascii="Arial" w:hAnsi="Arial" w:cs="Arial"/>
        </w:rPr>
        <w:t>……..………………………………………………………………………</w:t>
      </w:r>
      <w:r w:rsidRPr="003E41C0">
        <w:rPr>
          <w:rFonts w:ascii="Arial" w:hAnsi="Arial" w:cs="Arial"/>
        </w:rPr>
        <w:br/>
      </w:r>
      <w:r w:rsidRPr="003E41C0">
        <w:rPr>
          <w:rFonts w:ascii="Arial" w:hAnsi="Arial" w:cs="Arial"/>
        </w:rPr>
        <w:br/>
      </w:r>
      <w:r w:rsidR="00172B2C" w:rsidRPr="003E41C0">
        <w:rPr>
          <w:rFonts w:ascii="Arial" w:hAnsi="Arial" w:cs="Arial"/>
        </w:rPr>
        <w:t>(na powyższą kwotę składa się cena netto + należny podatek VAT</w:t>
      </w:r>
      <w:r w:rsidR="00172B2C" w:rsidRPr="003E41C0">
        <w:rPr>
          <w:rFonts w:ascii="Arial" w:hAnsi="Arial" w:cs="Arial"/>
          <w:color w:val="000000"/>
        </w:rPr>
        <w:t>)</w:t>
      </w:r>
      <w:r w:rsidRPr="003E41C0">
        <w:rPr>
          <w:rFonts w:ascii="Arial" w:hAnsi="Arial" w:cs="Arial"/>
          <w:color w:val="000000"/>
        </w:rPr>
        <w:t xml:space="preserve"> </w:t>
      </w:r>
    </w:p>
    <w:p w14:paraId="276044D0" w14:textId="18A512FD" w:rsidR="00497861" w:rsidRPr="007A6E3F" w:rsidRDefault="00D619B6" w:rsidP="00574205">
      <w:pPr>
        <w:numPr>
          <w:ilvl w:val="0"/>
          <w:numId w:val="13"/>
        </w:numPr>
        <w:suppressAutoHyphens/>
        <w:spacing w:before="120"/>
        <w:ind w:left="357" w:hanging="357"/>
        <w:rPr>
          <w:rFonts w:ascii="Arial" w:hAnsi="Arial" w:cs="Arial"/>
        </w:rPr>
      </w:pPr>
      <w:r w:rsidRPr="007A6E3F">
        <w:rPr>
          <w:rFonts w:ascii="Arial" w:hAnsi="Arial" w:cs="Arial"/>
          <w:b/>
        </w:rPr>
        <w:t xml:space="preserve">Termin realizacji zamówienia: </w:t>
      </w:r>
      <w:r w:rsidR="003E41C0">
        <w:rPr>
          <w:rFonts w:ascii="Arial" w:hAnsi="Arial" w:cs="Arial"/>
        </w:rPr>
        <w:t>zgodnie z pkt.</w:t>
      </w:r>
      <w:r w:rsidR="00C92171">
        <w:rPr>
          <w:rFonts w:ascii="Arial" w:hAnsi="Arial" w:cs="Arial"/>
        </w:rPr>
        <w:t xml:space="preserve"> 3.1 SWZ</w:t>
      </w:r>
      <w:r w:rsidR="00497861" w:rsidRPr="007A6E3F">
        <w:rPr>
          <w:rFonts w:ascii="Arial" w:hAnsi="Arial" w:cs="Arial"/>
          <w:b/>
        </w:rPr>
        <w:t xml:space="preserve"> </w:t>
      </w:r>
    </w:p>
    <w:p w14:paraId="6621D99A" w14:textId="43CCBF0A" w:rsidR="00E433E6" w:rsidRDefault="00EE62F7" w:rsidP="00E433E6">
      <w:pPr>
        <w:numPr>
          <w:ilvl w:val="0"/>
          <w:numId w:val="13"/>
        </w:numPr>
        <w:suppressAutoHyphens/>
        <w:spacing w:before="120"/>
        <w:ind w:left="357" w:hanging="357"/>
        <w:rPr>
          <w:rFonts w:ascii="Arial" w:hAnsi="Arial" w:cs="Arial"/>
          <w:b/>
        </w:rPr>
      </w:pPr>
      <w:r w:rsidRPr="00CA415F">
        <w:rPr>
          <w:rFonts w:ascii="Arial" w:hAnsi="Arial" w:cs="Arial"/>
          <w:b/>
        </w:rPr>
        <w:t>Deklaruję/my udzielenie gwarancji i rękojmi za wady na przedmiot zamówienia:</w:t>
      </w:r>
      <w:r w:rsidR="00E433E6">
        <w:rPr>
          <w:rFonts w:ascii="Arial" w:hAnsi="Arial" w:cs="Arial"/>
          <w:b/>
        </w:rPr>
        <w:t xml:space="preserve"> …….…. miesięcy</w:t>
      </w:r>
    </w:p>
    <w:p w14:paraId="16C1E424" w14:textId="77777777" w:rsidR="00E433E6" w:rsidRPr="00E433E6" w:rsidRDefault="00E433E6" w:rsidP="00E433E6">
      <w:pPr>
        <w:suppressAutoHyphens/>
        <w:spacing w:before="120"/>
        <w:ind w:left="357"/>
        <w:rPr>
          <w:rFonts w:ascii="Arial" w:hAnsi="Arial" w:cs="Arial"/>
          <w:b/>
        </w:rPr>
      </w:pPr>
    </w:p>
    <w:p w14:paraId="3AAD2115" w14:textId="1C89E166" w:rsidR="00DA540A" w:rsidRPr="007A6E3F" w:rsidRDefault="00EE62F7" w:rsidP="0057445F">
      <w:pPr>
        <w:suppressAutoHyphens/>
        <w:spacing w:before="120"/>
        <w:ind w:left="357"/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18"/>
          <w:szCs w:val="18"/>
        </w:rPr>
        <w:t>U</w:t>
      </w:r>
      <w:r w:rsidRPr="007A6E3F">
        <w:rPr>
          <w:rFonts w:ascii="Arial" w:hAnsi="Arial" w:cs="Arial"/>
          <w:sz w:val="18"/>
          <w:szCs w:val="18"/>
        </w:rPr>
        <w:t>waga: Zamawiający wymaga aby deklarowany okres gwarancji i rękojmi za wady na przedmiot zamów</w:t>
      </w:r>
      <w:r w:rsidR="000263F0">
        <w:rPr>
          <w:rFonts w:ascii="Arial" w:hAnsi="Arial" w:cs="Arial"/>
          <w:sz w:val="18"/>
          <w:szCs w:val="18"/>
        </w:rPr>
        <w:t xml:space="preserve">ienia zawierał się w okresie </w:t>
      </w:r>
      <w:r w:rsidR="00E433E6">
        <w:rPr>
          <w:rFonts w:ascii="Arial" w:hAnsi="Arial" w:cs="Arial"/>
          <w:sz w:val="18"/>
          <w:szCs w:val="18"/>
        </w:rPr>
        <w:t>od 36 do 60</w:t>
      </w:r>
      <w:r w:rsidR="000263F0">
        <w:rPr>
          <w:rFonts w:ascii="Arial" w:hAnsi="Arial" w:cs="Arial"/>
          <w:sz w:val="18"/>
          <w:szCs w:val="18"/>
        </w:rPr>
        <w:t>.</w:t>
      </w:r>
      <w:r w:rsidRPr="007A6E3F">
        <w:rPr>
          <w:rFonts w:ascii="Arial" w:hAnsi="Arial" w:cs="Arial"/>
          <w:sz w:val="18"/>
          <w:szCs w:val="18"/>
        </w:rPr>
        <w:t xml:space="preserve"> miesięcy</w:t>
      </w:r>
      <w:r w:rsidRPr="00D439A5">
        <w:rPr>
          <w:rFonts w:ascii="Arial" w:hAnsi="Arial" w:cs="Arial"/>
          <w:sz w:val="18"/>
          <w:szCs w:val="18"/>
        </w:rPr>
        <w:t>.</w:t>
      </w:r>
    </w:p>
    <w:p w14:paraId="38789A6C" w14:textId="77777777" w:rsidR="00D619B6" w:rsidRPr="007A6E3F" w:rsidRDefault="00D619B6" w:rsidP="000623AB">
      <w:pPr>
        <w:numPr>
          <w:ilvl w:val="0"/>
          <w:numId w:val="13"/>
        </w:numPr>
        <w:suppressAutoHyphens/>
        <w:spacing w:before="120"/>
        <w:ind w:left="357" w:hanging="357"/>
        <w:rPr>
          <w:rFonts w:ascii="Arial" w:hAnsi="Arial" w:cs="Arial"/>
          <w:b/>
        </w:rPr>
      </w:pPr>
      <w:r w:rsidRPr="007A6E3F">
        <w:rPr>
          <w:rFonts w:ascii="Arial" w:hAnsi="Arial" w:cs="Arial"/>
          <w:b/>
        </w:rPr>
        <w:t xml:space="preserve">Warunki płatności: </w:t>
      </w:r>
      <w:r w:rsidRPr="007A6E3F">
        <w:rPr>
          <w:rFonts w:ascii="Arial" w:hAnsi="Arial" w:cs="Arial"/>
        </w:rPr>
        <w:t>zgodnie z wzorem umowy</w:t>
      </w:r>
      <w:r w:rsidRPr="007A6E3F">
        <w:rPr>
          <w:rFonts w:ascii="Arial" w:hAnsi="Arial" w:cs="Arial"/>
          <w:b/>
        </w:rPr>
        <w:t xml:space="preserve">. </w:t>
      </w:r>
    </w:p>
    <w:p w14:paraId="05C90651" w14:textId="77777777" w:rsidR="00D619B6" w:rsidRDefault="00D619B6" w:rsidP="000623AB">
      <w:pPr>
        <w:numPr>
          <w:ilvl w:val="0"/>
          <w:numId w:val="13"/>
        </w:numPr>
        <w:suppressAutoHyphens/>
        <w:spacing w:before="120"/>
        <w:ind w:left="357" w:hanging="357"/>
        <w:rPr>
          <w:rFonts w:ascii="Arial" w:hAnsi="Arial" w:cs="Arial"/>
          <w:b/>
        </w:rPr>
      </w:pPr>
      <w:r w:rsidRPr="007A6E3F">
        <w:rPr>
          <w:rFonts w:ascii="Arial" w:hAnsi="Arial" w:cs="Arial"/>
          <w:b/>
        </w:rPr>
        <w:t>Niniejszym oświadczam</w:t>
      </w:r>
      <w:r w:rsidR="009271A3" w:rsidRPr="007A6E3F">
        <w:rPr>
          <w:rFonts w:ascii="Arial" w:hAnsi="Arial" w:cs="Arial"/>
          <w:b/>
        </w:rPr>
        <w:t>/</w:t>
      </w:r>
      <w:r w:rsidRPr="007A6E3F">
        <w:rPr>
          <w:rFonts w:ascii="Arial" w:hAnsi="Arial" w:cs="Arial"/>
          <w:b/>
        </w:rPr>
        <w:t xml:space="preserve">y, że: </w:t>
      </w:r>
    </w:p>
    <w:p w14:paraId="65A1D501" w14:textId="77777777" w:rsidR="000263F0" w:rsidRPr="007A6E3F" w:rsidRDefault="000263F0" w:rsidP="000263F0">
      <w:pPr>
        <w:suppressAutoHyphens/>
        <w:spacing w:before="120"/>
        <w:ind w:left="357"/>
        <w:rPr>
          <w:rFonts w:ascii="Arial" w:hAnsi="Arial" w:cs="Arial"/>
          <w:b/>
        </w:rPr>
      </w:pPr>
    </w:p>
    <w:p w14:paraId="0C04062E" w14:textId="77777777" w:rsidR="00A73C6A" w:rsidRPr="007A6E3F" w:rsidRDefault="00A73C6A" w:rsidP="000623AB">
      <w:pPr>
        <w:pStyle w:val="Akapitzlist"/>
        <w:numPr>
          <w:ilvl w:val="0"/>
          <w:numId w:val="14"/>
        </w:numPr>
        <w:suppressAutoHyphens/>
        <w:spacing w:before="120" w:line="360" w:lineRule="auto"/>
        <w:contextualSpacing w:val="0"/>
        <w:rPr>
          <w:rFonts w:ascii="Arial" w:hAnsi="Arial" w:cs="Arial"/>
          <w:vanish/>
        </w:rPr>
      </w:pPr>
    </w:p>
    <w:p w14:paraId="116DC165" w14:textId="77777777" w:rsidR="00A73C6A" w:rsidRPr="007A6E3F" w:rsidRDefault="00A73C6A" w:rsidP="000623AB">
      <w:pPr>
        <w:pStyle w:val="Akapitzlist"/>
        <w:numPr>
          <w:ilvl w:val="0"/>
          <w:numId w:val="14"/>
        </w:numPr>
        <w:suppressAutoHyphens/>
        <w:spacing w:before="120" w:line="360" w:lineRule="auto"/>
        <w:contextualSpacing w:val="0"/>
        <w:rPr>
          <w:rFonts w:ascii="Arial" w:hAnsi="Arial" w:cs="Arial"/>
          <w:vanish/>
        </w:rPr>
      </w:pPr>
    </w:p>
    <w:p w14:paraId="3AA0F963" w14:textId="7D985628" w:rsidR="00D619B6" w:rsidRDefault="00D619B6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t>zapoznaliśmy się z warunkami zamówienia i przyjmujemy je bez zastrzeżeń;</w:t>
      </w:r>
    </w:p>
    <w:p w14:paraId="4C8C1F8F" w14:textId="77777777" w:rsidR="00D619B6" w:rsidRDefault="00D619B6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t xml:space="preserve"> zapoznaliśmy się z </w:t>
      </w:r>
      <w:r w:rsidR="004E08DA" w:rsidRPr="000263F0">
        <w:rPr>
          <w:rFonts w:ascii="Arial" w:hAnsi="Arial" w:cs="Arial"/>
        </w:rPr>
        <w:t xml:space="preserve">projektowanymi </w:t>
      </w:r>
      <w:r w:rsidRPr="000263F0">
        <w:rPr>
          <w:rFonts w:ascii="Arial" w:hAnsi="Arial" w:cs="Arial"/>
        </w:rPr>
        <w:t xml:space="preserve">postanowieniami </w:t>
      </w:r>
      <w:r w:rsidR="004E08DA" w:rsidRPr="000263F0">
        <w:rPr>
          <w:rFonts w:ascii="Arial" w:hAnsi="Arial" w:cs="Arial"/>
        </w:rPr>
        <w:t xml:space="preserve">umownymi </w:t>
      </w:r>
      <w:r w:rsidRPr="000263F0">
        <w:rPr>
          <w:rFonts w:ascii="Arial" w:hAnsi="Arial" w:cs="Arial"/>
        </w:rPr>
        <w:t>załączon</w:t>
      </w:r>
      <w:r w:rsidR="004E08DA" w:rsidRPr="000263F0">
        <w:rPr>
          <w:rFonts w:ascii="Arial" w:hAnsi="Arial" w:cs="Arial"/>
        </w:rPr>
        <w:t>ymi</w:t>
      </w:r>
      <w:r w:rsidRPr="000263F0">
        <w:rPr>
          <w:rFonts w:ascii="Arial" w:hAnsi="Arial" w:cs="Arial"/>
        </w:rPr>
        <w:t xml:space="preserve"> do SWZ</w:t>
      </w:r>
      <w:r w:rsidR="004E08DA" w:rsidRPr="000263F0">
        <w:rPr>
          <w:rFonts w:ascii="Arial" w:hAnsi="Arial" w:cs="Arial"/>
        </w:rPr>
        <w:t xml:space="preserve">, akceptujemy </w:t>
      </w:r>
      <w:r w:rsidRPr="000263F0">
        <w:rPr>
          <w:rFonts w:ascii="Arial" w:hAnsi="Arial" w:cs="Arial"/>
        </w:rPr>
        <w:t xml:space="preserve">i przyjmujemy </w:t>
      </w:r>
      <w:r w:rsidR="004E08DA" w:rsidRPr="000263F0">
        <w:rPr>
          <w:rFonts w:ascii="Arial" w:hAnsi="Arial" w:cs="Arial"/>
        </w:rPr>
        <w:t>je</w:t>
      </w:r>
      <w:r w:rsidRPr="000263F0">
        <w:rPr>
          <w:rFonts w:ascii="Arial" w:hAnsi="Arial" w:cs="Arial"/>
        </w:rPr>
        <w:t xml:space="preserve"> bez zastrzeżeń;</w:t>
      </w:r>
    </w:p>
    <w:p w14:paraId="36A38D90" w14:textId="77777777" w:rsidR="00EF29F7" w:rsidRDefault="00EF29F7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lastRenderedPageBreak/>
        <w:t>w przypadku udzielenia zamówienia zobowiązuję się do zawarcia umowy w miejscu i w terminie wskazanym przez Pełnomocnika Zamawiającego;</w:t>
      </w:r>
    </w:p>
    <w:p w14:paraId="3B7A9445" w14:textId="77777777" w:rsidR="009E4643" w:rsidRDefault="009E4643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t>zapoznaliśmy się z klauzulą informacyjną o przetwarzaniu danych osobowych zawartą w pkt. 2</w:t>
      </w:r>
      <w:r w:rsidR="00DA540A" w:rsidRPr="000263F0">
        <w:rPr>
          <w:rFonts w:ascii="Arial" w:hAnsi="Arial" w:cs="Arial"/>
        </w:rPr>
        <w:t>4</w:t>
      </w:r>
      <w:r w:rsidRPr="000263F0">
        <w:rPr>
          <w:rFonts w:ascii="Arial" w:hAnsi="Arial" w:cs="Arial"/>
        </w:rPr>
        <w:t xml:space="preserve"> SWZ;</w:t>
      </w:r>
    </w:p>
    <w:p w14:paraId="6896F56E" w14:textId="77777777" w:rsidR="00D619B6" w:rsidRDefault="00D619B6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t>przedmiot oferty jest zgodny z przedmiotem zamówienia;</w:t>
      </w:r>
    </w:p>
    <w:p w14:paraId="0252590D" w14:textId="442F27EE" w:rsidR="00D619B6" w:rsidRDefault="00D619B6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t>jesteśmy związani niniejszą ofertą przez</w:t>
      </w:r>
      <w:r w:rsidR="00212A21" w:rsidRPr="000263F0">
        <w:rPr>
          <w:rFonts w:ascii="Arial" w:hAnsi="Arial" w:cs="Arial"/>
        </w:rPr>
        <w:t xml:space="preserve"> okres </w:t>
      </w:r>
      <w:r w:rsidR="004E08DA" w:rsidRPr="000263F0">
        <w:rPr>
          <w:rFonts w:ascii="Arial" w:hAnsi="Arial" w:cs="Arial"/>
        </w:rPr>
        <w:t>wskazany w SWZ</w:t>
      </w:r>
      <w:r w:rsidRPr="000263F0">
        <w:rPr>
          <w:rFonts w:ascii="Arial" w:hAnsi="Arial" w:cs="Arial"/>
        </w:rPr>
        <w:t>, licząc od dnia składania ofert;</w:t>
      </w:r>
    </w:p>
    <w:p w14:paraId="3F8192B1" w14:textId="77777777" w:rsidR="007B4B08" w:rsidRPr="000263F0" w:rsidRDefault="000577E8" w:rsidP="000263F0">
      <w:pPr>
        <w:pStyle w:val="Akapitzlist"/>
        <w:numPr>
          <w:ilvl w:val="0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  <w:b/>
        </w:rPr>
        <w:t>Oświadczam</w:t>
      </w:r>
      <w:r w:rsidR="007B4B08" w:rsidRPr="000263F0">
        <w:rPr>
          <w:rFonts w:ascii="Arial" w:hAnsi="Arial" w:cs="Arial"/>
          <w:b/>
        </w:rPr>
        <w:t>/y</w:t>
      </w:r>
      <w:r w:rsidRPr="000263F0">
        <w:rPr>
          <w:rFonts w:ascii="Arial" w:hAnsi="Arial" w:cs="Arial"/>
          <w:b/>
        </w:rPr>
        <w:t>, że</w:t>
      </w:r>
      <w:r w:rsidR="007B4B08" w:rsidRPr="000263F0">
        <w:rPr>
          <w:rFonts w:ascii="Arial" w:hAnsi="Arial" w:cs="Arial"/>
        </w:rPr>
        <w:t>:</w:t>
      </w:r>
    </w:p>
    <w:p w14:paraId="68E55C6D" w14:textId="77777777" w:rsidR="007B4B08" w:rsidRPr="007A6E3F" w:rsidRDefault="000577E8" w:rsidP="000623AB">
      <w:pPr>
        <w:pStyle w:val="Akapitzlist"/>
        <w:widowControl w:val="0"/>
        <w:numPr>
          <w:ilvl w:val="0"/>
          <w:numId w:val="55"/>
        </w:numPr>
        <w:rPr>
          <w:rFonts w:ascii="Arial" w:hAnsi="Arial" w:cs="Arial"/>
        </w:rPr>
      </w:pPr>
      <w:r w:rsidRPr="007A6E3F">
        <w:rPr>
          <w:rFonts w:ascii="Arial" w:hAnsi="Arial" w:cs="Arial"/>
        </w:rPr>
        <w:t>nie polegam</w:t>
      </w:r>
      <w:r w:rsidR="007B4B08" w:rsidRPr="007A6E3F">
        <w:rPr>
          <w:rFonts w:ascii="Arial" w:hAnsi="Arial" w:cs="Arial"/>
        </w:rPr>
        <w:t xml:space="preserve"> na zasobach innych podmiotów </w:t>
      </w:r>
      <w:r w:rsidRPr="007A6E3F">
        <w:rPr>
          <w:rFonts w:ascii="Arial" w:hAnsi="Arial" w:cs="Arial"/>
        </w:rPr>
        <w:t>*</w:t>
      </w:r>
    </w:p>
    <w:p w14:paraId="4217B06B" w14:textId="77777777" w:rsidR="000577E8" w:rsidRPr="007A6E3F" w:rsidRDefault="000577E8" w:rsidP="000623AB">
      <w:pPr>
        <w:pStyle w:val="Akapitzlist"/>
        <w:widowControl w:val="0"/>
        <w:numPr>
          <w:ilvl w:val="0"/>
          <w:numId w:val="55"/>
        </w:numPr>
        <w:rPr>
          <w:rFonts w:ascii="Arial" w:hAnsi="Arial" w:cs="Arial"/>
        </w:rPr>
      </w:pPr>
      <w:r w:rsidRPr="007A6E3F">
        <w:rPr>
          <w:rFonts w:ascii="Arial" w:hAnsi="Arial" w:cs="Arial"/>
        </w:rPr>
        <w:t>polegam na zasobach innych podmiotów</w:t>
      </w:r>
      <w:r w:rsidR="007B4B08" w:rsidRPr="007A6E3F">
        <w:rPr>
          <w:rFonts w:ascii="Arial" w:hAnsi="Arial" w:cs="Arial"/>
        </w:rPr>
        <w:t>*</w:t>
      </w:r>
      <w:r w:rsidRPr="007A6E3F">
        <w:rPr>
          <w:rFonts w:ascii="Arial" w:hAnsi="Arial" w:cs="Arial"/>
        </w:rPr>
        <w:t>:</w:t>
      </w:r>
    </w:p>
    <w:p w14:paraId="21D7C526" w14:textId="77777777" w:rsidR="000577E8" w:rsidRPr="007A6E3F" w:rsidRDefault="000577E8" w:rsidP="000577E8">
      <w:pPr>
        <w:pStyle w:val="Akapitzlist"/>
        <w:rPr>
          <w:rFonts w:ascii="Arial" w:hAnsi="Arial" w:cs="Arial"/>
        </w:rPr>
      </w:pPr>
    </w:p>
    <w:tbl>
      <w:tblPr>
        <w:tblW w:w="0" w:type="auto"/>
        <w:tblInd w:w="812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3"/>
        <w:gridCol w:w="4111"/>
      </w:tblGrid>
      <w:tr w:rsidR="000577E8" w:rsidRPr="007A6E3F" w14:paraId="7B0FD473" w14:textId="77777777" w:rsidTr="000577E8">
        <w:tc>
          <w:tcPr>
            <w:tcW w:w="3993" w:type="dxa"/>
            <w:shd w:val="clear" w:color="auto" w:fill="DFDFDF"/>
            <w:vAlign w:val="center"/>
          </w:tcPr>
          <w:p w14:paraId="6DB31932" w14:textId="77777777" w:rsidR="000577E8" w:rsidRPr="007A6E3F" w:rsidRDefault="000577E8" w:rsidP="000577E8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6E3F">
              <w:rPr>
                <w:rFonts w:ascii="Arial" w:hAnsi="Arial" w:cs="Arial"/>
                <w:b/>
                <w:sz w:val="16"/>
                <w:szCs w:val="16"/>
              </w:rPr>
              <w:t>Nazwa i adres podmiotu udostępniającego zasób Wykonawcy</w:t>
            </w:r>
          </w:p>
        </w:tc>
        <w:tc>
          <w:tcPr>
            <w:tcW w:w="4111" w:type="dxa"/>
            <w:shd w:val="clear" w:color="auto" w:fill="DFDFDF"/>
            <w:vAlign w:val="center"/>
          </w:tcPr>
          <w:p w14:paraId="0ADA7D91" w14:textId="77777777" w:rsidR="000577E8" w:rsidRPr="007A6E3F" w:rsidRDefault="000577E8" w:rsidP="000577E8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6E3F">
              <w:rPr>
                <w:rFonts w:ascii="Arial" w:hAnsi="Arial" w:cs="Arial"/>
                <w:b/>
                <w:sz w:val="16"/>
                <w:szCs w:val="16"/>
              </w:rPr>
              <w:t>Zdolności techniczne lub zawodowe lub sytuacja finansowa lub ekonomiczna udostępniana Wykonawcy przez podmiot udostępniający zasoby</w:t>
            </w:r>
          </w:p>
        </w:tc>
      </w:tr>
      <w:tr w:rsidR="000577E8" w:rsidRPr="007A6E3F" w14:paraId="50025FCE" w14:textId="77777777" w:rsidTr="000577E8">
        <w:tc>
          <w:tcPr>
            <w:tcW w:w="3993" w:type="dxa"/>
            <w:shd w:val="clear" w:color="auto" w:fill="auto"/>
          </w:tcPr>
          <w:p w14:paraId="2956497F" w14:textId="77777777" w:rsidR="000577E8" w:rsidRPr="007A6E3F" w:rsidRDefault="000577E8" w:rsidP="00F94430">
            <w:pPr>
              <w:snapToGrid w:val="0"/>
              <w:spacing w:before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111" w:type="dxa"/>
            <w:shd w:val="clear" w:color="auto" w:fill="auto"/>
          </w:tcPr>
          <w:p w14:paraId="6E4E6194" w14:textId="77777777" w:rsidR="000577E8" w:rsidRPr="007A6E3F" w:rsidRDefault="000577E8" w:rsidP="00F94430">
            <w:pPr>
              <w:snapToGrid w:val="0"/>
              <w:spacing w:before="120"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68C5BF9F" w14:textId="77777777" w:rsidR="000577E8" w:rsidRPr="007A6E3F" w:rsidRDefault="000577E8" w:rsidP="000577E8">
      <w:pPr>
        <w:spacing w:line="360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7A6E3F">
        <w:rPr>
          <w:rFonts w:ascii="Arial" w:hAnsi="Arial" w:cs="Arial"/>
          <w:sz w:val="16"/>
          <w:szCs w:val="16"/>
        </w:rPr>
        <w:t>(</w:t>
      </w:r>
      <w:r w:rsidRPr="007A6E3F">
        <w:rPr>
          <w:rFonts w:ascii="Arial" w:hAnsi="Arial" w:cs="Arial"/>
          <w:i/>
          <w:sz w:val="16"/>
          <w:szCs w:val="16"/>
        </w:rPr>
        <w:t>w przypadku nie wskazania</w:t>
      </w:r>
      <w:r w:rsidRPr="007A6E3F">
        <w:rPr>
          <w:rFonts w:ascii="Arial" w:hAnsi="Arial" w:cs="Arial"/>
          <w:sz w:val="16"/>
          <w:szCs w:val="16"/>
        </w:rPr>
        <w:t xml:space="preserve"> </w:t>
      </w:r>
      <w:r w:rsidRPr="007A6E3F">
        <w:rPr>
          <w:rFonts w:ascii="Arial" w:hAnsi="Arial" w:cs="Arial"/>
          <w:i/>
          <w:sz w:val="16"/>
          <w:szCs w:val="16"/>
        </w:rPr>
        <w:t>podmiotu udostępniającego zasób Wykonawcy, Wykonawca samodzielnie będzie wykazywał spełnianie warunków udziału w postępowaniu oraz nie będzie polegał na zasobach podmiotów je udostępniających).</w:t>
      </w:r>
    </w:p>
    <w:p w14:paraId="4C73DA47" w14:textId="77777777" w:rsidR="000577E8" w:rsidRPr="007A6E3F" w:rsidRDefault="000577E8" w:rsidP="000623AB">
      <w:pPr>
        <w:widowControl w:val="0"/>
        <w:numPr>
          <w:ilvl w:val="0"/>
          <w:numId w:val="14"/>
        </w:numPr>
        <w:rPr>
          <w:rFonts w:ascii="Arial" w:hAnsi="Arial" w:cs="Arial"/>
        </w:rPr>
      </w:pPr>
      <w:r w:rsidRPr="007A6E3F">
        <w:rPr>
          <w:rFonts w:ascii="Arial" w:hAnsi="Arial" w:cs="Arial"/>
          <w:b/>
        </w:rPr>
        <w:t>Oświadczamy,</w:t>
      </w:r>
      <w:r w:rsidRPr="007A6E3F">
        <w:rPr>
          <w:rFonts w:ascii="Arial" w:hAnsi="Arial" w:cs="Arial"/>
        </w:rPr>
        <w:t xml:space="preserve"> że prace objęte zamówieniem:</w:t>
      </w:r>
    </w:p>
    <w:p w14:paraId="1389A944" w14:textId="77777777" w:rsidR="000577E8" w:rsidRPr="007A6E3F" w:rsidRDefault="000577E8" w:rsidP="000623AB">
      <w:pPr>
        <w:pStyle w:val="Akapitzlist"/>
        <w:widowControl w:val="0"/>
        <w:numPr>
          <w:ilvl w:val="0"/>
          <w:numId w:val="54"/>
        </w:numPr>
        <w:rPr>
          <w:rFonts w:ascii="Arial" w:hAnsi="Arial" w:cs="Arial"/>
        </w:rPr>
      </w:pPr>
      <w:r w:rsidRPr="007A6E3F">
        <w:rPr>
          <w:rFonts w:ascii="Arial" w:hAnsi="Arial" w:cs="Arial"/>
        </w:rPr>
        <w:t>zamierzam/y wykonać samodzielnie*</w:t>
      </w:r>
    </w:p>
    <w:p w14:paraId="232F5685" w14:textId="77777777" w:rsidR="000B47D0" w:rsidRPr="007A6E3F" w:rsidRDefault="000577E8" w:rsidP="000623AB">
      <w:pPr>
        <w:pStyle w:val="Akapitzlist"/>
        <w:widowControl w:val="0"/>
        <w:numPr>
          <w:ilvl w:val="0"/>
          <w:numId w:val="54"/>
        </w:numPr>
        <w:rPr>
          <w:rFonts w:ascii="Arial" w:hAnsi="Arial" w:cs="Arial"/>
        </w:rPr>
      </w:pPr>
      <w:r w:rsidRPr="007A6E3F">
        <w:rPr>
          <w:rFonts w:ascii="Arial" w:hAnsi="Arial" w:cs="Arial"/>
        </w:rPr>
        <w:t>zamierzam/y powierzyć podwykonawcom*</w:t>
      </w:r>
      <w:r w:rsidR="000B47D0" w:rsidRPr="007A6E3F">
        <w:rPr>
          <w:rFonts w:ascii="Arial" w:hAnsi="Arial" w:cs="Arial"/>
        </w:rPr>
        <w:t xml:space="preserve">. </w:t>
      </w:r>
    </w:p>
    <w:p w14:paraId="6A16E45C" w14:textId="77777777" w:rsidR="000B47D0" w:rsidRPr="007A6E3F" w:rsidRDefault="000B47D0" w:rsidP="000B47D0">
      <w:pPr>
        <w:widowControl w:val="0"/>
        <w:ind w:left="1361"/>
        <w:rPr>
          <w:rFonts w:ascii="Arial" w:hAnsi="Arial" w:cs="Arial"/>
        </w:rPr>
      </w:pPr>
    </w:p>
    <w:tbl>
      <w:tblPr>
        <w:tblW w:w="4339" w:type="pct"/>
        <w:tblInd w:w="7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0"/>
        <w:gridCol w:w="4679"/>
      </w:tblGrid>
      <w:tr w:rsidR="00FC65C3" w:rsidRPr="007A6E3F" w14:paraId="6C3F01EF" w14:textId="77777777" w:rsidTr="009271A3">
        <w:tc>
          <w:tcPr>
            <w:tcW w:w="259" w:type="pct"/>
            <w:shd w:val="clear" w:color="auto" w:fill="D9D9D9" w:themeFill="background1" w:themeFillShade="D9"/>
            <w:vAlign w:val="center"/>
          </w:tcPr>
          <w:p w14:paraId="0B439888" w14:textId="77777777" w:rsidR="00FC65C3" w:rsidRPr="007A6E3F" w:rsidRDefault="00FC65C3" w:rsidP="005E04F3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6E3F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1893" w:type="pct"/>
            <w:shd w:val="clear" w:color="auto" w:fill="D9D9D9" w:themeFill="background1" w:themeFillShade="D9"/>
            <w:vAlign w:val="center"/>
          </w:tcPr>
          <w:p w14:paraId="3B3F5D97" w14:textId="77777777" w:rsidR="00FC65C3" w:rsidRPr="007A6E3F" w:rsidRDefault="00FC65C3" w:rsidP="00FC65C3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6E3F">
              <w:rPr>
                <w:rFonts w:ascii="Arial" w:hAnsi="Arial" w:cs="Arial"/>
                <w:b/>
                <w:sz w:val="16"/>
                <w:szCs w:val="16"/>
              </w:rPr>
              <w:t>Część zamówienia, której wykonanie zostanie powierzone podwykonawcom</w:t>
            </w:r>
          </w:p>
        </w:tc>
        <w:tc>
          <w:tcPr>
            <w:tcW w:w="2848" w:type="pct"/>
            <w:shd w:val="clear" w:color="auto" w:fill="D9D9D9" w:themeFill="background1" w:themeFillShade="D9"/>
            <w:vAlign w:val="center"/>
          </w:tcPr>
          <w:p w14:paraId="08F64EF0" w14:textId="77777777" w:rsidR="00FC65C3" w:rsidRPr="007A6E3F" w:rsidRDefault="00FC65C3" w:rsidP="00FC65C3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6E3F">
              <w:rPr>
                <w:rFonts w:ascii="Arial" w:hAnsi="Arial" w:cs="Arial"/>
                <w:b/>
                <w:sz w:val="16"/>
                <w:szCs w:val="16"/>
              </w:rPr>
              <w:t>Nazwy (firm) podwykonawców</w:t>
            </w:r>
            <w:r w:rsidR="000577E8" w:rsidRPr="007A6E3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577E8" w:rsidRPr="007A6E3F">
              <w:rPr>
                <w:rFonts w:ascii="Arial" w:hAnsi="Arial" w:cs="Arial"/>
                <w:b/>
                <w:sz w:val="16"/>
                <w:szCs w:val="16"/>
              </w:rPr>
              <w:br/>
              <w:t>(</w:t>
            </w:r>
            <w:r w:rsidR="000577E8" w:rsidRPr="007A6E3F">
              <w:rPr>
                <w:rFonts w:ascii="Arial" w:hAnsi="Arial" w:cs="Arial"/>
                <w:b/>
                <w:i/>
                <w:sz w:val="16"/>
                <w:szCs w:val="16"/>
              </w:rPr>
              <w:t>o ile są znane</w:t>
            </w:r>
            <w:r w:rsidR="000577E8" w:rsidRPr="007A6E3F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</w:tr>
      <w:tr w:rsidR="00FC65C3" w:rsidRPr="007A6E3F" w14:paraId="4E64A69F" w14:textId="77777777" w:rsidTr="00A443CD">
        <w:trPr>
          <w:trHeight w:val="540"/>
        </w:trPr>
        <w:tc>
          <w:tcPr>
            <w:tcW w:w="259" w:type="pct"/>
            <w:shd w:val="clear" w:color="auto" w:fill="auto"/>
          </w:tcPr>
          <w:p w14:paraId="483A293B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93" w:type="pct"/>
            <w:shd w:val="clear" w:color="auto" w:fill="auto"/>
          </w:tcPr>
          <w:p w14:paraId="7A4C9C90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  <w:b/>
              </w:rPr>
            </w:pPr>
          </w:p>
          <w:p w14:paraId="123CF6CE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48" w:type="pct"/>
          </w:tcPr>
          <w:p w14:paraId="47D4EBBE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</w:rPr>
            </w:pPr>
          </w:p>
        </w:tc>
      </w:tr>
      <w:tr w:rsidR="00FC65C3" w:rsidRPr="007A6E3F" w14:paraId="09D45FAA" w14:textId="77777777" w:rsidTr="000577E8">
        <w:trPr>
          <w:trHeight w:val="532"/>
        </w:trPr>
        <w:tc>
          <w:tcPr>
            <w:tcW w:w="259" w:type="pct"/>
            <w:shd w:val="clear" w:color="auto" w:fill="auto"/>
          </w:tcPr>
          <w:p w14:paraId="0659105C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893" w:type="pct"/>
            <w:shd w:val="clear" w:color="auto" w:fill="auto"/>
          </w:tcPr>
          <w:p w14:paraId="0F895E81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</w:rPr>
            </w:pPr>
          </w:p>
          <w:p w14:paraId="23FB3DC7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848" w:type="pct"/>
          </w:tcPr>
          <w:p w14:paraId="787DB6A2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</w:rPr>
            </w:pPr>
          </w:p>
        </w:tc>
      </w:tr>
    </w:tbl>
    <w:p w14:paraId="03DA529D" w14:textId="77777777" w:rsidR="000577E8" w:rsidRPr="007A6E3F" w:rsidRDefault="000577E8" w:rsidP="006115C2">
      <w:pPr>
        <w:pStyle w:val="Akapitzlist1"/>
        <w:suppressAutoHyphens/>
        <w:ind w:left="720"/>
        <w:rPr>
          <w:rFonts w:ascii="Arial" w:hAnsi="Arial" w:cs="Arial"/>
          <w:b/>
          <w:sz w:val="20"/>
          <w:szCs w:val="20"/>
        </w:rPr>
      </w:pPr>
    </w:p>
    <w:p w14:paraId="4CEF36AE" w14:textId="77777777" w:rsidR="00212A21" w:rsidRDefault="00212A21" w:rsidP="000577E8">
      <w:pPr>
        <w:pStyle w:val="Tekstkomentarza1"/>
        <w:ind w:firstLine="680"/>
        <w:jc w:val="both"/>
        <w:rPr>
          <w:rFonts w:ascii="Arial" w:hAnsi="Arial" w:cs="Arial"/>
          <w:bCs/>
        </w:rPr>
      </w:pPr>
    </w:p>
    <w:p w14:paraId="06827E67" w14:textId="77777777" w:rsidR="000577E8" w:rsidRPr="007A6E3F" w:rsidRDefault="000577E8" w:rsidP="000577E8">
      <w:pPr>
        <w:pStyle w:val="Tekstkomentarza1"/>
        <w:jc w:val="both"/>
        <w:rPr>
          <w:rFonts w:ascii="Arial" w:hAnsi="Arial" w:cs="Arial"/>
          <w:bCs/>
          <w:sz w:val="12"/>
          <w:szCs w:val="12"/>
        </w:rPr>
      </w:pPr>
    </w:p>
    <w:p w14:paraId="5737E73F" w14:textId="77777777" w:rsidR="007B4B08" w:rsidRPr="007A6E3F" w:rsidRDefault="007B4B08" w:rsidP="000623AB">
      <w:pPr>
        <w:widowControl w:val="0"/>
        <w:numPr>
          <w:ilvl w:val="0"/>
          <w:numId w:val="14"/>
        </w:numPr>
        <w:rPr>
          <w:rFonts w:ascii="Arial" w:hAnsi="Arial" w:cs="Arial"/>
        </w:rPr>
      </w:pPr>
      <w:r w:rsidRPr="007A6E3F">
        <w:rPr>
          <w:rFonts w:ascii="Arial" w:hAnsi="Arial" w:cs="Arial"/>
          <w:b/>
        </w:rPr>
        <w:t>Oświadczam/y, że</w:t>
      </w:r>
      <w:r w:rsidRPr="007A6E3F">
        <w:rPr>
          <w:rFonts w:ascii="Arial" w:hAnsi="Arial" w:cs="Arial"/>
        </w:rPr>
        <w:t>:</w:t>
      </w:r>
    </w:p>
    <w:p w14:paraId="16AF2DB6" w14:textId="77777777" w:rsidR="007B4B08" w:rsidRPr="007A6E3F" w:rsidRDefault="007B4B08" w:rsidP="000623AB">
      <w:pPr>
        <w:pStyle w:val="Bezodstpw"/>
        <w:numPr>
          <w:ilvl w:val="1"/>
          <w:numId w:val="56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A6E3F">
        <w:rPr>
          <w:rFonts w:ascii="Arial" w:hAnsi="Arial" w:cs="Arial"/>
          <w:sz w:val="20"/>
          <w:szCs w:val="20"/>
        </w:rPr>
        <w:t>uzyskaliśmy zgodę wszystkich osób, których dane są zawarte w ofercie oraz uzyskamy zgodę wszystkich osób wskazanych w uzupełnieniach i wyjaśnieniach do oferty, na przetwarzanie danych osobowych w związku z prowadzonym postępowaniem o udzielenie zamówienia publicznego;</w:t>
      </w:r>
    </w:p>
    <w:p w14:paraId="59796014" w14:textId="77777777" w:rsidR="007B4B08" w:rsidRPr="007A6E3F" w:rsidRDefault="007B4B08" w:rsidP="000623AB">
      <w:pPr>
        <w:pStyle w:val="Bezodstpw"/>
        <w:numPr>
          <w:ilvl w:val="1"/>
          <w:numId w:val="56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A6E3F">
        <w:rPr>
          <w:rFonts w:ascii="Arial" w:hAnsi="Arial" w:cs="Arial"/>
          <w:sz w:val="20"/>
          <w:szCs w:val="20"/>
        </w:rPr>
        <w:t>poinformowaliśmy wszystkie osoby, których dane są zawarte w ofercie oraz poinformujemy wszystkie osoby wskazane w uzupełnieniach i wyjaśnieniach do oferty, że dane zostaną udostępnione Zamawiającemu;</w:t>
      </w:r>
    </w:p>
    <w:p w14:paraId="2067CB9D" w14:textId="77777777" w:rsidR="007B4B08" w:rsidRDefault="007B4B08" w:rsidP="000623AB">
      <w:pPr>
        <w:pStyle w:val="Bezodstpw"/>
        <w:numPr>
          <w:ilvl w:val="1"/>
          <w:numId w:val="56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A6E3F">
        <w:rPr>
          <w:rFonts w:ascii="Arial" w:hAnsi="Arial" w:cs="Arial"/>
          <w:sz w:val="20"/>
          <w:szCs w:val="20"/>
        </w:rPr>
        <w:t>poinformowaliśmy wszystkie osoby, których dane są zawarte w ofercie oraz poinformujemy wszystkie osoby wskazane w uzupełnieniach i wyjaśnieniach do oferty, że zgodnie z art. 74 ust. 1 ustawy z dnia 11 września 2019 r. Prawo zamówień publicznych protokół wraz z załącznikami jest jawny oraz, iż załącznikiem do protokołu są m.in. oferty i inne dokumenty i informacje składane przez wykonawców.</w:t>
      </w:r>
    </w:p>
    <w:p w14:paraId="7A0DE8B0" w14:textId="3F1EB8D1" w:rsidR="00572B2F" w:rsidRPr="00572B2F" w:rsidRDefault="00572B2F" w:rsidP="00572B2F">
      <w:pPr>
        <w:pStyle w:val="Bezodstpw"/>
        <w:numPr>
          <w:ilvl w:val="1"/>
          <w:numId w:val="56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572B2F">
        <w:rPr>
          <w:rFonts w:ascii="Arial" w:hAnsi="Arial" w:cs="Arial"/>
          <w:sz w:val="20"/>
          <w:szCs w:val="20"/>
        </w:rPr>
        <w:t>że jestem(</w:t>
      </w:r>
      <w:proofErr w:type="spellStart"/>
      <w:r w:rsidRPr="00572B2F">
        <w:rPr>
          <w:rFonts w:ascii="Arial" w:hAnsi="Arial" w:cs="Arial"/>
          <w:sz w:val="20"/>
          <w:szCs w:val="20"/>
        </w:rPr>
        <w:t>śmy</w:t>
      </w:r>
      <w:proofErr w:type="spellEnd"/>
      <w:r w:rsidRPr="00572B2F">
        <w:rPr>
          <w:rFonts w:ascii="Arial" w:hAnsi="Arial" w:cs="Arial"/>
          <w:sz w:val="20"/>
          <w:szCs w:val="20"/>
        </w:rPr>
        <w:t>) (mikroprzedsiębiorstwem /małym przedsiębiorstwem /średnim przedsiębiorstwem /jednoosobowa działalność gospodarcza /osoba fizyczna nieprowadząca działalności gospodarczej /inny rodzaj): 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..............................................................</w:t>
      </w:r>
    </w:p>
    <w:p w14:paraId="18A50DA8" w14:textId="77777777" w:rsidR="00572B2F" w:rsidRDefault="00572B2F" w:rsidP="00572B2F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  <w:r w:rsidRPr="00572B2F"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</w:p>
    <w:p w14:paraId="02A48F6B" w14:textId="2B19B40D" w:rsidR="00572B2F" w:rsidRPr="00572B2F" w:rsidRDefault="00572B2F" w:rsidP="00572B2F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</w:t>
      </w:r>
      <w:r w:rsidRPr="00572B2F">
        <w:rPr>
          <w:rFonts w:ascii="Arial" w:hAnsi="Arial" w:cs="Arial"/>
          <w:sz w:val="20"/>
          <w:szCs w:val="20"/>
        </w:rPr>
        <w:t>(należy wpisać właściwe)</w:t>
      </w:r>
    </w:p>
    <w:p w14:paraId="3174D9BE" w14:textId="77777777" w:rsidR="00572B2F" w:rsidRDefault="00572B2F" w:rsidP="00572B2F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</w:p>
    <w:p w14:paraId="7E1EA980" w14:textId="77777777" w:rsidR="00572B2F" w:rsidRPr="00572B2F" w:rsidRDefault="00572B2F" w:rsidP="00572B2F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  <w:r w:rsidRPr="00572B2F">
        <w:rPr>
          <w:rFonts w:ascii="Arial" w:hAnsi="Arial" w:cs="Arial"/>
          <w:sz w:val="20"/>
          <w:szCs w:val="20"/>
        </w:rPr>
        <w:t>Zgodnie z zaleceniem Komisji z dnia 6 maja 2003r. dotyczącym definicji mikroprzedsiębiorstw oraz małych i średnich przedsiębiorstw (Dz.U. L 124 z 20.5.2003, s. 36):</w:t>
      </w:r>
    </w:p>
    <w:p w14:paraId="79598517" w14:textId="6253214D" w:rsidR="00572B2F" w:rsidRPr="00572B2F" w:rsidRDefault="00572B2F" w:rsidP="00572B2F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  <w:r w:rsidRPr="00572B2F">
        <w:rPr>
          <w:rFonts w:ascii="Arial" w:hAnsi="Arial" w:cs="Arial"/>
          <w:sz w:val="20"/>
          <w:szCs w:val="20"/>
        </w:rPr>
        <w:t>Mikroprzedsiębiorstwo: mniej niż 10 pracowników, obrót roczny</w:t>
      </w:r>
      <w:r>
        <w:rPr>
          <w:rFonts w:ascii="Arial" w:hAnsi="Arial" w:cs="Arial"/>
          <w:sz w:val="20"/>
          <w:szCs w:val="20"/>
        </w:rPr>
        <w:t xml:space="preserve"> (kwota przyjętych pieniędzy                              </w:t>
      </w:r>
      <w:r w:rsidRPr="00572B2F">
        <w:rPr>
          <w:rFonts w:ascii="Arial" w:hAnsi="Arial" w:cs="Arial"/>
          <w:sz w:val="20"/>
          <w:szCs w:val="20"/>
        </w:rPr>
        <w:t>w danym okresie) lub bilans (zestawienie aktywów i pasywów firmy) poniżej 2 mln EUR.</w:t>
      </w:r>
    </w:p>
    <w:p w14:paraId="7A53C25B" w14:textId="77777777" w:rsidR="00572B2F" w:rsidRPr="00572B2F" w:rsidRDefault="00572B2F" w:rsidP="00572B2F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  <w:r w:rsidRPr="00572B2F">
        <w:rPr>
          <w:rFonts w:ascii="Arial" w:hAnsi="Arial" w:cs="Arial"/>
          <w:sz w:val="20"/>
          <w:szCs w:val="20"/>
        </w:rPr>
        <w:t>Małe przedsiębiorstwo: przedsiębiorstwo, które zatrudnia mniej niż 50 osób i którego roczny obrót lub roczna suma bilansowa nie przekracza 10 milionów EURO.</w:t>
      </w:r>
    </w:p>
    <w:p w14:paraId="467AE468" w14:textId="7A5418C3" w:rsidR="00572B2F" w:rsidRPr="007A6E3F" w:rsidRDefault="00572B2F" w:rsidP="00572B2F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  <w:r w:rsidRPr="00572B2F">
        <w:rPr>
          <w:rFonts w:ascii="Arial" w:eastAsia="Times New Roman" w:hAnsi="Arial" w:cs="Arial"/>
          <w:sz w:val="20"/>
          <w:szCs w:val="20"/>
          <w:lang w:eastAsia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EURO.</w:t>
      </w:r>
    </w:p>
    <w:p w14:paraId="6302FD11" w14:textId="6E719439" w:rsidR="00221437" w:rsidRPr="007A6E3F" w:rsidRDefault="00221437" w:rsidP="00E40B18">
      <w:pPr>
        <w:rPr>
          <w:rFonts w:ascii="Arial" w:hAnsi="Arial" w:cs="Arial"/>
        </w:rPr>
      </w:pPr>
    </w:p>
    <w:p w14:paraId="04B35337" w14:textId="77777777" w:rsidR="009E4643" w:rsidRDefault="009E4643" w:rsidP="009E4643">
      <w:pPr>
        <w:rPr>
          <w:rFonts w:ascii="Arial" w:hAnsi="Arial" w:cs="Arial"/>
          <w:bCs/>
          <w:i/>
        </w:rPr>
      </w:pPr>
      <w:r w:rsidRPr="007A6E3F">
        <w:rPr>
          <w:rFonts w:ascii="Arial" w:hAnsi="Arial" w:cs="Arial"/>
          <w:b/>
          <w:bCs/>
          <w:i/>
        </w:rPr>
        <w:t>*</w:t>
      </w:r>
      <w:r w:rsidRPr="007A6E3F">
        <w:rPr>
          <w:rFonts w:ascii="Arial" w:hAnsi="Arial" w:cs="Arial"/>
          <w:bCs/>
          <w:i/>
        </w:rPr>
        <w:t xml:space="preserve"> - niepotrzebne skreślić</w:t>
      </w:r>
    </w:p>
    <w:p w14:paraId="2A316E3A" w14:textId="77777777" w:rsidR="00572B2F" w:rsidRDefault="00572B2F" w:rsidP="009E4643">
      <w:pPr>
        <w:rPr>
          <w:rFonts w:ascii="Arial" w:hAnsi="Arial" w:cs="Arial"/>
          <w:bCs/>
          <w:i/>
        </w:rPr>
      </w:pPr>
    </w:p>
    <w:p w14:paraId="455E7D17" w14:textId="77777777" w:rsidR="00572B2F" w:rsidRPr="007A6E3F" w:rsidRDefault="00572B2F" w:rsidP="009E4643">
      <w:pPr>
        <w:rPr>
          <w:rFonts w:ascii="Arial" w:hAnsi="Arial" w:cs="Arial"/>
          <w:bCs/>
          <w:i/>
        </w:rPr>
      </w:pPr>
    </w:p>
    <w:p w14:paraId="6E8C16E1" w14:textId="77777777" w:rsidR="00221437" w:rsidRPr="007A6E3F" w:rsidRDefault="00221437" w:rsidP="00E40B18">
      <w:pPr>
        <w:rPr>
          <w:rFonts w:ascii="Arial" w:hAnsi="Arial" w:cs="Arial"/>
        </w:rPr>
      </w:pPr>
    </w:p>
    <w:p w14:paraId="62C0185B" w14:textId="0992CDD0" w:rsidR="00221437" w:rsidRPr="007A6E3F" w:rsidRDefault="00221437" w:rsidP="00E40B18">
      <w:pPr>
        <w:jc w:val="both"/>
        <w:rPr>
          <w:rFonts w:ascii="Arial" w:hAnsi="Arial" w:cs="Arial"/>
          <w:sz w:val="16"/>
          <w:szCs w:val="16"/>
        </w:rPr>
      </w:pPr>
      <w:r w:rsidRPr="007A6E3F">
        <w:rPr>
          <w:rFonts w:ascii="Arial" w:hAnsi="Arial" w:cs="Arial"/>
          <w:sz w:val="16"/>
          <w:szCs w:val="16"/>
        </w:rPr>
        <w:t xml:space="preserve">………………………………………… dnia …….…………..                                  </w:t>
      </w:r>
      <w:r w:rsidRPr="007A6E3F">
        <w:rPr>
          <w:rFonts w:ascii="Arial" w:hAnsi="Arial" w:cs="Arial"/>
          <w:sz w:val="16"/>
          <w:szCs w:val="16"/>
        </w:rPr>
        <w:tab/>
      </w:r>
    </w:p>
    <w:p w14:paraId="2A168FCC" w14:textId="071A407A" w:rsidR="001C5311" w:rsidRDefault="00221437" w:rsidP="00212A21">
      <w:pPr>
        <w:pStyle w:val="Tekstpodstawowy3"/>
        <w:spacing w:after="0"/>
        <w:rPr>
          <w:rFonts w:ascii="Arial" w:hAnsi="Arial" w:cs="Arial"/>
          <w:szCs w:val="16"/>
        </w:rPr>
      </w:pPr>
      <w:r w:rsidRPr="007A6E3F">
        <w:rPr>
          <w:rFonts w:ascii="Arial" w:hAnsi="Arial" w:cs="Arial"/>
          <w:szCs w:val="16"/>
        </w:rPr>
        <w:t xml:space="preserve">     ( Miejscowość)                                 </w:t>
      </w:r>
      <w:r w:rsidRPr="007A6E3F">
        <w:rPr>
          <w:rFonts w:ascii="Arial" w:hAnsi="Arial" w:cs="Arial"/>
          <w:szCs w:val="16"/>
        </w:rPr>
        <w:tab/>
        <w:t xml:space="preserve">                </w:t>
      </w:r>
      <w:r w:rsidRPr="007A6E3F">
        <w:rPr>
          <w:rFonts w:ascii="Arial" w:hAnsi="Arial" w:cs="Arial"/>
          <w:szCs w:val="16"/>
        </w:rPr>
        <w:tab/>
      </w:r>
    </w:p>
    <w:p w14:paraId="5FEE641A" w14:textId="77777777" w:rsidR="00572B2F" w:rsidRDefault="00572B2F" w:rsidP="00DB67BD">
      <w:pPr>
        <w:pStyle w:val="Tekstpodstawowy3"/>
        <w:jc w:val="both"/>
        <w:rPr>
          <w:rFonts w:ascii="Arial" w:hAnsi="Arial" w:cs="Arial"/>
          <w:b/>
          <w:szCs w:val="16"/>
        </w:rPr>
      </w:pPr>
    </w:p>
    <w:p w14:paraId="638C0B37" w14:textId="2A98BEA7" w:rsidR="004D143C" w:rsidRPr="00DB67BD" w:rsidRDefault="009271A3" w:rsidP="00DB67BD">
      <w:pPr>
        <w:pStyle w:val="Tekstpodstawowy3"/>
        <w:jc w:val="both"/>
        <w:rPr>
          <w:rFonts w:ascii="Arial" w:hAnsi="Arial" w:cs="Arial"/>
          <w:b/>
          <w:sz w:val="20"/>
        </w:rPr>
      </w:pPr>
      <w:r w:rsidRPr="007A6E3F">
        <w:rPr>
          <w:rFonts w:ascii="Arial" w:hAnsi="Arial" w:cs="Arial"/>
          <w:b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sectPr w:rsidR="004D143C" w:rsidRPr="00DB67BD" w:rsidSect="00954E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134" w:bottom="425" w:left="1276" w:header="709" w:footer="709" w:gutter="0"/>
      <w:pgBorders w:offsetFrom="page">
        <w:top w:val="single" w:sz="18" w:space="24" w:color="BFBFBF" w:themeColor="background1" w:themeShade="BF" w:shadow="1"/>
        <w:left w:val="single" w:sz="18" w:space="24" w:color="BFBFBF" w:themeColor="background1" w:themeShade="BF" w:shadow="1"/>
        <w:bottom w:val="single" w:sz="18" w:space="24" w:color="BFBFBF" w:themeColor="background1" w:themeShade="BF" w:shadow="1"/>
        <w:right w:val="single" w:sz="18" w:space="24" w:color="BFBFBF" w:themeColor="background1" w:themeShade="BF" w:shadow="1"/>
      </w:pgBorders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241685" w14:textId="77777777" w:rsidR="008E334E" w:rsidRDefault="008E334E">
      <w:r>
        <w:separator/>
      </w:r>
    </w:p>
  </w:endnote>
  <w:endnote w:type="continuationSeparator" w:id="0">
    <w:p w14:paraId="2D30E162" w14:textId="77777777" w:rsidR="008E334E" w:rsidRDefault="008E3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2630F0" w14:textId="77777777" w:rsidR="00C048BA" w:rsidRDefault="00C048B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834209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4991A08" w14:textId="1C868F29" w:rsidR="005B7C75" w:rsidRDefault="005B7C75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011B">
          <w:rPr>
            <w:noProof/>
          </w:rPr>
          <w:t>3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35D069F9" w14:textId="77777777" w:rsidR="005B7C75" w:rsidRDefault="005B7C7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128EFC" w14:textId="77777777" w:rsidR="00C048BA" w:rsidRDefault="00C048B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64101E" w14:textId="77777777" w:rsidR="008E334E" w:rsidRDefault="008E334E">
      <w:r>
        <w:separator/>
      </w:r>
    </w:p>
  </w:footnote>
  <w:footnote w:type="continuationSeparator" w:id="0">
    <w:p w14:paraId="4BF76907" w14:textId="77777777" w:rsidR="008E334E" w:rsidRDefault="008E334E">
      <w:r>
        <w:continuationSeparator/>
      </w:r>
    </w:p>
  </w:footnote>
  <w:footnote w:id="1">
    <w:p w14:paraId="66E3A0AB" w14:textId="77777777" w:rsidR="005B7C75" w:rsidRPr="00C454B5" w:rsidRDefault="005B7C75" w:rsidP="005024E1">
      <w:pPr>
        <w:pStyle w:val="Tekstprzypisudolnego"/>
        <w:rPr>
          <w:rFonts w:ascii="Arial" w:hAnsi="Arial" w:cs="Arial"/>
        </w:rPr>
      </w:pPr>
      <w:r w:rsidRPr="00C454B5">
        <w:rPr>
          <w:rStyle w:val="Odwoanieprzypisudolnego"/>
          <w:rFonts w:ascii="Arial" w:hAnsi="Arial" w:cs="Arial"/>
        </w:rPr>
        <w:footnoteRef/>
      </w:r>
      <w:r w:rsidRPr="00C454B5">
        <w:rPr>
          <w:rFonts w:ascii="Arial" w:hAnsi="Arial" w:cs="Arial"/>
        </w:rPr>
        <w:t xml:space="preserve"> </w:t>
      </w:r>
      <w:r w:rsidRPr="00C454B5">
        <w:rPr>
          <w:rFonts w:ascii="Arial" w:hAnsi="Arial" w:cs="Arial"/>
          <w:sz w:val="16"/>
          <w:szCs w:val="16"/>
        </w:rPr>
        <w:t>Uwaga: w przypadku Wykonawców składających ofertę wspólną należy wskazać wszystkich Wykonawców występujących wspólnie lub zaznaczyć, iż wskazany Lider występuje w imieniu tzw. Konsorcjum.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AEE1C" w14:textId="77777777" w:rsidR="00C048BA" w:rsidRDefault="00C048B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AA5E83" w14:textId="4BD34FC7" w:rsidR="005B7C75" w:rsidRDefault="005B7C75" w:rsidP="00954E5E">
    <w:pPr>
      <w:pStyle w:val="Nagwek"/>
      <w:jc w:val="center"/>
    </w:pPr>
  </w:p>
  <w:p w14:paraId="56D2FF7C" w14:textId="44B1052E" w:rsidR="005B7C75" w:rsidRDefault="005B7C75" w:rsidP="00F05A83">
    <w:pPr>
      <w:pStyle w:val="Nagwek"/>
      <w:jc w:val="center"/>
      <w:rPr>
        <w:rFonts w:ascii="Liberation Serif" w:hAnsi="Liberation Serif"/>
        <w:b/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46E337" w14:textId="4A759A9B" w:rsidR="005B7C75" w:rsidRPr="001D5C07" w:rsidRDefault="005B7C75" w:rsidP="0027769E">
    <w:pPr>
      <w:pStyle w:val="Nagwek"/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49"/>
        </w:tabs>
        <w:ind w:left="49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StarSymbol" w:eastAsia="Star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Arial"/>
        <w:color w:val="000000"/>
        <w:sz w:val="16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8" w15:restartNumberingAfterBreak="0">
    <w:nsid w:val="0000000B"/>
    <w:multiLevelType w:val="singleLevel"/>
    <w:tmpl w:val="0000000B"/>
    <w:name w:val="WW8Num14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9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hAnsi="Arial" w:cs="Arial"/>
        <w:sz w:val="18"/>
        <w:szCs w:val="18"/>
      </w:rPr>
    </w:lvl>
  </w:abstractNum>
  <w:abstractNum w:abstractNumId="10" w15:restartNumberingAfterBreak="0">
    <w:nsid w:val="00000011"/>
    <w:multiLevelType w:val="singleLevel"/>
    <w:tmpl w:val="00000011"/>
    <w:name w:val="WW8Num2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1" w15:restartNumberingAfterBreak="0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6"/>
    <w:multiLevelType w:val="singleLevel"/>
    <w:tmpl w:val="00000016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3" w15:restartNumberingAfterBreak="0">
    <w:nsid w:val="00000017"/>
    <w:multiLevelType w:val="multilevel"/>
    <w:tmpl w:val="AA389642"/>
    <w:lvl w:ilvl="0">
      <w:start w:val="1"/>
      <w:numFmt w:val="decimal"/>
      <w:lvlText w:val="%1."/>
      <w:lvlJc w:val="left"/>
      <w:pPr>
        <w:tabs>
          <w:tab w:val="num" w:pos="2052"/>
        </w:tabs>
        <w:ind w:left="2052" w:hanging="360"/>
      </w:pPr>
      <w:rPr>
        <w:rFonts w:ascii="Arial" w:hAnsi="Arial" w:cs="Arial"/>
        <w:i w:val="0"/>
        <w:color w:val="00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2412"/>
        </w:tabs>
        <w:ind w:left="2412" w:hanging="360"/>
      </w:pPr>
      <w:rPr>
        <w:rFonts w:ascii="Arial" w:hAnsi="Arial" w:cs="Arial"/>
        <w:color w:val="00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2772"/>
        </w:tabs>
        <w:ind w:left="2772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  <w:rPr>
        <w:rFonts w:ascii="Arial" w:hAnsi="Arial" w:cs="Arial"/>
        <w:color w:val="00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3492"/>
        </w:tabs>
        <w:ind w:left="3492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3852"/>
        </w:tabs>
        <w:ind w:left="3852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4212"/>
        </w:tabs>
        <w:ind w:left="4212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4572"/>
        </w:tabs>
        <w:ind w:left="4572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4932"/>
        </w:tabs>
        <w:ind w:left="4932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14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64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304"/>
        </w:tabs>
        <w:ind w:left="1304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325"/>
        </w:tabs>
        <w:ind w:left="2325" w:hanging="525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9"/>
    <w:multiLevelType w:val="singleLevel"/>
    <w:tmpl w:val="00000019"/>
    <w:name w:val="WW8Num34"/>
    <w:lvl w:ilvl="0">
      <w:start w:val="1"/>
      <w:numFmt w:val="bullet"/>
      <w:lvlText w:val="-"/>
      <w:lvlJc w:val="left"/>
      <w:pPr>
        <w:tabs>
          <w:tab w:val="num" w:pos="1290"/>
        </w:tabs>
      </w:pPr>
      <w:rPr>
        <w:rFonts w:ascii="Times New Roman" w:hAnsi="Times New Roman"/>
      </w:rPr>
    </w:lvl>
  </w:abstractNum>
  <w:abstractNum w:abstractNumId="16" w15:restartNumberingAfterBreak="0">
    <w:nsid w:val="0000001A"/>
    <w:multiLevelType w:val="single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7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8" w15:restartNumberingAfterBreak="0">
    <w:nsid w:val="0000001D"/>
    <w:multiLevelType w:val="singleLevel"/>
    <w:tmpl w:val="0000001D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19" w15:restartNumberingAfterBreak="0">
    <w:nsid w:val="0000001F"/>
    <w:multiLevelType w:val="singleLevel"/>
    <w:tmpl w:val="0000001F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0" w15:restartNumberingAfterBreak="0">
    <w:nsid w:val="00000020"/>
    <w:multiLevelType w:val="multilevel"/>
    <w:tmpl w:val="00000020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2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3" w15:restartNumberingAfterBreak="0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5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6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28" w15:restartNumberingAfterBreak="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9" w15:restartNumberingAfterBreak="0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0" w15:restartNumberingAfterBreak="0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1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2" w15:restartNumberingAfterBreak="0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3" w15:restartNumberingAfterBreak="0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4" w15:restartNumberingAfterBreak="0">
    <w:nsid w:val="00142C58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5" w15:restartNumberingAfterBreak="0">
    <w:nsid w:val="00420146"/>
    <w:multiLevelType w:val="hybridMultilevel"/>
    <w:tmpl w:val="C136AD08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083" w:hanging="360"/>
      </w:pPr>
    </w:lvl>
    <w:lvl w:ilvl="2" w:tplc="0415001B" w:tentative="1">
      <w:start w:val="1"/>
      <w:numFmt w:val="lowerRoman"/>
      <w:lvlText w:val="%3."/>
      <w:lvlJc w:val="right"/>
      <w:pPr>
        <w:ind w:left="3803" w:hanging="180"/>
      </w:pPr>
    </w:lvl>
    <w:lvl w:ilvl="3" w:tplc="0415000F" w:tentative="1">
      <w:start w:val="1"/>
      <w:numFmt w:val="decimal"/>
      <w:lvlText w:val="%4."/>
      <w:lvlJc w:val="left"/>
      <w:pPr>
        <w:ind w:left="4523" w:hanging="360"/>
      </w:pPr>
    </w:lvl>
    <w:lvl w:ilvl="4" w:tplc="04150019" w:tentative="1">
      <w:start w:val="1"/>
      <w:numFmt w:val="lowerLetter"/>
      <w:lvlText w:val="%5."/>
      <w:lvlJc w:val="left"/>
      <w:pPr>
        <w:ind w:left="5243" w:hanging="360"/>
      </w:pPr>
    </w:lvl>
    <w:lvl w:ilvl="5" w:tplc="0415001B" w:tentative="1">
      <w:start w:val="1"/>
      <w:numFmt w:val="lowerRoman"/>
      <w:lvlText w:val="%6."/>
      <w:lvlJc w:val="right"/>
      <w:pPr>
        <w:ind w:left="5963" w:hanging="180"/>
      </w:pPr>
    </w:lvl>
    <w:lvl w:ilvl="6" w:tplc="0415000F" w:tentative="1">
      <w:start w:val="1"/>
      <w:numFmt w:val="decimal"/>
      <w:lvlText w:val="%7."/>
      <w:lvlJc w:val="left"/>
      <w:pPr>
        <w:ind w:left="6683" w:hanging="360"/>
      </w:pPr>
    </w:lvl>
    <w:lvl w:ilvl="7" w:tplc="04150019" w:tentative="1">
      <w:start w:val="1"/>
      <w:numFmt w:val="lowerLetter"/>
      <w:lvlText w:val="%8."/>
      <w:lvlJc w:val="left"/>
      <w:pPr>
        <w:ind w:left="7403" w:hanging="360"/>
      </w:pPr>
    </w:lvl>
    <w:lvl w:ilvl="8" w:tplc="0415001B" w:tentative="1">
      <w:start w:val="1"/>
      <w:numFmt w:val="lowerRoman"/>
      <w:lvlText w:val="%9."/>
      <w:lvlJc w:val="right"/>
      <w:pPr>
        <w:ind w:left="8123" w:hanging="180"/>
      </w:pPr>
    </w:lvl>
  </w:abstractNum>
  <w:abstractNum w:abstractNumId="36" w15:restartNumberingAfterBreak="0">
    <w:nsid w:val="00B25DF3"/>
    <w:multiLevelType w:val="multilevel"/>
    <w:tmpl w:val="8EF4BFA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341"/>
      </w:pPr>
      <w:rPr>
        <w:rFonts w:cs="Times New Roman" w:hint="default"/>
      </w:rPr>
    </w:lvl>
    <w:lvl w:ilvl="2">
      <w:start w:val="1"/>
      <w:numFmt w:val="decimal"/>
      <w:lvlText w:val="(%3)"/>
      <w:lvlJc w:val="right"/>
      <w:pPr>
        <w:tabs>
          <w:tab w:val="num" w:pos="1928"/>
        </w:tabs>
        <w:ind w:left="1928" w:hanging="454"/>
      </w:pPr>
      <w:rPr>
        <w:rFonts w:cs="Times New Roman" w:hint="default"/>
      </w:rPr>
    </w:lvl>
    <w:lvl w:ilvl="3">
      <w:start w:val="1"/>
      <w:numFmt w:val="lowerLetter"/>
      <w:lvlText w:val="%4)."/>
      <w:lvlJc w:val="left"/>
      <w:pPr>
        <w:tabs>
          <w:tab w:val="num" w:pos="2880"/>
        </w:tabs>
        <w:ind w:left="2880" w:hanging="158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7" w15:restartNumberingAfterBreak="0">
    <w:nsid w:val="044509D7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05135177"/>
    <w:multiLevelType w:val="hybridMultilevel"/>
    <w:tmpl w:val="2B942F8E"/>
    <w:lvl w:ilvl="0" w:tplc="D4A8E3C4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9" w15:restartNumberingAfterBreak="0">
    <w:nsid w:val="09343336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0" w15:restartNumberingAfterBreak="0">
    <w:nsid w:val="0C7D5825"/>
    <w:multiLevelType w:val="hybridMultilevel"/>
    <w:tmpl w:val="B256305E"/>
    <w:lvl w:ilvl="0" w:tplc="D4A8E3C4">
      <w:start w:val="1"/>
      <w:numFmt w:val="bullet"/>
      <w:lvlText w:val=""/>
      <w:lvlJc w:val="left"/>
      <w:pPr>
        <w:ind w:left="12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8" w:hanging="360"/>
      </w:pPr>
      <w:rPr>
        <w:rFonts w:ascii="Wingdings" w:hAnsi="Wingdings" w:hint="default"/>
      </w:rPr>
    </w:lvl>
  </w:abstractNum>
  <w:abstractNum w:abstractNumId="41" w15:restartNumberingAfterBreak="0">
    <w:nsid w:val="0DBC0A5D"/>
    <w:multiLevelType w:val="hybridMultilevel"/>
    <w:tmpl w:val="86F251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0F8D5774"/>
    <w:multiLevelType w:val="hybridMultilevel"/>
    <w:tmpl w:val="B776B442"/>
    <w:lvl w:ilvl="0" w:tplc="0415000F">
      <w:start w:val="1"/>
      <w:numFmt w:val="decimal"/>
      <w:lvlText w:val="%1."/>
      <w:lvlJc w:val="left"/>
      <w:pPr>
        <w:ind w:left="814" w:hanging="360"/>
      </w:pPr>
    </w:lvl>
    <w:lvl w:ilvl="1" w:tplc="04150019">
      <w:start w:val="1"/>
      <w:numFmt w:val="lowerLetter"/>
      <w:lvlText w:val="%2."/>
      <w:lvlJc w:val="left"/>
      <w:pPr>
        <w:ind w:left="1534" w:hanging="360"/>
      </w:pPr>
    </w:lvl>
    <w:lvl w:ilvl="2" w:tplc="0415001B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3" w15:restartNumberingAfterBreak="0">
    <w:nsid w:val="0FDE764A"/>
    <w:multiLevelType w:val="hybridMultilevel"/>
    <w:tmpl w:val="70D07172"/>
    <w:lvl w:ilvl="0" w:tplc="D4A8E3C4">
      <w:start w:val="1"/>
      <w:numFmt w:val="bullet"/>
      <w:lvlText w:val=""/>
      <w:lvlJc w:val="left"/>
      <w:pPr>
        <w:ind w:left="24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</w:abstractNum>
  <w:abstractNum w:abstractNumId="44" w15:restartNumberingAfterBreak="0">
    <w:nsid w:val="10DA25FA"/>
    <w:multiLevelType w:val="hybridMultilevel"/>
    <w:tmpl w:val="F006B26A"/>
    <w:lvl w:ilvl="0" w:tplc="191235C0">
      <w:start w:val="1"/>
      <w:numFmt w:val="bullet"/>
      <w:lvlText w:val=""/>
      <w:lvlJc w:val="left"/>
      <w:pPr>
        <w:ind w:left="1576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6" w:hanging="360"/>
      </w:pPr>
      <w:rPr>
        <w:rFonts w:ascii="Wingdings" w:hAnsi="Wingdings" w:hint="default"/>
      </w:rPr>
    </w:lvl>
  </w:abstractNum>
  <w:abstractNum w:abstractNumId="45" w15:restartNumberingAfterBreak="0">
    <w:nsid w:val="11546729"/>
    <w:multiLevelType w:val="hybridMultilevel"/>
    <w:tmpl w:val="9E92E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1D07E05"/>
    <w:multiLevelType w:val="multilevel"/>
    <w:tmpl w:val="744E602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453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."/>
      <w:lvlJc w:val="left"/>
      <w:pPr>
        <w:tabs>
          <w:tab w:val="num" w:pos="1021"/>
        </w:tabs>
        <w:ind w:left="1021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47" w15:restartNumberingAfterBreak="0">
    <w:nsid w:val="181E69D1"/>
    <w:multiLevelType w:val="hybridMultilevel"/>
    <w:tmpl w:val="9028C5A2"/>
    <w:lvl w:ilvl="0" w:tplc="D4A8E3C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8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9" w15:restartNumberingAfterBreak="0">
    <w:nsid w:val="1ADB68CB"/>
    <w:multiLevelType w:val="multilevel"/>
    <w:tmpl w:val="FF0AA5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50" w15:restartNumberingAfterBreak="0">
    <w:nsid w:val="1B5D05E3"/>
    <w:multiLevelType w:val="hybridMultilevel"/>
    <w:tmpl w:val="39CE01F0"/>
    <w:lvl w:ilvl="0" w:tplc="78327844">
      <w:start w:val="1"/>
      <w:numFmt w:val="decimal"/>
      <w:lvlText w:val="%1."/>
      <w:lvlJc w:val="left"/>
      <w:pPr>
        <w:ind w:left="2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7" w:hanging="360"/>
      </w:pPr>
    </w:lvl>
    <w:lvl w:ilvl="2" w:tplc="0415001B" w:tentative="1">
      <w:start w:val="1"/>
      <w:numFmt w:val="lowerRoman"/>
      <w:lvlText w:val="%3."/>
      <w:lvlJc w:val="right"/>
      <w:pPr>
        <w:ind w:left="3797" w:hanging="180"/>
      </w:pPr>
    </w:lvl>
    <w:lvl w:ilvl="3" w:tplc="0415000F" w:tentative="1">
      <w:start w:val="1"/>
      <w:numFmt w:val="decimal"/>
      <w:lvlText w:val="%4."/>
      <w:lvlJc w:val="left"/>
      <w:pPr>
        <w:ind w:left="4517" w:hanging="360"/>
      </w:pPr>
    </w:lvl>
    <w:lvl w:ilvl="4" w:tplc="04150019" w:tentative="1">
      <w:start w:val="1"/>
      <w:numFmt w:val="lowerLetter"/>
      <w:lvlText w:val="%5."/>
      <w:lvlJc w:val="left"/>
      <w:pPr>
        <w:ind w:left="5237" w:hanging="360"/>
      </w:pPr>
    </w:lvl>
    <w:lvl w:ilvl="5" w:tplc="0415001B" w:tentative="1">
      <w:start w:val="1"/>
      <w:numFmt w:val="lowerRoman"/>
      <w:lvlText w:val="%6."/>
      <w:lvlJc w:val="right"/>
      <w:pPr>
        <w:ind w:left="5957" w:hanging="180"/>
      </w:pPr>
    </w:lvl>
    <w:lvl w:ilvl="6" w:tplc="0415000F" w:tentative="1">
      <w:start w:val="1"/>
      <w:numFmt w:val="decimal"/>
      <w:lvlText w:val="%7."/>
      <w:lvlJc w:val="left"/>
      <w:pPr>
        <w:ind w:left="6677" w:hanging="360"/>
      </w:pPr>
    </w:lvl>
    <w:lvl w:ilvl="7" w:tplc="04150019" w:tentative="1">
      <w:start w:val="1"/>
      <w:numFmt w:val="lowerLetter"/>
      <w:lvlText w:val="%8."/>
      <w:lvlJc w:val="left"/>
      <w:pPr>
        <w:ind w:left="7397" w:hanging="360"/>
      </w:pPr>
    </w:lvl>
    <w:lvl w:ilvl="8" w:tplc="0415001B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51" w15:restartNumberingAfterBreak="0">
    <w:nsid w:val="1B7A5F68"/>
    <w:multiLevelType w:val="multilevel"/>
    <w:tmpl w:val="989076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2" w15:restartNumberingAfterBreak="0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3" w15:restartNumberingAfterBreak="0">
    <w:nsid w:val="1D7E2AEC"/>
    <w:multiLevelType w:val="multilevel"/>
    <w:tmpl w:val="CE8C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 Narrow" w:eastAsia="Times New Roman" w:hAnsi="Arial Narrow" w:cs="Arial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54" w15:restartNumberingAfterBreak="0">
    <w:nsid w:val="1E7A5841"/>
    <w:multiLevelType w:val="multilevel"/>
    <w:tmpl w:val="989076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5" w15:restartNumberingAfterBreak="0">
    <w:nsid w:val="21514750"/>
    <w:multiLevelType w:val="multilevel"/>
    <w:tmpl w:val="41688C1A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56" w15:restartNumberingAfterBreak="0">
    <w:nsid w:val="23D00FEA"/>
    <w:multiLevelType w:val="hybridMultilevel"/>
    <w:tmpl w:val="BE2C0DAE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8E3C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4AA45D3"/>
    <w:multiLevelType w:val="hybridMultilevel"/>
    <w:tmpl w:val="E2DE17B8"/>
    <w:lvl w:ilvl="0" w:tplc="4CA4C0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24D118FB"/>
    <w:multiLevelType w:val="hybridMultilevel"/>
    <w:tmpl w:val="14FA42A8"/>
    <w:lvl w:ilvl="0" w:tplc="FD36CD50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9" w15:restartNumberingAfterBreak="0">
    <w:nsid w:val="25347338"/>
    <w:multiLevelType w:val="hybridMultilevel"/>
    <w:tmpl w:val="86F251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25B54E0C"/>
    <w:multiLevelType w:val="multilevel"/>
    <w:tmpl w:val="99B8A4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1" w15:restartNumberingAfterBreak="0">
    <w:nsid w:val="25DC2952"/>
    <w:multiLevelType w:val="multilevel"/>
    <w:tmpl w:val="641E70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29AC78E1"/>
    <w:multiLevelType w:val="hybridMultilevel"/>
    <w:tmpl w:val="8D8A789E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2F0F1684"/>
    <w:multiLevelType w:val="hybridMultilevel"/>
    <w:tmpl w:val="17964420"/>
    <w:lvl w:ilvl="0" w:tplc="04150001">
      <w:start w:val="1"/>
      <w:numFmt w:val="bullet"/>
      <w:lvlText w:val=""/>
      <w:lvlJc w:val="left"/>
      <w:pPr>
        <w:ind w:left="2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64" w15:restartNumberingAfterBreak="0">
    <w:nsid w:val="2FE9328D"/>
    <w:multiLevelType w:val="multilevel"/>
    <w:tmpl w:val="070A65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5" w15:restartNumberingAfterBreak="0">
    <w:nsid w:val="309F78B2"/>
    <w:multiLevelType w:val="multilevel"/>
    <w:tmpl w:val="F0F0CA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6" w15:restartNumberingAfterBreak="0">
    <w:nsid w:val="310544AF"/>
    <w:multiLevelType w:val="multilevel"/>
    <w:tmpl w:val="96443EAE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67" w15:restartNumberingAfterBreak="0">
    <w:nsid w:val="317E7866"/>
    <w:multiLevelType w:val="hybridMultilevel"/>
    <w:tmpl w:val="C136AD08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083" w:hanging="360"/>
      </w:pPr>
    </w:lvl>
    <w:lvl w:ilvl="2" w:tplc="0415001B" w:tentative="1">
      <w:start w:val="1"/>
      <w:numFmt w:val="lowerRoman"/>
      <w:lvlText w:val="%3."/>
      <w:lvlJc w:val="right"/>
      <w:pPr>
        <w:ind w:left="3803" w:hanging="180"/>
      </w:pPr>
    </w:lvl>
    <w:lvl w:ilvl="3" w:tplc="0415000F" w:tentative="1">
      <w:start w:val="1"/>
      <w:numFmt w:val="decimal"/>
      <w:lvlText w:val="%4."/>
      <w:lvlJc w:val="left"/>
      <w:pPr>
        <w:ind w:left="4523" w:hanging="360"/>
      </w:pPr>
    </w:lvl>
    <w:lvl w:ilvl="4" w:tplc="04150019" w:tentative="1">
      <w:start w:val="1"/>
      <w:numFmt w:val="lowerLetter"/>
      <w:lvlText w:val="%5."/>
      <w:lvlJc w:val="left"/>
      <w:pPr>
        <w:ind w:left="5243" w:hanging="360"/>
      </w:pPr>
    </w:lvl>
    <w:lvl w:ilvl="5" w:tplc="0415001B" w:tentative="1">
      <w:start w:val="1"/>
      <w:numFmt w:val="lowerRoman"/>
      <w:lvlText w:val="%6."/>
      <w:lvlJc w:val="right"/>
      <w:pPr>
        <w:ind w:left="5963" w:hanging="180"/>
      </w:pPr>
    </w:lvl>
    <w:lvl w:ilvl="6" w:tplc="0415000F" w:tentative="1">
      <w:start w:val="1"/>
      <w:numFmt w:val="decimal"/>
      <w:lvlText w:val="%7."/>
      <w:lvlJc w:val="left"/>
      <w:pPr>
        <w:ind w:left="6683" w:hanging="360"/>
      </w:pPr>
    </w:lvl>
    <w:lvl w:ilvl="7" w:tplc="04150019" w:tentative="1">
      <w:start w:val="1"/>
      <w:numFmt w:val="lowerLetter"/>
      <w:lvlText w:val="%8."/>
      <w:lvlJc w:val="left"/>
      <w:pPr>
        <w:ind w:left="7403" w:hanging="360"/>
      </w:pPr>
    </w:lvl>
    <w:lvl w:ilvl="8" w:tplc="0415001B" w:tentative="1">
      <w:start w:val="1"/>
      <w:numFmt w:val="lowerRoman"/>
      <w:lvlText w:val="%9."/>
      <w:lvlJc w:val="right"/>
      <w:pPr>
        <w:ind w:left="8123" w:hanging="180"/>
      </w:pPr>
    </w:lvl>
  </w:abstractNum>
  <w:abstractNum w:abstractNumId="68" w15:restartNumberingAfterBreak="0">
    <w:nsid w:val="31D74690"/>
    <w:multiLevelType w:val="hybridMultilevel"/>
    <w:tmpl w:val="65D651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33841693"/>
    <w:multiLevelType w:val="multilevel"/>
    <w:tmpl w:val="C02C0F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0" w15:restartNumberingAfterBreak="0">
    <w:nsid w:val="36E94FCD"/>
    <w:multiLevelType w:val="hybridMultilevel"/>
    <w:tmpl w:val="61CC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AFD3F82"/>
    <w:multiLevelType w:val="multilevel"/>
    <w:tmpl w:val="3FF61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2" w15:restartNumberingAfterBreak="0">
    <w:nsid w:val="3C6D67CE"/>
    <w:multiLevelType w:val="hybridMultilevel"/>
    <w:tmpl w:val="BCC0A618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7">
      <w:start w:val="1"/>
      <w:numFmt w:val="lowerLetter"/>
      <w:lvlText w:val="%2)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3" w15:restartNumberingAfterBreak="0">
    <w:nsid w:val="3F321331"/>
    <w:multiLevelType w:val="hybridMultilevel"/>
    <w:tmpl w:val="1AF80002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869EFE20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3FF02A00"/>
    <w:multiLevelType w:val="hybridMultilevel"/>
    <w:tmpl w:val="4A980A1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40357681"/>
    <w:multiLevelType w:val="hybridMultilevel"/>
    <w:tmpl w:val="1F382F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41453541"/>
    <w:multiLevelType w:val="hybridMultilevel"/>
    <w:tmpl w:val="8D8A789E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41C43A38"/>
    <w:multiLevelType w:val="hybridMultilevel"/>
    <w:tmpl w:val="63DC5ED8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41F1A17"/>
    <w:multiLevelType w:val="hybridMultilevel"/>
    <w:tmpl w:val="4A980A1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 w15:restartNumberingAfterBreak="0">
    <w:nsid w:val="4447264D"/>
    <w:multiLevelType w:val="multilevel"/>
    <w:tmpl w:val="64241CF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453"/>
      </w:pPr>
      <w:rPr>
        <w:rFonts w:asciiTheme="minorHAnsi" w:hAnsiTheme="minorHAnsi" w:cs="Times New Roman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asciiTheme="minorHAnsi" w:hAnsiTheme="minorHAnsi" w:cs="Times New Roman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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80" w15:restartNumberingAfterBreak="0">
    <w:nsid w:val="448A25F2"/>
    <w:multiLevelType w:val="hybridMultilevel"/>
    <w:tmpl w:val="FE8E2184"/>
    <w:lvl w:ilvl="0" w:tplc="04150017">
      <w:start w:val="1"/>
      <w:numFmt w:val="lowerLetter"/>
      <w:lvlText w:val="%1)"/>
      <w:lvlJc w:val="left"/>
      <w:pPr>
        <w:ind w:left="2088" w:hanging="360"/>
      </w:pPr>
    </w:lvl>
    <w:lvl w:ilvl="1" w:tplc="04150019" w:tentative="1">
      <w:start w:val="1"/>
      <w:numFmt w:val="lowerLetter"/>
      <w:lvlText w:val="%2."/>
      <w:lvlJc w:val="left"/>
      <w:pPr>
        <w:ind w:left="2808" w:hanging="360"/>
      </w:p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81" w15:restartNumberingAfterBreak="0">
    <w:nsid w:val="4B9C67DD"/>
    <w:multiLevelType w:val="multilevel"/>
    <w:tmpl w:val="B59A6F9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 w15:restartNumberingAfterBreak="0">
    <w:nsid w:val="4CFA5DEF"/>
    <w:multiLevelType w:val="multilevel"/>
    <w:tmpl w:val="C18EFA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83" w15:restartNumberingAfterBreak="0">
    <w:nsid w:val="4D9A46C7"/>
    <w:multiLevelType w:val="hybridMultilevel"/>
    <w:tmpl w:val="1340D5E8"/>
    <w:lvl w:ilvl="0" w:tplc="D4A8E3C4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84" w15:restartNumberingAfterBreak="0">
    <w:nsid w:val="4E043877"/>
    <w:multiLevelType w:val="multilevel"/>
    <w:tmpl w:val="989076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85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7" w15:restartNumberingAfterBreak="0">
    <w:nsid w:val="52637346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8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9" w15:restartNumberingAfterBreak="0">
    <w:nsid w:val="580E4E18"/>
    <w:multiLevelType w:val="multilevel"/>
    <w:tmpl w:val="C18EFA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0" w15:restartNumberingAfterBreak="0">
    <w:nsid w:val="582D7D97"/>
    <w:multiLevelType w:val="multilevel"/>
    <w:tmpl w:val="AE629B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40" w:hanging="1800"/>
      </w:pPr>
      <w:rPr>
        <w:rFonts w:hint="default"/>
      </w:rPr>
    </w:lvl>
  </w:abstractNum>
  <w:abstractNum w:abstractNumId="91" w15:restartNumberingAfterBreak="0">
    <w:nsid w:val="5AFF20AD"/>
    <w:multiLevelType w:val="multilevel"/>
    <w:tmpl w:val="A4886C5C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B05198A"/>
    <w:multiLevelType w:val="hybridMultilevel"/>
    <w:tmpl w:val="A6F0E514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5BC84BCF"/>
    <w:multiLevelType w:val="hybridMultilevel"/>
    <w:tmpl w:val="040486C8"/>
    <w:lvl w:ilvl="0" w:tplc="0415000F">
      <w:start w:val="1"/>
      <w:numFmt w:val="decimal"/>
      <w:lvlText w:val="%1."/>
      <w:lvlJc w:val="left"/>
      <w:pPr>
        <w:ind w:left="2359" w:hanging="360"/>
      </w:pPr>
    </w:lvl>
    <w:lvl w:ilvl="1" w:tplc="04150019" w:tentative="1">
      <w:start w:val="1"/>
      <w:numFmt w:val="lowerLetter"/>
      <w:lvlText w:val="%2."/>
      <w:lvlJc w:val="left"/>
      <w:pPr>
        <w:ind w:left="3079" w:hanging="360"/>
      </w:pPr>
    </w:lvl>
    <w:lvl w:ilvl="2" w:tplc="0415001B" w:tentative="1">
      <w:start w:val="1"/>
      <w:numFmt w:val="lowerRoman"/>
      <w:lvlText w:val="%3."/>
      <w:lvlJc w:val="right"/>
      <w:pPr>
        <w:ind w:left="3799" w:hanging="180"/>
      </w:pPr>
    </w:lvl>
    <w:lvl w:ilvl="3" w:tplc="0415000F" w:tentative="1">
      <w:start w:val="1"/>
      <w:numFmt w:val="decimal"/>
      <w:lvlText w:val="%4."/>
      <w:lvlJc w:val="left"/>
      <w:pPr>
        <w:ind w:left="4519" w:hanging="360"/>
      </w:pPr>
    </w:lvl>
    <w:lvl w:ilvl="4" w:tplc="04150019" w:tentative="1">
      <w:start w:val="1"/>
      <w:numFmt w:val="lowerLetter"/>
      <w:lvlText w:val="%5."/>
      <w:lvlJc w:val="left"/>
      <w:pPr>
        <w:ind w:left="5239" w:hanging="360"/>
      </w:pPr>
    </w:lvl>
    <w:lvl w:ilvl="5" w:tplc="0415001B" w:tentative="1">
      <w:start w:val="1"/>
      <w:numFmt w:val="lowerRoman"/>
      <w:lvlText w:val="%6."/>
      <w:lvlJc w:val="right"/>
      <w:pPr>
        <w:ind w:left="5959" w:hanging="180"/>
      </w:pPr>
    </w:lvl>
    <w:lvl w:ilvl="6" w:tplc="0415000F" w:tentative="1">
      <w:start w:val="1"/>
      <w:numFmt w:val="decimal"/>
      <w:lvlText w:val="%7."/>
      <w:lvlJc w:val="left"/>
      <w:pPr>
        <w:ind w:left="6679" w:hanging="360"/>
      </w:pPr>
    </w:lvl>
    <w:lvl w:ilvl="7" w:tplc="04150019" w:tentative="1">
      <w:start w:val="1"/>
      <w:numFmt w:val="lowerLetter"/>
      <w:lvlText w:val="%8."/>
      <w:lvlJc w:val="left"/>
      <w:pPr>
        <w:ind w:left="7399" w:hanging="360"/>
      </w:pPr>
    </w:lvl>
    <w:lvl w:ilvl="8" w:tplc="0415001B" w:tentative="1">
      <w:start w:val="1"/>
      <w:numFmt w:val="lowerRoman"/>
      <w:lvlText w:val="%9."/>
      <w:lvlJc w:val="right"/>
      <w:pPr>
        <w:ind w:left="8119" w:hanging="180"/>
      </w:pPr>
    </w:lvl>
  </w:abstractNum>
  <w:abstractNum w:abstractNumId="94" w15:restartNumberingAfterBreak="0">
    <w:nsid w:val="5D623CEC"/>
    <w:multiLevelType w:val="multilevel"/>
    <w:tmpl w:val="989076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5" w15:restartNumberingAfterBreak="0">
    <w:nsid w:val="5E203397"/>
    <w:multiLevelType w:val="hybridMultilevel"/>
    <w:tmpl w:val="B040FA2A"/>
    <w:lvl w:ilvl="0" w:tplc="FD36CD50">
      <w:start w:val="1"/>
      <w:numFmt w:val="bullet"/>
      <w:lvlText w:val=""/>
      <w:lvlJc w:val="left"/>
      <w:pPr>
        <w:ind w:left="25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96" w15:restartNumberingAfterBreak="0">
    <w:nsid w:val="5E3E4DF7"/>
    <w:multiLevelType w:val="multilevel"/>
    <w:tmpl w:val="28B406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7" w15:restartNumberingAfterBreak="0">
    <w:nsid w:val="61C46D94"/>
    <w:multiLevelType w:val="hybridMultilevel"/>
    <w:tmpl w:val="7AEAE090"/>
    <w:lvl w:ilvl="0" w:tplc="4CA4C0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8" w15:restartNumberingAfterBreak="0">
    <w:nsid w:val="62D97BC3"/>
    <w:multiLevelType w:val="hybridMultilevel"/>
    <w:tmpl w:val="86F251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640F5FD3"/>
    <w:multiLevelType w:val="multilevel"/>
    <w:tmpl w:val="FC6AF3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0" w15:restartNumberingAfterBreak="0">
    <w:nsid w:val="654257E8"/>
    <w:multiLevelType w:val="hybridMultilevel"/>
    <w:tmpl w:val="5BE281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77B1686"/>
    <w:multiLevelType w:val="hybridMultilevel"/>
    <w:tmpl w:val="4470E4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4385E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91817BF"/>
    <w:multiLevelType w:val="hybridMultilevel"/>
    <w:tmpl w:val="53F4147A"/>
    <w:lvl w:ilvl="0" w:tplc="00000003">
      <w:start w:val="1"/>
      <w:numFmt w:val="bullet"/>
      <w:lvlText w:val="-"/>
      <w:lvlJc w:val="left"/>
      <w:pPr>
        <w:ind w:left="1400" w:hanging="360"/>
      </w:pPr>
      <w:rPr>
        <w:rFonts w:ascii="StarSymbol" w:eastAsia="StarSymbol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3" w15:restartNumberingAfterBreak="0">
    <w:nsid w:val="6ACF42DB"/>
    <w:multiLevelType w:val="multilevel"/>
    <w:tmpl w:val="412E138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7"/>
        </w:tabs>
        <w:ind w:left="1247" w:hanging="54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71"/>
        </w:tabs>
        <w:ind w:left="2071" w:hanging="794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835"/>
        </w:tabs>
        <w:ind w:left="2835" w:hanging="720"/>
      </w:pPr>
      <w:rPr>
        <w:rFonts w:ascii="Tahoma" w:eastAsia="Times New Roman" w:hAnsi="Tahoma"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04" w15:restartNumberingAfterBreak="0">
    <w:nsid w:val="6D866A8F"/>
    <w:multiLevelType w:val="multilevel"/>
    <w:tmpl w:val="DE7CCA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 Narrow" w:eastAsia="Times New Roman" w:hAnsi="Arial Narrow" w:cs="Arial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05" w15:restartNumberingAfterBreak="0">
    <w:nsid w:val="6DA06304"/>
    <w:multiLevelType w:val="hybridMultilevel"/>
    <w:tmpl w:val="39CE01F0"/>
    <w:lvl w:ilvl="0" w:tplc="78327844">
      <w:start w:val="1"/>
      <w:numFmt w:val="decimal"/>
      <w:lvlText w:val="%1."/>
      <w:lvlJc w:val="left"/>
      <w:pPr>
        <w:ind w:left="2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7" w:hanging="360"/>
      </w:pPr>
    </w:lvl>
    <w:lvl w:ilvl="2" w:tplc="0415001B" w:tentative="1">
      <w:start w:val="1"/>
      <w:numFmt w:val="lowerRoman"/>
      <w:lvlText w:val="%3."/>
      <w:lvlJc w:val="right"/>
      <w:pPr>
        <w:ind w:left="3797" w:hanging="180"/>
      </w:pPr>
    </w:lvl>
    <w:lvl w:ilvl="3" w:tplc="0415000F" w:tentative="1">
      <w:start w:val="1"/>
      <w:numFmt w:val="decimal"/>
      <w:lvlText w:val="%4."/>
      <w:lvlJc w:val="left"/>
      <w:pPr>
        <w:ind w:left="4517" w:hanging="360"/>
      </w:pPr>
    </w:lvl>
    <w:lvl w:ilvl="4" w:tplc="04150019" w:tentative="1">
      <w:start w:val="1"/>
      <w:numFmt w:val="lowerLetter"/>
      <w:lvlText w:val="%5."/>
      <w:lvlJc w:val="left"/>
      <w:pPr>
        <w:ind w:left="5237" w:hanging="360"/>
      </w:pPr>
    </w:lvl>
    <w:lvl w:ilvl="5" w:tplc="0415001B" w:tentative="1">
      <w:start w:val="1"/>
      <w:numFmt w:val="lowerRoman"/>
      <w:lvlText w:val="%6."/>
      <w:lvlJc w:val="right"/>
      <w:pPr>
        <w:ind w:left="5957" w:hanging="180"/>
      </w:pPr>
    </w:lvl>
    <w:lvl w:ilvl="6" w:tplc="0415000F" w:tentative="1">
      <w:start w:val="1"/>
      <w:numFmt w:val="decimal"/>
      <w:lvlText w:val="%7."/>
      <w:lvlJc w:val="left"/>
      <w:pPr>
        <w:ind w:left="6677" w:hanging="360"/>
      </w:pPr>
    </w:lvl>
    <w:lvl w:ilvl="7" w:tplc="04150019" w:tentative="1">
      <w:start w:val="1"/>
      <w:numFmt w:val="lowerLetter"/>
      <w:lvlText w:val="%8."/>
      <w:lvlJc w:val="left"/>
      <w:pPr>
        <w:ind w:left="7397" w:hanging="360"/>
      </w:pPr>
    </w:lvl>
    <w:lvl w:ilvl="8" w:tplc="0415001B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106" w15:restartNumberingAfterBreak="0">
    <w:nsid w:val="6E0D3C58"/>
    <w:multiLevelType w:val="multilevel"/>
    <w:tmpl w:val="CB16C6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7" w15:restartNumberingAfterBreak="0">
    <w:nsid w:val="711872CE"/>
    <w:multiLevelType w:val="hybridMultilevel"/>
    <w:tmpl w:val="C360DE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715F0AA4"/>
    <w:multiLevelType w:val="hybridMultilevel"/>
    <w:tmpl w:val="6AD8727A"/>
    <w:lvl w:ilvl="0" w:tplc="4EB0352E">
      <w:start w:val="1"/>
      <w:numFmt w:val="decimal"/>
      <w:lvlText w:val="%1."/>
      <w:lvlJc w:val="left"/>
      <w:pPr>
        <w:ind w:left="1776" w:hanging="360"/>
      </w:pPr>
      <w:rPr>
        <w:rFonts w:ascii="Calibri" w:hAnsi="Calibri" w:hint="default"/>
        <w:i w:val="0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9" w15:restartNumberingAfterBreak="0">
    <w:nsid w:val="7302531A"/>
    <w:multiLevelType w:val="hybridMultilevel"/>
    <w:tmpl w:val="9FCE4292"/>
    <w:lvl w:ilvl="0" w:tplc="AD36A16C">
      <w:start w:val="1"/>
      <w:numFmt w:val="bullet"/>
      <w:lvlText w:val=""/>
      <w:lvlJc w:val="left"/>
      <w:pPr>
        <w:ind w:left="126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8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10" w15:restartNumberingAfterBreak="0">
    <w:nsid w:val="7335102D"/>
    <w:multiLevelType w:val="multilevel"/>
    <w:tmpl w:val="95069870"/>
    <w:styleLink w:val="WWNum2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11" w15:restartNumberingAfterBreak="0">
    <w:nsid w:val="74261882"/>
    <w:multiLevelType w:val="multilevel"/>
    <w:tmpl w:val="853A7A1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12" w15:restartNumberingAfterBreak="0">
    <w:nsid w:val="74426147"/>
    <w:multiLevelType w:val="multilevel"/>
    <w:tmpl w:val="3F6C7B3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abstractNum w:abstractNumId="113" w15:restartNumberingAfterBreak="0">
    <w:nsid w:val="76137669"/>
    <w:multiLevelType w:val="hybridMultilevel"/>
    <w:tmpl w:val="D054B170"/>
    <w:lvl w:ilvl="0" w:tplc="0000002E">
      <w:start w:val="1"/>
      <w:numFmt w:val="bullet"/>
      <w:lvlText w:val=""/>
      <w:lvlJc w:val="left"/>
      <w:pPr>
        <w:ind w:left="1080" w:hanging="360"/>
      </w:pPr>
      <w:rPr>
        <w:rFonts w:ascii="Symbol" w:hAnsi="Symbol" w:cs="Symbol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4" w15:restartNumberingAfterBreak="0">
    <w:nsid w:val="7D086B91"/>
    <w:multiLevelType w:val="multilevel"/>
    <w:tmpl w:val="8D321FB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15" w15:restartNumberingAfterBreak="0">
    <w:nsid w:val="7D73768A"/>
    <w:multiLevelType w:val="multilevel"/>
    <w:tmpl w:val="CB16C6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6" w15:restartNumberingAfterBreak="0">
    <w:nsid w:val="7E7A53A5"/>
    <w:multiLevelType w:val="multilevel"/>
    <w:tmpl w:val="1B481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77" w:hanging="717"/>
      </w:pPr>
      <w:rPr>
        <w:rFonts w:cs="Times New Roman" w:hint="default"/>
        <w:b w:val="0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7" w15:restartNumberingAfterBreak="0">
    <w:nsid w:val="7EFD11E0"/>
    <w:multiLevelType w:val="hybridMultilevel"/>
    <w:tmpl w:val="C89477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FD31F6D"/>
    <w:multiLevelType w:val="hybridMultilevel"/>
    <w:tmpl w:val="C136AD08"/>
    <w:lvl w:ilvl="0" w:tplc="0415000F">
      <w:start w:val="1"/>
      <w:numFmt w:val="decimal"/>
      <w:lvlText w:val="%1."/>
      <w:lvlJc w:val="left"/>
      <w:pPr>
        <w:ind w:left="2791" w:hanging="360"/>
      </w:pPr>
    </w:lvl>
    <w:lvl w:ilvl="1" w:tplc="04150019" w:tentative="1">
      <w:start w:val="1"/>
      <w:numFmt w:val="lowerLetter"/>
      <w:lvlText w:val="%2."/>
      <w:lvlJc w:val="left"/>
      <w:pPr>
        <w:ind w:left="3511" w:hanging="360"/>
      </w:pPr>
    </w:lvl>
    <w:lvl w:ilvl="2" w:tplc="0415001B" w:tentative="1">
      <w:start w:val="1"/>
      <w:numFmt w:val="lowerRoman"/>
      <w:lvlText w:val="%3."/>
      <w:lvlJc w:val="right"/>
      <w:pPr>
        <w:ind w:left="4231" w:hanging="180"/>
      </w:pPr>
    </w:lvl>
    <w:lvl w:ilvl="3" w:tplc="0415000F" w:tentative="1">
      <w:start w:val="1"/>
      <w:numFmt w:val="decimal"/>
      <w:lvlText w:val="%4."/>
      <w:lvlJc w:val="left"/>
      <w:pPr>
        <w:ind w:left="4951" w:hanging="360"/>
      </w:pPr>
    </w:lvl>
    <w:lvl w:ilvl="4" w:tplc="04150019" w:tentative="1">
      <w:start w:val="1"/>
      <w:numFmt w:val="lowerLetter"/>
      <w:lvlText w:val="%5."/>
      <w:lvlJc w:val="left"/>
      <w:pPr>
        <w:ind w:left="5671" w:hanging="360"/>
      </w:pPr>
    </w:lvl>
    <w:lvl w:ilvl="5" w:tplc="0415001B" w:tentative="1">
      <w:start w:val="1"/>
      <w:numFmt w:val="lowerRoman"/>
      <w:lvlText w:val="%6."/>
      <w:lvlJc w:val="right"/>
      <w:pPr>
        <w:ind w:left="6391" w:hanging="180"/>
      </w:pPr>
    </w:lvl>
    <w:lvl w:ilvl="6" w:tplc="0415000F" w:tentative="1">
      <w:start w:val="1"/>
      <w:numFmt w:val="decimal"/>
      <w:lvlText w:val="%7."/>
      <w:lvlJc w:val="left"/>
      <w:pPr>
        <w:ind w:left="7111" w:hanging="360"/>
      </w:pPr>
    </w:lvl>
    <w:lvl w:ilvl="7" w:tplc="04150019" w:tentative="1">
      <w:start w:val="1"/>
      <w:numFmt w:val="lowerLetter"/>
      <w:lvlText w:val="%8."/>
      <w:lvlJc w:val="left"/>
      <w:pPr>
        <w:ind w:left="7831" w:hanging="360"/>
      </w:pPr>
    </w:lvl>
    <w:lvl w:ilvl="8" w:tplc="0415001B" w:tentative="1">
      <w:start w:val="1"/>
      <w:numFmt w:val="lowerRoman"/>
      <w:lvlText w:val="%9."/>
      <w:lvlJc w:val="right"/>
      <w:pPr>
        <w:ind w:left="8551" w:hanging="180"/>
      </w:pPr>
    </w:lvl>
  </w:abstractNum>
  <w:num w:numId="1">
    <w:abstractNumId w:val="82"/>
  </w:num>
  <w:num w:numId="2">
    <w:abstractNumId w:val="48"/>
  </w:num>
  <w:num w:numId="3">
    <w:abstractNumId w:val="86"/>
  </w:num>
  <w:num w:numId="4">
    <w:abstractNumId w:val="85"/>
  </w:num>
  <w:num w:numId="5">
    <w:abstractNumId w:val="36"/>
  </w:num>
  <w:num w:numId="6">
    <w:abstractNumId w:val="87"/>
  </w:num>
  <w:num w:numId="7">
    <w:abstractNumId w:val="64"/>
  </w:num>
  <w:num w:numId="8">
    <w:abstractNumId w:val="69"/>
  </w:num>
  <w:num w:numId="9">
    <w:abstractNumId w:val="115"/>
  </w:num>
  <w:num w:numId="10">
    <w:abstractNumId w:val="54"/>
  </w:num>
  <w:num w:numId="11">
    <w:abstractNumId w:val="111"/>
  </w:num>
  <w:num w:numId="12">
    <w:abstractNumId w:val="92"/>
  </w:num>
  <w:num w:numId="13">
    <w:abstractNumId w:val="116"/>
  </w:num>
  <w:num w:numId="14">
    <w:abstractNumId w:val="66"/>
  </w:num>
  <w:num w:numId="15">
    <w:abstractNumId w:val="114"/>
  </w:num>
  <w:num w:numId="16">
    <w:abstractNumId w:val="51"/>
  </w:num>
  <w:num w:numId="17">
    <w:abstractNumId w:val="84"/>
  </w:num>
  <w:num w:numId="18">
    <w:abstractNumId w:val="94"/>
  </w:num>
  <w:num w:numId="19">
    <w:abstractNumId w:val="65"/>
  </w:num>
  <w:num w:numId="20">
    <w:abstractNumId w:val="60"/>
  </w:num>
  <w:num w:numId="21">
    <w:abstractNumId w:val="96"/>
  </w:num>
  <w:num w:numId="22">
    <w:abstractNumId w:val="46"/>
  </w:num>
  <w:num w:numId="23">
    <w:abstractNumId w:val="109"/>
  </w:num>
  <w:num w:numId="24">
    <w:abstractNumId w:val="79"/>
  </w:num>
  <w:num w:numId="25">
    <w:abstractNumId w:val="75"/>
  </w:num>
  <w:num w:numId="26">
    <w:abstractNumId w:val="104"/>
  </w:num>
  <w:num w:numId="27">
    <w:abstractNumId w:val="103"/>
  </w:num>
  <w:num w:numId="28">
    <w:abstractNumId w:val="77"/>
  </w:num>
  <w:num w:numId="29">
    <w:abstractNumId w:val="37"/>
  </w:num>
  <w:num w:numId="30">
    <w:abstractNumId w:val="106"/>
  </w:num>
  <w:num w:numId="31">
    <w:abstractNumId w:val="99"/>
  </w:num>
  <w:num w:numId="32">
    <w:abstractNumId w:val="71"/>
  </w:num>
  <w:num w:numId="33">
    <w:abstractNumId w:val="100"/>
  </w:num>
  <w:num w:numId="34">
    <w:abstractNumId w:val="107"/>
  </w:num>
  <w:num w:numId="35">
    <w:abstractNumId w:val="97"/>
  </w:num>
  <w:num w:numId="36">
    <w:abstractNumId w:val="113"/>
  </w:num>
  <w:num w:numId="37">
    <w:abstractNumId w:val="80"/>
  </w:num>
  <w:num w:numId="38">
    <w:abstractNumId w:val="63"/>
  </w:num>
  <w:num w:numId="39">
    <w:abstractNumId w:val="45"/>
  </w:num>
  <w:num w:numId="40">
    <w:abstractNumId w:val="61"/>
  </w:num>
  <w:num w:numId="41">
    <w:abstractNumId w:val="118"/>
  </w:num>
  <w:num w:numId="42">
    <w:abstractNumId w:val="88"/>
  </w:num>
  <w:num w:numId="43">
    <w:abstractNumId w:val="56"/>
  </w:num>
  <w:num w:numId="44">
    <w:abstractNumId w:val="5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Calibri" w:hAnsi="Calibri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Theme="minorHAnsi" w:hAnsiTheme="minorHAnsi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45">
    <w:abstractNumId w:val="110"/>
  </w:num>
  <w:num w:numId="46">
    <w:abstractNumId w:val="91"/>
  </w:num>
  <w:num w:numId="47">
    <w:abstractNumId w:val="112"/>
  </w:num>
  <w:num w:numId="48">
    <w:abstractNumId w:val="49"/>
  </w:num>
  <w:num w:numId="49">
    <w:abstractNumId w:val="55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Calibri" w:hAnsi="Calibri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</w:num>
  <w:num w:numId="50">
    <w:abstractNumId w:val="27"/>
  </w:num>
  <w:num w:numId="51">
    <w:abstractNumId w:val="55"/>
  </w:num>
  <w:num w:numId="52">
    <w:abstractNumId w:val="93"/>
  </w:num>
  <w:num w:numId="53">
    <w:abstractNumId w:val="101"/>
  </w:num>
  <w:num w:numId="54">
    <w:abstractNumId w:val="47"/>
  </w:num>
  <w:num w:numId="55">
    <w:abstractNumId w:val="83"/>
  </w:num>
  <w:num w:numId="56">
    <w:abstractNumId w:val="11"/>
  </w:num>
  <w:num w:numId="57">
    <w:abstractNumId w:val="34"/>
  </w:num>
  <w:num w:numId="58">
    <w:abstractNumId w:val="89"/>
  </w:num>
  <w:num w:numId="59">
    <w:abstractNumId w:val="108"/>
  </w:num>
  <w:num w:numId="60">
    <w:abstractNumId w:val="39"/>
  </w:num>
  <w:num w:numId="61">
    <w:abstractNumId w:val="68"/>
  </w:num>
  <w:num w:numId="62">
    <w:abstractNumId w:val="44"/>
  </w:num>
  <w:num w:numId="63">
    <w:abstractNumId w:val="102"/>
  </w:num>
  <w:num w:numId="64">
    <w:abstractNumId w:val="95"/>
  </w:num>
  <w:num w:numId="65">
    <w:abstractNumId w:val="5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Arial" w:hAnsi="Arial" w:cs="Arial" w:hint="default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Theme="minorHAnsi" w:hAnsiTheme="minorHAnsi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66">
    <w:abstractNumId w:val="40"/>
  </w:num>
  <w:num w:numId="67">
    <w:abstractNumId w:val="81"/>
  </w:num>
  <w:num w:numId="68">
    <w:abstractNumId w:val="53"/>
  </w:num>
  <w:num w:numId="69">
    <w:abstractNumId w:val="35"/>
  </w:num>
  <w:num w:numId="70">
    <w:abstractNumId w:val="67"/>
  </w:num>
  <w:num w:numId="71">
    <w:abstractNumId w:val="76"/>
  </w:num>
  <w:num w:numId="72">
    <w:abstractNumId w:val="78"/>
  </w:num>
  <w:num w:numId="73">
    <w:abstractNumId w:val="62"/>
  </w:num>
  <w:num w:numId="74">
    <w:abstractNumId w:val="74"/>
  </w:num>
  <w:num w:numId="75">
    <w:abstractNumId w:val="57"/>
  </w:num>
  <w:num w:numId="76">
    <w:abstractNumId w:val="70"/>
  </w:num>
  <w:num w:numId="77">
    <w:abstractNumId w:val="13"/>
  </w:num>
  <w:num w:numId="78">
    <w:abstractNumId w:val="42"/>
  </w:num>
  <w:num w:numId="79">
    <w:abstractNumId w:val="58"/>
  </w:num>
  <w:num w:numId="80">
    <w:abstractNumId w:val="105"/>
  </w:num>
  <w:num w:numId="81">
    <w:abstractNumId w:val="50"/>
  </w:num>
  <w:num w:numId="82">
    <w:abstractNumId w:val="73"/>
  </w:num>
  <w:num w:numId="83">
    <w:abstractNumId w:val="117"/>
  </w:num>
  <w:num w:numId="84">
    <w:abstractNumId w:val="98"/>
  </w:num>
  <w:num w:numId="85">
    <w:abstractNumId w:val="59"/>
  </w:num>
  <w:num w:numId="86">
    <w:abstractNumId w:val="41"/>
  </w:num>
  <w:num w:numId="87">
    <w:abstractNumId w:val="38"/>
  </w:num>
  <w:num w:numId="88">
    <w:abstractNumId w:val="43"/>
  </w:num>
  <w:num w:numId="89">
    <w:abstractNumId w:val="72"/>
  </w:num>
  <w:num w:numId="90">
    <w:abstractNumId w:val="90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B4F"/>
    <w:rsid w:val="00000B07"/>
    <w:rsid w:val="00000CEB"/>
    <w:rsid w:val="000014A3"/>
    <w:rsid w:val="00001662"/>
    <w:rsid w:val="00002558"/>
    <w:rsid w:val="000028C1"/>
    <w:rsid w:val="00002FE1"/>
    <w:rsid w:val="000035E1"/>
    <w:rsid w:val="00003AA6"/>
    <w:rsid w:val="00004A06"/>
    <w:rsid w:val="00005158"/>
    <w:rsid w:val="00005633"/>
    <w:rsid w:val="00006B04"/>
    <w:rsid w:val="00007D69"/>
    <w:rsid w:val="00007F74"/>
    <w:rsid w:val="00010AD2"/>
    <w:rsid w:val="00012875"/>
    <w:rsid w:val="00013462"/>
    <w:rsid w:val="00014024"/>
    <w:rsid w:val="000141DF"/>
    <w:rsid w:val="00014463"/>
    <w:rsid w:val="00014580"/>
    <w:rsid w:val="00014C65"/>
    <w:rsid w:val="00015BDD"/>
    <w:rsid w:val="00016AB5"/>
    <w:rsid w:val="00016E07"/>
    <w:rsid w:val="00020163"/>
    <w:rsid w:val="00020422"/>
    <w:rsid w:val="00020E9D"/>
    <w:rsid w:val="000211F1"/>
    <w:rsid w:val="00021870"/>
    <w:rsid w:val="00023906"/>
    <w:rsid w:val="00024033"/>
    <w:rsid w:val="0002423B"/>
    <w:rsid w:val="0002479C"/>
    <w:rsid w:val="00025A8D"/>
    <w:rsid w:val="000263F0"/>
    <w:rsid w:val="00027098"/>
    <w:rsid w:val="0002759D"/>
    <w:rsid w:val="00027C15"/>
    <w:rsid w:val="000309DC"/>
    <w:rsid w:val="00030A5E"/>
    <w:rsid w:val="00031730"/>
    <w:rsid w:val="00031F99"/>
    <w:rsid w:val="00032562"/>
    <w:rsid w:val="00033715"/>
    <w:rsid w:val="00034A0E"/>
    <w:rsid w:val="00035F69"/>
    <w:rsid w:val="00036F95"/>
    <w:rsid w:val="000374AF"/>
    <w:rsid w:val="000375BD"/>
    <w:rsid w:val="00041C1A"/>
    <w:rsid w:val="000423CE"/>
    <w:rsid w:val="00042AAA"/>
    <w:rsid w:val="00043698"/>
    <w:rsid w:val="0004443A"/>
    <w:rsid w:val="0004496F"/>
    <w:rsid w:val="0004527A"/>
    <w:rsid w:val="0004552A"/>
    <w:rsid w:val="00045D25"/>
    <w:rsid w:val="000469C2"/>
    <w:rsid w:val="000511B0"/>
    <w:rsid w:val="0005165A"/>
    <w:rsid w:val="00053482"/>
    <w:rsid w:val="000547CF"/>
    <w:rsid w:val="00054C33"/>
    <w:rsid w:val="00055638"/>
    <w:rsid w:val="000564D2"/>
    <w:rsid w:val="000567E0"/>
    <w:rsid w:val="00056E8E"/>
    <w:rsid w:val="00056FE0"/>
    <w:rsid w:val="00057288"/>
    <w:rsid w:val="000577E8"/>
    <w:rsid w:val="00057AC8"/>
    <w:rsid w:val="00060120"/>
    <w:rsid w:val="000623AB"/>
    <w:rsid w:val="00062A2D"/>
    <w:rsid w:val="00063B58"/>
    <w:rsid w:val="00064FB2"/>
    <w:rsid w:val="000678B9"/>
    <w:rsid w:val="00067F05"/>
    <w:rsid w:val="000700BE"/>
    <w:rsid w:val="00071284"/>
    <w:rsid w:val="000718AC"/>
    <w:rsid w:val="000720C0"/>
    <w:rsid w:val="00072168"/>
    <w:rsid w:val="000727E5"/>
    <w:rsid w:val="00072839"/>
    <w:rsid w:val="00072C17"/>
    <w:rsid w:val="00072F7A"/>
    <w:rsid w:val="000737BD"/>
    <w:rsid w:val="00075E13"/>
    <w:rsid w:val="00076050"/>
    <w:rsid w:val="00076C0A"/>
    <w:rsid w:val="00076E37"/>
    <w:rsid w:val="000773D0"/>
    <w:rsid w:val="0007759A"/>
    <w:rsid w:val="0007770C"/>
    <w:rsid w:val="0008048A"/>
    <w:rsid w:val="000828F2"/>
    <w:rsid w:val="00082B66"/>
    <w:rsid w:val="000834FB"/>
    <w:rsid w:val="000836BB"/>
    <w:rsid w:val="00084F41"/>
    <w:rsid w:val="000858A8"/>
    <w:rsid w:val="00085A79"/>
    <w:rsid w:val="00085C56"/>
    <w:rsid w:val="00085CB2"/>
    <w:rsid w:val="00086217"/>
    <w:rsid w:val="000872D8"/>
    <w:rsid w:val="00087D4C"/>
    <w:rsid w:val="00090AB1"/>
    <w:rsid w:val="00090E3A"/>
    <w:rsid w:val="000926B2"/>
    <w:rsid w:val="00093F05"/>
    <w:rsid w:val="00095026"/>
    <w:rsid w:val="000954D4"/>
    <w:rsid w:val="000956C2"/>
    <w:rsid w:val="000958D0"/>
    <w:rsid w:val="00095A76"/>
    <w:rsid w:val="000A0F42"/>
    <w:rsid w:val="000A2711"/>
    <w:rsid w:val="000A29DD"/>
    <w:rsid w:val="000A3293"/>
    <w:rsid w:val="000A3DD4"/>
    <w:rsid w:val="000A5224"/>
    <w:rsid w:val="000A53D1"/>
    <w:rsid w:val="000A54B2"/>
    <w:rsid w:val="000A5574"/>
    <w:rsid w:val="000A5EBD"/>
    <w:rsid w:val="000A6F60"/>
    <w:rsid w:val="000A70C6"/>
    <w:rsid w:val="000B1BFF"/>
    <w:rsid w:val="000B1E64"/>
    <w:rsid w:val="000B2032"/>
    <w:rsid w:val="000B2225"/>
    <w:rsid w:val="000B354F"/>
    <w:rsid w:val="000B3585"/>
    <w:rsid w:val="000B35ED"/>
    <w:rsid w:val="000B40B7"/>
    <w:rsid w:val="000B455C"/>
    <w:rsid w:val="000B4706"/>
    <w:rsid w:val="000B478C"/>
    <w:rsid w:val="000B47D0"/>
    <w:rsid w:val="000B497E"/>
    <w:rsid w:val="000B4E09"/>
    <w:rsid w:val="000B52B9"/>
    <w:rsid w:val="000B6686"/>
    <w:rsid w:val="000B6B36"/>
    <w:rsid w:val="000B6B43"/>
    <w:rsid w:val="000C14A1"/>
    <w:rsid w:val="000C29E0"/>
    <w:rsid w:val="000C2ACA"/>
    <w:rsid w:val="000C315D"/>
    <w:rsid w:val="000C3BEE"/>
    <w:rsid w:val="000C4E7C"/>
    <w:rsid w:val="000D074C"/>
    <w:rsid w:val="000D08F6"/>
    <w:rsid w:val="000D2BF9"/>
    <w:rsid w:val="000D5C81"/>
    <w:rsid w:val="000D5CE6"/>
    <w:rsid w:val="000D6B0D"/>
    <w:rsid w:val="000D6D8B"/>
    <w:rsid w:val="000E05DB"/>
    <w:rsid w:val="000E0E2C"/>
    <w:rsid w:val="000E1497"/>
    <w:rsid w:val="000E1607"/>
    <w:rsid w:val="000E1947"/>
    <w:rsid w:val="000E1D28"/>
    <w:rsid w:val="000E1FF3"/>
    <w:rsid w:val="000E2046"/>
    <w:rsid w:val="000E2E23"/>
    <w:rsid w:val="000E5DFF"/>
    <w:rsid w:val="000E5E1E"/>
    <w:rsid w:val="000E643F"/>
    <w:rsid w:val="000E6507"/>
    <w:rsid w:val="000E66E9"/>
    <w:rsid w:val="000E78CB"/>
    <w:rsid w:val="000F16AF"/>
    <w:rsid w:val="000F1C97"/>
    <w:rsid w:val="000F21EC"/>
    <w:rsid w:val="000F328D"/>
    <w:rsid w:val="000F4609"/>
    <w:rsid w:val="000F5418"/>
    <w:rsid w:val="000F6620"/>
    <w:rsid w:val="000F7561"/>
    <w:rsid w:val="000F780A"/>
    <w:rsid w:val="000F7C80"/>
    <w:rsid w:val="00100771"/>
    <w:rsid w:val="00100B9E"/>
    <w:rsid w:val="00101A8A"/>
    <w:rsid w:val="001020E9"/>
    <w:rsid w:val="001025B6"/>
    <w:rsid w:val="00103841"/>
    <w:rsid w:val="00103BA2"/>
    <w:rsid w:val="00103D86"/>
    <w:rsid w:val="001046DE"/>
    <w:rsid w:val="001051D1"/>
    <w:rsid w:val="00106418"/>
    <w:rsid w:val="001104B1"/>
    <w:rsid w:val="00110539"/>
    <w:rsid w:val="001108C4"/>
    <w:rsid w:val="00110A39"/>
    <w:rsid w:val="001114F6"/>
    <w:rsid w:val="00111D97"/>
    <w:rsid w:val="0011201E"/>
    <w:rsid w:val="0011409C"/>
    <w:rsid w:val="00115228"/>
    <w:rsid w:val="001153AD"/>
    <w:rsid w:val="00115AEA"/>
    <w:rsid w:val="00116837"/>
    <w:rsid w:val="001174FD"/>
    <w:rsid w:val="00120367"/>
    <w:rsid w:val="0012065E"/>
    <w:rsid w:val="0012207B"/>
    <w:rsid w:val="0012297B"/>
    <w:rsid w:val="00123D29"/>
    <w:rsid w:val="00123FAF"/>
    <w:rsid w:val="00124101"/>
    <w:rsid w:val="0012415A"/>
    <w:rsid w:val="00124C8B"/>
    <w:rsid w:val="0012503B"/>
    <w:rsid w:val="00127276"/>
    <w:rsid w:val="00130069"/>
    <w:rsid w:val="00131440"/>
    <w:rsid w:val="001315B4"/>
    <w:rsid w:val="00133327"/>
    <w:rsid w:val="00133ABE"/>
    <w:rsid w:val="00134F58"/>
    <w:rsid w:val="00135047"/>
    <w:rsid w:val="00135662"/>
    <w:rsid w:val="0013689B"/>
    <w:rsid w:val="00136F5F"/>
    <w:rsid w:val="00137468"/>
    <w:rsid w:val="00137694"/>
    <w:rsid w:val="00140041"/>
    <w:rsid w:val="00141203"/>
    <w:rsid w:val="00142E32"/>
    <w:rsid w:val="00142F69"/>
    <w:rsid w:val="00143B0E"/>
    <w:rsid w:val="00144548"/>
    <w:rsid w:val="001464E4"/>
    <w:rsid w:val="0015049F"/>
    <w:rsid w:val="00150921"/>
    <w:rsid w:val="001512BD"/>
    <w:rsid w:val="001516A7"/>
    <w:rsid w:val="00151C61"/>
    <w:rsid w:val="00151F6E"/>
    <w:rsid w:val="00153BF8"/>
    <w:rsid w:val="00153DF7"/>
    <w:rsid w:val="001540D4"/>
    <w:rsid w:val="00154663"/>
    <w:rsid w:val="0015754B"/>
    <w:rsid w:val="00157A61"/>
    <w:rsid w:val="00157BCD"/>
    <w:rsid w:val="00160975"/>
    <w:rsid w:val="001609E0"/>
    <w:rsid w:val="0016480F"/>
    <w:rsid w:val="00166F2A"/>
    <w:rsid w:val="00166F49"/>
    <w:rsid w:val="001677E5"/>
    <w:rsid w:val="00167BFF"/>
    <w:rsid w:val="00167E92"/>
    <w:rsid w:val="00172297"/>
    <w:rsid w:val="00172B2C"/>
    <w:rsid w:val="00173A0E"/>
    <w:rsid w:val="00173CAF"/>
    <w:rsid w:val="0017495A"/>
    <w:rsid w:val="00174F57"/>
    <w:rsid w:val="00176610"/>
    <w:rsid w:val="001804E9"/>
    <w:rsid w:val="00180CB8"/>
    <w:rsid w:val="0018157A"/>
    <w:rsid w:val="00181732"/>
    <w:rsid w:val="001818EE"/>
    <w:rsid w:val="00182092"/>
    <w:rsid w:val="0018241B"/>
    <w:rsid w:val="0018287C"/>
    <w:rsid w:val="00182E13"/>
    <w:rsid w:val="0018343F"/>
    <w:rsid w:val="00183E17"/>
    <w:rsid w:val="001840E9"/>
    <w:rsid w:val="001842EE"/>
    <w:rsid w:val="00185543"/>
    <w:rsid w:val="0018606A"/>
    <w:rsid w:val="00186173"/>
    <w:rsid w:val="001862E2"/>
    <w:rsid w:val="00187AD0"/>
    <w:rsid w:val="001908F7"/>
    <w:rsid w:val="00191C4B"/>
    <w:rsid w:val="00191E38"/>
    <w:rsid w:val="00191F57"/>
    <w:rsid w:val="00191F82"/>
    <w:rsid w:val="00192EA1"/>
    <w:rsid w:val="001951E8"/>
    <w:rsid w:val="00196756"/>
    <w:rsid w:val="001969AD"/>
    <w:rsid w:val="00196E9E"/>
    <w:rsid w:val="00197557"/>
    <w:rsid w:val="00197C33"/>
    <w:rsid w:val="001A011B"/>
    <w:rsid w:val="001A13BB"/>
    <w:rsid w:val="001A1E82"/>
    <w:rsid w:val="001A1F19"/>
    <w:rsid w:val="001A2279"/>
    <w:rsid w:val="001A4C67"/>
    <w:rsid w:val="001A5060"/>
    <w:rsid w:val="001A7842"/>
    <w:rsid w:val="001A7AA5"/>
    <w:rsid w:val="001B063A"/>
    <w:rsid w:val="001B0646"/>
    <w:rsid w:val="001B066D"/>
    <w:rsid w:val="001B07D9"/>
    <w:rsid w:val="001B0829"/>
    <w:rsid w:val="001B0E88"/>
    <w:rsid w:val="001B17B1"/>
    <w:rsid w:val="001B263D"/>
    <w:rsid w:val="001B3C13"/>
    <w:rsid w:val="001B4041"/>
    <w:rsid w:val="001B41D3"/>
    <w:rsid w:val="001B482F"/>
    <w:rsid w:val="001B4C5F"/>
    <w:rsid w:val="001B551D"/>
    <w:rsid w:val="001B55DB"/>
    <w:rsid w:val="001B6132"/>
    <w:rsid w:val="001B626E"/>
    <w:rsid w:val="001B6411"/>
    <w:rsid w:val="001B6BD9"/>
    <w:rsid w:val="001B6F69"/>
    <w:rsid w:val="001C063F"/>
    <w:rsid w:val="001C1144"/>
    <w:rsid w:val="001C2A23"/>
    <w:rsid w:val="001C2DB5"/>
    <w:rsid w:val="001C2FA6"/>
    <w:rsid w:val="001C3AB2"/>
    <w:rsid w:val="001C4E99"/>
    <w:rsid w:val="001C5311"/>
    <w:rsid w:val="001C55A3"/>
    <w:rsid w:val="001C631B"/>
    <w:rsid w:val="001C6459"/>
    <w:rsid w:val="001C6522"/>
    <w:rsid w:val="001C66E6"/>
    <w:rsid w:val="001C67F8"/>
    <w:rsid w:val="001C798B"/>
    <w:rsid w:val="001D08B8"/>
    <w:rsid w:val="001D0F7C"/>
    <w:rsid w:val="001D101C"/>
    <w:rsid w:val="001D256A"/>
    <w:rsid w:val="001D2C9D"/>
    <w:rsid w:val="001D2EEF"/>
    <w:rsid w:val="001D2FEA"/>
    <w:rsid w:val="001D33D5"/>
    <w:rsid w:val="001D3639"/>
    <w:rsid w:val="001D3841"/>
    <w:rsid w:val="001D3F64"/>
    <w:rsid w:val="001D44C3"/>
    <w:rsid w:val="001D48C0"/>
    <w:rsid w:val="001D492A"/>
    <w:rsid w:val="001D56CB"/>
    <w:rsid w:val="001D5B64"/>
    <w:rsid w:val="001D5C07"/>
    <w:rsid w:val="001D6F1F"/>
    <w:rsid w:val="001D7367"/>
    <w:rsid w:val="001D79D1"/>
    <w:rsid w:val="001E1240"/>
    <w:rsid w:val="001E1551"/>
    <w:rsid w:val="001E238F"/>
    <w:rsid w:val="001E4864"/>
    <w:rsid w:val="001E49AE"/>
    <w:rsid w:val="001E4C4C"/>
    <w:rsid w:val="001E4C82"/>
    <w:rsid w:val="001E61F8"/>
    <w:rsid w:val="001E7951"/>
    <w:rsid w:val="001F0515"/>
    <w:rsid w:val="001F0C0A"/>
    <w:rsid w:val="001F3170"/>
    <w:rsid w:val="001F3A85"/>
    <w:rsid w:val="001F4211"/>
    <w:rsid w:val="001F6BC5"/>
    <w:rsid w:val="001F6C6F"/>
    <w:rsid w:val="00200F12"/>
    <w:rsid w:val="00201040"/>
    <w:rsid w:val="002029A4"/>
    <w:rsid w:val="002052B9"/>
    <w:rsid w:val="0020531F"/>
    <w:rsid w:val="00205BF3"/>
    <w:rsid w:val="002063AF"/>
    <w:rsid w:val="00206847"/>
    <w:rsid w:val="0020687B"/>
    <w:rsid w:val="0020692C"/>
    <w:rsid w:val="002070D1"/>
    <w:rsid w:val="0020766A"/>
    <w:rsid w:val="00210909"/>
    <w:rsid w:val="00210FCF"/>
    <w:rsid w:val="00210FE4"/>
    <w:rsid w:val="00211C9B"/>
    <w:rsid w:val="00211F3F"/>
    <w:rsid w:val="00212A21"/>
    <w:rsid w:val="002133C4"/>
    <w:rsid w:val="00213B0D"/>
    <w:rsid w:val="00215320"/>
    <w:rsid w:val="0021725E"/>
    <w:rsid w:val="00217486"/>
    <w:rsid w:val="00220921"/>
    <w:rsid w:val="00220A40"/>
    <w:rsid w:val="00220BE6"/>
    <w:rsid w:val="00220DB9"/>
    <w:rsid w:val="00221437"/>
    <w:rsid w:val="002216DE"/>
    <w:rsid w:val="002219D1"/>
    <w:rsid w:val="00221E32"/>
    <w:rsid w:val="00222B42"/>
    <w:rsid w:val="00222CA9"/>
    <w:rsid w:val="00223438"/>
    <w:rsid w:val="00224703"/>
    <w:rsid w:val="002251F2"/>
    <w:rsid w:val="00225AFE"/>
    <w:rsid w:val="00226657"/>
    <w:rsid w:val="00232538"/>
    <w:rsid w:val="00233D76"/>
    <w:rsid w:val="00234D9A"/>
    <w:rsid w:val="002355C9"/>
    <w:rsid w:val="00235BA4"/>
    <w:rsid w:val="00235C7D"/>
    <w:rsid w:val="0023673A"/>
    <w:rsid w:val="00236896"/>
    <w:rsid w:val="002369C7"/>
    <w:rsid w:val="002379DF"/>
    <w:rsid w:val="002418F7"/>
    <w:rsid w:val="0024260A"/>
    <w:rsid w:val="00242B39"/>
    <w:rsid w:val="002445D8"/>
    <w:rsid w:val="00244FC2"/>
    <w:rsid w:val="00245BAA"/>
    <w:rsid w:val="00245E43"/>
    <w:rsid w:val="00246B5B"/>
    <w:rsid w:val="00246FE2"/>
    <w:rsid w:val="0025031B"/>
    <w:rsid w:val="00250344"/>
    <w:rsid w:val="00250844"/>
    <w:rsid w:val="002512CF"/>
    <w:rsid w:val="002516B9"/>
    <w:rsid w:val="00251FE5"/>
    <w:rsid w:val="002520E2"/>
    <w:rsid w:val="00252FA7"/>
    <w:rsid w:val="002544FC"/>
    <w:rsid w:val="00257EEC"/>
    <w:rsid w:val="002601EE"/>
    <w:rsid w:val="00260741"/>
    <w:rsid w:val="00260974"/>
    <w:rsid w:val="00260AB2"/>
    <w:rsid w:val="00261A62"/>
    <w:rsid w:val="00261AF2"/>
    <w:rsid w:val="0026231D"/>
    <w:rsid w:val="00262E61"/>
    <w:rsid w:val="002635AF"/>
    <w:rsid w:val="00264DF0"/>
    <w:rsid w:val="0026587B"/>
    <w:rsid w:val="00265987"/>
    <w:rsid w:val="00265A7C"/>
    <w:rsid w:val="0026717E"/>
    <w:rsid w:val="00267760"/>
    <w:rsid w:val="00267EDC"/>
    <w:rsid w:val="00270887"/>
    <w:rsid w:val="00270B94"/>
    <w:rsid w:val="00271BB6"/>
    <w:rsid w:val="002744A2"/>
    <w:rsid w:val="00274663"/>
    <w:rsid w:val="002748A9"/>
    <w:rsid w:val="0027546C"/>
    <w:rsid w:val="00276038"/>
    <w:rsid w:val="00276167"/>
    <w:rsid w:val="00276591"/>
    <w:rsid w:val="00276BAE"/>
    <w:rsid w:val="0027769E"/>
    <w:rsid w:val="00277848"/>
    <w:rsid w:val="002778AF"/>
    <w:rsid w:val="00280198"/>
    <w:rsid w:val="00281904"/>
    <w:rsid w:val="00281CB6"/>
    <w:rsid w:val="00281F97"/>
    <w:rsid w:val="002829EC"/>
    <w:rsid w:val="00283435"/>
    <w:rsid w:val="00283BCA"/>
    <w:rsid w:val="00284C51"/>
    <w:rsid w:val="0028531A"/>
    <w:rsid w:val="002854D4"/>
    <w:rsid w:val="0028626D"/>
    <w:rsid w:val="0028792C"/>
    <w:rsid w:val="002901E8"/>
    <w:rsid w:val="002903AA"/>
    <w:rsid w:val="0029187D"/>
    <w:rsid w:val="00292C44"/>
    <w:rsid w:val="002937AE"/>
    <w:rsid w:val="00293859"/>
    <w:rsid w:val="002949B4"/>
    <w:rsid w:val="00294ECF"/>
    <w:rsid w:val="002952EF"/>
    <w:rsid w:val="00295E47"/>
    <w:rsid w:val="0029646E"/>
    <w:rsid w:val="002969E0"/>
    <w:rsid w:val="00296A68"/>
    <w:rsid w:val="00297D9D"/>
    <w:rsid w:val="002A08B1"/>
    <w:rsid w:val="002A09C9"/>
    <w:rsid w:val="002A0E63"/>
    <w:rsid w:val="002A1678"/>
    <w:rsid w:val="002A233A"/>
    <w:rsid w:val="002A2810"/>
    <w:rsid w:val="002A3DA9"/>
    <w:rsid w:val="002A3F35"/>
    <w:rsid w:val="002A443F"/>
    <w:rsid w:val="002A4A9D"/>
    <w:rsid w:val="002A6565"/>
    <w:rsid w:val="002A73C3"/>
    <w:rsid w:val="002A7606"/>
    <w:rsid w:val="002A7B48"/>
    <w:rsid w:val="002A7EC9"/>
    <w:rsid w:val="002B13A0"/>
    <w:rsid w:val="002B1B09"/>
    <w:rsid w:val="002B22A0"/>
    <w:rsid w:val="002B2347"/>
    <w:rsid w:val="002B24FD"/>
    <w:rsid w:val="002B257F"/>
    <w:rsid w:val="002B2B4F"/>
    <w:rsid w:val="002B396F"/>
    <w:rsid w:val="002B4CD6"/>
    <w:rsid w:val="002B5094"/>
    <w:rsid w:val="002B5B35"/>
    <w:rsid w:val="002B5C10"/>
    <w:rsid w:val="002B6BE4"/>
    <w:rsid w:val="002B6C14"/>
    <w:rsid w:val="002B6DEB"/>
    <w:rsid w:val="002B7470"/>
    <w:rsid w:val="002C086E"/>
    <w:rsid w:val="002C1AA6"/>
    <w:rsid w:val="002C1C7D"/>
    <w:rsid w:val="002C212A"/>
    <w:rsid w:val="002C2B03"/>
    <w:rsid w:val="002C2C08"/>
    <w:rsid w:val="002C518D"/>
    <w:rsid w:val="002C5475"/>
    <w:rsid w:val="002C5ACD"/>
    <w:rsid w:val="002C6275"/>
    <w:rsid w:val="002C62D0"/>
    <w:rsid w:val="002C78A3"/>
    <w:rsid w:val="002C7B1A"/>
    <w:rsid w:val="002D0EA9"/>
    <w:rsid w:val="002D1C90"/>
    <w:rsid w:val="002D1E2E"/>
    <w:rsid w:val="002D268D"/>
    <w:rsid w:val="002D26C5"/>
    <w:rsid w:val="002D2A8E"/>
    <w:rsid w:val="002D3063"/>
    <w:rsid w:val="002D3691"/>
    <w:rsid w:val="002D3B52"/>
    <w:rsid w:val="002D3D37"/>
    <w:rsid w:val="002D45DD"/>
    <w:rsid w:val="002D4B79"/>
    <w:rsid w:val="002D4BEA"/>
    <w:rsid w:val="002D511A"/>
    <w:rsid w:val="002D57D2"/>
    <w:rsid w:val="002D69E2"/>
    <w:rsid w:val="002D700D"/>
    <w:rsid w:val="002D750B"/>
    <w:rsid w:val="002E0050"/>
    <w:rsid w:val="002E275E"/>
    <w:rsid w:val="002E2F0F"/>
    <w:rsid w:val="002E3C5B"/>
    <w:rsid w:val="002E5537"/>
    <w:rsid w:val="002E6887"/>
    <w:rsid w:val="002E7124"/>
    <w:rsid w:val="002E7917"/>
    <w:rsid w:val="002E7A26"/>
    <w:rsid w:val="002E7A28"/>
    <w:rsid w:val="002E7F29"/>
    <w:rsid w:val="002F011B"/>
    <w:rsid w:val="002F0439"/>
    <w:rsid w:val="002F121E"/>
    <w:rsid w:val="002F14EB"/>
    <w:rsid w:val="002F256F"/>
    <w:rsid w:val="002F3DB2"/>
    <w:rsid w:val="002F49FC"/>
    <w:rsid w:val="002F4CD4"/>
    <w:rsid w:val="002F5F2D"/>
    <w:rsid w:val="002F5FFF"/>
    <w:rsid w:val="002F6E85"/>
    <w:rsid w:val="002F72D9"/>
    <w:rsid w:val="002F7AEB"/>
    <w:rsid w:val="00300464"/>
    <w:rsid w:val="00301DCA"/>
    <w:rsid w:val="00302781"/>
    <w:rsid w:val="00302A6C"/>
    <w:rsid w:val="00302C51"/>
    <w:rsid w:val="00302E31"/>
    <w:rsid w:val="00303B55"/>
    <w:rsid w:val="0030498A"/>
    <w:rsid w:val="00305E60"/>
    <w:rsid w:val="0030602D"/>
    <w:rsid w:val="003061AE"/>
    <w:rsid w:val="00306C1B"/>
    <w:rsid w:val="003073A7"/>
    <w:rsid w:val="00310E0E"/>
    <w:rsid w:val="00310E39"/>
    <w:rsid w:val="00312049"/>
    <w:rsid w:val="0031280F"/>
    <w:rsid w:val="00312E83"/>
    <w:rsid w:val="0031413B"/>
    <w:rsid w:val="00315B05"/>
    <w:rsid w:val="003162F0"/>
    <w:rsid w:val="0031669A"/>
    <w:rsid w:val="0031684E"/>
    <w:rsid w:val="003168A2"/>
    <w:rsid w:val="00317168"/>
    <w:rsid w:val="00321040"/>
    <w:rsid w:val="00321244"/>
    <w:rsid w:val="00321624"/>
    <w:rsid w:val="00321899"/>
    <w:rsid w:val="003218CB"/>
    <w:rsid w:val="00321FF2"/>
    <w:rsid w:val="0032212A"/>
    <w:rsid w:val="00322E6A"/>
    <w:rsid w:val="00324F2A"/>
    <w:rsid w:val="0032533D"/>
    <w:rsid w:val="003256F6"/>
    <w:rsid w:val="00325BDA"/>
    <w:rsid w:val="0032677F"/>
    <w:rsid w:val="003268AC"/>
    <w:rsid w:val="00327CA4"/>
    <w:rsid w:val="003303C4"/>
    <w:rsid w:val="003303C7"/>
    <w:rsid w:val="00331519"/>
    <w:rsid w:val="0033219C"/>
    <w:rsid w:val="00332B56"/>
    <w:rsid w:val="00333890"/>
    <w:rsid w:val="00333B5A"/>
    <w:rsid w:val="00334B1C"/>
    <w:rsid w:val="00334C3B"/>
    <w:rsid w:val="00334F55"/>
    <w:rsid w:val="00335216"/>
    <w:rsid w:val="00335D7C"/>
    <w:rsid w:val="00340151"/>
    <w:rsid w:val="0034107C"/>
    <w:rsid w:val="0034142E"/>
    <w:rsid w:val="003417BE"/>
    <w:rsid w:val="003428F0"/>
    <w:rsid w:val="003428F7"/>
    <w:rsid w:val="003432A9"/>
    <w:rsid w:val="003436D2"/>
    <w:rsid w:val="00343D50"/>
    <w:rsid w:val="00343EDB"/>
    <w:rsid w:val="00343FB4"/>
    <w:rsid w:val="00343FEF"/>
    <w:rsid w:val="00344D82"/>
    <w:rsid w:val="00345082"/>
    <w:rsid w:val="00345235"/>
    <w:rsid w:val="00345381"/>
    <w:rsid w:val="003454BC"/>
    <w:rsid w:val="00345E85"/>
    <w:rsid w:val="00347C88"/>
    <w:rsid w:val="00347CF2"/>
    <w:rsid w:val="003508B7"/>
    <w:rsid w:val="00350CF1"/>
    <w:rsid w:val="00352C3B"/>
    <w:rsid w:val="00353283"/>
    <w:rsid w:val="00353E98"/>
    <w:rsid w:val="00354687"/>
    <w:rsid w:val="00354B25"/>
    <w:rsid w:val="00354C3A"/>
    <w:rsid w:val="00354D8D"/>
    <w:rsid w:val="00356525"/>
    <w:rsid w:val="0035685D"/>
    <w:rsid w:val="0035692A"/>
    <w:rsid w:val="00360BC6"/>
    <w:rsid w:val="00360BC9"/>
    <w:rsid w:val="00361689"/>
    <w:rsid w:val="00362011"/>
    <w:rsid w:val="0036319B"/>
    <w:rsid w:val="0036423D"/>
    <w:rsid w:val="00364FFE"/>
    <w:rsid w:val="00365F2C"/>
    <w:rsid w:val="003678C1"/>
    <w:rsid w:val="00367AA9"/>
    <w:rsid w:val="00367C3D"/>
    <w:rsid w:val="0037121D"/>
    <w:rsid w:val="003722D2"/>
    <w:rsid w:val="00372B0D"/>
    <w:rsid w:val="00374BFB"/>
    <w:rsid w:val="003755F0"/>
    <w:rsid w:val="00376812"/>
    <w:rsid w:val="00377401"/>
    <w:rsid w:val="00377DC1"/>
    <w:rsid w:val="003803F6"/>
    <w:rsid w:val="003810E8"/>
    <w:rsid w:val="003818B4"/>
    <w:rsid w:val="003821BA"/>
    <w:rsid w:val="00382351"/>
    <w:rsid w:val="00382456"/>
    <w:rsid w:val="003827A4"/>
    <w:rsid w:val="00382AEC"/>
    <w:rsid w:val="00382DDD"/>
    <w:rsid w:val="0038329A"/>
    <w:rsid w:val="003838E6"/>
    <w:rsid w:val="00384613"/>
    <w:rsid w:val="003854C8"/>
    <w:rsid w:val="00385511"/>
    <w:rsid w:val="0038648A"/>
    <w:rsid w:val="003904B4"/>
    <w:rsid w:val="003914AE"/>
    <w:rsid w:val="0039216D"/>
    <w:rsid w:val="003927E0"/>
    <w:rsid w:val="0039332C"/>
    <w:rsid w:val="00393614"/>
    <w:rsid w:val="003947B2"/>
    <w:rsid w:val="0039575C"/>
    <w:rsid w:val="0039625F"/>
    <w:rsid w:val="0039750B"/>
    <w:rsid w:val="003A1B35"/>
    <w:rsid w:val="003A1B87"/>
    <w:rsid w:val="003A44F2"/>
    <w:rsid w:val="003A4902"/>
    <w:rsid w:val="003A5C7C"/>
    <w:rsid w:val="003A6F7E"/>
    <w:rsid w:val="003A715B"/>
    <w:rsid w:val="003A74ED"/>
    <w:rsid w:val="003A7F27"/>
    <w:rsid w:val="003B0682"/>
    <w:rsid w:val="003B06BB"/>
    <w:rsid w:val="003B199C"/>
    <w:rsid w:val="003B1DAD"/>
    <w:rsid w:val="003B3060"/>
    <w:rsid w:val="003B44C1"/>
    <w:rsid w:val="003B45B5"/>
    <w:rsid w:val="003B4FAE"/>
    <w:rsid w:val="003B567B"/>
    <w:rsid w:val="003B5CEC"/>
    <w:rsid w:val="003B5EA2"/>
    <w:rsid w:val="003B6098"/>
    <w:rsid w:val="003B6778"/>
    <w:rsid w:val="003B67F1"/>
    <w:rsid w:val="003B6D32"/>
    <w:rsid w:val="003C011C"/>
    <w:rsid w:val="003C089D"/>
    <w:rsid w:val="003C1B2A"/>
    <w:rsid w:val="003C237F"/>
    <w:rsid w:val="003C2A97"/>
    <w:rsid w:val="003C2CE2"/>
    <w:rsid w:val="003C3F1F"/>
    <w:rsid w:val="003C485F"/>
    <w:rsid w:val="003C5FA0"/>
    <w:rsid w:val="003C6F87"/>
    <w:rsid w:val="003C7152"/>
    <w:rsid w:val="003C738E"/>
    <w:rsid w:val="003C7913"/>
    <w:rsid w:val="003D0805"/>
    <w:rsid w:val="003D0A3B"/>
    <w:rsid w:val="003D0E44"/>
    <w:rsid w:val="003D1B4B"/>
    <w:rsid w:val="003D239B"/>
    <w:rsid w:val="003D2F99"/>
    <w:rsid w:val="003D36EA"/>
    <w:rsid w:val="003D37A9"/>
    <w:rsid w:val="003D39D8"/>
    <w:rsid w:val="003D4D49"/>
    <w:rsid w:val="003D6E10"/>
    <w:rsid w:val="003D7D99"/>
    <w:rsid w:val="003E0894"/>
    <w:rsid w:val="003E1EB4"/>
    <w:rsid w:val="003E1F7C"/>
    <w:rsid w:val="003E2C93"/>
    <w:rsid w:val="003E2DD6"/>
    <w:rsid w:val="003E31B1"/>
    <w:rsid w:val="003E35BC"/>
    <w:rsid w:val="003E385D"/>
    <w:rsid w:val="003E394D"/>
    <w:rsid w:val="003E41C0"/>
    <w:rsid w:val="003E4973"/>
    <w:rsid w:val="003E5DAD"/>
    <w:rsid w:val="003E604B"/>
    <w:rsid w:val="003E625A"/>
    <w:rsid w:val="003E6760"/>
    <w:rsid w:val="003E73DC"/>
    <w:rsid w:val="003F122B"/>
    <w:rsid w:val="003F1844"/>
    <w:rsid w:val="003F1A89"/>
    <w:rsid w:val="003F2BFB"/>
    <w:rsid w:val="003F2E82"/>
    <w:rsid w:val="003F3209"/>
    <w:rsid w:val="003F34B8"/>
    <w:rsid w:val="003F5337"/>
    <w:rsid w:val="003F539A"/>
    <w:rsid w:val="003F5A3A"/>
    <w:rsid w:val="003F5A54"/>
    <w:rsid w:val="003F61C0"/>
    <w:rsid w:val="00400251"/>
    <w:rsid w:val="00400801"/>
    <w:rsid w:val="00400A6C"/>
    <w:rsid w:val="00400EFC"/>
    <w:rsid w:val="0040123B"/>
    <w:rsid w:val="004029DC"/>
    <w:rsid w:val="00402C7D"/>
    <w:rsid w:val="0040397C"/>
    <w:rsid w:val="00403C39"/>
    <w:rsid w:val="00404724"/>
    <w:rsid w:val="0040554F"/>
    <w:rsid w:val="00405F28"/>
    <w:rsid w:val="00407D01"/>
    <w:rsid w:val="00410519"/>
    <w:rsid w:val="0041090C"/>
    <w:rsid w:val="004119A5"/>
    <w:rsid w:val="00411BA3"/>
    <w:rsid w:val="00412EC1"/>
    <w:rsid w:val="004132AA"/>
    <w:rsid w:val="00413E9C"/>
    <w:rsid w:val="00414841"/>
    <w:rsid w:val="00414A49"/>
    <w:rsid w:val="004159DC"/>
    <w:rsid w:val="00415F6D"/>
    <w:rsid w:val="00416317"/>
    <w:rsid w:val="0041651C"/>
    <w:rsid w:val="00417FD6"/>
    <w:rsid w:val="004214AB"/>
    <w:rsid w:val="00421A41"/>
    <w:rsid w:val="004229AA"/>
    <w:rsid w:val="00422BAC"/>
    <w:rsid w:val="00423119"/>
    <w:rsid w:val="00423C2E"/>
    <w:rsid w:val="0042538A"/>
    <w:rsid w:val="00425909"/>
    <w:rsid w:val="00425C40"/>
    <w:rsid w:val="00425EFC"/>
    <w:rsid w:val="00426EDB"/>
    <w:rsid w:val="00427833"/>
    <w:rsid w:val="00427A75"/>
    <w:rsid w:val="00427DC7"/>
    <w:rsid w:val="00432155"/>
    <w:rsid w:val="00432A6D"/>
    <w:rsid w:val="00433276"/>
    <w:rsid w:val="00433846"/>
    <w:rsid w:val="00433C65"/>
    <w:rsid w:val="00434277"/>
    <w:rsid w:val="004348BB"/>
    <w:rsid w:val="004349C3"/>
    <w:rsid w:val="004349E5"/>
    <w:rsid w:val="00435BA0"/>
    <w:rsid w:val="00436886"/>
    <w:rsid w:val="0044028F"/>
    <w:rsid w:val="00440727"/>
    <w:rsid w:val="00441E02"/>
    <w:rsid w:val="004446E8"/>
    <w:rsid w:val="00444C83"/>
    <w:rsid w:val="0044585B"/>
    <w:rsid w:val="00445E34"/>
    <w:rsid w:val="0044602F"/>
    <w:rsid w:val="00450CF0"/>
    <w:rsid w:val="00450E48"/>
    <w:rsid w:val="004518D5"/>
    <w:rsid w:val="00451A5F"/>
    <w:rsid w:val="00451FCB"/>
    <w:rsid w:val="004531A4"/>
    <w:rsid w:val="004533A8"/>
    <w:rsid w:val="004546D2"/>
    <w:rsid w:val="00455409"/>
    <w:rsid w:val="004558A8"/>
    <w:rsid w:val="00456B1A"/>
    <w:rsid w:val="0045762E"/>
    <w:rsid w:val="00457703"/>
    <w:rsid w:val="00457E43"/>
    <w:rsid w:val="004600C8"/>
    <w:rsid w:val="004601D3"/>
    <w:rsid w:val="00460848"/>
    <w:rsid w:val="00461E0F"/>
    <w:rsid w:val="004623D4"/>
    <w:rsid w:val="0046282F"/>
    <w:rsid w:val="004635D6"/>
    <w:rsid w:val="004639EC"/>
    <w:rsid w:val="00465032"/>
    <w:rsid w:val="00465FF1"/>
    <w:rsid w:val="00466EF8"/>
    <w:rsid w:val="004675C4"/>
    <w:rsid w:val="004701B4"/>
    <w:rsid w:val="00470CF9"/>
    <w:rsid w:val="00473C25"/>
    <w:rsid w:val="00475872"/>
    <w:rsid w:val="00476166"/>
    <w:rsid w:val="004767E6"/>
    <w:rsid w:val="00477D1B"/>
    <w:rsid w:val="004805E3"/>
    <w:rsid w:val="00480F71"/>
    <w:rsid w:val="00481954"/>
    <w:rsid w:val="00481AD3"/>
    <w:rsid w:val="00481BC8"/>
    <w:rsid w:val="004820F8"/>
    <w:rsid w:val="00482B06"/>
    <w:rsid w:val="00483BF2"/>
    <w:rsid w:val="004847C3"/>
    <w:rsid w:val="004908DF"/>
    <w:rsid w:val="00490F22"/>
    <w:rsid w:val="00494C86"/>
    <w:rsid w:val="00494EC5"/>
    <w:rsid w:val="00495445"/>
    <w:rsid w:val="004955E9"/>
    <w:rsid w:val="00495C78"/>
    <w:rsid w:val="00497861"/>
    <w:rsid w:val="004A05CD"/>
    <w:rsid w:val="004A18EE"/>
    <w:rsid w:val="004A1D97"/>
    <w:rsid w:val="004A1DED"/>
    <w:rsid w:val="004A1ECB"/>
    <w:rsid w:val="004A2B3B"/>
    <w:rsid w:val="004A3A0B"/>
    <w:rsid w:val="004A3AB5"/>
    <w:rsid w:val="004A424A"/>
    <w:rsid w:val="004A5886"/>
    <w:rsid w:val="004A6786"/>
    <w:rsid w:val="004A691E"/>
    <w:rsid w:val="004A6C0B"/>
    <w:rsid w:val="004A6D56"/>
    <w:rsid w:val="004A751D"/>
    <w:rsid w:val="004B0B96"/>
    <w:rsid w:val="004B132A"/>
    <w:rsid w:val="004B139D"/>
    <w:rsid w:val="004B26AD"/>
    <w:rsid w:val="004B3039"/>
    <w:rsid w:val="004B3120"/>
    <w:rsid w:val="004B44EF"/>
    <w:rsid w:val="004B49BD"/>
    <w:rsid w:val="004B5C98"/>
    <w:rsid w:val="004B5D08"/>
    <w:rsid w:val="004B5DD8"/>
    <w:rsid w:val="004B5DE3"/>
    <w:rsid w:val="004B6593"/>
    <w:rsid w:val="004B68B0"/>
    <w:rsid w:val="004B6E4F"/>
    <w:rsid w:val="004B7259"/>
    <w:rsid w:val="004B74AA"/>
    <w:rsid w:val="004C144C"/>
    <w:rsid w:val="004C368D"/>
    <w:rsid w:val="004C37FF"/>
    <w:rsid w:val="004C52B1"/>
    <w:rsid w:val="004D143C"/>
    <w:rsid w:val="004D18CE"/>
    <w:rsid w:val="004D1B3F"/>
    <w:rsid w:val="004D1D9F"/>
    <w:rsid w:val="004D3BE7"/>
    <w:rsid w:val="004D4C32"/>
    <w:rsid w:val="004D53D5"/>
    <w:rsid w:val="004D6CB9"/>
    <w:rsid w:val="004D7733"/>
    <w:rsid w:val="004E08DA"/>
    <w:rsid w:val="004E09C5"/>
    <w:rsid w:val="004E2853"/>
    <w:rsid w:val="004E2EB0"/>
    <w:rsid w:val="004E2F13"/>
    <w:rsid w:val="004E34EB"/>
    <w:rsid w:val="004E4CF1"/>
    <w:rsid w:val="004E5B4C"/>
    <w:rsid w:val="004E5E02"/>
    <w:rsid w:val="004E7786"/>
    <w:rsid w:val="004E7A7E"/>
    <w:rsid w:val="004F02BD"/>
    <w:rsid w:val="004F0A29"/>
    <w:rsid w:val="004F1EE8"/>
    <w:rsid w:val="004F2B7C"/>
    <w:rsid w:val="004F41FE"/>
    <w:rsid w:val="004F55B9"/>
    <w:rsid w:val="004F687B"/>
    <w:rsid w:val="004F76E9"/>
    <w:rsid w:val="004F7918"/>
    <w:rsid w:val="004F7F95"/>
    <w:rsid w:val="00501663"/>
    <w:rsid w:val="00501F7C"/>
    <w:rsid w:val="005024E1"/>
    <w:rsid w:val="005029B9"/>
    <w:rsid w:val="00502F84"/>
    <w:rsid w:val="00503AAE"/>
    <w:rsid w:val="00503DB1"/>
    <w:rsid w:val="00504472"/>
    <w:rsid w:val="00505423"/>
    <w:rsid w:val="00506214"/>
    <w:rsid w:val="0050720A"/>
    <w:rsid w:val="005073E7"/>
    <w:rsid w:val="00507D9B"/>
    <w:rsid w:val="00510438"/>
    <w:rsid w:val="00510698"/>
    <w:rsid w:val="00511395"/>
    <w:rsid w:val="00511474"/>
    <w:rsid w:val="005118E2"/>
    <w:rsid w:val="00511E97"/>
    <w:rsid w:val="00512993"/>
    <w:rsid w:val="005146EA"/>
    <w:rsid w:val="005150CF"/>
    <w:rsid w:val="00520528"/>
    <w:rsid w:val="00520A21"/>
    <w:rsid w:val="00521FCD"/>
    <w:rsid w:val="00523E4F"/>
    <w:rsid w:val="005247E1"/>
    <w:rsid w:val="00525820"/>
    <w:rsid w:val="005260A5"/>
    <w:rsid w:val="0052676D"/>
    <w:rsid w:val="005271A4"/>
    <w:rsid w:val="0053135E"/>
    <w:rsid w:val="0053173B"/>
    <w:rsid w:val="00531F1A"/>
    <w:rsid w:val="0053279B"/>
    <w:rsid w:val="0053376B"/>
    <w:rsid w:val="005354F8"/>
    <w:rsid w:val="00536E12"/>
    <w:rsid w:val="00537153"/>
    <w:rsid w:val="0053718E"/>
    <w:rsid w:val="00537C8A"/>
    <w:rsid w:val="005401C3"/>
    <w:rsid w:val="005411BD"/>
    <w:rsid w:val="00541AA6"/>
    <w:rsid w:val="00541DE3"/>
    <w:rsid w:val="00541EE6"/>
    <w:rsid w:val="005424F3"/>
    <w:rsid w:val="00542555"/>
    <w:rsid w:val="00543019"/>
    <w:rsid w:val="005449EC"/>
    <w:rsid w:val="005451A6"/>
    <w:rsid w:val="00545785"/>
    <w:rsid w:val="00545C83"/>
    <w:rsid w:val="0054627A"/>
    <w:rsid w:val="005467DB"/>
    <w:rsid w:val="0055019E"/>
    <w:rsid w:val="00550A57"/>
    <w:rsid w:val="00553113"/>
    <w:rsid w:val="005531AE"/>
    <w:rsid w:val="00553570"/>
    <w:rsid w:val="00553849"/>
    <w:rsid w:val="005539A9"/>
    <w:rsid w:val="00553E7B"/>
    <w:rsid w:val="00554F8D"/>
    <w:rsid w:val="0055560B"/>
    <w:rsid w:val="00555D9C"/>
    <w:rsid w:val="005575F5"/>
    <w:rsid w:val="00557F51"/>
    <w:rsid w:val="005601B2"/>
    <w:rsid w:val="00560FCA"/>
    <w:rsid w:val="005613D7"/>
    <w:rsid w:val="005617C9"/>
    <w:rsid w:val="00561E62"/>
    <w:rsid w:val="005622B7"/>
    <w:rsid w:val="00562F7C"/>
    <w:rsid w:val="00563BBA"/>
    <w:rsid w:val="00564024"/>
    <w:rsid w:val="00566D06"/>
    <w:rsid w:val="00567BFB"/>
    <w:rsid w:val="00570064"/>
    <w:rsid w:val="005704D8"/>
    <w:rsid w:val="00570921"/>
    <w:rsid w:val="00570D2B"/>
    <w:rsid w:val="00572B2F"/>
    <w:rsid w:val="00572CF4"/>
    <w:rsid w:val="00573925"/>
    <w:rsid w:val="00573CAC"/>
    <w:rsid w:val="00574205"/>
    <w:rsid w:val="0057445F"/>
    <w:rsid w:val="00574D6D"/>
    <w:rsid w:val="00575A97"/>
    <w:rsid w:val="00575F04"/>
    <w:rsid w:val="00581166"/>
    <w:rsid w:val="00581A94"/>
    <w:rsid w:val="00582CCF"/>
    <w:rsid w:val="00584C13"/>
    <w:rsid w:val="00585E3D"/>
    <w:rsid w:val="00586F42"/>
    <w:rsid w:val="00587764"/>
    <w:rsid w:val="00590651"/>
    <w:rsid w:val="00590FD9"/>
    <w:rsid w:val="005911E4"/>
    <w:rsid w:val="00592711"/>
    <w:rsid w:val="00592CF8"/>
    <w:rsid w:val="005931D5"/>
    <w:rsid w:val="005942C9"/>
    <w:rsid w:val="005942F5"/>
    <w:rsid w:val="005948C8"/>
    <w:rsid w:val="00595ECB"/>
    <w:rsid w:val="00596349"/>
    <w:rsid w:val="005A023A"/>
    <w:rsid w:val="005A06F0"/>
    <w:rsid w:val="005A0BCB"/>
    <w:rsid w:val="005A1BCC"/>
    <w:rsid w:val="005A1F81"/>
    <w:rsid w:val="005A20C4"/>
    <w:rsid w:val="005A2260"/>
    <w:rsid w:val="005A2E62"/>
    <w:rsid w:val="005A6859"/>
    <w:rsid w:val="005A6FC4"/>
    <w:rsid w:val="005B174F"/>
    <w:rsid w:val="005B308C"/>
    <w:rsid w:val="005B3350"/>
    <w:rsid w:val="005B3B6D"/>
    <w:rsid w:val="005B4A6C"/>
    <w:rsid w:val="005B5091"/>
    <w:rsid w:val="005B5B58"/>
    <w:rsid w:val="005B6A76"/>
    <w:rsid w:val="005B6B66"/>
    <w:rsid w:val="005B787C"/>
    <w:rsid w:val="005B7C75"/>
    <w:rsid w:val="005C00F3"/>
    <w:rsid w:val="005C0E8A"/>
    <w:rsid w:val="005C24A5"/>
    <w:rsid w:val="005C3549"/>
    <w:rsid w:val="005C3672"/>
    <w:rsid w:val="005C38DA"/>
    <w:rsid w:val="005C395A"/>
    <w:rsid w:val="005C51F3"/>
    <w:rsid w:val="005D0140"/>
    <w:rsid w:val="005D0985"/>
    <w:rsid w:val="005D1808"/>
    <w:rsid w:val="005D21E2"/>
    <w:rsid w:val="005D248E"/>
    <w:rsid w:val="005D382A"/>
    <w:rsid w:val="005D3C9F"/>
    <w:rsid w:val="005D3E00"/>
    <w:rsid w:val="005D43C0"/>
    <w:rsid w:val="005D6196"/>
    <w:rsid w:val="005D696A"/>
    <w:rsid w:val="005D6FF9"/>
    <w:rsid w:val="005D727B"/>
    <w:rsid w:val="005D751A"/>
    <w:rsid w:val="005E0005"/>
    <w:rsid w:val="005E04F3"/>
    <w:rsid w:val="005E1748"/>
    <w:rsid w:val="005E1844"/>
    <w:rsid w:val="005E1A80"/>
    <w:rsid w:val="005E1D4D"/>
    <w:rsid w:val="005E1F1E"/>
    <w:rsid w:val="005E30FD"/>
    <w:rsid w:val="005E3107"/>
    <w:rsid w:val="005E33FA"/>
    <w:rsid w:val="005E349F"/>
    <w:rsid w:val="005E3A82"/>
    <w:rsid w:val="005E4839"/>
    <w:rsid w:val="005E4EA6"/>
    <w:rsid w:val="005E535D"/>
    <w:rsid w:val="005E5394"/>
    <w:rsid w:val="005E58DE"/>
    <w:rsid w:val="005E6DB6"/>
    <w:rsid w:val="005E765F"/>
    <w:rsid w:val="005E7738"/>
    <w:rsid w:val="005F0025"/>
    <w:rsid w:val="005F169C"/>
    <w:rsid w:val="005F2471"/>
    <w:rsid w:val="005F2E6D"/>
    <w:rsid w:val="005F2F11"/>
    <w:rsid w:val="005F3009"/>
    <w:rsid w:val="005F49A8"/>
    <w:rsid w:val="005F4FAA"/>
    <w:rsid w:val="005F56CA"/>
    <w:rsid w:val="005F57C2"/>
    <w:rsid w:val="005F57EB"/>
    <w:rsid w:val="005F63F9"/>
    <w:rsid w:val="005F7F6D"/>
    <w:rsid w:val="00600B14"/>
    <w:rsid w:val="00601170"/>
    <w:rsid w:val="006016D5"/>
    <w:rsid w:val="00601927"/>
    <w:rsid w:val="0060282E"/>
    <w:rsid w:val="00603ECE"/>
    <w:rsid w:val="006070DF"/>
    <w:rsid w:val="006071EE"/>
    <w:rsid w:val="006076A9"/>
    <w:rsid w:val="00610632"/>
    <w:rsid w:val="00610999"/>
    <w:rsid w:val="00610E08"/>
    <w:rsid w:val="006112D5"/>
    <w:rsid w:val="006114CD"/>
    <w:rsid w:val="006115C2"/>
    <w:rsid w:val="0061199F"/>
    <w:rsid w:val="006128DD"/>
    <w:rsid w:val="0061298B"/>
    <w:rsid w:val="00612EC4"/>
    <w:rsid w:val="0061483E"/>
    <w:rsid w:val="00615241"/>
    <w:rsid w:val="00615973"/>
    <w:rsid w:val="00615A51"/>
    <w:rsid w:val="00616ED4"/>
    <w:rsid w:val="006170DA"/>
    <w:rsid w:val="006177A5"/>
    <w:rsid w:val="00617896"/>
    <w:rsid w:val="00617F26"/>
    <w:rsid w:val="0062011B"/>
    <w:rsid w:val="00620ED9"/>
    <w:rsid w:val="00621943"/>
    <w:rsid w:val="006225BA"/>
    <w:rsid w:val="00622999"/>
    <w:rsid w:val="00623A07"/>
    <w:rsid w:val="006242F2"/>
    <w:rsid w:val="00624384"/>
    <w:rsid w:val="00624B3A"/>
    <w:rsid w:val="00624FEE"/>
    <w:rsid w:val="00627411"/>
    <w:rsid w:val="006315EB"/>
    <w:rsid w:val="006316FF"/>
    <w:rsid w:val="00633889"/>
    <w:rsid w:val="00633D6A"/>
    <w:rsid w:val="00633DEE"/>
    <w:rsid w:val="00635143"/>
    <w:rsid w:val="006358B2"/>
    <w:rsid w:val="00637101"/>
    <w:rsid w:val="006400DB"/>
    <w:rsid w:val="006403E3"/>
    <w:rsid w:val="006411D3"/>
    <w:rsid w:val="00642217"/>
    <w:rsid w:val="00643404"/>
    <w:rsid w:val="00643826"/>
    <w:rsid w:val="006444F7"/>
    <w:rsid w:val="00645771"/>
    <w:rsid w:val="00650860"/>
    <w:rsid w:val="00650863"/>
    <w:rsid w:val="00650B38"/>
    <w:rsid w:val="00650F38"/>
    <w:rsid w:val="006511E7"/>
    <w:rsid w:val="006528BC"/>
    <w:rsid w:val="006529B2"/>
    <w:rsid w:val="0065363A"/>
    <w:rsid w:val="0065378F"/>
    <w:rsid w:val="00653B34"/>
    <w:rsid w:val="00654351"/>
    <w:rsid w:val="006552BA"/>
    <w:rsid w:val="00655EDE"/>
    <w:rsid w:val="00656CCB"/>
    <w:rsid w:val="00657F9A"/>
    <w:rsid w:val="0066090E"/>
    <w:rsid w:val="0066091E"/>
    <w:rsid w:val="00662003"/>
    <w:rsid w:val="00662509"/>
    <w:rsid w:val="00662E80"/>
    <w:rsid w:val="00663177"/>
    <w:rsid w:val="00663362"/>
    <w:rsid w:val="006660F7"/>
    <w:rsid w:val="00666940"/>
    <w:rsid w:val="00667F35"/>
    <w:rsid w:val="006704A1"/>
    <w:rsid w:val="00670F31"/>
    <w:rsid w:val="00671059"/>
    <w:rsid w:val="00671641"/>
    <w:rsid w:val="00672728"/>
    <w:rsid w:val="0067353F"/>
    <w:rsid w:val="00673582"/>
    <w:rsid w:val="00673DF2"/>
    <w:rsid w:val="00673E32"/>
    <w:rsid w:val="00676D17"/>
    <w:rsid w:val="00680D80"/>
    <w:rsid w:val="00680E8E"/>
    <w:rsid w:val="00681963"/>
    <w:rsid w:val="00683DE5"/>
    <w:rsid w:val="00684201"/>
    <w:rsid w:val="00684426"/>
    <w:rsid w:val="00686716"/>
    <w:rsid w:val="00686C98"/>
    <w:rsid w:val="00686FF8"/>
    <w:rsid w:val="00687CA8"/>
    <w:rsid w:val="00690309"/>
    <w:rsid w:val="00690A95"/>
    <w:rsid w:val="006919CE"/>
    <w:rsid w:val="00691B0F"/>
    <w:rsid w:val="006923E4"/>
    <w:rsid w:val="00693387"/>
    <w:rsid w:val="00693E71"/>
    <w:rsid w:val="00694874"/>
    <w:rsid w:val="0069686E"/>
    <w:rsid w:val="00696DDB"/>
    <w:rsid w:val="00697FF3"/>
    <w:rsid w:val="006A0F31"/>
    <w:rsid w:val="006A1103"/>
    <w:rsid w:val="006A1D45"/>
    <w:rsid w:val="006A2157"/>
    <w:rsid w:val="006A24E0"/>
    <w:rsid w:val="006A2B38"/>
    <w:rsid w:val="006A2DC0"/>
    <w:rsid w:val="006A33FA"/>
    <w:rsid w:val="006A3814"/>
    <w:rsid w:val="006A473D"/>
    <w:rsid w:val="006A5D78"/>
    <w:rsid w:val="006A5DC3"/>
    <w:rsid w:val="006A6247"/>
    <w:rsid w:val="006A7BD7"/>
    <w:rsid w:val="006B022C"/>
    <w:rsid w:val="006B05B2"/>
    <w:rsid w:val="006B0726"/>
    <w:rsid w:val="006B13D0"/>
    <w:rsid w:val="006B183D"/>
    <w:rsid w:val="006B204E"/>
    <w:rsid w:val="006B2F01"/>
    <w:rsid w:val="006B3877"/>
    <w:rsid w:val="006B5ECA"/>
    <w:rsid w:val="006B6745"/>
    <w:rsid w:val="006B6AE3"/>
    <w:rsid w:val="006B6E11"/>
    <w:rsid w:val="006B7BFC"/>
    <w:rsid w:val="006C06F9"/>
    <w:rsid w:val="006C1095"/>
    <w:rsid w:val="006C3033"/>
    <w:rsid w:val="006C3B0E"/>
    <w:rsid w:val="006C4285"/>
    <w:rsid w:val="006C46E4"/>
    <w:rsid w:val="006C4D06"/>
    <w:rsid w:val="006C5CEB"/>
    <w:rsid w:val="006C6090"/>
    <w:rsid w:val="006D1BEA"/>
    <w:rsid w:val="006D2378"/>
    <w:rsid w:val="006D271B"/>
    <w:rsid w:val="006D2918"/>
    <w:rsid w:val="006D3107"/>
    <w:rsid w:val="006D52C7"/>
    <w:rsid w:val="006D5FEB"/>
    <w:rsid w:val="006D6B59"/>
    <w:rsid w:val="006D7DBD"/>
    <w:rsid w:val="006E0773"/>
    <w:rsid w:val="006E0CC3"/>
    <w:rsid w:val="006E1897"/>
    <w:rsid w:val="006E22EB"/>
    <w:rsid w:val="006E2A5E"/>
    <w:rsid w:val="006E2DAE"/>
    <w:rsid w:val="006E3403"/>
    <w:rsid w:val="006E454F"/>
    <w:rsid w:val="006E4816"/>
    <w:rsid w:val="006E48C8"/>
    <w:rsid w:val="006F000E"/>
    <w:rsid w:val="006F0436"/>
    <w:rsid w:val="006F0740"/>
    <w:rsid w:val="006F09A4"/>
    <w:rsid w:val="006F0D41"/>
    <w:rsid w:val="006F12A7"/>
    <w:rsid w:val="006F2F8D"/>
    <w:rsid w:val="006F34C8"/>
    <w:rsid w:val="006F3AC3"/>
    <w:rsid w:val="006F4BF7"/>
    <w:rsid w:val="006F513D"/>
    <w:rsid w:val="006F540E"/>
    <w:rsid w:val="006F6855"/>
    <w:rsid w:val="00700802"/>
    <w:rsid w:val="0070085B"/>
    <w:rsid w:val="0070127C"/>
    <w:rsid w:val="007018D5"/>
    <w:rsid w:val="00701AF2"/>
    <w:rsid w:val="00702728"/>
    <w:rsid w:val="007028FA"/>
    <w:rsid w:val="00702F9B"/>
    <w:rsid w:val="0070349E"/>
    <w:rsid w:val="007034E4"/>
    <w:rsid w:val="00703D9B"/>
    <w:rsid w:val="00703F6C"/>
    <w:rsid w:val="007048E7"/>
    <w:rsid w:val="00704CC1"/>
    <w:rsid w:val="00704E40"/>
    <w:rsid w:val="0070550B"/>
    <w:rsid w:val="007056AD"/>
    <w:rsid w:val="007071B2"/>
    <w:rsid w:val="00707ABB"/>
    <w:rsid w:val="00711791"/>
    <w:rsid w:val="007122B8"/>
    <w:rsid w:val="00712685"/>
    <w:rsid w:val="00712C83"/>
    <w:rsid w:val="0071305A"/>
    <w:rsid w:val="00713242"/>
    <w:rsid w:val="00715C6D"/>
    <w:rsid w:val="00715F33"/>
    <w:rsid w:val="00716048"/>
    <w:rsid w:val="00716A6B"/>
    <w:rsid w:val="00716C0A"/>
    <w:rsid w:val="0072093A"/>
    <w:rsid w:val="00720EFA"/>
    <w:rsid w:val="007228CF"/>
    <w:rsid w:val="007231C3"/>
    <w:rsid w:val="007260D0"/>
    <w:rsid w:val="0072681F"/>
    <w:rsid w:val="00727C67"/>
    <w:rsid w:val="0073056D"/>
    <w:rsid w:val="00730686"/>
    <w:rsid w:val="00730781"/>
    <w:rsid w:val="00730B57"/>
    <w:rsid w:val="0073103D"/>
    <w:rsid w:val="00731355"/>
    <w:rsid w:val="0073185A"/>
    <w:rsid w:val="007318E4"/>
    <w:rsid w:val="0073360F"/>
    <w:rsid w:val="007348ED"/>
    <w:rsid w:val="00734BAE"/>
    <w:rsid w:val="007363EF"/>
    <w:rsid w:val="007368BF"/>
    <w:rsid w:val="007377E3"/>
    <w:rsid w:val="00741D61"/>
    <w:rsid w:val="00742B4B"/>
    <w:rsid w:val="00742EBC"/>
    <w:rsid w:val="00743BA6"/>
    <w:rsid w:val="007441CC"/>
    <w:rsid w:val="007442EC"/>
    <w:rsid w:val="00744EA4"/>
    <w:rsid w:val="00745017"/>
    <w:rsid w:val="00747B3F"/>
    <w:rsid w:val="00747F19"/>
    <w:rsid w:val="00750B14"/>
    <w:rsid w:val="00751256"/>
    <w:rsid w:val="007517F5"/>
    <w:rsid w:val="00751D72"/>
    <w:rsid w:val="007529C0"/>
    <w:rsid w:val="00753675"/>
    <w:rsid w:val="0075378F"/>
    <w:rsid w:val="007539D8"/>
    <w:rsid w:val="00753DAF"/>
    <w:rsid w:val="0075529E"/>
    <w:rsid w:val="007552CF"/>
    <w:rsid w:val="00755C4D"/>
    <w:rsid w:val="00756181"/>
    <w:rsid w:val="0075654A"/>
    <w:rsid w:val="00761AA6"/>
    <w:rsid w:val="00761B94"/>
    <w:rsid w:val="00761EA5"/>
    <w:rsid w:val="00761FEF"/>
    <w:rsid w:val="00762F77"/>
    <w:rsid w:val="007640F9"/>
    <w:rsid w:val="007644C7"/>
    <w:rsid w:val="00765B21"/>
    <w:rsid w:val="007672C5"/>
    <w:rsid w:val="00770070"/>
    <w:rsid w:val="00770CF5"/>
    <w:rsid w:val="00771685"/>
    <w:rsid w:val="00771C48"/>
    <w:rsid w:val="007728D6"/>
    <w:rsid w:val="00772DA9"/>
    <w:rsid w:val="00773325"/>
    <w:rsid w:val="00774454"/>
    <w:rsid w:val="00776674"/>
    <w:rsid w:val="00776B89"/>
    <w:rsid w:val="00777232"/>
    <w:rsid w:val="00777CCD"/>
    <w:rsid w:val="00781F61"/>
    <w:rsid w:val="00782F0B"/>
    <w:rsid w:val="007830C4"/>
    <w:rsid w:val="0078358D"/>
    <w:rsid w:val="007835DA"/>
    <w:rsid w:val="007836A4"/>
    <w:rsid w:val="00785C74"/>
    <w:rsid w:val="00786D2A"/>
    <w:rsid w:val="00787D50"/>
    <w:rsid w:val="0079000E"/>
    <w:rsid w:val="007903B0"/>
    <w:rsid w:val="0079044A"/>
    <w:rsid w:val="0079191D"/>
    <w:rsid w:val="00791B59"/>
    <w:rsid w:val="00792FD5"/>
    <w:rsid w:val="00793083"/>
    <w:rsid w:val="00793544"/>
    <w:rsid w:val="007943E9"/>
    <w:rsid w:val="007951D5"/>
    <w:rsid w:val="00796105"/>
    <w:rsid w:val="00796E10"/>
    <w:rsid w:val="00797099"/>
    <w:rsid w:val="007973D7"/>
    <w:rsid w:val="00797984"/>
    <w:rsid w:val="007A00D9"/>
    <w:rsid w:val="007A00FF"/>
    <w:rsid w:val="007A25A3"/>
    <w:rsid w:val="007A3520"/>
    <w:rsid w:val="007A5630"/>
    <w:rsid w:val="007A5C89"/>
    <w:rsid w:val="007A6E3F"/>
    <w:rsid w:val="007A735D"/>
    <w:rsid w:val="007B0A2A"/>
    <w:rsid w:val="007B0EA1"/>
    <w:rsid w:val="007B1085"/>
    <w:rsid w:val="007B45E7"/>
    <w:rsid w:val="007B4B08"/>
    <w:rsid w:val="007B5578"/>
    <w:rsid w:val="007B5DBB"/>
    <w:rsid w:val="007B6636"/>
    <w:rsid w:val="007B6964"/>
    <w:rsid w:val="007B705C"/>
    <w:rsid w:val="007C04EA"/>
    <w:rsid w:val="007C055B"/>
    <w:rsid w:val="007C1229"/>
    <w:rsid w:val="007C1DA2"/>
    <w:rsid w:val="007C23AA"/>
    <w:rsid w:val="007C29C6"/>
    <w:rsid w:val="007C2E02"/>
    <w:rsid w:val="007C39AC"/>
    <w:rsid w:val="007C493A"/>
    <w:rsid w:val="007C6CE8"/>
    <w:rsid w:val="007C7B10"/>
    <w:rsid w:val="007D04AB"/>
    <w:rsid w:val="007D1656"/>
    <w:rsid w:val="007D3C62"/>
    <w:rsid w:val="007D4BA3"/>
    <w:rsid w:val="007D515B"/>
    <w:rsid w:val="007D5318"/>
    <w:rsid w:val="007D5787"/>
    <w:rsid w:val="007D77F4"/>
    <w:rsid w:val="007D7978"/>
    <w:rsid w:val="007D7F91"/>
    <w:rsid w:val="007E0401"/>
    <w:rsid w:val="007E0577"/>
    <w:rsid w:val="007E0FE9"/>
    <w:rsid w:val="007E16AD"/>
    <w:rsid w:val="007E2381"/>
    <w:rsid w:val="007E2CEA"/>
    <w:rsid w:val="007E309F"/>
    <w:rsid w:val="007E3A3E"/>
    <w:rsid w:val="007E4260"/>
    <w:rsid w:val="007E579E"/>
    <w:rsid w:val="007E5C52"/>
    <w:rsid w:val="007E6D3B"/>
    <w:rsid w:val="007E6F59"/>
    <w:rsid w:val="007F0677"/>
    <w:rsid w:val="007F1416"/>
    <w:rsid w:val="007F176D"/>
    <w:rsid w:val="007F3797"/>
    <w:rsid w:val="007F388B"/>
    <w:rsid w:val="007F4E5F"/>
    <w:rsid w:val="007F59B7"/>
    <w:rsid w:val="007F5B5F"/>
    <w:rsid w:val="007F7C10"/>
    <w:rsid w:val="0080160A"/>
    <w:rsid w:val="008020C8"/>
    <w:rsid w:val="00802F95"/>
    <w:rsid w:val="00811BD4"/>
    <w:rsid w:val="00811C0A"/>
    <w:rsid w:val="00814373"/>
    <w:rsid w:val="00814FF1"/>
    <w:rsid w:val="00815419"/>
    <w:rsid w:val="00816328"/>
    <w:rsid w:val="00816348"/>
    <w:rsid w:val="008175B8"/>
    <w:rsid w:val="008176B2"/>
    <w:rsid w:val="00817786"/>
    <w:rsid w:val="00820F16"/>
    <w:rsid w:val="0082271F"/>
    <w:rsid w:val="00823A06"/>
    <w:rsid w:val="00826AAB"/>
    <w:rsid w:val="008270ED"/>
    <w:rsid w:val="00827C9E"/>
    <w:rsid w:val="00827DE1"/>
    <w:rsid w:val="0083096A"/>
    <w:rsid w:val="008310E7"/>
    <w:rsid w:val="0083112B"/>
    <w:rsid w:val="00831C00"/>
    <w:rsid w:val="00831FA8"/>
    <w:rsid w:val="008327CB"/>
    <w:rsid w:val="00832B54"/>
    <w:rsid w:val="00832CE7"/>
    <w:rsid w:val="00834DE4"/>
    <w:rsid w:val="008353B8"/>
    <w:rsid w:val="0083580B"/>
    <w:rsid w:val="00836D40"/>
    <w:rsid w:val="00837145"/>
    <w:rsid w:val="00837A1A"/>
    <w:rsid w:val="008406BF"/>
    <w:rsid w:val="00840AE4"/>
    <w:rsid w:val="00840B61"/>
    <w:rsid w:val="00840D90"/>
    <w:rsid w:val="00841627"/>
    <w:rsid w:val="008416FD"/>
    <w:rsid w:val="008419BE"/>
    <w:rsid w:val="00841D7C"/>
    <w:rsid w:val="008428B6"/>
    <w:rsid w:val="00843CCB"/>
    <w:rsid w:val="00843F76"/>
    <w:rsid w:val="0084452B"/>
    <w:rsid w:val="00844A0B"/>
    <w:rsid w:val="008458E6"/>
    <w:rsid w:val="00845B6B"/>
    <w:rsid w:val="00846474"/>
    <w:rsid w:val="008476F0"/>
    <w:rsid w:val="0085181B"/>
    <w:rsid w:val="008542D2"/>
    <w:rsid w:val="00854485"/>
    <w:rsid w:val="008550C6"/>
    <w:rsid w:val="0085520E"/>
    <w:rsid w:val="00855833"/>
    <w:rsid w:val="008558C0"/>
    <w:rsid w:val="008567D8"/>
    <w:rsid w:val="00856AA7"/>
    <w:rsid w:val="00856DAC"/>
    <w:rsid w:val="00857271"/>
    <w:rsid w:val="008573E4"/>
    <w:rsid w:val="0085747B"/>
    <w:rsid w:val="0085750C"/>
    <w:rsid w:val="00860366"/>
    <w:rsid w:val="00860818"/>
    <w:rsid w:val="00861277"/>
    <w:rsid w:val="0086381B"/>
    <w:rsid w:val="00863C60"/>
    <w:rsid w:val="00864EC6"/>
    <w:rsid w:val="008651BF"/>
    <w:rsid w:val="00865ADB"/>
    <w:rsid w:val="00865B4A"/>
    <w:rsid w:val="00866160"/>
    <w:rsid w:val="00867ACE"/>
    <w:rsid w:val="00867CE4"/>
    <w:rsid w:val="00871786"/>
    <w:rsid w:val="00871D35"/>
    <w:rsid w:val="00872FF0"/>
    <w:rsid w:val="00873BAD"/>
    <w:rsid w:val="00873FFC"/>
    <w:rsid w:val="0087419B"/>
    <w:rsid w:val="0087442E"/>
    <w:rsid w:val="00875B77"/>
    <w:rsid w:val="00877064"/>
    <w:rsid w:val="00877BDB"/>
    <w:rsid w:val="0088091C"/>
    <w:rsid w:val="0088126A"/>
    <w:rsid w:val="00881933"/>
    <w:rsid w:val="0088291F"/>
    <w:rsid w:val="008833D7"/>
    <w:rsid w:val="00883B87"/>
    <w:rsid w:val="00884073"/>
    <w:rsid w:val="00884231"/>
    <w:rsid w:val="008843CC"/>
    <w:rsid w:val="008848CA"/>
    <w:rsid w:val="00885651"/>
    <w:rsid w:val="00886DDC"/>
    <w:rsid w:val="0089211B"/>
    <w:rsid w:val="00892CBA"/>
    <w:rsid w:val="008930D0"/>
    <w:rsid w:val="008935B4"/>
    <w:rsid w:val="00893B4D"/>
    <w:rsid w:val="0089499C"/>
    <w:rsid w:val="0089505E"/>
    <w:rsid w:val="00896168"/>
    <w:rsid w:val="00896543"/>
    <w:rsid w:val="008978C4"/>
    <w:rsid w:val="008A07BB"/>
    <w:rsid w:val="008A0A2F"/>
    <w:rsid w:val="008A3D02"/>
    <w:rsid w:val="008A462F"/>
    <w:rsid w:val="008A4A52"/>
    <w:rsid w:val="008A5744"/>
    <w:rsid w:val="008A6079"/>
    <w:rsid w:val="008A67F1"/>
    <w:rsid w:val="008A7B4B"/>
    <w:rsid w:val="008A7BE1"/>
    <w:rsid w:val="008B08B4"/>
    <w:rsid w:val="008B33CA"/>
    <w:rsid w:val="008B38DE"/>
    <w:rsid w:val="008B3F63"/>
    <w:rsid w:val="008B4D96"/>
    <w:rsid w:val="008B551C"/>
    <w:rsid w:val="008B588E"/>
    <w:rsid w:val="008B70A9"/>
    <w:rsid w:val="008B7303"/>
    <w:rsid w:val="008C4147"/>
    <w:rsid w:val="008C4550"/>
    <w:rsid w:val="008C48BB"/>
    <w:rsid w:val="008C4C7B"/>
    <w:rsid w:val="008C54AB"/>
    <w:rsid w:val="008C5576"/>
    <w:rsid w:val="008C69D8"/>
    <w:rsid w:val="008D067A"/>
    <w:rsid w:val="008D098A"/>
    <w:rsid w:val="008D14B7"/>
    <w:rsid w:val="008D163F"/>
    <w:rsid w:val="008D19A9"/>
    <w:rsid w:val="008D1B6E"/>
    <w:rsid w:val="008D333D"/>
    <w:rsid w:val="008D5678"/>
    <w:rsid w:val="008D5816"/>
    <w:rsid w:val="008D5F07"/>
    <w:rsid w:val="008D697A"/>
    <w:rsid w:val="008D6E20"/>
    <w:rsid w:val="008D71AA"/>
    <w:rsid w:val="008E1B21"/>
    <w:rsid w:val="008E1DAE"/>
    <w:rsid w:val="008E2880"/>
    <w:rsid w:val="008E2A86"/>
    <w:rsid w:val="008E334E"/>
    <w:rsid w:val="008E4848"/>
    <w:rsid w:val="008E5DCB"/>
    <w:rsid w:val="008E6297"/>
    <w:rsid w:val="008E676A"/>
    <w:rsid w:val="008E6ED2"/>
    <w:rsid w:val="008E73EA"/>
    <w:rsid w:val="008E7605"/>
    <w:rsid w:val="008E76CF"/>
    <w:rsid w:val="008E781C"/>
    <w:rsid w:val="008F090F"/>
    <w:rsid w:val="008F0D5F"/>
    <w:rsid w:val="008F0DF3"/>
    <w:rsid w:val="008F1D51"/>
    <w:rsid w:val="008F2E4E"/>
    <w:rsid w:val="008F34C0"/>
    <w:rsid w:val="008F37FE"/>
    <w:rsid w:val="008F439E"/>
    <w:rsid w:val="008F45AF"/>
    <w:rsid w:val="008F4748"/>
    <w:rsid w:val="008F4A00"/>
    <w:rsid w:val="008F5C60"/>
    <w:rsid w:val="008F5C8A"/>
    <w:rsid w:val="008F6CCC"/>
    <w:rsid w:val="008F6E87"/>
    <w:rsid w:val="008F6F5D"/>
    <w:rsid w:val="009005B7"/>
    <w:rsid w:val="0090183C"/>
    <w:rsid w:val="00902585"/>
    <w:rsid w:val="00903297"/>
    <w:rsid w:val="009038A4"/>
    <w:rsid w:val="00903C7E"/>
    <w:rsid w:val="00904362"/>
    <w:rsid w:val="00904BE2"/>
    <w:rsid w:val="00904DE0"/>
    <w:rsid w:val="00906258"/>
    <w:rsid w:val="00906630"/>
    <w:rsid w:val="00906B1E"/>
    <w:rsid w:val="009078C5"/>
    <w:rsid w:val="00907B4C"/>
    <w:rsid w:val="00910986"/>
    <w:rsid w:val="00910FCD"/>
    <w:rsid w:val="009110EB"/>
    <w:rsid w:val="00911499"/>
    <w:rsid w:val="00911B8B"/>
    <w:rsid w:val="00911DAE"/>
    <w:rsid w:val="00913CF9"/>
    <w:rsid w:val="00914696"/>
    <w:rsid w:val="00914FB7"/>
    <w:rsid w:val="009150C0"/>
    <w:rsid w:val="00916166"/>
    <w:rsid w:val="00916733"/>
    <w:rsid w:val="00917E28"/>
    <w:rsid w:val="00920724"/>
    <w:rsid w:val="00920B0A"/>
    <w:rsid w:val="0092138D"/>
    <w:rsid w:val="0092345C"/>
    <w:rsid w:val="00924285"/>
    <w:rsid w:val="00924D9D"/>
    <w:rsid w:val="00925076"/>
    <w:rsid w:val="009252FA"/>
    <w:rsid w:val="009255A6"/>
    <w:rsid w:val="009255E7"/>
    <w:rsid w:val="00926A03"/>
    <w:rsid w:val="00926A72"/>
    <w:rsid w:val="009271A3"/>
    <w:rsid w:val="009307AD"/>
    <w:rsid w:val="00931153"/>
    <w:rsid w:val="00932090"/>
    <w:rsid w:val="00932917"/>
    <w:rsid w:val="009350C7"/>
    <w:rsid w:val="00935B8B"/>
    <w:rsid w:val="009361D9"/>
    <w:rsid w:val="00936D46"/>
    <w:rsid w:val="00937260"/>
    <w:rsid w:val="00940014"/>
    <w:rsid w:val="00940F44"/>
    <w:rsid w:val="0094211D"/>
    <w:rsid w:val="00943236"/>
    <w:rsid w:val="0094464D"/>
    <w:rsid w:val="00946668"/>
    <w:rsid w:val="009469B6"/>
    <w:rsid w:val="009471D9"/>
    <w:rsid w:val="0094735C"/>
    <w:rsid w:val="0094777A"/>
    <w:rsid w:val="0095057E"/>
    <w:rsid w:val="009515BB"/>
    <w:rsid w:val="00951D99"/>
    <w:rsid w:val="00952897"/>
    <w:rsid w:val="00952E7C"/>
    <w:rsid w:val="00954E5E"/>
    <w:rsid w:val="00955253"/>
    <w:rsid w:val="00955D83"/>
    <w:rsid w:val="00956775"/>
    <w:rsid w:val="0095750F"/>
    <w:rsid w:val="0095784C"/>
    <w:rsid w:val="009620E7"/>
    <w:rsid w:val="00962136"/>
    <w:rsid w:val="00962361"/>
    <w:rsid w:val="00963A88"/>
    <w:rsid w:val="00963EB7"/>
    <w:rsid w:val="0096404A"/>
    <w:rsid w:val="00964810"/>
    <w:rsid w:val="009649D5"/>
    <w:rsid w:val="00964A30"/>
    <w:rsid w:val="00965086"/>
    <w:rsid w:val="00965672"/>
    <w:rsid w:val="00965E7D"/>
    <w:rsid w:val="00966A3C"/>
    <w:rsid w:val="009672EB"/>
    <w:rsid w:val="00967B04"/>
    <w:rsid w:val="009707F0"/>
    <w:rsid w:val="00971E34"/>
    <w:rsid w:val="009733B0"/>
    <w:rsid w:val="0097398D"/>
    <w:rsid w:val="00973EFD"/>
    <w:rsid w:val="00974D5B"/>
    <w:rsid w:val="00974D7D"/>
    <w:rsid w:val="00976786"/>
    <w:rsid w:val="0097680E"/>
    <w:rsid w:val="00976CCF"/>
    <w:rsid w:val="00976D17"/>
    <w:rsid w:val="0097753A"/>
    <w:rsid w:val="00977686"/>
    <w:rsid w:val="00980544"/>
    <w:rsid w:val="009807F1"/>
    <w:rsid w:val="00981534"/>
    <w:rsid w:val="0098298B"/>
    <w:rsid w:val="00982A87"/>
    <w:rsid w:val="00982C51"/>
    <w:rsid w:val="009830FF"/>
    <w:rsid w:val="00983615"/>
    <w:rsid w:val="0098399E"/>
    <w:rsid w:val="00985E42"/>
    <w:rsid w:val="00985F0E"/>
    <w:rsid w:val="009867E0"/>
    <w:rsid w:val="00986B51"/>
    <w:rsid w:val="009871FC"/>
    <w:rsid w:val="0098784D"/>
    <w:rsid w:val="00987D52"/>
    <w:rsid w:val="00991084"/>
    <w:rsid w:val="0099119D"/>
    <w:rsid w:val="0099305D"/>
    <w:rsid w:val="00993EB8"/>
    <w:rsid w:val="0099487A"/>
    <w:rsid w:val="00995A43"/>
    <w:rsid w:val="00995DEF"/>
    <w:rsid w:val="009969C5"/>
    <w:rsid w:val="00996D72"/>
    <w:rsid w:val="009A09D7"/>
    <w:rsid w:val="009A165F"/>
    <w:rsid w:val="009A17F7"/>
    <w:rsid w:val="009A194A"/>
    <w:rsid w:val="009A2162"/>
    <w:rsid w:val="009A5507"/>
    <w:rsid w:val="009A5612"/>
    <w:rsid w:val="009A6A74"/>
    <w:rsid w:val="009B0D15"/>
    <w:rsid w:val="009B12A8"/>
    <w:rsid w:val="009B2065"/>
    <w:rsid w:val="009B3B90"/>
    <w:rsid w:val="009B4CFA"/>
    <w:rsid w:val="009B5386"/>
    <w:rsid w:val="009B60A6"/>
    <w:rsid w:val="009C00EE"/>
    <w:rsid w:val="009C03F8"/>
    <w:rsid w:val="009C1E5A"/>
    <w:rsid w:val="009C2BD8"/>
    <w:rsid w:val="009C389E"/>
    <w:rsid w:val="009C594F"/>
    <w:rsid w:val="009C7488"/>
    <w:rsid w:val="009D1B60"/>
    <w:rsid w:val="009D4CF9"/>
    <w:rsid w:val="009D57C2"/>
    <w:rsid w:val="009E0B54"/>
    <w:rsid w:val="009E1109"/>
    <w:rsid w:val="009E1A0D"/>
    <w:rsid w:val="009E1CD1"/>
    <w:rsid w:val="009E1DA2"/>
    <w:rsid w:val="009E23E7"/>
    <w:rsid w:val="009E2625"/>
    <w:rsid w:val="009E33EC"/>
    <w:rsid w:val="009E3656"/>
    <w:rsid w:val="009E369B"/>
    <w:rsid w:val="009E4643"/>
    <w:rsid w:val="009E609F"/>
    <w:rsid w:val="009F3B15"/>
    <w:rsid w:val="009F5610"/>
    <w:rsid w:val="009F61D5"/>
    <w:rsid w:val="009F663D"/>
    <w:rsid w:val="00A00225"/>
    <w:rsid w:val="00A006FC"/>
    <w:rsid w:val="00A010CF"/>
    <w:rsid w:val="00A02099"/>
    <w:rsid w:val="00A02322"/>
    <w:rsid w:val="00A02993"/>
    <w:rsid w:val="00A0336E"/>
    <w:rsid w:val="00A1116C"/>
    <w:rsid w:val="00A115DA"/>
    <w:rsid w:val="00A11B4F"/>
    <w:rsid w:val="00A11F22"/>
    <w:rsid w:val="00A12355"/>
    <w:rsid w:val="00A12B40"/>
    <w:rsid w:val="00A12F65"/>
    <w:rsid w:val="00A13E16"/>
    <w:rsid w:val="00A14080"/>
    <w:rsid w:val="00A16282"/>
    <w:rsid w:val="00A16382"/>
    <w:rsid w:val="00A166CD"/>
    <w:rsid w:val="00A1677B"/>
    <w:rsid w:val="00A16F79"/>
    <w:rsid w:val="00A17091"/>
    <w:rsid w:val="00A17CAC"/>
    <w:rsid w:val="00A2114C"/>
    <w:rsid w:val="00A214F5"/>
    <w:rsid w:val="00A256E4"/>
    <w:rsid w:val="00A262C9"/>
    <w:rsid w:val="00A269EF"/>
    <w:rsid w:val="00A278C2"/>
    <w:rsid w:val="00A303CC"/>
    <w:rsid w:val="00A30DF5"/>
    <w:rsid w:val="00A311D2"/>
    <w:rsid w:val="00A31F8C"/>
    <w:rsid w:val="00A32639"/>
    <w:rsid w:val="00A32D60"/>
    <w:rsid w:val="00A34828"/>
    <w:rsid w:val="00A3495F"/>
    <w:rsid w:val="00A3627A"/>
    <w:rsid w:val="00A409D5"/>
    <w:rsid w:val="00A40D97"/>
    <w:rsid w:val="00A4207D"/>
    <w:rsid w:val="00A42A19"/>
    <w:rsid w:val="00A43562"/>
    <w:rsid w:val="00A43A2F"/>
    <w:rsid w:val="00A443CD"/>
    <w:rsid w:val="00A45F7B"/>
    <w:rsid w:val="00A460CA"/>
    <w:rsid w:val="00A50895"/>
    <w:rsid w:val="00A51406"/>
    <w:rsid w:val="00A51C60"/>
    <w:rsid w:val="00A52949"/>
    <w:rsid w:val="00A53DCB"/>
    <w:rsid w:val="00A543AA"/>
    <w:rsid w:val="00A5524C"/>
    <w:rsid w:val="00A55327"/>
    <w:rsid w:val="00A56D49"/>
    <w:rsid w:val="00A6045A"/>
    <w:rsid w:val="00A6082A"/>
    <w:rsid w:val="00A61144"/>
    <w:rsid w:val="00A61C42"/>
    <w:rsid w:val="00A62874"/>
    <w:rsid w:val="00A639F1"/>
    <w:rsid w:val="00A63A5D"/>
    <w:rsid w:val="00A6405A"/>
    <w:rsid w:val="00A64EEC"/>
    <w:rsid w:val="00A6560B"/>
    <w:rsid w:val="00A659D6"/>
    <w:rsid w:val="00A67066"/>
    <w:rsid w:val="00A701A6"/>
    <w:rsid w:val="00A71574"/>
    <w:rsid w:val="00A71C0E"/>
    <w:rsid w:val="00A72A20"/>
    <w:rsid w:val="00A730E5"/>
    <w:rsid w:val="00A73C6A"/>
    <w:rsid w:val="00A7450D"/>
    <w:rsid w:val="00A75252"/>
    <w:rsid w:val="00A754A4"/>
    <w:rsid w:val="00A75C42"/>
    <w:rsid w:val="00A75DE3"/>
    <w:rsid w:val="00A75FAD"/>
    <w:rsid w:val="00A76CF0"/>
    <w:rsid w:val="00A771F0"/>
    <w:rsid w:val="00A775CF"/>
    <w:rsid w:val="00A804CE"/>
    <w:rsid w:val="00A80DAD"/>
    <w:rsid w:val="00A816C7"/>
    <w:rsid w:val="00A8292F"/>
    <w:rsid w:val="00A867FE"/>
    <w:rsid w:val="00A8788A"/>
    <w:rsid w:val="00A900D9"/>
    <w:rsid w:val="00A91877"/>
    <w:rsid w:val="00A927BC"/>
    <w:rsid w:val="00A9333A"/>
    <w:rsid w:val="00A94711"/>
    <w:rsid w:val="00A95580"/>
    <w:rsid w:val="00A95D4B"/>
    <w:rsid w:val="00A95DF9"/>
    <w:rsid w:val="00A960CD"/>
    <w:rsid w:val="00A97954"/>
    <w:rsid w:val="00AA00F6"/>
    <w:rsid w:val="00AA01F0"/>
    <w:rsid w:val="00AA0751"/>
    <w:rsid w:val="00AA0892"/>
    <w:rsid w:val="00AA0A18"/>
    <w:rsid w:val="00AA0EAA"/>
    <w:rsid w:val="00AA0FB1"/>
    <w:rsid w:val="00AA12E1"/>
    <w:rsid w:val="00AA2248"/>
    <w:rsid w:val="00AA2A3C"/>
    <w:rsid w:val="00AA4781"/>
    <w:rsid w:val="00AA4A17"/>
    <w:rsid w:val="00AA6460"/>
    <w:rsid w:val="00AA668C"/>
    <w:rsid w:val="00AA79C7"/>
    <w:rsid w:val="00AA7D91"/>
    <w:rsid w:val="00AB08B0"/>
    <w:rsid w:val="00AB0978"/>
    <w:rsid w:val="00AB1592"/>
    <w:rsid w:val="00AB15C0"/>
    <w:rsid w:val="00AB1E3E"/>
    <w:rsid w:val="00AB33B6"/>
    <w:rsid w:val="00AB39EA"/>
    <w:rsid w:val="00AB5CE8"/>
    <w:rsid w:val="00AB7132"/>
    <w:rsid w:val="00AB7542"/>
    <w:rsid w:val="00AB77F6"/>
    <w:rsid w:val="00AC0162"/>
    <w:rsid w:val="00AC26DF"/>
    <w:rsid w:val="00AC2CA8"/>
    <w:rsid w:val="00AC2DDC"/>
    <w:rsid w:val="00AC2F57"/>
    <w:rsid w:val="00AC309D"/>
    <w:rsid w:val="00AC3EAA"/>
    <w:rsid w:val="00AC41FC"/>
    <w:rsid w:val="00AC4FFE"/>
    <w:rsid w:val="00AC52EB"/>
    <w:rsid w:val="00AC678D"/>
    <w:rsid w:val="00AC7EBE"/>
    <w:rsid w:val="00AC7FC1"/>
    <w:rsid w:val="00AD04FC"/>
    <w:rsid w:val="00AD091E"/>
    <w:rsid w:val="00AD115B"/>
    <w:rsid w:val="00AD1365"/>
    <w:rsid w:val="00AD19D2"/>
    <w:rsid w:val="00AD1E66"/>
    <w:rsid w:val="00AD2835"/>
    <w:rsid w:val="00AD2CBD"/>
    <w:rsid w:val="00AD2EB2"/>
    <w:rsid w:val="00AD3ABC"/>
    <w:rsid w:val="00AD3B22"/>
    <w:rsid w:val="00AD4D17"/>
    <w:rsid w:val="00AD529E"/>
    <w:rsid w:val="00AD6DAF"/>
    <w:rsid w:val="00AE3870"/>
    <w:rsid w:val="00AE3FFA"/>
    <w:rsid w:val="00AE4029"/>
    <w:rsid w:val="00AE4054"/>
    <w:rsid w:val="00AE411F"/>
    <w:rsid w:val="00AE5CFF"/>
    <w:rsid w:val="00AE5ECB"/>
    <w:rsid w:val="00AE62C1"/>
    <w:rsid w:val="00AE6B73"/>
    <w:rsid w:val="00AE71AC"/>
    <w:rsid w:val="00AF05A5"/>
    <w:rsid w:val="00AF165F"/>
    <w:rsid w:val="00AF1CA7"/>
    <w:rsid w:val="00AF29DF"/>
    <w:rsid w:val="00AF2DC0"/>
    <w:rsid w:val="00AF3AD4"/>
    <w:rsid w:val="00AF4B96"/>
    <w:rsid w:val="00AF5EE1"/>
    <w:rsid w:val="00AF77EE"/>
    <w:rsid w:val="00B007ED"/>
    <w:rsid w:val="00B01CFF"/>
    <w:rsid w:val="00B01DCA"/>
    <w:rsid w:val="00B02451"/>
    <w:rsid w:val="00B02D09"/>
    <w:rsid w:val="00B02DE3"/>
    <w:rsid w:val="00B035B2"/>
    <w:rsid w:val="00B03D59"/>
    <w:rsid w:val="00B04C75"/>
    <w:rsid w:val="00B054BC"/>
    <w:rsid w:val="00B059D8"/>
    <w:rsid w:val="00B06995"/>
    <w:rsid w:val="00B06CB6"/>
    <w:rsid w:val="00B104E2"/>
    <w:rsid w:val="00B1084B"/>
    <w:rsid w:val="00B10EB7"/>
    <w:rsid w:val="00B143CB"/>
    <w:rsid w:val="00B14985"/>
    <w:rsid w:val="00B168F8"/>
    <w:rsid w:val="00B16AC3"/>
    <w:rsid w:val="00B16F6C"/>
    <w:rsid w:val="00B16FD4"/>
    <w:rsid w:val="00B20B31"/>
    <w:rsid w:val="00B20BEC"/>
    <w:rsid w:val="00B21149"/>
    <w:rsid w:val="00B2143E"/>
    <w:rsid w:val="00B214BB"/>
    <w:rsid w:val="00B2151B"/>
    <w:rsid w:val="00B217D2"/>
    <w:rsid w:val="00B21BC2"/>
    <w:rsid w:val="00B22B34"/>
    <w:rsid w:val="00B22D61"/>
    <w:rsid w:val="00B23A5D"/>
    <w:rsid w:val="00B23BF1"/>
    <w:rsid w:val="00B240DE"/>
    <w:rsid w:val="00B24190"/>
    <w:rsid w:val="00B24B9F"/>
    <w:rsid w:val="00B251FA"/>
    <w:rsid w:val="00B26122"/>
    <w:rsid w:val="00B261C5"/>
    <w:rsid w:val="00B263AF"/>
    <w:rsid w:val="00B30904"/>
    <w:rsid w:val="00B312E2"/>
    <w:rsid w:val="00B32655"/>
    <w:rsid w:val="00B326CE"/>
    <w:rsid w:val="00B331FA"/>
    <w:rsid w:val="00B354B9"/>
    <w:rsid w:val="00B35931"/>
    <w:rsid w:val="00B35BD7"/>
    <w:rsid w:val="00B35DA1"/>
    <w:rsid w:val="00B36969"/>
    <w:rsid w:val="00B37678"/>
    <w:rsid w:val="00B4031C"/>
    <w:rsid w:val="00B40979"/>
    <w:rsid w:val="00B415D1"/>
    <w:rsid w:val="00B4408C"/>
    <w:rsid w:val="00B4413D"/>
    <w:rsid w:val="00B44F3F"/>
    <w:rsid w:val="00B46CBC"/>
    <w:rsid w:val="00B47E8F"/>
    <w:rsid w:val="00B5082F"/>
    <w:rsid w:val="00B508B8"/>
    <w:rsid w:val="00B516BE"/>
    <w:rsid w:val="00B51E40"/>
    <w:rsid w:val="00B522F5"/>
    <w:rsid w:val="00B52DD8"/>
    <w:rsid w:val="00B5414F"/>
    <w:rsid w:val="00B54273"/>
    <w:rsid w:val="00B55394"/>
    <w:rsid w:val="00B60D4B"/>
    <w:rsid w:val="00B613AD"/>
    <w:rsid w:val="00B613FC"/>
    <w:rsid w:val="00B61753"/>
    <w:rsid w:val="00B6298E"/>
    <w:rsid w:val="00B62A72"/>
    <w:rsid w:val="00B653FC"/>
    <w:rsid w:val="00B658FB"/>
    <w:rsid w:val="00B66BDF"/>
    <w:rsid w:val="00B66C29"/>
    <w:rsid w:val="00B66CC0"/>
    <w:rsid w:val="00B709C1"/>
    <w:rsid w:val="00B70B42"/>
    <w:rsid w:val="00B71537"/>
    <w:rsid w:val="00B71941"/>
    <w:rsid w:val="00B71B3D"/>
    <w:rsid w:val="00B72F67"/>
    <w:rsid w:val="00B737F8"/>
    <w:rsid w:val="00B76AF7"/>
    <w:rsid w:val="00B76EEE"/>
    <w:rsid w:val="00B777D0"/>
    <w:rsid w:val="00B77EB1"/>
    <w:rsid w:val="00B80594"/>
    <w:rsid w:val="00B80D3C"/>
    <w:rsid w:val="00B811CE"/>
    <w:rsid w:val="00B814C8"/>
    <w:rsid w:val="00B823BB"/>
    <w:rsid w:val="00B83D1E"/>
    <w:rsid w:val="00B84A98"/>
    <w:rsid w:val="00B84A9C"/>
    <w:rsid w:val="00B84B91"/>
    <w:rsid w:val="00B84F7B"/>
    <w:rsid w:val="00B854D4"/>
    <w:rsid w:val="00B87677"/>
    <w:rsid w:val="00B91F79"/>
    <w:rsid w:val="00B93290"/>
    <w:rsid w:val="00B959C0"/>
    <w:rsid w:val="00B961D3"/>
    <w:rsid w:val="00B965BF"/>
    <w:rsid w:val="00B97B54"/>
    <w:rsid w:val="00BA026A"/>
    <w:rsid w:val="00BA13F9"/>
    <w:rsid w:val="00BA145F"/>
    <w:rsid w:val="00BA1D14"/>
    <w:rsid w:val="00BA2400"/>
    <w:rsid w:val="00BA2A6E"/>
    <w:rsid w:val="00BA4345"/>
    <w:rsid w:val="00BA6749"/>
    <w:rsid w:val="00BA691E"/>
    <w:rsid w:val="00BA6D62"/>
    <w:rsid w:val="00BB356E"/>
    <w:rsid w:val="00BB3B05"/>
    <w:rsid w:val="00BB4999"/>
    <w:rsid w:val="00BB5432"/>
    <w:rsid w:val="00BB5D08"/>
    <w:rsid w:val="00BB6FCA"/>
    <w:rsid w:val="00BB71B2"/>
    <w:rsid w:val="00BB7383"/>
    <w:rsid w:val="00BB7429"/>
    <w:rsid w:val="00BB7B04"/>
    <w:rsid w:val="00BB7E66"/>
    <w:rsid w:val="00BB7EF9"/>
    <w:rsid w:val="00BC0A5E"/>
    <w:rsid w:val="00BC0CF9"/>
    <w:rsid w:val="00BC1A28"/>
    <w:rsid w:val="00BC1DBA"/>
    <w:rsid w:val="00BC2527"/>
    <w:rsid w:val="00BC31AB"/>
    <w:rsid w:val="00BC40F9"/>
    <w:rsid w:val="00BC5564"/>
    <w:rsid w:val="00BC6C88"/>
    <w:rsid w:val="00BC6F35"/>
    <w:rsid w:val="00BC728E"/>
    <w:rsid w:val="00BC7E21"/>
    <w:rsid w:val="00BD025B"/>
    <w:rsid w:val="00BD0612"/>
    <w:rsid w:val="00BD0CB7"/>
    <w:rsid w:val="00BD0DF7"/>
    <w:rsid w:val="00BD16A7"/>
    <w:rsid w:val="00BD1A65"/>
    <w:rsid w:val="00BD2074"/>
    <w:rsid w:val="00BD25B6"/>
    <w:rsid w:val="00BD2768"/>
    <w:rsid w:val="00BD2B0A"/>
    <w:rsid w:val="00BD2F21"/>
    <w:rsid w:val="00BD5C87"/>
    <w:rsid w:val="00BD5EF5"/>
    <w:rsid w:val="00BD616C"/>
    <w:rsid w:val="00BD7F3E"/>
    <w:rsid w:val="00BE07DD"/>
    <w:rsid w:val="00BE09D2"/>
    <w:rsid w:val="00BE0C4A"/>
    <w:rsid w:val="00BE0E75"/>
    <w:rsid w:val="00BE1084"/>
    <w:rsid w:val="00BE11FE"/>
    <w:rsid w:val="00BE17A8"/>
    <w:rsid w:val="00BE1F1A"/>
    <w:rsid w:val="00BE446D"/>
    <w:rsid w:val="00BE509B"/>
    <w:rsid w:val="00BE55C6"/>
    <w:rsid w:val="00BE5DC7"/>
    <w:rsid w:val="00BE671E"/>
    <w:rsid w:val="00BE7531"/>
    <w:rsid w:val="00BE754C"/>
    <w:rsid w:val="00BF0C25"/>
    <w:rsid w:val="00BF129A"/>
    <w:rsid w:val="00BF2035"/>
    <w:rsid w:val="00BF24D8"/>
    <w:rsid w:val="00BF2F21"/>
    <w:rsid w:val="00BF32CF"/>
    <w:rsid w:val="00BF34FA"/>
    <w:rsid w:val="00BF38A9"/>
    <w:rsid w:val="00BF4522"/>
    <w:rsid w:val="00BF5290"/>
    <w:rsid w:val="00BF73D4"/>
    <w:rsid w:val="00C00B37"/>
    <w:rsid w:val="00C00F6C"/>
    <w:rsid w:val="00C010EB"/>
    <w:rsid w:val="00C012C2"/>
    <w:rsid w:val="00C02930"/>
    <w:rsid w:val="00C03FE4"/>
    <w:rsid w:val="00C048BA"/>
    <w:rsid w:val="00C0507E"/>
    <w:rsid w:val="00C05156"/>
    <w:rsid w:val="00C0709B"/>
    <w:rsid w:val="00C072FE"/>
    <w:rsid w:val="00C07C53"/>
    <w:rsid w:val="00C10AF7"/>
    <w:rsid w:val="00C11302"/>
    <w:rsid w:val="00C11859"/>
    <w:rsid w:val="00C13572"/>
    <w:rsid w:val="00C13A1C"/>
    <w:rsid w:val="00C13FAA"/>
    <w:rsid w:val="00C15711"/>
    <w:rsid w:val="00C16E11"/>
    <w:rsid w:val="00C16E96"/>
    <w:rsid w:val="00C20831"/>
    <w:rsid w:val="00C20C17"/>
    <w:rsid w:val="00C22ADB"/>
    <w:rsid w:val="00C23439"/>
    <w:rsid w:val="00C24057"/>
    <w:rsid w:val="00C26908"/>
    <w:rsid w:val="00C26FEB"/>
    <w:rsid w:val="00C30163"/>
    <w:rsid w:val="00C301C0"/>
    <w:rsid w:val="00C30236"/>
    <w:rsid w:val="00C31007"/>
    <w:rsid w:val="00C32425"/>
    <w:rsid w:val="00C330B3"/>
    <w:rsid w:val="00C33E32"/>
    <w:rsid w:val="00C34296"/>
    <w:rsid w:val="00C34FE5"/>
    <w:rsid w:val="00C3598D"/>
    <w:rsid w:val="00C35E4C"/>
    <w:rsid w:val="00C362B9"/>
    <w:rsid w:val="00C363B2"/>
    <w:rsid w:val="00C3692E"/>
    <w:rsid w:val="00C36A5D"/>
    <w:rsid w:val="00C3734D"/>
    <w:rsid w:val="00C37654"/>
    <w:rsid w:val="00C40269"/>
    <w:rsid w:val="00C40556"/>
    <w:rsid w:val="00C40DFF"/>
    <w:rsid w:val="00C40F5A"/>
    <w:rsid w:val="00C4184B"/>
    <w:rsid w:val="00C41EDB"/>
    <w:rsid w:val="00C43AC6"/>
    <w:rsid w:val="00C43CAE"/>
    <w:rsid w:val="00C454B5"/>
    <w:rsid w:val="00C454CF"/>
    <w:rsid w:val="00C45A73"/>
    <w:rsid w:val="00C474EA"/>
    <w:rsid w:val="00C509BE"/>
    <w:rsid w:val="00C51444"/>
    <w:rsid w:val="00C55454"/>
    <w:rsid w:val="00C56081"/>
    <w:rsid w:val="00C56E21"/>
    <w:rsid w:val="00C574BF"/>
    <w:rsid w:val="00C57FE6"/>
    <w:rsid w:val="00C61E5B"/>
    <w:rsid w:val="00C626BC"/>
    <w:rsid w:val="00C62E6D"/>
    <w:rsid w:val="00C63783"/>
    <w:rsid w:val="00C63D1B"/>
    <w:rsid w:val="00C63D56"/>
    <w:rsid w:val="00C64AAA"/>
    <w:rsid w:val="00C64ECC"/>
    <w:rsid w:val="00C64EDF"/>
    <w:rsid w:val="00C65270"/>
    <w:rsid w:val="00C6571B"/>
    <w:rsid w:val="00C65862"/>
    <w:rsid w:val="00C66A66"/>
    <w:rsid w:val="00C7026E"/>
    <w:rsid w:val="00C70E8C"/>
    <w:rsid w:val="00C72832"/>
    <w:rsid w:val="00C73167"/>
    <w:rsid w:val="00C73B0B"/>
    <w:rsid w:val="00C744AA"/>
    <w:rsid w:val="00C74B77"/>
    <w:rsid w:val="00C75788"/>
    <w:rsid w:val="00C7621A"/>
    <w:rsid w:val="00C76708"/>
    <w:rsid w:val="00C7705C"/>
    <w:rsid w:val="00C77B9D"/>
    <w:rsid w:val="00C80551"/>
    <w:rsid w:val="00C838A4"/>
    <w:rsid w:val="00C83904"/>
    <w:rsid w:val="00C85F96"/>
    <w:rsid w:val="00C87D63"/>
    <w:rsid w:val="00C87F6B"/>
    <w:rsid w:val="00C912BF"/>
    <w:rsid w:val="00C92171"/>
    <w:rsid w:val="00C921EF"/>
    <w:rsid w:val="00C9339B"/>
    <w:rsid w:val="00C9529B"/>
    <w:rsid w:val="00C95C30"/>
    <w:rsid w:val="00C96794"/>
    <w:rsid w:val="00C96A62"/>
    <w:rsid w:val="00C97A39"/>
    <w:rsid w:val="00CA072D"/>
    <w:rsid w:val="00CA248C"/>
    <w:rsid w:val="00CA2A3A"/>
    <w:rsid w:val="00CA2BB9"/>
    <w:rsid w:val="00CA3B6C"/>
    <w:rsid w:val="00CA4C16"/>
    <w:rsid w:val="00CA5882"/>
    <w:rsid w:val="00CA5EC7"/>
    <w:rsid w:val="00CA5FAC"/>
    <w:rsid w:val="00CA69B8"/>
    <w:rsid w:val="00CA7D1F"/>
    <w:rsid w:val="00CB0723"/>
    <w:rsid w:val="00CB0BA9"/>
    <w:rsid w:val="00CB163B"/>
    <w:rsid w:val="00CB188F"/>
    <w:rsid w:val="00CB3B63"/>
    <w:rsid w:val="00CB40CA"/>
    <w:rsid w:val="00CB4724"/>
    <w:rsid w:val="00CB51DA"/>
    <w:rsid w:val="00CB601B"/>
    <w:rsid w:val="00CB6727"/>
    <w:rsid w:val="00CC0DED"/>
    <w:rsid w:val="00CC0EB9"/>
    <w:rsid w:val="00CC0F7B"/>
    <w:rsid w:val="00CC2633"/>
    <w:rsid w:val="00CC27F1"/>
    <w:rsid w:val="00CC2BE7"/>
    <w:rsid w:val="00CC5893"/>
    <w:rsid w:val="00CC64A0"/>
    <w:rsid w:val="00CD25F1"/>
    <w:rsid w:val="00CD301A"/>
    <w:rsid w:val="00CD51F3"/>
    <w:rsid w:val="00CD5220"/>
    <w:rsid w:val="00CD6362"/>
    <w:rsid w:val="00CD675C"/>
    <w:rsid w:val="00CD72BD"/>
    <w:rsid w:val="00CE004A"/>
    <w:rsid w:val="00CE0225"/>
    <w:rsid w:val="00CE116B"/>
    <w:rsid w:val="00CE163E"/>
    <w:rsid w:val="00CE17CD"/>
    <w:rsid w:val="00CE29A8"/>
    <w:rsid w:val="00CE2C5E"/>
    <w:rsid w:val="00CE2D8F"/>
    <w:rsid w:val="00CE2F9D"/>
    <w:rsid w:val="00CE4522"/>
    <w:rsid w:val="00CE5BAB"/>
    <w:rsid w:val="00CE6460"/>
    <w:rsid w:val="00CE7DC4"/>
    <w:rsid w:val="00CF05A1"/>
    <w:rsid w:val="00CF1790"/>
    <w:rsid w:val="00CF18AF"/>
    <w:rsid w:val="00CF4DCE"/>
    <w:rsid w:val="00CF5F29"/>
    <w:rsid w:val="00CF600A"/>
    <w:rsid w:val="00CF6192"/>
    <w:rsid w:val="00CF6221"/>
    <w:rsid w:val="00CF67D4"/>
    <w:rsid w:val="00CF6E52"/>
    <w:rsid w:val="00CF7072"/>
    <w:rsid w:val="00CF79D2"/>
    <w:rsid w:val="00D011BA"/>
    <w:rsid w:val="00D02290"/>
    <w:rsid w:val="00D02734"/>
    <w:rsid w:val="00D0389A"/>
    <w:rsid w:val="00D048F2"/>
    <w:rsid w:val="00D051A9"/>
    <w:rsid w:val="00D05EC4"/>
    <w:rsid w:val="00D0619A"/>
    <w:rsid w:val="00D07607"/>
    <w:rsid w:val="00D1008E"/>
    <w:rsid w:val="00D11D62"/>
    <w:rsid w:val="00D1218A"/>
    <w:rsid w:val="00D121F0"/>
    <w:rsid w:val="00D12AB5"/>
    <w:rsid w:val="00D12BDB"/>
    <w:rsid w:val="00D12C74"/>
    <w:rsid w:val="00D13014"/>
    <w:rsid w:val="00D13524"/>
    <w:rsid w:val="00D15B03"/>
    <w:rsid w:val="00D16BC6"/>
    <w:rsid w:val="00D16D86"/>
    <w:rsid w:val="00D173F2"/>
    <w:rsid w:val="00D2004E"/>
    <w:rsid w:val="00D20E06"/>
    <w:rsid w:val="00D20E8F"/>
    <w:rsid w:val="00D2163B"/>
    <w:rsid w:val="00D21A7F"/>
    <w:rsid w:val="00D21F4E"/>
    <w:rsid w:val="00D22276"/>
    <w:rsid w:val="00D22803"/>
    <w:rsid w:val="00D2288C"/>
    <w:rsid w:val="00D239FE"/>
    <w:rsid w:val="00D242B5"/>
    <w:rsid w:val="00D24AC7"/>
    <w:rsid w:val="00D2595E"/>
    <w:rsid w:val="00D25D78"/>
    <w:rsid w:val="00D2602C"/>
    <w:rsid w:val="00D26C32"/>
    <w:rsid w:val="00D3148C"/>
    <w:rsid w:val="00D32E2E"/>
    <w:rsid w:val="00D363D2"/>
    <w:rsid w:val="00D37762"/>
    <w:rsid w:val="00D3786A"/>
    <w:rsid w:val="00D40781"/>
    <w:rsid w:val="00D4184F"/>
    <w:rsid w:val="00D42140"/>
    <w:rsid w:val="00D423F4"/>
    <w:rsid w:val="00D42A91"/>
    <w:rsid w:val="00D4411F"/>
    <w:rsid w:val="00D447A8"/>
    <w:rsid w:val="00D45028"/>
    <w:rsid w:val="00D45ECD"/>
    <w:rsid w:val="00D461B0"/>
    <w:rsid w:val="00D463B3"/>
    <w:rsid w:val="00D46619"/>
    <w:rsid w:val="00D46893"/>
    <w:rsid w:val="00D4765E"/>
    <w:rsid w:val="00D51191"/>
    <w:rsid w:val="00D511C3"/>
    <w:rsid w:val="00D51BCC"/>
    <w:rsid w:val="00D52213"/>
    <w:rsid w:val="00D52A17"/>
    <w:rsid w:val="00D54C53"/>
    <w:rsid w:val="00D54E29"/>
    <w:rsid w:val="00D5536D"/>
    <w:rsid w:val="00D554D6"/>
    <w:rsid w:val="00D56277"/>
    <w:rsid w:val="00D57653"/>
    <w:rsid w:val="00D57AD8"/>
    <w:rsid w:val="00D57BA3"/>
    <w:rsid w:val="00D610BB"/>
    <w:rsid w:val="00D619B6"/>
    <w:rsid w:val="00D61A57"/>
    <w:rsid w:val="00D61E2A"/>
    <w:rsid w:val="00D61F59"/>
    <w:rsid w:val="00D62733"/>
    <w:rsid w:val="00D62DB9"/>
    <w:rsid w:val="00D63921"/>
    <w:rsid w:val="00D647AC"/>
    <w:rsid w:val="00D6641C"/>
    <w:rsid w:val="00D66928"/>
    <w:rsid w:val="00D676A2"/>
    <w:rsid w:val="00D67762"/>
    <w:rsid w:val="00D7060F"/>
    <w:rsid w:val="00D71145"/>
    <w:rsid w:val="00D713B3"/>
    <w:rsid w:val="00D7152C"/>
    <w:rsid w:val="00D71667"/>
    <w:rsid w:val="00D730A3"/>
    <w:rsid w:val="00D7452A"/>
    <w:rsid w:val="00D75F13"/>
    <w:rsid w:val="00D76EF5"/>
    <w:rsid w:val="00D773AA"/>
    <w:rsid w:val="00D77A76"/>
    <w:rsid w:val="00D809EE"/>
    <w:rsid w:val="00D81956"/>
    <w:rsid w:val="00D8213D"/>
    <w:rsid w:val="00D82426"/>
    <w:rsid w:val="00D8294F"/>
    <w:rsid w:val="00D83F17"/>
    <w:rsid w:val="00D842E5"/>
    <w:rsid w:val="00D8439E"/>
    <w:rsid w:val="00D84EBB"/>
    <w:rsid w:val="00D85BD1"/>
    <w:rsid w:val="00D86A77"/>
    <w:rsid w:val="00D9100C"/>
    <w:rsid w:val="00D91F44"/>
    <w:rsid w:val="00D92199"/>
    <w:rsid w:val="00D92A96"/>
    <w:rsid w:val="00D934F0"/>
    <w:rsid w:val="00D93FB2"/>
    <w:rsid w:val="00D96079"/>
    <w:rsid w:val="00D96C3E"/>
    <w:rsid w:val="00D97190"/>
    <w:rsid w:val="00D9777F"/>
    <w:rsid w:val="00DA1EB2"/>
    <w:rsid w:val="00DA220B"/>
    <w:rsid w:val="00DA26DB"/>
    <w:rsid w:val="00DA2B1C"/>
    <w:rsid w:val="00DA2C13"/>
    <w:rsid w:val="00DA364E"/>
    <w:rsid w:val="00DA3C6D"/>
    <w:rsid w:val="00DA44FF"/>
    <w:rsid w:val="00DA540A"/>
    <w:rsid w:val="00DA5B13"/>
    <w:rsid w:val="00DA5B6A"/>
    <w:rsid w:val="00DA5E33"/>
    <w:rsid w:val="00DA628E"/>
    <w:rsid w:val="00DB05EB"/>
    <w:rsid w:val="00DB0F12"/>
    <w:rsid w:val="00DB190E"/>
    <w:rsid w:val="00DB1B54"/>
    <w:rsid w:val="00DB1CF7"/>
    <w:rsid w:val="00DB2B0E"/>
    <w:rsid w:val="00DB3C69"/>
    <w:rsid w:val="00DB3F4B"/>
    <w:rsid w:val="00DB4CE3"/>
    <w:rsid w:val="00DB67BD"/>
    <w:rsid w:val="00DB7376"/>
    <w:rsid w:val="00DC0C0E"/>
    <w:rsid w:val="00DC19C0"/>
    <w:rsid w:val="00DC3B0B"/>
    <w:rsid w:val="00DD079C"/>
    <w:rsid w:val="00DD10B6"/>
    <w:rsid w:val="00DD1658"/>
    <w:rsid w:val="00DD198E"/>
    <w:rsid w:val="00DD26BD"/>
    <w:rsid w:val="00DD2E5B"/>
    <w:rsid w:val="00DD2FAE"/>
    <w:rsid w:val="00DD318B"/>
    <w:rsid w:val="00DD3498"/>
    <w:rsid w:val="00DD3696"/>
    <w:rsid w:val="00DD36D7"/>
    <w:rsid w:val="00DD3F4E"/>
    <w:rsid w:val="00DD60DA"/>
    <w:rsid w:val="00DD63EB"/>
    <w:rsid w:val="00DD709D"/>
    <w:rsid w:val="00DD7ED3"/>
    <w:rsid w:val="00DE0112"/>
    <w:rsid w:val="00DE0DEC"/>
    <w:rsid w:val="00DE128A"/>
    <w:rsid w:val="00DE12C0"/>
    <w:rsid w:val="00DE143F"/>
    <w:rsid w:val="00DE14D2"/>
    <w:rsid w:val="00DE2114"/>
    <w:rsid w:val="00DE4091"/>
    <w:rsid w:val="00DE47B7"/>
    <w:rsid w:val="00DE4916"/>
    <w:rsid w:val="00DE521A"/>
    <w:rsid w:val="00DE5F3F"/>
    <w:rsid w:val="00DE635B"/>
    <w:rsid w:val="00DE6929"/>
    <w:rsid w:val="00DE6D7C"/>
    <w:rsid w:val="00DE7603"/>
    <w:rsid w:val="00DF145D"/>
    <w:rsid w:val="00DF179D"/>
    <w:rsid w:val="00DF249D"/>
    <w:rsid w:val="00DF26A4"/>
    <w:rsid w:val="00DF2E75"/>
    <w:rsid w:val="00DF44CE"/>
    <w:rsid w:val="00DF4CC3"/>
    <w:rsid w:val="00DF4CC4"/>
    <w:rsid w:val="00DF52EC"/>
    <w:rsid w:val="00DF7EBF"/>
    <w:rsid w:val="00E008E0"/>
    <w:rsid w:val="00E01928"/>
    <w:rsid w:val="00E01F59"/>
    <w:rsid w:val="00E023EF"/>
    <w:rsid w:val="00E03227"/>
    <w:rsid w:val="00E03BEA"/>
    <w:rsid w:val="00E040C7"/>
    <w:rsid w:val="00E0495C"/>
    <w:rsid w:val="00E05D58"/>
    <w:rsid w:val="00E06198"/>
    <w:rsid w:val="00E10751"/>
    <w:rsid w:val="00E1097A"/>
    <w:rsid w:val="00E12E77"/>
    <w:rsid w:val="00E1322D"/>
    <w:rsid w:val="00E139B8"/>
    <w:rsid w:val="00E13BE6"/>
    <w:rsid w:val="00E14E2C"/>
    <w:rsid w:val="00E157D2"/>
    <w:rsid w:val="00E16E70"/>
    <w:rsid w:val="00E17023"/>
    <w:rsid w:val="00E1782A"/>
    <w:rsid w:val="00E200FB"/>
    <w:rsid w:val="00E26637"/>
    <w:rsid w:val="00E26A12"/>
    <w:rsid w:val="00E2719F"/>
    <w:rsid w:val="00E27D8D"/>
    <w:rsid w:val="00E312FA"/>
    <w:rsid w:val="00E32D62"/>
    <w:rsid w:val="00E3445F"/>
    <w:rsid w:val="00E34ED9"/>
    <w:rsid w:val="00E354B4"/>
    <w:rsid w:val="00E3588E"/>
    <w:rsid w:val="00E371A0"/>
    <w:rsid w:val="00E37C7D"/>
    <w:rsid w:val="00E37FDE"/>
    <w:rsid w:val="00E400EA"/>
    <w:rsid w:val="00E40502"/>
    <w:rsid w:val="00E40B18"/>
    <w:rsid w:val="00E410C9"/>
    <w:rsid w:val="00E412B6"/>
    <w:rsid w:val="00E42A32"/>
    <w:rsid w:val="00E42EFC"/>
    <w:rsid w:val="00E433E6"/>
    <w:rsid w:val="00E43E18"/>
    <w:rsid w:val="00E44CF1"/>
    <w:rsid w:val="00E44CF2"/>
    <w:rsid w:val="00E45C92"/>
    <w:rsid w:val="00E47B46"/>
    <w:rsid w:val="00E5195D"/>
    <w:rsid w:val="00E52BB3"/>
    <w:rsid w:val="00E52C18"/>
    <w:rsid w:val="00E5338C"/>
    <w:rsid w:val="00E54264"/>
    <w:rsid w:val="00E54FCB"/>
    <w:rsid w:val="00E55AEC"/>
    <w:rsid w:val="00E566D6"/>
    <w:rsid w:val="00E57E54"/>
    <w:rsid w:val="00E60488"/>
    <w:rsid w:val="00E60799"/>
    <w:rsid w:val="00E6124C"/>
    <w:rsid w:val="00E61FF9"/>
    <w:rsid w:val="00E62D13"/>
    <w:rsid w:val="00E62D75"/>
    <w:rsid w:val="00E6343C"/>
    <w:rsid w:val="00E63ACF"/>
    <w:rsid w:val="00E63AEC"/>
    <w:rsid w:val="00E6402C"/>
    <w:rsid w:val="00E64888"/>
    <w:rsid w:val="00E65F45"/>
    <w:rsid w:val="00E66BDC"/>
    <w:rsid w:val="00E66C5B"/>
    <w:rsid w:val="00E67677"/>
    <w:rsid w:val="00E67A2B"/>
    <w:rsid w:val="00E67F41"/>
    <w:rsid w:val="00E70E3F"/>
    <w:rsid w:val="00E71BFF"/>
    <w:rsid w:val="00E71C32"/>
    <w:rsid w:val="00E72D62"/>
    <w:rsid w:val="00E741C4"/>
    <w:rsid w:val="00E74810"/>
    <w:rsid w:val="00E7521A"/>
    <w:rsid w:val="00E752E7"/>
    <w:rsid w:val="00E75A1E"/>
    <w:rsid w:val="00E76304"/>
    <w:rsid w:val="00E76AA9"/>
    <w:rsid w:val="00E77C78"/>
    <w:rsid w:val="00E80250"/>
    <w:rsid w:val="00E81F72"/>
    <w:rsid w:val="00E827AF"/>
    <w:rsid w:val="00E842DF"/>
    <w:rsid w:val="00E84642"/>
    <w:rsid w:val="00E84A8C"/>
    <w:rsid w:val="00E84A94"/>
    <w:rsid w:val="00E86B0B"/>
    <w:rsid w:val="00E86D01"/>
    <w:rsid w:val="00E86DF8"/>
    <w:rsid w:val="00E876A3"/>
    <w:rsid w:val="00E87BE2"/>
    <w:rsid w:val="00E9014D"/>
    <w:rsid w:val="00E91311"/>
    <w:rsid w:val="00E919BD"/>
    <w:rsid w:val="00E91B24"/>
    <w:rsid w:val="00E92B5A"/>
    <w:rsid w:val="00E93024"/>
    <w:rsid w:val="00E93377"/>
    <w:rsid w:val="00E93B58"/>
    <w:rsid w:val="00E93E3B"/>
    <w:rsid w:val="00E945ED"/>
    <w:rsid w:val="00E949EF"/>
    <w:rsid w:val="00E95F56"/>
    <w:rsid w:val="00E960B5"/>
    <w:rsid w:val="00E975B2"/>
    <w:rsid w:val="00EA00FB"/>
    <w:rsid w:val="00EA10D0"/>
    <w:rsid w:val="00EA3D05"/>
    <w:rsid w:val="00EA4DF6"/>
    <w:rsid w:val="00EA5033"/>
    <w:rsid w:val="00EA56F9"/>
    <w:rsid w:val="00EA75BF"/>
    <w:rsid w:val="00EA7B70"/>
    <w:rsid w:val="00EB1A13"/>
    <w:rsid w:val="00EB1B96"/>
    <w:rsid w:val="00EB1DFD"/>
    <w:rsid w:val="00EB212A"/>
    <w:rsid w:val="00EB23AB"/>
    <w:rsid w:val="00EB2F1D"/>
    <w:rsid w:val="00EB551D"/>
    <w:rsid w:val="00EB6AD0"/>
    <w:rsid w:val="00EB6C69"/>
    <w:rsid w:val="00EB74C1"/>
    <w:rsid w:val="00EC228D"/>
    <w:rsid w:val="00EC29BE"/>
    <w:rsid w:val="00EC2D63"/>
    <w:rsid w:val="00EC310E"/>
    <w:rsid w:val="00EC4EA7"/>
    <w:rsid w:val="00EC5108"/>
    <w:rsid w:val="00EC6417"/>
    <w:rsid w:val="00EC6BE8"/>
    <w:rsid w:val="00ED0C0C"/>
    <w:rsid w:val="00ED1CC5"/>
    <w:rsid w:val="00ED1E32"/>
    <w:rsid w:val="00ED3567"/>
    <w:rsid w:val="00ED389A"/>
    <w:rsid w:val="00ED3D2C"/>
    <w:rsid w:val="00ED3D69"/>
    <w:rsid w:val="00ED3F2B"/>
    <w:rsid w:val="00ED4AF0"/>
    <w:rsid w:val="00ED6B16"/>
    <w:rsid w:val="00EE03D2"/>
    <w:rsid w:val="00EE0990"/>
    <w:rsid w:val="00EE1030"/>
    <w:rsid w:val="00EE20AB"/>
    <w:rsid w:val="00EE29FC"/>
    <w:rsid w:val="00EE31CF"/>
    <w:rsid w:val="00EE3326"/>
    <w:rsid w:val="00EE3F48"/>
    <w:rsid w:val="00EE62F7"/>
    <w:rsid w:val="00EE6523"/>
    <w:rsid w:val="00EE7AA5"/>
    <w:rsid w:val="00EE7EB3"/>
    <w:rsid w:val="00EF0BDF"/>
    <w:rsid w:val="00EF29F7"/>
    <w:rsid w:val="00EF2ECA"/>
    <w:rsid w:val="00EF48DE"/>
    <w:rsid w:val="00EF5467"/>
    <w:rsid w:val="00EF5900"/>
    <w:rsid w:val="00EF5965"/>
    <w:rsid w:val="00EF60F5"/>
    <w:rsid w:val="00F01628"/>
    <w:rsid w:val="00F01CAB"/>
    <w:rsid w:val="00F0232D"/>
    <w:rsid w:val="00F0362F"/>
    <w:rsid w:val="00F03F94"/>
    <w:rsid w:val="00F05A83"/>
    <w:rsid w:val="00F05BA5"/>
    <w:rsid w:val="00F06B3A"/>
    <w:rsid w:val="00F07275"/>
    <w:rsid w:val="00F07635"/>
    <w:rsid w:val="00F07EC3"/>
    <w:rsid w:val="00F11BF5"/>
    <w:rsid w:val="00F11D7A"/>
    <w:rsid w:val="00F11ED0"/>
    <w:rsid w:val="00F11FB1"/>
    <w:rsid w:val="00F12384"/>
    <w:rsid w:val="00F132AC"/>
    <w:rsid w:val="00F142DA"/>
    <w:rsid w:val="00F15BEB"/>
    <w:rsid w:val="00F2026B"/>
    <w:rsid w:val="00F204BA"/>
    <w:rsid w:val="00F204C2"/>
    <w:rsid w:val="00F2062D"/>
    <w:rsid w:val="00F21C85"/>
    <w:rsid w:val="00F224E9"/>
    <w:rsid w:val="00F23265"/>
    <w:rsid w:val="00F24104"/>
    <w:rsid w:val="00F24EDB"/>
    <w:rsid w:val="00F25512"/>
    <w:rsid w:val="00F25B4E"/>
    <w:rsid w:val="00F264DC"/>
    <w:rsid w:val="00F277E0"/>
    <w:rsid w:val="00F27A5E"/>
    <w:rsid w:val="00F3027B"/>
    <w:rsid w:val="00F31AA9"/>
    <w:rsid w:val="00F32BC2"/>
    <w:rsid w:val="00F32D2A"/>
    <w:rsid w:val="00F33488"/>
    <w:rsid w:val="00F33CDD"/>
    <w:rsid w:val="00F3506F"/>
    <w:rsid w:val="00F352AA"/>
    <w:rsid w:val="00F35BB2"/>
    <w:rsid w:val="00F3610F"/>
    <w:rsid w:val="00F3664F"/>
    <w:rsid w:val="00F41C9E"/>
    <w:rsid w:val="00F42470"/>
    <w:rsid w:val="00F45F5E"/>
    <w:rsid w:val="00F4773A"/>
    <w:rsid w:val="00F47D33"/>
    <w:rsid w:val="00F515FE"/>
    <w:rsid w:val="00F52B71"/>
    <w:rsid w:val="00F54E27"/>
    <w:rsid w:val="00F55BE6"/>
    <w:rsid w:val="00F632F6"/>
    <w:rsid w:val="00F6338E"/>
    <w:rsid w:val="00F64EBF"/>
    <w:rsid w:val="00F6518E"/>
    <w:rsid w:val="00F654E5"/>
    <w:rsid w:val="00F66064"/>
    <w:rsid w:val="00F668D4"/>
    <w:rsid w:val="00F66E4F"/>
    <w:rsid w:val="00F67689"/>
    <w:rsid w:val="00F678B7"/>
    <w:rsid w:val="00F716ED"/>
    <w:rsid w:val="00F734A7"/>
    <w:rsid w:val="00F735AA"/>
    <w:rsid w:val="00F7390C"/>
    <w:rsid w:val="00F744D9"/>
    <w:rsid w:val="00F74DD2"/>
    <w:rsid w:val="00F755D8"/>
    <w:rsid w:val="00F75BEF"/>
    <w:rsid w:val="00F765D0"/>
    <w:rsid w:val="00F76733"/>
    <w:rsid w:val="00F76E4F"/>
    <w:rsid w:val="00F826A5"/>
    <w:rsid w:val="00F83AB0"/>
    <w:rsid w:val="00F8657D"/>
    <w:rsid w:val="00F86F45"/>
    <w:rsid w:val="00F8744E"/>
    <w:rsid w:val="00F87634"/>
    <w:rsid w:val="00F87822"/>
    <w:rsid w:val="00F9019E"/>
    <w:rsid w:val="00F91BFA"/>
    <w:rsid w:val="00F91EB0"/>
    <w:rsid w:val="00F92C71"/>
    <w:rsid w:val="00F94430"/>
    <w:rsid w:val="00F95226"/>
    <w:rsid w:val="00FA1099"/>
    <w:rsid w:val="00FA1DC1"/>
    <w:rsid w:val="00FA3700"/>
    <w:rsid w:val="00FA3A7A"/>
    <w:rsid w:val="00FA5C86"/>
    <w:rsid w:val="00FA69F7"/>
    <w:rsid w:val="00FB00BA"/>
    <w:rsid w:val="00FB0274"/>
    <w:rsid w:val="00FB05D4"/>
    <w:rsid w:val="00FB0B93"/>
    <w:rsid w:val="00FB0C0C"/>
    <w:rsid w:val="00FB182A"/>
    <w:rsid w:val="00FB3872"/>
    <w:rsid w:val="00FB4EF6"/>
    <w:rsid w:val="00FB5F43"/>
    <w:rsid w:val="00FB6EA9"/>
    <w:rsid w:val="00FB6FCB"/>
    <w:rsid w:val="00FB7DD4"/>
    <w:rsid w:val="00FC0082"/>
    <w:rsid w:val="00FC01ED"/>
    <w:rsid w:val="00FC3DF8"/>
    <w:rsid w:val="00FC46A9"/>
    <w:rsid w:val="00FC47F6"/>
    <w:rsid w:val="00FC49FB"/>
    <w:rsid w:val="00FC5C89"/>
    <w:rsid w:val="00FC65C3"/>
    <w:rsid w:val="00FD2622"/>
    <w:rsid w:val="00FD2DC6"/>
    <w:rsid w:val="00FD2DE3"/>
    <w:rsid w:val="00FD3016"/>
    <w:rsid w:val="00FD31D0"/>
    <w:rsid w:val="00FD3D3E"/>
    <w:rsid w:val="00FD5030"/>
    <w:rsid w:val="00FD57CC"/>
    <w:rsid w:val="00FD6513"/>
    <w:rsid w:val="00FD768F"/>
    <w:rsid w:val="00FE157C"/>
    <w:rsid w:val="00FE1A75"/>
    <w:rsid w:val="00FE2628"/>
    <w:rsid w:val="00FE2698"/>
    <w:rsid w:val="00FE3703"/>
    <w:rsid w:val="00FE4BBB"/>
    <w:rsid w:val="00FE6DE6"/>
    <w:rsid w:val="00FF0591"/>
    <w:rsid w:val="00FF0D83"/>
    <w:rsid w:val="00FF1916"/>
    <w:rsid w:val="00FF1C8A"/>
    <w:rsid w:val="00FF1DFE"/>
    <w:rsid w:val="00FF2293"/>
    <w:rsid w:val="00FF3872"/>
    <w:rsid w:val="00FF3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F96B57"/>
  <w15:docId w15:val="{D969E209-07B7-4F82-9181-D76CDBED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9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64D"/>
  </w:style>
  <w:style w:type="paragraph" w:styleId="Nagwek1">
    <w:name w:val="heading 1"/>
    <w:basedOn w:val="Normalny"/>
    <w:next w:val="Normalny"/>
    <w:link w:val="Nagwek1Znak"/>
    <w:qFormat/>
    <w:rsid w:val="0094464D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94464D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4464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D57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464D"/>
    <w:pPr>
      <w:keepNext/>
      <w:numPr>
        <w:numId w:val="2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D554D6"/>
    <w:pPr>
      <w:keepNext/>
      <w:numPr>
        <w:ilvl w:val="5"/>
        <w:numId w:val="2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D554D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554D6"/>
    <w:pPr>
      <w:keepNext/>
      <w:numPr>
        <w:ilvl w:val="7"/>
        <w:numId w:val="2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554D6"/>
    <w:pPr>
      <w:keepNext/>
      <w:numPr>
        <w:ilvl w:val="8"/>
        <w:numId w:val="3"/>
      </w:numPr>
      <w:suppressAutoHyphens/>
      <w:spacing w:line="360" w:lineRule="auto"/>
      <w:ind w:left="2124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64D"/>
    <w:rPr>
      <w:sz w:val="22"/>
    </w:rPr>
  </w:style>
  <w:style w:type="paragraph" w:styleId="Nagwek">
    <w:name w:val="header"/>
    <w:basedOn w:val="Normalny"/>
    <w:link w:val="NagwekZnak"/>
    <w:rsid w:val="009446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4464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94464D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94464D"/>
    <w:pPr>
      <w:numPr>
        <w:numId w:val="4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rsid w:val="0094464D"/>
    <w:pPr>
      <w:numPr>
        <w:ilvl w:val="1"/>
        <w:numId w:val="4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94464D"/>
  </w:style>
  <w:style w:type="paragraph" w:styleId="Tekstpodstawowywcity">
    <w:name w:val="Body Text Indent"/>
    <w:basedOn w:val="Normalny"/>
    <w:link w:val="TekstpodstawowywcityZnak"/>
    <w:rsid w:val="0094464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94464D"/>
    <w:pPr>
      <w:spacing w:after="120"/>
    </w:pPr>
    <w:rPr>
      <w:sz w:val="16"/>
    </w:rPr>
  </w:style>
  <w:style w:type="paragraph" w:styleId="Tytu">
    <w:name w:val="Title"/>
    <w:basedOn w:val="Normalny"/>
    <w:link w:val="TytuZnak"/>
    <w:qFormat/>
    <w:rsid w:val="0094464D"/>
    <w:pPr>
      <w:jc w:val="center"/>
    </w:pPr>
    <w:rPr>
      <w:b/>
      <w:sz w:val="32"/>
    </w:rPr>
  </w:style>
  <w:style w:type="paragraph" w:styleId="Tekstpodstawowy2">
    <w:name w:val="Body Text 2"/>
    <w:basedOn w:val="Normalny"/>
    <w:link w:val="Tekstpodstawowy2Znak"/>
    <w:rsid w:val="0094464D"/>
    <w:rPr>
      <w:sz w:val="24"/>
    </w:rPr>
  </w:style>
  <w:style w:type="paragraph" w:styleId="Tekstpodstawowywcity2">
    <w:name w:val="Body Text Indent 2"/>
    <w:basedOn w:val="Normalny"/>
    <w:rsid w:val="00FE2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E2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E1EB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554D6"/>
    <w:rPr>
      <w:rFonts w:ascii="Symbol" w:hAnsi="Symbol"/>
    </w:rPr>
  </w:style>
  <w:style w:type="character" w:customStyle="1" w:styleId="WW8Num3z0">
    <w:name w:val="WW8Num3z0"/>
    <w:rsid w:val="00D554D6"/>
    <w:rPr>
      <w:rFonts w:ascii="StarSymbol" w:eastAsia="StarSymbol"/>
    </w:rPr>
  </w:style>
  <w:style w:type="character" w:customStyle="1" w:styleId="WW-Absatz-Standardschriftart">
    <w:name w:val="WW-Absatz-Standardschriftart"/>
    <w:rsid w:val="00D554D6"/>
  </w:style>
  <w:style w:type="character" w:customStyle="1" w:styleId="WW-WW8Num1z0">
    <w:name w:val="WW-WW8Num1z0"/>
    <w:rsid w:val="00D554D6"/>
    <w:rPr>
      <w:rFonts w:ascii="Symbol" w:hAnsi="Symbol"/>
    </w:rPr>
  </w:style>
  <w:style w:type="character" w:customStyle="1" w:styleId="WW-WW8Num3z0">
    <w:name w:val="WW-WW8Num3z0"/>
    <w:rsid w:val="00D554D6"/>
    <w:rPr>
      <w:rFonts w:ascii="StarSymbol" w:eastAsia="StarSymbol"/>
    </w:rPr>
  </w:style>
  <w:style w:type="character" w:customStyle="1" w:styleId="WW-Absatz-Standardschriftart1">
    <w:name w:val="WW-Absatz-Standardschriftart1"/>
    <w:rsid w:val="00D554D6"/>
  </w:style>
  <w:style w:type="character" w:customStyle="1" w:styleId="WW-WW8Num1z01">
    <w:name w:val="WW-WW8Num1z01"/>
    <w:rsid w:val="00D554D6"/>
    <w:rPr>
      <w:rFonts w:ascii="Symbol" w:hAnsi="Symbol"/>
    </w:rPr>
  </w:style>
  <w:style w:type="character" w:customStyle="1" w:styleId="WW-WW8Num3z01">
    <w:name w:val="WW-WW8Num3z01"/>
    <w:rsid w:val="00D554D6"/>
    <w:rPr>
      <w:rFonts w:ascii="StarSymbol" w:eastAsia="StarSymbol"/>
    </w:rPr>
  </w:style>
  <w:style w:type="character" w:customStyle="1" w:styleId="WW-Absatz-Standardschriftart11">
    <w:name w:val="WW-Absatz-Standardschriftart11"/>
    <w:rsid w:val="00D554D6"/>
  </w:style>
  <w:style w:type="character" w:customStyle="1" w:styleId="WW-WW8Num1z011">
    <w:name w:val="WW-WW8Num1z011"/>
    <w:rsid w:val="00D554D6"/>
    <w:rPr>
      <w:rFonts w:ascii="Symbol" w:hAnsi="Symbol"/>
    </w:rPr>
  </w:style>
  <w:style w:type="character" w:customStyle="1" w:styleId="WW-WW8Num3z011">
    <w:name w:val="WW-WW8Num3z011"/>
    <w:rsid w:val="00D554D6"/>
    <w:rPr>
      <w:rFonts w:ascii="StarSymbol" w:eastAsia="StarSymbol"/>
    </w:rPr>
  </w:style>
  <w:style w:type="character" w:customStyle="1" w:styleId="WW-Absatz-Standardschriftart111">
    <w:name w:val="WW-Absatz-Standardschriftart111"/>
    <w:rsid w:val="00D554D6"/>
  </w:style>
  <w:style w:type="character" w:customStyle="1" w:styleId="WW-WW8Num1z0111">
    <w:name w:val="WW-WW8Num1z0111"/>
    <w:rsid w:val="00D554D6"/>
    <w:rPr>
      <w:rFonts w:ascii="Symbol" w:hAnsi="Symbol"/>
    </w:rPr>
  </w:style>
  <w:style w:type="character" w:customStyle="1" w:styleId="WW-WW8Num3z0111">
    <w:name w:val="WW-WW8Num3z0111"/>
    <w:rsid w:val="00D554D6"/>
    <w:rPr>
      <w:rFonts w:ascii="StarSymbol" w:eastAsia="StarSymbol"/>
    </w:rPr>
  </w:style>
  <w:style w:type="character" w:customStyle="1" w:styleId="WW-Absatz-Standardschriftart1111">
    <w:name w:val="WW-Absatz-Standardschriftart1111"/>
    <w:rsid w:val="00D554D6"/>
  </w:style>
  <w:style w:type="character" w:customStyle="1" w:styleId="WW-WW8Num1z01111">
    <w:name w:val="WW-WW8Num1z01111"/>
    <w:rsid w:val="00D554D6"/>
    <w:rPr>
      <w:rFonts w:ascii="Symbol" w:hAnsi="Symbol"/>
    </w:rPr>
  </w:style>
  <w:style w:type="character" w:customStyle="1" w:styleId="WW-WW8Num3z01111">
    <w:name w:val="WW-WW8Num3z01111"/>
    <w:rsid w:val="00D554D6"/>
    <w:rPr>
      <w:rFonts w:ascii="StarSymbol" w:eastAsia="StarSymbol"/>
    </w:rPr>
  </w:style>
  <w:style w:type="character" w:customStyle="1" w:styleId="WW-Absatz-Standardschriftart11111">
    <w:name w:val="WW-Absatz-Standardschriftart11111"/>
    <w:rsid w:val="00D554D6"/>
  </w:style>
  <w:style w:type="character" w:customStyle="1" w:styleId="WW-WW8Num1z011111">
    <w:name w:val="WW-WW8Num1z011111"/>
    <w:rsid w:val="00D554D6"/>
    <w:rPr>
      <w:rFonts w:ascii="Symbol" w:hAnsi="Symbol"/>
    </w:rPr>
  </w:style>
  <w:style w:type="character" w:customStyle="1" w:styleId="WW-WW8Num3z011111">
    <w:name w:val="WW-WW8Num3z011111"/>
    <w:rsid w:val="00D554D6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554D6"/>
  </w:style>
  <w:style w:type="character" w:customStyle="1" w:styleId="WW-WW8Num1z0111111">
    <w:name w:val="WW-WW8Num1z0111111"/>
    <w:rsid w:val="00D554D6"/>
    <w:rPr>
      <w:rFonts w:ascii="Symbol" w:hAnsi="Symbol"/>
    </w:rPr>
  </w:style>
  <w:style w:type="character" w:customStyle="1" w:styleId="WW-WW8Num3z0111111">
    <w:name w:val="WW-WW8Num3z0111111"/>
    <w:rsid w:val="00D554D6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554D6"/>
  </w:style>
  <w:style w:type="character" w:customStyle="1" w:styleId="WW-WW8Num1z01111111">
    <w:name w:val="WW-WW8Num1z01111111"/>
    <w:rsid w:val="00D554D6"/>
    <w:rPr>
      <w:rFonts w:ascii="Symbol" w:hAnsi="Symbol"/>
    </w:rPr>
  </w:style>
  <w:style w:type="character" w:customStyle="1" w:styleId="WW-WW8Num3z01111111">
    <w:name w:val="WW-WW8Num3z01111111"/>
    <w:rsid w:val="00D554D6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554D6"/>
  </w:style>
  <w:style w:type="character" w:customStyle="1" w:styleId="WW-WW8Num1z011111111">
    <w:name w:val="WW-WW8Num1z011111111"/>
    <w:rsid w:val="00D554D6"/>
    <w:rPr>
      <w:rFonts w:ascii="Symbol" w:hAnsi="Symbol"/>
    </w:rPr>
  </w:style>
  <w:style w:type="character" w:customStyle="1" w:styleId="WW-WW8Num3z011111111">
    <w:name w:val="WW-WW8Num3z011111111"/>
    <w:rsid w:val="00D554D6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554D6"/>
  </w:style>
  <w:style w:type="character" w:customStyle="1" w:styleId="WW-WW8Num1z0111111111">
    <w:name w:val="WW-WW8Num1z0111111111"/>
    <w:rsid w:val="00D554D6"/>
    <w:rPr>
      <w:rFonts w:ascii="Symbol" w:hAnsi="Symbol"/>
    </w:rPr>
  </w:style>
  <w:style w:type="character" w:customStyle="1" w:styleId="WW-WW8Num3z0111111111">
    <w:name w:val="WW-WW8Num3z0111111111"/>
    <w:rsid w:val="00D554D6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554D6"/>
  </w:style>
  <w:style w:type="character" w:customStyle="1" w:styleId="WW8Num4z0">
    <w:name w:val="WW8Num4z0"/>
    <w:rsid w:val="00D554D6"/>
    <w:rPr>
      <w:rFonts w:ascii="Symbol" w:hAnsi="Symbol"/>
    </w:rPr>
  </w:style>
  <w:style w:type="character" w:customStyle="1" w:styleId="WW8Num7z0">
    <w:name w:val="WW8Num7z0"/>
    <w:rsid w:val="00D554D6"/>
    <w:rPr>
      <w:rFonts w:ascii="StarSymbol" w:eastAsia="StarSymbol"/>
    </w:rPr>
  </w:style>
  <w:style w:type="character" w:customStyle="1" w:styleId="WW8Num8z0">
    <w:name w:val="WW8Num8z0"/>
    <w:rsid w:val="00D554D6"/>
    <w:rPr>
      <w:rFonts w:ascii="Symbol" w:hAnsi="Symbol"/>
    </w:rPr>
  </w:style>
  <w:style w:type="character" w:customStyle="1" w:styleId="WW8Num14z0">
    <w:name w:val="WW8Num14z0"/>
    <w:rsid w:val="00D554D6"/>
    <w:rPr>
      <w:rFonts w:ascii="StarSymbol" w:eastAsia="StarSymbol"/>
    </w:rPr>
  </w:style>
  <w:style w:type="character" w:customStyle="1" w:styleId="WW8Num16z0">
    <w:name w:val="WW8Num16z0"/>
    <w:rsid w:val="00D554D6"/>
    <w:rPr>
      <w:rFonts w:ascii="Symbol" w:hAnsi="Symbol"/>
    </w:rPr>
  </w:style>
  <w:style w:type="character" w:customStyle="1" w:styleId="WW8Num17z0">
    <w:name w:val="WW8Num17z0"/>
    <w:rsid w:val="00D554D6"/>
    <w:rPr>
      <w:rFonts w:ascii="Symbol" w:hAnsi="Symbol"/>
    </w:rPr>
  </w:style>
  <w:style w:type="character" w:customStyle="1" w:styleId="WW8Num18z0">
    <w:name w:val="WW8Num18z0"/>
    <w:rsid w:val="00D554D6"/>
    <w:rPr>
      <w:rFonts w:ascii="Symbol" w:hAnsi="Symbol"/>
    </w:rPr>
  </w:style>
  <w:style w:type="character" w:customStyle="1" w:styleId="WW8Num20z0">
    <w:name w:val="WW8Num20z0"/>
    <w:rsid w:val="00D554D6"/>
    <w:rPr>
      <w:rFonts w:ascii="Symbol" w:hAnsi="Symbol"/>
    </w:rPr>
  </w:style>
  <w:style w:type="character" w:customStyle="1" w:styleId="WW8Num27z0">
    <w:name w:val="WW8Num27z0"/>
    <w:rsid w:val="00D554D6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554D6"/>
    <w:rPr>
      <w:rFonts w:ascii="Times New Roman" w:hAnsi="Times New Roman"/>
    </w:rPr>
  </w:style>
  <w:style w:type="character" w:customStyle="1" w:styleId="WW8Num29z0">
    <w:name w:val="WW8Num29z0"/>
    <w:rsid w:val="00D554D6"/>
    <w:rPr>
      <w:rFonts w:ascii="Times New Roman" w:hAnsi="Times New Roman"/>
    </w:rPr>
  </w:style>
  <w:style w:type="character" w:customStyle="1" w:styleId="WW8Num30z0">
    <w:name w:val="WW8Num30z0"/>
    <w:rsid w:val="00D554D6"/>
    <w:rPr>
      <w:rFonts w:ascii="Symbol" w:hAnsi="Symbol"/>
    </w:rPr>
  </w:style>
  <w:style w:type="character" w:customStyle="1" w:styleId="WW8Num33z0">
    <w:name w:val="WW8Num33z0"/>
    <w:rsid w:val="00D554D6"/>
    <w:rPr>
      <w:rFonts w:ascii="Symbol" w:hAnsi="Symbol"/>
    </w:rPr>
  </w:style>
  <w:style w:type="character" w:customStyle="1" w:styleId="WW8Num34z0">
    <w:name w:val="WW8Num34z0"/>
    <w:rsid w:val="00D554D6"/>
    <w:rPr>
      <w:rFonts w:ascii="Wingdings" w:hAnsi="Wingdings"/>
      <w:b/>
    </w:rPr>
  </w:style>
  <w:style w:type="character" w:customStyle="1" w:styleId="WW8Num35z0">
    <w:name w:val="WW8Num35z0"/>
    <w:rsid w:val="00D554D6"/>
    <w:rPr>
      <w:rFonts w:ascii="Wingdings" w:hAnsi="Wingdings"/>
    </w:rPr>
  </w:style>
  <w:style w:type="character" w:customStyle="1" w:styleId="WW8Num36z0">
    <w:name w:val="WW8Num36z0"/>
    <w:rsid w:val="00D554D6"/>
    <w:rPr>
      <w:rFonts w:ascii="Symbol" w:hAnsi="Symbol"/>
    </w:rPr>
  </w:style>
  <w:style w:type="character" w:customStyle="1" w:styleId="WW8Num37z0">
    <w:name w:val="WW8Num37z0"/>
    <w:rsid w:val="00D554D6"/>
    <w:rPr>
      <w:rFonts w:ascii="Symbol" w:hAnsi="Symbol"/>
    </w:rPr>
  </w:style>
  <w:style w:type="character" w:customStyle="1" w:styleId="WW8Num39z0">
    <w:name w:val="WW8Num39z0"/>
    <w:rsid w:val="00D554D6"/>
    <w:rPr>
      <w:rFonts w:ascii="StarSymbol" w:eastAsia="StarSymbol"/>
      <w:sz w:val="18"/>
    </w:rPr>
  </w:style>
  <w:style w:type="character" w:customStyle="1" w:styleId="WW8Num45z0">
    <w:name w:val="WW8Num45z0"/>
    <w:rsid w:val="00D554D6"/>
    <w:rPr>
      <w:rFonts w:ascii="StarSymbol" w:eastAsia="StarSymbol"/>
      <w:sz w:val="18"/>
    </w:rPr>
  </w:style>
  <w:style w:type="character" w:customStyle="1" w:styleId="WW8Num46z0">
    <w:name w:val="WW8Num46z0"/>
    <w:rsid w:val="00D554D6"/>
    <w:rPr>
      <w:rFonts w:ascii="StarSymbol" w:eastAsia="StarSymbol"/>
      <w:sz w:val="18"/>
    </w:rPr>
  </w:style>
  <w:style w:type="character" w:customStyle="1" w:styleId="WW8Num48z0">
    <w:name w:val="WW8Num48z0"/>
    <w:rsid w:val="00D554D6"/>
    <w:rPr>
      <w:rFonts w:ascii="Symbol" w:hAnsi="Symbol"/>
      <w:sz w:val="18"/>
    </w:rPr>
  </w:style>
  <w:style w:type="character" w:customStyle="1" w:styleId="WW8Num49z0">
    <w:name w:val="WW8Num49z0"/>
    <w:rsid w:val="00D554D6"/>
    <w:rPr>
      <w:rFonts w:ascii="Symbol" w:hAnsi="Symbol"/>
      <w:sz w:val="18"/>
    </w:rPr>
  </w:style>
  <w:style w:type="character" w:customStyle="1" w:styleId="WW8Num50z0">
    <w:name w:val="WW8Num50z0"/>
    <w:rsid w:val="00D554D6"/>
    <w:rPr>
      <w:rFonts w:ascii="Symbol" w:hAnsi="Symbol"/>
      <w:sz w:val="18"/>
    </w:rPr>
  </w:style>
  <w:style w:type="character" w:customStyle="1" w:styleId="WW8Num51z0">
    <w:name w:val="WW8Num51z0"/>
    <w:rsid w:val="00D554D6"/>
    <w:rPr>
      <w:rFonts w:ascii="Symbol" w:hAnsi="Symbol"/>
      <w:sz w:val="18"/>
    </w:rPr>
  </w:style>
  <w:style w:type="character" w:customStyle="1" w:styleId="WW8Num52z0">
    <w:name w:val="WW8Num52z0"/>
    <w:rsid w:val="00D554D6"/>
    <w:rPr>
      <w:rFonts w:ascii="Symbol" w:hAnsi="Symbol"/>
      <w:sz w:val="18"/>
    </w:rPr>
  </w:style>
  <w:style w:type="character" w:customStyle="1" w:styleId="WW8Num53z0">
    <w:name w:val="WW8Num53z0"/>
    <w:rsid w:val="00D554D6"/>
    <w:rPr>
      <w:rFonts w:ascii="Symbol" w:hAnsi="Symbol"/>
      <w:sz w:val="18"/>
    </w:rPr>
  </w:style>
  <w:style w:type="character" w:customStyle="1" w:styleId="WW8Num54z0">
    <w:name w:val="WW8Num54z0"/>
    <w:rsid w:val="00D554D6"/>
    <w:rPr>
      <w:rFonts w:ascii="Symbol" w:hAnsi="Symbol"/>
      <w:sz w:val="18"/>
    </w:rPr>
  </w:style>
  <w:style w:type="character" w:customStyle="1" w:styleId="WW8Num55z0">
    <w:name w:val="WW8Num55z0"/>
    <w:rsid w:val="00D554D6"/>
    <w:rPr>
      <w:rFonts w:ascii="Symbol" w:hAnsi="Symbol"/>
      <w:sz w:val="18"/>
    </w:rPr>
  </w:style>
  <w:style w:type="character" w:customStyle="1" w:styleId="WW8Num56z0">
    <w:name w:val="WW8Num56z0"/>
    <w:rsid w:val="00D554D6"/>
    <w:rPr>
      <w:rFonts w:ascii="Symbol" w:hAnsi="Symbol"/>
      <w:sz w:val="18"/>
    </w:rPr>
  </w:style>
  <w:style w:type="character" w:customStyle="1" w:styleId="WW8Num57z0">
    <w:name w:val="WW8Num57z0"/>
    <w:rsid w:val="00D554D6"/>
    <w:rPr>
      <w:rFonts w:ascii="Symbol" w:hAnsi="Symbol"/>
      <w:sz w:val="18"/>
    </w:rPr>
  </w:style>
  <w:style w:type="character" w:customStyle="1" w:styleId="WW8Num58z0">
    <w:name w:val="WW8Num58z0"/>
    <w:rsid w:val="00D554D6"/>
    <w:rPr>
      <w:rFonts w:ascii="Symbol" w:hAnsi="Symbol"/>
      <w:sz w:val="18"/>
    </w:rPr>
  </w:style>
  <w:style w:type="character" w:customStyle="1" w:styleId="WW8Num59z0">
    <w:name w:val="WW8Num59z0"/>
    <w:rsid w:val="00D554D6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554D6"/>
  </w:style>
  <w:style w:type="character" w:customStyle="1" w:styleId="WW-WW8Num4z0">
    <w:name w:val="WW-WW8Num4z0"/>
    <w:rsid w:val="00D554D6"/>
    <w:rPr>
      <w:rFonts w:ascii="Symbol" w:hAnsi="Symbol"/>
    </w:rPr>
  </w:style>
  <w:style w:type="character" w:customStyle="1" w:styleId="WW-WW8Num7z0">
    <w:name w:val="WW-WW8Num7z0"/>
    <w:rsid w:val="00D554D6"/>
    <w:rPr>
      <w:rFonts w:ascii="StarSymbol" w:eastAsia="StarSymbol"/>
    </w:rPr>
  </w:style>
  <w:style w:type="character" w:customStyle="1" w:styleId="WW-WW8Num8z0">
    <w:name w:val="WW-WW8Num8z0"/>
    <w:rsid w:val="00D554D6"/>
    <w:rPr>
      <w:rFonts w:ascii="Symbol" w:hAnsi="Symbol"/>
    </w:rPr>
  </w:style>
  <w:style w:type="character" w:customStyle="1" w:styleId="WW-WW8Num14z0">
    <w:name w:val="WW-WW8Num14z0"/>
    <w:rsid w:val="00D554D6"/>
    <w:rPr>
      <w:rFonts w:ascii="StarSymbol" w:eastAsia="StarSymbol"/>
    </w:rPr>
  </w:style>
  <w:style w:type="character" w:customStyle="1" w:styleId="WW-WW8Num16z0">
    <w:name w:val="WW-WW8Num16z0"/>
    <w:rsid w:val="00D554D6"/>
    <w:rPr>
      <w:rFonts w:ascii="Symbol" w:hAnsi="Symbol"/>
    </w:rPr>
  </w:style>
  <w:style w:type="character" w:customStyle="1" w:styleId="WW-WW8Num17z0">
    <w:name w:val="WW-WW8Num17z0"/>
    <w:rsid w:val="00D554D6"/>
    <w:rPr>
      <w:rFonts w:ascii="Symbol" w:hAnsi="Symbol"/>
    </w:rPr>
  </w:style>
  <w:style w:type="character" w:customStyle="1" w:styleId="WW-WW8Num18z0">
    <w:name w:val="WW-WW8Num18z0"/>
    <w:rsid w:val="00D554D6"/>
    <w:rPr>
      <w:rFonts w:ascii="Symbol" w:hAnsi="Symbol"/>
    </w:rPr>
  </w:style>
  <w:style w:type="character" w:customStyle="1" w:styleId="WW-WW8Num20z0">
    <w:name w:val="WW-WW8Num20z0"/>
    <w:rsid w:val="00D554D6"/>
    <w:rPr>
      <w:rFonts w:ascii="Symbol" w:hAnsi="Symbol"/>
    </w:rPr>
  </w:style>
  <w:style w:type="character" w:customStyle="1" w:styleId="WW-WW8Num27z0">
    <w:name w:val="WW-WW8Num27z0"/>
    <w:rsid w:val="00D554D6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554D6"/>
    <w:rPr>
      <w:rFonts w:ascii="Times New Roman" w:hAnsi="Times New Roman"/>
    </w:rPr>
  </w:style>
  <w:style w:type="character" w:customStyle="1" w:styleId="WW-WW8Num29z0">
    <w:name w:val="WW-WW8Num29z0"/>
    <w:rsid w:val="00D554D6"/>
    <w:rPr>
      <w:rFonts w:ascii="Times New Roman" w:hAnsi="Times New Roman"/>
    </w:rPr>
  </w:style>
  <w:style w:type="character" w:customStyle="1" w:styleId="WW-WW8Num30z0">
    <w:name w:val="WW-WW8Num30z0"/>
    <w:rsid w:val="00D554D6"/>
    <w:rPr>
      <w:rFonts w:ascii="Symbol" w:hAnsi="Symbol"/>
    </w:rPr>
  </w:style>
  <w:style w:type="character" w:customStyle="1" w:styleId="WW-WW8Num33z0">
    <w:name w:val="WW-WW8Num33z0"/>
    <w:rsid w:val="00D554D6"/>
    <w:rPr>
      <w:rFonts w:ascii="Symbol" w:hAnsi="Symbol"/>
    </w:rPr>
  </w:style>
  <w:style w:type="character" w:customStyle="1" w:styleId="WW-WW8Num34z0">
    <w:name w:val="WW-WW8Num34z0"/>
    <w:rsid w:val="00D554D6"/>
    <w:rPr>
      <w:rFonts w:ascii="Wingdings" w:hAnsi="Wingdings"/>
      <w:b/>
    </w:rPr>
  </w:style>
  <w:style w:type="character" w:customStyle="1" w:styleId="WW-WW8Num35z0">
    <w:name w:val="WW-WW8Num35z0"/>
    <w:rsid w:val="00D554D6"/>
    <w:rPr>
      <w:rFonts w:ascii="Wingdings" w:hAnsi="Wingdings"/>
    </w:rPr>
  </w:style>
  <w:style w:type="character" w:customStyle="1" w:styleId="WW-WW8Num36z0">
    <w:name w:val="WW-WW8Num36z0"/>
    <w:rsid w:val="00D554D6"/>
    <w:rPr>
      <w:rFonts w:ascii="Symbol" w:hAnsi="Symbol"/>
    </w:rPr>
  </w:style>
  <w:style w:type="character" w:customStyle="1" w:styleId="WW-WW8Num37z0">
    <w:name w:val="WW-WW8Num37z0"/>
    <w:rsid w:val="00D554D6"/>
    <w:rPr>
      <w:rFonts w:ascii="Symbol" w:hAnsi="Symbol"/>
    </w:rPr>
  </w:style>
  <w:style w:type="character" w:customStyle="1" w:styleId="WW-WW8Num39z0">
    <w:name w:val="WW-WW8Num39z0"/>
    <w:rsid w:val="00D554D6"/>
    <w:rPr>
      <w:rFonts w:ascii="StarSymbol" w:eastAsia="StarSymbol"/>
      <w:sz w:val="18"/>
    </w:rPr>
  </w:style>
  <w:style w:type="character" w:customStyle="1" w:styleId="WW-WW8Num45z0">
    <w:name w:val="WW-WW8Num45z0"/>
    <w:rsid w:val="00D554D6"/>
    <w:rPr>
      <w:rFonts w:ascii="StarSymbol" w:eastAsia="StarSymbol"/>
      <w:sz w:val="18"/>
    </w:rPr>
  </w:style>
  <w:style w:type="character" w:customStyle="1" w:styleId="WW-WW8Num46z0">
    <w:name w:val="WW-WW8Num46z0"/>
    <w:rsid w:val="00D554D6"/>
    <w:rPr>
      <w:rFonts w:ascii="StarSymbol" w:eastAsia="StarSymbol"/>
      <w:sz w:val="18"/>
    </w:rPr>
  </w:style>
  <w:style w:type="character" w:customStyle="1" w:styleId="WW-WW8Num48z0">
    <w:name w:val="WW-WW8Num48z0"/>
    <w:rsid w:val="00D554D6"/>
    <w:rPr>
      <w:rFonts w:ascii="Symbol" w:hAnsi="Symbol"/>
      <w:sz w:val="18"/>
    </w:rPr>
  </w:style>
  <w:style w:type="character" w:customStyle="1" w:styleId="WW-WW8Num49z0">
    <w:name w:val="WW-WW8Num49z0"/>
    <w:rsid w:val="00D554D6"/>
    <w:rPr>
      <w:rFonts w:ascii="Symbol" w:hAnsi="Symbol"/>
      <w:sz w:val="18"/>
    </w:rPr>
  </w:style>
  <w:style w:type="character" w:customStyle="1" w:styleId="WW-WW8Num50z0">
    <w:name w:val="WW-WW8Num50z0"/>
    <w:rsid w:val="00D554D6"/>
    <w:rPr>
      <w:rFonts w:ascii="Symbol" w:hAnsi="Symbol"/>
      <w:sz w:val="18"/>
    </w:rPr>
  </w:style>
  <w:style w:type="character" w:customStyle="1" w:styleId="WW-WW8Num51z0">
    <w:name w:val="WW-WW8Num51z0"/>
    <w:rsid w:val="00D554D6"/>
    <w:rPr>
      <w:rFonts w:ascii="Symbol" w:hAnsi="Symbol"/>
      <w:sz w:val="18"/>
    </w:rPr>
  </w:style>
  <w:style w:type="character" w:customStyle="1" w:styleId="WW-WW8Num52z0">
    <w:name w:val="WW-WW8Num52z0"/>
    <w:rsid w:val="00D554D6"/>
    <w:rPr>
      <w:rFonts w:ascii="Symbol" w:hAnsi="Symbol"/>
      <w:sz w:val="18"/>
    </w:rPr>
  </w:style>
  <w:style w:type="character" w:customStyle="1" w:styleId="WW-WW8Num53z0">
    <w:name w:val="WW-WW8Num53z0"/>
    <w:rsid w:val="00D554D6"/>
    <w:rPr>
      <w:rFonts w:ascii="Symbol" w:hAnsi="Symbol"/>
      <w:sz w:val="18"/>
    </w:rPr>
  </w:style>
  <w:style w:type="character" w:customStyle="1" w:styleId="WW-WW8Num54z0">
    <w:name w:val="WW-WW8Num54z0"/>
    <w:rsid w:val="00D554D6"/>
    <w:rPr>
      <w:rFonts w:ascii="Symbol" w:hAnsi="Symbol"/>
      <w:sz w:val="18"/>
    </w:rPr>
  </w:style>
  <w:style w:type="character" w:customStyle="1" w:styleId="WW-WW8Num55z0">
    <w:name w:val="WW-WW8Num55z0"/>
    <w:rsid w:val="00D554D6"/>
    <w:rPr>
      <w:rFonts w:ascii="Symbol" w:hAnsi="Symbol"/>
      <w:sz w:val="18"/>
    </w:rPr>
  </w:style>
  <w:style w:type="character" w:customStyle="1" w:styleId="WW-WW8Num56z0">
    <w:name w:val="WW-WW8Num56z0"/>
    <w:rsid w:val="00D554D6"/>
    <w:rPr>
      <w:rFonts w:ascii="Symbol" w:hAnsi="Symbol"/>
      <w:sz w:val="18"/>
    </w:rPr>
  </w:style>
  <w:style w:type="character" w:customStyle="1" w:styleId="WW-WW8Num57z0">
    <w:name w:val="WW-WW8Num57z0"/>
    <w:rsid w:val="00D554D6"/>
    <w:rPr>
      <w:rFonts w:ascii="Symbol" w:hAnsi="Symbol"/>
      <w:sz w:val="18"/>
    </w:rPr>
  </w:style>
  <w:style w:type="character" w:customStyle="1" w:styleId="WW-WW8Num58z0">
    <w:name w:val="WW-WW8Num58z0"/>
    <w:rsid w:val="00D554D6"/>
    <w:rPr>
      <w:rFonts w:ascii="Symbol" w:hAnsi="Symbol"/>
      <w:sz w:val="18"/>
    </w:rPr>
  </w:style>
  <w:style w:type="character" w:customStyle="1" w:styleId="WW-WW8Num59z0">
    <w:name w:val="WW-WW8Num59z0"/>
    <w:rsid w:val="00D554D6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554D6"/>
  </w:style>
  <w:style w:type="character" w:customStyle="1" w:styleId="WW-WW8Num4z01">
    <w:name w:val="WW-WW8Num4z01"/>
    <w:rsid w:val="00D554D6"/>
    <w:rPr>
      <w:rFonts w:ascii="Symbol" w:hAnsi="Symbol"/>
    </w:rPr>
  </w:style>
  <w:style w:type="character" w:customStyle="1" w:styleId="WW-WW8Num7z01">
    <w:name w:val="WW-WW8Num7z01"/>
    <w:rsid w:val="00D554D6"/>
    <w:rPr>
      <w:rFonts w:ascii="StarSymbol" w:eastAsia="StarSymbol"/>
    </w:rPr>
  </w:style>
  <w:style w:type="character" w:customStyle="1" w:styleId="WW-WW8Num8z01">
    <w:name w:val="WW-WW8Num8z01"/>
    <w:rsid w:val="00D554D6"/>
    <w:rPr>
      <w:rFonts w:ascii="Symbol" w:hAnsi="Symbol"/>
    </w:rPr>
  </w:style>
  <w:style w:type="character" w:customStyle="1" w:styleId="WW-WW8Num14z01">
    <w:name w:val="WW-WW8Num14z01"/>
    <w:rsid w:val="00D554D6"/>
    <w:rPr>
      <w:rFonts w:ascii="StarSymbol" w:eastAsia="StarSymbol"/>
    </w:rPr>
  </w:style>
  <w:style w:type="character" w:customStyle="1" w:styleId="WW-WW8Num16z01">
    <w:name w:val="WW-WW8Num16z01"/>
    <w:rsid w:val="00D554D6"/>
    <w:rPr>
      <w:rFonts w:ascii="Symbol" w:hAnsi="Symbol"/>
    </w:rPr>
  </w:style>
  <w:style w:type="character" w:customStyle="1" w:styleId="WW-WW8Num17z01">
    <w:name w:val="WW-WW8Num17z01"/>
    <w:rsid w:val="00D554D6"/>
    <w:rPr>
      <w:rFonts w:ascii="Symbol" w:hAnsi="Symbol"/>
    </w:rPr>
  </w:style>
  <w:style w:type="character" w:customStyle="1" w:styleId="WW-WW8Num18z01">
    <w:name w:val="WW-WW8Num18z01"/>
    <w:rsid w:val="00D554D6"/>
    <w:rPr>
      <w:rFonts w:ascii="Symbol" w:hAnsi="Symbol"/>
    </w:rPr>
  </w:style>
  <w:style w:type="character" w:customStyle="1" w:styleId="WW-WW8Num20z01">
    <w:name w:val="WW-WW8Num20z01"/>
    <w:rsid w:val="00D554D6"/>
    <w:rPr>
      <w:rFonts w:ascii="Symbol" w:hAnsi="Symbol"/>
    </w:rPr>
  </w:style>
  <w:style w:type="character" w:customStyle="1" w:styleId="WW-WW8Num27z01">
    <w:name w:val="WW-WW8Num27z01"/>
    <w:rsid w:val="00D554D6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554D6"/>
    <w:rPr>
      <w:rFonts w:ascii="Times New Roman" w:hAnsi="Times New Roman"/>
    </w:rPr>
  </w:style>
  <w:style w:type="character" w:customStyle="1" w:styleId="WW-WW8Num29z01">
    <w:name w:val="WW-WW8Num29z01"/>
    <w:rsid w:val="00D554D6"/>
    <w:rPr>
      <w:rFonts w:ascii="Times New Roman" w:hAnsi="Times New Roman"/>
    </w:rPr>
  </w:style>
  <w:style w:type="character" w:customStyle="1" w:styleId="WW-WW8Num30z01">
    <w:name w:val="WW-WW8Num30z01"/>
    <w:rsid w:val="00D554D6"/>
    <w:rPr>
      <w:rFonts w:ascii="Symbol" w:hAnsi="Symbol"/>
    </w:rPr>
  </w:style>
  <w:style w:type="character" w:customStyle="1" w:styleId="WW-WW8Num33z01">
    <w:name w:val="WW-WW8Num33z01"/>
    <w:rsid w:val="00D554D6"/>
    <w:rPr>
      <w:rFonts w:ascii="Symbol" w:hAnsi="Symbol"/>
    </w:rPr>
  </w:style>
  <w:style w:type="character" w:customStyle="1" w:styleId="WW-WW8Num34z01">
    <w:name w:val="WW-WW8Num34z01"/>
    <w:rsid w:val="00D554D6"/>
    <w:rPr>
      <w:rFonts w:ascii="Wingdings" w:hAnsi="Wingdings"/>
      <w:b/>
    </w:rPr>
  </w:style>
  <w:style w:type="character" w:customStyle="1" w:styleId="WW-WW8Num35z01">
    <w:name w:val="WW-WW8Num35z01"/>
    <w:rsid w:val="00D554D6"/>
    <w:rPr>
      <w:rFonts w:ascii="Wingdings" w:hAnsi="Wingdings"/>
    </w:rPr>
  </w:style>
  <w:style w:type="character" w:customStyle="1" w:styleId="WW-WW8Num36z01">
    <w:name w:val="WW-WW8Num36z01"/>
    <w:rsid w:val="00D554D6"/>
    <w:rPr>
      <w:rFonts w:ascii="Symbol" w:hAnsi="Symbol"/>
    </w:rPr>
  </w:style>
  <w:style w:type="character" w:customStyle="1" w:styleId="WW-WW8Num37z01">
    <w:name w:val="WW-WW8Num37z01"/>
    <w:rsid w:val="00D554D6"/>
    <w:rPr>
      <w:rFonts w:ascii="Symbol" w:hAnsi="Symbol"/>
    </w:rPr>
  </w:style>
  <w:style w:type="character" w:customStyle="1" w:styleId="WW-WW8Num39z01">
    <w:name w:val="WW-WW8Num39z01"/>
    <w:rsid w:val="00D554D6"/>
    <w:rPr>
      <w:rFonts w:ascii="StarSymbol" w:eastAsia="StarSymbol"/>
      <w:sz w:val="18"/>
    </w:rPr>
  </w:style>
  <w:style w:type="character" w:customStyle="1" w:styleId="WW-WW8Num45z01">
    <w:name w:val="WW-WW8Num45z01"/>
    <w:rsid w:val="00D554D6"/>
    <w:rPr>
      <w:rFonts w:ascii="StarSymbol" w:eastAsia="StarSymbol"/>
      <w:sz w:val="18"/>
    </w:rPr>
  </w:style>
  <w:style w:type="character" w:customStyle="1" w:styleId="WW-WW8Num46z01">
    <w:name w:val="WW-WW8Num46z01"/>
    <w:rsid w:val="00D554D6"/>
    <w:rPr>
      <w:rFonts w:ascii="StarSymbol" w:eastAsia="StarSymbol"/>
      <w:sz w:val="18"/>
    </w:rPr>
  </w:style>
  <w:style w:type="character" w:customStyle="1" w:styleId="WW-WW8Num48z01">
    <w:name w:val="WW-WW8Num48z01"/>
    <w:rsid w:val="00D554D6"/>
    <w:rPr>
      <w:rFonts w:ascii="Symbol" w:hAnsi="Symbol"/>
      <w:sz w:val="18"/>
    </w:rPr>
  </w:style>
  <w:style w:type="character" w:customStyle="1" w:styleId="WW-WW8Num49z01">
    <w:name w:val="WW-WW8Num49z01"/>
    <w:rsid w:val="00D554D6"/>
    <w:rPr>
      <w:rFonts w:ascii="Symbol" w:hAnsi="Symbol"/>
      <w:sz w:val="18"/>
    </w:rPr>
  </w:style>
  <w:style w:type="character" w:customStyle="1" w:styleId="WW-WW8Num50z01">
    <w:name w:val="WW-WW8Num50z01"/>
    <w:rsid w:val="00D554D6"/>
    <w:rPr>
      <w:rFonts w:ascii="Symbol" w:hAnsi="Symbol"/>
      <w:sz w:val="18"/>
    </w:rPr>
  </w:style>
  <w:style w:type="character" w:customStyle="1" w:styleId="WW-WW8Num51z01">
    <w:name w:val="WW-WW8Num51z01"/>
    <w:rsid w:val="00D554D6"/>
    <w:rPr>
      <w:rFonts w:ascii="Symbol" w:hAnsi="Symbol"/>
      <w:sz w:val="18"/>
    </w:rPr>
  </w:style>
  <w:style w:type="character" w:customStyle="1" w:styleId="WW-WW8Num52z01">
    <w:name w:val="WW-WW8Num52z01"/>
    <w:rsid w:val="00D554D6"/>
    <w:rPr>
      <w:rFonts w:ascii="Symbol" w:hAnsi="Symbol"/>
      <w:sz w:val="18"/>
    </w:rPr>
  </w:style>
  <w:style w:type="character" w:customStyle="1" w:styleId="WW-WW8Num53z01">
    <w:name w:val="WW-WW8Num53z01"/>
    <w:rsid w:val="00D554D6"/>
    <w:rPr>
      <w:rFonts w:ascii="Symbol" w:hAnsi="Symbol"/>
      <w:sz w:val="18"/>
    </w:rPr>
  </w:style>
  <w:style w:type="character" w:customStyle="1" w:styleId="WW-WW8Num54z01">
    <w:name w:val="WW-WW8Num54z01"/>
    <w:rsid w:val="00D554D6"/>
    <w:rPr>
      <w:rFonts w:ascii="Symbol" w:hAnsi="Symbol"/>
      <w:sz w:val="18"/>
    </w:rPr>
  </w:style>
  <w:style w:type="character" w:customStyle="1" w:styleId="WW-WW8Num55z01">
    <w:name w:val="WW-WW8Num55z01"/>
    <w:rsid w:val="00D554D6"/>
    <w:rPr>
      <w:rFonts w:ascii="Symbol" w:hAnsi="Symbol"/>
      <w:sz w:val="18"/>
    </w:rPr>
  </w:style>
  <w:style w:type="character" w:customStyle="1" w:styleId="WW-WW8Num56z01">
    <w:name w:val="WW-WW8Num56z01"/>
    <w:rsid w:val="00D554D6"/>
    <w:rPr>
      <w:rFonts w:ascii="Symbol" w:hAnsi="Symbol"/>
      <w:sz w:val="18"/>
    </w:rPr>
  </w:style>
  <w:style w:type="character" w:customStyle="1" w:styleId="WW-WW8Num57z01">
    <w:name w:val="WW-WW8Num57z01"/>
    <w:rsid w:val="00D554D6"/>
    <w:rPr>
      <w:rFonts w:ascii="Symbol" w:hAnsi="Symbol"/>
      <w:sz w:val="18"/>
    </w:rPr>
  </w:style>
  <w:style w:type="character" w:customStyle="1" w:styleId="WW-WW8Num58z01">
    <w:name w:val="WW-WW8Num58z01"/>
    <w:rsid w:val="00D554D6"/>
    <w:rPr>
      <w:rFonts w:ascii="Symbol" w:hAnsi="Symbol"/>
      <w:sz w:val="18"/>
    </w:rPr>
  </w:style>
  <w:style w:type="character" w:customStyle="1" w:styleId="WW-WW8Num59z01">
    <w:name w:val="WW-WW8Num59z01"/>
    <w:rsid w:val="00D554D6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554D6"/>
  </w:style>
  <w:style w:type="character" w:customStyle="1" w:styleId="WW-WW8Num4z011">
    <w:name w:val="WW-WW8Num4z011"/>
    <w:rsid w:val="00D554D6"/>
    <w:rPr>
      <w:rFonts w:ascii="Symbol" w:hAnsi="Symbol"/>
    </w:rPr>
  </w:style>
  <w:style w:type="character" w:customStyle="1" w:styleId="WW-WW8Num7z011">
    <w:name w:val="WW-WW8Num7z011"/>
    <w:rsid w:val="00D554D6"/>
    <w:rPr>
      <w:rFonts w:ascii="StarSymbol" w:eastAsia="StarSymbol"/>
    </w:rPr>
  </w:style>
  <w:style w:type="character" w:customStyle="1" w:styleId="WW-WW8Num8z011">
    <w:name w:val="WW-WW8Num8z011"/>
    <w:rsid w:val="00D554D6"/>
    <w:rPr>
      <w:rFonts w:ascii="Symbol" w:hAnsi="Symbol"/>
    </w:rPr>
  </w:style>
  <w:style w:type="character" w:customStyle="1" w:styleId="WW-WW8Num14z011">
    <w:name w:val="WW-WW8Num14z011"/>
    <w:rsid w:val="00D554D6"/>
    <w:rPr>
      <w:rFonts w:ascii="StarSymbol" w:eastAsia="StarSymbol"/>
    </w:rPr>
  </w:style>
  <w:style w:type="character" w:customStyle="1" w:styleId="WW-WW8Num16z011">
    <w:name w:val="WW-WW8Num16z011"/>
    <w:rsid w:val="00D554D6"/>
    <w:rPr>
      <w:rFonts w:ascii="Symbol" w:hAnsi="Symbol"/>
    </w:rPr>
  </w:style>
  <w:style w:type="character" w:customStyle="1" w:styleId="WW-WW8Num17z011">
    <w:name w:val="WW-WW8Num17z011"/>
    <w:rsid w:val="00D554D6"/>
    <w:rPr>
      <w:rFonts w:ascii="Symbol" w:hAnsi="Symbol"/>
    </w:rPr>
  </w:style>
  <w:style w:type="character" w:customStyle="1" w:styleId="WW-WW8Num18z011">
    <w:name w:val="WW-WW8Num18z011"/>
    <w:rsid w:val="00D554D6"/>
    <w:rPr>
      <w:rFonts w:ascii="Symbol" w:hAnsi="Symbol"/>
    </w:rPr>
  </w:style>
  <w:style w:type="character" w:customStyle="1" w:styleId="WW-WW8Num20z011">
    <w:name w:val="WW-WW8Num20z011"/>
    <w:rsid w:val="00D554D6"/>
    <w:rPr>
      <w:rFonts w:ascii="Symbol" w:hAnsi="Symbol"/>
    </w:rPr>
  </w:style>
  <w:style w:type="character" w:customStyle="1" w:styleId="WW-WW8Num27z011">
    <w:name w:val="WW-WW8Num27z011"/>
    <w:rsid w:val="00D554D6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554D6"/>
    <w:rPr>
      <w:rFonts w:ascii="Times New Roman" w:hAnsi="Times New Roman"/>
    </w:rPr>
  </w:style>
  <w:style w:type="character" w:customStyle="1" w:styleId="WW-WW8Num29z011">
    <w:name w:val="WW-WW8Num29z011"/>
    <w:rsid w:val="00D554D6"/>
    <w:rPr>
      <w:rFonts w:ascii="Times New Roman" w:hAnsi="Times New Roman"/>
    </w:rPr>
  </w:style>
  <w:style w:type="character" w:customStyle="1" w:styleId="WW-WW8Num30z011">
    <w:name w:val="WW-WW8Num30z011"/>
    <w:rsid w:val="00D554D6"/>
    <w:rPr>
      <w:rFonts w:ascii="Symbol" w:hAnsi="Symbol"/>
    </w:rPr>
  </w:style>
  <w:style w:type="character" w:customStyle="1" w:styleId="WW-WW8Num33z011">
    <w:name w:val="WW-WW8Num33z011"/>
    <w:rsid w:val="00D554D6"/>
    <w:rPr>
      <w:rFonts w:ascii="Symbol" w:hAnsi="Symbol"/>
    </w:rPr>
  </w:style>
  <w:style w:type="character" w:customStyle="1" w:styleId="WW-WW8Num34z011">
    <w:name w:val="WW-WW8Num34z011"/>
    <w:rsid w:val="00D554D6"/>
    <w:rPr>
      <w:rFonts w:ascii="Wingdings" w:hAnsi="Wingdings"/>
      <w:b/>
    </w:rPr>
  </w:style>
  <w:style w:type="character" w:customStyle="1" w:styleId="WW-WW8Num35z011">
    <w:name w:val="WW-WW8Num35z011"/>
    <w:rsid w:val="00D554D6"/>
    <w:rPr>
      <w:rFonts w:ascii="Wingdings" w:hAnsi="Wingdings"/>
    </w:rPr>
  </w:style>
  <w:style w:type="character" w:customStyle="1" w:styleId="WW-WW8Num36z011">
    <w:name w:val="WW-WW8Num36z011"/>
    <w:rsid w:val="00D554D6"/>
    <w:rPr>
      <w:rFonts w:ascii="Symbol" w:hAnsi="Symbol"/>
    </w:rPr>
  </w:style>
  <w:style w:type="character" w:customStyle="1" w:styleId="WW-WW8Num37z011">
    <w:name w:val="WW-WW8Num37z011"/>
    <w:rsid w:val="00D554D6"/>
    <w:rPr>
      <w:rFonts w:ascii="Symbol" w:hAnsi="Symbol"/>
    </w:rPr>
  </w:style>
  <w:style w:type="character" w:customStyle="1" w:styleId="WW-WW8Num39z011">
    <w:name w:val="WW-WW8Num39z011"/>
    <w:rsid w:val="00D554D6"/>
    <w:rPr>
      <w:rFonts w:ascii="StarSymbol" w:eastAsia="StarSymbol"/>
      <w:sz w:val="18"/>
    </w:rPr>
  </w:style>
  <w:style w:type="character" w:customStyle="1" w:styleId="WW-WW8Num45z011">
    <w:name w:val="WW-WW8Num45z011"/>
    <w:rsid w:val="00D554D6"/>
    <w:rPr>
      <w:rFonts w:ascii="StarSymbol" w:eastAsia="StarSymbol"/>
      <w:sz w:val="18"/>
    </w:rPr>
  </w:style>
  <w:style w:type="character" w:customStyle="1" w:styleId="WW-WW8Num46z011">
    <w:name w:val="WW-WW8Num46z011"/>
    <w:rsid w:val="00D554D6"/>
    <w:rPr>
      <w:rFonts w:ascii="StarSymbol" w:eastAsia="StarSymbol"/>
      <w:sz w:val="18"/>
    </w:rPr>
  </w:style>
  <w:style w:type="character" w:customStyle="1" w:styleId="WW-WW8Num48z011">
    <w:name w:val="WW-WW8Num48z011"/>
    <w:rsid w:val="00D554D6"/>
    <w:rPr>
      <w:rFonts w:ascii="Symbol" w:hAnsi="Symbol"/>
      <w:sz w:val="18"/>
    </w:rPr>
  </w:style>
  <w:style w:type="character" w:customStyle="1" w:styleId="WW-WW8Num49z011">
    <w:name w:val="WW-WW8Num49z011"/>
    <w:rsid w:val="00D554D6"/>
    <w:rPr>
      <w:rFonts w:ascii="Symbol" w:hAnsi="Symbol"/>
      <w:sz w:val="18"/>
    </w:rPr>
  </w:style>
  <w:style w:type="character" w:customStyle="1" w:styleId="WW-WW8Num50z011">
    <w:name w:val="WW-WW8Num50z011"/>
    <w:rsid w:val="00D554D6"/>
    <w:rPr>
      <w:rFonts w:ascii="Symbol" w:hAnsi="Symbol"/>
      <w:sz w:val="18"/>
    </w:rPr>
  </w:style>
  <w:style w:type="character" w:customStyle="1" w:styleId="WW-WW8Num51z011">
    <w:name w:val="WW-WW8Num51z011"/>
    <w:rsid w:val="00D554D6"/>
    <w:rPr>
      <w:rFonts w:ascii="Symbol" w:hAnsi="Symbol"/>
      <w:sz w:val="18"/>
    </w:rPr>
  </w:style>
  <w:style w:type="character" w:customStyle="1" w:styleId="WW-WW8Num52z011">
    <w:name w:val="WW-WW8Num52z011"/>
    <w:rsid w:val="00D554D6"/>
    <w:rPr>
      <w:rFonts w:ascii="Symbol" w:hAnsi="Symbol"/>
      <w:sz w:val="18"/>
    </w:rPr>
  </w:style>
  <w:style w:type="character" w:customStyle="1" w:styleId="WW-WW8Num53z011">
    <w:name w:val="WW-WW8Num53z011"/>
    <w:rsid w:val="00D554D6"/>
    <w:rPr>
      <w:rFonts w:ascii="Symbol" w:hAnsi="Symbol"/>
      <w:sz w:val="18"/>
    </w:rPr>
  </w:style>
  <w:style w:type="character" w:customStyle="1" w:styleId="WW-WW8Num54z011">
    <w:name w:val="WW-WW8Num54z011"/>
    <w:rsid w:val="00D554D6"/>
    <w:rPr>
      <w:rFonts w:ascii="Symbol" w:hAnsi="Symbol"/>
      <w:sz w:val="18"/>
    </w:rPr>
  </w:style>
  <w:style w:type="character" w:customStyle="1" w:styleId="WW-WW8Num55z011">
    <w:name w:val="WW-WW8Num55z011"/>
    <w:rsid w:val="00D554D6"/>
    <w:rPr>
      <w:rFonts w:ascii="Symbol" w:hAnsi="Symbol"/>
      <w:sz w:val="18"/>
    </w:rPr>
  </w:style>
  <w:style w:type="character" w:customStyle="1" w:styleId="WW-WW8Num56z011">
    <w:name w:val="WW-WW8Num56z011"/>
    <w:rsid w:val="00D554D6"/>
    <w:rPr>
      <w:rFonts w:ascii="Symbol" w:hAnsi="Symbol"/>
      <w:sz w:val="18"/>
    </w:rPr>
  </w:style>
  <w:style w:type="character" w:customStyle="1" w:styleId="WW-WW8Num57z011">
    <w:name w:val="WW-WW8Num57z011"/>
    <w:rsid w:val="00D554D6"/>
    <w:rPr>
      <w:rFonts w:ascii="Symbol" w:hAnsi="Symbol"/>
      <w:sz w:val="18"/>
    </w:rPr>
  </w:style>
  <w:style w:type="character" w:customStyle="1" w:styleId="WW-WW8Num58z011">
    <w:name w:val="WW-WW8Num58z011"/>
    <w:rsid w:val="00D554D6"/>
    <w:rPr>
      <w:rFonts w:ascii="Symbol" w:hAnsi="Symbol"/>
      <w:sz w:val="18"/>
    </w:rPr>
  </w:style>
  <w:style w:type="character" w:customStyle="1" w:styleId="WW-WW8Num59z011">
    <w:name w:val="WW-WW8Num59z011"/>
    <w:rsid w:val="00D554D6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554D6"/>
  </w:style>
  <w:style w:type="character" w:customStyle="1" w:styleId="WW-WW8Num4z0111">
    <w:name w:val="WW-WW8Num4z0111"/>
    <w:rsid w:val="00D554D6"/>
    <w:rPr>
      <w:rFonts w:ascii="Symbol" w:hAnsi="Symbol"/>
    </w:rPr>
  </w:style>
  <w:style w:type="character" w:customStyle="1" w:styleId="WW-WW8Num7z0111">
    <w:name w:val="WW-WW8Num7z0111"/>
    <w:rsid w:val="00D554D6"/>
    <w:rPr>
      <w:rFonts w:ascii="StarSymbol" w:eastAsia="StarSymbol"/>
    </w:rPr>
  </w:style>
  <w:style w:type="character" w:customStyle="1" w:styleId="WW-WW8Num8z0111">
    <w:name w:val="WW-WW8Num8z0111"/>
    <w:rsid w:val="00D554D6"/>
    <w:rPr>
      <w:rFonts w:ascii="Symbol" w:hAnsi="Symbol"/>
    </w:rPr>
  </w:style>
  <w:style w:type="character" w:customStyle="1" w:styleId="WW-WW8Num14z0111">
    <w:name w:val="WW-WW8Num14z0111"/>
    <w:rsid w:val="00D554D6"/>
    <w:rPr>
      <w:rFonts w:ascii="StarSymbol" w:eastAsia="StarSymbol"/>
    </w:rPr>
  </w:style>
  <w:style w:type="character" w:customStyle="1" w:styleId="WW-WW8Num16z0111">
    <w:name w:val="WW-WW8Num16z0111"/>
    <w:rsid w:val="00D554D6"/>
    <w:rPr>
      <w:rFonts w:ascii="Symbol" w:hAnsi="Symbol"/>
    </w:rPr>
  </w:style>
  <w:style w:type="character" w:customStyle="1" w:styleId="WW-WW8Num17z0111">
    <w:name w:val="WW-WW8Num17z0111"/>
    <w:rsid w:val="00D554D6"/>
    <w:rPr>
      <w:rFonts w:ascii="Symbol" w:hAnsi="Symbol"/>
    </w:rPr>
  </w:style>
  <w:style w:type="character" w:customStyle="1" w:styleId="WW-WW8Num18z0111">
    <w:name w:val="WW-WW8Num18z0111"/>
    <w:rsid w:val="00D554D6"/>
    <w:rPr>
      <w:rFonts w:ascii="Symbol" w:hAnsi="Symbol"/>
    </w:rPr>
  </w:style>
  <w:style w:type="character" w:customStyle="1" w:styleId="WW-WW8Num20z0111">
    <w:name w:val="WW-WW8Num20z0111"/>
    <w:rsid w:val="00D554D6"/>
    <w:rPr>
      <w:rFonts w:ascii="Symbol" w:hAnsi="Symbol"/>
    </w:rPr>
  </w:style>
  <w:style w:type="character" w:customStyle="1" w:styleId="WW-WW8Num27z0111">
    <w:name w:val="WW-WW8Num27z0111"/>
    <w:rsid w:val="00D554D6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554D6"/>
    <w:rPr>
      <w:rFonts w:ascii="Times New Roman" w:hAnsi="Times New Roman"/>
    </w:rPr>
  </w:style>
  <w:style w:type="character" w:customStyle="1" w:styleId="WW-WW8Num29z0111">
    <w:name w:val="WW-WW8Num29z0111"/>
    <w:rsid w:val="00D554D6"/>
    <w:rPr>
      <w:rFonts w:ascii="Times New Roman" w:hAnsi="Times New Roman"/>
    </w:rPr>
  </w:style>
  <w:style w:type="character" w:customStyle="1" w:styleId="WW-WW8Num30z0111">
    <w:name w:val="WW-WW8Num30z0111"/>
    <w:rsid w:val="00D554D6"/>
    <w:rPr>
      <w:rFonts w:ascii="Symbol" w:hAnsi="Symbol"/>
    </w:rPr>
  </w:style>
  <w:style w:type="character" w:customStyle="1" w:styleId="WW-WW8Num33z0111">
    <w:name w:val="WW-WW8Num33z0111"/>
    <w:rsid w:val="00D554D6"/>
    <w:rPr>
      <w:rFonts w:ascii="Symbol" w:hAnsi="Symbol"/>
    </w:rPr>
  </w:style>
  <w:style w:type="character" w:customStyle="1" w:styleId="WW-WW8Num34z0111">
    <w:name w:val="WW-WW8Num34z0111"/>
    <w:rsid w:val="00D554D6"/>
    <w:rPr>
      <w:rFonts w:ascii="Wingdings" w:hAnsi="Wingdings"/>
      <w:b/>
    </w:rPr>
  </w:style>
  <w:style w:type="character" w:customStyle="1" w:styleId="WW-WW8Num35z0111">
    <w:name w:val="WW-WW8Num35z0111"/>
    <w:rsid w:val="00D554D6"/>
    <w:rPr>
      <w:rFonts w:ascii="Wingdings" w:hAnsi="Wingdings"/>
    </w:rPr>
  </w:style>
  <w:style w:type="character" w:customStyle="1" w:styleId="WW-WW8Num36z0111">
    <w:name w:val="WW-WW8Num36z0111"/>
    <w:rsid w:val="00D554D6"/>
    <w:rPr>
      <w:rFonts w:ascii="Symbol" w:hAnsi="Symbol"/>
    </w:rPr>
  </w:style>
  <w:style w:type="character" w:customStyle="1" w:styleId="WW-WW8Num37z0111">
    <w:name w:val="WW-WW8Num37z0111"/>
    <w:rsid w:val="00D554D6"/>
    <w:rPr>
      <w:rFonts w:ascii="Symbol" w:hAnsi="Symbol"/>
    </w:rPr>
  </w:style>
  <w:style w:type="character" w:customStyle="1" w:styleId="WW-WW8Num39z0111">
    <w:name w:val="WW-WW8Num39z0111"/>
    <w:rsid w:val="00D554D6"/>
    <w:rPr>
      <w:rFonts w:ascii="StarSymbol" w:eastAsia="StarSymbol"/>
      <w:sz w:val="18"/>
    </w:rPr>
  </w:style>
  <w:style w:type="character" w:customStyle="1" w:styleId="WW-WW8Num45z0111">
    <w:name w:val="WW-WW8Num45z0111"/>
    <w:rsid w:val="00D554D6"/>
    <w:rPr>
      <w:rFonts w:ascii="StarSymbol" w:eastAsia="StarSymbol"/>
      <w:sz w:val="18"/>
    </w:rPr>
  </w:style>
  <w:style w:type="character" w:customStyle="1" w:styleId="WW-WW8Num46z0111">
    <w:name w:val="WW-WW8Num46z0111"/>
    <w:rsid w:val="00D554D6"/>
    <w:rPr>
      <w:rFonts w:ascii="StarSymbol" w:eastAsia="StarSymbol"/>
      <w:sz w:val="18"/>
    </w:rPr>
  </w:style>
  <w:style w:type="character" w:customStyle="1" w:styleId="WW-WW8Num48z0111">
    <w:name w:val="WW-WW8Num48z0111"/>
    <w:rsid w:val="00D554D6"/>
    <w:rPr>
      <w:rFonts w:ascii="Symbol" w:hAnsi="Symbol"/>
      <w:sz w:val="18"/>
    </w:rPr>
  </w:style>
  <w:style w:type="character" w:customStyle="1" w:styleId="WW-WW8Num49z0111">
    <w:name w:val="WW-WW8Num49z0111"/>
    <w:rsid w:val="00D554D6"/>
    <w:rPr>
      <w:rFonts w:ascii="Symbol" w:hAnsi="Symbol"/>
      <w:sz w:val="18"/>
    </w:rPr>
  </w:style>
  <w:style w:type="character" w:customStyle="1" w:styleId="WW-WW8Num50z0111">
    <w:name w:val="WW-WW8Num50z0111"/>
    <w:rsid w:val="00D554D6"/>
    <w:rPr>
      <w:rFonts w:ascii="Symbol" w:hAnsi="Symbol"/>
      <w:sz w:val="18"/>
    </w:rPr>
  </w:style>
  <w:style w:type="character" w:customStyle="1" w:styleId="WW-WW8Num51z0111">
    <w:name w:val="WW-WW8Num51z0111"/>
    <w:rsid w:val="00D554D6"/>
    <w:rPr>
      <w:rFonts w:ascii="Symbol" w:hAnsi="Symbol"/>
      <w:sz w:val="18"/>
    </w:rPr>
  </w:style>
  <w:style w:type="character" w:customStyle="1" w:styleId="WW-WW8Num52z0111">
    <w:name w:val="WW-WW8Num52z0111"/>
    <w:rsid w:val="00D554D6"/>
    <w:rPr>
      <w:rFonts w:ascii="Symbol" w:hAnsi="Symbol"/>
      <w:sz w:val="18"/>
    </w:rPr>
  </w:style>
  <w:style w:type="character" w:customStyle="1" w:styleId="WW-WW8Num53z0111">
    <w:name w:val="WW-WW8Num53z0111"/>
    <w:rsid w:val="00D554D6"/>
    <w:rPr>
      <w:rFonts w:ascii="Symbol" w:hAnsi="Symbol"/>
      <w:sz w:val="18"/>
    </w:rPr>
  </w:style>
  <w:style w:type="character" w:customStyle="1" w:styleId="WW-WW8Num54z0111">
    <w:name w:val="WW-WW8Num54z0111"/>
    <w:rsid w:val="00D554D6"/>
    <w:rPr>
      <w:rFonts w:ascii="Symbol" w:hAnsi="Symbol"/>
      <w:sz w:val="18"/>
    </w:rPr>
  </w:style>
  <w:style w:type="character" w:customStyle="1" w:styleId="WW-WW8Num55z0111">
    <w:name w:val="WW-WW8Num55z0111"/>
    <w:rsid w:val="00D554D6"/>
    <w:rPr>
      <w:rFonts w:ascii="Symbol" w:hAnsi="Symbol"/>
      <w:sz w:val="18"/>
    </w:rPr>
  </w:style>
  <w:style w:type="character" w:customStyle="1" w:styleId="WW-WW8Num56z0111">
    <w:name w:val="WW-WW8Num56z0111"/>
    <w:rsid w:val="00D554D6"/>
    <w:rPr>
      <w:rFonts w:ascii="Symbol" w:hAnsi="Symbol"/>
      <w:sz w:val="18"/>
    </w:rPr>
  </w:style>
  <w:style w:type="character" w:customStyle="1" w:styleId="WW-WW8Num57z0111">
    <w:name w:val="WW-WW8Num57z0111"/>
    <w:rsid w:val="00D554D6"/>
    <w:rPr>
      <w:rFonts w:ascii="Symbol" w:hAnsi="Symbol"/>
      <w:sz w:val="18"/>
    </w:rPr>
  </w:style>
  <w:style w:type="character" w:customStyle="1" w:styleId="WW-WW8Num58z0111">
    <w:name w:val="WW-WW8Num58z0111"/>
    <w:rsid w:val="00D554D6"/>
    <w:rPr>
      <w:rFonts w:ascii="Symbol" w:hAnsi="Symbol"/>
      <w:sz w:val="18"/>
    </w:rPr>
  </w:style>
  <w:style w:type="character" w:customStyle="1" w:styleId="WW-WW8Num59z0111">
    <w:name w:val="WW-WW8Num59z0111"/>
    <w:rsid w:val="00D554D6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554D6"/>
  </w:style>
  <w:style w:type="character" w:customStyle="1" w:styleId="WW-WW8Num4z01111">
    <w:name w:val="WW-WW8Num4z01111"/>
    <w:rsid w:val="00D554D6"/>
    <w:rPr>
      <w:rFonts w:ascii="Symbol" w:hAnsi="Symbol"/>
    </w:rPr>
  </w:style>
  <w:style w:type="character" w:customStyle="1" w:styleId="WW-WW8Num7z01111">
    <w:name w:val="WW-WW8Num7z01111"/>
    <w:rsid w:val="00D554D6"/>
    <w:rPr>
      <w:rFonts w:ascii="StarSymbol" w:eastAsia="StarSymbol"/>
    </w:rPr>
  </w:style>
  <w:style w:type="character" w:customStyle="1" w:styleId="WW-WW8Num8z01111">
    <w:name w:val="WW-WW8Num8z01111"/>
    <w:rsid w:val="00D554D6"/>
    <w:rPr>
      <w:rFonts w:ascii="Symbol" w:hAnsi="Symbol"/>
    </w:rPr>
  </w:style>
  <w:style w:type="character" w:customStyle="1" w:styleId="WW-WW8Num14z01111">
    <w:name w:val="WW-WW8Num14z01111"/>
    <w:rsid w:val="00D554D6"/>
    <w:rPr>
      <w:rFonts w:ascii="StarSymbol" w:eastAsia="StarSymbol"/>
    </w:rPr>
  </w:style>
  <w:style w:type="character" w:customStyle="1" w:styleId="WW-WW8Num16z01111">
    <w:name w:val="WW-WW8Num16z01111"/>
    <w:rsid w:val="00D554D6"/>
    <w:rPr>
      <w:rFonts w:ascii="Symbol" w:hAnsi="Symbol"/>
    </w:rPr>
  </w:style>
  <w:style w:type="character" w:customStyle="1" w:styleId="WW-WW8Num17z01111">
    <w:name w:val="WW-WW8Num17z01111"/>
    <w:rsid w:val="00D554D6"/>
    <w:rPr>
      <w:rFonts w:ascii="Symbol" w:hAnsi="Symbol"/>
    </w:rPr>
  </w:style>
  <w:style w:type="character" w:customStyle="1" w:styleId="WW-WW8Num18z01111">
    <w:name w:val="WW-WW8Num18z01111"/>
    <w:rsid w:val="00D554D6"/>
    <w:rPr>
      <w:rFonts w:ascii="Symbol" w:hAnsi="Symbol"/>
    </w:rPr>
  </w:style>
  <w:style w:type="character" w:customStyle="1" w:styleId="WW-WW8Num20z01111">
    <w:name w:val="WW-WW8Num20z01111"/>
    <w:rsid w:val="00D554D6"/>
    <w:rPr>
      <w:rFonts w:ascii="Symbol" w:hAnsi="Symbol"/>
    </w:rPr>
  </w:style>
  <w:style w:type="character" w:customStyle="1" w:styleId="WW-WW8Num28z01111">
    <w:name w:val="WW-WW8Num28z01111"/>
    <w:rsid w:val="00D554D6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554D6"/>
    <w:rPr>
      <w:rFonts w:ascii="Times New Roman" w:hAnsi="Times New Roman"/>
    </w:rPr>
  </w:style>
  <w:style w:type="character" w:customStyle="1" w:styleId="WW-WW8Num30z01111">
    <w:name w:val="WW-WW8Num30z01111"/>
    <w:rsid w:val="00D554D6"/>
    <w:rPr>
      <w:rFonts w:ascii="Times New Roman" w:hAnsi="Times New Roman"/>
    </w:rPr>
  </w:style>
  <w:style w:type="character" w:customStyle="1" w:styleId="WW8Num31z0">
    <w:name w:val="WW8Num31z0"/>
    <w:rsid w:val="00D554D6"/>
    <w:rPr>
      <w:rFonts w:ascii="Symbol" w:hAnsi="Symbol"/>
    </w:rPr>
  </w:style>
  <w:style w:type="character" w:customStyle="1" w:styleId="WW-WW8Num34z01111">
    <w:name w:val="WW-WW8Num34z01111"/>
    <w:rsid w:val="00D554D6"/>
    <w:rPr>
      <w:rFonts w:ascii="Symbol" w:hAnsi="Symbol"/>
    </w:rPr>
  </w:style>
  <w:style w:type="character" w:customStyle="1" w:styleId="WW-WW8Num35z01111">
    <w:name w:val="WW-WW8Num35z01111"/>
    <w:rsid w:val="00D554D6"/>
    <w:rPr>
      <w:rFonts w:ascii="Wingdings" w:hAnsi="Wingdings"/>
      <w:b/>
    </w:rPr>
  </w:style>
  <w:style w:type="character" w:customStyle="1" w:styleId="WW-WW8Num36z01111">
    <w:name w:val="WW-WW8Num36z01111"/>
    <w:rsid w:val="00D554D6"/>
    <w:rPr>
      <w:rFonts w:ascii="Wingdings" w:hAnsi="Wingdings"/>
    </w:rPr>
  </w:style>
  <w:style w:type="character" w:customStyle="1" w:styleId="WW-WW8Num37z01111">
    <w:name w:val="WW-WW8Num37z01111"/>
    <w:rsid w:val="00D554D6"/>
    <w:rPr>
      <w:rFonts w:ascii="Symbol" w:hAnsi="Symbol"/>
    </w:rPr>
  </w:style>
  <w:style w:type="character" w:customStyle="1" w:styleId="WW8Num38z0">
    <w:name w:val="WW8Num38z0"/>
    <w:rsid w:val="00D554D6"/>
    <w:rPr>
      <w:rFonts w:ascii="Symbol" w:hAnsi="Symbol"/>
    </w:rPr>
  </w:style>
  <w:style w:type="character" w:customStyle="1" w:styleId="WW8Num40z0">
    <w:name w:val="WW8Num40z0"/>
    <w:rsid w:val="00D554D6"/>
    <w:rPr>
      <w:rFonts w:ascii="StarSymbol" w:eastAsia="StarSymbol"/>
      <w:sz w:val="18"/>
    </w:rPr>
  </w:style>
  <w:style w:type="character" w:customStyle="1" w:styleId="WW-WW8Num46z01111">
    <w:name w:val="WW-WW8Num46z01111"/>
    <w:rsid w:val="00D554D6"/>
    <w:rPr>
      <w:rFonts w:ascii="StarSymbol" w:eastAsia="StarSymbol"/>
      <w:sz w:val="18"/>
    </w:rPr>
  </w:style>
  <w:style w:type="character" w:customStyle="1" w:styleId="WW8Num47z0">
    <w:name w:val="WW8Num47z0"/>
    <w:rsid w:val="00D554D6"/>
    <w:rPr>
      <w:rFonts w:ascii="StarSymbol" w:eastAsia="StarSymbol"/>
      <w:sz w:val="18"/>
    </w:rPr>
  </w:style>
  <w:style w:type="character" w:customStyle="1" w:styleId="WW-WW8Num49z01111">
    <w:name w:val="WW-WW8Num49z01111"/>
    <w:rsid w:val="00D554D6"/>
    <w:rPr>
      <w:rFonts w:ascii="Symbol" w:hAnsi="Symbol"/>
      <w:sz w:val="18"/>
    </w:rPr>
  </w:style>
  <w:style w:type="character" w:customStyle="1" w:styleId="WW-WW8Num50z01111">
    <w:name w:val="WW-WW8Num50z01111"/>
    <w:rsid w:val="00D554D6"/>
    <w:rPr>
      <w:rFonts w:ascii="Symbol" w:hAnsi="Symbol"/>
      <w:sz w:val="18"/>
    </w:rPr>
  </w:style>
  <w:style w:type="character" w:customStyle="1" w:styleId="WW-WW8Num51z01111">
    <w:name w:val="WW-WW8Num51z01111"/>
    <w:rsid w:val="00D554D6"/>
    <w:rPr>
      <w:rFonts w:ascii="Symbol" w:hAnsi="Symbol"/>
      <w:sz w:val="18"/>
    </w:rPr>
  </w:style>
  <w:style w:type="character" w:customStyle="1" w:styleId="WW-WW8Num52z01111">
    <w:name w:val="WW-WW8Num52z01111"/>
    <w:rsid w:val="00D554D6"/>
    <w:rPr>
      <w:rFonts w:ascii="Symbol" w:hAnsi="Symbol"/>
      <w:sz w:val="18"/>
    </w:rPr>
  </w:style>
  <w:style w:type="character" w:customStyle="1" w:styleId="WW-WW8Num53z01111">
    <w:name w:val="WW-WW8Num53z01111"/>
    <w:rsid w:val="00D554D6"/>
    <w:rPr>
      <w:rFonts w:ascii="Symbol" w:hAnsi="Symbol"/>
      <w:sz w:val="18"/>
    </w:rPr>
  </w:style>
  <w:style w:type="character" w:customStyle="1" w:styleId="WW-WW8Num54z01111">
    <w:name w:val="WW-WW8Num54z01111"/>
    <w:rsid w:val="00D554D6"/>
    <w:rPr>
      <w:rFonts w:ascii="Symbol" w:hAnsi="Symbol"/>
      <w:sz w:val="18"/>
    </w:rPr>
  </w:style>
  <w:style w:type="character" w:customStyle="1" w:styleId="WW-WW8Num55z01111">
    <w:name w:val="WW-WW8Num55z01111"/>
    <w:rsid w:val="00D554D6"/>
    <w:rPr>
      <w:rFonts w:ascii="Symbol" w:hAnsi="Symbol"/>
      <w:sz w:val="18"/>
    </w:rPr>
  </w:style>
  <w:style w:type="character" w:customStyle="1" w:styleId="WW-WW8Num56z01111">
    <w:name w:val="WW-WW8Num56z01111"/>
    <w:rsid w:val="00D554D6"/>
    <w:rPr>
      <w:rFonts w:ascii="Symbol" w:hAnsi="Symbol"/>
      <w:sz w:val="18"/>
    </w:rPr>
  </w:style>
  <w:style w:type="character" w:customStyle="1" w:styleId="WW-WW8Num57z01111">
    <w:name w:val="WW-WW8Num57z01111"/>
    <w:rsid w:val="00D554D6"/>
    <w:rPr>
      <w:rFonts w:ascii="Symbol" w:hAnsi="Symbol"/>
      <w:sz w:val="18"/>
    </w:rPr>
  </w:style>
  <w:style w:type="character" w:customStyle="1" w:styleId="WW-WW8Num58z01111">
    <w:name w:val="WW-WW8Num58z01111"/>
    <w:rsid w:val="00D554D6"/>
    <w:rPr>
      <w:rFonts w:ascii="Symbol" w:hAnsi="Symbol"/>
      <w:sz w:val="18"/>
    </w:rPr>
  </w:style>
  <w:style w:type="character" w:customStyle="1" w:styleId="WW-WW8Num59z01111">
    <w:name w:val="WW-WW8Num59z01111"/>
    <w:rsid w:val="00D554D6"/>
    <w:rPr>
      <w:rFonts w:ascii="Symbol" w:hAnsi="Symbol"/>
      <w:sz w:val="18"/>
    </w:rPr>
  </w:style>
  <w:style w:type="character" w:customStyle="1" w:styleId="WW8Num60z0">
    <w:name w:val="WW8Num60z0"/>
    <w:rsid w:val="00D554D6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554D6"/>
  </w:style>
  <w:style w:type="character" w:customStyle="1" w:styleId="WW-WW8Num4z011111">
    <w:name w:val="WW-WW8Num4z011111"/>
    <w:rsid w:val="00D554D6"/>
    <w:rPr>
      <w:rFonts w:ascii="Symbol" w:hAnsi="Symbol"/>
    </w:rPr>
  </w:style>
  <w:style w:type="character" w:customStyle="1" w:styleId="WW-WW8Num7z011111">
    <w:name w:val="WW-WW8Num7z011111"/>
    <w:rsid w:val="00D554D6"/>
    <w:rPr>
      <w:rFonts w:ascii="StarSymbol" w:eastAsia="StarSymbol"/>
    </w:rPr>
  </w:style>
  <w:style w:type="character" w:customStyle="1" w:styleId="WW-WW8Num8z011111">
    <w:name w:val="WW-WW8Num8z011111"/>
    <w:rsid w:val="00D554D6"/>
    <w:rPr>
      <w:rFonts w:ascii="Symbol" w:hAnsi="Symbol"/>
    </w:rPr>
  </w:style>
  <w:style w:type="character" w:customStyle="1" w:styleId="WW8Num15z0">
    <w:name w:val="WW8Num15z0"/>
    <w:rsid w:val="00D554D6"/>
    <w:rPr>
      <w:rFonts w:ascii="StarSymbol" w:eastAsia="StarSymbol"/>
    </w:rPr>
  </w:style>
  <w:style w:type="character" w:customStyle="1" w:styleId="WW-WW8Num17z011111">
    <w:name w:val="WW-WW8Num17z011111"/>
    <w:rsid w:val="00D554D6"/>
    <w:rPr>
      <w:rFonts w:ascii="Symbol" w:hAnsi="Symbol"/>
    </w:rPr>
  </w:style>
  <w:style w:type="character" w:customStyle="1" w:styleId="WW-WW8Num18z011111">
    <w:name w:val="WW-WW8Num18z011111"/>
    <w:rsid w:val="00D554D6"/>
    <w:rPr>
      <w:rFonts w:ascii="Symbol" w:hAnsi="Symbol"/>
    </w:rPr>
  </w:style>
  <w:style w:type="character" w:customStyle="1" w:styleId="WW8Num19z0">
    <w:name w:val="WW8Num19z0"/>
    <w:rsid w:val="00D554D6"/>
    <w:rPr>
      <w:rFonts w:ascii="Symbol" w:hAnsi="Symbol"/>
    </w:rPr>
  </w:style>
  <w:style w:type="character" w:customStyle="1" w:styleId="WW8Num21z0">
    <w:name w:val="WW8Num21z0"/>
    <w:rsid w:val="00D554D6"/>
    <w:rPr>
      <w:rFonts w:ascii="Symbol" w:hAnsi="Symbol"/>
    </w:rPr>
  </w:style>
  <w:style w:type="character" w:customStyle="1" w:styleId="WW-WW8Num29z011111">
    <w:name w:val="WW-WW8Num29z0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554D6"/>
    <w:rPr>
      <w:rFonts w:ascii="Times New Roman" w:hAnsi="Times New Roman"/>
    </w:rPr>
  </w:style>
  <w:style w:type="character" w:customStyle="1" w:styleId="WW-WW8Num31z0">
    <w:name w:val="WW-WW8Num31z0"/>
    <w:rsid w:val="00D554D6"/>
    <w:rPr>
      <w:rFonts w:ascii="Times New Roman" w:hAnsi="Times New Roman"/>
    </w:rPr>
  </w:style>
  <w:style w:type="character" w:customStyle="1" w:styleId="WW-WW8Num33z01111">
    <w:name w:val="WW-WW8Num33z01111"/>
    <w:rsid w:val="00D554D6"/>
    <w:rPr>
      <w:rFonts w:ascii="Symbol" w:hAnsi="Symbol"/>
    </w:rPr>
  </w:style>
  <w:style w:type="character" w:customStyle="1" w:styleId="WW-WW8Num36z011111">
    <w:name w:val="WW-WW8Num36z011111"/>
    <w:rsid w:val="00D554D6"/>
    <w:rPr>
      <w:rFonts w:ascii="Symbol" w:hAnsi="Symbol"/>
    </w:rPr>
  </w:style>
  <w:style w:type="character" w:customStyle="1" w:styleId="WW-WW8Num37z011111">
    <w:name w:val="WW-WW8Num37z011111"/>
    <w:rsid w:val="00D554D6"/>
    <w:rPr>
      <w:rFonts w:ascii="Wingdings" w:hAnsi="Wingdings"/>
      <w:b/>
    </w:rPr>
  </w:style>
  <w:style w:type="character" w:customStyle="1" w:styleId="WW-WW8Num38z0">
    <w:name w:val="WW-WW8Num38z0"/>
    <w:rsid w:val="00D554D6"/>
    <w:rPr>
      <w:rFonts w:ascii="Wingdings" w:hAnsi="Wingdings"/>
    </w:rPr>
  </w:style>
  <w:style w:type="character" w:customStyle="1" w:styleId="WW-WW8Num39z01111">
    <w:name w:val="WW-WW8Num39z01111"/>
    <w:rsid w:val="00D554D6"/>
    <w:rPr>
      <w:rFonts w:ascii="Symbol" w:hAnsi="Symbol"/>
    </w:rPr>
  </w:style>
  <w:style w:type="character" w:customStyle="1" w:styleId="WW-WW8Num40z0">
    <w:name w:val="WW-WW8Num40z0"/>
    <w:rsid w:val="00D554D6"/>
    <w:rPr>
      <w:rFonts w:ascii="Symbol" w:hAnsi="Symbol"/>
    </w:rPr>
  </w:style>
  <w:style w:type="character" w:customStyle="1" w:styleId="WW8Num42z0">
    <w:name w:val="WW8Num42z0"/>
    <w:rsid w:val="00D554D6"/>
    <w:rPr>
      <w:rFonts w:ascii="StarSymbol" w:eastAsia="StarSymbol"/>
      <w:sz w:val="18"/>
    </w:rPr>
  </w:style>
  <w:style w:type="character" w:customStyle="1" w:styleId="WW-WW8Num48z01111">
    <w:name w:val="WW-WW8Num48z01111"/>
    <w:rsid w:val="00D554D6"/>
    <w:rPr>
      <w:rFonts w:ascii="StarSymbol" w:eastAsia="StarSymbol"/>
      <w:sz w:val="18"/>
    </w:rPr>
  </w:style>
  <w:style w:type="character" w:customStyle="1" w:styleId="WW-WW8Num49z011111">
    <w:name w:val="WW-WW8Num49z011111"/>
    <w:rsid w:val="00D554D6"/>
    <w:rPr>
      <w:rFonts w:ascii="StarSymbol" w:eastAsia="StarSymbol"/>
      <w:sz w:val="18"/>
    </w:rPr>
  </w:style>
  <w:style w:type="character" w:customStyle="1" w:styleId="WW-WW8Num51z011111">
    <w:name w:val="WW-WW8Num51z011111"/>
    <w:rsid w:val="00D554D6"/>
    <w:rPr>
      <w:rFonts w:ascii="Symbol" w:hAnsi="Symbol"/>
      <w:sz w:val="18"/>
    </w:rPr>
  </w:style>
  <w:style w:type="character" w:customStyle="1" w:styleId="WW-WW8Num52z011111">
    <w:name w:val="WW-WW8Num52z011111"/>
    <w:rsid w:val="00D554D6"/>
    <w:rPr>
      <w:rFonts w:ascii="Symbol" w:hAnsi="Symbol"/>
      <w:sz w:val="18"/>
    </w:rPr>
  </w:style>
  <w:style w:type="character" w:customStyle="1" w:styleId="WW-WW8Num53z011111">
    <w:name w:val="WW-WW8Num53z011111"/>
    <w:rsid w:val="00D554D6"/>
    <w:rPr>
      <w:rFonts w:ascii="Symbol" w:hAnsi="Symbol"/>
      <w:sz w:val="18"/>
    </w:rPr>
  </w:style>
  <w:style w:type="character" w:customStyle="1" w:styleId="WW-WW8Num54z011111">
    <w:name w:val="WW-WW8Num54z011111"/>
    <w:rsid w:val="00D554D6"/>
    <w:rPr>
      <w:rFonts w:ascii="Symbol" w:hAnsi="Symbol"/>
      <w:sz w:val="18"/>
    </w:rPr>
  </w:style>
  <w:style w:type="character" w:customStyle="1" w:styleId="WW-WW8Num55z011111">
    <w:name w:val="WW-WW8Num55z011111"/>
    <w:rsid w:val="00D554D6"/>
    <w:rPr>
      <w:rFonts w:ascii="Symbol" w:hAnsi="Symbol"/>
      <w:sz w:val="18"/>
    </w:rPr>
  </w:style>
  <w:style w:type="character" w:customStyle="1" w:styleId="WW-WW8Num56z011111">
    <w:name w:val="WW-WW8Num56z011111"/>
    <w:rsid w:val="00D554D6"/>
    <w:rPr>
      <w:rFonts w:ascii="Symbol" w:hAnsi="Symbol"/>
      <w:sz w:val="18"/>
    </w:rPr>
  </w:style>
  <w:style w:type="character" w:customStyle="1" w:styleId="WW-WW8Num57z011111">
    <w:name w:val="WW-WW8Num57z011111"/>
    <w:rsid w:val="00D554D6"/>
    <w:rPr>
      <w:rFonts w:ascii="Symbol" w:hAnsi="Symbol"/>
      <w:sz w:val="18"/>
    </w:rPr>
  </w:style>
  <w:style w:type="character" w:customStyle="1" w:styleId="WW-WW8Num58z011111">
    <w:name w:val="WW-WW8Num58z011111"/>
    <w:rsid w:val="00D554D6"/>
    <w:rPr>
      <w:rFonts w:ascii="Symbol" w:hAnsi="Symbol"/>
      <w:sz w:val="18"/>
    </w:rPr>
  </w:style>
  <w:style w:type="character" w:customStyle="1" w:styleId="WW-WW8Num59z011111">
    <w:name w:val="WW-WW8Num59z011111"/>
    <w:rsid w:val="00D554D6"/>
    <w:rPr>
      <w:rFonts w:ascii="Symbol" w:hAnsi="Symbol"/>
      <w:sz w:val="18"/>
    </w:rPr>
  </w:style>
  <w:style w:type="character" w:customStyle="1" w:styleId="WW-WW8Num60z0">
    <w:name w:val="WW-WW8Num60z0"/>
    <w:rsid w:val="00D554D6"/>
    <w:rPr>
      <w:rFonts w:ascii="Symbol" w:hAnsi="Symbol"/>
      <w:sz w:val="18"/>
    </w:rPr>
  </w:style>
  <w:style w:type="character" w:customStyle="1" w:styleId="WW8Num61z0">
    <w:name w:val="WW8Num61z0"/>
    <w:rsid w:val="00D554D6"/>
    <w:rPr>
      <w:rFonts w:ascii="Symbol" w:hAnsi="Symbol"/>
      <w:sz w:val="18"/>
    </w:rPr>
  </w:style>
  <w:style w:type="character" w:customStyle="1" w:styleId="WW8Num62z0">
    <w:name w:val="WW8Num62z0"/>
    <w:rsid w:val="00D554D6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554D6"/>
  </w:style>
  <w:style w:type="character" w:customStyle="1" w:styleId="WW-WW8Num4z0111111">
    <w:name w:val="WW-WW8Num4z0111111"/>
    <w:rsid w:val="00D554D6"/>
    <w:rPr>
      <w:rFonts w:ascii="Symbol" w:hAnsi="Symbol"/>
    </w:rPr>
  </w:style>
  <w:style w:type="character" w:customStyle="1" w:styleId="WW-WW8Num7z0111111">
    <w:name w:val="WW-WW8Num7z0111111"/>
    <w:rsid w:val="00D554D6"/>
    <w:rPr>
      <w:rFonts w:ascii="StarSymbol" w:eastAsia="StarSymbol"/>
    </w:rPr>
  </w:style>
  <w:style w:type="character" w:customStyle="1" w:styleId="WW-WW8Num8z0111111">
    <w:name w:val="WW-WW8Num8z0111111"/>
    <w:rsid w:val="00D554D6"/>
    <w:rPr>
      <w:rFonts w:ascii="Symbol" w:hAnsi="Symbol"/>
    </w:rPr>
  </w:style>
  <w:style w:type="character" w:customStyle="1" w:styleId="WW-WW8Num15z0">
    <w:name w:val="WW-WW8Num15z0"/>
    <w:rsid w:val="00D554D6"/>
    <w:rPr>
      <w:rFonts w:ascii="StarSymbol" w:eastAsia="StarSymbol"/>
    </w:rPr>
  </w:style>
  <w:style w:type="character" w:customStyle="1" w:styleId="WW-WW8Num17z0111111">
    <w:name w:val="WW-WW8Num17z0111111"/>
    <w:rsid w:val="00D554D6"/>
    <w:rPr>
      <w:rFonts w:ascii="Symbol" w:hAnsi="Symbol"/>
    </w:rPr>
  </w:style>
  <w:style w:type="character" w:customStyle="1" w:styleId="WW-WW8Num18z0111111">
    <w:name w:val="WW-WW8Num18z0111111"/>
    <w:rsid w:val="00D554D6"/>
    <w:rPr>
      <w:rFonts w:ascii="Symbol" w:hAnsi="Symbol"/>
    </w:rPr>
  </w:style>
  <w:style w:type="character" w:customStyle="1" w:styleId="WW-WW8Num19z0">
    <w:name w:val="WW-WW8Num19z0"/>
    <w:rsid w:val="00D554D6"/>
    <w:rPr>
      <w:rFonts w:ascii="Symbol" w:hAnsi="Symbol"/>
    </w:rPr>
  </w:style>
  <w:style w:type="character" w:customStyle="1" w:styleId="WW-WW8Num21z0">
    <w:name w:val="WW-WW8Num21z0"/>
    <w:rsid w:val="00D554D6"/>
    <w:rPr>
      <w:rFonts w:ascii="Symbol" w:hAnsi="Symbol"/>
    </w:rPr>
  </w:style>
  <w:style w:type="character" w:customStyle="1" w:styleId="WW-WW8Num29z0111111">
    <w:name w:val="WW-WW8Num29z01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554D6"/>
    <w:rPr>
      <w:rFonts w:ascii="Times New Roman" w:hAnsi="Times New Roman"/>
    </w:rPr>
  </w:style>
  <w:style w:type="character" w:customStyle="1" w:styleId="WW-WW8Num31z01">
    <w:name w:val="WW-WW8Num31z01"/>
    <w:rsid w:val="00D554D6"/>
    <w:rPr>
      <w:rFonts w:ascii="Times New Roman" w:hAnsi="Times New Roman"/>
    </w:rPr>
  </w:style>
  <w:style w:type="character" w:customStyle="1" w:styleId="WW-WW8Num33z011111">
    <w:name w:val="WW-WW8Num33z011111"/>
    <w:rsid w:val="00D554D6"/>
    <w:rPr>
      <w:rFonts w:ascii="Symbol" w:hAnsi="Symbol"/>
    </w:rPr>
  </w:style>
  <w:style w:type="character" w:customStyle="1" w:styleId="WW-WW8Num36z0111111">
    <w:name w:val="WW-WW8Num36z0111111"/>
    <w:rsid w:val="00D554D6"/>
    <w:rPr>
      <w:rFonts w:ascii="Symbol" w:hAnsi="Symbol"/>
    </w:rPr>
  </w:style>
  <w:style w:type="character" w:customStyle="1" w:styleId="WW-WW8Num37z0111111">
    <w:name w:val="WW-WW8Num37z0111111"/>
    <w:rsid w:val="00D554D6"/>
    <w:rPr>
      <w:rFonts w:ascii="Wingdings" w:hAnsi="Wingdings"/>
      <w:b/>
    </w:rPr>
  </w:style>
  <w:style w:type="character" w:customStyle="1" w:styleId="WW-WW8Num38z01">
    <w:name w:val="WW-WW8Num38z01"/>
    <w:rsid w:val="00D554D6"/>
    <w:rPr>
      <w:rFonts w:ascii="Wingdings" w:hAnsi="Wingdings"/>
    </w:rPr>
  </w:style>
  <w:style w:type="character" w:customStyle="1" w:styleId="WW-WW8Num39z011111">
    <w:name w:val="WW-WW8Num39z011111"/>
    <w:rsid w:val="00D554D6"/>
    <w:rPr>
      <w:rFonts w:ascii="Symbol" w:hAnsi="Symbol"/>
    </w:rPr>
  </w:style>
  <w:style w:type="character" w:customStyle="1" w:styleId="WW-WW8Num40z01">
    <w:name w:val="WW-WW8Num40z01"/>
    <w:rsid w:val="00D554D6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554D6"/>
  </w:style>
  <w:style w:type="character" w:customStyle="1" w:styleId="WW-WW8Num4z01111111">
    <w:name w:val="WW-WW8Num4z01111111"/>
    <w:rsid w:val="00D554D6"/>
    <w:rPr>
      <w:rFonts w:ascii="Symbol" w:hAnsi="Symbol"/>
    </w:rPr>
  </w:style>
  <w:style w:type="character" w:customStyle="1" w:styleId="WW-WW8Num7z01111111">
    <w:name w:val="WW-WW8Num7z01111111"/>
    <w:rsid w:val="00D554D6"/>
    <w:rPr>
      <w:rFonts w:ascii="StarSymbol" w:eastAsia="StarSymbol"/>
    </w:rPr>
  </w:style>
  <w:style w:type="character" w:customStyle="1" w:styleId="WW-WW8Num8z01111111">
    <w:name w:val="WW-WW8Num8z01111111"/>
    <w:rsid w:val="00D554D6"/>
    <w:rPr>
      <w:rFonts w:ascii="Symbol" w:hAnsi="Symbol"/>
    </w:rPr>
  </w:style>
  <w:style w:type="character" w:customStyle="1" w:styleId="WW-WW8Num15z01">
    <w:name w:val="WW-WW8Num15z01"/>
    <w:rsid w:val="00D554D6"/>
    <w:rPr>
      <w:rFonts w:ascii="StarSymbol" w:eastAsia="StarSymbol"/>
    </w:rPr>
  </w:style>
  <w:style w:type="character" w:customStyle="1" w:styleId="WW-WW8Num17z01111111">
    <w:name w:val="WW-WW8Num17z01111111"/>
    <w:rsid w:val="00D554D6"/>
    <w:rPr>
      <w:rFonts w:ascii="Symbol" w:hAnsi="Symbol"/>
    </w:rPr>
  </w:style>
  <w:style w:type="character" w:customStyle="1" w:styleId="WW-WW8Num18z01111111">
    <w:name w:val="WW-WW8Num18z01111111"/>
    <w:rsid w:val="00D554D6"/>
    <w:rPr>
      <w:rFonts w:ascii="Symbol" w:hAnsi="Symbol"/>
    </w:rPr>
  </w:style>
  <w:style w:type="character" w:customStyle="1" w:styleId="WW-WW8Num19z01">
    <w:name w:val="WW-WW8Num19z01"/>
    <w:rsid w:val="00D554D6"/>
    <w:rPr>
      <w:rFonts w:ascii="Symbol" w:hAnsi="Symbol"/>
    </w:rPr>
  </w:style>
  <w:style w:type="character" w:customStyle="1" w:styleId="WW-WW8Num21z01">
    <w:name w:val="WW-WW8Num21z01"/>
    <w:rsid w:val="00D554D6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554D6"/>
  </w:style>
  <w:style w:type="character" w:customStyle="1" w:styleId="WW-WW8Num4z011111111">
    <w:name w:val="WW-WW8Num4z011111111"/>
    <w:rsid w:val="00D554D6"/>
    <w:rPr>
      <w:rFonts w:ascii="Symbol" w:hAnsi="Symbol"/>
    </w:rPr>
  </w:style>
  <w:style w:type="character" w:customStyle="1" w:styleId="WW-WW8Num7z011111111">
    <w:name w:val="WW-WW8Num7z011111111"/>
    <w:rsid w:val="00D554D6"/>
    <w:rPr>
      <w:rFonts w:ascii="StarSymbol" w:eastAsia="StarSymbol"/>
    </w:rPr>
  </w:style>
  <w:style w:type="character" w:customStyle="1" w:styleId="WW-WW8Num8z011111111">
    <w:name w:val="WW-WW8Num8z011111111"/>
    <w:rsid w:val="00D554D6"/>
    <w:rPr>
      <w:rFonts w:ascii="Symbol" w:hAnsi="Symbol"/>
    </w:rPr>
  </w:style>
  <w:style w:type="character" w:customStyle="1" w:styleId="WW-WW8Num15z011">
    <w:name w:val="WW-WW8Num15z011"/>
    <w:rsid w:val="00D554D6"/>
    <w:rPr>
      <w:rFonts w:ascii="StarSymbol" w:eastAsia="StarSymbol"/>
    </w:rPr>
  </w:style>
  <w:style w:type="character" w:customStyle="1" w:styleId="WW-WW8Num17z011111111">
    <w:name w:val="WW-WW8Num17z011111111"/>
    <w:rsid w:val="00D554D6"/>
    <w:rPr>
      <w:rFonts w:ascii="Symbol" w:hAnsi="Symbol"/>
    </w:rPr>
  </w:style>
  <w:style w:type="character" w:customStyle="1" w:styleId="WW-WW8Num18z011111111">
    <w:name w:val="WW-WW8Num18z011111111"/>
    <w:rsid w:val="00D554D6"/>
    <w:rPr>
      <w:rFonts w:ascii="Symbol" w:hAnsi="Symbol"/>
    </w:rPr>
  </w:style>
  <w:style w:type="character" w:customStyle="1" w:styleId="WW-WW8Num19z011">
    <w:name w:val="WW-WW8Num19z011"/>
    <w:rsid w:val="00D554D6"/>
    <w:rPr>
      <w:rFonts w:ascii="Symbol" w:hAnsi="Symbol"/>
    </w:rPr>
  </w:style>
  <w:style w:type="character" w:customStyle="1" w:styleId="WW-WW8Num21z011">
    <w:name w:val="WW-WW8Num21z011"/>
    <w:rsid w:val="00D554D6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554D6"/>
  </w:style>
  <w:style w:type="character" w:customStyle="1" w:styleId="WW-WW8Num4z0111111111">
    <w:name w:val="WW-WW8Num4z0111111111"/>
    <w:rsid w:val="00D554D6"/>
    <w:rPr>
      <w:rFonts w:ascii="Symbol" w:hAnsi="Symbol"/>
    </w:rPr>
  </w:style>
  <w:style w:type="character" w:customStyle="1" w:styleId="WW-WW8Num7z0111111111">
    <w:name w:val="WW-WW8Num7z0111111111"/>
    <w:rsid w:val="00D554D6"/>
    <w:rPr>
      <w:rFonts w:ascii="StarSymbol" w:eastAsia="StarSymbol"/>
    </w:rPr>
  </w:style>
  <w:style w:type="character" w:customStyle="1" w:styleId="WW-WW8Num8z0111111111">
    <w:name w:val="WW-WW8Num8z0111111111"/>
    <w:rsid w:val="00D554D6"/>
    <w:rPr>
      <w:rFonts w:ascii="Symbol" w:hAnsi="Symbol"/>
    </w:rPr>
  </w:style>
  <w:style w:type="character" w:customStyle="1" w:styleId="WW-WW8Num15z0111">
    <w:name w:val="WW-WW8Num15z0111"/>
    <w:rsid w:val="00D554D6"/>
    <w:rPr>
      <w:rFonts w:ascii="StarSymbol" w:eastAsia="StarSymbol"/>
    </w:rPr>
  </w:style>
  <w:style w:type="character" w:customStyle="1" w:styleId="WW-WW8Num17z0111111111">
    <w:name w:val="WW-WW8Num17z0111111111"/>
    <w:rsid w:val="00D554D6"/>
    <w:rPr>
      <w:rFonts w:ascii="Symbol" w:hAnsi="Symbol"/>
    </w:rPr>
  </w:style>
  <w:style w:type="character" w:customStyle="1" w:styleId="WW-WW8Num18z0111111111">
    <w:name w:val="WW-WW8Num18z0111111111"/>
    <w:rsid w:val="00D554D6"/>
    <w:rPr>
      <w:rFonts w:ascii="Symbol" w:hAnsi="Symbol"/>
    </w:rPr>
  </w:style>
  <w:style w:type="character" w:customStyle="1" w:styleId="WW-WW8Num19z0111">
    <w:name w:val="WW-WW8Num19z0111"/>
    <w:rsid w:val="00D554D6"/>
    <w:rPr>
      <w:rFonts w:ascii="Symbol" w:hAnsi="Symbol"/>
    </w:rPr>
  </w:style>
  <w:style w:type="character" w:customStyle="1" w:styleId="WW-WW8Num21z0111">
    <w:name w:val="WW-WW8Num21z0111"/>
    <w:rsid w:val="00D554D6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554D6"/>
  </w:style>
  <w:style w:type="character" w:customStyle="1" w:styleId="WW8Num5z0">
    <w:name w:val="WW8Num5z0"/>
    <w:rsid w:val="00D554D6"/>
    <w:rPr>
      <w:rFonts w:ascii="Symbol" w:hAnsi="Symbol"/>
    </w:rPr>
  </w:style>
  <w:style w:type="character" w:customStyle="1" w:styleId="WW8Num6z0">
    <w:name w:val="WW8Num6z0"/>
    <w:rsid w:val="00D554D6"/>
    <w:rPr>
      <w:rFonts w:ascii="Symbol" w:hAnsi="Symbol"/>
    </w:rPr>
  </w:style>
  <w:style w:type="character" w:customStyle="1" w:styleId="WW-WW8Num7z01111111111">
    <w:name w:val="WW-WW8Num7z01111111111"/>
    <w:rsid w:val="00D554D6"/>
    <w:rPr>
      <w:rFonts w:ascii="Symbol" w:hAnsi="Symbol"/>
    </w:rPr>
  </w:style>
  <w:style w:type="character" w:customStyle="1" w:styleId="WW-WW8Num8z01111111111">
    <w:name w:val="WW-WW8Num8z01111111111"/>
    <w:rsid w:val="00D554D6"/>
    <w:rPr>
      <w:rFonts w:ascii="Symbol" w:hAnsi="Symbol"/>
    </w:rPr>
  </w:style>
  <w:style w:type="character" w:customStyle="1" w:styleId="WW8Num10z0">
    <w:name w:val="WW8Num10z0"/>
    <w:rsid w:val="00D554D6"/>
    <w:rPr>
      <w:rFonts w:ascii="Symbol" w:hAnsi="Symbol"/>
    </w:rPr>
  </w:style>
  <w:style w:type="character" w:customStyle="1" w:styleId="WW8Num13z0">
    <w:name w:val="WW8Num13z0"/>
    <w:rsid w:val="00D554D6"/>
    <w:rPr>
      <w:rFonts w:ascii="Arial Narrow" w:hAnsi="Arial Narrow"/>
      <w:sz w:val="22"/>
    </w:rPr>
  </w:style>
  <w:style w:type="character" w:customStyle="1" w:styleId="WW-WW8Num15z01111">
    <w:name w:val="WW-WW8Num15z01111"/>
    <w:rsid w:val="00D554D6"/>
    <w:rPr>
      <w:rFonts w:ascii="Symbol" w:hAnsi="Symbol"/>
    </w:rPr>
  </w:style>
  <w:style w:type="character" w:customStyle="1" w:styleId="WW-WW8Num18z01111111111">
    <w:name w:val="WW-WW8Num18z01111111111"/>
    <w:rsid w:val="00D554D6"/>
    <w:rPr>
      <w:rFonts w:ascii="Times New Roman" w:hAnsi="Times New Roman"/>
    </w:rPr>
  </w:style>
  <w:style w:type="character" w:customStyle="1" w:styleId="WW8Num24z0">
    <w:name w:val="WW8Num24z0"/>
    <w:rsid w:val="00D554D6"/>
    <w:rPr>
      <w:rFonts w:ascii="Symbol" w:hAnsi="Symbol"/>
    </w:rPr>
  </w:style>
  <w:style w:type="character" w:customStyle="1" w:styleId="WW8Num26z0">
    <w:name w:val="WW8Num26z0"/>
    <w:rsid w:val="00D554D6"/>
    <w:rPr>
      <w:rFonts w:ascii="Symbol" w:hAnsi="Symbol"/>
    </w:rPr>
  </w:style>
  <w:style w:type="character" w:customStyle="1" w:styleId="WW8Num26z1">
    <w:name w:val="WW8Num26z1"/>
    <w:rsid w:val="00D554D6"/>
    <w:rPr>
      <w:rFonts w:ascii="Courier New" w:hAnsi="Courier New"/>
    </w:rPr>
  </w:style>
  <w:style w:type="character" w:customStyle="1" w:styleId="WW8Num26z2">
    <w:name w:val="WW8Num26z2"/>
    <w:rsid w:val="00D554D6"/>
    <w:rPr>
      <w:rFonts w:ascii="Wingdings" w:hAnsi="Wingdings"/>
    </w:rPr>
  </w:style>
  <w:style w:type="character" w:customStyle="1" w:styleId="WW-WW8Num27z01111">
    <w:name w:val="WW-WW8Num27z01111"/>
    <w:rsid w:val="00D554D6"/>
    <w:rPr>
      <w:rFonts w:ascii="Arial" w:hAnsi="Arial"/>
      <w:sz w:val="20"/>
    </w:rPr>
  </w:style>
  <w:style w:type="character" w:customStyle="1" w:styleId="WW8Num27z1">
    <w:name w:val="WW8Num27z1"/>
    <w:rsid w:val="00D554D6"/>
    <w:rPr>
      <w:b/>
    </w:rPr>
  </w:style>
  <w:style w:type="character" w:customStyle="1" w:styleId="WW-WW8Num28z011111">
    <w:name w:val="WW-WW8Num28z011111"/>
    <w:rsid w:val="00D554D6"/>
    <w:rPr>
      <w:rFonts w:ascii="Symbol" w:hAnsi="Symbol"/>
    </w:rPr>
  </w:style>
  <w:style w:type="character" w:customStyle="1" w:styleId="WW-WW8Num29z01111111">
    <w:name w:val="WW-WW8Num29z01111111"/>
    <w:rsid w:val="00D554D6"/>
    <w:rPr>
      <w:rFonts w:ascii="Symbol" w:hAnsi="Symbol"/>
    </w:rPr>
  </w:style>
  <w:style w:type="character" w:customStyle="1" w:styleId="WW8Num32z0">
    <w:name w:val="WW8Num32z0"/>
    <w:rsid w:val="00D554D6"/>
    <w:rPr>
      <w:rFonts w:ascii="Symbol" w:hAnsi="Symbol"/>
    </w:rPr>
  </w:style>
  <w:style w:type="character" w:customStyle="1" w:styleId="WW-WW8Num36z01111111">
    <w:name w:val="WW-WW8Num36z01111111"/>
    <w:rsid w:val="00D554D6"/>
    <w:rPr>
      <w:b/>
    </w:rPr>
  </w:style>
  <w:style w:type="character" w:customStyle="1" w:styleId="WW-WW8Num39z0111111">
    <w:name w:val="WW-WW8Num39z0111111"/>
    <w:rsid w:val="00D554D6"/>
    <w:rPr>
      <w:i/>
    </w:rPr>
  </w:style>
  <w:style w:type="character" w:customStyle="1" w:styleId="WW8Num41z0">
    <w:name w:val="WW8Num41z0"/>
    <w:rsid w:val="00D554D6"/>
    <w:rPr>
      <w:rFonts w:ascii="Symbol" w:hAnsi="Symbol"/>
    </w:rPr>
  </w:style>
  <w:style w:type="character" w:customStyle="1" w:styleId="WW-WW8Num46z011111">
    <w:name w:val="WW-WW8Num46z011111"/>
    <w:rsid w:val="00D554D6"/>
    <w:rPr>
      <w:rFonts w:ascii="Symbol" w:hAnsi="Symbol"/>
    </w:rPr>
  </w:style>
  <w:style w:type="character" w:customStyle="1" w:styleId="WW-WW8Num47z0">
    <w:name w:val="WW-WW8Num47z0"/>
    <w:rsid w:val="00D554D6"/>
    <w:rPr>
      <w:rFonts w:ascii="Wingdings" w:hAnsi="Wingdings"/>
    </w:rPr>
  </w:style>
  <w:style w:type="character" w:customStyle="1" w:styleId="WW-WW8Num49z0111111">
    <w:name w:val="WW-WW8Num49z0111111"/>
    <w:rsid w:val="00D554D6"/>
    <w:rPr>
      <w:rFonts w:ascii="Symbol" w:hAnsi="Symbol"/>
    </w:rPr>
  </w:style>
  <w:style w:type="character" w:customStyle="1" w:styleId="WW-WW8Num52z0111111">
    <w:name w:val="WW-WW8Num52z0111111"/>
    <w:rsid w:val="00D554D6"/>
    <w:rPr>
      <w:rFonts w:ascii="Times New Roman" w:hAnsi="Times New Roman"/>
    </w:rPr>
  </w:style>
  <w:style w:type="character" w:customStyle="1" w:styleId="WW8Num52z1">
    <w:name w:val="WW8Num52z1"/>
    <w:rsid w:val="00D554D6"/>
    <w:rPr>
      <w:rFonts w:ascii="Courier New" w:hAnsi="Courier New"/>
    </w:rPr>
  </w:style>
  <w:style w:type="character" w:customStyle="1" w:styleId="WW8Num52z2">
    <w:name w:val="WW8Num52z2"/>
    <w:rsid w:val="00D554D6"/>
    <w:rPr>
      <w:rFonts w:ascii="Wingdings" w:hAnsi="Wingdings"/>
    </w:rPr>
  </w:style>
  <w:style w:type="character" w:customStyle="1" w:styleId="WW8Num52z3">
    <w:name w:val="WW8Num52z3"/>
    <w:rsid w:val="00D554D6"/>
    <w:rPr>
      <w:rFonts w:ascii="Symbol" w:hAnsi="Symbol"/>
    </w:rPr>
  </w:style>
  <w:style w:type="character" w:customStyle="1" w:styleId="WW-WW8Num55z0111111">
    <w:name w:val="WW-WW8Num55z0111111"/>
    <w:rsid w:val="00D554D6"/>
  </w:style>
  <w:style w:type="character" w:customStyle="1" w:styleId="WW-WW8Num57z0111111">
    <w:name w:val="WW-WW8Num57z0111111"/>
    <w:rsid w:val="00D554D6"/>
    <w:rPr>
      <w:rFonts w:ascii="Symbol" w:hAnsi="Symbol"/>
    </w:rPr>
  </w:style>
  <w:style w:type="character" w:customStyle="1" w:styleId="WW-WW8Num60z01">
    <w:name w:val="WW-WW8Num60z01"/>
    <w:rsid w:val="00D554D6"/>
    <w:rPr>
      <w:rFonts w:ascii="Wingdings" w:hAnsi="Wingdings"/>
    </w:rPr>
  </w:style>
  <w:style w:type="character" w:customStyle="1" w:styleId="WW8Num60z1">
    <w:name w:val="WW8Num60z1"/>
    <w:rsid w:val="00D554D6"/>
    <w:rPr>
      <w:rFonts w:ascii="Courier New" w:hAnsi="Courier New"/>
    </w:rPr>
  </w:style>
  <w:style w:type="character" w:customStyle="1" w:styleId="WW8Num60z3">
    <w:name w:val="WW8Num60z3"/>
    <w:rsid w:val="00D554D6"/>
    <w:rPr>
      <w:rFonts w:ascii="Symbol" w:hAnsi="Symbol"/>
    </w:rPr>
  </w:style>
  <w:style w:type="character" w:customStyle="1" w:styleId="WW-WW8Num61z0">
    <w:name w:val="WW-WW8Num61z0"/>
    <w:rsid w:val="00D554D6"/>
    <w:rPr>
      <w:rFonts w:ascii="Symbol" w:hAnsi="Symbol"/>
    </w:rPr>
  </w:style>
  <w:style w:type="character" w:customStyle="1" w:styleId="WW8Num66z0">
    <w:name w:val="WW8Num66z0"/>
    <w:rsid w:val="00D554D6"/>
    <w:rPr>
      <w:i/>
    </w:rPr>
  </w:style>
  <w:style w:type="character" w:customStyle="1" w:styleId="WW8Num70z0">
    <w:name w:val="WW8Num70z0"/>
    <w:rsid w:val="00D554D6"/>
    <w:rPr>
      <w:color w:val="000000"/>
      <w:sz w:val="21"/>
    </w:rPr>
  </w:style>
  <w:style w:type="character" w:customStyle="1" w:styleId="WW8Num73z0">
    <w:name w:val="WW8Num73z0"/>
    <w:rsid w:val="00D554D6"/>
    <w:rPr>
      <w:rFonts w:ascii="Times New Roman" w:hAnsi="Times New Roman"/>
    </w:rPr>
  </w:style>
  <w:style w:type="character" w:customStyle="1" w:styleId="WW8Num73z1">
    <w:name w:val="WW8Num73z1"/>
    <w:rsid w:val="00D554D6"/>
    <w:rPr>
      <w:rFonts w:ascii="Courier New" w:hAnsi="Courier New"/>
    </w:rPr>
  </w:style>
  <w:style w:type="character" w:customStyle="1" w:styleId="WW8Num73z2">
    <w:name w:val="WW8Num73z2"/>
    <w:rsid w:val="00D554D6"/>
    <w:rPr>
      <w:rFonts w:ascii="Wingdings" w:hAnsi="Wingdings"/>
    </w:rPr>
  </w:style>
  <w:style w:type="character" w:customStyle="1" w:styleId="WW8Num73z3">
    <w:name w:val="WW8Num73z3"/>
    <w:rsid w:val="00D554D6"/>
    <w:rPr>
      <w:rFonts w:ascii="Symbol" w:hAnsi="Symbol"/>
    </w:rPr>
  </w:style>
  <w:style w:type="character" w:customStyle="1" w:styleId="WW8Num76z0">
    <w:name w:val="WW8Num76z0"/>
    <w:rsid w:val="00D554D6"/>
    <w:rPr>
      <w:rFonts w:ascii="Arial" w:hAnsi="Arial"/>
      <w:b/>
      <w:sz w:val="24"/>
    </w:rPr>
  </w:style>
  <w:style w:type="character" w:customStyle="1" w:styleId="WW8Num79z0">
    <w:name w:val="WW8Num79z0"/>
    <w:rsid w:val="00D554D6"/>
    <w:rPr>
      <w:rFonts w:ascii="Wingdings" w:hAnsi="Wingdings"/>
      <w:sz w:val="24"/>
    </w:rPr>
  </w:style>
  <w:style w:type="character" w:customStyle="1" w:styleId="WW8Num84z0">
    <w:name w:val="WW8Num84z0"/>
    <w:rsid w:val="00D554D6"/>
    <w:rPr>
      <w:rFonts w:ascii="Arial" w:hAnsi="Arial"/>
      <w:sz w:val="24"/>
    </w:rPr>
  </w:style>
  <w:style w:type="character" w:customStyle="1" w:styleId="WW8Num84z2">
    <w:name w:val="WW8Num84z2"/>
    <w:rsid w:val="00D554D6"/>
    <w:rPr>
      <w:rFonts w:ascii="Arial" w:hAnsi="Arial"/>
    </w:rPr>
  </w:style>
  <w:style w:type="character" w:customStyle="1" w:styleId="WW8Num93z0">
    <w:name w:val="WW8Num93z0"/>
    <w:rsid w:val="00D554D6"/>
    <w:rPr>
      <w:rFonts w:ascii="Times New Roman" w:hAnsi="Times New Roman"/>
    </w:rPr>
  </w:style>
  <w:style w:type="character" w:customStyle="1" w:styleId="WW8Num93z1">
    <w:name w:val="WW8Num93z1"/>
    <w:rsid w:val="00D554D6"/>
    <w:rPr>
      <w:rFonts w:ascii="Courier New" w:hAnsi="Courier New"/>
    </w:rPr>
  </w:style>
  <w:style w:type="character" w:customStyle="1" w:styleId="WW8Num93z2">
    <w:name w:val="WW8Num93z2"/>
    <w:rsid w:val="00D554D6"/>
    <w:rPr>
      <w:rFonts w:ascii="Wingdings" w:hAnsi="Wingdings"/>
    </w:rPr>
  </w:style>
  <w:style w:type="character" w:customStyle="1" w:styleId="WW8Num93z3">
    <w:name w:val="WW8Num93z3"/>
    <w:rsid w:val="00D554D6"/>
    <w:rPr>
      <w:rFonts w:ascii="Symbol" w:hAnsi="Symbol"/>
    </w:rPr>
  </w:style>
  <w:style w:type="character" w:customStyle="1" w:styleId="WW8Num95z0">
    <w:name w:val="WW8Num95z0"/>
    <w:rsid w:val="00D554D6"/>
    <w:rPr>
      <w:rFonts w:ascii="Symbol" w:hAnsi="Symbol"/>
    </w:rPr>
  </w:style>
  <w:style w:type="character" w:customStyle="1" w:styleId="WW8Num101z0">
    <w:name w:val="WW8Num101z0"/>
    <w:rsid w:val="00D554D6"/>
    <w:rPr>
      <w:rFonts w:ascii="Symbol" w:hAnsi="Symbol"/>
    </w:rPr>
  </w:style>
  <w:style w:type="character" w:customStyle="1" w:styleId="WW8Num101z1">
    <w:name w:val="WW8Num101z1"/>
    <w:rsid w:val="00D554D6"/>
    <w:rPr>
      <w:rFonts w:ascii="Times New Roman" w:hAnsi="Times New Roman"/>
    </w:rPr>
  </w:style>
  <w:style w:type="character" w:customStyle="1" w:styleId="WW8Num101z2">
    <w:name w:val="WW8Num101z2"/>
    <w:rsid w:val="00D554D6"/>
    <w:rPr>
      <w:rFonts w:ascii="Wingdings" w:hAnsi="Wingdings"/>
    </w:rPr>
  </w:style>
  <w:style w:type="character" w:customStyle="1" w:styleId="WW8Num101z4">
    <w:name w:val="WW8Num101z4"/>
    <w:rsid w:val="00D554D6"/>
    <w:rPr>
      <w:rFonts w:ascii="Courier New" w:hAnsi="Courier New"/>
    </w:rPr>
  </w:style>
  <w:style w:type="character" w:customStyle="1" w:styleId="WW8Num102z0">
    <w:name w:val="WW8Num102z0"/>
    <w:rsid w:val="00D554D6"/>
    <w:rPr>
      <w:rFonts w:ascii="Symbol" w:hAnsi="Symbol"/>
      <w:sz w:val="20"/>
    </w:rPr>
  </w:style>
  <w:style w:type="character" w:customStyle="1" w:styleId="WW8Num105z0">
    <w:name w:val="WW8Num105z0"/>
    <w:rsid w:val="00D554D6"/>
    <w:rPr>
      <w:rFonts w:ascii="Symbol" w:hAnsi="Symbol"/>
    </w:rPr>
  </w:style>
  <w:style w:type="character" w:customStyle="1" w:styleId="WW8Num105z1">
    <w:name w:val="WW8Num105z1"/>
    <w:rsid w:val="00D554D6"/>
    <w:rPr>
      <w:rFonts w:ascii="Courier New" w:hAnsi="Courier New"/>
    </w:rPr>
  </w:style>
  <w:style w:type="character" w:customStyle="1" w:styleId="WW8Num105z2">
    <w:name w:val="WW8Num105z2"/>
    <w:rsid w:val="00D554D6"/>
    <w:rPr>
      <w:rFonts w:ascii="Wingdings" w:hAnsi="Wingdings"/>
    </w:rPr>
  </w:style>
  <w:style w:type="character" w:customStyle="1" w:styleId="WW8Num106z0">
    <w:name w:val="WW8Num106z0"/>
    <w:rsid w:val="00D554D6"/>
    <w:rPr>
      <w:rFonts w:ascii="Symbol" w:hAnsi="Symbol"/>
    </w:rPr>
  </w:style>
  <w:style w:type="character" w:customStyle="1" w:styleId="WW8Num107z0">
    <w:name w:val="WW8Num107z0"/>
    <w:rsid w:val="00D554D6"/>
    <w:rPr>
      <w:rFonts w:ascii="Symbol" w:hAnsi="Symbol"/>
    </w:rPr>
  </w:style>
  <w:style w:type="character" w:customStyle="1" w:styleId="WW8Num108z0">
    <w:name w:val="WW8Num108z0"/>
    <w:rsid w:val="00D554D6"/>
    <w:rPr>
      <w:rFonts w:ascii="Wingdings" w:hAnsi="Wingdings"/>
      <w:sz w:val="24"/>
    </w:rPr>
  </w:style>
  <w:style w:type="character" w:customStyle="1" w:styleId="WW8Num109z0">
    <w:name w:val="WW8Num109z0"/>
    <w:rsid w:val="00D554D6"/>
    <w:rPr>
      <w:rFonts w:ascii="Symbol" w:hAnsi="Symbol"/>
      <w:sz w:val="16"/>
    </w:rPr>
  </w:style>
  <w:style w:type="character" w:customStyle="1" w:styleId="WW8Num109z1">
    <w:name w:val="WW8Num109z1"/>
    <w:rsid w:val="00D554D6"/>
    <w:rPr>
      <w:rFonts w:ascii="Courier New" w:hAnsi="Courier New"/>
    </w:rPr>
  </w:style>
  <w:style w:type="character" w:customStyle="1" w:styleId="WW8Num109z2">
    <w:name w:val="WW8Num109z2"/>
    <w:rsid w:val="00D554D6"/>
    <w:rPr>
      <w:rFonts w:ascii="Wingdings" w:hAnsi="Wingdings"/>
    </w:rPr>
  </w:style>
  <w:style w:type="character" w:customStyle="1" w:styleId="WW8Num109z3">
    <w:name w:val="WW8Num109z3"/>
    <w:rsid w:val="00D554D6"/>
    <w:rPr>
      <w:rFonts w:ascii="Symbol" w:hAnsi="Symbol"/>
    </w:rPr>
  </w:style>
  <w:style w:type="character" w:customStyle="1" w:styleId="WW8Num118z0">
    <w:name w:val="WW8Num118z0"/>
    <w:rsid w:val="00D554D6"/>
    <w:rPr>
      <w:rFonts w:ascii="Symbol" w:hAnsi="Symbol"/>
    </w:rPr>
  </w:style>
  <w:style w:type="character" w:customStyle="1" w:styleId="WW8Num119z0">
    <w:name w:val="WW8Num119z0"/>
    <w:rsid w:val="00D554D6"/>
    <w:rPr>
      <w:color w:val="000000"/>
    </w:rPr>
  </w:style>
  <w:style w:type="character" w:customStyle="1" w:styleId="WW8Num120z0">
    <w:name w:val="WW8Num120z0"/>
    <w:rsid w:val="00D554D6"/>
    <w:rPr>
      <w:b/>
      <w:color w:val="0000FF"/>
    </w:rPr>
  </w:style>
  <w:style w:type="character" w:customStyle="1" w:styleId="WW8Num124z0">
    <w:name w:val="WW8Num124z0"/>
    <w:rsid w:val="00D554D6"/>
    <w:rPr>
      <w:rFonts w:ascii="Symbol" w:hAnsi="Symbol"/>
    </w:rPr>
  </w:style>
  <w:style w:type="character" w:customStyle="1" w:styleId="WW8Num129z0">
    <w:name w:val="WW8Num129z0"/>
    <w:rsid w:val="00D554D6"/>
    <w:rPr>
      <w:rFonts w:ascii="Arial" w:hAnsi="Arial"/>
      <w:sz w:val="24"/>
    </w:rPr>
  </w:style>
  <w:style w:type="character" w:customStyle="1" w:styleId="WW8Num134z0">
    <w:name w:val="WW8Num134z0"/>
    <w:rsid w:val="00D554D6"/>
    <w:rPr>
      <w:rFonts w:ascii="Symbol" w:hAnsi="Symbol"/>
    </w:rPr>
  </w:style>
  <w:style w:type="character" w:customStyle="1" w:styleId="WW8Num136z0">
    <w:name w:val="WW8Num136z0"/>
    <w:rsid w:val="00D554D6"/>
    <w:rPr>
      <w:rFonts w:ascii="Arial" w:hAnsi="Arial"/>
      <w:sz w:val="24"/>
    </w:rPr>
  </w:style>
  <w:style w:type="character" w:customStyle="1" w:styleId="WW8Num136z2">
    <w:name w:val="WW8Num136z2"/>
    <w:rsid w:val="00D554D6"/>
    <w:rPr>
      <w:rFonts w:ascii="Arial" w:hAnsi="Arial"/>
    </w:rPr>
  </w:style>
  <w:style w:type="character" w:customStyle="1" w:styleId="WW8Num144z0">
    <w:name w:val="WW8Num144z0"/>
    <w:rsid w:val="00D554D6"/>
    <w:rPr>
      <w:rFonts w:ascii="Symbol" w:hAnsi="Symbol"/>
    </w:rPr>
  </w:style>
  <w:style w:type="character" w:customStyle="1" w:styleId="WW8Num151z0">
    <w:name w:val="WW8Num151z0"/>
    <w:rsid w:val="00D554D6"/>
    <w:rPr>
      <w:i/>
    </w:rPr>
  </w:style>
  <w:style w:type="character" w:customStyle="1" w:styleId="WW8Num156z0">
    <w:name w:val="WW8Num156z0"/>
    <w:rsid w:val="00D554D6"/>
    <w:rPr>
      <w:rFonts w:ascii="Times New Roman" w:hAnsi="Times New Roman"/>
    </w:rPr>
  </w:style>
  <w:style w:type="character" w:customStyle="1" w:styleId="WW8Num158z0">
    <w:name w:val="WW8Num158z0"/>
    <w:rsid w:val="00D554D6"/>
    <w:rPr>
      <w:rFonts w:ascii="Arial" w:hAnsi="Arial"/>
      <w:sz w:val="24"/>
    </w:rPr>
  </w:style>
  <w:style w:type="character" w:customStyle="1" w:styleId="WW8Num158z2">
    <w:name w:val="WW8Num158z2"/>
    <w:rsid w:val="00D554D6"/>
    <w:rPr>
      <w:rFonts w:ascii="Arial" w:hAnsi="Arial"/>
    </w:rPr>
  </w:style>
  <w:style w:type="character" w:customStyle="1" w:styleId="WW8Num160z0">
    <w:name w:val="WW8Num160z0"/>
    <w:rsid w:val="00D554D6"/>
    <w:rPr>
      <w:color w:val="auto"/>
    </w:rPr>
  </w:style>
  <w:style w:type="character" w:customStyle="1" w:styleId="WW8Num161z1">
    <w:name w:val="WW8Num161z1"/>
    <w:rsid w:val="00D554D6"/>
    <w:rPr>
      <w:i/>
    </w:rPr>
  </w:style>
  <w:style w:type="character" w:customStyle="1" w:styleId="WW8Num165z0">
    <w:name w:val="WW8Num165z0"/>
    <w:rsid w:val="00D554D6"/>
    <w:rPr>
      <w:rFonts w:ascii="Times New Roman" w:hAnsi="Times New Roman"/>
    </w:rPr>
  </w:style>
  <w:style w:type="character" w:customStyle="1" w:styleId="WW8Num166z0">
    <w:name w:val="WW8Num166z0"/>
    <w:rsid w:val="00D554D6"/>
    <w:rPr>
      <w:color w:val="000000"/>
    </w:rPr>
  </w:style>
  <w:style w:type="character" w:customStyle="1" w:styleId="WW8Num173z0">
    <w:name w:val="WW8Num173z0"/>
    <w:rsid w:val="00D554D6"/>
    <w:rPr>
      <w:i/>
    </w:rPr>
  </w:style>
  <w:style w:type="character" w:customStyle="1" w:styleId="WW8Num180z0">
    <w:name w:val="WW8Num180z0"/>
    <w:rsid w:val="00D554D6"/>
    <w:rPr>
      <w:sz w:val="22"/>
    </w:rPr>
  </w:style>
  <w:style w:type="character" w:customStyle="1" w:styleId="WW8Num181z0">
    <w:name w:val="WW8Num181z0"/>
    <w:rsid w:val="00D554D6"/>
    <w:rPr>
      <w:rFonts w:ascii="Symbol" w:hAnsi="Symbol"/>
    </w:rPr>
  </w:style>
  <w:style w:type="character" w:customStyle="1" w:styleId="WW8Num182z0">
    <w:name w:val="WW8Num182z0"/>
    <w:rsid w:val="00D554D6"/>
    <w:rPr>
      <w:rFonts w:ascii="Wingdings" w:hAnsi="Wingdings"/>
      <w:sz w:val="24"/>
    </w:rPr>
  </w:style>
  <w:style w:type="character" w:customStyle="1" w:styleId="WW8Num183z0">
    <w:name w:val="WW8Num183z0"/>
    <w:rsid w:val="00D554D6"/>
    <w:rPr>
      <w:sz w:val="24"/>
    </w:rPr>
  </w:style>
  <w:style w:type="character" w:customStyle="1" w:styleId="WW8Num185z0">
    <w:name w:val="WW8Num185z0"/>
    <w:rsid w:val="00D554D6"/>
    <w:rPr>
      <w:rFonts w:ascii="Symbol" w:hAnsi="Symbol"/>
    </w:rPr>
  </w:style>
  <w:style w:type="character" w:customStyle="1" w:styleId="WW8Num187z0">
    <w:name w:val="WW8Num187z0"/>
    <w:rsid w:val="00D554D6"/>
    <w:rPr>
      <w:rFonts w:ascii="Wingdings" w:hAnsi="Wingdings"/>
    </w:rPr>
  </w:style>
  <w:style w:type="character" w:customStyle="1" w:styleId="WW8Num187z1">
    <w:name w:val="WW8Num187z1"/>
    <w:rsid w:val="00D554D6"/>
    <w:rPr>
      <w:rFonts w:ascii="Courier New" w:hAnsi="Courier New"/>
    </w:rPr>
  </w:style>
  <w:style w:type="character" w:customStyle="1" w:styleId="WW8Num187z3">
    <w:name w:val="WW8Num187z3"/>
    <w:rsid w:val="00D554D6"/>
    <w:rPr>
      <w:rFonts w:ascii="Symbol" w:hAnsi="Symbol"/>
    </w:rPr>
  </w:style>
  <w:style w:type="character" w:customStyle="1" w:styleId="WW8Num189z0">
    <w:name w:val="WW8Num189z0"/>
    <w:rsid w:val="00D554D6"/>
    <w:rPr>
      <w:rFonts w:ascii="Symbol" w:hAnsi="Symbol"/>
    </w:rPr>
  </w:style>
  <w:style w:type="character" w:customStyle="1" w:styleId="WW8Num190z0">
    <w:name w:val="WW8Num190z0"/>
    <w:rsid w:val="00D554D6"/>
    <w:rPr>
      <w:rFonts w:ascii="Symbol" w:hAnsi="Symbol"/>
    </w:rPr>
  </w:style>
  <w:style w:type="character" w:customStyle="1" w:styleId="WW8Num197z0">
    <w:name w:val="WW8Num197z0"/>
    <w:rsid w:val="00D554D6"/>
    <w:rPr>
      <w:rFonts w:ascii="Symbol" w:hAnsi="Symbol"/>
    </w:rPr>
  </w:style>
  <w:style w:type="character" w:customStyle="1" w:styleId="WW8Num202z0">
    <w:name w:val="WW8Num202z0"/>
    <w:rsid w:val="00D554D6"/>
    <w:rPr>
      <w:rFonts w:ascii="Arial" w:hAnsi="Arial"/>
      <w:sz w:val="24"/>
    </w:rPr>
  </w:style>
  <w:style w:type="character" w:customStyle="1" w:styleId="WW8Num204z0">
    <w:name w:val="WW8Num204z0"/>
    <w:rsid w:val="00D554D6"/>
    <w:rPr>
      <w:rFonts w:ascii="Symbol" w:hAnsi="Symbol"/>
    </w:rPr>
  </w:style>
  <w:style w:type="character" w:customStyle="1" w:styleId="WW8Num213z0">
    <w:name w:val="WW8Num213z0"/>
    <w:rsid w:val="00D554D6"/>
    <w:rPr>
      <w:rFonts w:ascii="Symbol" w:hAnsi="Symbol"/>
    </w:rPr>
  </w:style>
  <w:style w:type="character" w:customStyle="1" w:styleId="WW8Num214z0">
    <w:name w:val="WW8Num214z0"/>
    <w:rsid w:val="00D554D6"/>
    <w:rPr>
      <w:rFonts w:ascii="Times New Roman" w:hAnsi="Times New Roman"/>
    </w:rPr>
  </w:style>
  <w:style w:type="character" w:customStyle="1" w:styleId="WW8Num217z0">
    <w:name w:val="WW8Num217z0"/>
    <w:rsid w:val="00D554D6"/>
    <w:rPr>
      <w:rFonts w:ascii="Times New Roman" w:hAnsi="Times New Roman"/>
    </w:rPr>
  </w:style>
  <w:style w:type="character" w:customStyle="1" w:styleId="WW8Num217z1">
    <w:name w:val="WW8Num217z1"/>
    <w:rsid w:val="00D554D6"/>
    <w:rPr>
      <w:rFonts w:ascii="Courier New" w:hAnsi="Courier New"/>
    </w:rPr>
  </w:style>
  <w:style w:type="character" w:customStyle="1" w:styleId="WW8Num217z2">
    <w:name w:val="WW8Num217z2"/>
    <w:rsid w:val="00D554D6"/>
    <w:rPr>
      <w:rFonts w:ascii="Wingdings" w:hAnsi="Wingdings"/>
    </w:rPr>
  </w:style>
  <w:style w:type="character" w:customStyle="1" w:styleId="WW8Num217z3">
    <w:name w:val="WW8Num217z3"/>
    <w:rsid w:val="00D554D6"/>
    <w:rPr>
      <w:rFonts w:ascii="Symbol" w:hAnsi="Symbol"/>
    </w:rPr>
  </w:style>
  <w:style w:type="character" w:customStyle="1" w:styleId="WW8Num218z0">
    <w:name w:val="WW8Num218z0"/>
    <w:rsid w:val="00D554D6"/>
    <w:rPr>
      <w:rFonts w:ascii="Symbol" w:hAnsi="Symbol"/>
    </w:rPr>
  </w:style>
  <w:style w:type="character" w:customStyle="1" w:styleId="WW8Num219z0">
    <w:name w:val="WW8Num219z0"/>
    <w:rsid w:val="00D554D6"/>
    <w:rPr>
      <w:i/>
    </w:rPr>
  </w:style>
  <w:style w:type="character" w:customStyle="1" w:styleId="WW8Num220z1">
    <w:name w:val="WW8Num220z1"/>
    <w:rsid w:val="00D554D6"/>
    <w:rPr>
      <w:b/>
    </w:rPr>
  </w:style>
  <w:style w:type="character" w:customStyle="1" w:styleId="WW8Num223z0">
    <w:name w:val="WW8Num223z0"/>
    <w:rsid w:val="00D554D6"/>
    <w:rPr>
      <w:rFonts w:ascii="Times New Roman" w:hAnsi="Times New Roman"/>
    </w:rPr>
  </w:style>
  <w:style w:type="character" w:customStyle="1" w:styleId="WW8Num228z0">
    <w:name w:val="WW8Num228z0"/>
    <w:rsid w:val="00D554D6"/>
    <w:rPr>
      <w:rFonts w:ascii="Symbol" w:hAnsi="Symbol"/>
    </w:rPr>
  </w:style>
  <w:style w:type="character" w:customStyle="1" w:styleId="WW8Num231z0">
    <w:name w:val="WW8Num231z0"/>
    <w:rsid w:val="00D554D6"/>
    <w:rPr>
      <w:rFonts w:ascii="Times New Roman" w:hAnsi="Times New Roman"/>
    </w:rPr>
  </w:style>
  <w:style w:type="character" w:customStyle="1" w:styleId="WW8Num234z0">
    <w:name w:val="WW8Num234z0"/>
    <w:rsid w:val="00D554D6"/>
    <w:rPr>
      <w:rFonts w:ascii="Symbol" w:hAnsi="Symbol"/>
    </w:rPr>
  </w:style>
  <w:style w:type="character" w:customStyle="1" w:styleId="WW8Num238z0">
    <w:name w:val="WW8Num238z0"/>
    <w:rsid w:val="00D554D6"/>
    <w:rPr>
      <w:rFonts w:ascii="Arial" w:hAnsi="Arial"/>
      <w:sz w:val="24"/>
    </w:rPr>
  </w:style>
  <w:style w:type="character" w:customStyle="1" w:styleId="WW8Num241z0">
    <w:name w:val="WW8Num241z0"/>
    <w:rsid w:val="00D554D6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554D6"/>
    <w:rPr>
      <w:rFonts w:ascii="Wingdings" w:hAnsi="Wingdings"/>
    </w:rPr>
  </w:style>
  <w:style w:type="character" w:customStyle="1" w:styleId="WW8Num243z1">
    <w:name w:val="WW8Num243z1"/>
    <w:rsid w:val="00D554D6"/>
    <w:rPr>
      <w:rFonts w:ascii="Courier New" w:hAnsi="Courier New"/>
    </w:rPr>
  </w:style>
  <w:style w:type="character" w:customStyle="1" w:styleId="WW8Num243z3">
    <w:name w:val="WW8Num243z3"/>
    <w:rsid w:val="00D554D6"/>
    <w:rPr>
      <w:rFonts w:ascii="Symbol" w:hAnsi="Symbol"/>
    </w:rPr>
  </w:style>
  <w:style w:type="character" w:customStyle="1" w:styleId="WW8Num244z0">
    <w:name w:val="WW8Num244z0"/>
    <w:rsid w:val="00D554D6"/>
    <w:rPr>
      <w:rFonts w:ascii="Symbol" w:hAnsi="Symbol"/>
    </w:rPr>
  </w:style>
  <w:style w:type="character" w:customStyle="1" w:styleId="WW8Num245z0">
    <w:name w:val="WW8Num245z0"/>
    <w:rsid w:val="00D554D6"/>
    <w:rPr>
      <w:b/>
    </w:rPr>
  </w:style>
  <w:style w:type="character" w:customStyle="1" w:styleId="WW8Num251z0">
    <w:name w:val="WW8Num251z0"/>
    <w:rsid w:val="00D554D6"/>
    <w:rPr>
      <w:rFonts w:ascii="Symbol" w:hAnsi="Symbol"/>
    </w:rPr>
  </w:style>
  <w:style w:type="character" w:customStyle="1" w:styleId="WW8Num254z0">
    <w:name w:val="WW8Num254z0"/>
    <w:rsid w:val="00D554D6"/>
    <w:rPr>
      <w:rFonts w:ascii="Symbol" w:hAnsi="Symbol"/>
    </w:rPr>
  </w:style>
  <w:style w:type="character" w:customStyle="1" w:styleId="WW8Num256z0">
    <w:name w:val="WW8Num256z0"/>
    <w:rsid w:val="00D554D6"/>
    <w:rPr>
      <w:rFonts w:ascii="Symbol" w:hAnsi="Symbol"/>
    </w:rPr>
  </w:style>
  <w:style w:type="character" w:customStyle="1" w:styleId="WW8Num262z1">
    <w:name w:val="WW8Num262z1"/>
    <w:rsid w:val="00D554D6"/>
  </w:style>
  <w:style w:type="character" w:customStyle="1" w:styleId="WW8Num263z0">
    <w:name w:val="WW8Num263z0"/>
    <w:rsid w:val="00D554D6"/>
    <w:rPr>
      <w:i/>
    </w:rPr>
  </w:style>
  <w:style w:type="character" w:customStyle="1" w:styleId="WW8Num276z0">
    <w:name w:val="WW8Num276z0"/>
    <w:rsid w:val="00D554D6"/>
    <w:rPr>
      <w:rFonts w:ascii="Wingdings" w:hAnsi="Wingdings"/>
      <w:sz w:val="24"/>
    </w:rPr>
  </w:style>
  <w:style w:type="character" w:customStyle="1" w:styleId="WW8Num277z0">
    <w:name w:val="WW8Num277z0"/>
    <w:rsid w:val="00D554D6"/>
    <w:rPr>
      <w:b/>
    </w:rPr>
  </w:style>
  <w:style w:type="character" w:customStyle="1" w:styleId="WW8Num280z0">
    <w:name w:val="WW8Num280z0"/>
    <w:rsid w:val="00D554D6"/>
    <w:rPr>
      <w:rFonts w:ascii="Symbol" w:hAnsi="Symbol"/>
    </w:rPr>
  </w:style>
  <w:style w:type="character" w:customStyle="1" w:styleId="WW8Num283z1">
    <w:name w:val="WW8Num283z1"/>
    <w:rsid w:val="00D554D6"/>
    <w:rPr>
      <w:rFonts w:ascii="Times New Roman" w:hAnsi="Times New Roman"/>
    </w:rPr>
  </w:style>
  <w:style w:type="character" w:customStyle="1" w:styleId="WW8Num286z0">
    <w:name w:val="WW8Num286z0"/>
    <w:rsid w:val="00D554D6"/>
    <w:rPr>
      <w:sz w:val="24"/>
    </w:rPr>
  </w:style>
  <w:style w:type="character" w:customStyle="1" w:styleId="WW8Num287z0">
    <w:name w:val="WW8Num287z0"/>
    <w:rsid w:val="00D554D6"/>
    <w:rPr>
      <w:rFonts w:ascii="Arial" w:hAnsi="Arial"/>
      <w:sz w:val="20"/>
    </w:rPr>
  </w:style>
  <w:style w:type="character" w:customStyle="1" w:styleId="WW8Num290z0">
    <w:name w:val="WW8Num290z0"/>
    <w:rsid w:val="00D554D6"/>
    <w:rPr>
      <w:rFonts w:ascii="Times New Roman" w:hAnsi="Times New Roman"/>
    </w:rPr>
  </w:style>
  <w:style w:type="character" w:customStyle="1" w:styleId="WW8Num292z0">
    <w:name w:val="WW8Num292z0"/>
    <w:rsid w:val="00D554D6"/>
    <w:rPr>
      <w:rFonts w:ascii="Times New Roman" w:hAnsi="Times New Roman"/>
    </w:rPr>
  </w:style>
  <w:style w:type="character" w:customStyle="1" w:styleId="WW8Num294z0">
    <w:name w:val="WW8Num294z0"/>
    <w:rsid w:val="00D554D6"/>
    <w:rPr>
      <w:rFonts w:ascii="Symbol" w:hAnsi="Symbol"/>
    </w:rPr>
  </w:style>
  <w:style w:type="character" w:customStyle="1" w:styleId="WW8Num295z0">
    <w:name w:val="WW8Num295z0"/>
    <w:rsid w:val="00D554D6"/>
    <w:rPr>
      <w:rFonts w:ascii="Wingdings" w:hAnsi="Wingdings"/>
      <w:sz w:val="24"/>
    </w:rPr>
  </w:style>
  <w:style w:type="character" w:customStyle="1" w:styleId="WW8Num297z1">
    <w:name w:val="WW8Num297z1"/>
    <w:rsid w:val="00D554D6"/>
    <w:rPr>
      <w:i/>
    </w:rPr>
  </w:style>
  <w:style w:type="character" w:customStyle="1" w:styleId="WW8Num298z0">
    <w:name w:val="WW8Num298z0"/>
    <w:rsid w:val="00D554D6"/>
    <w:rPr>
      <w:rFonts w:ascii="Symbol" w:hAnsi="Symbol"/>
    </w:rPr>
  </w:style>
  <w:style w:type="character" w:customStyle="1" w:styleId="WW8Num299z0">
    <w:name w:val="WW8Num299z0"/>
    <w:rsid w:val="00D554D6"/>
    <w:rPr>
      <w:rFonts w:ascii="Wingdings" w:hAnsi="Wingdings"/>
    </w:rPr>
  </w:style>
  <w:style w:type="character" w:customStyle="1" w:styleId="WW8Num307z0">
    <w:name w:val="WW8Num307z0"/>
    <w:rsid w:val="00D554D6"/>
    <w:rPr>
      <w:rFonts w:ascii="Symbol" w:hAnsi="Symbol"/>
    </w:rPr>
  </w:style>
  <w:style w:type="character" w:customStyle="1" w:styleId="WW8Num308z0">
    <w:name w:val="WW8Num308z0"/>
    <w:rsid w:val="00D554D6"/>
    <w:rPr>
      <w:u w:val="single"/>
    </w:rPr>
  </w:style>
  <w:style w:type="character" w:customStyle="1" w:styleId="WW8Num309z0">
    <w:name w:val="WW8Num309z0"/>
    <w:rsid w:val="00D554D6"/>
    <w:rPr>
      <w:rFonts w:ascii="Symbol" w:hAnsi="Symbol"/>
    </w:rPr>
  </w:style>
  <w:style w:type="character" w:customStyle="1" w:styleId="WW8Num322z0">
    <w:name w:val="WW8Num322z0"/>
    <w:rsid w:val="00D554D6"/>
    <w:rPr>
      <w:rFonts w:ascii="Wingdings" w:hAnsi="Wingdings"/>
    </w:rPr>
  </w:style>
  <w:style w:type="character" w:customStyle="1" w:styleId="WW8Num322z1">
    <w:name w:val="WW8Num322z1"/>
    <w:rsid w:val="00D554D6"/>
    <w:rPr>
      <w:rFonts w:ascii="Courier New" w:hAnsi="Courier New"/>
    </w:rPr>
  </w:style>
  <w:style w:type="character" w:customStyle="1" w:styleId="WW8Num322z3">
    <w:name w:val="WW8Num322z3"/>
    <w:rsid w:val="00D554D6"/>
    <w:rPr>
      <w:rFonts w:ascii="Symbol" w:hAnsi="Symbol"/>
    </w:rPr>
  </w:style>
  <w:style w:type="character" w:customStyle="1" w:styleId="WW8Num323z0">
    <w:name w:val="WW8Num323z0"/>
    <w:rsid w:val="00D554D6"/>
    <w:rPr>
      <w:rFonts w:ascii="Symbol" w:hAnsi="Symbol"/>
    </w:rPr>
  </w:style>
  <w:style w:type="character" w:customStyle="1" w:styleId="WW8Num327z0">
    <w:name w:val="WW8Num327z0"/>
    <w:rsid w:val="00D554D6"/>
    <w:rPr>
      <w:rFonts w:ascii="Wingdings" w:hAnsi="Wingdings"/>
    </w:rPr>
  </w:style>
  <w:style w:type="character" w:customStyle="1" w:styleId="WW8Num328z0">
    <w:name w:val="WW8Num328z0"/>
    <w:rsid w:val="00D554D6"/>
  </w:style>
  <w:style w:type="character" w:customStyle="1" w:styleId="WW8Num336z0">
    <w:name w:val="WW8Num336z0"/>
    <w:rsid w:val="00D554D6"/>
    <w:rPr>
      <w:rFonts w:ascii="Wingdings" w:hAnsi="Wingdings"/>
      <w:sz w:val="22"/>
    </w:rPr>
  </w:style>
  <w:style w:type="character" w:customStyle="1" w:styleId="WW8Num336z1">
    <w:name w:val="WW8Num336z1"/>
    <w:rsid w:val="00D554D6"/>
    <w:rPr>
      <w:rFonts w:ascii="Courier New" w:hAnsi="Courier New"/>
    </w:rPr>
  </w:style>
  <w:style w:type="character" w:customStyle="1" w:styleId="WW8Num336z2">
    <w:name w:val="WW8Num336z2"/>
    <w:rsid w:val="00D554D6"/>
    <w:rPr>
      <w:rFonts w:ascii="Wingdings" w:hAnsi="Wingdings"/>
    </w:rPr>
  </w:style>
  <w:style w:type="character" w:customStyle="1" w:styleId="WW8Num336z3">
    <w:name w:val="WW8Num336z3"/>
    <w:rsid w:val="00D554D6"/>
    <w:rPr>
      <w:rFonts w:ascii="Symbol" w:hAnsi="Symbol"/>
    </w:rPr>
  </w:style>
  <w:style w:type="character" w:customStyle="1" w:styleId="WW8Num339z0">
    <w:name w:val="WW8Num339z0"/>
    <w:rsid w:val="00D554D6"/>
    <w:rPr>
      <w:rFonts w:ascii="Symbol" w:hAnsi="Symbol"/>
    </w:rPr>
  </w:style>
  <w:style w:type="character" w:customStyle="1" w:styleId="WW8Num340z0">
    <w:name w:val="WW8Num340z0"/>
    <w:rsid w:val="00D554D6"/>
    <w:rPr>
      <w:rFonts w:ascii="Symbol" w:hAnsi="Symbol"/>
    </w:rPr>
  </w:style>
  <w:style w:type="character" w:customStyle="1" w:styleId="WW8Num343z3">
    <w:name w:val="WW8Num343z3"/>
    <w:rsid w:val="00D554D6"/>
  </w:style>
  <w:style w:type="character" w:customStyle="1" w:styleId="WW8Num350z0">
    <w:name w:val="WW8Num350z0"/>
    <w:rsid w:val="00D554D6"/>
    <w:rPr>
      <w:u w:val="none"/>
    </w:rPr>
  </w:style>
  <w:style w:type="character" w:customStyle="1" w:styleId="WW8Num351z0">
    <w:name w:val="WW8Num351z0"/>
    <w:rsid w:val="00D554D6"/>
  </w:style>
  <w:style w:type="character" w:customStyle="1" w:styleId="WW8Num356z0">
    <w:name w:val="WW8Num356z0"/>
    <w:rsid w:val="00D554D6"/>
    <w:rPr>
      <w:rFonts w:ascii="Symbol" w:hAnsi="Symbol"/>
    </w:rPr>
  </w:style>
  <w:style w:type="character" w:customStyle="1" w:styleId="WW8Num357z0">
    <w:name w:val="WW8Num357z0"/>
    <w:rsid w:val="00D554D6"/>
    <w:rPr>
      <w:rFonts w:ascii="Symbol" w:hAnsi="Symbol"/>
    </w:rPr>
  </w:style>
  <w:style w:type="character" w:customStyle="1" w:styleId="WW8Num362z0">
    <w:name w:val="WW8Num362z0"/>
    <w:rsid w:val="00D554D6"/>
    <w:rPr>
      <w:rFonts w:ascii="Times New Roman" w:hAnsi="Times New Roman"/>
    </w:rPr>
  </w:style>
  <w:style w:type="character" w:customStyle="1" w:styleId="WW8Num363z0">
    <w:name w:val="WW8Num363z0"/>
    <w:rsid w:val="00D554D6"/>
    <w:rPr>
      <w:i/>
    </w:rPr>
  </w:style>
  <w:style w:type="character" w:customStyle="1" w:styleId="WW8Num366z0">
    <w:name w:val="WW8Num366z0"/>
    <w:rsid w:val="00D554D6"/>
    <w:rPr>
      <w:rFonts w:ascii="Symbol" w:hAnsi="Symbol"/>
    </w:rPr>
  </w:style>
  <w:style w:type="character" w:customStyle="1" w:styleId="WW8Num367z0">
    <w:name w:val="WW8Num367z0"/>
    <w:rsid w:val="00D554D6"/>
    <w:rPr>
      <w:rFonts w:ascii="Times New Roman" w:hAnsi="Times New Roman"/>
    </w:rPr>
  </w:style>
  <w:style w:type="character" w:customStyle="1" w:styleId="WW8Num371z0">
    <w:name w:val="WW8Num371z0"/>
    <w:rsid w:val="00D554D6"/>
    <w:rPr>
      <w:rFonts w:ascii="Symbol" w:hAnsi="Symbol"/>
      <w:sz w:val="24"/>
    </w:rPr>
  </w:style>
  <w:style w:type="character" w:customStyle="1" w:styleId="WW8Num372z0">
    <w:name w:val="WW8Num372z0"/>
    <w:rsid w:val="00D554D6"/>
    <w:rPr>
      <w:rFonts w:ascii="Times New Roman" w:hAnsi="Times New Roman"/>
    </w:rPr>
  </w:style>
  <w:style w:type="character" w:customStyle="1" w:styleId="WW8Num372z1">
    <w:name w:val="WW8Num372z1"/>
    <w:rsid w:val="00D554D6"/>
    <w:rPr>
      <w:rFonts w:ascii="Courier New" w:hAnsi="Courier New"/>
    </w:rPr>
  </w:style>
  <w:style w:type="character" w:customStyle="1" w:styleId="WW8Num372z2">
    <w:name w:val="WW8Num372z2"/>
    <w:rsid w:val="00D554D6"/>
    <w:rPr>
      <w:rFonts w:ascii="Wingdings" w:hAnsi="Wingdings"/>
    </w:rPr>
  </w:style>
  <w:style w:type="character" w:customStyle="1" w:styleId="WW8Num372z3">
    <w:name w:val="WW8Num372z3"/>
    <w:rsid w:val="00D554D6"/>
    <w:rPr>
      <w:rFonts w:ascii="Symbol" w:hAnsi="Symbol"/>
    </w:rPr>
  </w:style>
  <w:style w:type="character" w:customStyle="1" w:styleId="WW8Num374z0">
    <w:name w:val="WW8Num374z0"/>
    <w:rsid w:val="00D554D6"/>
    <w:rPr>
      <w:rFonts w:ascii="Symbol" w:hAnsi="Symbol"/>
    </w:rPr>
  </w:style>
  <w:style w:type="character" w:customStyle="1" w:styleId="WW8Num375z0">
    <w:name w:val="WW8Num375z0"/>
    <w:rsid w:val="00D554D6"/>
    <w:rPr>
      <w:rFonts w:ascii="Wingdings" w:hAnsi="Wingdings"/>
    </w:rPr>
  </w:style>
  <w:style w:type="character" w:customStyle="1" w:styleId="WW8Num375z1">
    <w:name w:val="WW8Num375z1"/>
    <w:rsid w:val="00D554D6"/>
    <w:rPr>
      <w:rFonts w:ascii="Courier New" w:hAnsi="Courier New"/>
    </w:rPr>
  </w:style>
  <w:style w:type="character" w:customStyle="1" w:styleId="WW8Num375z3">
    <w:name w:val="WW8Num375z3"/>
    <w:rsid w:val="00D554D6"/>
    <w:rPr>
      <w:rFonts w:ascii="Symbol" w:hAnsi="Symbol"/>
    </w:rPr>
  </w:style>
  <w:style w:type="character" w:customStyle="1" w:styleId="WW8Num376z0">
    <w:name w:val="WW8Num376z0"/>
    <w:rsid w:val="00D554D6"/>
    <w:rPr>
      <w:rFonts w:ascii="Arial" w:hAnsi="Arial"/>
      <w:sz w:val="24"/>
    </w:rPr>
  </w:style>
  <w:style w:type="character" w:customStyle="1" w:styleId="WW8Num376z2">
    <w:name w:val="WW8Num376z2"/>
    <w:rsid w:val="00D554D6"/>
    <w:rPr>
      <w:rFonts w:ascii="Arial" w:hAnsi="Arial"/>
    </w:rPr>
  </w:style>
  <w:style w:type="character" w:customStyle="1" w:styleId="WW8Num377z0">
    <w:name w:val="WW8Num377z0"/>
    <w:rsid w:val="00D554D6"/>
    <w:rPr>
      <w:rFonts w:ascii="Symbol" w:hAnsi="Symbol"/>
    </w:rPr>
  </w:style>
  <w:style w:type="character" w:customStyle="1" w:styleId="WW8Num379z0">
    <w:name w:val="WW8Num379z0"/>
    <w:rsid w:val="00D554D6"/>
    <w:rPr>
      <w:rFonts w:ascii="Arial" w:hAnsi="Arial"/>
      <w:b/>
      <w:sz w:val="24"/>
    </w:rPr>
  </w:style>
  <w:style w:type="character" w:customStyle="1" w:styleId="WW8Num380z0">
    <w:name w:val="WW8Num380z0"/>
    <w:rsid w:val="00D554D6"/>
  </w:style>
  <w:style w:type="character" w:customStyle="1" w:styleId="WW8Num382z0">
    <w:name w:val="WW8Num382z0"/>
    <w:rsid w:val="00D554D6"/>
    <w:rPr>
      <w:b/>
      <w:i/>
      <w:sz w:val="24"/>
    </w:rPr>
  </w:style>
  <w:style w:type="character" w:customStyle="1" w:styleId="WW8Num393z0">
    <w:name w:val="WW8Num393z0"/>
    <w:rsid w:val="00D554D6"/>
    <w:rPr>
      <w:u w:val="none"/>
    </w:rPr>
  </w:style>
  <w:style w:type="character" w:customStyle="1" w:styleId="WW8Num397z0">
    <w:name w:val="WW8Num397z0"/>
    <w:rsid w:val="00D554D6"/>
    <w:rPr>
      <w:rFonts w:ascii="Arial" w:hAnsi="Arial"/>
      <w:sz w:val="20"/>
    </w:rPr>
  </w:style>
  <w:style w:type="character" w:customStyle="1" w:styleId="WW8Num402z0">
    <w:name w:val="WW8Num402z0"/>
    <w:rsid w:val="00D554D6"/>
    <w:rPr>
      <w:rFonts w:ascii="Wingdings" w:hAnsi="Wingdings"/>
    </w:rPr>
  </w:style>
  <w:style w:type="character" w:customStyle="1" w:styleId="WW8Num402z1">
    <w:name w:val="WW8Num402z1"/>
    <w:rsid w:val="00D554D6"/>
    <w:rPr>
      <w:rFonts w:ascii="Courier New" w:hAnsi="Courier New"/>
    </w:rPr>
  </w:style>
  <w:style w:type="character" w:customStyle="1" w:styleId="WW8Num402z3">
    <w:name w:val="WW8Num402z3"/>
    <w:rsid w:val="00D554D6"/>
    <w:rPr>
      <w:rFonts w:ascii="Symbol" w:hAnsi="Symbol"/>
    </w:rPr>
  </w:style>
  <w:style w:type="character" w:customStyle="1" w:styleId="WW8Num407z0">
    <w:name w:val="WW8Num407z0"/>
    <w:rsid w:val="00D554D6"/>
    <w:rPr>
      <w:rFonts w:ascii="Arial" w:hAnsi="Arial"/>
      <w:sz w:val="24"/>
    </w:rPr>
  </w:style>
  <w:style w:type="character" w:customStyle="1" w:styleId="WW8Num410z0">
    <w:name w:val="WW8Num410z0"/>
    <w:rsid w:val="00D554D6"/>
    <w:rPr>
      <w:rFonts w:ascii="Symbol" w:hAnsi="Symbol"/>
    </w:rPr>
  </w:style>
  <w:style w:type="character" w:customStyle="1" w:styleId="WW8Num411z0">
    <w:name w:val="WW8Num411z0"/>
    <w:rsid w:val="00D554D6"/>
    <w:rPr>
      <w:rFonts w:ascii="Symbol" w:hAnsi="Symbol"/>
    </w:rPr>
  </w:style>
  <w:style w:type="character" w:customStyle="1" w:styleId="WW8Num411z1">
    <w:name w:val="WW8Num411z1"/>
    <w:rsid w:val="00D554D6"/>
    <w:rPr>
      <w:rFonts w:ascii="Courier New" w:hAnsi="Courier New"/>
    </w:rPr>
  </w:style>
  <w:style w:type="character" w:customStyle="1" w:styleId="WW8Num411z2">
    <w:name w:val="WW8Num411z2"/>
    <w:rsid w:val="00D554D6"/>
    <w:rPr>
      <w:rFonts w:ascii="Wingdings" w:hAnsi="Wingdings"/>
    </w:rPr>
  </w:style>
  <w:style w:type="character" w:customStyle="1" w:styleId="WW8Num412z0">
    <w:name w:val="WW8Num412z0"/>
    <w:rsid w:val="00D554D6"/>
    <w:rPr>
      <w:rFonts w:ascii="Times New Roman" w:hAnsi="Times New Roman"/>
    </w:rPr>
  </w:style>
  <w:style w:type="character" w:customStyle="1" w:styleId="WW8Num417z0">
    <w:name w:val="WW8Num417z0"/>
    <w:rsid w:val="00D554D6"/>
    <w:rPr>
      <w:rFonts w:ascii="Symbol" w:hAnsi="Symbol"/>
    </w:rPr>
  </w:style>
  <w:style w:type="character" w:customStyle="1" w:styleId="WW8Num419z0">
    <w:name w:val="WW8Num419z0"/>
    <w:rsid w:val="00D554D6"/>
    <w:rPr>
      <w:rFonts w:ascii="Symbol" w:hAnsi="Symbol"/>
    </w:rPr>
  </w:style>
  <w:style w:type="character" w:customStyle="1" w:styleId="WW8Num422z0">
    <w:name w:val="WW8Num422z0"/>
    <w:rsid w:val="00D554D6"/>
    <w:rPr>
      <w:i/>
    </w:rPr>
  </w:style>
  <w:style w:type="character" w:customStyle="1" w:styleId="WW8Num423z0">
    <w:name w:val="WW8Num423z0"/>
    <w:rsid w:val="00D554D6"/>
    <w:rPr>
      <w:rFonts w:ascii="Symbol" w:hAnsi="Symbol"/>
    </w:rPr>
  </w:style>
  <w:style w:type="character" w:customStyle="1" w:styleId="WW8Num425z0">
    <w:name w:val="WW8Num425z0"/>
    <w:rsid w:val="00D554D6"/>
    <w:rPr>
      <w:rFonts w:ascii="Symbol" w:hAnsi="Symbol"/>
    </w:rPr>
  </w:style>
  <w:style w:type="character" w:customStyle="1" w:styleId="WW8Num427z0">
    <w:name w:val="WW8Num427z0"/>
    <w:rsid w:val="00D554D6"/>
    <w:rPr>
      <w:i/>
    </w:rPr>
  </w:style>
  <w:style w:type="character" w:customStyle="1" w:styleId="WW8Num428z0">
    <w:name w:val="WW8Num428z0"/>
    <w:rsid w:val="00D554D6"/>
    <w:rPr>
      <w:rFonts w:ascii="Symbol" w:hAnsi="Symbol"/>
    </w:rPr>
  </w:style>
  <w:style w:type="character" w:customStyle="1" w:styleId="WW8Num432z0">
    <w:name w:val="WW8Num432z0"/>
    <w:rsid w:val="00D554D6"/>
    <w:rPr>
      <w:i/>
    </w:rPr>
  </w:style>
  <w:style w:type="character" w:customStyle="1" w:styleId="WW8Num442z0">
    <w:name w:val="WW8Num442z0"/>
    <w:rsid w:val="00D554D6"/>
    <w:rPr>
      <w:rFonts w:ascii="Arial" w:hAnsi="Arial"/>
      <w:sz w:val="20"/>
    </w:rPr>
  </w:style>
  <w:style w:type="character" w:customStyle="1" w:styleId="WW8Num442z1">
    <w:name w:val="WW8Num442z1"/>
    <w:rsid w:val="00D554D6"/>
    <w:rPr>
      <w:b/>
    </w:rPr>
  </w:style>
  <w:style w:type="character" w:customStyle="1" w:styleId="WW8Num443z0">
    <w:name w:val="WW8Num443z0"/>
    <w:rsid w:val="00D554D6"/>
    <w:rPr>
      <w:b/>
    </w:rPr>
  </w:style>
  <w:style w:type="character" w:customStyle="1" w:styleId="WW8Num445z0">
    <w:name w:val="WW8Num445z0"/>
    <w:rsid w:val="00D554D6"/>
    <w:rPr>
      <w:rFonts w:ascii="Wingdings" w:hAnsi="Wingdings"/>
    </w:rPr>
  </w:style>
  <w:style w:type="character" w:customStyle="1" w:styleId="WW8Num446z0">
    <w:name w:val="WW8Num446z0"/>
    <w:rsid w:val="00D554D6"/>
    <w:rPr>
      <w:rFonts w:ascii="Symbol" w:hAnsi="Symbol"/>
    </w:rPr>
  </w:style>
  <w:style w:type="character" w:customStyle="1" w:styleId="WW8Num449z0">
    <w:name w:val="WW8Num449z0"/>
    <w:rsid w:val="00D554D6"/>
    <w:rPr>
      <w:b/>
    </w:rPr>
  </w:style>
  <w:style w:type="character" w:customStyle="1" w:styleId="WW8Num452z0">
    <w:name w:val="WW8Num452z0"/>
    <w:rsid w:val="00D554D6"/>
    <w:rPr>
      <w:rFonts w:ascii="Times New Roman" w:hAnsi="Times New Roman"/>
    </w:rPr>
  </w:style>
  <w:style w:type="character" w:customStyle="1" w:styleId="WW8Num452z1">
    <w:name w:val="WW8Num452z1"/>
    <w:rsid w:val="00D554D6"/>
    <w:rPr>
      <w:rFonts w:ascii="Courier New" w:hAnsi="Courier New"/>
    </w:rPr>
  </w:style>
  <w:style w:type="character" w:customStyle="1" w:styleId="WW8Num452z2">
    <w:name w:val="WW8Num452z2"/>
    <w:rsid w:val="00D554D6"/>
    <w:rPr>
      <w:rFonts w:ascii="Wingdings" w:hAnsi="Wingdings"/>
    </w:rPr>
  </w:style>
  <w:style w:type="character" w:customStyle="1" w:styleId="WW8Num452z3">
    <w:name w:val="WW8Num452z3"/>
    <w:rsid w:val="00D554D6"/>
    <w:rPr>
      <w:rFonts w:ascii="Symbol" w:hAnsi="Symbol"/>
    </w:rPr>
  </w:style>
  <w:style w:type="character" w:customStyle="1" w:styleId="WW8Num457z0">
    <w:name w:val="WW8Num457z0"/>
    <w:rsid w:val="00D554D6"/>
    <w:rPr>
      <w:rFonts w:ascii="Symbol" w:hAnsi="Symbol"/>
    </w:rPr>
  </w:style>
  <w:style w:type="character" w:customStyle="1" w:styleId="WW8Num459z0">
    <w:name w:val="WW8Num459z0"/>
    <w:rsid w:val="00D554D6"/>
    <w:rPr>
      <w:rFonts w:ascii="Times New Roman" w:hAnsi="Times New Roman"/>
    </w:rPr>
  </w:style>
  <w:style w:type="character" w:customStyle="1" w:styleId="WW8Num459z1">
    <w:name w:val="WW8Num459z1"/>
    <w:rsid w:val="00D554D6"/>
    <w:rPr>
      <w:rFonts w:ascii="Courier New" w:hAnsi="Courier New"/>
    </w:rPr>
  </w:style>
  <w:style w:type="character" w:customStyle="1" w:styleId="WW8Num459z2">
    <w:name w:val="WW8Num459z2"/>
    <w:rsid w:val="00D554D6"/>
    <w:rPr>
      <w:rFonts w:ascii="Wingdings" w:hAnsi="Wingdings"/>
    </w:rPr>
  </w:style>
  <w:style w:type="character" w:customStyle="1" w:styleId="WW8Num459z3">
    <w:name w:val="WW8Num459z3"/>
    <w:rsid w:val="00D554D6"/>
    <w:rPr>
      <w:rFonts w:ascii="Symbol" w:hAnsi="Symbol"/>
    </w:rPr>
  </w:style>
  <w:style w:type="character" w:customStyle="1" w:styleId="WW8Num462z0">
    <w:name w:val="WW8Num462z0"/>
    <w:rsid w:val="00D554D6"/>
    <w:rPr>
      <w:rFonts w:ascii="Wingdings" w:hAnsi="Wingdings"/>
      <w:sz w:val="24"/>
    </w:rPr>
  </w:style>
  <w:style w:type="character" w:customStyle="1" w:styleId="WW8Num465z0">
    <w:name w:val="WW8Num465z0"/>
    <w:rsid w:val="00D554D6"/>
    <w:rPr>
      <w:rFonts w:ascii="Symbol" w:hAnsi="Symbol"/>
    </w:rPr>
  </w:style>
  <w:style w:type="character" w:customStyle="1" w:styleId="WW8Num468z0">
    <w:name w:val="WW8Num468z0"/>
    <w:rsid w:val="00D554D6"/>
    <w:rPr>
      <w:rFonts w:ascii="Wingdings" w:hAnsi="Wingdings"/>
      <w:sz w:val="22"/>
    </w:rPr>
  </w:style>
  <w:style w:type="character" w:customStyle="1" w:styleId="WW8Num468z1">
    <w:name w:val="WW8Num468z1"/>
    <w:rsid w:val="00D554D6"/>
    <w:rPr>
      <w:rFonts w:ascii="Courier New" w:hAnsi="Courier New"/>
    </w:rPr>
  </w:style>
  <w:style w:type="character" w:customStyle="1" w:styleId="WW8Num468z2">
    <w:name w:val="WW8Num468z2"/>
    <w:rsid w:val="00D554D6"/>
    <w:rPr>
      <w:rFonts w:ascii="Wingdings" w:hAnsi="Wingdings"/>
    </w:rPr>
  </w:style>
  <w:style w:type="character" w:customStyle="1" w:styleId="WW8Num468z3">
    <w:name w:val="WW8Num468z3"/>
    <w:rsid w:val="00D554D6"/>
    <w:rPr>
      <w:rFonts w:ascii="Symbol" w:hAnsi="Symbol"/>
    </w:rPr>
  </w:style>
  <w:style w:type="character" w:customStyle="1" w:styleId="WW8Num472z0">
    <w:name w:val="WW8Num472z0"/>
    <w:rsid w:val="00D554D6"/>
    <w:rPr>
      <w:rFonts w:ascii="Wingdings" w:hAnsi="Wingdings"/>
      <w:sz w:val="24"/>
    </w:rPr>
  </w:style>
  <w:style w:type="character" w:customStyle="1" w:styleId="WW8Num476z0">
    <w:name w:val="WW8Num476z0"/>
    <w:rsid w:val="00D554D6"/>
    <w:rPr>
      <w:rFonts w:ascii="Wingdings" w:hAnsi="Wingdings"/>
      <w:sz w:val="24"/>
    </w:rPr>
  </w:style>
  <w:style w:type="character" w:customStyle="1" w:styleId="WW8Num487z0">
    <w:name w:val="WW8Num487z0"/>
    <w:rsid w:val="00D554D6"/>
    <w:rPr>
      <w:rFonts w:ascii="Symbol" w:hAnsi="Symbol"/>
    </w:rPr>
  </w:style>
  <w:style w:type="character" w:customStyle="1" w:styleId="WW8Num489z1">
    <w:name w:val="WW8Num489z1"/>
    <w:rsid w:val="00D554D6"/>
    <w:rPr>
      <w:rFonts w:ascii="Symbol" w:hAnsi="Symbol"/>
    </w:rPr>
  </w:style>
  <w:style w:type="character" w:customStyle="1" w:styleId="WW8Num492z0">
    <w:name w:val="WW8Num492z0"/>
    <w:rsid w:val="00D554D6"/>
    <w:rPr>
      <w:rFonts w:ascii="Wingdings" w:hAnsi="Wingdings"/>
    </w:rPr>
  </w:style>
  <w:style w:type="character" w:customStyle="1" w:styleId="WW8Num493z0">
    <w:name w:val="WW8Num493z0"/>
    <w:rsid w:val="00D554D6"/>
    <w:rPr>
      <w:rFonts w:ascii="Times New Roman" w:hAnsi="Times New Roman"/>
    </w:rPr>
  </w:style>
  <w:style w:type="character" w:customStyle="1" w:styleId="WW8Num496z0">
    <w:name w:val="WW8Num496z0"/>
    <w:rsid w:val="00D554D6"/>
    <w:rPr>
      <w:rFonts w:ascii="Arial" w:hAnsi="Arial"/>
      <w:sz w:val="24"/>
    </w:rPr>
  </w:style>
  <w:style w:type="character" w:customStyle="1" w:styleId="WW8Num500z0">
    <w:name w:val="WW8Num500z0"/>
    <w:rsid w:val="00D554D6"/>
    <w:rPr>
      <w:rFonts w:ascii="Wingdings" w:hAnsi="Wingdings"/>
      <w:sz w:val="24"/>
    </w:rPr>
  </w:style>
  <w:style w:type="character" w:customStyle="1" w:styleId="WW8Num501z0">
    <w:name w:val="WW8Num501z0"/>
    <w:rsid w:val="00D554D6"/>
    <w:rPr>
      <w:rFonts w:ascii="Arial" w:hAnsi="Arial"/>
      <w:sz w:val="20"/>
    </w:rPr>
  </w:style>
  <w:style w:type="character" w:customStyle="1" w:styleId="WW8Num501z1">
    <w:name w:val="WW8Num501z1"/>
    <w:rsid w:val="00D554D6"/>
    <w:rPr>
      <w:b/>
    </w:rPr>
  </w:style>
  <w:style w:type="character" w:customStyle="1" w:styleId="WW8Num507z0">
    <w:name w:val="WW8Num507z0"/>
    <w:rsid w:val="00D554D6"/>
    <w:rPr>
      <w:color w:val="000000"/>
    </w:rPr>
  </w:style>
  <w:style w:type="character" w:customStyle="1" w:styleId="WW8Num508z0">
    <w:name w:val="WW8Num508z0"/>
    <w:rsid w:val="00D554D6"/>
    <w:rPr>
      <w:rFonts w:ascii="Symbol" w:hAnsi="Symbol"/>
    </w:rPr>
  </w:style>
  <w:style w:type="character" w:customStyle="1" w:styleId="WW8Num513z0">
    <w:name w:val="WW8Num513z0"/>
    <w:rsid w:val="00D554D6"/>
    <w:rPr>
      <w:rFonts w:ascii="Wingdings" w:hAnsi="Wingdings"/>
      <w:sz w:val="24"/>
    </w:rPr>
  </w:style>
  <w:style w:type="character" w:customStyle="1" w:styleId="WW8Num515z0">
    <w:name w:val="WW8Num515z0"/>
    <w:rsid w:val="00D554D6"/>
    <w:rPr>
      <w:rFonts w:ascii="Symbol" w:hAnsi="Symbol"/>
    </w:rPr>
  </w:style>
  <w:style w:type="character" w:customStyle="1" w:styleId="WW8Num520z0">
    <w:name w:val="WW8Num520z0"/>
    <w:rsid w:val="00D554D6"/>
    <w:rPr>
      <w:rFonts w:ascii="Symbol" w:hAnsi="Symbol"/>
    </w:rPr>
  </w:style>
  <w:style w:type="character" w:customStyle="1" w:styleId="WW8Num525z0">
    <w:name w:val="WW8Num525z0"/>
    <w:rsid w:val="00D554D6"/>
    <w:rPr>
      <w:rFonts w:ascii="Symbol" w:hAnsi="Symbol"/>
    </w:rPr>
  </w:style>
  <w:style w:type="character" w:customStyle="1" w:styleId="WW8Num527z0">
    <w:name w:val="WW8Num527z0"/>
    <w:rsid w:val="00D554D6"/>
    <w:rPr>
      <w:rFonts w:ascii="Wingdings" w:hAnsi="Wingdings"/>
    </w:rPr>
  </w:style>
  <w:style w:type="character" w:customStyle="1" w:styleId="WW8Num528z0">
    <w:name w:val="WW8Num528z0"/>
    <w:rsid w:val="00D554D6"/>
    <w:rPr>
      <w:rFonts w:ascii="Symbol" w:hAnsi="Symbol"/>
    </w:rPr>
  </w:style>
  <w:style w:type="character" w:customStyle="1" w:styleId="WW8Num534z0">
    <w:name w:val="WW8Num534z0"/>
    <w:rsid w:val="00D554D6"/>
    <w:rPr>
      <w:rFonts w:ascii="Symbol" w:hAnsi="Symbol"/>
    </w:rPr>
  </w:style>
  <w:style w:type="character" w:customStyle="1" w:styleId="WW8Num535z0">
    <w:name w:val="WW8Num535z0"/>
    <w:rsid w:val="00D554D6"/>
    <w:rPr>
      <w:rFonts w:ascii="Symbol" w:hAnsi="Symbol"/>
    </w:rPr>
  </w:style>
  <w:style w:type="character" w:customStyle="1" w:styleId="WW8Num540z0">
    <w:name w:val="WW8Num540z0"/>
    <w:rsid w:val="00D554D6"/>
    <w:rPr>
      <w:rFonts w:ascii="Symbol" w:hAnsi="Symbol"/>
    </w:rPr>
  </w:style>
  <w:style w:type="character" w:customStyle="1" w:styleId="WW8Num542z0">
    <w:name w:val="WW8Num542z0"/>
    <w:rsid w:val="00D554D6"/>
    <w:rPr>
      <w:rFonts w:ascii="Wingdings" w:hAnsi="Wingdings"/>
    </w:rPr>
  </w:style>
  <w:style w:type="character" w:customStyle="1" w:styleId="WW8Num543z0">
    <w:name w:val="WW8Num543z0"/>
    <w:rsid w:val="00D554D6"/>
  </w:style>
  <w:style w:type="character" w:customStyle="1" w:styleId="WW8Num546z0">
    <w:name w:val="WW8Num546z0"/>
    <w:rsid w:val="00D554D6"/>
    <w:rPr>
      <w:rFonts w:ascii="Symbol" w:hAnsi="Symbol"/>
    </w:rPr>
  </w:style>
  <w:style w:type="character" w:customStyle="1" w:styleId="WW8Num548z0">
    <w:name w:val="WW8Num548z0"/>
    <w:rsid w:val="00D554D6"/>
    <w:rPr>
      <w:rFonts w:ascii="Wingdings" w:hAnsi="Wingdings"/>
      <w:sz w:val="24"/>
    </w:rPr>
  </w:style>
  <w:style w:type="character" w:customStyle="1" w:styleId="WW8Num557z0">
    <w:name w:val="WW8Num557z0"/>
    <w:rsid w:val="00D554D6"/>
    <w:rPr>
      <w:rFonts w:ascii="Wingdings" w:hAnsi="Wingdings"/>
    </w:rPr>
  </w:style>
  <w:style w:type="character" w:customStyle="1" w:styleId="WW8Num561z0">
    <w:name w:val="WW8Num561z0"/>
    <w:rsid w:val="00D554D6"/>
    <w:rPr>
      <w:rFonts w:ascii="Symbol" w:hAnsi="Symbol"/>
    </w:rPr>
  </w:style>
  <w:style w:type="character" w:customStyle="1" w:styleId="WW8Num563z0">
    <w:name w:val="WW8Num563z0"/>
    <w:rsid w:val="00D554D6"/>
    <w:rPr>
      <w:rFonts w:ascii="Symbol" w:hAnsi="Symbol"/>
    </w:rPr>
  </w:style>
  <w:style w:type="character" w:customStyle="1" w:styleId="WW8Num565z1">
    <w:name w:val="WW8Num565z1"/>
    <w:rsid w:val="00D554D6"/>
    <w:rPr>
      <w:rFonts w:ascii="Times New Roman" w:hAnsi="Times New Roman"/>
    </w:rPr>
  </w:style>
  <w:style w:type="character" w:customStyle="1" w:styleId="WW8Num565z2">
    <w:name w:val="WW8Num565z2"/>
    <w:rsid w:val="00D554D6"/>
    <w:rPr>
      <w:i/>
    </w:rPr>
  </w:style>
  <w:style w:type="character" w:customStyle="1" w:styleId="WW8Num566z0">
    <w:name w:val="WW8Num566z0"/>
    <w:rsid w:val="00D554D6"/>
    <w:rPr>
      <w:rFonts w:ascii="Times New Roman" w:hAnsi="Times New Roman"/>
    </w:rPr>
  </w:style>
  <w:style w:type="character" w:customStyle="1" w:styleId="WW8Num569z0">
    <w:name w:val="WW8Num569z0"/>
    <w:rsid w:val="00D554D6"/>
    <w:rPr>
      <w:rFonts w:ascii="Times New Roman" w:hAnsi="Times New Roman"/>
    </w:rPr>
  </w:style>
  <w:style w:type="character" w:customStyle="1" w:styleId="WW8Num571z0">
    <w:name w:val="WW8Num571z0"/>
    <w:rsid w:val="00D554D6"/>
    <w:rPr>
      <w:rFonts w:ascii="Symbol" w:hAnsi="Symbol"/>
    </w:rPr>
  </w:style>
  <w:style w:type="character" w:customStyle="1" w:styleId="WW8Num576z0">
    <w:name w:val="WW8Num576z0"/>
    <w:rsid w:val="00D554D6"/>
    <w:rPr>
      <w:rFonts w:ascii="Times New Roman" w:hAnsi="Times New Roman"/>
    </w:rPr>
  </w:style>
  <w:style w:type="character" w:customStyle="1" w:styleId="WW8Num578z0">
    <w:name w:val="WW8Num578z0"/>
    <w:rsid w:val="00D554D6"/>
    <w:rPr>
      <w:u w:val="single"/>
    </w:rPr>
  </w:style>
  <w:style w:type="character" w:customStyle="1" w:styleId="WW8Num579z0">
    <w:name w:val="WW8Num579z0"/>
    <w:rsid w:val="00D554D6"/>
    <w:rPr>
      <w:b/>
    </w:rPr>
  </w:style>
  <w:style w:type="character" w:customStyle="1" w:styleId="WW8Num580z0">
    <w:name w:val="WW8Num580z0"/>
    <w:rsid w:val="00D554D6"/>
    <w:rPr>
      <w:sz w:val="24"/>
    </w:rPr>
  </w:style>
  <w:style w:type="character" w:customStyle="1" w:styleId="WW8Num582z0">
    <w:name w:val="WW8Num582z0"/>
    <w:rsid w:val="00D554D6"/>
    <w:rPr>
      <w:rFonts w:ascii="Arial" w:hAnsi="Arial"/>
      <w:sz w:val="20"/>
    </w:rPr>
  </w:style>
  <w:style w:type="character" w:customStyle="1" w:styleId="WW8Num582z1">
    <w:name w:val="WW8Num582z1"/>
    <w:rsid w:val="00D554D6"/>
    <w:rPr>
      <w:b/>
    </w:rPr>
  </w:style>
  <w:style w:type="character" w:customStyle="1" w:styleId="WW8Num583z0">
    <w:name w:val="WW8Num583z0"/>
    <w:rsid w:val="00D554D6"/>
    <w:rPr>
      <w:rFonts w:ascii="Symbol" w:hAnsi="Symbol"/>
    </w:rPr>
  </w:style>
  <w:style w:type="character" w:customStyle="1" w:styleId="WW8Num584z0">
    <w:name w:val="WW8Num584z0"/>
    <w:rsid w:val="00D554D6"/>
    <w:rPr>
      <w:rFonts w:ascii="Symbol" w:hAnsi="Symbol"/>
    </w:rPr>
  </w:style>
  <w:style w:type="character" w:customStyle="1" w:styleId="WW8Num588z0">
    <w:name w:val="WW8Num588z0"/>
    <w:rsid w:val="00D554D6"/>
    <w:rPr>
      <w:rFonts w:ascii="Wingdings" w:hAnsi="Wingdings"/>
    </w:rPr>
  </w:style>
  <w:style w:type="character" w:customStyle="1" w:styleId="WW8Num589z0">
    <w:name w:val="WW8Num589z0"/>
    <w:rsid w:val="00D554D6"/>
    <w:rPr>
      <w:rFonts w:ascii="Symbol" w:hAnsi="Symbol"/>
    </w:rPr>
  </w:style>
  <w:style w:type="character" w:customStyle="1" w:styleId="WW8Num590z1">
    <w:name w:val="WW8Num590z1"/>
    <w:rsid w:val="00D554D6"/>
  </w:style>
  <w:style w:type="character" w:customStyle="1" w:styleId="WW8Num592z0">
    <w:name w:val="WW8Num592z0"/>
    <w:rsid w:val="00D554D6"/>
    <w:rPr>
      <w:rFonts w:ascii="Times New Roman" w:hAnsi="Times New Roman"/>
    </w:rPr>
  </w:style>
  <w:style w:type="character" w:customStyle="1" w:styleId="WW8Num595z0">
    <w:name w:val="WW8Num595z0"/>
    <w:rsid w:val="00D554D6"/>
    <w:rPr>
      <w:rFonts w:ascii="Symbol" w:hAnsi="Symbol"/>
    </w:rPr>
  </w:style>
  <w:style w:type="character" w:customStyle="1" w:styleId="WW8Num599z0">
    <w:name w:val="WW8Num599z0"/>
    <w:rsid w:val="00D554D6"/>
    <w:rPr>
      <w:rFonts w:ascii="Symbol" w:hAnsi="Symbol"/>
    </w:rPr>
  </w:style>
  <w:style w:type="character" w:customStyle="1" w:styleId="WW8Num600z0">
    <w:name w:val="WW8Num600z0"/>
    <w:rsid w:val="00D554D6"/>
    <w:rPr>
      <w:rFonts w:ascii="Times New Roman" w:hAnsi="Times New Roman"/>
    </w:rPr>
  </w:style>
  <w:style w:type="character" w:customStyle="1" w:styleId="WW8Num602z0">
    <w:name w:val="WW8Num602z0"/>
    <w:rsid w:val="00D554D6"/>
    <w:rPr>
      <w:rFonts w:ascii="Arial" w:hAnsi="Arial"/>
      <w:sz w:val="24"/>
    </w:rPr>
  </w:style>
  <w:style w:type="character" w:customStyle="1" w:styleId="WW8Num606z0">
    <w:name w:val="WW8Num606z0"/>
    <w:rsid w:val="00D554D6"/>
    <w:rPr>
      <w:rFonts w:ascii="Wingdings" w:hAnsi="Wingdings"/>
      <w:sz w:val="24"/>
    </w:rPr>
  </w:style>
  <w:style w:type="character" w:customStyle="1" w:styleId="WW8Num607z0">
    <w:name w:val="WW8Num607z0"/>
    <w:rsid w:val="00D554D6"/>
    <w:rPr>
      <w:rFonts w:ascii="Symbol" w:hAnsi="Symbol"/>
    </w:rPr>
  </w:style>
  <w:style w:type="character" w:customStyle="1" w:styleId="WW8Num609z0">
    <w:name w:val="WW8Num609z0"/>
    <w:rsid w:val="00D554D6"/>
    <w:rPr>
      <w:rFonts w:ascii="Arial" w:hAnsi="Arial"/>
      <w:sz w:val="24"/>
    </w:rPr>
  </w:style>
  <w:style w:type="character" w:customStyle="1" w:styleId="WW8Num611z0">
    <w:name w:val="WW8Num611z0"/>
    <w:rsid w:val="00D554D6"/>
    <w:rPr>
      <w:rFonts w:ascii="Times New Roman" w:hAnsi="Times New Roman"/>
    </w:rPr>
  </w:style>
  <w:style w:type="character" w:customStyle="1" w:styleId="WW8Num620z0">
    <w:name w:val="WW8Num620z0"/>
    <w:rsid w:val="00D554D6"/>
    <w:rPr>
      <w:b/>
    </w:rPr>
  </w:style>
  <w:style w:type="character" w:customStyle="1" w:styleId="WW8Num629z1">
    <w:name w:val="WW8Num629z1"/>
    <w:rsid w:val="00D554D6"/>
  </w:style>
  <w:style w:type="character" w:customStyle="1" w:styleId="WW8Num631z0">
    <w:name w:val="WW8Num631z0"/>
    <w:rsid w:val="00D554D6"/>
    <w:rPr>
      <w:b/>
    </w:rPr>
  </w:style>
  <w:style w:type="character" w:customStyle="1" w:styleId="WW8Num632z0">
    <w:name w:val="WW8Num632z0"/>
    <w:rsid w:val="00D554D6"/>
    <w:rPr>
      <w:rFonts w:ascii="Symbol" w:hAnsi="Symbol"/>
    </w:rPr>
  </w:style>
  <w:style w:type="character" w:customStyle="1" w:styleId="WW8Num633z0">
    <w:name w:val="WW8Num633z0"/>
    <w:rsid w:val="00D554D6"/>
    <w:rPr>
      <w:rFonts w:ascii="Symbol" w:hAnsi="Symbol"/>
    </w:rPr>
  </w:style>
  <w:style w:type="character" w:customStyle="1" w:styleId="WW8Num636z0">
    <w:name w:val="WW8Num636z0"/>
    <w:rsid w:val="00D554D6"/>
    <w:rPr>
      <w:b/>
    </w:rPr>
  </w:style>
  <w:style w:type="character" w:customStyle="1" w:styleId="WW8Num638z0">
    <w:name w:val="WW8Num638z0"/>
    <w:rsid w:val="00D554D6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554D6"/>
    <w:rPr>
      <w:rFonts w:ascii="Times New Roman" w:hAnsi="Times New Roman"/>
    </w:rPr>
  </w:style>
  <w:style w:type="character" w:customStyle="1" w:styleId="WW8Num645z1">
    <w:name w:val="WW8Num645z1"/>
    <w:rsid w:val="00D554D6"/>
    <w:rPr>
      <w:rFonts w:ascii="Courier New" w:hAnsi="Courier New"/>
    </w:rPr>
  </w:style>
  <w:style w:type="character" w:customStyle="1" w:styleId="WW8Num645z2">
    <w:name w:val="WW8Num645z2"/>
    <w:rsid w:val="00D554D6"/>
    <w:rPr>
      <w:rFonts w:ascii="Wingdings" w:hAnsi="Wingdings"/>
    </w:rPr>
  </w:style>
  <w:style w:type="character" w:customStyle="1" w:styleId="WW8Num645z3">
    <w:name w:val="WW8Num645z3"/>
    <w:rsid w:val="00D554D6"/>
    <w:rPr>
      <w:rFonts w:ascii="Symbol" w:hAnsi="Symbol"/>
    </w:rPr>
  </w:style>
  <w:style w:type="character" w:customStyle="1" w:styleId="WW8Num646z0">
    <w:name w:val="WW8Num646z0"/>
    <w:rsid w:val="00D554D6"/>
    <w:rPr>
      <w:rFonts w:ascii="Symbol" w:hAnsi="Symbol"/>
    </w:rPr>
  </w:style>
  <w:style w:type="character" w:customStyle="1" w:styleId="WW8Num647z0">
    <w:name w:val="WW8Num647z0"/>
    <w:rsid w:val="00D554D6"/>
    <w:rPr>
      <w:rFonts w:ascii="Symbol" w:hAnsi="Symbol"/>
    </w:rPr>
  </w:style>
  <w:style w:type="character" w:customStyle="1" w:styleId="WW8Num649z0">
    <w:name w:val="WW8Num649z0"/>
    <w:rsid w:val="00D554D6"/>
    <w:rPr>
      <w:rFonts w:ascii="Symbol" w:hAnsi="Symbol"/>
      <w:sz w:val="20"/>
    </w:rPr>
  </w:style>
  <w:style w:type="character" w:customStyle="1" w:styleId="WW8Num657z0">
    <w:name w:val="WW8Num657z0"/>
    <w:rsid w:val="00D554D6"/>
    <w:rPr>
      <w:rFonts w:ascii="Wingdings" w:hAnsi="Wingdings"/>
      <w:sz w:val="24"/>
    </w:rPr>
  </w:style>
  <w:style w:type="character" w:customStyle="1" w:styleId="WW8Num658z0">
    <w:name w:val="WW8Num658z0"/>
    <w:rsid w:val="00D554D6"/>
    <w:rPr>
      <w:b/>
    </w:rPr>
  </w:style>
  <w:style w:type="character" w:customStyle="1" w:styleId="WW8Num660z0">
    <w:name w:val="WW8Num660z0"/>
    <w:rsid w:val="00D554D6"/>
    <w:rPr>
      <w:rFonts w:ascii="Arial" w:hAnsi="Arial"/>
      <w:sz w:val="20"/>
      <w:u w:val="none"/>
    </w:rPr>
  </w:style>
  <w:style w:type="character" w:customStyle="1" w:styleId="WW8Num662z0">
    <w:name w:val="WW8Num662z0"/>
    <w:rsid w:val="00D554D6"/>
    <w:rPr>
      <w:rFonts w:ascii="Symbol" w:hAnsi="Symbol"/>
    </w:rPr>
  </w:style>
  <w:style w:type="character" w:customStyle="1" w:styleId="WW8Num663z0">
    <w:name w:val="WW8Num663z0"/>
    <w:rsid w:val="00D554D6"/>
    <w:rPr>
      <w:b/>
    </w:rPr>
  </w:style>
  <w:style w:type="character" w:customStyle="1" w:styleId="WW8Num667z0">
    <w:name w:val="WW8Num667z0"/>
    <w:rsid w:val="00D554D6"/>
    <w:rPr>
      <w:rFonts w:ascii="Symbol" w:hAnsi="Symbol"/>
    </w:rPr>
  </w:style>
  <w:style w:type="character" w:customStyle="1" w:styleId="WW8Num673z0">
    <w:name w:val="WW8Num673z0"/>
    <w:rsid w:val="00D554D6"/>
    <w:rPr>
      <w:rFonts w:ascii="Wingdings" w:hAnsi="Wingdings"/>
      <w:sz w:val="24"/>
    </w:rPr>
  </w:style>
  <w:style w:type="character" w:customStyle="1" w:styleId="WW8Num674z0">
    <w:name w:val="WW8Num674z0"/>
    <w:rsid w:val="00D554D6"/>
    <w:rPr>
      <w:rFonts w:ascii="Symbol" w:hAnsi="Symbol"/>
      <w:sz w:val="20"/>
    </w:rPr>
  </w:style>
  <w:style w:type="character" w:customStyle="1" w:styleId="WW8Num674z1">
    <w:name w:val="WW8Num674z1"/>
    <w:rsid w:val="00D554D6"/>
    <w:rPr>
      <w:rFonts w:ascii="Courier New" w:hAnsi="Courier New"/>
      <w:sz w:val="20"/>
    </w:rPr>
  </w:style>
  <w:style w:type="character" w:customStyle="1" w:styleId="WW8Num674z2">
    <w:name w:val="WW8Num674z2"/>
    <w:rsid w:val="00D554D6"/>
    <w:rPr>
      <w:rFonts w:ascii="Wingdings" w:hAnsi="Wingdings"/>
      <w:sz w:val="20"/>
    </w:rPr>
  </w:style>
  <w:style w:type="character" w:customStyle="1" w:styleId="WW8Num680z0">
    <w:name w:val="WW8Num680z0"/>
    <w:rsid w:val="00D554D6"/>
    <w:rPr>
      <w:rFonts w:ascii="Wingdings" w:hAnsi="Wingdings"/>
    </w:rPr>
  </w:style>
  <w:style w:type="character" w:customStyle="1" w:styleId="WW8Num680z1">
    <w:name w:val="WW8Num680z1"/>
    <w:rsid w:val="00D554D6"/>
    <w:rPr>
      <w:rFonts w:ascii="Courier New" w:hAnsi="Courier New"/>
    </w:rPr>
  </w:style>
  <w:style w:type="character" w:customStyle="1" w:styleId="WW8Num680z3">
    <w:name w:val="WW8Num680z3"/>
    <w:rsid w:val="00D554D6"/>
    <w:rPr>
      <w:rFonts w:ascii="Symbol" w:hAnsi="Symbol"/>
    </w:rPr>
  </w:style>
  <w:style w:type="character" w:customStyle="1" w:styleId="WW8Num682z0">
    <w:name w:val="WW8Num682z0"/>
    <w:rsid w:val="00D554D6"/>
    <w:rPr>
      <w:rFonts w:ascii="Wingdings" w:hAnsi="Wingdings"/>
      <w:sz w:val="24"/>
    </w:rPr>
  </w:style>
  <w:style w:type="character" w:customStyle="1" w:styleId="WW8Num684z0">
    <w:name w:val="WW8Num684z0"/>
    <w:rsid w:val="00D554D6"/>
    <w:rPr>
      <w:rFonts w:ascii="Symbol" w:hAnsi="Symbol"/>
    </w:rPr>
  </w:style>
  <w:style w:type="character" w:customStyle="1" w:styleId="WW8Num685z0">
    <w:name w:val="WW8Num685z0"/>
    <w:rsid w:val="00D554D6"/>
    <w:rPr>
      <w:rFonts w:ascii="Symbol" w:hAnsi="Symbol"/>
      <w:sz w:val="20"/>
    </w:rPr>
  </w:style>
  <w:style w:type="character" w:customStyle="1" w:styleId="WW8Num687z0">
    <w:name w:val="WW8Num687z0"/>
    <w:rsid w:val="00D554D6"/>
    <w:rPr>
      <w:rFonts w:ascii="Symbol" w:hAnsi="Symbol"/>
    </w:rPr>
  </w:style>
  <w:style w:type="character" w:customStyle="1" w:styleId="WW8Num687z1">
    <w:name w:val="WW8Num687z1"/>
    <w:rsid w:val="00D554D6"/>
    <w:rPr>
      <w:rFonts w:ascii="Courier New" w:hAnsi="Courier New"/>
    </w:rPr>
  </w:style>
  <w:style w:type="character" w:customStyle="1" w:styleId="WW8Num687z2">
    <w:name w:val="WW8Num687z2"/>
    <w:rsid w:val="00D554D6"/>
    <w:rPr>
      <w:rFonts w:ascii="Wingdings" w:hAnsi="Wingdings"/>
    </w:rPr>
  </w:style>
  <w:style w:type="character" w:customStyle="1" w:styleId="WW8Num689z0">
    <w:name w:val="WW8Num689z0"/>
    <w:rsid w:val="00D554D6"/>
    <w:rPr>
      <w:rFonts w:ascii="Symbol" w:hAnsi="Symbol"/>
    </w:rPr>
  </w:style>
  <w:style w:type="character" w:customStyle="1" w:styleId="WW8Num693z0">
    <w:name w:val="WW8Num693z0"/>
    <w:rsid w:val="00D554D6"/>
    <w:rPr>
      <w:rFonts w:ascii="Symbol" w:hAnsi="Symbol"/>
    </w:rPr>
  </w:style>
  <w:style w:type="character" w:customStyle="1" w:styleId="WW8Num694z0">
    <w:name w:val="WW8Num694z0"/>
    <w:rsid w:val="00D554D6"/>
    <w:rPr>
      <w:rFonts w:ascii="Wingdings" w:hAnsi="Wingdings"/>
    </w:rPr>
  </w:style>
  <w:style w:type="character" w:customStyle="1" w:styleId="WW8Num694z1">
    <w:name w:val="WW8Num694z1"/>
    <w:rsid w:val="00D554D6"/>
    <w:rPr>
      <w:rFonts w:ascii="Courier New" w:hAnsi="Courier New"/>
    </w:rPr>
  </w:style>
  <w:style w:type="character" w:customStyle="1" w:styleId="WW8Num694z3">
    <w:name w:val="WW8Num694z3"/>
    <w:rsid w:val="00D554D6"/>
    <w:rPr>
      <w:rFonts w:ascii="Symbol" w:hAnsi="Symbol"/>
    </w:rPr>
  </w:style>
  <w:style w:type="character" w:customStyle="1" w:styleId="WW8Num695z0">
    <w:name w:val="WW8Num695z0"/>
    <w:rsid w:val="00D554D6"/>
    <w:rPr>
      <w:rFonts w:ascii="Arial" w:hAnsi="Arial"/>
      <w:sz w:val="24"/>
    </w:rPr>
  </w:style>
  <w:style w:type="character" w:customStyle="1" w:styleId="WW8Num697z0">
    <w:name w:val="WW8Num697z0"/>
    <w:rsid w:val="00D554D6"/>
    <w:rPr>
      <w:rFonts w:ascii="Arial" w:hAnsi="Arial"/>
      <w:sz w:val="24"/>
    </w:rPr>
  </w:style>
  <w:style w:type="character" w:customStyle="1" w:styleId="WW8Num697z2">
    <w:name w:val="WW8Num697z2"/>
    <w:rsid w:val="00D554D6"/>
    <w:rPr>
      <w:rFonts w:ascii="Arial" w:hAnsi="Arial"/>
    </w:rPr>
  </w:style>
  <w:style w:type="character" w:customStyle="1" w:styleId="WW8Num699z0">
    <w:name w:val="WW8Num699z0"/>
    <w:rsid w:val="00D554D6"/>
    <w:rPr>
      <w:rFonts w:ascii="Symbol" w:hAnsi="Symbol"/>
    </w:rPr>
  </w:style>
  <w:style w:type="character" w:customStyle="1" w:styleId="WW8Num699z1">
    <w:name w:val="WW8Num699z1"/>
    <w:rsid w:val="00D554D6"/>
    <w:rPr>
      <w:rFonts w:ascii="Courier New" w:hAnsi="Courier New"/>
    </w:rPr>
  </w:style>
  <w:style w:type="character" w:customStyle="1" w:styleId="WW8Num699z2">
    <w:name w:val="WW8Num699z2"/>
    <w:rsid w:val="00D554D6"/>
    <w:rPr>
      <w:rFonts w:ascii="Wingdings" w:hAnsi="Wingdings"/>
    </w:rPr>
  </w:style>
  <w:style w:type="character" w:customStyle="1" w:styleId="WW8Num700z0">
    <w:name w:val="WW8Num700z0"/>
    <w:rsid w:val="00D554D6"/>
    <w:rPr>
      <w:rFonts w:ascii="Symbol" w:hAnsi="Symbol"/>
    </w:rPr>
  </w:style>
  <w:style w:type="character" w:customStyle="1" w:styleId="WW8Num701z0">
    <w:name w:val="WW8Num701z0"/>
    <w:rsid w:val="00D554D6"/>
    <w:rPr>
      <w:b/>
    </w:rPr>
  </w:style>
  <w:style w:type="character" w:customStyle="1" w:styleId="WW8Num705z0">
    <w:name w:val="WW8Num705z0"/>
    <w:rsid w:val="00D554D6"/>
    <w:rPr>
      <w:rFonts w:ascii="Symbol" w:hAnsi="Symbol"/>
    </w:rPr>
  </w:style>
  <w:style w:type="character" w:customStyle="1" w:styleId="WW8Num707z0">
    <w:name w:val="WW8Num707z0"/>
    <w:rsid w:val="00D554D6"/>
    <w:rPr>
      <w:rFonts w:ascii="Symbol" w:hAnsi="Symbol"/>
    </w:rPr>
  </w:style>
  <w:style w:type="character" w:customStyle="1" w:styleId="WW8Num713z0">
    <w:name w:val="WW8Num713z0"/>
    <w:rsid w:val="00D554D6"/>
    <w:rPr>
      <w:rFonts w:ascii="Symbol" w:hAnsi="Symbol"/>
    </w:rPr>
  </w:style>
  <w:style w:type="character" w:customStyle="1" w:styleId="WW8Num716z0">
    <w:name w:val="WW8Num716z0"/>
    <w:rsid w:val="00D554D6"/>
    <w:rPr>
      <w:i/>
    </w:rPr>
  </w:style>
  <w:style w:type="character" w:customStyle="1" w:styleId="WW8Num717z0">
    <w:name w:val="WW8Num717z0"/>
    <w:rsid w:val="00D554D6"/>
    <w:rPr>
      <w:rFonts w:ascii="Symbol" w:hAnsi="Symbol"/>
    </w:rPr>
  </w:style>
  <w:style w:type="character" w:customStyle="1" w:styleId="WW8Num717z1">
    <w:name w:val="WW8Num717z1"/>
    <w:rsid w:val="00D554D6"/>
    <w:rPr>
      <w:rFonts w:ascii="Courier New" w:hAnsi="Courier New"/>
    </w:rPr>
  </w:style>
  <w:style w:type="character" w:customStyle="1" w:styleId="WW8Num717z2">
    <w:name w:val="WW8Num717z2"/>
    <w:rsid w:val="00D554D6"/>
    <w:rPr>
      <w:rFonts w:ascii="Wingdings" w:hAnsi="Wingdings"/>
    </w:rPr>
  </w:style>
  <w:style w:type="character" w:customStyle="1" w:styleId="WW8Num718z0">
    <w:name w:val="WW8Num718z0"/>
    <w:rsid w:val="00D554D6"/>
    <w:rPr>
      <w:rFonts w:ascii="Times New Roman" w:hAnsi="Times New Roman"/>
    </w:rPr>
  </w:style>
  <w:style w:type="character" w:customStyle="1" w:styleId="WW8Num718z1">
    <w:name w:val="WW8Num718z1"/>
    <w:rsid w:val="00D554D6"/>
    <w:rPr>
      <w:rFonts w:ascii="Courier New" w:hAnsi="Courier New"/>
    </w:rPr>
  </w:style>
  <w:style w:type="character" w:customStyle="1" w:styleId="WW8Num718z2">
    <w:name w:val="WW8Num718z2"/>
    <w:rsid w:val="00D554D6"/>
    <w:rPr>
      <w:rFonts w:ascii="Wingdings" w:hAnsi="Wingdings"/>
    </w:rPr>
  </w:style>
  <w:style w:type="character" w:customStyle="1" w:styleId="WW8Num718z3">
    <w:name w:val="WW8Num718z3"/>
    <w:rsid w:val="00D554D6"/>
    <w:rPr>
      <w:rFonts w:ascii="Symbol" w:hAnsi="Symbol"/>
    </w:rPr>
  </w:style>
  <w:style w:type="character" w:customStyle="1" w:styleId="WW8Num726z1">
    <w:name w:val="WW8Num726z1"/>
    <w:rsid w:val="00D554D6"/>
    <w:rPr>
      <w:rFonts w:ascii="Times New Roman" w:hAnsi="Times New Roman"/>
    </w:rPr>
  </w:style>
  <w:style w:type="character" w:customStyle="1" w:styleId="WW8Num728z0">
    <w:name w:val="WW8Num728z0"/>
    <w:rsid w:val="00D554D6"/>
    <w:rPr>
      <w:rFonts w:ascii="Arial" w:hAnsi="Arial"/>
      <w:sz w:val="24"/>
    </w:rPr>
  </w:style>
  <w:style w:type="character" w:customStyle="1" w:styleId="WW8Num730z0">
    <w:name w:val="WW8Num730z0"/>
    <w:rsid w:val="00D554D6"/>
    <w:rPr>
      <w:rFonts w:ascii="Symbol" w:hAnsi="Symbol"/>
    </w:rPr>
  </w:style>
  <w:style w:type="character" w:customStyle="1" w:styleId="WW8Num731z0">
    <w:name w:val="WW8Num731z0"/>
    <w:rsid w:val="00D554D6"/>
    <w:rPr>
      <w:b/>
    </w:rPr>
  </w:style>
  <w:style w:type="character" w:customStyle="1" w:styleId="WW8Num732z0">
    <w:name w:val="WW8Num732z0"/>
    <w:rsid w:val="00D554D6"/>
    <w:rPr>
      <w:rFonts w:ascii="Symbol" w:hAnsi="Symbol"/>
    </w:rPr>
  </w:style>
  <w:style w:type="character" w:customStyle="1" w:styleId="WW8Num741z0">
    <w:name w:val="WW8Num741z0"/>
    <w:rsid w:val="00D554D6"/>
    <w:rPr>
      <w:rFonts w:ascii="Wingdings" w:hAnsi="Wingdings"/>
    </w:rPr>
  </w:style>
  <w:style w:type="character" w:customStyle="1" w:styleId="WW8Num741z1">
    <w:name w:val="WW8Num741z1"/>
    <w:rsid w:val="00D554D6"/>
    <w:rPr>
      <w:rFonts w:ascii="Courier New" w:hAnsi="Courier New"/>
    </w:rPr>
  </w:style>
  <w:style w:type="character" w:customStyle="1" w:styleId="WW8Num741z3">
    <w:name w:val="WW8Num741z3"/>
    <w:rsid w:val="00D554D6"/>
    <w:rPr>
      <w:rFonts w:ascii="Symbol" w:hAnsi="Symbol"/>
    </w:rPr>
  </w:style>
  <w:style w:type="character" w:customStyle="1" w:styleId="WW8Num742z0">
    <w:name w:val="WW8Num742z0"/>
    <w:rsid w:val="00D554D6"/>
    <w:rPr>
      <w:color w:val="000000"/>
    </w:rPr>
  </w:style>
  <w:style w:type="character" w:customStyle="1" w:styleId="WW8Num743z0">
    <w:name w:val="WW8Num743z0"/>
    <w:rsid w:val="00D554D6"/>
    <w:rPr>
      <w:sz w:val="22"/>
    </w:rPr>
  </w:style>
  <w:style w:type="character" w:customStyle="1" w:styleId="WW8Num748z0">
    <w:name w:val="WW8Num748z0"/>
    <w:rsid w:val="00D554D6"/>
    <w:rPr>
      <w:b/>
    </w:rPr>
  </w:style>
  <w:style w:type="character" w:customStyle="1" w:styleId="WW8Num752z0">
    <w:name w:val="WW8Num752z0"/>
    <w:rsid w:val="00D554D6"/>
    <w:rPr>
      <w:rFonts w:ascii="Symbol" w:hAnsi="Symbol"/>
    </w:rPr>
  </w:style>
  <w:style w:type="character" w:customStyle="1" w:styleId="WW8Num755z0">
    <w:name w:val="WW8Num755z0"/>
    <w:rsid w:val="00D554D6"/>
    <w:rPr>
      <w:rFonts w:ascii="Symbol" w:hAnsi="Symbol"/>
    </w:rPr>
  </w:style>
  <w:style w:type="character" w:customStyle="1" w:styleId="WW8Num760z0">
    <w:name w:val="WW8Num760z0"/>
    <w:rsid w:val="00D554D6"/>
    <w:rPr>
      <w:rFonts w:ascii="Arial" w:hAnsi="Arial"/>
      <w:b/>
      <w:sz w:val="24"/>
    </w:rPr>
  </w:style>
  <w:style w:type="character" w:customStyle="1" w:styleId="WW8Num761z0">
    <w:name w:val="WW8Num761z0"/>
    <w:rsid w:val="00D554D6"/>
    <w:rPr>
      <w:rFonts w:ascii="Symbol" w:hAnsi="Symbol"/>
      <w:sz w:val="18"/>
    </w:rPr>
  </w:style>
  <w:style w:type="character" w:customStyle="1" w:styleId="WW8Num761z1">
    <w:name w:val="WW8Num761z1"/>
    <w:rsid w:val="00D554D6"/>
    <w:rPr>
      <w:rFonts w:ascii="Courier New" w:hAnsi="Courier New"/>
    </w:rPr>
  </w:style>
  <w:style w:type="character" w:customStyle="1" w:styleId="WW8Num761z2">
    <w:name w:val="WW8Num761z2"/>
    <w:rsid w:val="00D554D6"/>
    <w:rPr>
      <w:rFonts w:ascii="Wingdings" w:hAnsi="Wingdings"/>
    </w:rPr>
  </w:style>
  <w:style w:type="character" w:customStyle="1" w:styleId="WW8Num761z3">
    <w:name w:val="WW8Num761z3"/>
    <w:rsid w:val="00D554D6"/>
    <w:rPr>
      <w:rFonts w:ascii="Symbol" w:hAnsi="Symbol"/>
    </w:rPr>
  </w:style>
  <w:style w:type="character" w:customStyle="1" w:styleId="WW8Num763z0">
    <w:name w:val="WW8Num763z0"/>
    <w:rsid w:val="00D554D6"/>
    <w:rPr>
      <w:rFonts w:ascii="Wingdings" w:hAnsi="Wingdings"/>
      <w:sz w:val="24"/>
    </w:rPr>
  </w:style>
  <w:style w:type="character" w:customStyle="1" w:styleId="WW8Num766z0">
    <w:name w:val="WW8Num766z0"/>
    <w:rsid w:val="00D554D6"/>
    <w:rPr>
      <w:rFonts w:ascii="Symbol" w:hAnsi="Symbol"/>
    </w:rPr>
  </w:style>
  <w:style w:type="character" w:customStyle="1" w:styleId="WW8Num769z0">
    <w:name w:val="WW8Num769z0"/>
    <w:rsid w:val="00D554D6"/>
    <w:rPr>
      <w:i/>
    </w:rPr>
  </w:style>
  <w:style w:type="character" w:customStyle="1" w:styleId="WW8Num773z0">
    <w:name w:val="WW8Num773z0"/>
    <w:rsid w:val="00D554D6"/>
    <w:rPr>
      <w:b/>
    </w:rPr>
  </w:style>
  <w:style w:type="character" w:customStyle="1" w:styleId="WW8Num775z1">
    <w:name w:val="WW8Num775z1"/>
    <w:rsid w:val="00D554D6"/>
  </w:style>
  <w:style w:type="character" w:customStyle="1" w:styleId="WW8Num778z0">
    <w:name w:val="WW8Num778z0"/>
    <w:rsid w:val="00D554D6"/>
    <w:rPr>
      <w:rFonts w:ascii="Wingdings" w:hAnsi="Wingdings"/>
    </w:rPr>
  </w:style>
  <w:style w:type="character" w:customStyle="1" w:styleId="WW8Num778z1">
    <w:name w:val="WW8Num778z1"/>
    <w:rsid w:val="00D554D6"/>
    <w:rPr>
      <w:rFonts w:ascii="Courier New" w:hAnsi="Courier New"/>
    </w:rPr>
  </w:style>
  <w:style w:type="character" w:customStyle="1" w:styleId="WW8Num778z3">
    <w:name w:val="WW8Num778z3"/>
    <w:rsid w:val="00D554D6"/>
    <w:rPr>
      <w:rFonts w:ascii="Symbol" w:hAnsi="Symbol"/>
    </w:rPr>
  </w:style>
  <w:style w:type="character" w:customStyle="1" w:styleId="WW8Num789z0">
    <w:name w:val="WW8Num789z0"/>
    <w:rsid w:val="00D554D6"/>
    <w:rPr>
      <w:rFonts w:ascii="Wingdings" w:hAnsi="Wingdings"/>
    </w:rPr>
  </w:style>
  <w:style w:type="character" w:customStyle="1" w:styleId="WW8Num790z0">
    <w:name w:val="WW8Num790z0"/>
    <w:rsid w:val="00D554D6"/>
    <w:rPr>
      <w:rFonts w:ascii="Symbol" w:hAnsi="Symbol"/>
    </w:rPr>
  </w:style>
  <w:style w:type="character" w:customStyle="1" w:styleId="WW8Num794z0">
    <w:name w:val="WW8Num794z0"/>
    <w:rsid w:val="00D554D6"/>
    <w:rPr>
      <w:rFonts w:ascii="Symbol" w:hAnsi="Symbol"/>
    </w:rPr>
  </w:style>
  <w:style w:type="character" w:customStyle="1" w:styleId="WW8Num798z0">
    <w:name w:val="WW8Num798z0"/>
    <w:rsid w:val="00D554D6"/>
    <w:rPr>
      <w:rFonts w:ascii="Arial" w:hAnsi="Arial"/>
      <w:sz w:val="20"/>
    </w:rPr>
  </w:style>
  <w:style w:type="character" w:customStyle="1" w:styleId="WW8Num798z1">
    <w:name w:val="WW8Num798z1"/>
    <w:rsid w:val="00D554D6"/>
    <w:rPr>
      <w:b/>
    </w:rPr>
  </w:style>
  <w:style w:type="character" w:customStyle="1" w:styleId="WW8Num800z0">
    <w:name w:val="WW8Num800z0"/>
    <w:rsid w:val="00D554D6"/>
    <w:rPr>
      <w:b/>
    </w:rPr>
  </w:style>
  <w:style w:type="character" w:customStyle="1" w:styleId="WW8Num802z0">
    <w:name w:val="WW8Num802z0"/>
    <w:rsid w:val="00D554D6"/>
    <w:rPr>
      <w:rFonts w:ascii="Symbol" w:hAnsi="Symbol"/>
    </w:rPr>
  </w:style>
  <w:style w:type="character" w:customStyle="1" w:styleId="WW8Num807z2">
    <w:name w:val="WW8Num807z2"/>
    <w:rsid w:val="00D554D6"/>
    <w:rPr>
      <w:rFonts w:ascii="Times New Roman" w:hAnsi="Times New Roman"/>
    </w:rPr>
  </w:style>
  <w:style w:type="character" w:customStyle="1" w:styleId="WW8Num809z0">
    <w:name w:val="WW8Num809z0"/>
    <w:rsid w:val="00D554D6"/>
    <w:rPr>
      <w:rFonts w:ascii="Symbol" w:hAnsi="Symbol"/>
    </w:rPr>
  </w:style>
  <w:style w:type="character" w:customStyle="1" w:styleId="WW8Num813z0">
    <w:name w:val="WW8Num813z0"/>
    <w:rsid w:val="00D554D6"/>
    <w:rPr>
      <w:rFonts w:ascii="Symbol" w:hAnsi="Symbol"/>
    </w:rPr>
  </w:style>
  <w:style w:type="character" w:customStyle="1" w:styleId="WW8Num815z0">
    <w:name w:val="WW8Num815z0"/>
    <w:rsid w:val="00D554D6"/>
    <w:rPr>
      <w:rFonts w:ascii="Symbol" w:hAnsi="Symbol"/>
    </w:rPr>
  </w:style>
  <w:style w:type="character" w:customStyle="1" w:styleId="WW8Num820z0">
    <w:name w:val="WW8Num820z0"/>
    <w:rsid w:val="00D554D6"/>
    <w:rPr>
      <w:sz w:val="22"/>
    </w:rPr>
  </w:style>
  <w:style w:type="character" w:customStyle="1" w:styleId="WW8Num828z0">
    <w:name w:val="WW8Num828z0"/>
    <w:rsid w:val="00D554D6"/>
    <w:rPr>
      <w:rFonts w:ascii="Symbol" w:hAnsi="Symbol"/>
    </w:rPr>
  </w:style>
  <w:style w:type="character" w:customStyle="1" w:styleId="WW8Num832z0">
    <w:name w:val="WW8Num832z0"/>
    <w:rsid w:val="00D554D6"/>
    <w:rPr>
      <w:rFonts w:ascii="Symbol" w:hAnsi="Symbol"/>
    </w:rPr>
  </w:style>
  <w:style w:type="character" w:customStyle="1" w:styleId="WW8Num833z0">
    <w:name w:val="WW8Num833z0"/>
    <w:rsid w:val="00D554D6"/>
    <w:rPr>
      <w:rFonts w:ascii="Symbol" w:hAnsi="Symbol"/>
    </w:rPr>
  </w:style>
  <w:style w:type="character" w:customStyle="1" w:styleId="WW8Num834z0">
    <w:name w:val="WW8Num834z0"/>
    <w:rsid w:val="00D554D6"/>
    <w:rPr>
      <w:rFonts w:ascii="Symbol" w:hAnsi="Symbol"/>
    </w:rPr>
  </w:style>
  <w:style w:type="character" w:customStyle="1" w:styleId="WW8Num838z0">
    <w:name w:val="WW8Num838z0"/>
    <w:rsid w:val="00D554D6"/>
    <w:rPr>
      <w:i/>
    </w:rPr>
  </w:style>
  <w:style w:type="character" w:customStyle="1" w:styleId="WW8Num840z0">
    <w:name w:val="WW8Num840z0"/>
    <w:rsid w:val="00D554D6"/>
    <w:rPr>
      <w:rFonts w:ascii="Wingdings" w:hAnsi="Wingdings"/>
      <w:sz w:val="24"/>
    </w:rPr>
  </w:style>
  <w:style w:type="character" w:customStyle="1" w:styleId="WW8Num842z0">
    <w:name w:val="WW8Num842z0"/>
    <w:rsid w:val="00D554D6"/>
    <w:rPr>
      <w:rFonts w:ascii="Symbol" w:hAnsi="Symbol"/>
    </w:rPr>
  </w:style>
  <w:style w:type="character" w:customStyle="1" w:styleId="WW8Num850z0">
    <w:name w:val="WW8Num850z0"/>
    <w:rsid w:val="00D554D6"/>
    <w:rPr>
      <w:rFonts w:ascii="Symbol" w:hAnsi="Symbol"/>
    </w:rPr>
  </w:style>
  <w:style w:type="character" w:customStyle="1" w:styleId="WW8Num857z0">
    <w:name w:val="WW8Num857z0"/>
    <w:rsid w:val="00D554D6"/>
    <w:rPr>
      <w:rFonts w:ascii="Symbol" w:hAnsi="Symbol"/>
    </w:rPr>
  </w:style>
  <w:style w:type="character" w:customStyle="1" w:styleId="WW8Num864z0">
    <w:name w:val="WW8Num864z0"/>
    <w:rsid w:val="00D554D6"/>
    <w:rPr>
      <w:rFonts w:ascii="Times New Roman" w:hAnsi="Times New Roman"/>
    </w:rPr>
  </w:style>
  <w:style w:type="character" w:customStyle="1" w:styleId="WW8Num864z1">
    <w:name w:val="WW8Num864z1"/>
    <w:rsid w:val="00D554D6"/>
    <w:rPr>
      <w:rFonts w:ascii="Courier New" w:hAnsi="Courier New"/>
    </w:rPr>
  </w:style>
  <w:style w:type="character" w:customStyle="1" w:styleId="WW8Num864z2">
    <w:name w:val="WW8Num864z2"/>
    <w:rsid w:val="00D554D6"/>
    <w:rPr>
      <w:rFonts w:ascii="Wingdings" w:hAnsi="Wingdings"/>
    </w:rPr>
  </w:style>
  <w:style w:type="character" w:customStyle="1" w:styleId="WW8Num864z3">
    <w:name w:val="WW8Num864z3"/>
    <w:rsid w:val="00D554D6"/>
    <w:rPr>
      <w:rFonts w:ascii="Symbol" w:hAnsi="Symbol"/>
    </w:rPr>
  </w:style>
  <w:style w:type="character" w:customStyle="1" w:styleId="WW8Num869z0">
    <w:name w:val="WW8Num869z0"/>
    <w:rsid w:val="00D554D6"/>
    <w:rPr>
      <w:rFonts w:ascii="Times New Roman" w:hAnsi="Times New Roman"/>
      <w:sz w:val="16"/>
    </w:rPr>
  </w:style>
  <w:style w:type="character" w:customStyle="1" w:styleId="WW8Num869z1">
    <w:name w:val="WW8Num869z1"/>
    <w:rsid w:val="00D554D6"/>
    <w:rPr>
      <w:rFonts w:ascii="Courier New" w:hAnsi="Courier New"/>
    </w:rPr>
  </w:style>
  <w:style w:type="character" w:customStyle="1" w:styleId="WW8Num869z2">
    <w:name w:val="WW8Num869z2"/>
    <w:rsid w:val="00D554D6"/>
    <w:rPr>
      <w:rFonts w:ascii="Wingdings" w:hAnsi="Wingdings"/>
    </w:rPr>
  </w:style>
  <w:style w:type="character" w:customStyle="1" w:styleId="WW8Num869z3">
    <w:name w:val="WW8Num869z3"/>
    <w:rsid w:val="00D554D6"/>
    <w:rPr>
      <w:rFonts w:ascii="Symbol" w:hAnsi="Symbol"/>
    </w:rPr>
  </w:style>
  <w:style w:type="character" w:customStyle="1" w:styleId="WW8Num872z0">
    <w:name w:val="WW8Num872z0"/>
    <w:rsid w:val="00D554D6"/>
    <w:rPr>
      <w:rFonts w:ascii="Arial" w:hAnsi="Arial"/>
      <w:sz w:val="24"/>
      <w:u w:val="none"/>
    </w:rPr>
  </w:style>
  <w:style w:type="character" w:customStyle="1" w:styleId="WW8Num876z0">
    <w:name w:val="WW8Num876z0"/>
    <w:rsid w:val="00D554D6"/>
    <w:rPr>
      <w:i/>
    </w:rPr>
  </w:style>
  <w:style w:type="character" w:customStyle="1" w:styleId="WW8Num881z0">
    <w:name w:val="WW8Num881z0"/>
    <w:rsid w:val="00D554D6"/>
    <w:rPr>
      <w:rFonts w:ascii="Arial" w:hAnsi="Arial"/>
      <w:sz w:val="24"/>
    </w:rPr>
  </w:style>
  <w:style w:type="character" w:customStyle="1" w:styleId="WW8Num883z0">
    <w:name w:val="WW8Num883z0"/>
    <w:rsid w:val="00D554D6"/>
    <w:rPr>
      <w:rFonts w:ascii="Symbol" w:hAnsi="Symbol"/>
    </w:rPr>
  </w:style>
  <w:style w:type="character" w:customStyle="1" w:styleId="WW8Num888z0">
    <w:name w:val="WW8Num888z0"/>
    <w:rsid w:val="00D554D6"/>
    <w:rPr>
      <w:rFonts w:ascii="Arial" w:hAnsi="Arial"/>
      <w:sz w:val="20"/>
    </w:rPr>
  </w:style>
  <w:style w:type="character" w:customStyle="1" w:styleId="WW8Num891z0">
    <w:name w:val="WW8Num891z0"/>
    <w:rsid w:val="00D554D6"/>
    <w:rPr>
      <w:rFonts w:ascii="Symbol" w:hAnsi="Symbol"/>
    </w:rPr>
  </w:style>
  <w:style w:type="character" w:customStyle="1" w:styleId="WW8Num892z0">
    <w:name w:val="WW8Num892z0"/>
    <w:rsid w:val="00D554D6"/>
    <w:rPr>
      <w:rFonts w:ascii="Symbol" w:hAnsi="Symbol"/>
    </w:rPr>
  </w:style>
  <w:style w:type="character" w:customStyle="1" w:styleId="WW8Num893z0">
    <w:name w:val="WW8Num893z0"/>
    <w:rsid w:val="00D554D6"/>
    <w:rPr>
      <w:rFonts w:ascii="Symbol" w:hAnsi="Symbol"/>
    </w:rPr>
  </w:style>
  <w:style w:type="character" w:customStyle="1" w:styleId="WW8Num902z0">
    <w:name w:val="WW8Num902z0"/>
    <w:rsid w:val="00D554D6"/>
    <w:rPr>
      <w:rFonts w:ascii="Symbol" w:hAnsi="Symbol"/>
    </w:rPr>
  </w:style>
  <w:style w:type="character" w:customStyle="1" w:styleId="WW8Num911z0">
    <w:name w:val="WW8Num911z0"/>
    <w:rsid w:val="00D554D6"/>
    <w:rPr>
      <w:rFonts w:ascii="Symbol" w:hAnsi="Symbol"/>
    </w:rPr>
  </w:style>
  <w:style w:type="character" w:customStyle="1" w:styleId="WW8Num921z0">
    <w:name w:val="WW8Num921z0"/>
    <w:rsid w:val="00D554D6"/>
    <w:rPr>
      <w:rFonts w:ascii="Times New Roman" w:hAnsi="Times New Roman"/>
    </w:rPr>
  </w:style>
  <w:style w:type="character" w:customStyle="1" w:styleId="WW8Num921z1">
    <w:name w:val="WW8Num921z1"/>
    <w:rsid w:val="00D554D6"/>
    <w:rPr>
      <w:rFonts w:ascii="Courier New" w:hAnsi="Courier New"/>
    </w:rPr>
  </w:style>
  <w:style w:type="character" w:customStyle="1" w:styleId="WW8Num921z2">
    <w:name w:val="WW8Num921z2"/>
    <w:rsid w:val="00D554D6"/>
    <w:rPr>
      <w:rFonts w:ascii="Wingdings" w:hAnsi="Wingdings"/>
    </w:rPr>
  </w:style>
  <w:style w:type="character" w:customStyle="1" w:styleId="WW8Num921z3">
    <w:name w:val="WW8Num921z3"/>
    <w:rsid w:val="00D554D6"/>
    <w:rPr>
      <w:rFonts w:ascii="Symbol" w:hAnsi="Symbol"/>
    </w:rPr>
  </w:style>
  <w:style w:type="character" w:customStyle="1" w:styleId="WW8Num931z0">
    <w:name w:val="WW8Num931z0"/>
    <w:rsid w:val="00D554D6"/>
    <w:rPr>
      <w:rFonts w:ascii="Symbol" w:hAnsi="Symbol"/>
    </w:rPr>
  </w:style>
  <w:style w:type="character" w:customStyle="1" w:styleId="WW8Num932z0">
    <w:name w:val="WW8Num932z0"/>
    <w:rsid w:val="00D554D6"/>
    <w:rPr>
      <w:b/>
      <w:color w:val="0000FF"/>
    </w:rPr>
  </w:style>
  <w:style w:type="character" w:customStyle="1" w:styleId="WW8Num935z0">
    <w:name w:val="WW8Num935z0"/>
    <w:rsid w:val="00D554D6"/>
    <w:rPr>
      <w:rFonts w:ascii="Symbol" w:hAnsi="Symbol"/>
    </w:rPr>
  </w:style>
  <w:style w:type="character" w:customStyle="1" w:styleId="WW8Num936z0">
    <w:name w:val="WW8Num936z0"/>
    <w:rsid w:val="00D554D6"/>
    <w:rPr>
      <w:rFonts w:ascii="Symbol" w:hAnsi="Symbol"/>
    </w:rPr>
  </w:style>
  <w:style w:type="character" w:customStyle="1" w:styleId="WW8Num937z0">
    <w:name w:val="WW8Num937z0"/>
    <w:rsid w:val="00D554D6"/>
    <w:rPr>
      <w:rFonts w:ascii="Symbol" w:hAnsi="Symbol"/>
    </w:rPr>
  </w:style>
  <w:style w:type="character" w:customStyle="1" w:styleId="WW8Num947z0">
    <w:name w:val="WW8Num947z0"/>
    <w:rsid w:val="00D554D6"/>
    <w:rPr>
      <w:rFonts w:ascii="Symbol" w:hAnsi="Symbol"/>
    </w:rPr>
  </w:style>
  <w:style w:type="character" w:customStyle="1" w:styleId="WW8Num948z0">
    <w:name w:val="WW8Num948z0"/>
    <w:rsid w:val="00D554D6"/>
    <w:rPr>
      <w:rFonts w:ascii="Times New Roman" w:hAnsi="Times New Roman"/>
    </w:rPr>
  </w:style>
  <w:style w:type="character" w:customStyle="1" w:styleId="WW8Num952z0">
    <w:name w:val="WW8Num952z0"/>
    <w:rsid w:val="00D554D6"/>
    <w:rPr>
      <w:rFonts w:ascii="Symbol" w:hAnsi="Symbol"/>
    </w:rPr>
  </w:style>
  <w:style w:type="character" w:customStyle="1" w:styleId="WW8Num954z0">
    <w:name w:val="WW8Num954z0"/>
    <w:rsid w:val="00D554D6"/>
    <w:rPr>
      <w:rFonts w:ascii="Symbol" w:hAnsi="Symbol"/>
    </w:rPr>
  </w:style>
  <w:style w:type="character" w:customStyle="1" w:styleId="WW8Num956z0">
    <w:name w:val="WW8Num956z0"/>
    <w:rsid w:val="00D554D6"/>
    <w:rPr>
      <w:rFonts w:ascii="Arial" w:hAnsi="Arial"/>
      <w:sz w:val="20"/>
    </w:rPr>
  </w:style>
  <w:style w:type="character" w:customStyle="1" w:styleId="WW8Num956z1">
    <w:name w:val="WW8Num956z1"/>
    <w:rsid w:val="00D554D6"/>
    <w:rPr>
      <w:b/>
    </w:rPr>
  </w:style>
  <w:style w:type="character" w:customStyle="1" w:styleId="WW8Num961z0">
    <w:name w:val="WW8Num961z0"/>
    <w:rsid w:val="00D554D6"/>
    <w:rPr>
      <w:rFonts w:ascii="Arial" w:hAnsi="Arial"/>
      <w:sz w:val="20"/>
      <w:u w:val="none"/>
    </w:rPr>
  </w:style>
  <w:style w:type="character" w:customStyle="1" w:styleId="WW8Num964z0">
    <w:name w:val="WW8Num964z0"/>
    <w:rsid w:val="00D554D6"/>
    <w:rPr>
      <w:rFonts w:ascii="Symbol" w:hAnsi="Symbol"/>
      <w:sz w:val="20"/>
    </w:rPr>
  </w:style>
  <w:style w:type="character" w:customStyle="1" w:styleId="WW8Num964z1">
    <w:name w:val="WW8Num964z1"/>
    <w:rsid w:val="00D554D6"/>
    <w:rPr>
      <w:rFonts w:ascii="Courier New" w:hAnsi="Courier New"/>
      <w:sz w:val="20"/>
    </w:rPr>
  </w:style>
  <w:style w:type="character" w:customStyle="1" w:styleId="WW8Num964z2">
    <w:name w:val="WW8Num964z2"/>
    <w:rsid w:val="00D554D6"/>
    <w:rPr>
      <w:rFonts w:ascii="Wingdings" w:hAnsi="Wingdings"/>
      <w:sz w:val="20"/>
    </w:rPr>
  </w:style>
  <w:style w:type="character" w:customStyle="1" w:styleId="WW8Num965z0">
    <w:name w:val="WW8Num965z0"/>
    <w:rsid w:val="00D554D6"/>
    <w:rPr>
      <w:rFonts w:ascii="Wingdings" w:hAnsi="Wingdings"/>
      <w:sz w:val="24"/>
    </w:rPr>
  </w:style>
  <w:style w:type="character" w:customStyle="1" w:styleId="WW8Num969z0">
    <w:name w:val="WW8Num969z0"/>
    <w:rsid w:val="00D554D6"/>
    <w:rPr>
      <w:i/>
    </w:rPr>
  </w:style>
  <w:style w:type="character" w:customStyle="1" w:styleId="WW8Num970z0">
    <w:name w:val="WW8Num970z0"/>
    <w:rsid w:val="00D554D6"/>
    <w:rPr>
      <w:rFonts w:ascii="Symbol" w:hAnsi="Symbol"/>
    </w:rPr>
  </w:style>
  <w:style w:type="character" w:customStyle="1" w:styleId="WW8Num971z0">
    <w:name w:val="WW8Num971z0"/>
    <w:rsid w:val="00D554D6"/>
    <w:rPr>
      <w:rFonts w:ascii="Arial" w:hAnsi="Arial"/>
      <w:sz w:val="24"/>
    </w:rPr>
  </w:style>
  <w:style w:type="character" w:customStyle="1" w:styleId="WW8Num972z0">
    <w:name w:val="WW8Num972z0"/>
    <w:rsid w:val="00D554D6"/>
    <w:rPr>
      <w:rFonts w:ascii="Symbol" w:hAnsi="Symbol"/>
    </w:rPr>
  </w:style>
  <w:style w:type="character" w:customStyle="1" w:styleId="WW8Num973z0">
    <w:name w:val="WW8Num973z0"/>
    <w:rsid w:val="00D554D6"/>
    <w:rPr>
      <w:sz w:val="22"/>
    </w:rPr>
  </w:style>
  <w:style w:type="character" w:customStyle="1" w:styleId="WW8Num980z1">
    <w:name w:val="WW8Num980z1"/>
    <w:rsid w:val="00D554D6"/>
    <w:rPr>
      <w:b/>
    </w:rPr>
  </w:style>
  <w:style w:type="character" w:customStyle="1" w:styleId="WW8Num981z0">
    <w:name w:val="WW8Num981z0"/>
    <w:rsid w:val="00D554D6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554D6"/>
    <w:rPr>
      <w:rFonts w:ascii="Symbol" w:hAnsi="Symbol"/>
    </w:rPr>
  </w:style>
  <w:style w:type="character" w:customStyle="1" w:styleId="WW8Num984z0">
    <w:name w:val="WW8Num984z0"/>
    <w:rsid w:val="00D554D6"/>
    <w:rPr>
      <w:rFonts w:ascii="Symbol" w:hAnsi="Symbol"/>
    </w:rPr>
  </w:style>
  <w:style w:type="character" w:customStyle="1" w:styleId="WW8Num985z0">
    <w:name w:val="WW8Num985z0"/>
    <w:rsid w:val="00D554D6"/>
    <w:rPr>
      <w:rFonts w:ascii="Times New Roman" w:hAnsi="Times New Roman"/>
    </w:rPr>
  </w:style>
  <w:style w:type="character" w:customStyle="1" w:styleId="WW8Num988z0">
    <w:name w:val="WW8Num988z0"/>
    <w:rsid w:val="00D554D6"/>
    <w:rPr>
      <w:rFonts w:ascii="Symbol" w:hAnsi="Symbol"/>
    </w:rPr>
  </w:style>
  <w:style w:type="character" w:customStyle="1" w:styleId="WW8Num994z0">
    <w:name w:val="WW8Num994z0"/>
    <w:rsid w:val="00D554D6"/>
    <w:rPr>
      <w:rFonts w:ascii="Symbol" w:hAnsi="Symbol"/>
    </w:rPr>
  </w:style>
  <w:style w:type="character" w:customStyle="1" w:styleId="WW8Num996z0">
    <w:name w:val="WW8Num996z0"/>
    <w:rsid w:val="00D554D6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554D6"/>
    <w:rPr>
      <w:sz w:val="24"/>
    </w:rPr>
  </w:style>
  <w:style w:type="character" w:customStyle="1" w:styleId="WW8Num1004z0">
    <w:name w:val="WW8Num1004z0"/>
    <w:rsid w:val="00D554D6"/>
    <w:rPr>
      <w:rFonts w:ascii="Wingdings" w:hAnsi="Wingdings"/>
    </w:rPr>
  </w:style>
  <w:style w:type="character" w:customStyle="1" w:styleId="WW8Num1005z0">
    <w:name w:val="WW8Num1005z0"/>
    <w:rsid w:val="00D554D6"/>
    <w:rPr>
      <w:rFonts w:ascii="Symbol" w:hAnsi="Symbol"/>
    </w:rPr>
  </w:style>
  <w:style w:type="character" w:customStyle="1" w:styleId="WW8Num1013z0">
    <w:name w:val="WW8Num1013z0"/>
    <w:rsid w:val="00D554D6"/>
    <w:rPr>
      <w:rFonts w:ascii="Symbol" w:hAnsi="Symbol"/>
    </w:rPr>
  </w:style>
  <w:style w:type="character" w:customStyle="1" w:styleId="WW8Num1016z0">
    <w:name w:val="WW8Num1016z0"/>
    <w:rsid w:val="00D554D6"/>
    <w:rPr>
      <w:i/>
    </w:rPr>
  </w:style>
  <w:style w:type="character" w:customStyle="1" w:styleId="WW8Num1017z0">
    <w:name w:val="WW8Num1017z0"/>
    <w:rsid w:val="00D554D6"/>
    <w:rPr>
      <w:rFonts w:ascii="Times New Roman" w:hAnsi="Times New Roman"/>
      <w:b/>
    </w:rPr>
  </w:style>
  <w:style w:type="character" w:customStyle="1" w:styleId="WW8Num1020z0">
    <w:name w:val="WW8Num1020z0"/>
    <w:rsid w:val="00D554D6"/>
    <w:rPr>
      <w:rFonts w:ascii="Symbol" w:hAnsi="Symbol"/>
    </w:rPr>
  </w:style>
  <w:style w:type="character" w:customStyle="1" w:styleId="WW8Num1022z0">
    <w:name w:val="WW8Num1022z0"/>
    <w:rsid w:val="00D554D6"/>
    <w:rPr>
      <w:rFonts w:ascii="Wingdings" w:hAnsi="Wingdings"/>
    </w:rPr>
  </w:style>
  <w:style w:type="character" w:customStyle="1" w:styleId="WW8Num1022z1">
    <w:name w:val="WW8Num1022z1"/>
    <w:rsid w:val="00D554D6"/>
    <w:rPr>
      <w:rFonts w:ascii="Courier New" w:hAnsi="Courier New"/>
    </w:rPr>
  </w:style>
  <w:style w:type="character" w:customStyle="1" w:styleId="WW8Num1022z3">
    <w:name w:val="WW8Num1022z3"/>
    <w:rsid w:val="00D554D6"/>
    <w:rPr>
      <w:rFonts w:ascii="Symbol" w:hAnsi="Symbol"/>
    </w:rPr>
  </w:style>
  <w:style w:type="character" w:customStyle="1" w:styleId="WW8Num1032z0">
    <w:name w:val="WW8Num1032z0"/>
    <w:rsid w:val="00D554D6"/>
    <w:rPr>
      <w:rFonts w:ascii="Symbol" w:hAnsi="Symbol"/>
    </w:rPr>
  </w:style>
  <w:style w:type="character" w:customStyle="1" w:styleId="WW8Num1034z0">
    <w:name w:val="WW8Num1034z0"/>
    <w:rsid w:val="00D554D6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554D6"/>
    <w:rPr>
      <w:rFonts w:ascii="Symbol" w:hAnsi="Symbol"/>
    </w:rPr>
  </w:style>
  <w:style w:type="character" w:customStyle="1" w:styleId="WW8Num1038z0">
    <w:name w:val="WW8Num1038z0"/>
    <w:rsid w:val="00D554D6"/>
    <w:rPr>
      <w:rFonts w:ascii="Wingdings" w:hAnsi="Wingdings"/>
    </w:rPr>
  </w:style>
  <w:style w:type="character" w:customStyle="1" w:styleId="WW8Num1038z1">
    <w:name w:val="WW8Num1038z1"/>
    <w:rsid w:val="00D554D6"/>
    <w:rPr>
      <w:rFonts w:ascii="Courier New" w:hAnsi="Courier New"/>
    </w:rPr>
  </w:style>
  <w:style w:type="character" w:customStyle="1" w:styleId="WW8Num1038z3">
    <w:name w:val="WW8Num1038z3"/>
    <w:rsid w:val="00D554D6"/>
    <w:rPr>
      <w:rFonts w:ascii="Symbol" w:hAnsi="Symbol"/>
    </w:rPr>
  </w:style>
  <w:style w:type="character" w:customStyle="1" w:styleId="WW8Num1043z0">
    <w:name w:val="WW8Num1043z0"/>
    <w:rsid w:val="00D554D6"/>
    <w:rPr>
      <w:b/>
      <w:color w:val="000000"/>
      <w:sz w:val="22"/>
    </w:rPr>
  </w:style>
  <w:style w:type="character" w:customStyle="1" w:styleId="WW8Num1044z0">
    <w:name w:val="WW8Num1044z0"/>
    <w:rsid w:val="00D554D6"/>
    <w:rPr>
      <w:rFonts w:ascii="Arial" w:hAnsi="Arial"/>
      <w:sz w:val="24"/>
    </w:rPr>
  </w:style>
  <w:style w:type="character" w:customStyle="1" w:styleId="WW8Num1049z0">
    <w:name w:val="WW8Num1049z0"/>
    <w:rsid w:val="00D554D6"/>
    <w:rPr>
      <w:rFonts w:ascii="Symbol" w:hAnsi="Symbol"/>
    </w:rPr>
  </w:style>
  <w:style w:type="character" w:customStyle="1" w:styleId="WW8Num1053z0">
    <w:name w:val="WW8Num1053z0"/>
    <w:rsid w:val="00D554D6"/>
    <w:rPr>
      <w:rFonts w:ascii="Wingdings" w:hAnsi="Wingdings"/>
    </w:rPr>
  </w:style>
  <w:style w:type="character" w:customStyle="1" w:styleId="WW8Num1054z0">
    <w:name w:val="WW8Num1054z0"/>
    <w:rsid w:val="00D554D6"/>
    <w:rPr>
      <w:rFonts w:ascii="Arial" w:hAnsi="Arial"/>
      <w:sz w:val="24"/>
      <w:u w:val="none"/>
    </w:rPr>
  </w:style>
  <w:style w:type="character" w:customStyle="1" w:styleId="WW8Num1061z0">
    <w:name w:val="WW8Num1061z0"/>
    <w:rsid w:val="00D554D6"/>
    <w:rPr>
      <w:b/>
    </w:rPr>
  </w:style>
  <w:style w:type="character" w:customStyle="1" w:styleId="WW8Num1066z0">
    <w:name w:val="WW8Num1066z0"/>
    <w:rsid w:val="00D554D6"/>
    <w:rPr>
      <w:rFonts w:ascii="Times New Roman" w:hAnsi="Times New Roman"/>
    </w:rPr>
  </w:style>
  <w:style w:type="character" w:customStyle="1" w:styleId="WW8Num1066z1">
    <w:name w:val="WW8Num1066z1"/>
    <w:rsid w:val="00D554D6"/>
    <w:rPr>
      <w:rFonts w:ascii="Courier New" w:hAnsi="Courier New"/>
    </w:rPr>
  </w:style>
  <w:style w:type="character" w:customStyle="1" w:styleId="WW8Num1066z2">
    <w:name w:val="WW8Num1066z2"/>
    <w:rsid w:val="00D554D6"/>
    <w:rPr>
      <w:rFonts w:ascii="Wingdings" w:hAnsi="Wingdings"/>
    </w:rPr>
  </w:style>
  <w:style w:type="character" w:customStyle="1" w:styleId="WW8Num1066z3">
    <w:name w:val="WW8Num1066z3"/>
    <w:rsid w:val="00D554D6"/>
    <w:rPr>
      <w:rFonts w:ascii="Symbol" w:hAnsi="Symbol"/>
    </w:rPr>
  </w:style>
  <w:style w:type="character" w:customStyle="1" w:styleId="WW8Num1067z0">
    <w:name w:val="WW8Num1067z0"/>
    <w:rsid w:val="00D554D6"/>
    <w:rPr>
      <w:rFonts w:ascii="Symbol" w:hAnsi="Symbol"/>
    </w:rPr>
  </w:style>
  <w:style w:type="character" w:customStyle="1" w:styleId="WW8Num1070z0">
    <w:name w:val="WW8Num1070z0"/>
    <w:rsid w:val="00D554D6"/>
    <w:rPr>
      <w:rFonts w:ascii="Symbol" w:hAnsi="Symbol"/>
      <w:sz w:val="20"/>
    </w:rPr>
  </w:style>
  <w:style w:type="character" w:customStyle="1" w:styleId="WW8Num1071z0">
    <w:name w:val="WW8Num1071z0"/>
    <w:rsid w:val="00D554D6"/>
    <w:rPr>
      <w:rFonts w:ascii="Symbol" w:hAnsi="Symbol"/>
    </w:rPr>
  </w:style>
  <w:style w:type="character" w:customStyle="1" w:styleId="WW8Num1079z0">
    <w:name w:val="WW8Num1079z0"/>
    <w:rsid w:val="00D554D6"/>
    <w:rPr>
      <w:rFonts w:ascii="Symbol" w:hAnsi="Symbol"/>
    </w:rPr>
  </w:style>
  <w:style w:type="character" w:customStyle="1" w:styleId="WW8Num1079z1">
    <w:name w:val="WW8Num1079z1"/>
    <w:rsid w:val="00D554D6"/>
    <w:rPr>
      <w:rFonts w:ascii="Courier New" w:hAnsi="Courier New"/>
    </w:rPr>
  </w:style>
  <w:style w:type="character" w:customStyle="1" w:styleId="WW8Num1079z2">
    <w:name w:val="WW8Num1079z2"/>
    <w:rsid w:val="00D554D6"/>
    <w:rPr>
      <w:rFonts w:ascii="Wingdings" w:hAnsi="Wingdings"/>
    </w:rPr>
  </w:style>
  <w:style w:type="character" w:customStyle="1" w:styleId="WW8Num1080z0">
    <w:name w:val="WW8Num1080z0"/>
    <w:rsid w:val="00D554D6"/>
    <w:rPr>
      <w:rFonts w:ascii="Arial" w:hAnsi="Arial"/>
      <w:sz w:val="24"/>
    </w:rPr>
  </w:style>
  <w:style w:type="character" w:customStyle="1" w:styleId="WW8Num1082z0">
    <w:name w:val="WW8Num1082z0"/>
    <w:rsid w:val="00D554D6"/>
    <w:rPr>
      <w:rFonts w:ascii="Times New Roman" w:hAnsi="Times New Roman"/>
    </w:rPr>
  </w:style>
  <w:style w:type="character" w:customStyle="1" w:styleId="WW8Num1083z0">
    <w:name w:val="WW8Num1083z0"/>
    <w:rsid w:val="00D554D6"/>
    <w:rPr>
      <w:rFonts w:ascii="Symbol" w:hAnsi="Symbol"/>
    </w:rPr>
  </w:style>
  <w:style w:type="character" w:customStyle="1" w:styleId="WW8Num1084z0">
    <w:name w:val="WW8Num1084z0"/>
    <w:rsid w:val="00D554D6"/>
    <w:rPr>
      <w:rFonts w:ascii="Symbol" w:hAnsi="Symbol"/>
    </w:rPr>
  </w:style>
  <w:style w:type="character" w:customStyle="1" w:styleId="WW8Num1087z0">
    <w:name w:val="WW8Num1087z0"/>
    <w:rsid w:val="00D554D6"/>
    <w:rPr>
      <w:i/>
    </w:rPr>
  </w:style>
  <w:style w:type="character" w:customStyle="1" w:styleId="WW8Num1090z0">
    <w:name w:val="WW8Num1090z0"/>
    <w:rsid w:val="00D554D6"/>
  </w:style>
  <w:style w:type="character" w:customStyle="1" w:styleId="WW8Num1097z0">
    <w:name w:val="WW8Num1097z0"/>
    <w:rsid w:val="00D554D6"/>
    <w:rPr>
      <w:rFonts w:ascii="Times New Roman" w:hAnsi="Times New Roman"/>
    </w:rPr>
  </w:style>
  <w:style w:type="character" w:customStyle="1" w:styleId="WW8Num1098z0">
    <w:name w:val="WW8Num1098z0"/>
    <w:rsid w:val="00D554D6"/>
    <w:rPr>
      <w:rFonts w:ascii="Arial" w:hAnsi="Arial"/>
      <w:sz w:val="24"/>
    </w:rPr>
  </w:style>
  <w:style w:type="character" w:customStyle="1" w:styleId="WW8Num1103z0">
    <w:name w:val="WW8Num1103z0"/>
    <w:rsid w:val="00D554D6"/>
    <w:rPr>
      <w:rFonts w:ascii="Times New Roman" w:hAnsi="Times New Roman"/>
    </w:rPr>
  </w:style>
  <w:style w:type="character" w:customStyle="1" w:styleId="WW8Num1112z0">
    <w:name w:val="WW8Num1112z0"/>
    <w:rsid w:val="00D554D6"/>
    <w:rPr>
      <w:sz w:val="22"/>
    </w:rPr>
  </w:style>
  <w:style w:type="character" w:customStyle="1" w:styleId="WW8Num1115z0">
    <w:name w:val="WW8Num1115z0"/>
    <w:rsid w:val="00D554D6"/>
    <w:rPr>
      <w:rFonts w:ascii="Symbol" w:hAnsi="Symbol"/>
    </w:rPr>
  </w:style>
  <w:style w:type="character" w:customStyle="1" w:styleId="WW8Num1116z0">
    <w:name w:val="WW8Num1116z0"/>
    <w:rsid w:val="00D554D6"/>
    <w:rPr>
      <w:rFonts w:ascii="Symbol" w:hAnsi="Symbol"/>
    </w:rPr>
  </w:style>
  <w:style w:type="character" w:customStyle="1" w:styleId="WW8Num1120z0">
    <w:name w:val="WW8Num1120z0"/>
    <w:rsid w:val="00D554D6"/>
    <w:rPr>
      <w:i/>
    </w:rPr>
  </w:style>
  <w:style w:type="character" w:customStyle="1" w:styleId="WW8Num1125z0">
    <w:name w:val="WW8Num1125z0"/>
    <w:rsid w:val="00D554D6"/>
    <w:rPr>
      <w:rFonts w:ascii="Times New Roman" w:hAnsi="Times New Roman"/>
    </w:rPr>
  </w:style>
  <w:style w:type="character" w:customStyle="1" w:styleId="WW8Num1125z1">
    <w:name w:val="WW8Num1125z1"/>
    <w:rsid w:val="00D554D6"/>
    <w:rPr>
      <w:rFonts w:ascii="Courier New" w:hAnsi="Courier New"/>
    </w:rPr>
  </w:style>
  <w:style w:type="character" w:customStyle="1" w:styleId="WW8Num1125z2">
    <w:name w:val="WW8Num1125z2"/>
    <w:rsid w:val="00D554D6"/>
    <w:rPr>
      <w:rFonts w:ascii="Wingdings" w:hAnsi="Wingdings"/>
    </w:rPr>
  </w:style>
  <w:style w:type="character" w:customStyle="1" w:styleId="WW8Num1125z3">
    <w:name w:val="WW8Num1125z3"/>
    <w:rsid w:val="00D554D6"/>
    <w:rPr>
      <w:rFonts w:ascii="Symbol" w:hAnsi="Symbol"/>
    </w:rPr>
  </w:style>
  <w:style w:type="character" w:customStyle="1" w:styleId="WW8Num1128z0">
    <w:name w:val="WW8Num1128z0"/>
    <w:rsid w:val="00D554D6"/>
    <w:rPr>
      <w:rFonts w:ascii="Wingdings" w:hAnsi="Wingdings"/>
    </w:rPr>
  </w:style>
  <w:style w:type="character" w:customStyle="1" w:styleId="WW8Num1130z1">
    <w:name w:val="WW8Num1130z1"/>
    <w:rsid w:val="00D554D6"/>
    <w:rPr>
      <w:b/>
    </w:rPr>
  </w:style>
  <w:style w:type="character" w:customStyle="1" w:styleId="WW8Num1135z0">
    <w:name w:val="WW8Num1135z0"/>
    <w:rsid w:val="00D554D6"/>
    <w:rPr>
      <w:rFonts w:ascii="Symbol" w:hAnsi="Symbol"/>
    </w:rPr>
  </w:style>
  <w:style w:type="character" w:customStyle="1" w:styleId="WW8Num1137z0">
    <w:name w:val="WW8Num1137z0"/>
    <w:rsid w:val="00D554D6"/>
    <w:rPr>
      <w:rFonts w:ascii="Wingdings" w:hAnsi="Wingdings"/>
      <w:sz w:val="24"/>
    </w:rPr>
  </w:style>
  <w:style w:type="character" w:customStyle="1" w:styleId="WW8Num1138z0">
    <w:name w:val="WW8Num1138z0"/>
    <w:rsid w:val="00D554D6"/>
    <w:rPr>
      <w:rFonts w:ascii="Symbol" w:hAnsi="Symbol"/>
    </w:rPr>
  </w:style>
  <w:style w:type="character" w:customStyle="1" w:styleId="WW8Num1143z0">
    <w:name w:val="WW8Num1143z0"/>
    <w:rsid w:val="00D554D6"/>
    <w:rPr>
      <w:b/>
    </w:rPr>
  </w:style>
  <w:style w:type="character" w:customStyle="1" w:styleId="WW8Num1145z0">
    <w:name w:val="WW8Num1145z0"/>
    <w:rsid w:val="00D554D6"/>
    <w:rPr>
      <w:rFonts w:ascii="Symbol" w:hAnsi="Symbol"/>
    </w:rPr>
  </w:style>
  <w:style w:type="character" w:customStyle="1" w:styleId="WW8Num1147z0">
    <w:name w:val="WW8Num1147z0"/>
    <w:rsid w:val="00D554D6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554D6"/>
    <w:rPr>
      <w:rFonts w:ascii="Symbol" w:hAnsi="Symbol"/>
    </w:rPr>
  </w:style>
  <w:style w:type="character" w:customStyle="1" w:styleId="WW8Num1156z0">
    <w:name w:val="WW8Num1156z0"/>
    <w:rsid w:val="00D554D6"/>
    <w:rPr>
      <w:rFonts w:ascii="Symbol" w:hAnsi="Symbol"/>
    </w:rPr>
  </w:style>
  <w:style w:type="character" w:customStyle="1" w:styleId="WW8Num1157z0">
    <w:name w:val="WW8Num1157z0"/>
    <w:rsid w:val="00D554D6"/>
    <w:rPr>
      <w:i/>
    </w:rPr>
  </w:style>
  <w:style w:type="character" w:customStyle="1" w:styleId="WW8Num1162z0">
    <w:name w:val="WW8Num1162z0"/>
    <w:rsid w:val="00D554D6"/>
    <w:rPr>
      <w:rFonts w:ascii="Symbol" w:hAnsi="Symbol"/>
    </w:rPr>
  </w:style>
  <w:style w:type="character" w:customStyle="1" w:styleId="WW8Num1167z0">
    <w:name w:val="WW8Num1167z0"/>
    <w:rsid w:val="00D554D6"/>
    <w:rPr>
      <w:rFonts w:ascii="Symbol" w:hAnsi="Symbol"/>
    </w:rPr>
  </w:style>
  <w:style w:type="character" w:customStyle="1" w:styleId="WW8Num1168z0">
    <w:name w:val="WW8Num1168z0"/>
    <w:rsid w:val="00D554D6"/>
    <w:rPr>
      <w:rFonts w:ascii="Symbol" w:hAnsi="Symbol"/>
    </w:rPr>
  </w:style>
  <w:style w:type="character" w:customStyle="1" w:styleId="WW8Num1169z0">
    <w:name w:val="WW8Num1169z0"/>
    <w:rsid w:val="00D554D6"/>
    <w:rPr>
      <w:rFonts w:ascii="Symbol" w:hAnsi="Symbol"/>
    </w:rPr>
  </w:style>
  <w:style w:type="character" w:customStyle="1" w:styleId="WW8Num1170z0">
    <w:name w:val="WW8Num1170z0"/>
    <w:rsid w:val="00D554D6"/>
    <w:rPr>
      <w:rFonts w:ascii="Symbol" w:hAnsi="Symbol"/>
    </w:rPr>
  </w:style>
  <w:style w:type="character" w:customStyle="1" w:styleId="WW8Num1177z0">
    <w:name w:val="WW8Num1177z0"/>
    <w:rsid w:val="00D554D6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554D6"/>
    <w:rPr>
      <w:rFonts w:ascii="Symbol" w:hAnsi="Symbol"/>
    </w:rPr>
  </w:style>
  <w:style w:type="character" w:customStyle="1" w:styleId="WW8Num1179z0">
    <w:name w:val="WW8Num1179z0"/>
    <w:rsid w:val="00D554D6"/>
    <w:rPr>
      <w:i/>
    </w:rPr>
  </w:style>
  <w:style w:type="character" w:customStyle="1" w:styleId="WW8Num1180z0">
    <w:name w:val="WW8Num1180z0"/>
    <w:rsid w:val="00D554D6"/>
    <w:rPr>
      <w:rFonts w:ascii="Symbol" w:hAnsi="Symbol"/>
    </w:rPr>
  </w:style>
  <w:style w:type="character" w:customStyle="1" w:styleId="WW8Num1181z0">
    <w:name w:val="WW8Num1181z0"/>
    <w:rsid w:val="00D554D6"/>
    <w:rPr>
      <w:rFonts w:ascii="Symbol" w:hAnsi="Symbol"/>
    </w:rPr>
  </w:style>
  <w:style w:type="character" w:customStyle="1" w:styleId="WW8Num1185z0">
    <w:name w:val="WW8Num1185z0"/>
    <w:rsid w:val="00D554D6"/>
    <w:rPr>
      <w:rFonts w:ascii="Symbol" w:hAnsi="Symbol"/>
    </w:rPr>
  </w:style>
  <w:style w:type="character" w:customStyle="1" w:styleId="WW8Num1191z0">
    <w:name w:val="WW8Num1191z0"/>
    <w:rsid w:val="00D554D6"/>
    <w:rPr>
      <w:sz w:val="22"/>
    </w:rPr>
  </w:style>
  <w:style w:type="character" w:customStyle="1" w:styleId="WW8Num1195z0">
    <w:name w:val="WW8Num1195z0"/>
    <w:rsid w:val="00D554D6"/>
    <w:rPr>
      <w:rFonts w:ascii="Symbol" w:hAnsi="Symbol"/>
    </w:rPr>
  </w:style>
  <w:style w:type="character" w:customStyle="1" w:styleId="WW8Num1197z0">
    <w:name w:val="WW8Num1197z0"/>
    <w:rsid w:val="00D554D6"/>
    <w:rPr>
      <w:b/>
      <w:color w:val="auto"/>
    </w:rPr>
  </w:style>
  <w:style w:type="character" w:customStyle="1" w:styleId="WW8Num1201z0">
    <w:name w:val="WW8Num1201z0"/>
    <w:rsid w:val="00D554D6"/>
    <w:rPr>
      <w:rFonts w:ascii="Symbol" w:hAnsi="Symbol"/>
    </w:rPr>
  </w:style>
  <w:style w:type="character" w:customStyle="1" w:styleId="WW8Num1203z0">
    <w:name w:val="WW8Num1203z0"/>
    <w:rsid w:val="00D554D6"/>
    <w:rPr>
      <w:i/>
    </w:rPr>
  </w:style>
  <w:style w:type="character" w:customStyle="1" w:styleId="WW8Num1207z0">
    <w:name w:val="WW8Num1207z0"/>
    <w:rsid w:val="00D554D6"/>
    <w:rPr>
      <w:rFonts w:ascii="Times New Roman" w:hAnsi="Times New Roman"/>
    </w:rPr>
  </w:style>
  <w:style w:type="character" w:customStyle="1" w:styleId="WW8Num1208z1">
    <w:name w:val="WW8Num1208z1"/>
    <w:rsid w:val="00D554D6"/>
    <w:rPr>
      <w:rFonts w:ascii="Courier New" w:hAnsi="Courier New"/>
    </w:rPr>
  </w:style>
  <w:style w:type="character" w:customStyle="1" w:styleId="WW8Num1208z2">
    <w:name w:val="WW8Num1208z2"/>
    <w:rsid w:val="00D554D6"/>
    <w:rPr>
      <w:rFonts w:ascii="Wingdings" w:hAnsi="Wingdings"/>
    </w:rPr>
  </w:style>
  <w:style w:type="character" w:customStyle="1" w:styleId="WW8Num1208z3">
    <w:name w:val="WW8Num1208z3"/>
    <w:rsid w:val="00D554D6"/>
    <w:rPr>
      <w:rFonts w:ascii="Symbol" w:hAnsi="Symbol"/>
    </w:rPr>
  </w:style>
  <w:style w:type="character" w:customStyle="1" w:styleId="WW8Num1211z0">
    <w:name w:val="WW8Num1211z0"/>
    <w:rsid w:val="00D554D6"/>
    <w:rPr>
      <w:rFonts w:ascii="Symbol" w:hAnsi="Symbol"/>
    </w:rPr>
  </w:style>
  <w:style w:type="character" w:customStyle="1" w:styleId="WW8Num1212z0">
    <w:name w:val="WW8Num1212z0"/>
    <w:rsid w:val="00D554D6"/>
    <w:rPr>
      <w:rFonts w:ascii="Symbol" w:hAnsi="Symbol"/>
    </w:rPr>
  </w:style>
  <w:style w:type="character" w:customStyle="1" w:styleId="WW8Num1213z0">
    <w:name w:val="WW8Num1213z0"/>
    <w:rsid w:val="00D554D6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554D6"/>
    <w:rPr>
      <w:rFonts w:ascii="Symbol" w:hAnsi="Symbol"/>
    </w:rPr>
  </w:style>
  <w:style w:type="character" w:customStyle="1" w:styleId="WW8Num1222z0">
    <w:name w:val="WW8Num1222z0"/>
    <w:rsid w:val="00D554D6"/>
    <w:rPr>
      <w:rFonts w:ascii="Symbol" w:hAnsi="Symbol"/>
    </w:rPr>
  </w:style>
  <w:style w:type="character" w:customStyle="1" w:styleId="WW8Num1223z0">
    <w:name w:val="WW8Num1223z0"/>
    <w:rsid w:val="00D554D6"/>
    <w:rPr>
      <w:rFonts w:ascii="Times New Roman" w:hAnsi="Times New Roman"/>
    </w:rPr>
  </w:style>
  <w:style w:type="character" w:customStyle="1" w:styleId="WW8Num1224z0">
    <w:name w:val="WW8Num1224z0"/>
    <w:rsid w:val="00D554D6"/>
    <w:rPr>
      <w:b/>
    </w:rPr>
  </w:style>
  <w:style w:type="character" w:customStyle="1" w:styleId="WW8Num1225z0">
    <w:name w:val="WW8Num1225z0"/>
    <w:rsid w:val="00D554D6"/>
    <w:rPr>
      <w:b/>
    </w:rPr>
  </w:style>
  <w:style w:type="character" w:customStyle="1" w:styleId="WW8Num1228z0">
    <w:name w:val="WW8Num1228z0"/>
    <w:rsid w:val="00D554D6"/>
    <w:rPr>
      <w:rFonts w:ascii="Symbol" w:hAnsi="Symbol"/>
    </w:rPr>
  </w:style>
  <w:style w:type="character" w:customStyle="1" w:styleId="WW8Num1236z0">
    <w:name w:val="WW8Num1236z0"/>
    <w:rsid w:val="00D554D6"/>
    <w:rPr>
      <w:rFonts w:ascii="Wingdings" w:hAnsi="Wingdings"/>
      <w:sz w:val="24"/>
    </w:rPr>
  </w:style>
  <w:style w:type="character" w:customStyle="1" w:styleId="WW8Num1237z0">
    <w:name w:val="WW8Num1237z0"/>
    <w:rsid w:val="00D554D6"/>
    <w:rPr>
      <w:rFonts w:ascii="Symbol" w:hAnsi="Symbol"/>
    </w:rPr>
  </w:style>
  <w:style w:type="character" w:customStyle="1" w:styleId="WW8Num1239z0">
    <w:name w:val="WW8Num1239z0"/>
    <w:rsid w:val="00D554D6"/>
    <w:rPr>
      <w:b/>
    </w:rPr>
  </w:style>
  <w:style w:type="character" w:customStyle="1" w:styleId="WW8Num1241z0">
    <w:name w:val="WW8Num1241z0"/>
    <w:rsid w:val="00D554D6"/>
    <w:rPr>
      <w:rFonts w:ascii="Symbol" w:hAnsi="Symbol"/>
    </w:rPr>
  </w:style>
  <w:style w:type="character" w:customStyle="1" w:styleId="WW8Num1244z0">
    <w:name w:val="WW8Num1244z0"/>
    <w:rsid w:val="00D554D6"/>
    <w:rPr>
      <w:rFonts w:ascii="Symbol" w:hAnsi="Symbol"/>
    </w:rPr>
  </w:style>
  <w:style w:type="character" w:customStyle="1" w:styleId="WW8Num1245z0">
    <w:name w:val="WW8Num1245z0"/>
    <w:rsid w:val="00D554D6"/>
    <w:rPr>
      <w:rFonts w:ascii="Wingdings" w:hAnsi="Wingdings"/>
      <w:sz w:val="24"/>
    </w:rPr>
  </w:style>
  <w:style w:type="character" w:customStyle="1" w:styleId="WW8Num1261z0">
    <w:name w:val="WW8Num1261z0"/>
    <w:rsid w:val="00D554D6"/>
    <w:rPr>
      <w:rFonts w:ascii="Wingdings" w:hAnsi="Wingdings"/>
      <w:sz w:val="24"/>
    </w:rPr>
  </w:style>
  <w:style w:type="character" w:customStyle="1" w:styleId="WW8Num1268z0">
    <w:name w:val="WW8Num1268z0"/>
    <w:rsid w:val="00D554D6"/>
    <w:rPr>
      <w:rFonts w:ascii="Times New Roman" w:hAnsi="Times New Roman"/>
    </w:rPr>
  </w:style>
  <w:style w:type="character" w:customStyle="1" w:styleId="WW8Num1275z0">
    <w:name w:val="WW8Num1275z0"/>
    <w:rsid w:val="00D554D6"/>
    <w:rPr>
      <w:rFonts w:ascii="Times New Roman" w:hAnsi="Times New Roman"/>
    </w:rPr>
  </w:style>
  <w:style w:type="character" w:customStyle="1" w:styleId="WW8Num1278z0">
    <w:name w:val="WW8Num1278z0"/>
    <w:rsid w:val="00D554D6"/>
    <w:rPr>
      <w:rFonts w:ascii="Symbol" w:hAnsi="Symbol"/>
    </w:rPr>
  </w:style>
  <w:style w:type="character" w:customStyle="1" w:styleId="WW8Num1280z0">
    <w:name w:val="WW8Num1280z0"/>
    <w:rsid w:val="00D554D6"/>
    <w:rPr>
      <w:rFonts w:ascii="Symbol" w:hAnsi="Symbol"/>
    </w:rPr>
  </w:style>
  <w:style w:type="character" w:customStyle="1" w:styleId="WW8Num1283z0">
    <w:name w:val="WW8Num1283z0"/>
    <w:rsid w:val="00D554D6"/>
    <w:rPr>
      <w:rFonts w:ascii="Symbol" w:hAnsi="Symbol"/>
    </w:rPr>
  </w:style>
  <w:style w:type="character" w:customStyle="1" w:styleId="WW8Num1284z0">
    <w:name w:val="WW8Num1284z0"/>
    <w:rsid w:val="00D554D6"/>
    <w:rPr>
      <w:rFonts w:ascii="Times New Roman" w:hAnsi="Times New Roman"/>
    </w:rPr>
  </w:style>
  <w:style w:type="character" w:customStyle="1" w:styleId="WW8Num1284z1">
    <w:name w:val="WW8Num1284z1"/>
    <w:rsid w:val="00D554D6"/>
    <w:rPr>
      <w:rFonts w:ascii="Courier New" w:hAnsi="Courier New"/>
    </w:rPr>
  </w:style>
  <w:style w:type="character" w:customStyle="1" w:styleId="WW8Num1284z2">
    <w:name w:val="WW8Num1284z2"/>
    <w:rsid w:val="00D554D6"/>
    <w:rPr>
      <w:rFonts w:ascii="Wingdings" w:hAnsi="Wingdings"/>
    </w:rPr>
  </w:style>
  <w:style w:type="character" w:customStyle="1" w:styleId="WW8Num1284z3">
    <w:name w:val="WW8Num1284z3"/>
    <w:rsid w:val="00D554D6"/>
    <w:rPr>
      <w:rFonts w:ascii="Symbol" w:hAnsi="Symbol"/>
    </w:rPr>
  </w:style>
  <w:style w:type="character" w:customStyle="1" w:styleId="WW8Num1290z0">
    <w:name w:val="WW8Num1290z0"/>
    <w:rsid w:val="00D554D6"/>
    <w:rPr>
      <w:rFonts w:ascii="Arial" w:hAnsi="Arial"/>
      <w:sz w:val="24"/>
    </w:rPr>
  </w:style>
  <w:style w:type="character" w:customStyle="1" w:styleId="WW8Num1293z0">
    <w:name w:val="WW8Num1293z0"/>
    <w:rsid w:val="00D554D6"/>
    <w:rPr>
      <w:rFonts w:ascii="Arial" w:hAnsi="Arial"/>
      <w:b/>
      <w:sz w:val="24"/>
    </w:rPr>
  </w:style>
  <w:style w:type="character" w:customStyle="1" w:styleId="WW8Num1295z0">
    <w:name w:val="WW8Num1295z0"/>
    <w:rsid w:val="00D554D6"/>
    <w:rPr>
      <w:rFonts w:ascii="Symbol" w:hAnsi="Symbol"/>
    </w:rPr>
  </w:style>
  <w:style w:type="character" w:customStyle="1" w:styleId="WW8Num1295z1">
    <w:name w:val="WW8Num1295z1"/>
    <w:rsid w:val="00D554D6"/>
    <w:rPr>
      <w:rFonts w:ascii="Courier New" w:hAnsi="Courier New"/>
    </w:rPr>
  </w:style>
  <w:style w:type="character" w:customStyle="1" w:styleId="WW8Num1295z2">
    <w:name w:val="WW8Num1295z2"/>
    <w:rsid w:val="00D554D6"/>
    <w:rPr>
      <w:rFonts w:ascii="Wingdings" w:hAnsi="Wingdings"/>
    </w:rPr>
  </w:style>
  <w:style w:type="character" w:customStyle="1" w:styleId="WW8Num1298z0">
    <w:name w:val="WW8Num1298z0"/>
    <w:rsid w:val="00D554D6"/>
    <w:rPr>
      <w:rFonts w:ascii="Symbol" w:hAnsi="Symbol"/>
    </w:rPr>
  </w:style>
  <w:style w:type="character" w:customStyle="1" w:styleId="WW8Num1302z0">
    <w:name w:val="WW8Num1302z0"/>
    <w:rsid w:val="00D554D6"/>
    <w:rPr>
      <w:rFonts w:ascii="Symbol" w:hAnsi="Symbol"/>
    </w:rPr>
  </w:style>
  <w:style w:type="character" w:customStyle="1" w:styleId="WW8Num1304z0">
    <w:name w:val="WW8Num1304z0"/>
    <w:rsid w:val="00D554D6"/>
    <w:rPr>
      <w:rFonts w:ascii="Times New Roman" w:hAnsi="Times New Roman"/>
    </w:rPr>
  </w:style>
  <w:style w:type="character" w:customStyle="1" w:styleId="WW8Num1304z1">
    <w:name w:val="WW8Num1304z1"/>
    <w:rsid w:val="00D554D6"/>
    <w:rPr>
      <w:rFonts w:ascii="Courier New" w:hAnsi="Courier New"/>
    </w:rPr>
  </w:style>
  <w:style w:type="character" w:customStyle="1" w:styleId="WW8Num1304z2">
    <w:name w:val="WW8Num1304z2"/>
    <w:rsid w:val="00D554D6"/>
    <w:rPr>
      <w:rFonts w:ascii="Wingdings" w:hAnsi="Wingdings"/>
    </w:rPr>
  </w:style>
  <w:style w:type="character" w:customStyle="1" w:styleId="WW8Num1304z3">
    <w:name w:val="WW8Num1304z3"/>
    <w:rsid w:val="00D554D6"/>
    <w:rPr>
      <w:rFonts w:ascii="Symbol" w:hAnsi="Symbol"/>
    </w:rPr>
  </w:style>
  <w:style w:type="character" w:customStyle="1" w:styleId="WW8Num1305z0">
    <w:name w:val="WW8Num1305z0"/>
    <w:rsid w:val="00D554D6"/>
    <w:rPr>
      <w:rFonts w:ascii="Symbol" w:hAnsi="Symbol"/>
    </w:rPr>
  </w:style>
  <w:style w:type="character" w:customStyle="1" w:styleId="WW8Num1307z0">
    <w:name w:val="WW8Num1307z0"/>
    <w:rsid w:val="00D554D6"/>
    <w:rPr>
      <w:rFonts w:ascii="Symbol" w:hAnsi="Symbol"/>
    </w:rPr>
  </w:style>
  <w:style w:type="character" w:customStyle="1" w:styleId="WW8Num1313z0">
    <w:name w:val="WW8Num1313z0"/>
    <w:rsid w:val="00D554D6"/>
    <w:rPr>
      <w:rFonts w:ascii="Arial" w:hAnsi="Arial"/>
      <w:sz w:val="24"/>
    </w:rPr>
  </w:style>
  <w:style w:type="character" w:customStyle="1" w:styleId="WW8Num1322z0">
    <w:name w:val="WW8Num1322z0"/>
    <w:rsid w:val="00D554D6"/>
    <w:rPr>
      <w:rFonts w:ascii="Wingdings" w:hAnsi="Wingdings"/>
      <w:sz w:val="24"/>
    </w:rPr>
  </w:style>
  <w:style w:type="character" w:customStyle="1" w:styleId="WW8Num1323z0">
    <w:name w:val="WW8Num1323z0"/>
    <w:rsid w:val="00D554D6"/>
    <w:rPr>
      <w:rFonts w:ascii="Symbol" w:hAnsi="Symbol"/>
    </w:rPr>
  </w:style>
  <w:style w:type="character" w:customStyle="1" w:styleId="WW8Num1324z0">
    <w:name w:val="WW8Num1324z0"/>
    <w:rsid w:val="00D554D6"/>
    <w:rPr>
      <w:rFonts w:ascii="Wingdings" w:hAnsi="Wingdings"/>
      <w:sz w:val="24"/>
    </w:rPr>
  </w:style>
  <w:style w:type="character" w:customStyle="1" w:styleId="WW8Num1330z0">
    <w:name w:val="WW8Num1330z0"/>
    <w:rsid w:val="00D554D6"/>
    <w:rPr>
      <w:rFonts w:ascii="Times New Roman" w:hAnsi="Times New Roman"/>
      <w:b/>
    </w:rPr>
  </w:style>
  <w:style w:type="character" w:customStyle="1" w:styleId="WW8Num1334z0">
    <w:name w:val="WW8Num1334z0"/>
    <w:rsid w:val="00D554D6"/>
    <w:rPr>
      <w:rFonts w:ascii="Symbol" w:hAnsi="Symbol"/>
    </w:rPr>
  </w:style>
  <w:style w:type="character" w:customStyle="1" w:styleId="WW8Num1337z0">
    <w:name w:val="WW8Num1337z0"/>
    <w:rsid w:val="00D554D6"/>
    <w:rPr>
      <w:rFonts w:ascii="Wingdings" w:hAnsi="Wingdings"/>
    </w:rPr>
  </w:style>
  <w:style w:type="character" w:customStyle="1" w:styleId="WW8Num1338z0">
    <w:name w:val="WW8Num1338z0"/>
    <w:rsid w:val="00D554D6"/>
    <w:rPr>
      <w:rFonts w:ascii="Symbol" w:hAnsi="Symbol"/>
    </w:rPr>
  </w:style>
  <w:style w:type="character" w:customStyle="1" w:styleId="WW8Num1342z0">
    <w:name w:val="WW8Num1342z0"/>
    <w:rsid w:val="00D554D6"/>
    <w:rPr>
      <w:rFonts w:ascii="Symbol" w:hAnsi="Symbol"/>
    </w:rPr>
  </w:style>
  <w:style w:type="character" w:customStyle="1" w:styleId="WW8Num1344z0">
    <w:name w:val="WW8Num1344z0"/>
    <w:rsid w:val="00D554D6"/>
    <w:rPr>
      <w:rFonts w:ascii="Symbol" w:hAnsi="Symbol"/>
    </w:rPr>
  </w:style>
  <w:style w:type="character" w:customStyle="1" w:styleId="WW8Num1346z0">
    <w:name w:val="WW8Num1346z0"/>
    <w:rsid w:val="00D554D6"/>
    <w:rPr>
      <w:i/>
    </w:rPr>
  </w:style>
  <w:style w:type="character" w:customStyle="1" w:styleId="WW8Num1349z0">
    <w:name w:val="WW8Num1349z0"/>
    <w:rsid w:val="00D554D6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554D6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554D6"/>
    <w:rPr>
      <w:rFonts w:ascii="Symbol" w:hAnsi="Symbol"/>
    </w:rPr>
  </w:style>
  <w:style w:type="character" w:customStyle="1" w:styleId="WW8Num1357z0">
    <w:name w:val="WW8Num1357z0"/>
    <w:rsid w:val="00D554D6"/>
    <w:rPr>
      <w:rFonts w:ascii="Symbol" w:hAnsi="Symbol"/>
    </w:rPr>
  </w:style>
  <w:style w:type="character" w:customStyle="1" w:styleId="WW8Num1358z0">
    <w:name w:val="WW8Num1358z0"/>
    <w:rsid w:val="00D554D6"/>
    <w:rPr>
      <w:rFonts w:ascii="Wingdings" w:hAnsi="Wingdings"/>
      <w:sz w:val="24"/>
    </w:rPr>
  </w:style>
  <w:style w:type="character" w:customStyle="1" w:styleId="WW8Num1367z0">
    <w:name w:val="WW8Num1367z0"/>
    <w:rsid w:val="00D554D6"/>
    <w:rPr>
      <w:rFonts w:ascii="Symbol" w:hAnsi="Symbol"/>
    </w:rPr>
  </w:style>
  <w:style w:type="character" w:customStyle="1" w:styleId="WW8Num1369z0">
    <w:name w:val="WW8Num1369z0"/>
    <w:rsid w:val="00D554D6"/>
    <w:rPr>
      <w:rFonts w:ascii="Times New Roman" w:hAnsi="Times New Roman"/>
    </w:rPr>
  </w:style>
  <w:style w:type="character" w:customStyle="1" w:styleId="WW8Num1370z0">
    <w:name w:val="WW8Num1370z0"/>
    <w:rsid w:val="00D554D6"/>
    <w:rPr>
      <w:rFonts w:ascii="Symbol" w:hAnsi="Symbol"/>
    </w:rPr>
  </w:style>
  <w:style w:type="character" w:customStyle="1" w:styleId="WW8Num1373z0">
    <w:name w:val="WW8Num1373z0"/>
    <w:rsid w:val="00D554D6"/>
    <w:rPr>
      <w:rFonts w:ascii="Symbol" w:hAnsi="Symbol"/>
    </w:rPr>
  </w:style>
  <w:style w:type="character" w:customStyle="1" w:styleId="WW8Num1378z0">
    <w:name w:val="WW8Num1378z0"/>
    <w:rsid w:val="00D554D6"/>
    <w:rPr>
      <w:rFonts w:ascii="Symbol" w:hAnsi="Symbol"/>
    </w:rPr>
  </w:style>
  <w:style w:type="character" w:customStyle="1" w:styleId="WW8Num1381z0">
    <w:name w:val="WW8Num1381z0"/>
    <w:rsid w:val="00D554D6"/>
    <w:rPr>
      <w:rFonts w:ascii="Arial" w:hAnsi="Arial"/>
      <w:b/>
      <w:sz w:val="20"/>
    </w:rPr>
  </w:style>
  <w:style w:type="character" w:customStyle="1" w:styleId="WW8Num1382z0">
    <w:name w:val="WW8Num1382z0"/>
    <w:rsid w:val="00D554D6"/>
    <w:rPr>
      <w:rFonts w:ascii="Symbol" w:hAnsi="Symbol"/>
    </w:rPr>
  </w:style>
  <w:style w:type="character" w:customStyle="1" w:styleId="WW8Num1386z0">
    <w:name w:val="WW8Num1386z0"/>
    <w:rsid w:val="00D554D6"/>
    <w:rPr>
      <w:rFonts w:ascii="Times New Roman" w:hAnsi="Times New Roman"/>
    </w:rPr>
  </w:style>
  <w:style w:type="character" w:customStyle="1" w:styleId="WW8Num1388z0">
    <w:name w:val="WW8Num1388z0"/>
    <w:rsid w:val="00D554D6"/>
    <w:rPr>
      <w:i/>
    </w:rPr>
  </w:style>
  <w:style w:type="character" w:customStyle="1" w:styleId="WW8Num1389z0">
    <w:name w:val="WW8Num1389z0"/>
    <w:rsid w:val="00D554D6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554D6"/>
    <w:rPr>
      <w:rFonts w:ascii="Arial" w:hAnsi="Arial"/>
      <w:b/>
      <w:sz w:val="20"/>
    </w:rPr>
  </w:style>
  <w:style w:type="character" w:customStyle="1" w:styleId="WW8Num1396z0">
    <w:name w:val="WW8Num1396z0"/>
    <w:rsid w:val="00D554D6"/>
    <w:rPr>
      <w:rFonts w:ascii="Symbol" w:hAnsi="Symbol"/>
    </w:rPr>
  </w:style>
  <w:style w:type="character" w:customStyle="1" w:styleId="WW8Num1398z0">
    <w:name w:val="WW8Num1398z0"/>
    <w:rsid w:val="00D554D6"/>
    <w:rPr>
      <w:rFonts w:ascii="Symbol" w:hAnsi="Symbol"/>
    </w:rPr>
  </w:style>
  <w:style w:type="character" w:customStyle="1" w:styleId="WW8Num1404z0">
    <w:name w:val="WW8Num1404z0"/>
    <w:rsid w:val="00D554D6"/>
    <w:rPr>
      <w:rFonts w:ascii="Times New Roman" w:hAnsi="Times New Roman"/>
      <w:b/>
    </w:rPr>
  </w:style>
  <w:style w:type="character" w:customStyle="1" w:styleId="WW8Num1407z0">
    <w:name w:val="WW8Num1407z0"/>
    <w:rsid w:val="00D554D6"/>
    <w:rPr>
      <w:rFonts w:ascii="Symbol" w:hAnsi="Symbol"/>
    </w:rPr>
  </w:style>
  <w:style w:type="character" w:customStyle="1" w:styleId="WW8Num1414z0">
    <w:name w:val="WW8Num1414z0"/>
    <w:rsid w:val="00D554D6"/>
    <w:rPr>
      <w:rFonts w:ascii="Arial" w:hAnsi="Arial"/>
      <w:sz w:val="24"/>
    </w:rPr>
  </w:style>
  <w:style w:type="character" w:customStyle="1" w:styleId="WW8Num1414z2">
    <w:name w:val="WW8Num1414z2"/>
    <w:rsid w:val="00D554D6"/>
    <w:rPr>
      <w:rFonts w:ascii="Arial" w:hAnsi="Arial"/>
    </w:rPr>
  </w:style>
  <w:style w:type="character" w:customStyle="1" w:styleId="WW8Num1415z0">
    <w:name w:val="WW8Num1415z0"/>
    <w:rsid w:val="00D554D6"/>
    <w:rPr>
      <w:rFonts w:ascii="Symbol" w:hAnsi="Symbol"/>
    </w:rPr>
  </w:style>
  <w:style w:type="character" w:customStyle="1" w:styleId="WW8Num1416z2">
    <w:name w:val="WW8Num1416z2"/>
    <w:rsid w:val="00D554D6"/>
    <w:rPr>
      <w:rFonts w:ascii="Wingdings" w:hAnsi="Wingdings"/>
    </w:rPr>
  </w:style>
  <w:style w:type="character" w:customStyle="1" w:styleId="WW8Num1422z0">
    <w:name w:val="WW8Num1422z0"/>
    <w:rsid w:val="00D554D6"/>
    <w:rPr>
      <w:rFonts w:ascii="Wingdings" w:hAnsi="Wingdings"/>
      <w:sz w:val="24"/>
    </w:rPr>
  </w:style>
  <w:style w:type="character" w:customStyle="1" w:styleId="WW8Num1425z0">
    <w:name w:val="WW8Num1425z0"/>
    <w:rsid w:val="00D554D6"/>
    <w:rPr>
      <w:rFonts w:ascii="Arial" w:hAnsi="Arial"/>
      <w:sz w:val="20"/>
    </w:rPr>
  </w:style>
  <w:style w:type="character" w:customStyle="1" w:styleId="WW8Num1425z1">
    <w:name w:val="WW8Num1425z1"/>
    <w:rsid w:val="00D554D6"/>
    <w:rPr>
      <w:b/>
    </w:rPr>
  </w:style>
  <w:style w:type="character" w:customStyle="1" w:styleId="WW8Num1428z0">
    <w:name w:val="WW8Num1428z0"/>
    <w:rsid w:val="00D554D6"/>
    <w:rPr>
      <w:rFonts w:ascii="Arial" w:hAnsi="Arial"/>
      <w:b/>
      <w:sz w:val="24"/>
    </w:rPr>
  </w:style>
  <w:style w:type="character" w:customStyle="1" w:styleId="WW8Num1430z0">
    <w:name w:val="WW8Num1430z0"/>
    <w:rsid w:val="00D554D6"/>
    <w:rPr>
      <w:rFonts w:ascii="Arial" w:hAnsi="Arial"/>
      <w:sz w:val="20"/>
    </w:rPr>
  </w:style>
  <w:style w:type="character" w:customStyle="1" w:styleId="WW8Num1431z0">
    <w:name w:val="WW8Num1431z0"/>
    <w:rsid w:val="00D554D6"/>
    <w:rPr>
      <w:rFonts w:ascii="Times New Roman" w:hAnsi="Times New Roman"/>
    </w:rPr>
  </w:style>
  <w:style w:type="character" w:customStyle="1" w:styleId="WW8Num1431z1">
    <w:name w:val="WW8Num1431z1"/>
    <w:rsid w:val="00D554D6"/>
    <w:rPr>
      <w:rFonts w:ascii="Courier New" w:hAnsi="Courier New"/>
    </w:rPr>
  </w:style>
  <w:style w:type="character" w:customStyle="1" w:styleId="WW8Num1431z2">
    <w:name w:val="WW8Num1431z2"/>
    <w:rsid w:val="00D554D6"/>
    <w:rPr>
      <w:rFonts w:ascii="Wingdings" w:hAnsi="Wingdings"/>
    </w:rPr>
  </w:style>
  <w:style w:type="character" w:customStyle="1" w:styleId="WW8Num1431z3">
    <w:name w:val="WW8Num1431z3"/>
    <w:rsid w:val="00D554D6"/>
    <w:rPr>
      <w:rFonts w:ascii="Symbol" w:hAnsi="Symbol"/>
    </w:rPr>
  </w:style>
  <w:style w:type="character" w:customStyle="1" w:styleId="WW8Num1436z0">
    <w:name w:val="WW8Num1436z0"/>
    <w:rsid w:val="00D554D6"/>
    <w:rPr>
      <w:rFonts w:ascii="Symbol" w:hAnsi="Symbol"/>
    </w:rPr>
  </w:style>
  <w:style w:type="character" w:customStyle="1" w:styleId="WW8Num1438z0">
    <w:name w:val="WW8Num1438z0"/>
    <w:rsid w:val="00D554D6"/>
    <w:rPr>
      <w:rFonts w:ascii="Symbol" w:hAnsi="Symbol"/>
    </w:rPr>
  </w:style>
  <w:style w:type="character" w:customStyle="1" w:styleId="WW8Num1439z0">
    <w:name w:val="WW8Num1439z0"/>
    <w:rsid w:val="00D554D6"/>
    <w:rPr>
      <w:rFonts w:ascii="Wingdings" w:hAnsi="Wingdings"/>
    </w:rPr>
  </w:style>
  <w:style w:type="character" w:customStyle="1" w:styleId="WW8Num1441z0">
    <w:name w:val="WW8Num1441z0"/>
    <w:rsid w:val="00D554D6"/>
    <w:rPr>
      <w:rFonts w:ascii="Times New Roman" w:hAnsi="Times New Roman"/>
    </w:rPr>
  </w:style>
  <w:style w:type="character" w:customStyle="1" w:styleId="WW8Num1442z0">
    <w:name w:val="WW8Num1442z0"/>
    <w:rsid w:val="00D554D6"/>
    <w:rPr>
      <w:rFonts w:ascii="Symbol" w:hAnsi="Symbol"/>
    </w:rPr>
  </w:style>
  <w:style w:type="character" w:customStyle="1" w:styleId="WW8Num1446z0">
    <w:name w:val="WW8Num1446z0"/>
    <w:rsid w:val="00D554D6"/>
    <w:rPr>
      <w:rFonts w:ascii="Symbol" w:hAnsi="Symbol"/>
    </w:rPr>
  </w:style>
  <w:style w:type="character" w:customStyle="1" w:styleId="WW8Num1447z0">
    <w:name w:val="WW8Num1447z0"/>
    <w:rsid w:val="00D554D6"/>
    <w:rPr>
      <w:rFonts w:ascii="Symbol" w:hAnsi="Symbol"/>
    </w:rPr>
  </w:style>
  <w:style w:type="character" w:customStyle="1" w:styleId="WW8Num1448z0">
    <w:name w:val="WW8Num1448z0"/>
    <w:rsid w:val="00D554D6"/>
    <w:rPr>
      <w:rFonts w:ascii="Symbol" w:hAnsi="Symbol"/>
      <w:sz w:val="20"/>
    </w:rPr>
  </w:style>
  <w:style w:type="character" w:customStyle="1" w:styleId="WW8Num1449z1">
    <w:name w:val="WW8Num1449z1"/>
    <w:rsid w:val="00D554D6"/>
    <w:rPr>
      <w:color w:val="000000"/>
    </w:rPr>
  </w:style>
  <w:style w:type="character" w:customStyle="1" w:styleId="WW8Num1450z0">
    <w:name w:val="WW8Num1450z0"/>
    <w:rsid w:val="00D554D6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554D6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554D6"/>
    <w:rPr>
      <w:rFonts w:ascii="Symbol" w:hAnsi="Symbol"/>
    </w:rPr>
  </w:style>
  <w:style w:type="character" w:customStyle="1" w:styleId="WW8Num1457z0">
    <w:name w:val="WW8Num1457z0"/>
    <w:rsid w:val="00D554D6"/>
    <w:rPr>
      <w:rFonts w:ascii="Symbol" w:hAnsi="Symbol"/>
    </w:rPr>
  </w:style>
  <w:style w:type="character" w:customStyle="1" w:styleId="WW8Num1459z0">
    <w:name w:val="WW8Num1459z0"/>
    <w:rsid w:val="00D554D6"/>
    <w:rPr>
      <w:rFonts w:ascii="Symbol" w:hAnsi="Symbol"/>
    </w:rPr>
  </w:style>
  <w:style w:type="character" w:customStyle="1" w:styleId="WW8Num1460z0">
    <w:name w:val="WW8Num1460z0"/>
    <w:rsid w:val="00D554D6"/>
    <w:rPr>
      <w:rFonts w:ascii="Symbol" w:hAnsi="Symbol"/>
    </w:rPr>
  </w:style>
  <w:style w:type="character" w:customStyle="1" w:styleId="WW8Num1461z0">
    <w:name w:val="WW8Num1461z0"/>
    <w:rsid w:val="00D554D6"/>
    <w:rPr>
      <w:rFonts w:ascii="Symbol" w:hAnsi="Symbol"/>
    </w:rPr>
  </w:style>
  <w:style w:type="character" w:customStyle="1" w:styleId="WW8Num1462z0">
    <w:name w:val="WW8Num1462z0"/>
    <w:rsid w:val="00D554D6"/>
    <w:rPr>
      <w:b/>
    </w:rPr>
  </w:style>
  <w:style w:type="character" w:customStyle="1" w:styleId="WW8Num1463z0">
    <w:name w:val="WW8Num1463z0"/>
    <w:rsid w:val="00D554D6"/>
    <w:rPr>
      <w:b/>
    </w:rPr>
  </w:style>
  <w:style w:type="character" w:customStyle="1" w:styleId="WW8Num1464z0">
    <w:name w:val="WW8Num1464z0"/>
    <w:rsid w:val="00D554D6"/>
    <w:rPr>
      <w:rFonts w:ascii="Times New Roman" w:hAnsi="Times New Roman"/>
      <w:b/>
    </w:rPr>
  </w:style>
  <w:style w:type="character" w:customStyle="1" w:styleId="WW8Num1465z0">
    <w:name w:val="WW8Num1465z0"/>
    <w:rsid w:val="00D554D6"/>
    <w:rPr>
      <w:rFonts w:ascii="Wingdings" w:hAnsi="Wingdings"/>
      <w:sz w:val="24"/>
    </w:rPr>
  </w:style>
  <w:style w:type="character" w:customStyle="1" w:styleId="WW8Num1468z0">
    <w:name w:val="WW8Num1468z0"/>
    <w:rsid w:val="00D554D6"/>
    <w:rPr>
      <w:rFonts w:ascii="Symbol" w:hAnsi="Symbol"/>
    </w:rPr>
  </w:style>
  <w:style w:type="character" w:customStyle="1" w:styleId="WW8Num1471z0">
    <w:name w:val="WW8Num1471z0"/>
    <w:rsid w:val="00D554D6"/>
    <w:rPr>
      <w:rFonts w:ascii="Times New Roman" w:hAnsi="Times New Roman"/>
    </w:rPr>
  </w:style>
  <w:style w:type="character" w:customStyle="1" w:styleId="WW8Num1471z1">
    <w:name w:val="WW8Num1471z1"/>
    <w:rsid w:val="00D554D6"/>
    <w:rPr>
      <w:rFonts w:ascii="Courier New" w:hAnsi="Courier New"/>
    </w:rPr>
  </w:style>
  <w:style w:type="character" w:customStyle="1" w:styleId="WW8Num1471z2">
    <w:name w:val="WW8Num1471z2"/>
    <w:rsid w:val="00D554D6"/>
    <w:rPr>
      <w:rFonts w:ascii="Wingdings" w:hAnsi="Wingdings"/>
    </w:rPr>
  </w:style>
  <w:style w:type="character" w:customStyle="1" w:styleId="WW8Num1471z3">
    <w:name w:val="WW8Num1471z3"/>
    <w:rsid w:val="00D554D6"/>
    <w:rPr>
      <w:rFonts w:ascii="Symbol" w:hAnsi="Symbol"/>
    </w:rPr>
  </w:style>
  <w:style w:type="character" w:customStyle="1" w:styleId="WW8Num1472z0">
    <w:name w:val="WW8Num1472z0"/>
    <w:rsid w:val="00D554D6"/>
    <w:rPr>
      <w:rFonts w:ascii="Times New Roman" w:hAnsi="Times New Roman"/>
    </w:rPr>
  </w:style>
  <w:style w:type="character" w:customStyle="1" w:styleId="WW8Num1473z0">
    <w:name w:val="WW8Num1473z0"/>
    <w:rsid w:val="00D554D6"/>
    <w:rPr>
      <w:rFonts w:ascii="Arial" w:hAnsi="Arial"/>
      <w:sz w:val="20"/>
    </w:rPr>
  </w:style>
  <w:style w:type="character" w:customStyle="1" w:styleId="WW8Num1474z0">
    <w:name w:val="WW8Num1474z0"/>
    <w:rsid w:val="00D554D6"/>
    <w:rPr>
      <w:rFonts w:ascii="Symbol" w:hAnsi="Symbol"/>
    </w:rPr>
  </w:style>
  <w:style w:type="character" w:customStyle="1" w:styleId="WW8Num1474z1">
    <w:name w:val="WW8Num1474z1"/>
    <w:rsid w:val="00D554D6"/>
    <w:rPr>
      <w:rFonts w:ascii="Courier New" w:hAnsi="Courier New"/>
    </w:rPr>
  </w:style>
  <w:style w:type="character" w:customStyle="1" w:styleId="WW8Num1474z2">
    <w:name w:val="WW8Num1474z2"/>
    <w:rsid w:val="00D554D6"/>
    <w:rPr>
      <w:rFonts w:ascii="Wingdings" w:hAnsi="Wingdings"/>
    </w:rPr>
  </w:style>
  <w:style w:type="character" w:customStyle="1" w:styleId="WW8Num1477z0">
    <w:name w:val="WW8Num1477z0"/>
    <w:rsid w:val="00D554D6"/>
    <w:rPr>
      <w:rFonts w:ascii="Symbol" w:hAnsi="Symbol"/>
    </w:rPr>
  </w:style>
  <w:style w:type="character" w:customStyle="1" w:styleId="WW8Num1478z0">
    <w:name w:val="WW8Num1478z0"/>
    <w:rsid w:val="00D554D6"/>
    <w:rPr>
      <w:rFonts w:ascii="Symbol" w:hAnsi="Symbol"/>
    </w:rPr>
  </w:style>
  <w:style w:type="character" w:customStyle="1" w:styleId="WW8Num1482z0">
    <w:name w:val="WW8Num1482z0"/>
    <w:rsid w:val="00D554D6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554D6"/>
    <w:rPr>
      <w:b/>
    </w:rPr>
  </w:style>
  <w:style w:type="character" w:customStyle="1" w:styleId="WW8Num1485z0">
    <w:name w:val="WW8Num1485z0"/>
    <w:rsid w:val="00D554D6"/>
    <w:rPr>
      <w:rFonts w:ascii="Symbol" w:hAnsi="Symbol"/>
    </w:rPr>
  </w:style>
  <w:style w:type="character" w:customStyle="1" w:styleId="WW8Num1488z0">
    <w:name w:val="WW8Num1488z0"/>
    <w:rsid w:val="00D554D6"/>
    <w:rPr>
      <w:rFonts w:ascii="Wingdings" w:hAnsi="Wingdings"/>
      <w:sz w:val="24"/>
    </w:rPr>
  </w:style>
  <w:style w:type="character" w:customStyle="1" w:styleId="WW8Num1489z0">
    <w:name w:val="WW8Num1489z0"/>
    <w:rsid w:val="00D554D6"/>
    <w:rPr>
      <w:rFonts w:ascii="Symbol" w:hAnsi="Symbol"/>
    </w:rPr>
  </w:style>
  <w:style w:type="character" w:customStyle="1" w:styleId="WW8Num1492z0">
    <w:name w:val="WW8Num1492z0"/>
    <w:rsid w:val="00D554D6"/>
    <w:rPr>
      <w:rFonts w:ascii="Symbol" w:hAnsi="Symbol"/>
    </w:rPr>
  </w:style>
  <w:style w:type="character" w:customStyle="1" w:styleId="WW8Num1493z0">
    <w:name w:val="WW8Num1493z0"/>
    <w:rsid w:val="00D554D6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554D6"/>
    <w:rPr>
      <w:rFonts w:ascii="Symbol" w:hAnsi="Symbol"/>
    </w:rPr>
  </w:style>
  <w:style w:type="character" w:customStyle="1" w:styleId="WW8Num1500z0">
    <w:name w:val="WW8Num1500z0"/>
    <w:rsid w:val="00D554D6"/>
    <w:rPr>
      <w:rFonts w:ascii="Symbol" w:hAnsi="Symbol"/>
    </w:rPr>
  </w:style>
  <w:style w:type="character" w:customStyle="1" w:styleId="WW8Num1503z0">
    <w:name w:val="WW8Num1503z0"/>
    <w:rsid w:val="00D554D6"/>
    <w:rPr>
      <w:rFonts w:ascii="Arial" w:hAnsi="Arial"/>
      <w:sz w:val="24"/>
    </w:rPr>
  </w:style>
  <w:style w:type="character" w:customStyle="1" w:styleId="WW8Num1505z0">
    <w:name w:val="WW8Num1505z0"/>
    <w:rsid w:val="00D554D6"/>
    <w:rPr>
      <w:rFonts w:ascii="Arial" w:hAnsi="Arial"/>
      <w:sz w:val="20"/>
    </w:rPr>
  </w:style>
  <w:style w:type="character" w:customStyle="1" w:styleId="WW8Num1506z0">
    <w:name w:val="WW8Num1506z0"/>
    <w:rsid w:val="00D554D6"/>
    <w:rPr>
      <w:rFonts w:ascii="Arial" w:hAnsi="Arial"/>
      <w:sz w:val="20"/>
    </w:rPr>
  </w:style>
  <w:style w:type="character" w:customStyle="1" w:styleId="WW8Num1515z0">
    <w:name w:val="WW8Num1515z0"/>
    <w:rsid w:val="00D554D6"/>
    <w:rPr>
      <w:rFonts w:ascii="Symbol" w:hAnsi="Symbol"/>
    </w:rPr>
  </w:style>
  <w:style w:type="character" w:customStyle="1" w:styleId="WW8Num1520z0">
    <w:name w:val="WW8Num1520z0"/>
    <w:rsid w:val="00D554D6"/>
    <w:rPr>
      <w:rFonts w:ascii="Symbol" w:hAnsi="Symbol"/>
    </w:rPr>
  </w:style>
  <w:style w:type="character" w:customStyle="1" w:styleId="WW8Num1521z0">
    <w:name w:val="WW8Num1521z0"/>
    <w:rsid w:val="00D554D6"/>
    <w:rPr>
      <w:i/>
    </w:rPr>
  </w:style>
  <w:style w:type="character" w:customStyle="1" w:styleId="WW8Num1524z0">
    <w:name w:val="WW8Num1524z0"/>
    <w:rsid w:val="00D554D6"/>
    <w:rPr>
      <w:rFonts w:ascii="Times New Roman" w:hAnsi="Times New Roman"/>
    </w:rPr>
  </w:style>
  <w:style w:type="character" w:customStyle="1" w:styleId="WW8Num1526z0">
    <w:name w:val="WW8Num1526z0"/>
    <w:rsid w:val="00D554D6"/>
    <w:rPr>
      <w:rFonts w:ascii="Arial" w:hAnsi="Arial"/>
      <w:sz w:val="20"/>
    </w:rPr>
  </w:style>
  <w:style w:type="character" w:customStyle="1" w:styleId="WW8Num1533z0">
    <w:name w:val="WW8Num1533z0"/>
    <w:rsid w:val="00D554D6"/>
    <w:rPr>
      <w:rFonts w:ascii="Times New Roman" w:hAnsi="Times New Roman"/>
    </w:rPr>
  </w:style>
  <w:style w:type="character" w:customStyle="1" w:styleId="WW8Num1535z0">
    <w:name w:val="WW8Num1535z0"/>
    <w:rsid w:val="00D554D6"/>
    <w:rPr>
      <w:rFonts w:ascii="Times New Roman" w:hAnsi="Times New Roman"/>
    </w:rPr>
  </w:style>
  <w:style w:type="character" w:customStyle="1" w:styleId="WW8Num1535z1">
    <w:name w:val="WW8Num1535z1"/>
    <w:rsid w:val="00D554D6"/>
    <w:rPr>
      <w:rFonts w:ascii="Courier New" w:hAnsi="Courier New"/>
    </w:rPr>
  </w:style>
  <w:style w:type="character" w:customStyle="1" w:styleId="WW8Num1535z2">
    <w:name w:val="WW8Num1535z2"/>
    <w:rsid w:val="00D554D6"/>
    <w:rPr>
      <w:rFonts w:ascii="Wingdings" w:hAnsi="Wingdings"/>
    </w:rPr>
  </w:style>
  <w:style w:type="character" w:customStyle="1" w:styleId="WW8Num1535z3">
    <w:name w:val="WW8Num1535z3"/>
    <w:rsid w:val="00D554D6"/>
    <w:rPr>
      <w:rFonts w:ascii="Symbol" w:hAnsi="Symbol"/>
    </w:rPr>
  </w:style>
  <w:style w:type="character" w:customStyle="1" w:styleId="WW8Num1542z0">
    <w:name w:val="WW8Num1542z0"/>
    <w:rsid w:val="00D554D6"/>
    <w:rPr>
      <w:rFonts w:ascii="Symbol" w:hAnsi="Symbol"/>
    </w:rPr>
  </w:style>
  <w:style w:type="character" w:customStyle="1" w:styleId="WW8Num1543z0">
    <w:name w:val="WW8Num1543z0"/>
    <w:rsid w:val="00D554D6"/>
    <w:rPr>
      <w:rFonts w:ascii="Arial" w:hAnsi="Arial"/>
      <w:sz w:val="24"/>
    </w:rPr>
  </w:style>
  <w:style w:type="character" w:customStyle="1" w:styleId="WW8Num1552z0">
    <w:name w:val="WW8Num1552z0"/>
    <w:rsid w:val="00D554D6"/>
    <w:rPr>
      <w:rFonts w:ascii="Symbol" w:hAnsi="Symbol"/>
    </w:rPr>
  </w:style>
  <w:style w:type="character" w:customStyle="1" w:styleId="WW8Num1553z0">
    <w:name w:val="WW8Num1553z0"/>
    <w:rsid w:val="00D554D6"/>
    <w:rPr>
      <w:rFonts w:ascii="Wingdings" w:hAnsi="Wingdings"/>
    </w:rPr>
  </w:style>
  <w:style w:type="character" w:customStyle="1" w:styleId="WW8Num1553z1">
    <w:name w:val="WW8Num1553z1"/>
    <w:rsid w:val="00D554D6"/>
    <w:rPr>
      <w:rFonts w:ascii="Courier New" w:hAnsi="Courier New"/>
    </w:rPr>
  </w:style>
  <w:style w:type="character" w:customStyle="1" w:styleId="WW8Num1553z3">
    <w:name w:val="WW8Num1553z3"/>
    <w:rsid w:val="00D554D6"/>
    <w:rPr>
      <w:rFonts w:ascii="Symbol" w:hAnsi="Symbol"/>
    </w:rPr>
  </w:style>
  <w:style w:type="character" w:customStyle="1" w:styleId="WW8Num1555z0">
    <w:name w:val="WW8Num1555z0"/>
    <w:rsid w:val="00D554D6"/>
    <w:rPr>
      <w:i/>
    </w:rPr>
  </w:style>
  <w:style w:type="character" w:customStyle="1" w:styleId="WW8Num1563z0">
    <w:name w:val="WW8Num1563z0"/>
    <w:rsid w:val="00D554D6"/>
    <w:rPr>
      <w:rFonts w:ascii="Wingdings" w:hAnsi="Wingdings"/>
      <w:sz w:val="24"/>
    </w:rPr>
  </w:style>
  <w:style w:type="character" w:customStyle="1" w:styleId="WW8Num1566z0">
    <w:name w:val="WW8Num1566z0"/>
    <w:rsid w:val="00D554D6"/>
    <w:rPr>
      <w:rFonts w:ascii="Arial" w:hAnsi="Arial"/>
      <w:sz w:val="24"/>
    </w:rPr>
  </w:style>
  <w:style w:type="character" w:customStyle="1" w:styleId="WW8Num1574z0">
    <w:name w:val="WW8Num1574z0"/>
    <w:rsid w:val="00D554D6"/>
  </w:style>
  <w:style w:type="character" w:customStyle="1" w:styleId="WW8Num1576z0">
    <w:name w:val="WW8Num1576z0"/>
    <w:rsid w:val="00D554D6"/>
    <w:rPr>
      <w:rFonts w:ascii="Symbol" w:hAnsi="Symbol"/>
    </w:rPr>
  </w:style>
  <w:style w:type="character" w:customStyle="1" w:styleId="WW8Num1581z0">
    <w:name w:val="WW8Num1581z0"/>
    <w:rsid w:val="00D554D6"/>
    <w:rPr>
      <w:rFonts w:ascii="Symbol" w:hAnsi="Symbol"/>
    </w:rPr>
  </w:style>
  <w:style w:type="character" w:customStyle="1" w:styleId="WW8Num1582z0">
    <w:name w:val="WW8Num1582z0"/>
    <w:rsid w:val="00D554D6"/>
    <w:rPr>
      <w:rFonts w:ascii="Arial" w:hAnsi="Arial"/>
      <w:b/>
      <w:sz w:val="24"/>
    </w:rPr>
  </w:style>
  <w:style w:type="character" w:customStyle="1" w:styleId="WW8Num1583z0">
    <w:name w:val="WW8Num1583z0"/>
    <w:rsid w:val="00D554D6"/>
    <w:rPr>
      <w:i/>
    </w:rPr>
  </w:style>
  <w:style w:type="character" w:customStyle="1" w:styleId="WW8Num1588z0">
    <w:name w:val="WW8Num1588z0"/>
    <w:rsid w:val="00D554D6"/>
    <w:rPr>
      <w:rFonts w:ascii="Symbol" w:hAnsi="Symbol"/>
    </w:rPr>
  </w:style>
  <w:style w:type="character" w:customStyle="1" w:styleId="WW8Num1589z0">
    <w:name w:val="WW8Num1589z0"/>
    <w:rsid w:val="00D554D6"/>
    <w:rPr>
      <w:rFonts w:ascii="Symbol" w:hAnsi="Symbol"/>
    </w:rPr>
  </w:style>
  <w:style w:type="character" w:customStyle="1" w:styleId="WW8Num1597z0">
    <w:name w:val="WW8Num1597z0"/>
    <w:rsid w:val="00D554D6"/>
    <w:rPr>
      <w:color w:val="808080"/>
    </w:rPr>
  </w:style>
  <w:style w:type="character" w:customStyle="1" w:styleId="WW8Num1601z0">
    <w:name w:val="WW8Num1601z0"/>
    <w:rsid w:val="00D554D6"/>
    <w:rPr>
      <w:i/>
    </w:rPr>
  </w:style>
  <w:style w:type="character" w:customStyle="1" w:styleId="WW8Num1608z0">
    <w:name w:val="WW8Num1608z0"/>
    <w:rsid w:val="00D554D6"/>
    <w:rPr>
      <w:rFonts w:ascii="Symbol" w:hAnsi="Symbol"/>
    </w:rPr>
  </w:style>
  <w:style w:type="character" w:customStyle="1" w:styleId="WW8Num1609z0">
    <w:name w:val="WW8Num1609z0"/>
    <w:rsid w:val="00D554D6"/>
    <w:rPr>
      <w:b/>
    </w:rPr>
  </w:style>
  <w:style w:type="character" w:customStyle="1" w:styleId="WW8Num1610z0">
    <w:name w:val="WW8Num1610z0"/>
    <w:rsid w:val="00D554D6"/>
  </w:style>
  <w:style w:type="character" w:customStyle="1" w:styleId="WW8Num1612z0">
    <w:name w:val="WW8Num1612z0"/>
    <w:rsid w:val="00D554D6"/>
    <w:rPr>
      <w:rFonts w:ascii="Times New Roman PL" w:hAnsi="Times New Roman PL"/>
      <w:sz w:val="20"/>
    </w:rPr>
  </w:style>
  <w:style w:type="character" w:customStyle="1" w:styleId="WW8Num1613z0">
    <w:name w:val="WW8Num1613z0"/>
    <w:rsid w:val="00D554D6"/>
    <w:rPr>
      <w:rFonts w:ascii="Wingdings" w:hAnsi="Wingdings"/>
    </w:rPr>
  </w:style>
  <w:style w:type="character" w:customStyle="1" w:styleId="WW8Num1613z1">
    <w:name w:val="WW8Num1613z1"/>
    <w:rsid w:val="00D554D6"/>
    <w:rPr>
      <w:rFonts w:ascii="Courier New" w:hAnsi="Courier New"/>
    </w:rPr>
  </w:style>
  <w:style w:type="character" w:customStyle="1" w:styleId="WW8Num1613z3">
    <w:name w:val="WW8Num1613z3"/>
    <w:rsid w:val="00D554D6"/>
    <w:rPr>
      <w:rFonts w:ascii="Symbol" w:hAnsi="Symbol"/>
    </w:rPr>
  </w:style>
  <w:style w:type="character" w:customStyle="1" w:styleId="WW8Num1614z0">
    <w:name w:val="WW8Num1614z0"/>
    <w:rsid w:val="00D554D6"/>
    <w:rPr>
      <w:rFonts w:ascii="Times New Roman" w:hAnsi="Times New Roman"/>
    </w:rPr>
  </w:style>
  <w:style w:type="character" w:customStyle="1" w:styleId="WW8Num1615z0">
    <w:name w:val="WW8Num1615z0"/>
    <w:rsid w:val="00D554D6"/>
    <w:rPr>
      <w:rFonts w:ascii="Arial" w:hAnsi="Arial"/>
    </w:rPr>
  </w:style>
  <w:style w:type="character" w:customStyle="1" w:styleId="WW8Num1615z1">
    <w:name w:val="WW8Num1615z1"/>
    <w:rsid w:val="00D554D6"/>
    <w:rPr>
      <w:rFonts w:ascii="Courier New" w:hAnsi="Courier New"/>
    </w:rPr>
  </w:style>
  <w:style w:type="character" w:customStyle="1" w:styleId="WW8Num1615z2">
    <w:name w:val="WW8Num1615z2"/>
    <w:rsid w:val="00D554D6"/>
    <w:rPr>
      <w:rFonts w:ascii="Wingdings" w:hAnsi="Wingdings"/>
    </w:rPr>
  </w:style>
  <w:style w:type="character" w:customStyle="1" w:styleId="WW8Num1615z3">
    <w:name w:val="WW8Num1615z3"/>
    <w:rsid w:val="00D554D6"/>
    <w:rPr>
      <w:rFonts w:ascii="Symbol" w:hAnsi="Symbol"/>
    </w:rPr>
  </w:style>
  <w:style w:type="character" w:customStyle="1" w:styleId="WW8Num1617z0">
    <w:name w:val="WW8Num1617z0"/>
    <w:rsid w:val="00D554D6"/>
    <w:rPr>
      <w:rFonts w:ascii="Symbol" w:hAnsi="Symbol"/>
    </w:rPr>
  </w:style>
  <w:style w:type="character" w:customStyle="1" w:styleId="WW8Num1618z0">
    <w:name w:val="WW8Num1618z0"/>
    <w:rsid w:val="00D554D6"/>
    <w:rPr>
      <w:rFonts w:ascii="Symbol" w:hAnsi="Symbol"/>
    </w:rPr>
  </w:style>
  <w:style w:type="character" w:customStyle="1" w:styleId="WW8Num1625z0">
    <w:name w:val="WW8Num1625z0"/>
    <w:rsid w:val="00D554D6"/>
    <w:rPr>
      <w:rFonts w:ascii="Arial" w:hAnsi="Arial"/>
      <w:sz w:val="24"/>
    </w:rPr>
  </w:style>
  <w:style w:type="character" w:customStyle="1" w:styleId="WW8Num1630z0">
    <w:name w:val="WW8Num1630z0"/>
    <w:rsid w:val="00D554D6"/>
  </w:style>
  <w:style w:type="character" w:customStyle="1" w:styleId="WW8Num1634z0">
    <w:name w:val="WW8Num1634z0"/>
    <w:rsid w:val="00D554D6"/>
    <w:rPr>
      <w:rFonts w:ascii="Times New Roman" w:hAnsi="Times New Roman"/>
    </w:rPr>
  </w:style>
  <w:style w:type="character" w:customStyle="1" w:styleId="WW8Num1634z1">
    <w:name w:val="WW8Num1634z1"/>
    <w:rsid w:val="00D554D6"/>
    <w:rPr>
      <w:rFonts w:ascii="Courier New" w:hAnsi="Courier New"/>
    </w:rPr>
  </w:style>
  <w:style w:type="character" w:customStyle="1" w:styleId="WW8Num1634z2">
    <w:name w:val="WW8Num1634z2"/>
    <w:rsid w:val="00D554D6"/>
    <w:rPr>
      <w:rFonts w:ascii="Wingdings" w:hAnsi="Wingdings"/>
    </w:rPr>
  </w:style>
  <w:style w:type="character" w:customStyle="1" w:styleId="WW8Num1634z3">
    <w:name w:val="WW8Num1634z3"/>
    <w:rsid w:val="00D554D6"/>
    <w:rPr>
      <w:rFonts w:ascii="Symbol" w:hAnsi="Symbol"/>
    </w:rPr>
  </w:style>
  <w:style w:type="character" w:customStyle="1" w:styleId="WW8Num1636z0">
    <w:name w:val="WW8Num1636z0"/>
    <w:rsid w:val="00D554D6"/>
    <w:rPr>
      <w:color w:val="000000"/>
      <w:sz w:val="21"/>
    </w:rPr>
  </w:style>
  <w:style w:type="character" w:customStyle="1" w:styleId="WW8Num1637z0">
    <w:name w:val="WW8Num1637z0"/>
    <w:rsid w:val="00D554D6"/>
    <w:rPr>
      <w:rFonts w:ascii="Symbol" w:hAnsi="Symbol"/>
    </w:rPr>
  </w:style>
  <w:style w:type="character" w:customStyle="1" w:styleId="WW8Num1640z0">
    <w:name w:val="WW8Num1640z0"/>
    <w:rsid w:val="00D554D6"/>
    <w:rPr>
      <w:rFonts w:ascii="Symbol" w:hAnsi="Symbol"/>
    </w:rPr>
  </w:style>
  <w:style w:type="character" w:customStyle="1" w:styleId="WW8Num1642z0">
    <w:name w:val="WW8Num1642z0"/>
    <w:rsid w:val="00D554D6"/>
    <w:rPr>
      <w:rFonts w:ascii="Arial" w:hAnsi="Arial"/>
      <w:sz w:val="20"/>
      <w:u w:val="none"/>
    </w:rPr>
  </w:style>
  <w:style w:type="character" w:customStyle="1" w:styleId="WW8Num1645z0">
    <w:name w:val="WW8Num1645z0"/>
    <w:rsid w:val="00D554D6"/>
    <w:rPr>
      <w:rFonts w:ascii="Symbol" w:hAnsi="Symbol"/>
    </w:rPr>
  </w:style>
  <w:style w:type="character" w:customStyle="1" w:styleId="WW8Num1647z0">
    <w:name w:val="WW8Num1647z0"/>
    <w:rsid w:val="00D554D6"/>
    <w:rPr>
      <w:rFonts w:ascii="Symbol" w:hAnsi="Symbol"/>
    </w:rPr>
  </w:style>
  <w:style w:type="character" w:customStyle="1" w:styleId="WW8Num1647z1">
    <w:name w:val="WW8Num1647z1"/>
    <w:rsid w:val="00D554D6"/>
    <w:rPr>
      <w:rFonts w:ascii="Courier New" w:hAnsi="Courier New"/>
    </w:rPr>
  </w:style>
  <w:style w:type="character" w:customStyle="1" w:styleId="WW8Num1647z2">
    <w:name w:val="WW8Num1647z2"/>
    <w:rsid w:val="00D554D6"/>
    <w:rPr>
      <w:rFonts w:ascii="Wingdings" w:hAnsi="Wingdings"/>
    </w:rPr>
  </w:style>
  <w:style w:type="character" w:customStyle="1" w:styleId="WW8Num1649z0">
    <w:name w:val="WW8Num1649z0"/>
    <w:rsid w:val="00D554D6"/>
    <w:rPr>
      <w:rFonts w:ascii="Symbol" w:hAnsi="Symbol"/>
    </w:rPr>
  </w:style>
  <w:style w:type="character" w:customStyle="1" w:styleId="WW8Num1649z1">
    <w:name w:val="WW8Num1649z1"/>
    <w:rsid w:val="00D554D6"/>
    <w:rPr>
      <w:rFonts w:ascii="Courier New" w:hAnsi="Courier New"/>
    </w:rPr>
  </w:style>
  <w:style w:type="character" w:customStyle="1" w:styleId="WW8Num1649z2">
    <w:name w:val="WW8Num1649z2"/>
    <w:rsid w:val="00D554D6"/>
    <w:rPr>
      <w:rFonts w:ascii="Wingdings" w:hAnsi="Wingdings"/>
    </w:rPr>
  </w:style>
  <w:style w:type="character" w:customStyle="1" w:styleId="WW8Num1653z0">
    <w:name w:val="WW8Num1653z0"/>
    <w:rsid w:val="00D554D6"/>
    <w:rPr>
      <w:rFonts w:ascii="Arial" w:hAnsi="Arial"/>
      <w:sz w:val="20"/>
    </w:rPr>
  </w:style>
  <w:style w:type="character" w:customStyle="1" w:styleId="WW8Num1653z1">
    <w:name w:val="WW8Num1653z1"/>
    <w:rsid w:val="00D554D6"/>
    <w:rPr>
      <w:b/>
    </w:rPr>
  </w:style>
  <w:style w:type="character" w:customStyle="1" w:styleId="WW8Num1655z0">
    <w:name w:val="WW8Num1655z0"/>
    <w:rsid w:val="00D554D6"/>
    <w:rPr>
      <w:rFonts w:ascii="Symbol" w:hAnsi="Symbol"/>
    </w:rPr>
  </w:style>
  <w:style w:type="character" w:customStyle="1" w:styleId="WW8Num1656z0">
    <w:name w:val="WW8Num1656z0"/>
    <w:rsid w:val="00D554D6"/>
    <w:rPr>
      <w:rFonts w:ascii="Times New Roman" w:hAnsi="Times New Roman"/>
      <w:b/>
    </w:rPr>
  </w:style>
  <w:style w:type="character" w:customStyle="1" w:styleId="WW8Num1658z0">
    <w:name w:val="WW8Num1658z0"/>
    <w:rsid w:val="00D554D6"/>
    <w:rPr>
      <w:rFonts w:ascii="Symbol" w:hAnsi="Symbol"/>
    </w:rPr>
  </w:style>
  <w:style w:type="character" w:customStyle="1" w:styleId="WW8Num1664z0">
    <w:name w:val="WW8Num1664z0"/>
    <w:rsid w:val="00D554D6"/>
    <w:rPr>
      <w:b/>
    </w:rPr>
  </w:style>
  <w:style w:type="character" w:customStyle="1" w:styleId="WW8Num1665z0">
    <w:name w:val="WW8Num1665z0"/>
    <w:rsid w:val="00D554D6"/>
    <w:rPr>
      <w:rFonts w:ascii="Symbol" w:hAnsi="Symbol"/>
    </w:rPr>
  </w:style>
  <w:style w:type="character" w:customStyle="1" w:styleId="WW8Num1668z0">
    <w:name w:val="WW8Num1668z0"/>
    <w:rsid w:val="00D554D6"/>
    <w:rPr>
      <w:rFonts w:ascii="Symbol" w:hAnsi="Symbol"/>
      <w:sz w:val="20"/>
    </w:rPr>
  </w:style>
  <w:style w:type="character" w:customStyle="1" w:styleId="WW8Num1669z0">
    <w:name w:val="WW8Num1669z0"/>
    <w:rsid w:val="00D554D6"/>
    <w:rPr>
      <w:rFonts w:ascii="Times New Roman" w:hAnsi="Times New Roman"/>
    </w:rPr>
  </w:style>
  <w:style w:type="character" w:customStyle="1" w:styleId="WW8Num1672z0">
    <w:name w:val="WW8Num1672z0"/>
    <w:rsid w:val="00D554D6"/>
    <w:rPr>
      <w:rFonts w:ascii="Symbol" w:hAnsi="Symbol"/>
    </w:rPr>
  </w:style>
  <w:style w:type="character" w:customStyle="1" w:styleId="WW8Num1674z0">
    <w:name w:val="WW8Num1674z0"/>
    <w:rsid w:val="00D554D6"/>
    <w:rPr>
      <w:rFonts w:ascii="Symbol" w:hAnsi="Symbol"/>
    </w:rPr>
  </w:style>
  <w:style w:type="character" w:customStyle="1" w:styleId="WW8Num1677z0">
    <w:name w:val="WW8Num1677z0"/>
    <w:rsid w:val="00D554D6"/>
    <w:rPr>
      <w:rFonts w:ascii="Symbol" w:hAnsi="Symbol"/>
    </w:rPr>
  </w:style>
  <w:style w:type="character" w:customStyle="1" w:styleId="WW8Num1683z0">
    <w:name w:val="WW8Num1683z0"/>
    <w:rsid w:val="00D554D6"/>
    <w:rPr>
      <w:rFonts w:ascii="Wingdings" w:hAnsi="Wingdings"/>
      <w:sz w:val="24"/>
    </w:rPr>
  </w:style>
  <w:style w:type="character" w:customStyle="1" w:styleId="WW8Num1685z0">
    <w:name w:val="WW8Num1685z0"/>
    <w:rsid w:val="00D554D6"/>
    <w:rPr>
      <w:b/>
    </w:rPr>
  </w:style>
  <w:style w:type="character" w:customStyle="1" w:styleId="WW8Num1686z0">
    <w:name w:val="WW8Num1686z0"/>
    <w:rsid w:val="00D554D6"/>
    <w:rPr>
      <w:rFonts w:ascii="Wingdings" w:hAnsi="Wingdings"/>
    </w:rPr>
  </w:style>
  <w:style w:type="character" w:customStyle="1" w:styleId="WW8Num1689z0">
    <w:name w:val="WW8Num1689z0"/>
    <w:rsid w:val="00D554D6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554D6"/>
    <w:rPr>
      <w:rFonts w:ascii="Symbol" w:hAnsi="Symbol"/>
    </w:rPr>
  </w:style>
  <w:style w:type="character" w:customStyle="1" w:styleId="WW8Num1698z0">
    <w:name w:val="WW8Num1698z0"/>
    <w:rsid w:val="00D554D6"/>
    <w:rPr>
      <w:rFonts w:ascii="Symbol" w:hAnsi="Symbol"/>
    </w:rPr>
  </w:style>
  <w:style w:type="character" w:customStyle="1" w:styleId="WW8Num1706z0">
    <w:name w:val="WW8Num1706z0"/>
    <w:rsid w:val="00D554D6"/>
    <w:rPr>
      <w:rFonts w:ascii="Times New Roman" w:hAnsi="Times New Roman"/>
    </w:rPr>
  </w:style>
  <w:style w:type="character" w:customStyle="1" w:styleId="WW8Num1708z0">
    <w:name w:val="WW8Num1708z0"/>
    <w:rsid w:val="00D554D6"/>
    <w:rPr>
      <w:rFonts w:ascii="Wingdings" w:hAnsi="Wingdings"/>
    </w:rPr>
  </w:style>
  <w:style w:type="character" w:customStyle="1" w:styleId="WW8Num1708z1">
    <w:name w:val="WW8Num1708z1"/>
    <w:rsid w:val="00D554D6"/>
    <w:rPr>
      <w:rFonts w:ascii="Courier New" w:hAnsi="Courier New"/>
    </w:rPr>
  </w:style>
  <w:style w:type="character" w:customStyle="1" w:styleId="WW8Num1708z3">
    <w:name w:val="WW8Num1708z3"/>
    <w:rsid w:val="00D554D6"/>
    <w:rPr>
      <w:rFonts w:ascii="Symbol" w:hAnsi="Symbol"/>
    </w:rPr>
  </w:style>
  <w:style w:type="character" w:customStyle="1" w:styleId="WW8Num1710z0">
    <w:name w:val="WW8Num1710z0"/>
    <w:rsid w:val="00D554D6"/>
    <w:rPr>
      <w:rFonts w:ascii="Times New Roman" w:hAnsi="Times New Roman"/>
    </w:rPr>
  </w:style>
  <w:style w:type="character" w:customStyle="1" w:styleId="WW8Num1710z1">
    <w:name w:val="WW8Num1710z1"/>
    <w:rsid w:val="00D554D6"/>
    <w:rPr>
      <w:rFonts w:ascii="Courier New" w:hAnsi="Courier New"/>
    </w:rPr>
  </w:style>
  <w:style w:type="character" w:customStyle="1" w:styleId="WW8Num1710z2">
    <w:name w:val="WW8Num1710z2"/>
    <w:rsid w:val="00D554D6"/>
    <w:rPr>
      <w:rFonts w:ascii="Wingdings" w:hAnsi="Wingdings"/>
    </w:rPr>
  </w:style>
  <w:style w:type="character" w:customStyle="1" w:styleId="WW8Num1710z3">
    <w:name w:val="WW8Num1710z3"/>
    <w:rsid w:val="00D554D6"/>
    <w:rPr>
      <w:rFonts w:ascii="Symbol" w:hAnsi="Symbol"/>
    </w:rPr>
  </w:style>
  <w:style w:type="character" w:customStyle="1" w:styleId="WW8Num1711z0">
    <w:name w:val="WW8Num1711z0"/>
    <w:rsid w:val="00D554D6"/>
    <w:rPr>
      <w:rFonts w:ascii="Symbol" w:hAnsi="Symbol"/>
    </w:rPr>
  </w:style>
  <w:style w:type="character" w:customStyle="1" w:styleId="WW8Num1721z0">
    <w:name w:val="WW8Num1721z0"/>
    <w:rsid w:val="00D554D6"/>
    <w:rPr>
      <w:rFonts w:ascii="Times New Roman" w:hAnsi="Times New Roman"/>
    </w:rPr>
  </w:style>
  <w:style w:type="character" w:customStyle="1" w:styleId="WW8Num1729z0">
    <w:name w:val="WW8Num1729z0"/>
    <w:rsid w:val="00D554D6"/>
    <w:rPr>
      <w:rFonts w:ascii="Symbol" w:hAnsi="Symbol"/>
    </w:rPr>
  </w:style>
  <w:style w:type="character" w:customStyle="1" w:styleId="WW8Num1733z1">
    <w:name w:val="WW8Num1733z1"/>
    <w:rsid w:val="00D554D6"/>
    <w:rPr>
      <w:rFonts w:ascii="Times New Roman" w:hAnsi="Times New Roman"/>
    </w:rPr>
  </w:style>
  <w:style w:type="character" w:customStyle="1" w:styleId="WW8Num1742z0">
    <w:name w:val="WW8Num1742z0"/>
    <w:rsid w:val="00D554D6"/>
    <w:rPr>
      <w:rFonts w:ascii="Times New Roman" w:hAnsi="Times New Roman"/>
      <w:sz w:val="18"/>
    </w:rPr>
  </w:style>
  <w:style w:type="character" w:customStyle="1" w:styleId="WW8Num1742z1">
    <w:name w:val="WW8Num1742z1"/>
    <w:rsid w:val="00D554D6"/>
    <w:rPr>
      <w:rFonts w:ascii="Courier New" w:hAnsi="Courier New"/>
    </w:rPr>
  </w:style>
  <w:style w:type="character" w:customStyle="1" w:styleId="WW8Num1742z2">
    <w:name w:val="WW8Num1742z2"/>
    <w:rsid w:val="00D554D6"/>
    <w:rPr>
      <w:rFonts w:ascii="Wingdings" w:hAnsi="Wingdings"/>
    </w:rPr>
  </w:style>
  <w:style w:type="character" w:customStyle="1" w:styleId="WW8Num1742z3">
    <w:name w:val="WW8Num1742z3"/>
    <w:rsid w:val="00D554D6"/>
    <w:rPr>
      <w:rFonts w:ascii="Symbol" w:hAnsi="Symbol"/>
    </w:rPr>
  </w:style>
  <w:style w:type="character" w:customStyle="1" w:styleId="WW8Num1743z0">
    <w:name w:val="WW8Num1743z0"/>
    <w:rsid w:val="00D554D6"/>
    <w:rPr>
      <w:i/>
    </w:rPr>
  </w:style>
  <w:style w:type="character" w:customStyle="1" w:styleId="WW8Num1744z0">
    <w:name w:val="WW8Num1744z0"/>
    <w:rsid w:val="00D554D6"/>
    <w:rPr>
      <w:b/>
    </w:rPr>
  </w:style>
  <w:style w:type="character" w:customStyle="1" w:styleId="WW8Num1749z0">
    <w:name w:val="WW8Num1749z0"/>
    <w:rsid w:val="00D554D6"/>
    <w:rPr>
      <w:rFonts w:ascii="Symbol" w:hAnsi="Symbol"/>
    </w:rPr>
  </w:style>
  <w:style w:type="character" w:customStyle="1" w:styleId="WW8Num1749z1">
    <w:name w:val="WW8Num1749z1"/>
    <w:rsid w:val="00D554D6"/>
    <w:rPr>
      <w:rFonts w:ascii="Courier New" w:hAnsi="Courier New"/>
    </w:rPr>
  </w:style>
  <w:style w:type="character" w:customStyle="1" w:styleId="WW8Num1749z2">
    <w:name w:val="WW8Num1749z2"/>
    <w:rsid w:val="00D554D6"/>
    <w:rPr>
      <w:rFonts w:ascii="Wingdings" w:hAnsi="Wingdings"/>
    </w:rPr>
  </w:style>
  <w:style w:type="character" w:customStyle="1" w:styleId="WW8Num1753z0">
    <w:name w:val="WW8Num1753z0"/>
    <w:rsid w:val="00D554D6"/>
    <w:rPr>
      <w:rFonts w:ascii="Symbol" w:hAnsi="Symbol"/>
    </w:rPr>
  </w:style>
  <w:style w:type="character" w:customStyle="1" w:styleId="WW8Num1758z1">
    <w:name w:val="WW8Num1758z1"/>
    <w:rsid w:val="00D554D6"/>
    <w:rPr>
      <w:rFonts w:ascii="Times New Roman" w:hAnsi="Times New Roman"/>
    </w:rPr>
  </w:style>
  <w:style w:type="character" w:customStyle="1" w:styleId="WW8Num1758z2">
    <w:name w:val="WW8Num1758z2"/>
    <w:rsid w:val="00D554D6"/>
    <w:rPr>
      <w:i/>
    </w:rPr>
  </w:style>
  <w:style w:type="character" w:customStyle="1" w:styleId="WW8Num1771z0">
    <w:name w:val="WW8Num1771z0"/>
    <w:rsid w:val="00D554D6"/>
    <w:rPr>
      <w:rFonts w:ascii="Symbol" w:hAnsi="Symbol"/>
    </w:rPr>
  </w:style>
  <w:style w:type="character" w:customStyle="1" w:styleId="WW8Num1774z0">
    <w:name w:val="WW8Num1774z0"/>
    <w:rsid w:val="00D554D6"/>
    <w:rPr>
      <w:rFonts w:ascii="Arial" w:hAnsi="Arial"/>
      <w:sz w:val="24"/>
    </w:rPr>
  </w:style>
  <w:style w:type="character" w:customStyle="1" w:styleId="WW8Num1780z0">
    <w:name w:val="WW8Num1780z0"/>
    <w:rsid w:val="00D554D6"/>
    <w:rPr>
      <w:sz w:val="24"/>
    </w:rPr>
  </w:style>
  <w:style w:type="character" w:customStyle="1" w:styleId="WW8Num1781z0">
    <w:name w:val="WW8Num1781z0"/>
    <w:rsid w:val="00D554D6"/>
    <w:rPr>
      <w:rFonts w:ascii="Times New Roman" w:hAnsi="Times New Roman"/>
    </w:rPr>
  </w:style>
  <w:style w:type="character" w:customStyle="1" w:styleId="WW8Num1783z1">
    <w:name w:val="WW8Num1783z1"/>
    <w:rsid w:val="00D554D6"/>
    <w:rPr>
      <w:rFonts w:ascii="Times New Roman" w:hAnsi="Times New Roman"/>
    </w:rPr>
  </w:style>
  <w:style w:type="character" w:customStyle="1" w:styleId="WW8Num1785z0">
    <w:name w:val="WW8Num1785z0"/>
    <w:rsid w:val="00D554D6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554D6"/>
    <w:rPr>
      <w:rFonts w:ascii="Wingdings" w:hAnsi="Wingdings"/>
    </w:rPr>
  </w:style>
  <w:style w:type="character" w:customStyle="1" w:styleId="WW8Num1787z0">
    <w:name w:val="WW8Num1787z0"/>
    <w:rsid w:val="00D554D6"/>
    <w:rPr>
      <w:rFonts w:ascii="Symbol" w:hAnsi="Symbol"/>
    </w:rPr>
  </w:style>
  <w:style w:type="character" w:customStyle="1" w:styleId="WW8Num1793z0">
    <w:name w:val="WW8Num1793z0"/>
    <w:rsid w:val="00D554D6"/>
    <w:rPr>
      <w:rFonts w:ascii="Times New Roman" w:hAnsi="Times New Roman"/>
    </w:rPr>
  </w:style>
  <w:style w:type="character" w:customStyle="1" w:styleId="WW8Num1794z0">
    <w:name w:val="WW8Num1794z0"/>
    <w:rsid w:val="00D554D6"/>
    <w:rPr>
      <w:rFonts w:ascii="Symbol" w:hAnsi="Symbol"/>
    </w:rPr>
  </w:style>
  <w:style w:type="character" w:customStyle="1" w:styleId="WW8Num1795z0">
    <w:name w:val="WW8Num1795z0"/>
    <w:rsid w:val="00D554D6"/>
    <w:rPr>
      <w:rFonts w:ascii="Symbol" w:hAnsi="Symbol"/>
    </w:rPr>
  </w:style>
  <w:style w:type="character" w:customStyle="1" w:styleId="WW8Num1797z0">
    <w:name w:val="WW8Num1797z0"/>
    <w:rsid w:val="00D554D6"/>
    <w:rPr>
      <w:u w:val="none"/>
    </w:rPr>
  </w:style>
  <w:style w:type="character" w:customStyle="1" w:styleId="WW8Num1803z0">
    <w:name w:val="WW8Num1803z0"/>
    <w:rsid w:val="00D554D6"/>
    <w:rPr>
      <w:rFonts w:ascii="Times New Roman" w:hAnsi="Times New Roman"/>
    </w:rPr>
  </w:style>
  <w:style w:type="character" w:customStyle="1" w:styleId="WW8Num1803z1">
    <w:name w:val="WW8Num1803z1"/>
    <w:rsid w:val="00D554D6"/>
    <w:rPr>
      <w:rFonts w:ascii="Courier New" w:hAnsi="Courier New"/>
    </w:rPr>
  </w:style>
  <w:style w:type="character" w:customStyle="1" w:styleId="WW8Num1803z2">
    <w:name w:val="WW8Num1803z2"/>
    <w:rsid w:val="00D554D6"/>
    <w:rPr>
      <w:rFonts w:ascii="Wingdings" w:hAnsi="Wingdings"/>
    </w:rPr>
  </w:style>
  <w:style w:type="character" w:customStyle="1" w:styleId="WW8Num1803z3">
    <w:name w:val="WW8Num1803z3"/>
    <w:rsid w:val="00D554D6"/>
    <w:rPr>
      <w:rFonts w:ascii="Symbol" w:hAnsi="Symbol"/>
    </w:rPr>
  </w:style>
  <w:style w:type="character" w:customStyle="1" w:styleId="WW8Num1805z0">
    <w:name w:val="WW8Num1805z0"/>
    <w:rsid w:val="00D554D6"/>
    <w:rPr>
      <w:rFonts w:ascii="Times New Roman" w:hAnsi="Times New Roman"/>
    </w:rPr>
  </w:style>
  <w:style w:type="character" w:customStyle="1" w:styleId="WW8Num1808z0">
    <w:name w:val="WW8Num1808z0"/>
    <w:rsid w:val="00D554D6"/>
    <w:rPr>
      <w:rFonts w:ascii="Times New Roman" w:hAnsi="Times New Roman"/>
    </w:rPr>
  </w:style>
  <w:style w:type="character" w:customStyle="1" w:styleId="WW8Num1811z0">
    <w:name w:val="WW8Num1811z0"/>
    <w:rsid w:val="00D554D6"/>
    <w:rPr>
      <w:rFonts w:ascii="Symbol" w:hAnsi="Symbol"/>
    </w:rPr>
  </w:style>
  <w:style w:type="character" w:customStyle="1" w:styleId="WW8Num1812z0">
    <w:name w:val="WW8Num1812z0"/>
    <w:rsid w:val="00D554D6"/>
    <w:rPr>
      <w:rFonts w:ascii="Symbol" w:hAnsi="Symbol"/>
    </w:rPr>
  </w:style>
  <w:style w:type="character" w:customStyle="1" w:styleId="WW8Num1815z0">
    <w:name w:val="WW8Num1815z0"/>
    <w:rsid w:val="00D554D6"/>
    <w:rPr>
      <w:rFonts w:ascii="Arial" w:hAnsi="Arial"/>
      <w:sz w:val="24"/>
    </w:rPr>
  </w:style>
  <w:style w:type="character" w:customStyle="1" w:styleId="WW8Num1819z0">
    <w:name w:val="WW8Num1819z0"/>
    <w:rsid w:val="00D554D6"/>
    <w:rPr>
      <w:b/>
    </w:rPr>
  </w:style>
  <w:style w:type="character" w:customStyle="1" w:styleId="WW8Num1820z0">
    <w:name w:val="WW8Num1820z0"/>
    <w:rsid w:val="00D554D6"/>
  </w:style>
  <w:style w:type="character" w:customStyle="1" w:styleId="WW8Num1822z0">
    <w:name w:val="WW8Num1822z0"/>
    <w:rsid w:val="00D554D6"/>
    <w:rPr>
      <w:rFonts w:ascii="Wingdings" w:hAnsi="Wingdings"/>
    </w:rPr>
  </w:style>
  <w:style w:type="character" w:customStyle="1" w:styleId="WW8Num1825z0">
    <w:name w:val="WW8Num1825z0"/>
    <w:rsid w:val="00D554D6"/>
    <w:rPr>
      <w:rFonts w:ascii="Symbol" w:hAnsi="Symbol"/>
    </w:rPr>
  </w:style>
  <w:style w:type="character" w:customStyle="1" w:styleId="WW8Num1827z0">
    <w:name w:val="WW8Num1827z0"/>
    <w:rsid w:val="00D554D6"/>
    <w:rPr>
      <w:rFonts w:ascii="Symbol" w:hAnsi="Symbol"/>
    </w:rPr>
  </w:style>
  <w:style w:type="character" w:customStyle="1" w:styleId="WW8Num1829z0">
    <w:name w:val="WW8Num1829z0"/>
    <w:rsid w:val="00D554D6"/>
    <w:rPr>
      <w:rFonts w:ascii="Wingdings" w:hAnsi="Wingdings"/>
    </w:rPr>
  </w:style>
  <w:style w:type="character" w:customStyle="1" w:styleId="WW8Num1830z0">
    <w:name w:val="WW8Num1830z0"/>
    <w:rsid w:val="00D554D6"/>
    <w:rPr>
      <w:rFonts w:ascii="Symbol" w:hAnsi="Symbol"/>
    </w:rPr>
  </w:style>
  <w:style w:type="character" w:customStyle="1" w:styleId="WW8Num1832z0">
    <w:name w:val="WW8Num1832z0"/>
    <w:rsid w:val="00D554D6"/>
    <w:rPr>
      <w:rFonts w:ascii="Times New Roman" w:hAnsi="Times New Roman"/>
    </w:rPr>
  </w:style>
  <w:style w:type="character" w:customStyle="1" w:styleId="WW8Num1835z0">
    <w:name w:val="WW8Num1835z0"/>
    <w:rsid w:val="00D554D6"/>
    <w:rPr>
      <w:rFonts w:ascii="Symbol" w:hAnsi="Symbol"/>
    </w:rPr>
  </w:style>
  <w:style w:type="character" w:customStyle="1" w:styleId="WW8Num1837z0">
    <w:name w:val="WW8Num1837z0"/>
    <w:rsid w:val="00D554D6"/>
    <w:rPr>
      <w:u w:val="none"/>
    </w:rPr>
  </w:style>
  <w:style w:type="character" w:customStyle="1" w:styleId="WW8Num1838z0">
    <w:name w:val="WW8Num1838z0"/>
    <w:rsid w:val="00D554D6"/>
    <w:rPr>
      <w:rFonts w:ascii="Symbol" w:hAnsi="Symbol"/>
    </w:rPr>
  </w:style>
  <w:style w:type="character" w:customStyle="1" w:styleId="WW8Num1839z0">
    <w:name w:val="WW8Num1839z0"/>
    <w:rsid w:val="00D554D6"/>
    <w:rPr>
      <w:rFonts w:ascii="Symbol" w:hAnsi="Symbol"/>
    </w:rPr>
  </w:style>
  <w:style w:type="character" w:customStyle="1" w:styleId="WW8Num1842z0">
    <w:name w:val="WW8Num1842z0"/>
    <w:rsid w:val="00D554D6"/>
    <w:rPr>
      <w:rFonts w:ascii="Wingdings" w:hAnsi="Wingdings"/>
    </w:rPr>
  </w:style>
  <w:style w:type="character" w:customStyle="1" w:styleId="WW8Num1847z0">
    <w:name w:val="WW8Num1847z0"/>
    <w:rsid w:val="00D554D6"/>
    <w:rPr>
      <w:color w:val="auto"/>
    </w:rPr>
  </w:style>
  <w:style w:type="character" w:customStyle="1" w:styleId="WW8Num1852z0">
    <w:name w:val="WW8Num1852z0"/>
    <w:rsid w:val="00D554D6"/>
    <w:rPr>
      <w:rFonts w:ascii="Symbol" w:hAnsi="Symbol"/>
    </w:rPr>
  </w:style>
  <w:style w:type="character" w:customStyle="1" w:styleId="WW8Num1854z0">
    <w:name w:val="WW8Num1854z0"/>
    <w:rsid w:val="00D554D6"/>
    <w:rPr>
      <w:rFonts w:ascii="Symbol" w:hAnsi="Symbol"/>
    </w:rPr>
  </w:style>
  <w:style w:type="character" w:customStyle="1" w:styleId="WW8Num1855z0">
    <w:name w:val="WW8Num1855z0"/>
    <w:rsid w:val="00D554D6"/>
    <w:rPr>
      <w:rFonts w:ascii="Wingdings" w:hAnsi="Wingdings"/>
      <w:sz w:val="24"/>
    </w:rPr>
  </w:style>
  <w:style w:type="character" w:customStyle="1" w:styleId="WW8Num1856z0">
    <w:name w:val="WW8Num1856z0"/>
    <w:rsid w:val="00D554D6"/>
    <w:rPr>
      <w:rFonts w:ascii="Symbol" w:hAnsi="Symbol"/>
    </w:rPr>
  </w:style>
  <w:style w:type="character" w:customStyle="1" w:styleId="WW8Num1861z0">
    <w:name w:val="WW8Num1861z0"/>
    <w:rsid w:val="00D554D6"/>
    <w:rPr>
      <w:rFonts w:ascii="Symbol" w:hAnsi="Symbol"/>
    </w:rPr>
  </w:style>
  <w:style w:type="character" w:customStyle="1" w:styleId="WW8Num1862z0">
    <w:name w:val="WW8Num1862z0"/>
    <w:rsid w:val="00D554D6"/>
    <w:rPr>
      <w:b/>
    </w:rPr>
  </w:style>
  <w:style w:type="character" w:customStyle="1" w:styleId="WW8Num1866z0">
    <w:name w:val="WW8Num1866z0"/>
    <w:rsid w:val="00D554D6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554D6"/>
    <w:rPr>
      <w:color w:val="000000"/>
    </w:rPr>
  </w:style>
  <w:style w:type="character" w:customStyle="1" w:styleId="WW8Num1870z0">
    <w:name w:val="WW8Num1870z0"/>
    <w:rsid w:val="00D554D6"/>
    <w:rPr>
      <w:rFonts w:ascii="Symbol" w:hAnsi="Symbol"/>
    </w:rPr>
  </w:style>
  <w:style w:type="character" w:customStyle="1" w:styleId="WW8Num1879z0">
    <w:name w:val="WW8Num1879z0"/>
    <w:rsid w:val="00D554D6"/>
    <w:rPr>
      <w:rFonts w:ascii="Times New Roman" w:hAnsi="Times New Roman"/>
    </w:rPr>
  </w:style>
  <w:style w:type="character" w:customStyle="1" w:styleId="WW8Num1880z0">
    <w:name w:val="WW8Num1880z0"/>
    <w:rsid w:val="00D554D6"/>
    <w:rPr>
      <w:rFonts w:ascii="Wingdings" w:hAnsi="Wingdings"/>
    </w:rPr>
  </w:style>
  <w:style w:type="character" w:customStyle="1" w:styleId="WW8Num1883z0">
    <w:name w:val="WW8Num1883z0"/>
    <w:rsid w:val="00D554D6"/>
    <w:rPr>
      <w:rFonts w:ascii="Wingdings" w:hAnsi="Wingdings"/>
    </w:rPr>
  </w:style>
  <w:style w:type="character" w:customStyle="1" w:styleId="WW8Num1885z0">
    <w:name w:val="WW8Num1885z0"/>
    <w:rsid w:val="00D554D6"/>
    <w:rPr>
      <w:b/>
      <w:sz w:val="21"/>
    </w:rPr>
  </w:style>
  <w:style w:type="character" w:customStyle="1" w:styleId="WW8NumSt330z0">
    <w:name w:val="WW8NumSt330z0"/>
    <w:rsid w:val="00D554D6"/>
    <w:rPr>
      <w:rFonts w:ascii="Arial" w:hAnsi="Arial"/>
      <w:sz w:val="24"/>
    </w:rPr>
  </w:style>
  <w:style w:type="character" w:customStyle="1" w:styleId="WW8NumSt379z0">
    <w:name w:val="WW8NumSt379z0"/>
    <w:rsid w:val="00D554D6"/>
    <w:rPr>
      <w:rFonts w:ascii="Arial" w:hAnsi="Arial"/>
      <w:sz w:val="24"/>
    </w:rPr>
  </w:style>
  <w:style w:type="character" w:customStyle="1" w:styleId="WW8NumSt381z0">
    <w:name w:val="WW8NumSt381z0"/>
    <w:rsid w:val="00D554D6"/>
    <w:rPr>
      <w:rFonts w:ascii="Symbol" w:hAnsi="Symbol"/>
      <w:sz w:val="28"/>
    </w:rPr>
  </w:style>
  <w:style w:type="character" w:customStyle="1" w:styleId="WW8NumSt382z0">
    <w:name w:val="WW8NumSt382z0"/>
    <w:rsid w:val="00D554D6"/>
    <w:rPr>
      <w:rFonts w:ascii="Symbol" w:hAnsi="Symbol"/>
      <w:sz w:val="28"/>
    </w:rPr>
  </w:style>
  <w:style w:type="character" w:customStyle="1" w:styleId="WW8NumSt384z0">
    <w:name w:val="WW8NumSt384z0"/>
    <w:rsid w:val="00D554D6"/>
    <w:rPr>
      <w:rFonts w:ascii="Arial" w:hAnsi="Arial"/>
      <w:sz w:val="24"/>
    </w:rPr>
  </w:style>
  <w:style w:type="character" w:customStyle="1" w:styleId="WW8NumSt384z2">
    <w:name w:val="WW8NumSt384z2"/>
    <w:rsid w:val="00D554D6"/>
    <w:rPr>
      <w:rFonts w:ascii="Arial" w:hAnsi="Arial"/>
    </w:rPr>
  </w:style>
  <w:style w:type="character" w:customStyle="1" w:styleId="WW8NumSt390z0">
    <w:name w:val="WW8NumSt390z0"/>
    <w:rsid w:val="00D554D6"/>
    <w:rPr>
      <w:rFonts w:ascii="Arial" w:hAnsi="Arial"/>
      <w:sz w:val="24"/>
    </w:rPr>
  </w:style>
  <w:style w:type="character" w:customStyle="1" w:styleId="WW8NumSt390z2">
    <w:name w:val="WW8NumSt390z2"/>
    <w:rsid w:val="00D554D6"/>
    <w:rPr>
      <w:rFonts w:ascii="Arial" w:hAnsi="Arial"/>
    </w:rPr>
  </w:style>
  <w:style w:type="character" w:customStyle="1" w:styleId="WW8NumSt407z0">
    <w:name w:val="WW8NumSt407z0"/>
    <w:rsid w:val="00D554D6"/>
    <w:rPr>
      <w:rFonts w:ascii="Symbol" w:hAnsi="Symbol"/>
      <w:sz w:val="28"/>
    </w:rPr>
  </w:style>
  <w:style w:type="character" w:customStyle="1" w:styleId="WW8NumSt415z0">
    <w:name w:val="WW8NumSt415z0"/>
    <w:rsid w:val="00D554D6"/>
    <w:rPr>
      <w:rFonts w:ascii="Symbol" w:hAnsi="Symbol"/>
      <w:sz w:val="24"/>
      <w:u w:val="none"/>
    </w:rPr>
  </w:style>
  <w:style w:type="character" w:customStyle="1" w:styleId="WW8NumSt419z0">
    <w:name w:val="WW8NumSt419z0"/>
    <w:rsid w:val="00D554D6"/>
    <w:rPr>
      <w:rFonts w:ascii="Arial" w:hAnsi="Arial"/>
      <w:sz w:val="24"/>
    </w:rPr>
  </w:style>
  <w:style w:type="character" w:customStyle="1" w:styleId="WW8NumSt419z2">
    <w:name w:val="WW8NumSt419z2"/>
    <w:rsid w:val="00D554D6"/>
    <w:rPr>
      <w:rFonts w:ascii="Arial" w:hAnsi="Arial"/>
    </w:rPr>
  </w:style>
  <w:style w:type="character" w:customStyle="1" w:styleId="WW8NumSt425z0">
    <w:name w:val="WW8NumSt425z0"/>
    <w:rsid w:val="00D554D6"/>
    <w:rPr>
      <w:rFonts w:ascii="Arial" w:hAnsi="Arial"/>
      <w:sz w:val="24"/>
    </w:rPr>
  </w:style>
  <w:style w:type="character" w:customStyle="1" w:styleId="WW8NumSt425z2">
    <w:name w:val="WW8NumSt425z2"/>
    <w:rsid w:val="00D554D6"/>
    <w:rPr>
      <w:rFonts w:ascii="Arial" w:hAnsi="Arial"/>
    </w:rPr>
  </w:style>
  <w:style w:type="character" w:customStyle="1" w:styleId="WW8NumSt525z0">
    <w:name w:val="WW8NumSt525z0"/>
    <w:rsid w:val="00D554D6"/>
    <w:rPr>
      <w:rFonts w:ascii="Symbol" w:hAnsi="Symbol"/>
    </w:rPr>
  </w:style>
  <w:style w:type="character" w:customStyle="1" w:styleId="WW8NumSt526z0">
    <w:name w:val="WW8NumSt526z0"/>
    <w:rsid w:val="00D554D6"/>
    <w:rPr>
      <w:rFonts w:ascii="Symbol" w:hAnsi="Symbol"/>
    </w:rPr>
  </w:style>
  <w:style w:type="character" w:customStyle="1" w:styleId="WW8NumSt644z0">
    <w:name w:val="WW8NumSt644z0"/>
    <w:rsid w:val="00D554D6"/>
    <w:rPr>
      <w:rFonts w:ascii="Symbol" w:hAnsi="Symbol"/>
    </w:rPr>
  </w:style>
  <w:style w:type="character" w:customStyle="1" w:styleId="WW8NumSt679z0">
    <w:name w:val="WW8NumSt679z0"/>
    <w:rsid w:val="00D554D6"/>
    <w:rPr>
      <w:rFonts w:ascii="Arial" w:hAnsi="Arial"/>
      <w:b/>
      <w:sz w:val="24"/>
    </w:rPr>
  </w:style>
  <w:style w:type="character" w:customStyle="1" w:styleId="WW8NumSt681z0">
    <w:name w:val="WW8NumSt681z0"/>
    <w:rsid w:val="00D554D6"/>
    <w:rPr>
      <w:rFonts w:ascii="Arial" w:hAnsi="Arial"/>
      <w:sz w:val="24"/>
    </w:rPr>
  </w:style>
  <w:style w:type="character" w:customStyle="1" w:styleId="WW8NumSt687z0">
    <w:name w:val="WW8NumSt687z0"/>
    <w:rsid w:val="00D554D6"/>
    <w:rPr>
      <w:rFonts w:ascii="Arial" w:hAnsi="Arial"/>
      <w:sz w:val="24"/>
    </w:rPr>
  </w:style>
  <w:style w:type="character" w:customStyle="1" w:styleId="WW8NumSt691z0">
    <w:name w:val="WW8NumSt691z0"/>
    <w:rsid w:val="00D554D6"/>
    <w:rPr>
      <w:rFonts w:ascii="Arial" w:hAnsi="Arial"/>
      <w:sz w:val="24"/>
    </w:rPr>
  </w:style>
  <w:style w:type="character" w:customStyle="1" w:styleId="WW8NumSt693z0">
    <w:name w:val="WW8NumSt693z0"/>
    <w:rsid w:val="00D554D6"/>
    <w:rPr>
      <w:rFonts w:ascii="Arial" w:hAnsi="Arial"/>
      <w:sz w:val="24"/>
    </w:rPr>
  </w:style>
  <w:style w:type="character" w:customStyle="1" w:styleId="WW8NumSt696z0">
    <w:name w:val="WW8NumSt696z0"/>
    <w:rsid w:val="00D554D6"/>
    <w:rPr>
      <w:rFonts w:ascii="Arial" w:hAnsi="Arial"/>
      <w:sz w:val="24"/>
    </w:rPr>
  </w:style>
  <w:style w:type="character" w:customStyle="1" w:styleId="WW8NumSt699z0">
    <w:name w:val="WW8NumSt699z0"/>
    <w:rsid w:val="00D554D6"/>
    <w:rPr>
      <w:rFonts w:ascii="Arial" w:hAnsi="Arial"/>
      <w:sz w:val="24"/>
    </w:rPr>
  </w:style>
  <w:style w:type="character" w:customStyle="1" w:styleId="WW8NumSt702z0">
    <w:name w:val="WW8NumSt702z0"/>
    <w:rsid w:val="00D554D6"/>
    <w:rPr>
      <w:rFonts w:ascii="Wingdings" w:hAnsi="Wingdings"/>
      <w:sz w:val="16"/>
    </w:rPr>
  </w:style>
  <w:style w:type="character" w:customStyle="1" w:styleId="WW8NumSt707z0">
    <w:name w:val="WW8NumSt707z0"/>
    <w:rsid w:val="00D554D6"/>
    <w:rPr>
      <w:rFonts w:ascii="Arial" w:hAnsi="Arial"/>
      <w:b/>
      <w:sz w:val="24"/>
    </w:rPr>
  </w:style>
  <w:style w:type="character" w:customStyle="1" w:styleId="WW8NumSt709z0">
    <w:name w:val="WW8NumSt709z0"/>
    <w:rsid w:val="00D554D6"/>
    <w:rPr>
      <w:rFonts w:ascii="Arial" w:hAnsi="Arial"/>
      <w:sz w:val="24"/>
    </w:rPr>
  </w:style>
  <w:style w:type="character" w:customStyle="1" w:styleId="WW8NumSt715z0">
    <w:name w:val="WW8NumSt715z0"/>
    <w:rsid w:val="00D554D6"/>
    <w:rPr>
      <w:rFonts w:ascii="Arial" w:hAnsi="Arial"/>
      <w:sz w:val="24"/>
    </w:rPr>
  </w:style>
  <w:style w:type="character" w:customStyle="1" w:styleId="WW8NumSt719z0">
    <w:name w:val="WW8NumSt719z0"/>
    <w:rsid w:val="00D554D6"/>
    <w:rPr>
      <w:rFonts w:ascii="Arial" w:hAnsi="Arial"/>
      <w:sz w:val="24"/>
    </w:rPr>
  </w:style>
  <w:style w:type="character" w:customStyle="1" w:styleId="WW8NumSt721z0">
    <w:name w:val="WW8NumSt721z0"/>
    <w:rsid w:val="00D554D6"/>
    <w:rPr>
      <w:rFonts w:ascii="Arial" w:hAnsi="Arial"/>
      <w:sz w:val="24"/>
    </w:rPr>
  </w:style>
  <w:style w:type="character" w:customStyle="1" w:styleId="WW8NumSt724z0">
    <w:name w:val="WW8NumSt724z0"/>
    <w:rsid w:val="00D554D6"/>
    <w:rPr>
      <w:rFonts w:ascii="Arial" w:hAnsi="Arial"/>
      <w:sz w:val="24"/>
    </w:rPr>
  </w:style>
  <w:style w:type="character" w:customStyle="1" w:styleId="WW8NumSt727z0">
    <w:name w:val="WW8NumSt727z0"/>
    <w:rsid w:val="00D554D6"/>
    <w:rPr>
      <w:rFonts w:ascii="Arial" w:hAnsi="Arial"/>
      <w:sz w:val="24"/>
    </w:rPr>
  </w:style>
  <w:style w:type="character" w:customStyle="1" w:styleId="WW8NumSt887z0">
    <w:name w:val="WW8NumSt887z0"/>
    <w:rsid w:val="00D554D6"/>
    <w:rPr>
      <w:rFonts w:ascii="Symbol" w:hAnsi="Symbol"/>
    </w:rPr>
  </w:style>
  <w:style w:type="character" w:customStyle="1" w:styleId="WW8NumSt908z0">
    <w:name w:val="WW8NumSt908z0"/>
    <w:rsid w:val="00D554D6"/>
    <w:rPr>
      <w:rFonts w:ascii="Symbol" w:hAnsi="Symbol"/>
    </w:rPr>
  </w:style>
  <w:style w:type="character" w:customStyle="1" w:styleId="WW8NumSt911z0">
    <w:name w:val="WW8NumSt911z0"/>
    <w:rsid w:val="00D554D6"/>
    <w:rPr>
      <w:rFonts w:ascii="Symbol" w:hAnsi="Symbol"/>
    </w:rPr>
  </w:style>
  <w:style w:type="character" w:customStyle="1" w:styleId="WW8NumSt1073z0">
    <w:name w:val="WW8NumSt1073z0"/>
    <w:rsid w:val="00D554D6"/>
    <w:rPr>
      <w:rFonts w:ascii="Times" w:hAnsi="Times"/>
      <w:sz w:val="28"/>
    </w:rPr>
  </w:style>
  <w:style w:type="character" w:customStyle="1" w:styleId="WW8NumSt1154z0">
    <w:name w:val="WW8NumSt1154z0"/>
    <w:rsid w:val="00D554D6"/>
    <w:rPr>
      <w:rFonts w:ascii="Symbol" w:hAnsi="Symbol"/>
    </w:rPr>
  </w:style>
  <w:style w:type="character" w:customStyle="1" w:styleId="WW8NumSt1155z0">
    <w:name w:val="WW8NumSt1155z0"/>
    <w:rsid w:val="00D554D6"/>
    <w:rPr>
      <w:rFonts w:ascii="Symbol" w:hAnsi="Symbol"/>
    </w:rPr>
  </w:style>
  <w:style w:type="character" w:customStyle="1" w:styleId="WW8NumSt1721z0">
    <w:name w:val="WW8NumSt1721z0"/>
    <w:rsid w:val="00D554D6"/>
    <w:rPr>
      <w:rFonts w:ascii="Symbol" w:hAnsi="Symbol"/>
    </w:rPr>
  </w:style>
  <w:style w:type="character" w:customStyle="1" w:styleId="WW-Domylnaczcionkaakapitu1">
    <w:name w:val="WW-Domyślna czcionka akapitu1"/>
    <w:rsid w:val="00D554D6"/>
  </w:style>
  <w:style w:type="character" w:styleId="Numerstrony">
    <w:name w:val="page number"/>
    <w:rsid w:val="00D554D6"/>
    <w:rPr>
      <w:rFonts w:cs="Times New Roman"/>
    </w:rPr>
  </w:style>
  <w:style w:type="character" w:customStyle="1" w:styleId="WW8Num1768z0">
    <w:name w:val="WW8Num1768z0"/>
    <w:rsid w:val="00D554D6"/>
    <w:rPr>
      <w:rFonts w:ascii="Times New Roman" w:hAnsi="Times New Roman"/>
    </w:rPr>
  </w:style>
  <w:style w:type="character" w:customStyle="1" w:styleId="WW8Num360z0">
    <w:name w:val="WW8Num360z0"/>
    <w:rsid w:val="00D554D6"/>
    <w:rPr>
      <w:rFonts w:ascii="Times New Roman" w:hAnsi="Times New Roman"/>
    </w:rPr>
  </w:style>
  <w:style w:type="character" w:customStyle="1" w:styleId="WW8Num786z0">
    <w:name w:val="WW8Num786z0"/>
    <w:rsid w:val="00D554D6"/>
    <w:rPr>
      <w:rFonts w:ascii="Symbol" w:hAnsi="Symbol"/>
    </w:rPr>
  </w:style>
  <w:style w:type="character" w:customStyle="1" w:styleId="WW8Num805z0">
    <w:name w:val="WW8Num805z0"/>
    <w:rsid w:val="00D554D6"/>
    <w:rPr>
      <w:rFonts w:ascii="Symbol" w:hAnsi="Symbol"/>
    </w:rPr>
  </w:style>
  <w:style w:type="character" w:customStyle="1" w:styleId="WW8Num785z0">
    <w:name w:val="WW8Num785z0"/>
    <w:rsid w:val="00D554D6"/>
    <w:rPr>
      <w:rFonts w:ascii="Wingdings" w:hAnsi="Wingdings"/>
    </w:rPr>
  </w:style>
  <w:style w:type="character" w:customStyle="1" w:styleId="WW-WW8Num42z0">
    <w:name w:val="WW-WW8Num42z0"/>
    <w:rsid w:val="00D554D6"/>
    <w:rPr>
      <w:rFonts w:ascii="StarSymbol" w:eastAsia="StarSymbol"/>
      <w:sz w:val="18"/>
    </w:rPr>
  </w:style>
  <w:style w:type="character" w:customStyle="1" w:styleId="Znakinumeracji">
    <w:name w:val="Znaki numeracji"/>
    <w:rsid w:val="00D554D6"/>
  </w:style>
  <w:style w:type="character" w:customStyle="1" w:styleId="WW-Znakinumeracji">
    <w:name w:val="WW-Znaki numeracji"/>
    <w:rsid w:val="00D554D6"/>
  </w:style>
  <w:style w:type="character" w:customStyle="1" w:styleId="WW-Znakinumeracji1">
    <w:name w:val="WW-Znaki numeracji1"/>
    <w:rsid w:val="00D554D6"/>
  </w:style>
  <w:style w:type="character" w:customStyle="1" w:styleId="WW-Znakinumeracji11">
    <w:name w:val="WW-Znaki numeracji11"/>
    <w:rsid w:val="00D554D6"/>
  </w:style>
  <w:style w:type="character" w:customStyle="1" w:styleId="WW-Znakinumeracji111">
    <w:name w:val="WW-Znaki numeracji111"/>
    <w:rsid w:val="00D554D6"/>
  </w:style>
  <w:style w:type="character" w:customStyle="1" w:styleId="WW-Znakinumeracji1111">
    <w:name w:val="WW-Znaki numeracji1111"/>
    <w:rsid w:val="00D554D6"/>
  </w:style>
  <w:style w:type="character" w:customStyle="1" w:styleId="WW-Znakinumeracji11111">
    <w:name w:val="WW-Znaki numeracji11111"/>
    <w:rsid w:val="00D554D6"/>
  </w:style>
  <w:style w:type="character" w:customStyle="1" w:styleId="WW-Znakinumeracji111111">
    <w:name w:val="WW-Znaki numeracji111111"/>
    <w:rsid w:val="00D554D6"/>
  </w:style>
  <w:style w:type="character" w:customStyle="1" w:styleId="WW-Znakinumeracji1111111">
    <w:name w:val="WW-Znaki numeracji1111111"/>
    <w:rsid w:val="00D554D6"/>
  </w:style>
  <w:style w:type="character" w:customStyle="1" w:styleId="WW-Znakinumeracji11111111">
    <w:name w:val="WW-Znaki numeracji11111111"/>
    <w:rsid w:val="00D554D6"/>
  </w:style>
  <w:style w:type="character" w:customStyle="1" w:styleId="WW-Znakinumeracji111111111">
    <w:name w:val="WW-Znaki numeracji111111111"/>
    <w:rsid w:val="00D554D6"/>
  </w:style>
  <w:style w:type="character" w:customStyle="1" w:styleId="WW-Znakinumeracji1111111111">
    <w:name w:val="WW-Znaki numeracji1111111111"/>
    <w:rsid w:val="00D554D6"/>
  </w:style>
  <w:style w:type="character" w:customStyle="1" w:styleId="WW-Znakinumeracji11111111111">
    <w:name w:val="WW-Znaki numeracji11111111111"/>
    <w:rsid w:val="00D554D6"/>
  </w:style>
  <w:style w:type="character" w:customStyle="1" w:styleId="WW-Znakinumeracji111111111111">
    <w:name w:val="WW-Znaki numeracji111111111111"/>
    <w:rsid w:val="00D554D6"/>
  </w:style>
  <w:style w:type="character" w:customStyle="1" w:styleId="WW-Znakinumeracji1111111111111">
    <w:name w:val="WW-Znaki numeracji1111111111111"/>
    <w:rsid w:val="00D554D6"/>
  </w:style>
  <w:style w:type="character" w:customStyle="1" w:styleId="WW-Znakinumeracji11111111111111">
    <w:name w:val="WW-Znaki numeracji11111111111111"/>
    <w:rsid w:val="00D554D6"/>
  </w:style>
  <w:style w:type="character" w:customStyle="1" w:styleId="WW-Znakinumeracji111111111111111">
    <w:name w:val="WW-Znaki numeracji111111111111111"/>
    <w:rsid w:val="00D554D6"/>
  </w:style>
  <w:style w:type="character" w:customStyle="1" w:styleId="WW-Znakinumeracji1111111111111111">
    <w:name w:val="WW-Znaki numeracji1111111111111111"/>
    <w:rsid w:val="00D554D6"/>
  </w:style>
  <w:style w:type="character" w:customStyle="1" w:styleId="WW-Znakinumeracji11111111111111111">
    <w:name w:val="WW-Znaki numeracji11111111111111111"/>
    <w:rsid w:val="00D554D6"/>
  </w:style>
  <w:style w:type="character" w:customStyle="1" w:styleId="Symbolewypunktowania">
    <w:name w:val="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554D6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554D6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554D6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554D6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554D6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554D6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554D6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554D6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554D6"/>
  </w:style>
  <w:style w:type="paragraph" w:styleId="Lista">
    <w:name w:val="List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rsid w:val="00D554D6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554D6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D554D6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D554D6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D554D6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D554D6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link w:val="NormalnyWebZnak"/>
    <w:uiPriority w:val="99"/>
    <w:rsid w:val="00D554D6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D554D6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D554D6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D554D6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D554D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D554D6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554D6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554D6"/>
    <w:rPr>
      <w:bCs/>
      <w:i/>
      <w:iCs/>
    </w:rPr>
  </w:style>
  <w:style w:type="paragraph" w:customStyle="1" w:styleId="WW-Tekstdugiegocytatu">
    <w:name w:val="WW-Tekst długiego cytatu"/>
    <w:basedOn w:val="Normalny"/>
    <w:rsid w:val="00D554D6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D554D6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554D6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D554D6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D554D6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554D6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D554D6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D554D6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D42140"/>
    <w:rPr>
      <w:rFonts w:cs="Times New Roman"/>
      <w:sz w:val="22"/>
    </w:rPr>
  </w:style>
  <w:style w:type="character" w:customStyle="1" w:styleId="Nagwek1Znak">
    <w:name w:val="Nagłówek 1 Znak"/>
    <w:link w:val="Nagwek1"/>
    <w:qFormat/>
    <w:locked/>
    <w:rsid w:val="0046282F"/>
    <w:rPr>
      <w:rFonts w:cs="Times New Roman"/>
      <w:b/>
      <w:sz w:val="32"/>
    </w:rPr>
  </w:style>
  <w:style w:type="character" w:customStyle="1" w:styleId="TytuZnak">
    <w:name w:val="Tytuł Znak"/>
    <w:link w:val="Tytu"/>
    <w:locked/>
    <w:rsid w:val="0046282F"/>
    <w:rPr>
      <w:rFonts w:cs="Times New Roman"/>
      <w:b/>
      <w:sz w:val="32"/>
    </w:rPr>
  </w:style>
  <w:style w:type="character" w:customStyle="1" w:styleId="Tekstpodstawowy2Znak">
    <w:name w:val="Tekst podstawowy 2 Znak"/>
    <w:link w:val="Tekstpodstawowy2"/>
    <w:locked/>
    <w:rsid w:val="004955E9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rsid w:val="00846474"/>
  </w:style>
  <w:style w:type="character" w:customStyle="1" w:styleId="TekstprzypisukocowegoZnak">
    <w:name w:val="Tekst przypisu końcowego Znak"/>
    <w:link w:val="Tekstprzypisukocowego"/>
    <w:locked/>
    <w:rsid w:val="00846474"/>
    <w:rPr>
      <w:rFonts w:cs="Times New Roman"/>
    </w:rPr>
  </w:style>
  <w:style w:type="character" w:styleId="Odwoanieprzypisukocowego">
    <w:name w:val="endnote reference"/>
    <w:rsid w:val="00846474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link w:val="Tekstprzypisudolnego"/>
    <w:semiHidden/>
    <w:locked/>
    <w:rsid w:val="003A44F2"/>
    <w:rPr>
      <w:rFonts w:cs="Times New Roman"/>
    </w:rPr>
  </w:style>
  <w:style w:type="character" w:customStyle="1" w:styleId="TekstpodstawowywcityZnak">
    <w:name w:val="Tekst podstawowy wcięty Znak"/>
    <w:link w:val="Tekstpodstawowywcity"/>
    <w:locked/>
    <w:rsid w:val="003A44F2"/>
    <w:rPr>
      <w:rFonts w:cs="Times New Roman"/>
    </w:rPr>
  </w:style>
  <w:style w:type="paragraph" w:customStyle="1" w:styleId="Akapitzlist1">
    <w:name w:val="Akapit z listą1"/>
    <w:basedOn w:val="Normalny"/>
    <w:rsid w:val="00BD5EF5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414841"/>
    <w:rPr>
      <w:rFonts w:cs="Times New Roman"/>
    </w:rPr>
  </w:style>
  <w:style w:type="paragraph" w:customStyle="1" w:styleId="Bezodstpw1">
    <w:name w:val="Bez odstępów1"/>
    <w:link w:val="NoSpacingChar"/>
    <w:rsid w:val="00C10AF7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C10AF7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EE7A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"/>
    <w:locked/>
    <w:rsid w:val="00973EFD"/>
    <w:rPr>
      <w:rFonts w:cs="Times New Roman"/>
      <w:b/>
      <w:sz w:val="22"/>
    </w:rPr>
  </w:style>
  <w:style w:type="character" w:customStyle="1" w:styleId="Absatz-Standardschriftart">
    <w:name w:val="Absatz-Standardschriftart"/>
    <w:rsid w:val="00985F0E"/>
  </w:style>
  <w:style w:type="paragraph" w:customStyle="1" w:styleId="Tekstpodstawowy31">
    <w:name w:val="Tekst podstawowy 31"/>
    <w:basedOn w:val="Normalny"/>
    <w:rsid w:val="00985F0E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E40B18"/>
    <w:rPr>
      <w:rFonts w:cs="Times New Roman"/>
      <w:sz w:val="24"/>
      <w:szCs w:val="24"/>
      <w:lang w:val="x-none" w:eastAsia="ar-SA" w:bidi="ar-SA"/>
    </w:rPr>
  </w:style>
  <w:style w:type="table" w:styleId="Tabela-Siatka">
    <w:name w:val="Table Grid"/>
    <w:basedOn w:val="Standardowy"/>
    <w:uiPriority w:val="39"/>
    <w:rsid w:val="00182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semiHidden/>
    <w:rsid w:val="00B104E2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B104E2"/>
    <w:rPr>
      <w:sz w:val="24"/>
      <w:szCs w:val="24"/>
    </w:rPr>
  </w:style>
  <w:style w:type="paragraph" w:customStyle="1" w:styleId="tekstost">
    <w:name w:val="tekst ost"/>
    <w:basedOn w:val="Normalny"/>
    <w:rsid w:val="00B104E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ink w:val="Nagwek5"/>
    <w:locked/>
    <w:rsid w:val="004B5D08"/>
    <w:rPr>
      <w:b/>
      <w:sz w:val="22"/>
    </w:rPr>
  </w:style>
  <w:style w:type="paragraph" w:customStyle="1" w:styleId="Styl1">
    <w:name w:val="Styl1"/>
    <w:basedOn w:val="Normalny"/>
    <w:rsid w:val="0005165A"/>
    <w:rPr>
      <w:sz w:val="24"/>
      <w:szCs w:val="24"/>
    </w:rPr>
  </w:style>
  <w:style w:type="paragraph" w:customStyle="1" w:styleId="Standardowytekst">
    <w:name w:val="Standardowy.tekst"/>
    <w:rsid w:val="00A2114C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53718E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6115C2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02734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uiPriority w:val="99"/>
    <w:locked/>
    <w:rsid w:val="00D5536D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D5536D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127276"/>
    <w:rPr>
      <w:rFonts w:ascii="Verdana" w:hAnsi="Verdana"/>
      <w:b/>
      <w:sz w:val="17"/>
    </w:rPr>
  </w:style>
  <w:style w:type="paragraph" w:customStyle="1" w:styleId="Akapitzlist10">
    <w:name w:val="Akapit z listą1"/>
    <w:basedOn w:val="Normalny"/>
    <w:rsid w:val="005E7738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5E773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 w:eastAsia="x-none"/>
    </w:rPr>
  </w:style>
  <w:style w:type="paragraph" w:customStyle="1" w:styleId="Teksttreci0">
    <w:name w:val="Tekst treści"/>
    <w:basedOn w:val="Normalny"/>
    <w:rsid w:val="00DD60DA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link w:val="ZwykytekstZnak"/>
    <w:unhideWhenUsed/>
    <w:rsid w:val="006F2F8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F2F8D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,Odstavec"/>
    <w:basedOn w:val="Normalny"/>
    <w:link w:val="AkapitzlistZnak"/>
    <w:uiPriority w:val="34"/>
    <w:qFormat/>
    <w:rsid w:val="006128D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01DCA"/>
  </w:style>
  <w:style w:type="paragraph" w:customStyle="1" w:styleId="biedro">
    <w:name w:val="biedro"/>
    <w:rsid w:val="00B01CFF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uiPriority w:val="99"/>
    <w:rsid w:val="0028019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713B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ink w:val="Tekstpodstawowy3"/>
    <w:locked/>
    <w:rsid w:val="00B23BF1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uiPriority w:val="34"/>
    <w:qFormat/>
    <w:locked/>
    <w:rsid w:val="00EB74C1"/>
  </w:style>
  <w:style w:type="paragraph" w:customStyle="1" w:styleId="Tekstpodstawowy32">
    <w:name w:val="Tekst podstawowy 32"/>
    <w:basedOn w:val="Normalny"/>
    <w:rsid w:val="00C6571B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basedOn w:val="Domylnaczcionkaakapitu"/>
    <w:uiPriority w:val="99"/>
    <w:rsid w:val="00AE6B7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0">
    <w:name w:val="Style20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04443A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04443A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8575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Znak2ZnakZnakZnakZnakZnak">
    <w:name w:val="Znak2 Znak Znak Znak Znak Znak"/>
    <w:basedOn w:val="Normalny"/>
    <w:rsid w:val="00AE5ECB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">
    <w:name w:val="Akapit z listą2"/>
    <w:basedOn w:val="Normalny"/>
    <w:rsid w:val="00AE5EC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AE5E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15049F"/>
    <w:rPr>
      <w:sz w:val="16"/>
      <w:szCs w:val="16"/>
    </w:rPr>
  </w:style>
  <w:style w:type="character" w:customStyle="1" w:styleId="alb">
    <w:name w:val="a_lb"/>
    <w:rsid w:val="00AC41FC"/>
  </w:style>
  <w:style w:type="character" w:styleId="Uwydatnienie">
    <w:name w:val="Emphasis"/>
    <w:uiPriority w:val="20"/>
    <w:qFormat/>
    <w:locked/>
    <w:rsid w:val="00AC41FC"/>
    <w:rPr>
      <w:i/>
      <w:iCs/>
    </w:rPr>
  </w:style>
  <w:style w:type="paragraph" w:customStyle="1" w:styleId="Tekstpodstawowy23">
    <w:name w:val="Tekst podstawowy 23"/>
    <w:basedOn w:val="Normalny"/>
    <w:rsid w:val="002C1AA6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C1AA6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6844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426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3C6F87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791B59"/>
    <w:rPr>
      <w:b/>
    </w:rPr>
  </w:style>
  <w:style w:type="paragraph" w:customStyle="1" w:styleId="1">
    <w:name w:val="1."/>
    <w:basedOn w:val="Normalny"/>
    <w:rsid w:val="00C5608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link w:val="Nagwek4"/>
    <w:rsid w:val="00C56081"/>
    <w:rPr>
      <w:b/>
      <w:bCs/>
      <w:sz w:val="28"/>
      <w:szCs w:val="28"/>
    </w:rPr>
  </w:style>
  <w:style w:type="paragraph" w:styleId="Adreszwrotnynakopercie">
    <w:name w:val="envelope return"/>
    <w:basedOn w:val="Normalny"/>
    <w:unhideWhenUsed/>
    <w:rsid w:val="00C56081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8E76CF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321FF2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321FF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rsid w:val="009E4643"/>
    <w:rPr>
      <w:vertAlign w:val="superscript"/>
    </w:rPr>
  </w:style>
  <w:style w:type="paragraph" w:customStyle="1" w:styleId="Standarduser">
    <w:name w:val="Standard (user)"/>
    <w:rsid w:val="009E464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9E464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AC016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C0162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6D271B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D271B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6D271B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D271B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98361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basedOn w:val="Nagweklubstopka"/>
    <w:rsid w:val="0098361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link w:val="Nagwek20"/>
    <w:rsid w:val="00983615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basedOn w:val="Teksttreci"/>
    <w:rsid w:val="005337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basedOn w:val="Domylnaczcionkaakapitu"/>
    <w:rsid w:val="004342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434277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434277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basedOn w:val="Domylnaczcionkaakapitu"/>
    <w:link w:val="Bodytext30"/>
    <w:rsid w:val="00210909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basedOn w:val="Bodytext3"/>
    <w:rsid w:val="0021090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link w:val="Bodytext3"/>
    <w:rsid w:val="00210909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numbering" w:customStyle="1" w:styleId="List0">
    <w:name w:val="List 0"/>
    <w:basedOn w:val="Bezlisty"/>
    <w:rsid w:val="00E040C7"/>
    <w:pPr>
      <w:numPr>
        <w:numId w:val="42"/>
      </w:numPr>
    </w:pPr>
  </w:style>
  <w:style w:type="character" w:customStyle="1" w:styleId="NormalnyWebZnak">
    <w:name w:val="Normalny (Web) Znak"/>
    <w:link w:val="NormalnyWeb"/>
    <w:locked/>
    <w:rsid w:val="00E040C7"/>
    <w:rPr>
      <w:rFonts w:ascii="Arial Unicode MS" w:hAnsi="Arial Unicode MS"/>
      <w:sz w:val="24"/>
    </w:rPr>
  </w:style>
  <w:style w:type="numbering" w:customStyle="1" w:styleId="WWNum1">
    <w:name w:val="WWNum1"/>
    <w:basedOn w:val="Bezlisty"/>
    <w:rsid w:val="00354687"/>
    <w:pPr>
      <w:numPr>
        <w:numId w:val="51"/>
      </w:numPr>
    </w:pPr>
  </w:style>
  <w:style w:type="numbering" w:customStyle="1" w:styleId="WWNum27">
    <w:name w:val="WWNum27"/>
    <w:basedOn w:val="Bezlisty"/>
    <w:rsid w:val="00354687"/>
    <w:pPr>
      <w:numPr>
        <w:numId w:val="45"/>
      </w:numPr>
    </w:pPr>
  </w:style>
  <w:style w:type="numbering" w:customStyle="1" w:styleId="WWNum74">
    <w:name w:val="WWNum74"/>
    <w:basedOn w:val="Bezlisty"/>
    <w:rsid w:val="00354687"/>
    <w:pPr>
      <w:numPr>
        <w:numId w:val="46"/>
      </w:numPr>
    </w:pPr>
  </w:style>
  <w:style w:type="numbering" w:customStyle="1" w:styleId="Outline">
    <w:name w:val="Outline"/>
    <w:basedOn w:val="Bezlisty"/>
    <w:rsid w:val="00E65F45"/>
    <w:pPr>
      <w:numPr>
        <w:numId w:val="47"/>
      </w:numPr>
    </w:pPr>
  </w:style>
  <w:style w:type="paragraph" w:customStyle="1" w:styleId="Heading">
    <w:name w:val="Heading"/>
    <w:basedOn w:val="Standard"/>
    <w:next w:val="Normalny"/>
    <w:rsid w:val="00E65F45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9B4CFA"/>
  </w:style>
  <w:style w:type="character" w:styleId="Pogrubienie">
    <w:name w:val="Strong"/>
    <w:basedOn w:val="Domylnaczcionkaakapitu"/>
    <w:uiPriority w:val="22"/>
    <w:qFormat/>
    <w:locked/>
    <w:rsid w:val="009B4CFA"/>
    <w:rPr>
      <w:b/>
      <w:bCs/>
    </w:rPr>
  </w:style>
  <w:style w:type="paragraph" w:styleId="Bezodstpw">
    <w:name w:val="No Spacing"/>
    <w:uiPriority w:val="99"/>
    <w:qFormat/>
    <w:rsid w:val="007B4B0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631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semiHidden/>
    <w:unhideWhenUsed/>
    <w:rsid w:val="006B05B2"/>
    <w:rPr>
      <w:color w:val="800080" w:themeColor="followedHyperlink"/>
      <w:u w:val="single"/>
    </w:rPr>
  </w:style>
  <w:style w:type="character" w:customStyle="1" w:styleId="address">
    <w:name w:val="address"/>
    <w:basedOn w:val="Domylnaczcionkaakapitu"/>
    <w:rsid w:val="0028792C"/>
  </w:style>
  <w:style w:type="character" w:customStyle="1" w:styleId="elementor-icon-list-text">
    <w:name w:val="elementor-icon-list-text"/>
    <w:basedOn w:val="Domylnaczcionkaakapitu"/>
    <w:rsid w:val="008C5576"/>
  </w:style>
  <w:style w:type="character" w:styleId="Odwoaniedokomentarza">
    <w:name w:val="annotation reference"/>
    <w:basedOn w:val="Domylnaczcionkaakapitu"/>
    <w:semiHidden/>
    <w:unhideWhenUsed/>
    <w:rsid w:val="002D0EA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D0EA9"/>
  </w:style>
  <w:style w:type="character" w:customStyle="1" w:styleId="TekstkomentarzaZnak">
    <w:name w:val="Tekst komentarza Znak"/>
    <w:basedOn w:val="Domylnaczcionkaakapitu"/>
    <w:link w:val="Tekstkomentarza"/>
    <w:semiHidden/>
    <w:rsid w:val="002D0EA9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D0E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D0EA9"/>
    <w:rPr>
      <w:b/>
      <w:bCs/>
    </w:rPr>
  </w:style>
  <w:style w:type="character" w:customStyle="1" w:styleId="hgkelc">
    <w:name w:val="hgkelc"/>
    <w:basedOn w:val="Domylnaczcionkaakapitu"/>
    <w:rsid w:val="00BC40F9"/>
  </w:style>
  <w:style w:type="paragraph" w:customStyle="1" w:styleId="first-para">
    <w:name w:val="first-para"/>
    <w:basedOn w:val="Normalny"/>
    <w:rsid w:val="00873BAD"/>
    <w:pPr>
      <w:spacing w:before="100" w:beforeAutospacing="1" w:after="100" w:afterAutospacing="1"/>
    </w:pPr>
    <w:rPr>
      <w:sz w:val="24"/>
      <w:szCs w:val="24"/>
    </w:rPr>
  </w:style>
  <w:style w:type="paragraph" w:customStyle="1" w:styleId="Textbody">
    <w:name w:val="Text body"/>
    <w:basedOn w:val="Standard"/>
    <w:rsid w:val="00D22276"/>
    <w:pPr>
      <w:widowControl/>
      <w:autoSpaceDE/>
      <w:autoSpaceDN w:val="0"/>
      <w:textAlignment w:val="baseline"/>
    </w:pPr>
    <w:rPr>
      <w:kern w:val="3"/>
      <w:sz w:val="22"/>
      <w:szCs w:val="20"/>
      <w:lang w:eastAsia="pl-PL"/>
    </w:rPr>
  </w:style>
  <w:style w:type="character" w:customStyle="1" w:styleId="skgd">
    <w:name w:val="skgd"/>
    <w:basedOn w:val="Domylnaczcionkaakapitu"/>
    <w:rsid w:val="00412E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3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9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8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7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CB4BE-E40F-4134-A37E-4B49AD1BF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812</Words>
  <Characters>4877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5678</CharactersWithSpaces>
  <SharedDoc>false</SharedDoc>
  <HLinks>
    <vt:vector size="42" baseType="variant">
      <vt:variant>
        <vt:i4>5898334</vt:i4>
      </vt:variant>
      <vt:variant>
        <vt:i4>15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12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4718617</vt:i4>
      </vt:variant>
      <vt:variant>
        <vt:i4>9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8060934</vt:i4>
      </vt:variant>
      <vt:variant>
        <vt:i4>3</vt:i4>
      </vt:variant>
      <vt:variant>
        <vt:i4>0</vt:i4>
      </vt:variant>
      <vt:variant>
        <vt:i4>5</vt:i4>
      </vt:variant>
      <vt:variant>
        <vt:lpwstr>mailto:zojo@zojo.katowice.pl</vt:lpwstr>
      </vt:variant>
      <vt:variant>
        <vt:lpwstr/>
      </vt:variant>
      <vt:variant>
        <vt:i4>5898334</vt:i4>
      </vt:variant>
      <vt:variant>
        <vt:i4>0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6882</vt:i4>
      </vt:variant>
      <vt:variant>
        <vt:i4>1025</vt:i4>
      </vt:variant>
      <vt:variant>
        <vt:i4>4</vt:i4>
      </vt:variant>
      <vt:variant>
        <vt:lpwstr>http://www.zojo.katowice.pl/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OPTIMUS</dc:creator>
  <cp:lastModifiedBy>Konto Microsoft</cp:lastModifiedBy>
  <cp:revision>8</cp:revision>
  <cp:lastPrinted>2024-08-27T07:32:00Z</cp:lastPrinted>
  <dcterms:created xsi:type="dcterms:W3CDTF">2025-03-24T11:19:00Z</dcterms:created>
  <dcterms:modified xsi:type="dcterms:W3CDTF">2025-03-25T08:36:00Z</dcterms:modified>
</cp:coreProperties>
</file>