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47F" w:rsidRPr="00EA6CB1" w:rsidRDefault="0036647F" w:rsidP="0036647F">
      <w:pPr>
        <w:jc w:val="center"/>
        <w:rPr>
          <w:b/>
          <w:sz w:val="60"/>
          <w:szCs w:val="60"/>
        </w:rPr>
      </w:pPr>
      <w:r w:rsidRPr="00EA6CB1">
        <w:rPr>
          <w:b/>
          <w:sz w:val="60"/>
          <w:szCs w:val="60"/>
        </w:rPr>
        <w:t xml:space="preserve">    S t r o n a  t y t u ł o w a       </w:t>
      </w:r>
    </w:p>
    <w:p w:rsidR="0036647F" w:rsidRDefault="0036647F" w:rsidP="0036647F">
      <w:pPr>
        <w:jc w:val="center"/>
        <w:rPr>
          <w:sz w:val="40"/>
          <w:szCs w:val="40"/>
        </w:rPr>
      </w:pPr>
      <w:r>
        <w:rPr>
          <w:sz w:val="72"/>
          <w:szCs w:val="72"/>
        </w:rPr>
        <w:t xml:space="preserve"> </w:t>
      </w:r>
    </w:p>
    <w:p w:rsidR="0036647F" w:rsidRDefault="0036647F" w:rsidP="0036647F">
      <w:pPr>
        <w:ind w:firstLine="993"/>
        <w:rPr>
          <w:b/>
          <w:sz w:val="40"/>
          <w:szCs w:val="40"/>
        </w:rPr>
      </w:pPr>
      <w:r w:rsidRPr="000869F2">
        <w:rPr>
          <w:b/>
          <w:sz w:val="40"/>
          <w:szCs w:val="40"/>
        </w:rPr>
        <w:t>Przedmiot opracowania:</w:t>
      </w:r>
    </w:p>
    <w:p w:rsidR="0036647F" w:rsidRPr="00EA6CB1" w:rsidRDefault="0036647F" w:rsidP="0036647F">
      <w:pPr>
        <w:ind w:firstLine="993"/>
        <w:rPr>
          <w:b/>
          <w:sz w:val="40"/>
          <w:szCs w:val="40"/>
        </w:rPr>
      </w:pPr>
    </w:p>
    <w:p w:rsidR="009E0B2B" w:rsidRDefault="00BF1163" w:rsidP="00F91623">
      <w:pPr>
        <w:ind w:firstLine="180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</w:t>
      </w:r>
      <w:r w:rsidR="009E0B2B">
        <w:rPr>
          <w:b/>
          <w:sz w:val="40"/>
          <w:szCs w:val="40"/>
        </w:rPr>
        <w:t xml:space="preserve">Przebudowa drogi gminnej – ulicy </w:t>
      </w:r>
    </w:p>
    <w:p w:rsidR="009E0B2B" w:rsidRDefault="009E0B2B" w:rsidP="00F91623">
      <w:pPr>
        <w:ind w:firstLine="180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</w:t>
      </w:r>
      <w:r w:rsidR="00AF18CC">
        <w:rPr>
          <w:b/>
          <w:sz w:val="40"/>
          <w:szCs w:val="40"/>
        </w:rPr>
        <w:t>Reymonta</w:t>
      </w:r>
      <w:r>
        <w:rPr>
          <w:b/>
          <w:sz w:val="40"/>
          <w:szCs w:val="40"/>
        </w:rPr>
        <w:t xml:space="preserve"> o długości </w:t>
      </w:r>
      <w:r w:rsidR="00AF18CC">
        <w:rPr>
          <w:b/>
          <w:sz w:val="40"/>
          <w:szCs w:val="40"/>
        </w:rPr>
        <w:t>131</w:t>
      </w:r>
      <w:r>
        <w:rPr>
          <w:b/>
          <w:sz w:val="40"/>
          <w:szCs w:val="40"/>
        </w:rPr>
        <w:t xml:space="preserve"> m </w:t>
      </w:r>
      <w:r w:rsidR="00F91623">
        <w:rPr>
          <w:b/>
          <w:sz w:val="40"/>
          <w:szCs w:val="40"/>
        </w:rPr>
        <w:t xml:space="preserve">w m. </w:t>
      </w:r>
      <w:r w:rsidR="007E6673">
        <w:rPr>
          <w:b/>
          <w:sz w:val="40"/>
          <w:szCs w:val="40"/>
        </w:rPr>
        <w:t>Łazieniec</w:t>
      </w:r>
    </w:p>
    <w:p w:rsidR="00973949" w:rsidRDefault="009E0B2B" w:rsidP="007E6673">
      <w:pPr>
        <w:ind w:firstLine="180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Działk</w:t>
      </w:r>
      <w:r w:rsidR="007E6673">
        <w:rPr>
          <w:b/>
          <w:sz w:val="40"/>
          <w:szCs w:val="40"/>
        </w:rPr>
        <w:t>a</w:t>
      </w:r>
      <w:r>
        <w:rPr>
          <w:b/>
          <w:sz w:val="40"/>
          <w:szCs w:val="40"/>
        </w:rPr>
        <w:t xml:space="preserve"> nr: </w:t>
      </w:r>
      <w:r w:rsidR="00AF18CC">
        <w:rPr>
          <w:b/>
          <w:sz w:val="40"/>
          <w:szCs w:val="40"/>
        </w:rPr>
        <w:t>1047/8</w:t>
      </w:r>
    </w:p>
    <w:p w:rsidR="0036647F" w:rsidRDefault="0036647F" w:rsidP="0036647F">
      <w:pPr>
        <w:rPr>
          <w:b/>
          <w:sz w:val="40"/>
          <w:szCs w:val="40"/>
        </w:rPr>
      </w:pPr>
    </w:p>
    <w:p w:rsidR="00E145B8" w:rsidRDefault="00E145B8" w:rsidP="0036647F">
      <w:pPr>
        <w:rPr>
          <w:sz w:val="40"/>
          <w:szCs w:val="40"/>
        </w:rPr>
      </w:pPr>
    </w:p>
    <w:p w:rsidR="0036647F" w:rsidRPr="00EA6CB1" w:rsidRDefault="0036647F" w:rsidP="0036647F">
      <w:pPr>
        <w:ind w:firstLine="993"/>
        <w:rPr>
          <w:b/>
          <w:sz w:val="40"/>
          <w:szCs w:val="40"/>
        </w:rPr>
      </w:pPr>
      <w:r w:rsidRPr="00EA6CB1">
        <w:rPr>
          <w:b/>
          <w:sz w:val="40"/>
          <w:szCs w:val="40"/>
        </w:rPr>
        <w:t>Inwestor:</w:t>
      </w:r>
    </w:p>
    <w:p w:rsidR="0036647F" w:rsidRDefault="00973949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Gmina</w:t>
      </w:r>
      <w:r w:rsidR="0036647F">
        <w:rPr>
          <w:sz w:val="40"/>
          <w:szCs w:val="40"/>
        </w:rPr>
        <w:t xml:space="preserve"> Aleksandr</w:t>
      </w:r>
      <w:r w:rsidR="00A2570B">
        <w:rPr>
          <w:sz w:val="40"/>
          <w:szCs w:val="40"/>
        </w:rPr>
        <w:t>ów Kujawski</w:t>
      </w:r>
    </w:p>
    <w:p w:rsidR="0036647F" w:rsidRDefault="0036647F" w:rsidP="0036647F">
      <w:pPr>
        <w:rPr>
          <w:sz w:val="40"/>
          <w:szCs w:val="40"/>
        </w:rPr>
      </w:pPr>
    </w:p>
    <w:p w:rsidR="0036647F" w:rsidRPr="00EA6CB1" w:rsidRDefault="0036647F" w:rsidP="0036647F">
      <w:pPr>
        <w:ind w:firstLine="993"/>
        <w:rPr>
          <w:b/>
          <w:sz w:val="40"/>
          <w:szCs w:val="40"/>
        </w:rPr>
      </w:pPr>
      <w:r w:rsidRPr="00EA6CB1">
        <w:rPr>
          <w:b/>
          <w:sz w:val="40"/>
          <w:szCs w:val="40"/>
        </w:rPr>
        <w:t>Lokalizacja:</w:t>
      </w:r>
    </w:p>
    <w:p w:rsidR="0036647F" w:rsidRDefault="0036647F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Województwo Kujawsko – Pomorskie</w:t>
      </w:r>
    </w:p>
    <w:p w:rsidR="0036647F" w:rsidRDefault="0036647F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Powiat aleksandrowski</w:t>
      </w:r>
    </w:p>
    <w:p w:rsidR="0036647F" w:rsidRDefault="00D80019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Gmina</w:t>
      </w:r>
      <w:r w:rsidR="0036647F">
        <w:rPr>
          <w:sz w:val="40"/>
          <w:szCs w:val="40"/>
        </w:rPr>
        <w:t xml:space="preserve"> Aleksandrów Kujawski</w:t>
      </w:r>
    </w:p>
    <w:p w:rsidR="009E0B2B" w:rsidRDefault="009E0B2B" w:rsidP="009E0B2B">
      <w:pPr>
        <w:ind w:firstLine="1800"/>
        <w:rPr>
          <w:sz w:val="40"/>
          <w:szCs w:val="40"/>
        </w:rPr>
      </w:pPr>
      <w:r>
        <w:rPr>
          <w:sz w:val="40"/>
          <w:szCs w:val="40"/>
        </w:rPr>
        <w:t xml:space="preserve">        </w:t>
      </w:r>
      <w:r w:rsidR="008C5C0A">
        <w:rPr>
          <w:sz w:val="40"/>
          <w:szCs w:val="40"/>
        </w:rPr>
        <w:t xml:space="preserve">Miejscowość </w:t>
      </w:r>
      <w:r w:rsidR="007E6673">
        <w:rPr>
          <w:sz w:val="40"/>
          <w:szCs w:val="40"/>
        </w:rPr>
        <w:t>Łazieniec</w:t>
      </w:r>
      <w:r w:rsidR="00F91623">
        <w:rPr>
          <w:sz w:val="40"/>
          <w:szCs w:val="40"/>
        </w:rPr>
        <w:t xml:space="preserve"> </w:t>
      </w:r>
    </w:p>
    <w:p w:rsidR="009E0B2B" w:rsidRPr="009E0B2B" w:rsidRDefault="009E0B2B" w:rsidP="007E6673">
      <w:pPr>
        <w:ind w:firstLine="1800"/>
        <w:rPr>
          <w:sz w:val="40"/>
          <w:szCs w:val="40"/>
        </w:rPr>
      </w:pPr>
      <w:r>
        <w:rPr>
          <w:sz w:val="40"/>
          <w:szCs w:val="40"/>
        </w:rPr>
        <w:t xml:space="preserve">        D</w:t>
      </w:r>
      <w:r w:rsidR="00F91623">
        <w:rPr>
          <w:sz w:val="40"/>
          <w:szCs w:val="40"/>
        </w:rPr>
        <w:t>z. nr</w:t>
      </w:r>
      <w:r>
        <w:rPr>
          <w:sz w:val="40"/>
          <w:szCs w:val="40"/>
        </w:rPr>
        <w:t>:</w:t>
      </w:r>
      <w:r w:rsidR="00F91623">
        <w:rPr>
          <w:sz w:val="40"/>
          <w:szCs w:val="40"/>
        </w:rPr>
        <w:t xml:space="preserve"> </w:t>
      </w:r>
      <w:r w:rsidR="00AF18CC">
        <w:rPr>
          <w:sz w:val="40"/>
          <w:szCs w:val="40"/>
        </w:rPr>
        <w:t>1047/8</w:t>
      </w:r>
    </w:p>
    <w:p w:rsidR="008C5C0A" w:rsidRDefault="008C5C0A" w:rsidP="0036647F">
      <w:pPr>
        <w:ind w:firstLine="2552"/>
        <w:rPr>
          <w:sz w:val="40"/>
          <w:szCs w:val="40"/>
        </w:rPr>
      </w:pPr>
    </w:p>
    <w:p w:rsidR="00D80019" w:rsidRDefault="00D80019" w:rsidP="00D80019">
      <w:pPr>
        <w:ind w:firstLine="993"/>
        <w:rPr>
          <w:b/>
          <w:sz w:val="40"/>
          <w:szCs w:val="40"/>
        </w:rPr>
      </w:pPr>
    </w:p>
    <w:p w:rsidR="0036647F" w:rsidRPr="00D80019" w:rsidRDefault="00D80019" w:rsidP="00D80019">
      <w:pPr>
        <w:ind w:firstLine="993"/>
        <w:rPr>
          <w:b/>
          <w:sz w:val="40"/>
          <w:szCs w:val="40"/>
        </w:rPr>
      </w:pPr>
      <w:r>
        <w:rPr>
          <w:b/>
          <w:sz w:val="40"/>
          <w:szCs w:val="40"/>
        </w:rPr>
        <w:t>Opracował</w:t>
      </w:r>
      <w:r w:rsidRPr="00EA6CB1">
        <w:rPr>
          <w:b/>
          <w:sz w:val="40"/>
          <w:szCs w:val="40"/>
        </w:rPr>
        <w:t>:</w:t>
      </w:r>
    </w:p>
    <w:p w:rsidR="00D80019" w:rsidRPr="00D80019" w:rsidRDefault="00D80019" w:rsidP="00D800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D80019">
        <w:rPr>
          <w:sz w:val="28"/>
          <w:szCs w:val="28"/>
        </w:rPr>
        <w:t>mgr inż. Mariusz Żbikowski</w:t>
      </w:r>
    </w:p>
    <w:p w:rsidR="00D80019" w:rsidRPr="002023A5" w:rsidRDefault="00D80019" w:rsidP="00D800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2023A5">
        <w:rPr>
          <w:sz w:val="28"/>
          <w:szCs w:val="28"/>
        </w:rPr>
        <w:t>ul. Wyspiańskiego 20A</w:t>
      </w:r>
    </w:p>
    <w:p w:rsidR="00D80019" w:rsidRDefault="00D80019" w:rsidP="00D80019">
      <w:pPr>
        <w:rPr>
          <w:sz w:val="40"/>
          <w:szCs w:val="40"/>
        </w:rPr>
      </w:pPr>
      <w:r>
        <w:rPr>
          <w:sz w:val="28"/>
          <w:szCs w:val="28"/>
        </w:rPr>
        <w:t xml:space="preserve">                                     </w:t>
      </w:r>
      <w:r w:rsidRPr="002023A5">
        <w:rPr>
          <w:sz w:val="28"/>
          <w:szCs w:val="28"/>
        </w:rPr>
        <w:t>87-700 Aleksandrów Kuj.</w:t>
      </w:r>
    </w:p>
    <w:p w:rsidR="00D80019" w:rsidRDefault="00D80019" w:rsidP="0036647F">
      <w:pPr>
        <w:rPr>
          <w:sz w:val="40"/>
          <w:szCs w:val="40"/>
        </w:rPr>
      </w:pPr>
    </w:p>
    <w:p w:rsidR="00D80019" w:rsidRDefault="00D80019" w:rsidP="0036647F">
      <w:pPr>
        <w:rPr>
          <w:sz w:val="40"/>
          <w:szCs w:val="40"/>
        </w:rPr>
      </w:pPr>
    </w:p>
    <w:p w:rsidR="0036647F" w:rsidRDefault="0036647F" w:rsidP="0036647F">
      <w:pPr>
        <w:ind w:firstLine="2835"/>
        <w:rPr>
          <w:b/>
          <w:sz w:val="40"/>
          <w:szCs w:val="40"/>
        </w:rPr>
      </w:pPr>
    </w:p>
    <w:p w:rsidR="007E6673" w:rsidRPr="00EA6CB1" w:rsidRDefault="007E6673" w:rsidP="0036647F">
      <w:pPr>
        <w:ind w:firstLine="2835"/>
        <w:rPr>
          <w:b/>
          <w:sz w:val="40"/>
          <w:szCs w:val="40"/>
        </w:rPr>
      </w:pPr>
    </w:p>
    <w:p w:rsidR="0036647F" w:rsidRDefault="0036647F" w:rsidP="0036647F">
      <w:pPr>
        <w:pStyle w:val="Tytu"/>
        <w:jc w:val="left"/>
      </w:pPr>
    </w:p>
    <w:p w:rsidR="0036647F" w:rsidRDefault="0036647F" w:rsidP="0036647F">
      <w:pPr>
        <w:pStyle w:val="Tytu"/>
      </w:pPr>
    </w:p>
    <w:p w:rsidR="00F91623" w:rsidRDefault="00F91623" w:rsidP="00D80019">
      <w:pPr>
        <w:pStyle w:val="Tytu"/>
        <w:jc w:val="left"/>
      </w:pPr>
    </w:p>
    <w:p w:rsidR="0036647F" w:rsidRDefault="0036647F" w:rsidP="0036647F">
      <w:pPr>
        <w:pStyle w:val="Tytu"/>
      </w:pPr>
      <w:r>
        <w:lastRenderedPageBreak/>
        <w:t>S p i s     t r e ś c i</w:t>
      </w:r>
    </w:p>
    <w:p w:rsidR="0036647F" w:rsidRDefault="0036647F" w:rsidP="0036647F">
      <w:pPr>
        <w:jc w:val="center"/>
        <w:rPr>
          <w:b/>
          <w:bCs/>
        </w:rPr>
      </w:pPr>
    </w:p>
    <w:p w:rsidR="00EB429F" w:rsidRPr="00EB429F" w:rsidRDefault="00EB429F" w:rsidP="00EB429F">
      <w:pPr>
        <w:jc w:val="center"/>
        <w:rPr>
          <w:b/>
        </w:rPr>
      </w:pPr>
      <w:r w:rsidRPr="00EB429F">
        <w:rPr>
          <w:b/>
        </w:rPr>
        <w:t xml:space="preserve">Przebudowa drogi gminnej – ulicy </w:t>
      </w:r>
      <w:r w:rsidR="00AF18CC">
        <w:rPr>
          <w:b/>
        </w:rPr>
        <w:t>Reymonta</w:t>
      </w:r>
      <w:r w:rsidRPr="00EB429F">
        <w:rPr>
          <w:b/>
        </w:rPr>
        <w:t xml:space="preserve"> o długości </w:t>
      </w:r>
      <w:r w:rsidR="00AF18CC">
        <w:rPr>
          <w:b/>
        </w:rPr>
        <w:t>131</w:t>
      </w:r>
      <w:r w:rsidRPr="00EB429F">
        <w:rPr>
          <w:b/>
        </w:rPr>
        <w:t xml:space="preserve"> m w m. </w:t>
      </w:r>
      <w:r w:rsidR="007E6673">
        <w:rPr>
          <w:b/>
        </w:rPr>
        <w:t>Łazieniec</w:t>
      </w:r>
    </w:p>
    <w:p w:rsidR="00EB429F" w:rsidRPr="00EB429F" w:rsidRDefault="00EB429F" w:rsidP="00EB429F">
      <w:pPr>
        <w:ind w:firstLine="1800"/>
        <w:rPr>
          <w:b/>
        </w:rPr>
      </w:pPr>
      <w:r w:rsidRPr="00EB429F">
        <w:rPr>
          <w:b/>
        </w:rPr>
        <w:t xml:space="preserve">    </w:t>
      </w:r>
    </w:p>
    <w:p w:rsidR="0036647F" w:rsidRDefault="0036647F" w:rsidP="0036647F">
      <w:pPr>
        <w:jc w:val="center"/>
      </w:pPr>
    </w:p>
    <w:p w:rsidR="0036647F" w:rsidRDefault="0036647F" w:rsidP="0036647F">
      <w:pPr>
        <w:jc w:val="center"/>
      </w:pPr>
    </w:p>
    <w:p w:rsidR="0036647F" w:rsidRDefault="0036647F" w:rsidP="0036647F">
      <w:pPr>
        <w:numPr>
          <w:ilvl w:val="0"/>
          <w:numId w:val="7"/>
        </w:numPr>
      </w:pPr>
      <w:r>
        <w:t>Strona tytułowa...............................................................................................................1</w:t>
      </w:r>
    </w:p>
    <w:p w:rsidR="0036647F" w:rsidRDefault="0036647F" w:rsidP="0036647F">
      <w:pPr>
        <w:ind w:left="360"/>
      </w:pPr>
    </w:p>
    <w:p w:rsidR="0036647F" w:rsidRDefault="0036647F" w:rsidP="0036647F">
      <w:pPr>
        <w:numPr>
          <w:ilvl w:val="0"/>
          <w:numId w:val="7"/>
        </w:numPr>
      </w:pPr>
      <w:r>
        <w:t>Spis treści........................................................................................................................2</w:t>
      </w:r>
    </w:p>
    <w:p w:rsidR="0036647F" w:rsidRDefault="0036647F" w:rsidP="0036647F"/>
    <w:p w:rsidR="0036647F" w:rsidRDefault="0036647F" w:rsidP="0036647F">
      <w:pPr>
        <w:numPr>
          <w:ilvl w:val="0"/>
          <w:numId w:val="7"/>
        </w:numPr>
      </w:pPr>
      <w:r>
        <w:t>Opis do planu zagospodarowania...................................................................................</w:t>
      </w:r>
      <w:r w:rsidR="00315D71">
        <w:t>.</w:t>
      </w:r>
      <w:r w:rsidR="008400B5">
        <w:t>4</w:t>
      </w:r>
    </w:p>
    <w:p w:rsidR="0036647F" w:rsidRDefault="0036647F" w:rsidP="0036647F"/>
    <w:p w:rsidR="0036647F" w:rsidRDefault="0036647F" w:rsidP="0036647F">
      <w:pPr>
        <w:numPr>
          <w:ilvl w:val="0"/>
          <w:numId w:val="7"/>
        </w:numPr>
      </w:pPr>
      <w:r>
        <w:t>Informacja BIOZ............................................................................</w:t>
      </w:r>
      <w:r w:rsidR="00315D71">
        <w:t>.................................</w:t>
      </w:r>
      <w:r w:rsidR="002B3C68">
        <w:t>.</w:t>
      </w:r>
      <w:r w:rsidR="008400B5">
        <w:t>6</w:t>
      </w:r>
    </w:p>
    <w:p w:rsidR="002B3C68" w:rsidRDefault="002B3C68" w:rsidP="002B3C68"/>
    <w:p w:rsidR="0036647F" w:rsidRDefault="0036647F" w:rsidP="0036647F"/>
    <w:p w:rsidR="0036647F" w:rsidRDefault="0036647F" w:rsidP="00D80019">
      <w:pPr>
        <w:pStyle w:val="Tytu"/>
        <w:jc w:val="left"/>
      </w:pPr>
    </w:p>
    <w:p w:rsidR="0036647F" w:rsidRDefault="0036647F" w:rsidP="0036647F">
      <w:pPr>
        <w:pStyle w:val="Tytu"/>
      </w:pPr>
      <w:r>
        <w:t>Wykaz rysunków</w:t>
      </w:r>
    </w:p>
    <w:p w:rsidR="0036647F" w:rsidRDefault="0036647F" w:rsidP="0036647F"/>
    <w:p w:rsidR="0036647F" w:rsidRDefault="0036647F" w:rsidP="0036647F"/>
    <w:p w:rsidR="0036647F" w:rsidRDefault="0036647F" w:rsidP="0036647F"/>
    <w:p w:rsidR="0036647F" w:rsidRDefault="00E145B8" w:rsidP="0036647F">
      <w:pPr>
        <w:ind w:left="360"/>
      </w:pPr>
      <w:r>
        <w:t>1</w:t>
      </w:r>
      <w:r w:rsidR="007E6673">
        <w:t>.  Plan orienta</w:t>
      </w:r>
      <w:r w:rsidR="0036647F">
        <w:t xml:space="preserve">cyjny skala 1: </w:t>
      </w:r>
      <w:r w:rsidR="007E6673">
        <w:t>200</w:t>
      </w:r>
      <w:r w:rsidR="0036647F">
        <w:t>00</w:t>
      </w:r>
    </w:p>
    <w:p w:rsidR="0036647F" w:rsidRDefault="0036647F" w:rsidP="0036647F"/>
    <w:p w:rsidR="00F91623" w:rsidRDefault="00F91623" w:rsidP="00E145B8">
      <w:pPr>
        <w:numPr>
          <w:ilvl w:val="0"/>
          <w:numId w:val="14"/>
        </w:numPr>
      </w:pPr>
      <w:r>
        <w:t>Plan sytuacyjny skala 1:</w:t>
      </w:r>
      <w:r w:rsidR="007E6673">
        <w:t>5</w:t>
      </w:r>
      <w:r>
        <w:t>00</w:t>
      </w:r>
    </w:p>
    <w:p w:rsidR="00F91623" w:rsidRDefault="00F91623" w:rsidP="00F91623">
      <w:pPr>
        <w:ind w:left="720"/>
      </w:pPr>
    </w:p>
    <w:p w:rsidR="0036647F" w:rsidRDefault="0036647F" w:rsidP="00E145B8">
      <w:pPr>
        <w:numPr>
          <w:ilvl w:val="0"/>
          <w:numId w:val="14"/>
        </w:numPr>
      </w:pPr>
      <w:r>
        <w:t>Przekroje konstrukcyjne skala 1:</w:t>
      </w:r>
      <w:r w:rsidR="00E145B8">
        <w:t>2</w:t>
      </w:r>
      <w:r>
        <w:t>0</w:t>
      </w:r>
    </w:p>
    <w:p w:rsidR="00EC6268" w:rsidRDefault="00EC6268" w:rsidP="00EC6268"/>
    <w:p w:rsidR="0036647F" w:rsidRDefault="0036647F" w:rsidP="0036647F"/>
    <w:p w:rsidR="0036647F" w:rsidRDefault="0036647F" w:rsidP="0036647F"/>
    <w:p w:rsidR="0036647F" w:rsidRDefault="0036647F" w:rsidP="0036647F"/>
    <w:p w:rsidR="00090ED8" w:rsidRDefault="00090ED8" w:rsidP="00090ED8">
      <w:pPr>
        <w:jc w:val="center"/>
        <w:rPr>
          <w:b/>
          <w:sz w:val="28"/>
          <w:szCs w:val="28"/>
        </w:rPr>
      </w:pPr>
    </w:p>
    <w:p w:rsidR="00E82F91" w:rsidRDefault="00E82F91" w:rsidP="0036647F">
      <w:pPr>
        <w:rPr>
          <w:b/>
          <w:sz w:val="32"/>
          <w:szCs w:val="32"/>
        </w:rPr>
      </w:pPr>
    </w:p>
    <w:p w:rsidR="007C1404" w:rsidRDefault="007C1404" w:rsidP="0036647F">
      <w:pPr>
        <w:rPr>
          <w:b/>
          <w:sz w:val="32"/>
          <w:szCs w:val="32"/>
        </w:rPr>
      </w:pPr>
    </w:p>
    <w:p w:rsidR="007C1404" w:rsidRDefault="007C1404" w:rsidP="0036647F">
      <w:pPr>
        <w:rPr>
          <w:b/>
          <w:sz w:val="32"/>
          <w:szCs w:val="32"/>
        </w:rPr>
      </w:pPr>
    </w:p>
    <w:p w:rsidR="007C1404" w:rsidRDefault="007C1404" w:rsidP="0036647F">
      <w:pPr>
        <w:rPr>
          <w:b/>
          <w:sz w:val="32"/>
          <w:szCs w:val="32"/>
        </w:rPr>
      </w:pPr>
    </w:p>
    <w:p w:rsidR="007C1404" w:rsidRDefault="007C1404" w:rsidP="0036647F">
      <w:pPr>
        <w:rPr>
          <w:b/>
          <w:sz w:val="32"/>
          <w:szCs w:val="32"/>
        </w:rPr>
      </w:pPr>
    </w:p>
    <w:p w:rsidR="00E65BCD" w:rsidRDefault="00E65BCD" w:rsidP="0036647F">
      <w:pPr>
        <w:rPr>
          <w:b/>
          <w:sz w:val="32"/>
          <w:szCs w:val="32"/>
        </w:rPr>
      </w:pPr>
    </w:p>
    <w:p w:rsidR="0036647F" w:rsidRDefault="0036647F" w:rsidP="0036647F">
      <w:pPr>
        <w:rPr>
          <w:b/>
          <w:sz w:val="32"/>
          <w:szCs w:val="32"/>
        </w:rPr>
      </w:pPr>
    </w:p>
    <w:p w:rsidR="00E145B8" w:rsidRDefault="00E145B8" w:rsidP="0036647F">
      <w:pPr>
        <w:rPr>
          <w:b/>
          <w:sz w:val="32"/>
          <w:szCs w:val="32"/>
        </w:rPr>
      </w:pPr>
    </w:p>
    <w:p w:rsidR="00E145B8" w:rsidRDefault="00E145B8" w:rsidP="0036647F">
      <w:pPr>
        <w:rPr>
          <w:b/>
          <w:sz w:val="32"/>
          <w:szCs w:val="32"/>
        </w:rPr>
      </w:pPr>
    </w:p>
    <w:p w:rsidR="0036647F" w:rsidRDefault="0036647F" w:rsidP="0036647F">
      <w:pPr>
        <w:rPr>
          <w:sz w:val="28"/>
          <w:szCs w:val="28"/>
        </w:rPr>
      </w:pPr>
    </w:p>
    <w:p w:rsidR="00D80019" w:rsidRDefault="00D80019" w:rsidP="0036647F">
      <w:pPr>
        <w:rPr>
          <w:sz w:val="28"/>
          <w:szCs w:val="28"/>
        </w:rPr>
      </w:pPr>
    </w:p>
    <w:p w:rsidR="00D80019" w:rsidRDefault="00D80019" w:rsidP="0036647F">
      <w:pPr>
        <w:rPr>
          <w:sz w:val="28"/>
          <w:szCs w:val="28"/>
        </w:rPr>
      </w:pPr>
    </w:p>
    <w:p w:rsidR="00D80019" w:rsidRDefault="00D80019" w:rsidP="0036647F">
      <w:pPr>
        <w:rPr>
          <w:sz w:val="28"/>
          <w:szCs w:val="28"/>
        </w:rPr>
      </w:pPr>
    </w:p>
    <w:p w:rsidR="00D80019" w:rsidRDefault="00D80019" w:rsidP="0036647F">
      <w:pPr>
        <w:rPr>
          <w:sz w:val="28"/>
          <w:szCs w:val="28"/>
        </w:rPr>
      </w:pPr>
    </w:p>
    <w:p w:rsidR="00E82F91" w:rsidRDefault="00E82F91" w:rsidP="007E068F">
      <w:pPr>
        <w:rPr>
          <w:b/>
          <w:sz w:val="28"/>
          <w:szCs w:val="28"/>
        </w:rPr>
      </w:pPr>
    </w:p>
    <w:p w:rsidR="00B05E48" w:rsidRPr="00B05E48" w:rsidRDefault="00B05E48" w:rsidP="00EB429F">
      <w:pPr>
        <w:jc w:val="center"/>
        <w:rPr>
          <w:b/>
          <w:sz w:val="32"/>
          <w:szCs w:val="32"/>
        </w:rPr>
      </w:pPr>
      <w:r w:rsidRPr="00B05E48">
        <w:rPr>
          <w:b/>
          <w:sz w:val="32"/>
          <w:szCs w:val="32"/>
        </w:rPr>
        <w:lastRenderedPageBreak/>
        <w:t>1.  Opis techniczny</w:t>
      </w:r>
    </w:p>
    <w:p w:rsidR="00EB429F" w:rsidRDefault="00973949" w:rsidP="00EB429F">
      <w:pPr>
        <w:jc w:val="center"/>
        <w:rPr>
          <w:b/>
          <w:sz w:val="32"/>
          <w:szCs w:val="32"/>
        </w:rPr>
      </w:pPr>
      <w:r w:rsidRPr="00F91623">
        <w:rPr>
          <w:b/>
          <w:sz w:val="32"/>
          <w:szCs w:val="32"/>
        </w:rPr>
        <w:t xml:space="preserve">do projektu </w:t>
      </w:r>
      <w:r w:rsidR="00EB429F">
        <w:rPr>
          <w:b/>
          <w:sz w:val="32"/>
          <w:szCs w:val="32"/>
        </w:rPr>
        <w:t>p</w:t>
      </w:r>
      <w:r w:rsidR="00EB429F" w:rsidRPr="00EB429F">
        <w:rPr>
          <w:b/>
          <w:sz w:val="32"/>
          <w:szCs w:val="32"/>
        </w:rPr>
        <w:t>rzebudow</w:t>
      </w:r>
      <w:r w:rsidR="00EB429F">
        <w:rPr>
          <w:b/>
          <w:sz w:val="32"/>
          <w:szCs w:val="32"/>
        </w:rPr>
        <w:t>y</w:t>
      </w:r>
      <w:r w:rsidR="00EB429F" w:rsidRPr="00EB429F">
        <w:rPr>
          <w:b/>
          <w:sz w:val="32"/>
          <w:szCs w:val="32"/>
        </w:rPr>
        <w:t xml:space="preserve"> drogi gminnej – ulicy </w:t>
      </w:r>
      <w:r w:rsidR="00AF18CC">
        <w:rPr>
          <w:b/>
          <w:sz w:val="32"/>
          <w:szCs w:val="32"/>
        </w:rPr>
        <w:t>Reymonta</w:t>
      </w:r>
    </w:p>
    <w:p w:rsidR="00EB429F" w:rsidRPr="00EB429F" w:rsidRDefault="00EB429F" w:rsidP="00EB429F">
      <w:pPr>
        <w:jc w:val="center"/>
        <w:rPr>
          <w:b/>
          <w:bCs/>
        </w:rPr>
      </w:pPr>
      <w:r w:rsidRPr="00EB429F">
        <w:rPr>
          <w:b/>
          <w:sz w:val="32"/>
          <w:szCs w:val="32"/>
        </w:rPr>
        <w:t xml:space="preserve">o długości </w:t>
      </w:r>
      <w:r w:rsidR="00AF18CC">
        <w:rPr>
          <w:b/>
          <w:sz w:val="32"/>
          <w:szCs w:val="32"/>
        </w:rPr>
        <w:t>131</w:t>
      </w:r>
      <w:r w:rsidRPr="00EB429F">
        <w:rPr>
          <w:b/>
          <w:sz w:val="32"/>
          <w:szCs w:val="32"/>
        </w:rPr>
        <w:t xml:space="preserve"> m w m. </w:t>
      </w:r>
      <w:r w:rsidR="00E65BCD">
        <w:rPr>
          <w:b/>
          <w:sz w:val="32"/>
          <w:szCs w:val="32"/>
        </w:rPr>
        <w:t>Łazieniec</w:t>
      </w:r>
    </w:p>
    <w:p w:rsidR="00D80019" w:rsidRPr="00D80019" w:rsidRDefault="00D80019" w:rsidP="00A9332F">
      <w:pPr>
        <w:rPr>
          <w:b/>
          <w:sz w:val="32"/>
          <w:szCs w:val="32"/>
        </w:rPr>
      </w:pPr>
    </w:p>
    <w:p w:rsidR="00973949" w:rsidRPr="00973949" w:rsidRDefault="00973949" w:rsidP="00973949">
      <w:pPr>
        <w:rPr>
          <w:b/>
          <w:sz w:val="32"/>
          <w:szCs w:val="32"/>
        </w:rPr>
      </w:pPr>
    </w:p>
    <w:p w:rsidR="00EB429F" w:rsidRDefault="00EB429F" w:rsidP="00EB429F">
      <w:pPr>
        <w:rPr>
          <w:b/>
          <w:sz w:val="28"/>
          <w:szCs w:val="28"/>
        </w:rPr>
      </w:pPr>
      <w:r>
        <w:rPr>
          <w:b/>
          <w:sz w:val="28"/>
          <w:szCs w:val="28"/>
        </w:rPr>
        <w:t>1.1   Podstawa opracowania</w:t>
      </w:r>
    </w:p>
    <w:p w:rsidR="00EB429F" w:rsidRDefault="00EB429F" w:rsidP="00EB429F">
      <w:pPr>
        <w:rPr>
          <w:b/>
          <w:sz w:val="28"/>
          <w:szCs w:val="28"/>
        </w:rPr>
      </w:pPr>
    </w:p>
    <w:p w:rsidR="00EB429F" w:rsidRDefault="00EB429F" w:rsidP="00EB429F">
      <w:pPr>
        <w:rPr>
          <w:sz w:val="28"/>
          <w:szCs w:val="28"/>
        </w:rPr>
      </w:pPr>
      <w:r w:rsidRPr="0029470C"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Umowa z Urzędem Gminy Aleksandrów Kujawski </w:t>
      </w:r>
    </w:p>
    <w:p w:rsidR="00EB429F" w:rsidRDefault="00EB429F" w:rsidP="00EB429F">
      <w:pPr>
        <w:rPr>
          <w:sz w:val="28"/>
          <w:szCs w:val="28"/>
        </w:rPr>
      </w:pPr>
      <w:r>
        <w:rPr>
          <w:sz w:val="28"/>
          <w:szCs w:val="28"/>
        </w:rPr>
        <w:t>-  podkład sytuac</w:t>
      </w:r>
      <w:r w:rsidR="00E65BCD">
        <w:rPr>
          <w:sz w:val="28"/>
          <w:szCs w:val="28"/>
        </w:rPr>
        <w:t>yjno – wysokościowy w skali 1: 5</w:t>
      </w:r>
      <w:r>
        <w:rPr>
          <w:sz w:val="28"/>
          <w:szCs w:val="28"/>
        </w:rPr>
        <w:t>00,</w:t>
      </w:r>
    </w:p>
    <w:p w:rsidR="00EB429F" w:rsidRDefault="00EB429F" w:rsidP="00EB429F">
      <w:pPr>
        <w:rPr>
          <w:sz w:val="28"/>
          <w:szCs w:val="28"/>
        </w:rPr>
      </w:pPr>
      <w:r>
        <w:rPr>
          <w:sz w:val="28"/>
          <w:szCs w:val="28"/>
        </w:rPr>
        <w:t>-  normatywy i wytyczne projektowania,</w:t>
      </w:r>
    </w:p>
    <w:p w:rsidR="00EB429F" w:rsidRDefault="00EB429F" w:rsidP="00EB429F">
      <w:pPr>
        <w:rPr>
          <w:sz w:val="28"/>
          <w:szCs w:val="28"/>
        </w:rPr>
      </w:pPr>
      <w:r>
        <w:rPr>
          <w:sz w:val="28"/>
          <w:szCs w:val="28"/>
        </w:rPr>
        <w:t>-  pomiary uzupełniające w terenie wykonane przez projektującego.</w:t>
      </w:r>
    </w:p>
    <w:p w:rsidR="00EB429F" w:rsidRDefault="00EB429F" w:rsidP="00EB429F">
      <w:pPr>
        <w:rPr>
          <w:sz w:val="28"/>
          <w:szCs w:val="28"/>
        </w:rPr>
      </w:pPr>
    </w:p>
    <w:p w:rsidR="00EB429F" w:rsidRDefault="00EB429F" w:rsidP="00EB429F">
      <w:pPr>
        <w:rPr>
          <w:b/>
          <w:sz w:val="28"/>
          <w:szCs w:val="28"/>
        </w:rPr>
      </w:pPr>
      <w:r w:rsidRPr="00F9517C">
        <w:rPr>
          <w:b/>
          <w:sz w:val="28"/>
          <w:szCs w:val="28"/>
        </w:rPr>
        <w:t>1.2   Zakres opracowania</w:t>
      </w:r>
    </w:p>
    <w:p w:rsidR="00EB429F" w:rsidRDefault="00EB429F" w:rsidP="00EB429F">
      <w:pPr>
        <w:rPr>
          <w:b/>
          <w:sz w:val="28"/>
          <w:szCs w:val="28"/>
        </w:rPr>
      </w:pPr>
    </w:p>
    <w:p w:rsidR="00EB429F" w:rsidRDefault="00EB429F" w:rsidP="00EB429F">
      <w:pPr>
        <w:rPr>
          <w:sz w:val="28"/>
          <w:szCs w:val="28"/>
        </w:rPr>
      </w:pPr>
      <w:r w:rsidRPr="00B21883">
        <w:rPr>
          <w:sz w:val="28"/>
          <w:szCs w:val="28"/>
        </w:rPr>
        <w:t>Op</w:t>
      </w:r>
      <w:r>
        <w:rPr>
          <w:sz w:val="28"/>
          <w:szCs w:val="28"/>
        </w:rPr>
        <w:t xml:space="preserve">racowanie obejmuje swym zakresem wykonanie utwardzenia istniejącej nawierzchni jezdni twardej tłuczniowej ulicy </w:t>
      </w:r>
      <w:r w:rsidR="008E3DCE">
        <w:rPr>
          <w:sz w:val="28"/>
          <w:szCs w:val="28"/>
        </w:rPr>
        <w:t>Reymonta</w:t>
      </w:r>
      <w:r>
        <w:rPr>
          <w:sz w:val="28"/>
          <w:szCs w:val="28"/>
        </w:rPr>
        <w:t xml:space="preserve"> w </w:t>
      </w:r>
      <w:r w:rsidR="00E65BCD">
        <w:rPr>
          <w:sz w:val="28"/>
          <w:szCs w:val="28"/>
        </w:rPr>
        <w:t>Łazieńcu</w:t>
      </w:r>
      <w:r>
        <w:rPr>
          <w:sz w:val="28"/>
          <w:szCs w:val="28"/>
        </w:rPr>
        <w:t xml:space="preserve"> o długości </w:t>
      </w:r>
      <w:r w:rsidR="008E3DCE">
        <w:rPr>
          <w:sz w:val="28"/>
          <w:szCs w:val="28"/>
        </w:rPr>
        <w:t>131</w:t>
      </w:r>
      <w:r w:rsidR="00CA6642">
        <w:rPr>
          <w:sz w:val="28"/>
          <w:szCs w:val="28"/>
        </w:rPr>
        <w:t>m jako I etap przebudowy ulicy.</w:t>
      </w:r>
      <w:r w:rsidR="002C1D53">
        <w:rPr>
          <w:sz w:val="28"/>
          <w:szCs w:val="28"/>
        </w:rPr>
        <w:t xml:space="preserve"> Zwiększenie szerokości ulicy będzie stanowiło II etap przebudowy</w:t>
      </w:r>
      <w:r w:rsidR="00D43A7B">
        <w:rPr>
          <w:sz w:val="28"/>
          <w:szCs w:val="28"/>
        </w:rPr>
        <w:t xml:space="preserve"> stanowiący odrębne opracowanie</w:t>
      </w:r>
      <w:r w:rsidR="002C1D53">
        <w:rPr>
          <w:sz w:val="28"/>
          <w:szCs w:val="28"/>
        </w:rPr>
        <w:t>.</w:t>
      </w:r>
    </w:p>
    <w:p w:rsidR="003A1F62" w:rsidRDefault="00EB429F" w:rsidP="00EB429F">
      <w:pPr>
        <w:rPr>
          <w:sz w:val="28"/>
          <w:szCs w:val="28"/>
        </w:rPr>
      </w:pPr>
      <w:r>
        <w:rPr>
          <w:sz w:val="28"/>
          <w:szCs w:val="28"/>
        </w:rPr>
        <w:t xml:space="preserve">Utwardzenie będzie polegało na wykonaniu nawierzchni bitumicznej dokładnie po istniejącym śladzie ulicy </w:t>
      </w:r>
      <w:r w:rsidR="008E3DCE">
        <w:rPr>
          <w:sz w:val="28"/>
          <w:szCs w:val="28"/>
        </w:rPr>
        <w:t>Reymonta</w:t>
      </w:r>
      <w:r w:rsidR="003A1F62">
        <w:rPr>
          <w:sz w:val="28"/>
          <w:szCs w:val="28"/>
        </w:rPr>
        <w:t xml:space="preserve"> </w:t>
      </w:r>
      <w:r>
        <w:rPr>
          <w:sz w:val="28"/>
          <w:szCs w:val="28"/>
        </w:rPr>
        <w:t>w pasie drogowym na dział</w:t>
      </w:r>
      <w:r w:rsidR="00E65BCD">
        <w:rPr>
          <w:sz w:val="28"/>
          <w:szCs w:val="28"/>
        </w:rPr>
        <w:t>ce</w:t>
      </w:r>
      <w:r>
        <w:rPr>
          <w:sz w:val="28"/>
          <w:szCs w:val="28"/>
        </w:rPr>
        <w:t xml:space="preserve"> nr</w:t>
      </w:r>
      <w:r w:rsidR="003A1F6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E3DCE">
        <w:rPr>
          <w:sz w:val="28"/>
          <w:szCs w:val="28"/>
        </w:rPr>
        <w:t>1047/8</w:t>
      </w:r>
      <w:r w:rsidR="00E65BCD">
        <w:rPr>
          <w:sz w:val="28"/>
          <w:szCs w:val="28"/>
        </w:rPr>
        <w:t>,</w:t>
      </w:r>
      <w:r w:rsidR="003A1F62">
        <w:rPr>
          <w:sz w:val="28"/>
          <w:szCs w:val="28"/>
        </w:rPr>
        <w:t xml:space="preserve"> k</w:t>
      </w:r>
      <w:r>
        <w:rPr>
          <w:sz w:val="28"/>
          <w:szCs w:val="28"/>
        </w:rPr>
        <w:t>tór</w:t>
      </w:r>
      <w:r w:rsidR="00E65BCD">
        <w:rPr>
          <w:sz w:val="28"/>
          <w:szCs w:val="28"/>
        </w:rPr>
        <w:t>a</w:t>
      </w:r>
      <w:r w:rsidR="003A1F62">
        <w:rPr>
          <w:sz w:val="28"/>
          <w:szCs w:val="28"/>
        </w:rPr>
        <w:t xml:space="preserve"> </w:t>
      </w:r>
      <w:r w:rsidR="00E65BCD">
        <w:rPr>
          <w:sz w:val="28"/>
          <w:szCs w:val="28"/>
        </w:rPr>
        <w:t>jest</w:t>
      </w:r>
      <w:r>
        <w:rPr>
          <w:sz w:val="28"/>
          <w:szCs w:val="28"/>
        </w:rPr>
        <w:t xml:space="preserve"> własnością </w:t>
      </w:r>
      <w:r w:rsidR="003A1F62">
        <w:rPr>
          <w:sz w:val="28"/>
          <w:szCs w:val="28"/>
        </w:rPr>
        <w:t>Gminy</w:t>
      </w:r>
      <w:r>
        <w:rPr>
          <w:sz w:val="28"/>
          <w:szCs w:val="28"/>
        </w:rPr>
        <w:t xml:space="preserve"> Aleksandrów Kujawski. </w:t>
      </w:r>
    </w:p>
    <w:p w:rsidR="00EB429F" w:rsidRDefault="00EB429F" w:rsidP="00EB429F">
      <w:pPr>
        <w:rPr>
          <w:sz w:val="28"/>
          <w:szCs w:val="28"/>
        </w:rPr>
      </w:pPr>
    </w:p>
    <w:p w:rsidR="00EB429F" w:rsidRDefault="00EB429F" w:rsidP="00EB429F">
      <w:pPr>
        <w:rPr>
          <w:b/>
          <w:sz w:val="28"/>
          <w:szCs w:val="28"/>
        </w:rPr>
      </w:pPr>
      <w:r w:rsidRPr="00B21883">
        <w:rPr>
          <w:b/>
          <w:sz w:val="28"/>
          <w:szCs w:val="28"/>
        </w:rPr>
        <w:t xml:space="preserve">1.3  </w:t>
      </w:r>
      <w:r>
        <w:rPr>
          <w:b/>
          <w:sz w:val="28"/>
          <w:szCs w:val="28"/>
        </w:rPr>
        <w:t>Stan istniejący</w:t>
      </w:r>
    </w:p>
    <w:p w:rsidR="00EB429F" w:rsidRDefault="00EB429F" w:rsidP="00EB429F">
      <w:pPr>
        <w:rPr>
          <w:b/>
          <w:sz w:val="28"/>
          <w:szCs w:val="28"/>
        </w:rPr>
      </w:pPr>
    </w:p>
    <w:p w:rsidR="00EB429F" w:rsidRDefault="00EB429F" w:rsidP="00EB429F">
      <w:pPr>
        <w:rPr>
          <w:sz w:val="28"/>
          <w:szCs w:val="28"/>
        </w:rPr>
      </w:pPr>
      <w:r>
        <w:rPr>
          <w:sz w:val="28"/>
          <w:szCs w:val="28"/>
        </w:rPr>
        <w:t>Działk</w:t>
      </w:r>
      <w:r w:rsidR="00E65BCD">
        <w:rPr>
          <w:sz w:val="28"/>
          <w:szCs w:val="28"/>
        </w:rPr>
        <w:t>a</w:t>
      </w:r>
      <w:r>
        <w:rPr>
          <w:sz w:val="28"/>
          <w:szCs w:val="28"/>
        </w:rPr>
        <w:t xml:space="preserve"> objęt</w:t>
      </w:r>
      <w:r w:rsidR="00E65BCD">
        <w:rPr>
          <w:sz w:val="28"/>
          <w:szCs w:val="28"/>
        </w:rPr>
        <w:t>a</w:t>
      </w:r>
      <w:r>
        <w:rPr>
          <w:sz w:val="28"/>
          <w:szCs w:val="28"/>
        </w:rPr>
        <w:t xml:space="preserve"> opracowaniem stanowi</w:t>
      </w:r>
      <w:r w:rsidR="003A1F62">
        <w:rPr>
          <w:sz w:val="28"/>
          <w:szCs w:val="28"/>
        </w:rPr>
        <w:t>ą</w:t>
      </w:r>
      <w:r>
        <w:rPr>
          <w:sz w:val="28"/>
          <w:szCs w:val="28"/>
        </w:rPr>
        <w:t xml:space="preserve"> pas drogowy ulicy </w:t>
      </w:r>
      <w:r w:rsidR="008E3DCE">
        <w:rPr>
          <w:sz w:val="28"/>
          <w:szCs w:val="28"/>
        </w:rPr>
        <w:t>Reymonta</w:t>
      </w:r>
      <w:r>
        <w:rPr>
          <w:sz w:val="28"/>
          <w:szCs w:val="28"/>
        </w:rPr>
        <w:t>.</w:t>
      </w:r>
    </w:p>
    <w:p w:rsidR="003A1F62" w:rsidRDefault="00EB429F" w:rsidP="00EB429F">
      <w:pPr>
        <w:rPr>
          <w:sz w:val="28"/>
          <w:szCs w:val="28"/>
        </w:rPr>
      </w:pPr>
      <w:r>
        <w:rPr>
          <w:sz w:val="28"/>
          <w:szCs w:val="28"/>
        </w:rPr>
        <w:t xml:space="preserve">Początek opracowania km 0+000 zaczyna się na </w:t>
      </w:r>
      <w:r w:rsidR="003A1F62">
        <w:rPr>
          <w:sz w:val="28"/>
          <w:szCs w:val="28"/>
        </w:rPr>
        <w:t xml:space="preserve">granicy drogi gminnej </w:t>
      </w:r>
      <w:r w:rsidR="00E65BCD">
        <w:rPr>
          <w:sz w:val="28"/>
          <w:szCs w:val="28"/>
        </w:rPr>
        <w:t xml:space="preserve">– ulicy Stachury </w:t>
      </w:r>
      <w:r w:rsidR="003A1F62">
        <w:rPr>
          <w:sz w:val="28"/>
          <w:szCs w:val="28"/>
        </w:rPr>
        <w:t>o</w:t>
      </w:r>
      <w:r>
        <w:rPr>
          <w:sz w:val="28"/>
          <w:szCs w:val="28"/>
        </w:rPr>
        <w:t xml:space="preserve"> istniejącej nawierzchni bitumicznej</w:t>
      </w:r>
      <w:r w:rsidR="003A1F62">
        <w:rPr>
          <w:sz w:val="28"/>
          <w:szCs w:val="28"/>
        </w:rPr>
        <w:t xml:space="preserve">. </w:t>
      </w:r>
    </w:p>
    <w:p w:rsidR="00EB429F" w:rsidRDefault="003A1F62" w:rsidP="00EB429F">
      <w:pPr>
        <w:rPr>
          <w:sz w:val="28"/>
          <w:szCs w:val="28"/>
        </w:rPr>
      </w:pPr>
      <w:r>
        <w:rPr>
          <w:sz w:val="28"/>
          <w:szCs w:val="28"/>
        </w:rPr>
        <w:t>K</w:t>
      </w:r>
      <w:r w:rsidR="00EB429F">
        <w:rPr>
          <w:sz w:val="28"/>
          <w:szCs w:val="28"/>
        </w:rPr>
        <w:t>oniec opracowania to km 0+</w:t>
      </w:r>
      <w:r w:rsidR="0005333F">
        <w:rPr>
          <w:sz w:val="28"/>
          <w:szCs w:val="28"/>
        </w:rPr>
        <w:t>131</w:t>
      </w:r>
      <w:r w:rsidR="00EB429F">
        <w:rPr>
          <w:sz w:val="28"/>
          <w:szCs w:val="28"/>
        </w:rPr>
        <w:t xml:space="preserve"> </w:t>
      </w:r>
      <w:r w:rsidR="00E65BCD">
        <w:rPr>
          <w:sz w:val="28"/>
          <w:szCs w:val="28"/>
        </w:rPr>
        <w:t>w miejscu gdzie występuje ostatnia ogrodzona działka z bramą wjazdową.</w:t>
      </w:r>
      <w:r>
        <w:rPr>
          <w:sz w:val="28"/>
          <w:szCs w:val="28"/>
        </w:rPr>
        <w:t xml:space="preserve"> </w:t>
      </w:r>
      <w:r w:rsidR="00EB429F">
        <w:rPr>
          <w:sz w:val="28"/>
          <w:szCs w:val="28"/>
        </w:rPr>
        <w:t xml:space="preserve">Na przedmiotowym odcinku występuje jezdnia </w:t>
      </w:r>
      <w:r>
        <w:rPr>
          <w:sz w:val="28"/>
          <w:szCs w:val="28"/>
        </w:rPr>
        <w:t>o nawierzchni tłuczniowej</w:t>
      </w:r>
      <w:r w:rsidR="00EB429F">
        <w:rPr>
          <w:sz w:val="28"/>
          <w:szCs w:val="28"/>
        </w:rPr>
        <w:t xml:space="preserve"> o szerokości </w:t>
      </w:r>
      <w:r w:rsidR="0005333F">
        <w:rPr>
          <w:sz w:val="28"/>
          <w:szCs w:val="28"/>
        </w:rPr>
        <w:t>3,5</w:t>
      </w:r>
      <w:r w:rsidR="00E65BCD">
        <w:rPr>
          <w:sz w:val="28"/>
          <w:szCs w:val="28"/>
        </w:rPr>
        <w:t xml:space="preserve"> </w:t>
      </w:r>
      <w:r w:rsidR="00EB429F">
        <w:rPr>
          <w:sz w:val="28"/>
          <w:szCs w:val="28"/>
        </w:rPr>
        <w:t xml:space="preserve">m na </w:t>
      </w:r>
      <w:r w:rsidR="00E65BCD">
        <w:rPr>
          <w:sz w:val="28"/>
          <w:szCs w:val="28"/>
        </w:rPr>
        <w:t>całej długości.</w:t>
      </w:r>
      <w:r w:rsidR="00EB429F">
        <w:rPr>
          <w:sz w:val="28"/>
          <w:szCs w:val="28"/>
        </w:rPr>
        <w:t xml:space="preserve"> Po stronie lewej</w:t>
      </w:r>
      <w:r w:rsidR="006E796A">
        <w:rPr>
          <w:sz w:val="28"/>
          <w:szCs w:val="28"/>
        </w:rPr>
        <w:t xml:space="preserve"> </w:t>
      </w:r>
      <w:r w:rsidR="0005333F">
        <w:rPr>
          <w:sz w:val="28"/>
          <w:szCs w:val="28"/>
        </w:rPr>
        <w:t xml:space="preserve">i prawej </w:t>
      </w:r>
      <w:r w:rsidR="00EB429F">
        <w:rPr>
          <w:sz w:val="28"/>
          <w:szCs w:val="28"/>
        </w:rPr>
        <w:t>występuj</w:t>
      </w:r>
      <w:r w:rsidR="00E65BCD">
        <w:rPr>
          <w:sz w:val="28"/>
          <w:szCs w:val="28"/>
        </w:rPr>
        <w:t>e</w:t>
      </w:r>
      <w:r w:rsidR="00EB429F">
        <w:rPr>
          <w:sz w:val="28"/>
          <w:szCs w:val="28"/>
        </w:rPr>
        <w:t xml:space="preserve"> pobocz</w:t>
      </w:r>
      <w:r w:rsidR="00E65BCD">
        <w:rPr>
          <w:sz w:val="28"/>
          <w:szCs w:val="28"/>
        </w:rPr>
        <w:t xml:space="preserve">e </w:t>
      </w:r>
      <w:r w:rsidR="00EB429F">
        <w:rPr>
          <w:sz w:val="28"/>
          <w:szCs w:val="28"/>
        </w:rPr>
        <w:t>gruntowe o szerokości</w:t>
      </w:r>
      <w:r w:rsidR="00E65BCD">
        <w:rPr>
          <w:sz w:val="28"/>
          <w:szCs w:val="28"/>
        </w:rPr>
        <w:t xml:space="preserve"> </w:t>
      </w:r>
      <w:r w:rsidR="0005333F">
        <w:rPr>
          <w:sz w:val="28"/>
          <w:szCs w:val="28"/>
        </w:rPr>
        <w:t xml:space="preserve">0,25 m </w:t>
      </w:r>
      <w:r w:rsidR="00E65BCD">
        <w:rPr>
          <w:sz w:val="28"/>
          <w:szCs w:val="28"/>
        </w:rPr>
        <w:t>do istniejących ogrodzeń posesji</w:t>
      </w:r>
      <w:r w:rsidR="00EB429F">
        <w:rPr>
          <w:sz w:val="28"/>
          <w:szCs w:val="28"/>
        </w:rPr>
        <w:t xml:space="preserve">. </w:t>
      </w:r>
    </w:p>
    <w:p w:rsidR="0005333F" w:rsidRDefault="006E796A" w:rsidP="00EB429F">
      <w:pPr>
        <w:rPr>
          <w:sz w:val="28"/>
          <w:szCs w:val="28"/>
        </w:rPr>
      </w:pPr>
      <w:r>
        <w:rPr>
          <w:sz w:val="28"/>
          <w:szCs w:val="28"/>
        </w:rPr>
        <w:t>Na początku odcinka projektowanego znajduj</w:t>
      </w:r>
      <w:r w:rsidR="002F36BE">
        <w:rPr>
          <w:sz w:val="28"/>
          <w:szCs w:val="28"/>
        </w:rPr>
        <w:t>e</w:t>
      </w:r>
      <w:r>
        <w:rPr>
          <w:sz w:val="28"/>
          <w:szCs w:val="28"/>
        </w:rPr>
        <w:t xml:space="preserve"> się istniejące skrzyżowani</w:t>
      </w:r>
      <w:r w:rsidR="002F36BE">
        <w:rPr>
          <w:sz w:val="28"/>
          <w:szCs w:val="28"/>
        </w:rPr>
        <w:t>e</w:t>
      </w:r>
      <w:r>
        <w:rPr>
          <w:sz w:val="28"/>
          <w:szCs w:val="28"/>
        </w:rPr>
        <w:t xml:space="preserve"> z drog</w:t>
      </w:r>
      <w:r w:rsidR="002F36BE">
        <w:rPr>
          <w:sz w:val="28"/>
          <w:szCs w:val="28"/>
        </w:rPr>
        <w:t>ą</w:t>
      </w:r>
      <w:r>
        <w:rPr>
          <w:sz w:val="28"/>
          <w:szCs w:val="28"/>
        </w:rPr>
        <w:t xml:space="preserve"> </w:t>
      </w:r>
      <w:r w:rsidR="002F36BE">
        <w:rPr>
          <w:sz w:val="28"/>
          <w:szCs w:val="28"/>
        </w:rPr>
        <w:t xml:space="preserve">gminną </w:t>
      </w:r>
      <w:r>
        <w:rPr>
          <w:sz w:val="28"/>
          <w:szCs w:val="28"/>
        </w:rPr>
        <w:t>tward</w:t>
      </w:r>
      <w:r w:rsidR="002F36BE">
        <w:rPr>
          <w:sz w:val="28"/>
          <w:szCs w:val="28"/>
        </w:rPr>
        <w:t>ą o nawierzchni asfaltowej - ulicą Stachury</w:t>
      </w:r>
      <w:r>
        <w:rPr>
          <w:sz w:val="28"/>
          <w:szCs w:val="28"/>
        </w:rPr>
        <w:t>.</w:t>
      </w:r>
    </w:p>
    <w:p w:rsidR="00EB429F" w:rsidRDefault="006E796A" w:rsidP="00EB429F">
      <w:pPr>
        <w:rPr>
          <w:sz w:val="28"/>
          <w:szCs w:val="28"/>
        </w:rPr>
      </w:pPr>
      <w:r>
        <w:rPr>
          <w:sz w:val="28"/>
          <w:szCs w:val="28"/>
        </w:rPr>
        <w:t>Na całym odcinku znajduj</w:t>
      </w:r>
      <w:r w:rsidR="0005333F">
        <w:rPr>
          <w:sz w:val="28"/>
          <w:szCs w:val="28"/>
        </w:rPr>
        <w:t>ą</w:t>
      </w:r>
      <w:r>
        <w:rPr>
          <w:sz w:val="28"/>
          <w:szCs w:val="28"/>
        </w:rPr>
        <w:t xml:space="preserve"> się </w:t>
      </w:r>
      <w:r w:rsidR="0005333F">
        <w:rPr>
          <w:sz w:val="28"/>
          <w:szCs w:val="28"/>
        </w:rPr>
        <w:t>2</w:t>
      </w:r>
      <w:r w:rsidR="00DD5535">
        <w:rPr>
          <w:sz w:val="28"/>
          <w:szCs w:val="28"/>
        </w:rPr>
        <w:t xml:space="preserve"> zjazd</w:t>
      </w:r>
      <w:r w:rsidR="0005333F">
        <w:rPr>
          <w:sz w:val="28"/>
          <w:szCs w:val="28"/>
        </w:rPr>
        <w:t>y</w:t>
      </w:r>
      <w:r w:rsidR="00DD5535">
        <w:rPr>
          <w:sz w:val="28"/>
          <w:szCs w:val="28"/>
        </w:rPr>
        <w:t xml:space="preserve"> indywidualn</w:t>
      </w:r>
      <w:r w:rsidR="0005333F">
        <w:rPr>
          <w:sz w:val="28"/>
          <w:szCs w:val="28"/>
        </w:rPr>
        <w:t>e</w:t>
      </w:r>
      <w:r w:rsidR="00DD5535">
        <w:rPr>
          <w:sz w:val="28"/>
          <w:szCs w:val="28"/>
        </w:rPr>
        <w:t xml:space="preserve"> do posesji, </w:t>
      </w:r>
      <w:r w:rsidR="007B5BFE">
        <w:rPr>
          <w:sz w:val="28"/>
          <w:szCs w:val="28"/>
        </w:rPr>
        <w:t>wszystkie po stronie prawej, w km 0+0</w:t>
      </w:r>
      <w:r w:rsidR="0005333F">
        <w:rPr>
          <w:sz w:val="28"/>
          <w:szCs w:val="28"/>
        </w:rPr>
        <w:t>87</w:t>
      </w:r>
      <w:r w:rsidR="007B5BFE">
        <w:rPr>
          <w:sz w:val="28"/>
          <w:szCs w:val="28"/>
        </w:rPr>
        <w:t>, 0+0</w:t>
      </w:r>
      <w:r w:rsidR="0005333F">
        <w:rPr>
          <w:sz w:val="28"/>
          <w:szCs w:val="28"/>
        </w:rPr>
        <w:t>93</w:t>
      </w:r>
      <w:r w:rsidR="007B5BFE">
        <w:rPr>
          <w:sz w:val="28"/>
          <w:szCs w:val="28"/>
        </w:rPr>
        <w:t>.</w:t>
      </w:r>
    </w:p>
    <w:p w:rsidR="00EB429F" w:rsidRDefault="00EB429F" w:rsidP="00EB429F">
      <w:pPr>
        <w:rPr>
          <w:sz w:val="28"/>
          <w:szCs w:val="28"/>
        </w:rPr>
      </w:pPr>
      <w:r>
        <w:rPr>
          <w:sz w:val="28"/>
          <w:szCs w:val="28"/>
        </w:rPr>
        <w:t>Na analizowanym odcinku nie występują rowy. W miejscu planowane</w:t>
      </w:r>
      <w:r w:rsidR="006E796A">
        <w:rPr>
          <w:sz w:val="28"/>
          <w:szCs w:val="28"/>
        </w:rPr>
        <w:t>j</w:t>
      </w:r>
      <w:r>
        <w:rPr>
          <w:sz w:val="28"/>
          <w:szCs w:val="28"/>
        </w:rPr>
        <w:t xml:space="preserve"> </w:t>
      </w:r>
      <w:r w:rsidR="006E796A">
        <w:rPr>
          <w:sz w:val="28"/>
          <w:szCs w:val="28"/>
        </w:rPr>
        <w:t xml:space="preserve">przebudowy </w:t>
      </w:r>
      <w:r>
        <w:rPr>
          <w:sz w:val="28"/>
          <w:szCs w:val="28"/>
        </w:rPr>
        <w:t>nawierzchni nie występują żadne kolidujące drzewa, a utwardzenie nawierzchni będzie dokładnie w miejscu istniejącej jezdni.</w:t>
      </w:r>
    </w:p>
    <w:p w:rsidR="00EB429F" w:rsidRDefault="00EB429F" w:rsidP="00EB429F">
      <w:pPr>
        <w:rPr>
          <w:sz w:val="28"/>
          <w:szCs w:val="28"/>
        </w:rPr>
      </w:pPr>
    </w:p>
    <w:p w:rsidR="00EB429F" w:rsidRDefault="00EB429F" w:rsidP="00EB429F">
      <w:pPr>
        <w:rPr>
          <w:sz w:val="28"/>
          <w:szCs w:val="28"/>
        </w:rPr>
      </w:pPr>
    </w:p>
    <w:p w:rsidR="0005333F" w:rsidRDefault="0005333F" w:rsidP="00EB429F">
      <w:pPr>
        <w:rPr>
          <w:sz w:val="28"/>
          <w:szCs w:val="28"/>
        </w:rPr>
      </w:pPr>
    </w:p>
    <w:p w:rsidR="00EB429F" w:rsidRDefault="00EB429F" w:rsidP="00EB429F">
      <w:pPr>
        <w:rPr>
          <w:b/>
          <w:sz w:val="28"/>
          <w:szCs w:val="28"/>
        </w:rPr>
      </w:pPr>
      <w:r w:rsidRPr="000C030E">
        <w:rPr>
          <w:b/>
          <w:sz w:val="28"/>
          <w:szCs w:val="28"/>
        </w:rPr>
        <w:lastRenderedPageBreak/>
        <w:t>1.4  Opis projektu</w:t>
      </w:r>
    </w:p>
    <w:p w:rsidR="00EB429F" w:rsidRDefault="00EB429F" w:rsidP="00EB429F">
      <w:pPr>
        <w:rPr>
          <w:b/>
          <w:sz w:val="28"/>
          <w:szCs w:val="28"/>
        </w:rPr>
      </w:pPr>
    </w:p>
    <w:p w:rsidR="00EB429F" w:rsidRDefault="00EB429F" w:rsidP="00EB429F">
      <w:pPr>
        <w:rPr>
          <w:b/>
          <w:sz w:val="28"/>
          <w:szCs w:val="28"/>
        </w:rPr>
      </w:pPr>
      <w:r w:rsidRPr="003949E4">
        <w:rPr>
          <w:b/>
          <w:sz w:val="28"/>
          <w:szCs w:val="28"/>
        </w:rPr>
        <w:t>1.4.1  Dane techniczne</w:t>
      </w:r>
    </w:p>
    <w:p w:rsidR="00EB429F" w:rsidRPr="003949E4" w:rsidRDefault="00EB429F" w:rsidP="00EB429F">
      <w:pPr>
        <w:rPr>
          <w:b/>
          <w:sz w:val="28"/>
          <w:szCs w:val="28"/>
        </w:rPr>
      </w:pPr>
    </w:p>
    <w:p w:rsidR="00EB429F" w:rsidRDefault="00EB429F" w:rsidP="00EB429F">
      <w:pPr>
        <w:rPr>
          <w:sz w:val="28"/>
          <w:szCs w:val="28"/>
        </w:rPr>
      </w:pPr>
      <w:r w:rsidRPr="000C030E">
        <w:rPr>
          <w:sz w:val="28"/>
          <w:szCs w:val="28"/>
        </w:rPr>
        <w:t xml:space="preserve">Zaprojektowano </w:t>
      </w:r>
      <w:r>
        <w:rPr>
          <w:sz w:val="28"/>
          <w:szCs w:val="28"/>
        </w:rPr>
        <w:t xml:space="preserve">na całej długości </w:t>
      </w:r>
      <w:r w:rsidR="0005333F">
        <w:rPr>
          <w:sz w:val="28"/>
          <w:szCs w:val="28"/>
        </w:rPr>
        <w:t>131</w:t>
      </w:r>
      <w:r w:rsidR="007B5BFE">
        <w:rPr>
          <w:sz w:val="28"/>
          <w:szCs w:val="28"/>
        </w:rPr>
        <w:t xml:space="preserve"> </w:t>
      </w:r>
      <w:r>
        <w:rPr>
          <w:sz w:val="28"/>
          <w:szCs w:val="28"/>
        </w:rPr>
        <w:t>m nawierzchnię z mieszanki mineralno – asfaltowej BA gr. 4cm. W miejscach istniejących zjazdów indywidualnych do posesji należy wykonać nawierzchnię mineralno – asfaltową BA gr. 4cm.</w:t>
      </w:r>
    </w:p>
    <w:p w:rsidR="00EB429F" w:rsidRDefault="00EB429F" w:rsidP="00EB429F">
      <w:pPr>
        <w:rPr>
          <w:sz w:val="28"/>
          <w:szCs w:val="28"/>
        </w:rPr>
      </w:pPr>
      <w:r>
        <w:rPr>
          <w:sz w:val="28"/>
          <w:szCs w:val="28"/>
        </w:rPr>
        <w:t xml:space="preserve">Projektuje się nawierzchnię o szerokości </w:t>
      </w:r>
      <w:r w:rsidR="0005333F">
        <w:rPr>
          <w:sz w:val="28"/>
          <w:szCs w:val="28"/>
        </w:rPr>
        <w:t xml:space="preserve">3,5 </w:t>
      </w:r>
      <w:r>
        <w:rPr>
          <w:sz w:val="28"/>
          <w:szCs w:val="28"/>
        </w:rPr>
        <w:t>m na odcinku 0+000 do km 0+</w:t>
      </w:r>
      <w:r w:rsidR="0005333F">
        <w:rPr>
          <w:sz w:val="28"/>
          <w:szCs w:val="28"/>
        </w:rPr>
        <w:t>131</w:t>
      </w:r>
      <w:r w:rsidR="007B5BFE">
        <w:rPr>
          <w:sz w:val="28"/>
          <w:szCs w:val="28"/>
        </w:rPr>
        <w:t xml:space="preserve">. </w:t>
      </w:r>
      <w:r>
        <w:rPr>
          <w:sz w:val="28"/>
          <w:szCs w:val="28"/>
        </w:rPr>
        <w:t>Przekrój poprzeczny na jezdni zgodny z istniejącym zaprojektowano jako jednostronny o spadku 2% w kierunku istniejącego pobocza gruntowego</w:t>
      </w:r>
      <w:r w:rsidR="007B5BFE">
        <w:rPr>
          <w:sz w:val="28"/>
          <w:szCs w:val="28"/>
        </w:rPr>
        <w:t xml:space="preserve"> po stronie lewej</w:t>
      </w:r>
      <w:r>
        <w:rPr>
          <w:sz w:val="28"/>
          <w:szCs w:val="28"/>
        </w:rPr>
        <w:t xml:space="preserve">. </w:t>
      </w:r>
    </w:p>
    <w:p w:rsidR="00EB429F" w:rsidRDefault="00EB429F" w:rsidP="00EB429F">
      <w:pPr>
        <w:rPr>
          <w:sz w:val="28"/>
          <w:szCs w:val="28"/>
        </w:rPr>
      </w:pPr>
      <w:r>
        <w:rPr>
          <w:sz w:val="28"/>
          <w:szCs w:val="28"/>
        </w:rPr>
        <w:t>Szczegółowa lokalizacja oraz wymiary zostały przedstawione na planie sytuacyjnym.</w:t>
      </w:r>
    </w:p>
    <w:p w:rsidR="00EB429F" w:rsidRDefault="00EB429F" w:rsidP="00EB429F">
      <w:pPr>
        <w:rPr>
          <w:b/>
          <w:sz w:val="28"/>
          <w:szCs w:val="28"/>
        </w:rPr>
      </w:pPr>
    </w:p>
    <w:p w:rsidR="00EB429F" w:rsidRDefault="00EB429F" w:rsidP="00EB429F">
      <w:pPr>
        <w:rPr>
          <w:b/>
          <w:sz w:val="28"/>
          <w:szCs w:val="28"/>
        </w:rPr>
      </w:pPr>
      <w:r>
        <w:rPr>
          <w:b/>
          <w:sz w:val="28"/>
          <w:szCs w:val="28"/>
        </w:rPr>
        <w:t>1.4.2 Nawierzchnie</w:t>
      </w:r>
    </w:p>
    <w:p w:rsidR="00EB429F" w:rsidRDefault="00EB429F" w:rsidP="00EB429F">
      <w:pPr>
        <w:rPr>
          <w:b/>
          <w:sz w:val="28"/>
          <w:szCs w:val="28"/>
        </w:rPr>
      </w:pPr>
    </w:p>
    <w:p w:rsidR="00EB429F" w:rsidRPr="00FA633D" w:rsidRDefault="00EB429F" w:rsidP="00EB429F">
      <w:pPr>
        <w:shd w:val="clear" w:color="auto" w:fill="FFFFFF"/>
        <w:tabs>
          <w:tab w:val="left" w:pos="566"/>
        </w:tabs>
        <w:spacing w:before="100" w:after="100"/>
        <w:ind w:right="39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 xml:space="preserve">Zaprojektowano konstrukcję drogi o kategorii ruchu odpowiadającej KR 1. </w:t>
      </w:r>
    </w:p>
    <w:p w:rsidR="00EB429F" w:rsidRPr="00FA633D" w:rsidRDefault="00EB429F" w:rsidP="00EB429F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b/>
          <w:spacing w:val="-1"/>
          <w:sz w:val="28"/>
          <w:szCs w:val="28"/>
        </w:rPr>
      </w:pPr>
      <w:r w:rsidRPr="00FA633D">
        <w:rPr>
          <w:rFonts w:cs="Arial"/>
          <w:b/>
          <w:spacing w:val="-1"/>
          <w:sz w:val="28"/>
          <w:szCs w:val="28"/>
        </w:rPr>
        <w:t xml:space="preserve">Konstrukcja jezdni </w:t>
      </w:r>
    </w:p>
    <w:p w:rsidR="00EB429F" w:rsidRPr="00FA633D" w:rsidRDefault="00EB429F" w:rsidP="00EB429F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Warstwa ścieralna z BA gr.4 cm</w:t>
      </w:r>
    </w:p>
    <w:p w:rsidR="00EB429F" w:rsidRPr="00FA633D" w:rsidRDefault="00FC5FC7" w:rsidP="00EB429F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>
        <w:rPr>
          <w:rFonts w:cs="Arial"/>
          <w:spacing w:val="-1"/>
          <w:sz w:val="28"/>
          <w:szCs w:val="28"/>
        </w:rPr>
        <w:t>Uzupełnienie podbudowy</w:t>
      </w:r>
      <w:r w:rsidR="00EB429F" w:rsidRPr="00FA633D">
        <w:rPr>
          <w:rFonts w:cs="Arial"/>
          <w:spacing w:val="-1"/>
          <w:sz w:val="28"/>
          <w:szCs w:val="28"/>
        </w:rPr>
        <w:t xml:space="preserve"> </w:t>
      </w:r>
      <w:r w:rsidR="006E796A">
        <w:rPr>
          <w:rFonts w:cs="Arial"/>
          <w:spacing w:val="-1"/>
          <w:sz w:val="28"/>
          <w:szCs w:val="28"/>
        </w:rPr>
        <w:t xml:space="preserve">z </w:t>
      </w:r>
      <w:r>
        <w:rPr>
          <w:rFonts w:cs="Arial"/>
          <w:spacing w:val="-1"/>
          <w:sz w:val="28"/>
          <w:szCs w:val="28"/>
        </w:rPr>
        <w:t>kruszywa łamanego  gr. 7</w:t>
      </w:r>
      <w:r w:rsidR="00EB429F" w:rsidRPr="00FA633D">
        <w:rPr>
          <w:rFonts w:cs="Arial"/>
          <w:spacing w:val="-1"/>
          <w:sz w:val="28"/>
          <w:szCs w:val="28"/>
        </w:rPr>
        <w:t xml:space="preserve"> cm</w:t>
      </w:r>
    </w:p>
    <w:p w:rsidR="00EB429F" w:rsidRPr="00FA633D" w:rsidRDefault="00FC5FC7" w:rsidP="00EB429F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>
        <w:rPr>
          <w:rFonts w:cs="Arial"/>
          <w:spacing w:val="-1"/>
          <w:sz w:val="28"/>
          <w:szCs w:val="28"/>
        </w:rPr>
        <w:t>Istniejąca podbudowa</w:t>
      </w:r>
    </w:p>
    <w:p w:rsidR="00EB429F" w:rsidRPr="00FA633D" w:rsidRDefault="00EB429F" w:rsidP="00EB429F">
      <w:pPr>
        <w:shd w:val="clear" w:color="auto" w:fill="FFFFFF"/>
        <w:tabs>
          <w:tab w:val="left" w:pos="566"/>
        </w:tabs>
        <w:spacing w:before="100" w:after="100"/>
        <w:ind w:right="39"/>
        <w:jc w:val="both"/>
        <w:rPr>
          <w:rFonts w:cs="Arial"/>
          <w:spacing w:val="-1"/>
          <w:sz w:val="28"/>
          <w:szCs w:val="28"/>
        </w:rPr>
      </w:pPr>
    </w:p>
    <w:p w:rsidR="00EB429F" w:rsidRPr="00FA633D" w:rsidRDefault="00EB429F" w:rsidP="00EB429F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b/>
          <w:spacing w:val="-1"/>
          <w:sz w:val="28"/>
          <w:szCs w:val="28"/>
        </w:rPr>
      </w:pPr>
      <w:r w:rsidRPr="00FA633D">
        <w:rPr>
          <w:rFonts w:cs="Arial"/>
          <w:b/>
          <w:spacing w:val="-1"/>
          <w:sz w:val="28"/>
          <w:szCs w:val="28"/>
        </w:rPr>
        <w:t xml:space="preserve">Konstrukcja zjazdów do </w:t>
      </w:r>
      <w:r>
        <w:rPr>
          <w:rFonts w:cs="Arial"/>
          <w:b/>
          <w:spacing w:val="-1"/>
          <w:sz w:val="28"/>
          <w:szCs w:val="28"/>
        </w:rPr>
        <w:t>posesji</w:t>
      </w:r>
    </w:p>
    <w:p w:rsidR="00EB429F" w:rsidRPr="00FA633D" w:rsidRDefault="00EB429F" w:rsidP="00EB429F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36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 xml:space="preserve">Warstwa ścieralna z BA - 4cm </w:t>
      </w:r>
    </w:p>
    <w:p w:rsidR="00EB429F" w:rsidRPr="00FA633D" w:rsidRDefault="00FC5FC7" w:rsidP="00EB429F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360"/>
        <w:jc w:val="both"/>
        <w:rPr>
          <w:rFonts w:cs="Arial"/>
          <w:spacing w:val="-1"/>
          <w:sz w:val="28"/>
          <w:szCs w:val="28"/>
        </w:rPr>
      </w:pPr>
      <w:r>
        <w:rPr>
          <w:rFonts w:cs="Arial"/>
          <w:spacing w:val="-1"/>
          <w:sz w:val="28"/>
          <w:szCs w:val="28"/>
        </w:rPr>
        <w:t>Uzupełnienie podbudowy</w:t>
      </w:r>
      <w:r w:rsidR="00EB429F" w:rsidRPr="00FA633D">
        <w:rPr>
          <w:rFonts w:cs="Arial"/>
          <w:spacing w:val="-1"/>
          <w:sz w:val="28"/>
          <w:szCs w:val="28"/>
        </w:rPr>
        <w:t xml:space="preserve"> z kruszywa łamanego  - </w:t>
      </w:r>
      <w:r>
        <w:rPr>
          <w:rFonts w:cs="Arial"/>
          <w:spacing w:val="-1"/>
          <w:sz w:val="28"/>
          <w:szCs w:val="28"/>
        </w:rPr>
        <w:t>7</w:t>
      </w:r>
      <w:r w:rsidR="00EB429F" w:rsidRPr="00FA633D">
        <w:rPr>
          <w:rFonts w:cs="Arial"/>
          <w:spacing w:val="-1"/>
          <w:sz w:val="28"/>
          <w:szCs w:val="28"/>
        </w:rPr>
        <w:t xml:space="preserve"> cm </w:t>
      </w:r>
    </w:p>
    <w:p w:rsidR="00EB429F" w:rsidRPr="00FA633D" w:rsidRDefault="00FC5FC7" w:rsidP="00EB429F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360"/>
        <w:jc w:val="both"/>
        <w:rPr>
          <w:rFonts w:cs="Arial"/>
          <w:spacing w:val="-1"/>
          <w:sz w:val="28"/>
          <w:szCs w:val="28"/>
        </w:rPr>
      </w:pPr>
      <w:r>
        <w:rPr>
          <w:rFonts w:cs="Arial"/>
          <w:spacing w:val="-1"/>
          <w:sz w:val="28"/>
          <w:szCs w:val="28"/>
        </w:rPr>
        <w:t>Istniejąca podbudowa</w:t>
      </w:r>
    </w:p>
    <w:p w:rsidR="00AC1034" w:rsidRPr="00282E59" w:rsidRDefault="00AC1034" w:rsidP="00AC1034">
      <w:pPr>
        <w:widowControl w:val="0"/>
        <w:shd w:val="clear" w:color="auto" w:fill="FFFFFF"/>
        <w:tabs>
          <w:tab w:val="left" w:pos="566"/>
        </w:tabs>
        <w:suppressAutoHyphens/>
        <w:spacing w:before="100" w:after="100"/>
        <w:ind w:left="360" w:right="39"/>
        <w:jc w:val="both"/>
        <w:rPr>
          <w:rFonts w:cs="Arial"/>
          <w:spacing w:val="-1"/>
          <w:sz w:val="28"/>
          <w:szCs w:val="28"/>
        </w:rPr>
      </w:pPr>
    </w:p>
    <w:p w:rsidR="00EB429F" w:rsidRDefault="00EB429F" w:rsidP="00EB429F">
      <w:pPr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 xml:space="preserve">Rzędne </w:t>
      </w:r>
      <w:r>
        <w:rPr>
          <w:rFonts w:cs="Arial"/>
          <w:spacing w:val="-1"/>
          <w:sz w:val="28"/>
          <w:szCs w:val="28"/>
        </w:rPr>
        <w:t>nawierzchni</w:t>
      </w:r>
      <w:r w:rsidRPr="00FA633D">
        <w:rPr>
          <w:rFonts w:cs="Arial"/>
          <w:spacing w:val="-1"/>
          <w:sz w:val="28"/>
          <w:szCs w:val="28"/>
        </w:rPr>
        <w:t xml:space="preserve"> zostały dostosowane do istniejących </w:t>
      </w:r>
      <w:r>
        <w:rPr>
          <w:rFonts w:cs="Arial"/>
          <w:spacing w:val="-1"/>
          <w:sz w:val="28"/>
          <w:szCs w:val="28"/>
        </w:rPr>
        <w:t xml:space="preserve">nawierzchni jezdni oraz </w:t>
      </w:r>
      <w:r w:rsidRPr="00FA633D">
        <w:rPr>
          <w:rFonts w:cs="Arial"/>
          <w:spacing w:val="-1"/>
          <w:sz w:val="28"/>
          <w:szCs w:val="28"/>
        </w:rPr>
        <w:t xml:space="preserve">zjazdów z uwzględnieniem istniejących wysokości. </w:t>
      </w:r>
    </w:p>
    <w:p w:rsidR="00282E59" w:rsidRPr="00FA633D" w:rsidRDefault="00282E59" w:rsidP="00EB429F">
      <w:pPr>
        <w:rPr>
          <w:sz w:val="28"/>
          <w:szCs w:val="28"/>
        </w:rPr>
      </w:pPr>
      <w:r>
        <w:rPr>
          <w:rFonts w:cs="Arial"/>
          <w:spacing w:val="-1"/>
          <w:sz w:val="28"/>
          <w:szCs w:val="28"/>
        </w:rPr>
        <w:t>Istniejące urządzenia wodno – kanalizacyjne tj. studzienki, zasuwy należy wyregulować</w:t>
      </w:r>
      <w:r w:rsidRPr="00282E59">
        <w:rPr>
          <w:rFonts w:cs="Arial"/>
          <w:spacing w:val="-1"/>
          <w:sz w:val="28"/>
          <w:szCs w:val="28"/>
        </w:rPr>
        <w:t xml:space="preserve"> </w:t>
      </w:r>
      <w:r>
        <w:rPr>
          <w:rFonts w:cs="Arial"/>
          <w:spacing w:val="-1"/>
          <w:sz w:val="28"/>
          <w:szCs w:val="28"/>
        </w:rPr>
        <w:t>wysokościowo.</w:t>
      </w:r>
    </w:p>
    <w:p w:rsidR="007B5BFE" w:rsidRDefault="00EB429F" w:rsidP="007B5BFE">
      <w:pPr>
        <w:rPr>
          <w:sz w:val="28"/>
          <w:szCs w:val="28"/>
        </w:rPr>
      </w:pPr>
      <w:r>
        <w:rPr>
          <w:sz w:val="28"/>
          <w:szCs w:val="28"/>
        </w:rPr>
        <w:t>Wody opadowe z powierzchni jezdni odprowadzane będą w grunt na działkę bez zanieczyszczeń, spadki podłużne i poprzeczne nie spowodują spływu wód opadowych na sąsiednią działkę.</w:t>
      </w:r>
    </w:p>
    <w:p w:rsidR="00EB429F" w:rsidRDefault="00EB429F" w:rsidP="00EB429F">
      <w:pPr>
        <w:rPr>
          <w:sz w:val="28"/>
          <w:szCs w:val="28"/>
        </w:rPr>
      </w:pPr>
      <w:r w:rsidRPr="00FA633D">
        <w:rPr>
          <w:spacing w:val="1"/>
          <w:sz w:val="28"/>
          <w:szCs w:val="28"/>
        </w:rPr>
        <w:t>W trakcie prowadzenia robót ziemnych zachować należy szczególną ostrożność w miejscach istniejącego uzbrojenia podziemnego. Sugeruje się by prace te były prowadzone ręcznie.</w:t>
      </w:r>
    </w:p>
    <w:p w:rsidR="007B5BFE" w:rsidRDefault="007B5BFE" w:rsidP="00EB429F">
      <w:pPr>
        <w:rPr>
          <w:sz w:val="28"/>
          <w:szCs w:val="28"/>
        </w:rPr>
      </w:pPr>
    </w:p>
    <w:p w:rsidR="00FC5FC7" w:rsidRPr="007E482B" w:rsidRDefault="00FC5FC7" w:rsidP="00EB429F">
      <w:pPr>
        <w:rPr>
          <w:sz w:val="28"/>
          <w:szCs w:val="28"/>
        </w:rPr>
      </w:pPr>
    </w:p>
    <w:p w:rsidR="00EB429F" w:rsidRPr="0043605E" w:rsidRDefault="00EB429F" w:rsidP="00EB429F">
      <w:pPr>
        <w:pStyle w:val="Tekstpodstawowy"/>
        <w:numPr>
          <w:ilvl w:val="1"/>
          <w:numId w:val="6"/>
        </w:numPr>
        <w:spacing w:after="0"/>
        <w:rPr>
          <w:b/>
          <w:sz w:val="28"/>
          <w:szCs w:val="28"/>
        </w:rPr>
      </w:pPr>
      <w:r w:rsidRPr="0043605E">
        <w:rPr>
          <w:b/>
          <w:sz w:val="28"/>
          <w:szCs w:val="28"/>
        </w:rPr>
        <w:lastRenderedPageBreak/>
        <w:t>Informacja dotycząca bezpieczeństwa i ochrony zdrowia</w:t>
      </w:r>
    </w:p>
    <w:p w:rsidR="00EB429F" w:rsidRPr="0043605E" w:rsidRDefault="00EB429F" w:rsidP="00EB429F">
      <w:pPr>
        <w:pStyle w:val="Tekstpodstawowy"/>
        <w:rPr>
          <w:b/>
          <w:sz w:val="28"/>
          <w:szCs w:val="28"/>
        </w:rPr>
      </w:pPr>
    </w:p>
    <w:p w:rsidR="00EB429F" w:rsidRPr="0043605E" w:rsidRDefault="00EB429F" w:rsidP="00EB429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43605E">
        <w:rPr>
          <w:sz w:val="28"/>
          <w:szCs w:val="28"/>
        </w:rPr>
        <w:t>Zakres robót</w:t>
      </w:r>
    </w:p>
    <w:p w:rsidR="00EB429F" w:rsidRPr="0043605E" w:rsidRDefault="00EB429F" w:rsidP="00EB429F">
      <w:pPr>
        <w:pStyle w:val="Tekstpodstawowy"/>
        <w:rPr>
          <w:b/>
          <w:sz w:val="28"/>
          <w:szCs w:val="28"/>
        </w:rPr>
      </w:pPr>
    </w:p>
    <w:p w:rsidR="00EB429F" w:rsidRPr="0043605E" w:rsidRDefault="00EB429F" w:rsidP="00EB429F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Remont nawierzchni</w:t>
      </w:r>
      <w:r w:rsidRPr="0043605E">
        <w:rPr>
          <w:sz w:val="28"/>
          <w:szCs w:val="28"/>
        </w:rPr>
        <w:t xml:space="preserve"> </w:t>
      </w:r>
      <w:r>
        <w:rPr>
          <w:sz w:val="28"/>
          <w:szCs w:val="28"/>
        </w:rPr>
        <w:t>na dział</w:t>
      </w:r>
      <w:r w:rsidR="00FC5FC7">
        <w:rPr>
          <w:sz w:val="28"/>
          <w:szCs w:val="28"/>
        </w:rPr>
        <w:t>ce</w:t>
      </w:r>
      <w:r>
        <w:rPr>
          <w:sz w:val="28"/>
          <w:szCs w:val="28"/>
        </w:rPr>
        <w:t xml:space="preserve"> nr </w:t>
      </w:r>
      <w:r w:rsidR="006E796A">
        <w:rPr>
          <w:sz w:val="28"/>
          <w:szCs w:val="28"/>
        </w:rPr>
        <w:t xml:space="preserve"> </w:t>
      </w:r>
      <w:r w:rsidR="0005333F">
        <w:rPr>
          <w:sz w:val="28"/>
          <w:szCs w:val="28"/>
        </w:rPr>
        <w:t>1047/8</w:t>
      </w:r>
      <w:r w:rsidR="006E796A">
        <w:rPr>
          <w:sz w:val="28"/>
          <w:szCs w:val="28"/>
        </w:rPr>
        <w:t xml:space="preserve"> w </w:t>
      </w:r>
      <w:r w:rsidRPr="0043605E">
        <w:rPr>
          <w:sz w:val="28"/>
          <w:szCs w:val="28"/>
        </w:rPr>
        <w:t xml:space="preserve">m. </w:t>
      </w:r>
      <w:r w:rsidR="007B5BFE">
        <w:rPr>
          <w:sz w:val="28"/>
          <w:szCs w:val="28"/>
        </w:rPr>
        <w:t>Łazieniec</w:t>
      </w:r>
      <w:r w:rsidRPr="0043605E">
        <w:rPr>
          <w:sz w:val="28"/>
          <w:szCs w:val="28"/>
        </w:rPr>
        <w:t xml:space="preserve"> z elementami: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- wykonanie robót ziemnych ręcznie</w:t>
      </w:r>
      <w:r>
        <w:rPr>
          <w:sz w:val="28"/>
          <w:szCs w:val="28"/>
        </w:rPr>
        <w:t xml:space="preserve"> i mechanicznie</w:t>
      </w:r>
      <w:r w:rsidRPr="0043605E">
        <w:rPr>
          <w:sz w:val="28"/>
          <w:szCs w:val="28"/>
        </w:rPr>
        <w:t>,</w:t>
      </w:r>
    </w:p>
    <w:p w:rsidR="00EB429F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 xml:space="preserve">- </w:t>
      </w:r>
      <w:r>
        <w:rPr>
          <w:sz w:val="28"/>
          <w:szCs w:val="28"/>
        </w:rPr>
        <w:t>wykonanie nawierzchni z mieszanki mineralno - asfaltowej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</w:p>
    <w:p w:rsidR="00EB429F" w:rsidRPr="0043605E" w:rsidRDefault="00EB429F" w:rsidP="00EB429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43605E">
        <w:rPr>
          <w:sz w:val="28"/>
          <w:szCs w:val="28"/>
        </w:rPr>
        <w:t>Obiekty istniejące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</w:p>
    <w:p w:rsidR="00EB429F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 xml:space="preserve">Na </w:t>
      </w:r>
      <w:r>
        <w:rPr>
          <w:sz w:val="28"/>
          <w:szCs w:val="28"/>
        </w:rPr>
        <w:t xml:space="preserve">odcinku drogi występują kable </w:t>
      </w:r>
      <w:r w:rsidR="00496137">
        <w:rPr>
          <w:sz w:val="28"/>
          <w:szCs w:val="28"/>
        </w:rPr>
        <w:t>przyłączy telefonicznych</w:t>
      </w:r>
      <w:r>
        <w:rPr>
          <w:sz w:val="28"/>
          <w:szCs w:val="28"/>
        </w:rPr>
        <w:t xml:space="preserve"> i rury </w:t>
      </w:r>
      <w:r w:rsidR="00496137">
        <w:rPr>
          <w:sz w:val="28"/>
          <w:szCs w:val="28"/>
        </w:rPr>
        <w:t>sieci wodociągowej i kanalizacyjnej</w:t>
      </w:r>
      <w:r>
        <w:rPr>
          <w:sz w:val="28"/>
          <w:szCs w:val="28"/>
        </w:rPr>
        <w:t xml:space="preserve"> i </w:t>
      </w:r>
      <w:r w:rsidRPr="0043605E">
        <w:rPr>
          <w:sz w:val="28"/>
          <w:szCs w:val="28"/>
        </w:rPr>
        <w:t xml:space="preserve"> </w:t>
      </w:r>
      <w:r>
        <w:rPr>
          <w:sz w:val="28"/>
          <w:szCs w:val="28"/>
        </w:rPr>
        <w:t>mimo wykonywania wykopów na niewielką głębokość, to jednak wszystkie roboty ziemne należy wykonać ze szczególną ostrożnością.</w:t>
      </w:r>
    </w:p>
    <w:p w:rsidR="007B5BFE" w:rsidRPr="0043605E" w:rsidRDefault="007B5BFE" w:rsidP="00EB429F">
      <w:pPr>
        <w:pStyle w:val="Tekstpodstawowy"/>
        <w:rPr>
          <w:sz w:val="28"/>
          <w:szCs w:val="28"/>
        </w:rPr>
      </w:pPr>
    </w:p>
    <w:p w:rsidR="00EB429F" w:rsidRPr="0043605E" w:rsidRDefault="00EB429F" w:rsidP="00EB429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43605E">
        <w:rPr>
          <w:sz w:val="28"/>
          <w:szCs w:val="28"/>
        </w:rPr>
        <w:t>Zagospodarowanie terenu – elementy które mogą stwarzać zagrożenie bezpieczeństwa  i zdrowia ludzi.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</w:p>
    <w:p w:rsidR="00EB429F" w:rsidRPr="0043605E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 xml:space="preserve">Plan obejmuje pas </w:t>
      </w:r>
      <w:r>
        <w:rPr>
          <w:sz w:val="28"/>
          <w:szCs w:val="28"/>
        </w:rPr>
        <w:t xml:space="preserve">terenu działki nr </w:t>
      </w:r>
      <w:r w:rsidR="00FE2421">
        <w:rPr>
          <w:sz w:val="28"/>
          <w:szCs w:val="28"/>
        </w:rPr>
        <w:t xml:space="preserve"> </w:t>
      </w:r>
      <w:r w:rsidR="0005333F">
        <w:rPr>
          <w:sz w:val="28"/>
          <w:szCs w:val="28"/>
        </w:rPr>
        <w:t>1047/8</w:t>
      </w:r>
      <w:r w:rsidR="00FE2421">
        <w:rPr>
          <w:sz w:val="28"/>
          <w:szCs w:val="28"/>
        </w:rPr>
        <w:t xml:space="preserve"> </w:t>
      </w:r>
      <w:r w:rsidRPr="0043605E">
        <w:rPr>
          <w:sz w:val="28"/>
          <w:szCs w:val="28"/>
        </w:rPr>
        <w:t xml:space="preserve">położonej w m. </w:t>
      </w:r>
      <w:r w:rsidR="007B5BFE">
        <w:rPr>
          <w:sz w:val="28"/>
          <w:szCs w:val="28"/>
        </w:rPr>
        <w:t>Łazieniec</w:t>
      </w:r>
      <w:r>
        <w:rPr>
          <w:sz w:val="28"/>
          <w:szCs w:val="28"/>
        </w:rPr>
        <w:t>.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W obrębie wykonywanych robót mogą wystąpić zagrożenia: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- prowadzenie robót pod ruchem</w:t>
      </w:r>
      <w:r>
        <w:rPr>
          <w:sz w:val="28"/>
          <w:szCs w:val="28"/>
        </w:rPr>
        <w:t xml:space="preserve"> samochodowym</w:t>
      </w:r>
      <w:r w:rsidRPr="0043605E">
        <w:rPr>
          <w:sz w:val="28"/>
          <w:szCs w:val="28"/>
        </w:rPr>
        <w:t>,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- miejsca ewentualnego składowania materiałów,</w:t>
      </w:r>
    </w:p>
    <w:p w:rsidR="00EB429F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- ruch pies</w:t>
      </w:r>
      <w:r w:rsidR="007B5BFE">
        <w:rPr>
          <w:sz w:val="28"/>
          <w:szCs w:val="28"/>
        </w:rPr>
        <w:t>zych w czasie wykonywania robót.</w:t>
      </w:r>
    </w:p>
    <w:p w:rsidR="007B5BFE" w:rsidRPr="0043605E" w:rsidRDefault="007B5BFE" w:rsidP="00EB429F">
      <w:pPr>
        <w:pStyle w:val="Tekstpodstawowy"/>
        <w:rPr>
          <w:sz w:val="28"/>
          <w:szCs w:val="28"/>
        </w:rPr>
      </w:pPr>
    </w:p>
    <w:p w:rsidR="00EB429F" w:rsidRPr="0043605E" w:rsidRDefault="00EB429F" w:rsidP="00EB429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43605E">
        <w:rPr>
          <w:sz w:val="28"/>
          <w:szCs w:val="28"/>
        </w:rPr>
        <w:t>Zagrożenia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</w:p>
    <w:p w:rsidR="00EB429F" w:rsidRPr="0043605E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Elementy zagospodarowania przewidziane w projekcie nie stwarzają zagrożenia bezpieczeństwa i zdrowia ludzi. W trakcie realizacji robót mogą wystąpić zagrożenia dla wykonawców przy: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- pracy pod ruchem,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- robotach ziemnych,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- robotach związanych z wykonywaniem nawierzchni,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- transporcie materiałów.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</w:p>
    <w:p w:rsidR="00EB429F" w:rsidRPr="0043605E" w:rsidRDefault="00EB429F" w:rsidP="00EB429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43605E">
        <w:rPr>
          <w:sz w:val="28"/>
          <w:szCs w:val="28"/>
        </w:rPr>
        <w:lastRenderedPageBreak/>
        <w:t>Instruktaż pracowników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</w:p>
    <w:p w:rsidR="00EB429F" w:rsidRPr="0043605E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Wykonawca wobec pracowników powinien zachować i spełnić warunki Ustawy z dnia 26.06.1974 Kodeks pracy ( tekst jednolity Dz.U. z 1998 r Nr 21 poz. 94 z późniejszymi zmianami.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</w:p>
    <w:p w:rsidR="00EB429F" w:rsidRPr="0043605E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Pracownicy dopuszczeni do pracy na budowie powinni posiadać szkolenie podstawowe oraz aktualne badania określające zdolność do wykonywania zawodu.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</w:p>
    <w:p w:rsidR="00EB429F" w:rsidRPr="0043605E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Wykonawca powinien wypełnić warunki Rozporządzenia Ministra Pracy i Polityki Socjalnej z dnia 28 maja 1996 r. w sprawie szczegółowych zasad szkolenia w dziedzinie bezpieczeństwa i higieny pracy ( Dz.U. Nr 62 poz. 285) oraz rozporządzenia Ministra Pracy i Polityki Socjalnej z dnia 26 września 1997 r. w sprawie ogólnych przepisów bezpieczeństwa i higieny pracy ( Dz.U. Nr 129, poz.811 z późniejszymi zmianami) (tekst jednolity Dz.U. z 2003 r. Nr 169 poz1650).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</w:p>
    <w:p w:rsidR="00EB429F" w:rsidRPr="0043605E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Przed przystąpieniem do robót każdy pracownik powinien zostać przeszkolony przez nadzór w zakresie rodzaju robót w oparciu o rozporządzenie branżowe, instrukcje itp.</w:t>
      </w:r>
    </w:p>
    <w:p w:rsidR="00EB429F" w:rsidRPr="0043605E" w:rsidRDefault="00EB429F" w:rsidP="00EB429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43605E">
        <w:rPr>
          <w:sz w:val="28"/>
          <w:szCs w:val="28"/>
        </w:rPr>
        <w:t>Środki techniczne</w:t>
      </w:r>
    </w:p>
    <w:p w:rsidR="00EB429F" w:rsidRPr="0043605E" w:rsidRDefault="00EB429F" w:rsidP="00EB429F">
      <w:pPr>
        <w:pStyle w:val="Tekstpodstawowy"/>
        <w:rPr>
          <w:sz w:val="28"/>
          <w:szCs w:val="28"/>
        </w:rPr>
      </w:pPr>
    </w:p>
    <w:p w:rsidR="00EB429F" w:rsidRPr="0043605E" w:rsidRDefault="00EB429F" w:rsidP="00EB429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Roboty powinny być realizowane w oparciu o projekt wykonawczy z zachowaniem technologii określonej w punkcie 1.6.1.</w:t>
      </w:r>
    </w:p>
    <w:p w:rsidR="00C67C08" w:rsidRDefault="00EB429F" w:rsidP="00B57C84">
      <w:pPr>
        <w:pStyle w:val="Tekstpodstawowy"/>
      </w:pPr>
      <w:r w:rsidRPr="0043605E">
        <w:rPr>
          <w:sz w:val="28"/>
          <w:szCs w:val="28"/>
        </w:rPr>
        <w:t>Codziennie należy sprawdzać stan bezpieczeństwa budowy przed działaniem ruchu zewnętrznego, wyposażenie pracowników w odzież i środki ochrony zdrowia.</w:t>
      </w:r>
    </w:p>
    <w:p w:rsidR="00C67C08" w:rsidRDefault="00C67C08" w:rsidP="007E068F"/>
    <w:p w:rsidR="00B57C84" w:rsidRDefault="00B57C84" w:rsidP="007E068F"/>
    <w:p w:rsidR="007B5BFE" w:rsidRDefault="007B5BFE" w:rsidP="007E068F"/>
    <w:p w:rsidR="007B5BFE" w:rsidRDefault="007B5BFE" w:rsidP="007E068F"/>
    <w:p w:rsidR="007B5BFE" w:rsidRDefault="007B5BFE" w:rsidP="007E068F"/>
    <w:p w:rsidR="007B5BFE" w:rsidRDefault="007B5BFE" w:rsidP="007E068F"/>
    <w:p w:rsidR="007B5BFE" w:rsidRDefault="007B5BFE" w:rsidP="007E068F"/>
    <w:p w:rsidR="007B5BFE" w:rsidRDefault="007B5BFE" w:rsidP="007E068F"/>
    <w:p w:rsidR="007B5BFE" w:rsidRDefault="007B5BFE" w:rsidP="007E068F"/>
    <w:p w:rsidR="007B5BFE" w:rsidRDefault="007B5BFE" w:rsidP="007E068F"/>
    <w:p w:rsidR="007B5BFE" w:rsidRDefault="007B5BFE" w:rsidP="007E068F"/>
    <w:p w:rsidR="007B5BFE" w:rsidRDefault="007B5BFE" w:rsidP="007E068F"/>
    <w:p w:rsidR="007B5BFE" w:rsidRDefault="007B5BFE" w:rsidP="007E068F"/>
    <w:p w:rsidR="007B5BFE" w:rsidRDefault="007B5BFE" w:rsidP="007E068F"/>
    <w:p w:rsidR="007B5BFE" w:rsidRDefault="007B5BFE" w:rsidP="007E068F"/>
    <w:p w:rsidR="00C67C08" w:rsidRDefault="00C67C08" w:rsidP="007E068F"/>
    <w:p w:rsidR="00C67C08" w:rsidRDefault="00C67C08" w:rsidP="007E068F">
      <w:bookmarkStart w:id="0" w:name="_GoBack"/>
      <w:bookmarkEnd w:id="0"/>
    </w:p>
    <w:sectPr w:rsidR="00C67C08" w:rsidSect="00BF1163"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15D" w:rsidRDefault="0034215D">
      <w:r>
        <w:separator/>
      </w:r>
    </w:p>
  </w:endnote>
  <w:endnote w:type="continuationSeparator" w:id="0">
    <w:p w:rsidR="0034215D" w:rsidRDefault="0034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15D" w:rsidRDefault="0034215D">
      <w:r>
        <w:separator/>
      </w:r>
    </w:p>
  </w:footnote>
  <w:footnote w:type="continuationSeparator" w:id="0">
    <w:p w:rsidR="0034215D" w:rsidRDefault="00342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Times New Roman"/>
      </w:rPr>
    </w:lvl>
  </w:abstractNum>
  <w:abstractNum w:abstractNumId="3" w15:restartNumberingAfterBreak="0">
    <w:nsid w:val="032A198B"/>
    <w:multiLevelType w:val="multilevel"/>
    <w:tmpl w:val="3E300480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55644D4"/>
    <w:multiLevelType w:val="hybridMultilevel"/>
    <w:tmpl w:val="D91822E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19AB"/>
    <w:multiLevelType w:val="hybridMultilevel"/>
    <w:tmpl w:val="6C126A2C"/>
    <w:lvl w:ilvl="0" w:tplc="F6AA7DA4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0542A30"/>
    <w:multiLevelType w:val="multilevel"/>
    <w:tmpl w:val="FC1443D4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495"/>
      </w:pPr>
      <w:rPr>
        <w:rFonts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5687200"/>
    <w:multiLevelType w:val="hybridMultilevel"/>
    <w:tmpl w:val="2D80E1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869562">
      <w:start w:val="8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EE0554"/>
    <w:multiLevelType w:val="hybridMultilevel"/>
    <w:tmpl w:val="8928345E"/>
    <w:lvl w:ilvl="0" w:tplc="41108B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63AA30CF"/>
    <w:multiLevelType w:val="hybridMultilevel"/>
    <w:tmpl w:val="FC1443D4"/>
    <w:lvl w:ilvl="0" w:tplc="8B5CEC30">
      <w:start w:val="1"/>
      <w:numFmt w:val="decimal"/>
      <w:lvlText w:val="%1."/>
      <w:lvlJc w:val="left"/>
      <w:pPr>
        <w:tabs>
          <w:tab w:val="num" w:pos="1575"/>
        </w:tabs>
        <w:ind w:left="1575" w:hanging="495"/>
      </w:pPr>
      <w:rPr>
        <w:rFonts w:hint="default"/>
        <w:b/>
      </w:rPr>
    </w:lvl>
    <w:lvl w:ilvl="1" w:tplc="1C786F4C">
      <w:numFmt w:val="none"/>
      <w:lvlText w:val=""/>
      <w:lvlJc w:val="left"/>
      <w:pPr>
        <w:tabs>
          <w:tab w:val="num" w:pos="360"/>
        </w:tabs>
      </w:pPr>
    </w:lvl>
    <w:lvl w:ilvl="2" w:tplc="5414DF58">
      <w:numFmt w:val="none"/>
      <w:lvlText w:val=""/>
      <w:lvlJc w:val="left"/>
      <w:pPr>
        <w:tabs>
          <w:tab w:val="num" w:pos="360"/>
        </w:tabs>
      </w:pPr>
    </w:lvl>
    <w:lvl w:ilvl="3" w:tplc="BE90306A">
      <w:numFmt w:val="none"/>
      <w:lvlText w:val=""/>
      <w:lvlJc w:val="left"/>
      <w:pPr>
        <w:tabs>
          <w:tab w:val="num" w:pos="360"/>
        </w:tabs>
      </w:pPr>
    </w:lvl>
    <w:lvl w:ilvl="4" w:tplc="B976523C">
      <w:numFmt w:val="none"/>
      <w:lvlText w:val=""/>
      <w:lvlJc w:val="left"/>
      <w:pPr>
        <w:tabs>
          <w:tab w:val="num" w:pos="360"/>
        </w:tabs>
      </w:pPr>
    </w:lvl>
    <w:lvl w:ilvl="5" w:tplc="29E2464E">
      <w:numFmt w:val="none"/>
      <w:lvlText w:val=""/>
      <w:lvlJc w:val="left"/>
      <w:pPr>
        <w:tabs>
          <w:tab w:val="num" w:pos="360"/>
        </w:tabs>
      </w:pPr>
    </w:lvl>
    <w:lvl w:ilvl="6" w:tplc="ACA26E68">
      <w:numFmt w:val="none"/>
      <w:lvlText w:val=""/>
      <w:lvlJc w:val="left"/>
      <w:pPr>
        <w:tabs>
          <w:tab w:val="num" w:pos="360"/>
        </w:tabs>
      </w:pPr>
    </w:lvl>
    <w:lvl w:ilvl="7" w:tplc="EEB8B14A">
      <w:numFmt w:val="none"/>
      <w:lvlText w:val=""/>
      <w:lvlJc w:val="left"/>
      <w:pPr>
        <w:tabs>
          <w:tab w:val="num" w:pos="360"/>
        </w:tabs>
      </w:pPr>
    </w:lvl>
    <w:lvl w:ilvl="8" w:tplc="1AC084C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63CA7D9E"/>
    <w:multiLevelType w:val="hybridMultilevel"/>
    <w:tmpl w:val="1E109788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0A63E4"/>
    <w:multiLevelType w:val="multilevel"/>
    <w:tmpl w:val="E38C0D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6F3D422F"/>
    <w:multiLevelType w:val="multilevel"/>
    <w:tmpl w:val="34DC5F46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7A323111"/>
    <w:multiLevelType w:val="hybridMultilevel"/>
    <w:tmpl w:val="C7FA5C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6"/>
  </w:num>
  <w:num w:numId="5">
    <w:abstractNumId w:val="5"/>
  </w:num>
  <w:num w:numId="6">
    <w:abstractNumId w:val="12"/>
  </w:num>
  <w:num w:numId="7">
    <w:abstractNumId w:val="7"/>
  </w:num>
  <w:num w:numId="8">
    <w:abstractNumId w:val="10"/>
  </w:num>
  <w:num w:numId="9">
    <w:abstractNumId w:val="11"/>
  </w:num>
  <w:num w:numId="10">
    <w:abstractNumId w:val="8"/>
  </w:num>
  <w:num w:numId="11">
    <w:abstractNumId w:val="0"/>
  </w:num>
  <w:num w:numId="12">
    <w:abstractNumId w:val="1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B4F"/>
    <w:rsid w:val="000141CE"/>
    <w:rsid w:val="00045416"/>
    <w:rsid w:val="0005333F"/>
    <w:rsid w:val="00057A81"/>
    <w:rsid w:val="00076BB3"/>
    <w:rsid w:val="00090ED8"/>
    <w:rsid w:val="00097DF8"/>
    <w:rsid w:val="000B65EF"/>
    <w:rsid w:val="000C030E"/>
    <w:rsid w:val="000C4D53"/>
    <w:rsid w:val="000C73BC"/>
    <w:rsid w:val="000E418C"/>
    <w:rsid w:val="000E7603"/>
    <w:rsid w:val="00100C22"/>
    <w:rsid w:val="00107095"/>
    <w:rsid w:val="00113CF6"/>
    <w:rsid w:val="00121BC2"/>
    <w:rsid w:val="00132361"/>
    <w:rsid w:val="00134783"/>
    <w:rsid w:val="00151C82"/>
    <w:rsid w:val="001A4E44"/>
    <w:rsid w:val="001A5E68"/>
    <w:rsid w:val="002023A5"/>
    <w:rsid w:val="00225638"/>
    <w:rsid w:val="0023606E"/>
    <w:rsid w:val="002418F9"/>
    <w:rsid w:val="00254CFC"/>
    <w:rsid w:val="00282E59"/>
    <w:rsid w:val="0029470C"/>
    <w:rsid w:val="002A48E5"/>
    <w:rsid w:val="002B3C68"/>
    <w:rsid w:val="002C1D53"/>
    <w:rsid w:val="002D0104"/>
    <w:rsid w:val="002E38BE"/>
    <w:rsid w:val="002F36BE"/>
    <w:rsid w:val="002F3FA7"/>
    <w:rsid w:val="002F6EE2"/>
    <w:rsid w:val="003025C7"/>
    <w:rsid w:val="00310F5F"/>
    <w:rsid w:val="00315D71"/>
    <w:rsid w:val="003256A2"/>
    <w:rsid w:val="00330CF9"/>
    <w:rsid w:val="0034215D"/>
    <w:rsid w:val="00350EAB"/>
    <w:rsid w:val="0036647F"/>
    <w:rsid w:val="003717D2"/>
    <w:rsid w:val="00371867"/>
    <w:rsid w:val="00375811"/>
    <w:rsid w:val="00382A86"/>
    <w:rsid w:val="003949E4"/>
    <w:rsid w:val="00395282"/>
    <w:rsid w:val="003A1F62"/>
    <w:rsid w:val="003A6527"/>
    <w:rsid w:val="003A6EBF"/>
    <w:rsid w:val="003D3002"/>
    <w:rsid w:val="00410C3D"/>
    <w:rsid w:val="004118BC"/>
    <w:rsid w:val="004253C2"/>
    <w:rsid w:val="004311EC"/>
    <w:rsid w:val="0044551A"/>
    <w:rsid w:val="00445E95"/>
    <w:rsid w:val="00460152"/>
    <w:rsid w:val="00463D27"/>
    <w:rsid w:val="0047001D"/>
    <w:rsid w:val="00486E35"/>
    <w:rsid w:val="00496137"/>
    <w:rsid w:val="004966C4"/>
    <w:rsid w:val="004B055E"/>
    <w:rsid w:val="004B38D0"/>
    <w:rsid w:val="004D3CC2"/>
    <w:rsid w:val="004F455D"/>
    <w:rsid w:val="0051308C"/>
    <w:rsid w:val="005264C7"/>
    <w:rsid w:val="0053278E"/>
    <w:rsid w:val="0055120F"/>
    <w:rsid w:val="00572FC8"/>
    <w:rsid w:val="00573798"/>
    <w:rsid w:val="005A4F05"/>
    <w:rsid w:val="005B2D43"/>
    <w:rsid w:val="0061665E"/>
    <w:rsid w:val="006228ED"/>
    <w:rsid w:val="00634425"/>
    <w:rsid w:val="00635B36"/>
    <w:rsid w:val="006360F7"/>
    <w:rsid w:val="0064783D"/>
    <w:rsid w:val="006B015A"/>
    <w:rsid w:val="006D45E2"/>
    <w:rsid w:val="006E58C6"/>
    <w:rsid w:val="006E796A"/>
    <w:rsid w:val="006F2703"/>
    <w:rsid w:val="00710798"/>
    <w:rsid w:val="0071556C"/>
    <w:rsid w:val="00735292"/>
    <w:rsid w:val="00785B54"/>
    <w:rsid w:val="00790D14"/>
    <w:rsid w:val="007A2C91"/>
    <w:rsid w:val="007B5BFE"/>
    <w:rsid w:val="007C1404"/>
    <w:rsid w:val="007E068F"/>
    <w:rsid w:val="007E482B"/>
    <w:rsid w:val="007E6673"/>
    <w:rsid w:val="00837557"/>
    <w:rsid w:val="008400B5"/>
    <w:rsid w:val="00852D88"/>
    <w:rsid w:val="00885773"/>
    <w:rsid w:val="00893A7F"/>
    <w:rsid w:val="008B6B00"/>
    <w:rsid w:val="008C4201"/>
    <w:rsid w:val="008C5C0A"/>
    <w:rsid w:val="008C7528"/>
    <w:rsid w:val="008D3BD6"/>
    <w:rsid w:val="008E32D2"/>
    <w:rsid w:val="008E3DCE"/>
    <w:rsid w:val="00944CD4"/>
    <w:rsid w:val="00952701"/>
    <w:rsid w:val="00973949"/>
    <w:rsid w:val="00995CE1"/>
    <w:rsid w:val="0099658F"/>
    <w:rsid w:val="009A09FA"/>
    <w:rsid w:val="009E06C1"/>
    <w:rsid w:val="009E0B2B"/>
    <w:rsid w:val="009E237E"/>
    <w:rsid w:val="00A02867"/>
    <w:rsid w:val="00A031A3"/>
    <w:rsid w:val="00A07425"/>
    <w:rsid w:val="00A1734D"/>
    <w:rsid w:val="00A2570B"/>
    <w:rsid w:val="00A62BAE"/>
    <w:rsid w:val="00A7272E"/>
    <w:rsid w:val="00A771BA"/>
    <w:rsid w:val="00A81ABA"/>
    <w:rsid w:val="00A9332F"/>
    <w:rsid w:val="00AA1F05"/>
    <w:rsid w:val="00AA7067"/>
    <w:rsid w:val="00AA7912"/>
    <w:rsid w:val="00AC1034"/>
    <w:rsid w:val="00AD2025"/>
    <w:rsid w:val="00AD4699"/>
    <w:rsid w:val="00AF18CC"/>
    <w:rsid w:val="00AF7A5E"/>
    <w:rsid w:val="00B025BD"/>
    <w:rsid w:val="00B05E48"/>
    <w:rsid w:val="00B07889"/>
    <w:rsid w:val="00B15097"/>
    <w:rsid w:val="00B21883"/>
    <w:rsid w:val="00B31B94"/>
    <w:rsid w:val="00B3295D"/>
    <w:rsid w:val="00B37DCC"/>
    <w:rsid w:val="00B57C84"/>
    <w:rsid w:val="00B62D14"/>
    <w:rsid w:val="00BA5D57"/>
    <w:rsid w:val="00BF1163"/>
    <w:rsid w:val="00C21FE2"/>
    <w:rsid w:val="00C23D4A"/>
    <w:rsid w:val="00C42042"/>
    <w:rsid w:val="00C50B4F"/>
    <w:rsid w:val="00C67C08"/>
    <w:rsid w:val="00CA6642"/>
    <w:rsid w:val="00CB6CB4"/>
    <w:rsid w:val="00CF01CC"/>
    <w:rsid w:val="00D0331A"/>
    <w:rsid w:val="00D21A2E"/>
    <w:rsid w:val="00D35CED"/>
    <w:rsid w:val="00D43A7B"/>
    <w:rsid w:val="00D478E8"/>
    <w:rsid w:val="00D50ECA"/>
    <w:rsid w:val="00D51933"/>
    <w:rsid w:val="00D56C66"/>
    <w:rsid w:val="00D61404"/>
    <w:rsid w:val="00D718A8"/>
    <w:rsid w:val="00D80019"/>
    <w:rsid w:val="00DD5535"/>
    <w:rsid w:val="00DE6AC6"/>
    <w:rsid w:val="00DF1BD1"/>
    <w:rsid w:val="00E145B8"/>
    <w:rsid w:val="00E2355B"/>
    <w:rsid w:val="00E24E6D"/>
    <w:rsid w:val="00E65BCD"/>
    <w:rsid w:val="00E74FE9"/>
    <w:rsid w:val="00E82F91"/>
    <w:rsid w:val="00E95D82"/>
    <w:rsid w:val="00EB429F"/>
    <w:rsid w:val="00EC6268"/>
    <w:rsid w:val="00EE303E"/>
    <w:rsid w:val="00EE7F57"/>
    <w:rsid w:val="00EF616C"/>
    <w:rsid w:val="00F275AA"/>
    <w:rsid w:val="00F5387C"/>
    <w:rsid w:val="00F91623"/>
    <w:rsid w:val="00F9517C"/>
    <w:rsid w:val="00FA633D"/>
    <w:rsid w:val="00FA64C9"/>
    <w:rsid w:val="00FC5FC7"/>
    <w:rsid w:val="00FD3A51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55523"/>
  <w15:chartTrackingRefBased/>
  <w15:docId w15:val="{81F1CF61-D35B-4B0E-8088-8EB4D1826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E068F"/>
    <w:pPr>
      <w:spacing w:after="120"/>
    </w:pPr>
  </w:style>
  <w:style w:type="paragraph" w:styleId="Tytu">
    <w:name w:val="Title"/>
    <w:basedOn w:val="Normalny"/>
    <w:qFormat/>
    <w:rsid w:val="0036647F"/>
    <w:pPr>
      <w:jc w:val="center"/>
    </w:pPr>
    <w:rPr>
      <w:b/>
      <w:bCs/>
      <w:sz w:val="32"/>
    </w:rPr>
  </w:style>
  <w:style w:type="table" w:styleId="Tabela-Siatka">
    <w:name w:val="Table Grid"/>
    <w:basedOn w:val="Standardowy"/>
    <w:rsid w:val="00366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A633D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382A86"/>
    <w:rPr>
      <w:sz w:val="20"/>
      <w:szCs w:val="20"/>
    </w:rPr>
  </w:style>
  <w:style w:type="character" w:styleId="Odwoanieprzypisukocowego">
    <w:name w:val="endnote reference"/>
    <w:semiHidden/>
    <w:rsid w:val="00382A86"/>
    <w:rPr>
      <w:vertAlign w:val="superscript"/>
    </w:rPr>
  </w:style>
  <w:style w:type="paragraph" w:styleId="Tekstdymka">
    <w:name w:val="Balloon Text"/>
    <w:basedOn w:val="Normalny"/>
    <w:link w:val="TekstdymkaZnak"/>
    <w:rsid w:val="007352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352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22E1F-0CAD-4521-B12C-30ACEB59E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1017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 DROGOWY</vt:lpstr>
    </vt:vector>
  </TitlesOfParts>
  <Company>GDDKiA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 DROGOWY</dc:title>
  <dc:subject/>
  <dc:creator>GDDKiA</dc:creator>
  <cp:keywords/>
  <cp:lastModifiedBy>Wiesław Jakubiec</cp:lastModifiedBy>
  <cp:revision>7</cp:revision>
  <cp:lastPrinted>2016-11-14T09:02:00Z</cp:lastPrinted>
  <dcterms:created xsi:type="dcterms:W3CDTF">2016-11-14T08:55:00Z</dcterms:created>
  <dcterms:modified xsi:type="dcterms:W3CDTF">2017-05-24T06:39:00Z</dcterms:modified>
</cp:coreProperties>
</file>