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4BF160E" w14:textId="77784E97" w:rsidR="000E1C61" w:rsidRPr="0057603E" w:rsidRDefault="000E1C61" w:rsidP="00304FC6">
      <w:pPr>
        <w:spacing w:before="120"/>
        <w:jc w:val="right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Załącznik nr </w:t>
      </w:r>
      <w:r w:rsidR="00F344CE">
        <w:rPr>
          <w:rFonts w:ascii="Cambria" w:hAnsi="Cambria" w:cs="Arial"/>
          <w:b/>
          <w:bCs/>
        </w:rPr>
        <w:t>1</w:t>
      </w:r>
      <w:r w:rsidR="00C275B5">
        <w:rPr>
          <w:rFonts w:ascii="Cambria" w:hAnsi="Cambria" w:cs="Arial"/>
          <w:b/>
          <w:bCs/>
        </w:rPr>
        <w:t>.</w:t>
      </w:r>
      <w:r w:rsidR="00FD3F21">
        <w:rPr>
          <w:rFonts w:ascii="Cambria" w:hAnsi="Cambria" w:cs="Arial"/>
          <w:b/>
          <w:bCs/>
        </w:rPr>
        <w:t>7</w:t>
      </w:r>
      <w:r w:rsidR="00CD6E41" w:rsidRPr="0057603E">
        <w:rPr>
          <w:rFonts w:ascii="Cambria" w:hAnsi="Cambria" w:cs="Arial"/>
          <w:b/>
          <w:bCs/>
        </w:rPr>
        <w:t xml:space="preserve"> </w:t>
      </w:r>
      <w:r w:rsidRPr="0057603E">
        <w:rPr>
          <w:rFonts w:ascii="Cambria" w:hAnsi="Cambria" w:cs="Arial"/>
          <w:b/>
          <w:bCs/>
        </w:rPr>
        <w:t xml:space="preserve">do SWZ </w:t>
      </w:r>
    </w:p>
    <w:p w14:paraId="11BE0B4E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2C4583F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017A4979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4B615F9A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719D7D12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(Nazwa i adres wykonawcy)</w:t>
      </w:r>
    </w:p>
    <w:p w14:paraId="41D416F2" w14:textId="77777777" w:rsidR="000E1C61" w:rsidRPr="0057603E" w:rsidRDefault="000E1C61" w:rsidP="00304FC6">
      <w:pPr>
        <w:spacing w:before="120"/>
        <w:jc w:val="right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_____________________________________________, dnia _____________ r.</w:t>
      </w:r>
    </w:p>
    <w:p w14:paraId="0081220D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750401EB" w14:textId="775F1B4A" w:rsidR="000E1C61" w:rsidRPr="0057603E" w:rsidRDefault="006145A0" w:rsidP="00304FC6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FORMULARZ </w:t>
      </w:r>
      <w:r w:rsidR="00B627D7">
        <w:rPr>
          <w:rFonts w:ascii="Cambria" w:hAnsi="Cambria" w:cs="Arial"/>
          <w:b/>
          <w:bCs/>
        </w:rPr>
        <w:t>OFERT</w:t>
      </w:r>
      <w:r>
        <w:rPr>
          <w:rFonts w:ascii="Cambria" w:hAnsi="Cambria" w:cs="Arial"/>
          <w:b/>
          <w:bCs/>
        </w:rPr>
        <w:t>Y</w:t>
      </w:r>
    </w:p>
    <w:p w14:paraId="35CA933A" w14:textId="77777777" w:rsidR="000E1C61" w:rsidRPr="0057603E" w:rsidRDefault="000E1C61" w:rsidP="00304FC6">
      <w:pPr>
        <w:spacing w:before="120"/>
        <w:jc w:val="center"/>
        <w:rPr>
          <w:rFonts w:ascii="Cambria" w:hAnsi="Cambria" w:cs="Arial"/>
          <w:b/>
          <w:bCs/>
        </w:rPr>
      </w:pPr>
    </w:p>
    <w:p w14:paraId="7F4F5825" w14:textId="77777777" w:rsidR="00C275B5" w:rsidRDefault="00C275B5" w:rsidP="00C275B5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Skarb Państwa - </w:t>
      </w:r>
      <w:r>
        <w:rPr>
          <w:rFonts w:ascii="Cambria" w:hAnsi="Cambria" w:cs="Arial"/>
          <w:b/>
          <w:bCs/>
          <w:sz w:val="22"/>
          <w:szCs w:val="22"/>
        </w:rPr>
        <w:tab/>
      </w:r>
    </w:p>
    <w:p w14:paraId="21F57CAD" w14:textId="77777777" w:rsidR="00C275B5" w:rsidRDefault="00C275B5" w:rsidP="00C275B5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Państwowe Gospodarstwo Leśne Lasy Państwowe </w:t>
      </w:r>
    </w:p>
    <w:p w14:paraId="61BCCECA" w14:textId="77777777" w:rsidR="00C275B5" w:rsidRDefault="00C275B5" w:rsidP="00C275B5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Nadleśnictwo Lębork</w:t>
      </w:r>
      <w:r>
        <w:rPr>
          <w:rFonts w:ascii="Cambria" w:hAnsi="Cambria" w:cs="Arial"/>
          <w:b/>
          <w:bCs/>
          <w:sz w:val="22"/>
          <w:szCs w:val="22"/>
        </w:rPr>
        <w:tab/>
      </w:r>
    </w:p>
    <w:p w14:paraId="23560256" w14:textId="77777777" w:rsidR="00C275B5" w:rsidRDefault="00C275B5" w:rsidP="00C275B5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ul. Wojska Polskiego 32, 84-300 Lębork </w:t>
      </w:r>
    </w:p>
    <w:p w14:paraId="38442A7F" w14:textId="2DBB238B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</w:p>
    <w:p w14:paraId="2A1F26F9" w14:textId="6A3D2D31" w:rsidR="000E1C61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7FBAAB5" w14:textId="1CD0CFE7" w:rsidR="00F344CE" w:rsidRDefault="00F344CE" w:rsidP="00304FC6">
      <w:pPr>
        <w:spacing w:before="120"/>
        <w:jc w:val="both"/>
        <w:rPr>
          <w:rFonts w:ascii="Cambria" w:hAnsi="Cambria" w:cs="Arial"/>
          <w:bCs/>
        </w:rPr>
      </w:pPr>
    </w:p>
    <w:p w14:paraId="0144127F" w14:textId="0B2EBDD9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Odpowiadając na ogłoszenie o przetargu nieograniczonym na „Wykonywanie usług z zakresu gospodarki leśnej na terenie Nadleśnictwa </w:t>
      </w:r>
      <w:r w:rsidR="00C275B5">
        <w:rPr>
          <w:rFonts w:ascii="Cambria" w:hAnsi="Cambria" w:cs="Arial"/>
          <w:bCs/>
          <w:sz w:val="22"/>
          <w:szCs w:val="22"/>
        </w:rPr>
        <w:t xml:space="preserve">Lębork </w:t>
      </w:r>
      <w:r w:rsidRPr="00D16198">
        <w:rPr>
          <w:rFonts w:ascii="Cambria" w:hAnsi="Cambria" w:cs="Arial"/>
          <w:bCs/>
          <w:sz w:val="22"/>
          <w:szCs w:val="22"/>
        </w:rPr>
        <w:t xml:space="preserve">w roku </w:t>
      </w:r>
      <w:r w:rsidR="00C275B5">
        <w:rPr>
          <w:rFonts w:ascii="Cambria" w:hAnsi="Cambria" w:cs="Arial"/>
          <w:bCs/>
          <w:sz w:val="22"/>
          <w:szCs w:val="22"/>
        </w:rPr>
        <w:t>202</w:t>
      </w:r>
      <w:r w:rsidR="00FD3F21">
        <w:rPr>
          <w:rFonts w:ascii="Cambria" w:hAnsi="Cambria" w:cs="Arial"/>
          <w:bCs/>
          <w:sz w:val="22"/>
          <w:szCs w:val="22"/>
        </w:rPr>
        <w:t>3</w:t>
      </w:r>
      <w:r w:rsidRPr="00D16198">
        <w:rPr>
          <w:rFonts w:ascii="Cambria" w:hAnsi="Cambria" w:cs="Arial"/>
          <w:bCs/>
          <w:sz w:val="22"/>
          <w:szCs w:val="22"/>
        </w:rPr>
        <w:t xml:space="preserve">” składamy niniejszym ofertę na Pakiet </w:t>
      </w:r>
      <w:r w:rsidR="00FD3F21">
        <w:rPr>
          <w:rFonts w:ascii="Cambria" w:hAnsi="Cambria" w:cs="Arial"/>
          <w:bCs/>
          <w:sz w:val="22"/>
          <w:szCs w:val="22"/>
        </w:rPr>
        <w:t>VI</w:t>
      </w:r>
      <w:r w:rsidR="00C275B5">
        <w:rPr>
          <w:rFonts w:ascii="Cambria" w:hAnsi="Cambria" w:cs="Arial"/>
          <w:bCs/>
          <w:sz w:val="22"/>
          <w:szCs w:val="22"/>
        </w:rPr>
        <w:t xml:space="preserve">I </w:t>
      </w:r>
      <w:r w:rsidRPr="00D16198">
        <w:rPr>
          <w:rFonts w:ascii="Cambria" w:hAnsi="Cambria" w:cs="Arial"/>
          <w:bCs/>
          <w:sz w:val="22"/>
          <w:szCs w:val="22"/>
        </w:rPr>
        <w:t>tego zamówienia:</w:t>
      </w:r>
    </w:p>
    <w:p w14:paraId="2B864910" w14:textId="77777777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227C5E3" w14:textId="77777777" w:rsidR="00A218B9" w:rsidRDefault="00B627D7" w:rsidP="00A218B9">
      <w:pPr>
        <w:pStyle w:val="Akapitzlist"/>
        <w:numPr>
          <w:ilvl w:val="0"/>
          <w:numId w:val="134"/>
        </w:numPr>
        <w:spacing w:before="120" w:line="360" w:lineRule="auto"/>
        <w:ind w:hanging="720"/>
        <w:jc w:val="both"/>
        <w:rPr>
          <w:rFonts w:ascii="Cambria" w:hAnsi="Cambria" w:cs="Arial"/>
          <w:bCs/>
          <w:sz w:val="22"/>
          <w:szCs w:val="22"/>
        </w:rPr>
      </w:pPr>
      <w:r w:rsidRPr="00A218B9">
        <w:rPr>
          <w:rFonts w:ascii="Cambria" w:hAnsi="Cambria" w:cs="Arial"/>
          <w:bCs/>
          <w:sz w:val="22"/>
          <w:szCs w:val="22"/>
        </w:rPr>
        <w:t>Za wykonanie przedmiotu zamówienia w tym Pakiecie oferujemy następujące wynagrodzenie brutto: ____________________________________________ PLN.</w:t>
      </w:r>
    </w:p>
    <w:p w14:paraId="7570309D" w14:textId="6446FB69" w:rsidR="00B627D7" w:rsidRPr="00A218B9" w:rsidRDefault="00B627D7" w:rsidP="00A218B9">
      <w:pPr>
        <w:pStyle w:val="Akapitzlist"/>
        <w:numPr>
          <w:ilvl w:val="0"/>
          <w:numId w:val="134"/>
        </w:numPr>
        <w:spacing w:before="120"/>
        <w:ind w:hanging="720"/>
        <w:jc w:val="both"/>
        <w:rPr>
          <w:rFonts w:ascii="Cambria" w:hAnsi="Cambria" w:cs="Arial"/>
          <w:bCs/>
          <w:sz w:val="22"/>
          <w:szCs w:val="22"/>
        </w:rPr>
      </w:pPr>
      <w:r w:rsidRPr="00A218B9">
        <w:rPr>
          <w:rFonts w:ascii="Cambria" w:hAnsi="Cambria" w:cs="Arial"/>
          <w:bCs/>
          <w:sz w:val="22"/>
          <w:szCs w:val="22"/>
        </w:rPr>
        <w:t>Wynagrodzenie zaoferowane w pkt 1 powyżej wynika</w:t>
      </w:r>
      <w:r w:rsidR="00DD5C7A" w:rsidRPr="00A218B9">
        <w:rPr>
          <w:rFonts w:ascii="Cambria" w:hAnsi="Cambria" w:cs="Arial"/>
          <w:bCs/>
          <w:sz w:val="22"/>
          <w:szCs w:val="22"/>
        </w:rPr>
        <w:t xml:space="preserve"> z </w:t>
      </w:r>
      <w:r w:rsidR="00FB5578" w:rsidRPr="00A218B9">
        <w:rPr>
          <w:rFonts w:ascii="Cambria" w:hAnsi="Cambria" w:cs="Arial"/>
          <w:bCs/>
          <w:sz w:val="22"/>
          <w:szCs w:val="22"/>
        </w:rPr>
        <w:t xml:space="preserve">poniższego </w:t>
      </w:r>
      <w:r w:rsidR="00DD5C7A" w:rsidRPr="00A218B9">
        <w:rPr>
          <w:rFonts w:ascii="Cambria" w:hAnsi="Cambria" w:cs="Arial"/>
          <w:bCs/>
          <w:sz w:val="22"/>
          <w:szCs w:val="22"/>
        </w:rPr>
        <w:t>K</w:t>
      </w:r>
      <w:r w:rsidRPr="00A218B9">
        <w:rPr>
          <w:rFonts w:ascii="Cambria" w:hAnsi="Cambria" w:cs="Arial"/>
          <w:bCs/>
          <w:sz w:val="22"/>
          <w:szCs w:val="22"/>
        </w:rPr>
        <w:t xml:space="preserve">osztorysu </w:t>
      </w:r>
      <w:r w:rsidR="00DD5C7A" w:rsidRPr="00A218B9">
        <w:rPr>
          <w:rFonts w:ascii="Cambria" w:hAnsi="Cambria" w:cs="Arial"/>
          <w:bCs/>
          <w:sz w:val="22"/>
          <w:szCs w:val="22"/>
        </w:rPr>
        <w:t>O</w:t>
      </w:r>
      <w:r w:rsidRPr="00A218B9">
        <w:rPr>
          <w:rFonts w:ascii="Cambria" w:hAnsi="Cambria" w:cs="Arial"/>
          <w:bCs/>
          <w:sz w:val="22"/>
          <w:szCs w:val="22"/>
        </w:rPr>
        <w:t xml:space="preserve">fertowego i stanowi sumę wartości całkowitych brutto </w:t>
      </w:r>
      <w:bookmarkStart w:id="0" w:name="_Hlk107274238"/>
      <w:r w:rsidRPr="00A218B9">
        <w:rPr>
          <w:rFonts w:ascii="Cambria" w:hAnsi="Cambria" w:cs="Arial"/>
          <w:bCs/>
          <w:sz w:val="22"/>
          <w:szCs w:val="22"/>
        </w:rPr>
        <w:t>za poszczególne pozycje (prace) tworzące ten Pakiet</w:t>
      </w:r>
      <w:bookmarkEnd w:id="0"/>
      <w:r w:rsidR="00FB5578" w:rsidRPr="00A218B9">
        <w:rPr>
          <w:rFonts w:ascii="Cambria" w:hAnsi="Cambria" w:cs="Arial"/>
          <w:bCs/>
          <w:sz w:val="22"/>
          <w:szCs w:val="22"/>
        </w:rPr>
        <w:t>:</w:t>
      </w:r>
    </w:p>
    <w:p w14:paraId="7C31739E" w14:textId="7AF46598" w:rsidR="00D16198" w:rsidRPr="00D16198" w:rsidRDefault="00D16198" w:rsidP="00D1619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102D7E92" w14:textId="77777777" w:rsidR="00D16198" w:rsidRDefault="00D16198" w:rsidP="00D16198">
      <w:pPr>
        <w:spacing w:before="120"/>
        <w:rPr>
          <w:rFonts w:ascii="Cambria" w:hAnsi="Cambria"/>
          <w:b/>
          <w:u w:val="single"/>
        </w:rPr>
      </w:pPr>
    </w:p>
    <w:p w14:paraId="5A5DE9CA" w14:textId="77777777" w:rsidR="00F918BC" w:rsidRDefault="00F918BC" w:rsidP="00304FC6">
      <w:pPr>
        <w:spacing w:before="120"/>
        <w:rPr>
          <w:rFonts w:ascii="Cambria" w:hAnsi="Cambria"/>
          <w:b/>
          <w:u w:val="single"/>
        </w:rPr>
      </w:pPr>
    </w:p>
    <w:tbl>
      <w:tblPr>
        <w:tblW w:w="1451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0"/>
        <w:gridCol w:w="865"/>
        <w:gridCol w:w="1493"/>
        <w:gridCol w:w="3863"/>
        <w:gridCol w:w="808"/>
        <w:gridCol w:w="1148"/>
        <w:gridCol w:w="1397"/>
        <w:gridCol w:w="1340"/>
        <w:gridCol w:w="834"/>
        <w:gridCol w:w="1065"/>
        <w:gridCol w:w="940"/>
        <w:gridCol w:w="380"/>
      </w:tblGrid>
      <w:tr w:rsidR="0050193C" w:rsidRPr="004F644F" w14:paraId="0487E997" w14:textId="77777777" w:rsidTr="0050193C">
        <w:trPr>
          <w:trHeight w:val="364"/>
        </w:trPr>
        <w:tc>
          <w:tcPr>
            <w:tcW w:w="1319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3858F1FA" w14:textId="77777777" w:rsidR="0050193C" w:rsidRPr="004F644F" w:rsidRDefault="0050193C" w:rsidP="008F59B7">
            <w:pPr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4F644F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Pozostałe cięcia rębne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747CBD4" w14:textId="77777777" w:rsidR="0050193C" w:rsidRPr="004F644F" w:rsidRDefault="0050193C" w:rsidP="008F59B7">
            <w:pP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8634CD9" w14:textId="77777777" w:rsidR="0050193C" w:rsidRPr="004F644F" w:rsidRDefault="0050193C" w:rsidP="008F59B7">
            <w:pP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0193C" w:rsidRPr="004F644F" w14:paraId="021C6560" w14:textId="77777777" w:rsidTr="0050193C">
        <w:trPr>
          <w:trHeight w:val="113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D1907A4" w14:textId="77777777" w:rsidR="0050193C" w:rsidRPr="004F644F" w:rsidRDefault="0050193C" w:rsidP="008F59B7">
            <w:pP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4470AD9" w14:textId="77777777" w:rsidR="0050193C" w:rsidRPr="004F644F" w:rsidRDefault="0050193C" w:rsidP="008F59B7">
            <w:pP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47812CD" w14:textId="77777777" w:rsidR="0050193C" w:rsidRPr="004F644F" w:rsidRDefault="0050193C" w:rsidP="008F59B7">
            <w:pP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D7638EF" w14:textId="77777777" w:rsidR="0050193C" w:rsidRPr="004F644F" w:rsidRDefault="0050193C" w:rsidP="008F59B7">
            <w:pP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B730954" w14:textId="77777777" w:rsidR="0050193C" w:rsidRPr="004F644F" w:rsidRDefault="0050193C" w:rsidP="008F59B7">
            <w:pP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739D9EC" w14:textId="77777777" w:rsidR="0050193C" w:rsidRPr="004F644F" w:rsidRDefault="0050193C" w:rsidP="008F59B7">
            <w:pP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169F6B2" w14:textId="77777777" w:rsidR="0050193C" w:rsidRPr="004F644F" w:rsidRDefault="0050193C" w:rsidP="008F59B7">
            <w:pP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929DAD7" w14:textId="77777777" w:rsidR="0050193C" w:rsidRPr="004F644F" w:rsidRDefault="0050193C" w:rsidP="008F59B7">
            <w:pP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5BD2B37" w14:textId="77777777" w:rsidR="0050193C" w:rsidRPr="004F644F" w:rsidRDefault="0050193C" w:rsidP="008F59B7">
            <w:pP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52FD743" w14:textId="77777777" w:rsidR="0050193C" w:rsidRPr="004F644F" w:rsidRDefault="0050193C" w:rsidP="008F59B7">
            <w:pP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7620FF6" w14:textId="77777777" w:rsidR="0050193C" w:rsidRPr="004F644F" w:rsidRDefault="0050193C" w:rsidP="008F59B7">
            <w:pP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80B3C7E" w14:textId="77777777" w:rsidR="0050193C" w:rsidRPr="004F644F" w:rsidRDefault="0050193C" w:rsidP="008F59B7">
            <w:pP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0193C" w:rsidRPr="004F644F" w14:paraId="3F7D7D0C" w14:textId="77777777" w:rsidTr="0050193C">
        <w:trPr>
          <w:trHeight w:val="1230"/>
        </w:trPr>
        <w:tc>
          <w:tcPr>
            <w:tcW w:w="380" w:type="dxa"/>
            <w:tcBorders>
              <w:top w:val="single" w:sz="4" w:space="0" w:color="E3E3E3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8FBFC"/>
            <w:noWrap/>
            <w:vAlign w:val="center"/>
            <w:hideMark/>
          </w:tcPr>
          <w:p w14:paraId="1669BED0" w14:textId="77777777" w:rsidR="0050193C" w:rsidRPr="004F644F" w:rsidRDefault="0050193C" w:rsidP="008F59B7">
            <w:pPr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F644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65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71C9E81C" w14:textId="77777777" w:rsidR="0050193C" w:rsidRPr="004F644F" w:rsidRDefault="0050193C" w:rsidP="008F59B7">
            <w:pPr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F644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4F644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93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69DA7401" w14:textId="77777777" w:rsidR="0050193C" w:rsidRPr="004F644F" w:rsidRDefault="0050193C" w:rsidP="008F59B7">
            <w:pPr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F644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63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7CA131B0" w14:textId="77777777" w:rsidR="0050193C" w:rsidRPr="004F644F" w:rsidRDefault="0050193C" w:rsidP="008F59B7">
            <w:pPr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F644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08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4EFC1949" w14:textId="77777777" w:rsidR="0050193C" w:rsidRPr="004F644F" w:rsidRDefault="0050193C" w:rsidP="008F59B7">
            <w:pPr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F644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48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3862D22C" w14:textId="77777777" w:rsidR="0050193C" w:rsidRPr="004F644F" w:rsidRDefault="0050193C" w:rsidP="008F59B7">
            <w:pPr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F644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397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4225B4DB" w14:textId="77777777" w:rsidR="0050193C" w:rsidRPr="004F644F" w:rsidRDefault="0050193C" w:rsidP="008F59B7">
            <w:pPr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F644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40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3B980B5A" w14:textId="77777777" w:rsidR="0050193C" w:rsidRPr="004F644F" w:rsidRDefault="0050193C" w:rsidP="008F59B7">
            <w:pPr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F644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4F644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4F644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34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52F854B6" w14:textId="77777777" w:rsidR="0050193C" w:rsidRPr="004F644F" w:rsidRDefault="0050193C" w:rsidP="008F59B7">
            <w:pPr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F644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65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1BD69BDE" w14:textId="77777777" w:rsidR="0050193C" w:rsidRPr="004F644F" w:rsidRDefault="0050193C" w:rsidP="008F59B7">
            <w:pPr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F644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13264DA5" w14:textId="77777777" w:rsidR="0050193C" w:rsidRPr="004F644F" w:rsidRDefault="0050193C" w:rsidP="008F59B7">
            <w:pPr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F644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4F644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50193C" w:rsidRPr="004F644F" w14:paraId="48B0ABDE" w14:textId="77777777" w:rsidTr="0050193C">
        <w:trPr>
          <w:trHeight w:val="390"/>
        </w:trPr>
        <w:tc>
          <w:tcPr>
            <w:tcW w:w="38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C33017C" w14:textId="77777777" w:rsidR="0050193C" w:rsidRPr="004F644F" w:rsidRDefault="0050193C" w:rsidP="008F59B7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BCCE0DD" w14:textId="77777777" w:rsidR="0050193C" w:rsidRPr="004F644F" w:rsidRDefault="0050193C" w:rsidP="008F59B7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DDB70ED" w14:textId="77777777" w:rsidR="0050193C" w:rsidRPr="004F644F" w:rsidRDefault="0050193C" w:rsidP="008F59B7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46880A7D" w14:textId="77777777" w:rsidR="0050193C" w:rsidRPr="004F644F" w:rsidRDefault="0050193C" w:rsidP="008F59B7">
            <w:pPr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C0747CE" w14:textId="77777777" w:rsidR="0050193C" w:rsidRPr="004F644F" w:rsidRDefault="0050193C" w:rsidP="008F59B7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E5AA757" w14:textId="77777777" w:rsidR="0050193C" w:rsidRPr="004F644F" w:rsidRDefault="0050193C" w:rsidP="008F59B7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2 238,00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6D2980A" w14:textId="77777777" w:rsidR="0050193C" w:rsidRPr="004F644F" w:rsidRDefault="0050193C" w:rsidP="008F59B7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81F6C9B" w14:textId="77777777" w:rsidR="0050193C" w:rsidRPr="004F644F" w:rsidRDefault="0050193C" w:rsidP="008F59B7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8966041" w14:textId="77777777" w:rsidR="0050193C" w:rsidRPr="004F644F" w:rsidRDefault="0050193C" w:rsidP="008F59B7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BF797D2" w14:textId="77777777" w:rsidR="0050193C" w:rsidRPr="004F644F" w:rsidRDefault="0050193C" w:rsidP="008F59B7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48836F2" w14:textId="77777777" w:rsidR="0050193C" w:rsidRPr="004F644F" w:rsidRDefault="0050193C" w:rsidP="008F59B7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0193C" w:rsidRPr="004F644F" w14:paraId="4202320A" w14:textId="77777777" w:rsidTr="0050193C">
        <w:trPr>
          <w:trHeight w:val="68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CBE4834" w14:textId="77777777" w:rsidR="0050193C" w:rsidRPr="004F644F" w:rsidRDefault="0050193C" w:rsidP="008F59B7">
            <w:pP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AE4C396" w14:textId="77777777" w:rsidR="0050193C" w:rsidRPr="004F644F" w:rsidRDefault="0050193C" w:rsidP="008F59B7">
            <w:pP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5304362" w14:textId="77777777" w:rsidR="0050193C" w:rsidRPr="004F644F" w:rsidRDefault="0050193C" w:rsidP="008F59B7">
            <w:pP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795E40A" w14:textId="77777777" w:rsidR="0050193C" w:rsidRPr="004F644F" w:rsidRDefault="0050193C" w:rsidP="008F59B7">
            <w:pP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C5A1A84" w14:textId="77777777" w:rsidR="0050193C" w:rsidRPr="004F644F" w:rsidRDefault="0050193C" w:rsidP="008F59B7">
            <w:pP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7B80D59" w14:textId="77777777" w:rsidR="0050193C" w:rsidRPr="004F644F" w:rsidRDefault="0050193C" w:rsidP="008F59B7">
            <w:pP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AE4EF89" w14:textId="77777777" w:rsidR="0050193C" w:rsidRPr="004F644F" w:rsidRDefault="0050193C" w:rsidP="008F59B7">
            <w:pP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BC663AA" w14:textId="77777777" w:rsidR="0050193C" w:rsidRPr="004F644F" w:rsidRDefault="0050193C" w:rsidP="008F59B7">
            <w:pP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4EA4534" w14:textId="77777777" w:rsidR="0050193C" w:rsidRPr="004F644F" w:rsidRDefault="0050193C" w:rsidP="008F59B7">
            <w:pP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A6DAA90" w14:textId="77777777" w:rsidR="0050193C" w:rsidRPr="004F644F" w:rsidRDefault="0050193C" w:rsidP="008F59B7">
            <w:pP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C354BE1" w14:textId="77777777" w:rsidR="0050193C" w:rsidRPr="004F644F" w:rsidRDefault="0050193C" w:rsidP="008F59B7">
            <w:pP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3ACA9FD" w14:textId="77777777" w:rsidR="0050193C" w:rsidRPr="004F644F" w:rsidRDefault="0050193C" w:rsidP="008F59B7">
            <w:pP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0193C" w:rsidRPr="004F644F" w14:paraId="13B17569" w14:textId="77777777" w:rsidTr="0050193C">
        <w:trPr>
          <w:trHeight w:val="364"/>
        </w:trPr>
        <w:tc>
          <w:tcPr>
            <w:tcW w:w="1319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69468F75" w14:textId="77777777" w:rsidR="0050193C" w:rsidRPr="004F644F" w:rsidRDefault="0050193C" w:rsidP="008F59B7">
            <w:pPr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4F644F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Trzebieże późne i cięcia sanitarno – selekcyjne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2FA75F0" w14:textId="77777777" w:rsidR="0050193C" w:rsidRPr="004F644F" w:rsidRDefault="0050193C" w:rsidP="008F59B7">
            <w:pP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D8B4A62" w14:textId="77777777" w:rsidR="0050193C" w:rsidRPr="004F644F" w:rsidRDefault="0050193C" w:rsidP="008F59B7">
            <w:pP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0193C" w:rsidRPr="004F644F" w14:paraId="01256253" w14:textId="77777777" w:rsidTr="0050193C">
        <w:trPr>
          <w:trHeight w:val="113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9F1EE86" w14:textId="77777777" w:rsidR="0050193C" w:rsidRPr="004F644F" w:rsidRDefault="0050193C" w:rsidP="008F59B7">
            <w:pP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158590D" w14:textId="77777777" w:rsidR="0050193C" w:rsidRPr="004F644F" w:rsidRDefault="0050193C" w:rsidP="008F59B7">
            <w:pP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55D47C6" w14:textId="77777777" w:rsidR="0050193C" w:rsidRPr="004F644F" w:rsidRDefault="0050193C" w:rsidP="008F59B7">
            <w:pP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697611A" w14:textId="77777777" w:rsidR="0050193C" w:rsidRPr="004F644F" w:rsidRDefault="0050193C" w:rsidP="008F59B7">
            <w:pP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8750B0C" w14:textId="77777777" w:rsidR="0050193C" w:rsidRPr="004F644F" w:rsidRDefault="0050193C" w:rsidP="008F59B7">
            <w:pP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D3594B6" w14:textId="77777777" w:rsidR="0050193C" w:rsidRPr="004F644F" w:rsidRDefault="0050193C" w:rsidP="008F59B7">
            <w:pP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B9703A8" w14:textId="77777777" w:rsidR="0050193C" w:rsidRPr="004F644F" w:rsidRDefault="0050193C" w:rsidP="008F59B7">
            <w:pP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B73E91F" w14:textId="77777777" w:rsidR="0050193C" w:rsidRPr="004F644F" w:rsidRDefault="0050193C" w:rsidP="008F59B7">
            <w:pP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8C320BA" w14:textId="77777777" w:rsidR="0050193C" w:rsidRPr="004F644F" w:rsidRDefault="0050193C" w:rsidP="008F59B7">
            <w:pP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0CB70F0" w14:textId="77777777" w:rsidR="0050193C" w:rsidRPr="004F644F" w:rsidRDefault="0050193C" w:rsidP="008F59B7">
            <w:pP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7B87A35" w14:textId="77777777" w:rsidR="0050193C" w:rsidRPr="004F644F" w:rsidRDefault="0050193C" w:rsidP="008F59B7">
            <w:pP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B3526FC" w14:textId="77777777" w:rsidR="0050193C" w:rsidRPr="004F644F" w:rsidRDefault="0050193C" w:rsidP="008F59B7">
            <w:pP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0193C" w:rsidRPr="004F644F" w14:paraId="7CEC754A" w14:textId="77777777" w:rsidTr="0050193C">
        <w:trPr>
          <w:trHeight w:val="1335"/>
        </w:trPr>
        <w:tc>
          <w:tcPr>
            <w:tcW w:w="380" w:type="dxa"/>
            <w:tcBorders>
              <w:top w:val="single" w:sz="4" w:space="0" w:color="E3E3E3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8FBFC"/>
            <w:noWrap/>
            <w:vAlign w:val="center"/>
            <w:hideMark/>
          </w:tcPr>
          <w:p w14:paraId="1239B64A" w14:textId="77777777" w:rsidR="0050193C" w:rsidRPr="004F644F" w:rsidRDefault="0050193C" w:rsidP="008F59B7">
            <w:pPr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F644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65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4B12E7D6" w14:textId="77777777" w:rsidR="0050193C" w:rsidRPr="004F644F" w:rsidRDefault="0050193C" w:rsidP="008F59B7">
            <w:pPr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F644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4F644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93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2F54CF80" w14:textId="77777777" w:rsidR="0050193C" w:rsidRPr="004F644F" w:rsidRDefault="0050193C" w:rsidP="008F59B7">
            <w:pPr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F644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63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63A9400F" w14:textId="77777777" w:rsidR="0050193C" w:rsidRPr="004F644F" w:rsidRDefault="0050193C" w:rsidP="008F59B7">
            <w:pPr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F644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08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6F0B6221" w14:textId="77777777" w:rsidR="0050193C" w:rsidRPr="004F644F" w:rsidRDefault="0050193C" w:rsidP="008F59B7">
            <w:pPr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F644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48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22C06E4C" w14:textId="77777777" w:rsidR="0050193C" w:rsidRPr="004F644F" w:rsidRDefault="0050193C" w:rsidP="008F59B7">
            <w:pPr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F644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397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4B541913" w14:textId="77777777" w:rsidR="0050193C" w:rsidRPr="004F644F" w:rsidRDefault="0050193C" w:rsidP="008F59B7">
            <w:pPr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F644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40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7452C1F8" w14:textId="77777777" w:rsidR="0050193C" w:rsidRPr="004F644F" w:rsidRDefault="0050193C" w:rsidP="008F59B7">
            <w:pPr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F644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4F644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4F644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34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25E83FA8" w14:textId="77777777" w:rsidR="0050193C" w:rsidRPr="004F644F" w:rsidRDefault="0050193C" w:rsidP="008F59B7">
            <w:pPr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F644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65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59DECD8C" w14:textId="77777777" w:rsidR="0050193C" w:rsidRPr="004F644F" w:rsidRDefault="0050193C" w:rsidP="008F59B7">
            <w:pPr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F644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53805291" w14:textId="77777777" w:rsidR="0050193C" w:rsidRPr="004F644F" w:rsidRDefault="0050193C" w:rsidP="008F59B7">
            <w:pPr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F644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4F644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50193C" w:rsidRPr="004F644F" w14:paraId="34B9EF17" w14:textId="77777777" w:rsidTr="0050193C">
        <w:trPr>
          <w:trHeight w:val="390"/>
        </w:trPr>
        <w:tc>
          <w:tcPr>
            <w:tcW w:w="38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65C9850" w14:textId="77777777" w:rsidR="0050193C" w:rsidRPr="004F644F" w:rsidRDefault="0050193C" w:rsidP="008F59B7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94BF56C" w14:textId="77777777" w:rsidR="0050193C" w:rsidRPr="004F644F" w:rsidRDefault="0050193C" w:rsidP="008F59B7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213318F" w14:textId="77777777" w:rsidR="0050193C" w:rsidRPr="004F644F" w:rsidRDefault="0050193C" w:rsidP="008F59B7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65612891" w14:textId="77777777" w:rsidR="0050193C" w:rsidRPr="004F644F" w:rsidRDefault="0050193C" w:rsidP="008F59B7">
            <w:pPr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B5E38FC" w14:textId="77777777" w:rsidR="0050193C" w:rsidRPr="004F644F" w:rsidRDefault="0050193C" w:rsidP="008F59B7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8BD147B" w14:textId="77777777" w:rsidR="0050193C" w:rsidRPr="004F644F" w:rsidRDefault="0050193C" w:rsidP="008F59B7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3 313,00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8C792F8" w14:textId="77777777" w:rsidR="0050193C" w:rsidRPr="004F644F" w:rsidRDefault="0050193C" w:rsidP="008F59B7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B5DF73B" w14:textId="77777777" w:rsidR="0050193C" w:rsidRPr="004F644F" w:rsidRDefault="0050193C" w:rsidP="008F59B7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EE262AF" w14:textId="77777777" w:rsidR="0050193C" w:rsidRPr="004F644F" w:rsidRDefault="0050193C" w:rsidP="008F59B7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DF09BA7" w14:textId="77777777" w:rsidR="0050193C" w:rsidRPr="004F644F" w:rsidRDefault="0050193C" w:rsidP="008F59B7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2904BD4" w14:textId="77777777" w:rsidR="0050193C" w:rsidRPr="004F644F" w:rsidRDefault="0050193C" w:rsidP="008F59B7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0193C" w:rsidRPr="004F644F" w14:paraId="124F966C" w14:textId="77777777" w:rsidTr="0050193C">
        <w:trPr>
          <w:trHeight w:val="68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C160E7C" w14:textId="77777777" w:rsidR="0050193C" w:rsidRPr="004F644F" w:rsidRDefault="0050193C" w:rsidP="008F59B7">
            <w:pP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5368FAD" w14:textId="77777777" w:rsidR="0050193C" w:rsidRPr="004F644F" w:rsidRDefault="0050193C" w:rsidP="008F59B7">
            <w:pP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932B784" w14:textId="77777777" w:rsidR="0050193C" w:rsidRPr="004F644F" w:rsidRDefault="0050193C" w:rsidP="008F59B7">
            <w:pP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9B70A5D" w14:textId="77777777" w:rsidR="0050193C" w:rsidRPr="004F644F" w:rsidRDefault="0050193C" w:rsidP="008F59B7">
            <w:pP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E15493C" w14:textId="77777777" w:rsidR="0050193C" w:rsidRPr="004F644F" w:rsidRDefault="0050193C" w:rsidP="008F59B7">
            <w:pP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1A74629" w14:textId="77777777" w:rsidR="0050193C" w:rsidRPr="004F644F" w:rsidRDefault="0050193C" w:rsidP="008F59B7">
            <w:pP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93B51AE" w14:textId="77777777" w:rsidR="0050193C" w:rsidRPr="004F644F" w:rsidRDefault="0050193C" w:rsidP="008F59B7">
            <w:pP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3B988A7" w14:textId="77777777" w:rsidR="0050193C" w:rsidRPr="004F644F" w:rsidRDefault="0050193C" w:rsidP="008F59B7">
            <w:pP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FBC6608" w14:textId="77777777" w:rsidR="0050193C" w:rsidRPr="004F644F" w:rsidRDefault="0050193C" w:rsidP="008F59B7">
            <w:pP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9A30204" w14:textId="77777777" w:rsidR="0050193C" w:rsidRPr="004F644F" w:rsidRDefault="0050193C" w:rsidP="008F59B7">
            <w:pP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D914DBD" w14:textId="77777777" w:rsidR="0050193C" w:rsidRPr="004F644F" w:rsidRDefault="0050193C" w:rsidP="008F59B7">
            <w:pP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A600FEC" w14:textId="77777777" w:rsidR="0050193C" w:rsidRPr="004F644F" w:rsidRDefault="0050193C" w:rsidP="008F59B7">
            <w:pP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0193C" w:rsidRPr="004F644F" w14:paraId="0DDD6774" w14:textId="77777777" w:rsidTr="0050193C">
        <w:trPr>
          <w:trHeight w:val="364"/>
        </w:trPr>
        <w:tc>
          <w:tcPr>
            <w:tcW w:w="1319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124A5DDE" w14:textId="77777777" w:rsidR="0050193C" w:rsidRPr="004F644F" w:rsidRDefault="0050193C" w:rsidP="008F59B7">
            <w:pPr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4F644F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Trzebieże wczesne i czyszczenia późne z pozyskaniem masy, cięcia przygodne w trzebieżach wczesnych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9FFBCB4" w14:textId="77777777" w:rsidR="0050193C" w:rsidRPr="004F644F" w:rsidRDefault="0050193C" w:rsidP="008F59B7">
            <w:pP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2F721ED" w14:textId="77777777" w:rsidR="0050193C" w:rsidRPr="004F644F" w:rsidRDefault="0050193C" w:rsidP="008F59B7">
            <w:pP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0193C" w:rsidRPr="004F644F" w14:paraId="36A625AB" w14:textId="77777777" w:rsidTr="0050193C">
        <w:trPr>
          <w:trHeight w:val="113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1D6856A" w14:textId="77777777" w:rsidR="0050193C" w:rsidRPr="004F644F" w:rsidRDefault="0050193C" w:rsidP="008F59B7">
            <w:pP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DC8F6CC" w14:textId="77777777" w:rsidR="0050193C" w:rsidRPr="004F644F" w:rsidRDefault="0050193C" w:rsidP="008F59B7">
            <w:pP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1B0A7EF" w14:textId="77777777" w:rsidR="0050193C" w:rsidRPr="004F644F" w:rsidRDefault="0050193C" w:rsidP="008F59B7">
            <w:pP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12752AB" w14:textId="77777777" w:rsidR="0050193C" w:rsidRPr="004F644F" w:rsidRDefault="0050193C" w:rsidP="008F59B7">
            <w:pP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C9B319A" w14:textId="77777777" w:rsidR="0050193C" w:rsidRPr="004F644F" w:rsidRDefault="0050193C" w:rsidP="008F59B7">
            <w:pP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8CAC5B9" w14:textId="77777777" w:rsidR="0050193C" w:rsidRPr="004F644F" w:rsidRDefault="0050193C" w:rsidP="008F59B7">
            <w:pP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6102FD0" w14:textId="77777777" w:rsidR="0050193C" w:rsidRPr="004F644F" w:rsidRDefault="0050193C" w:rsidP="008F59B7">
            <w:pP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606FDBB" w14:textId="77777777" w:rsidR="0050193C" w:rsidRPr="004F644F" w:rsidRDefault="0050193C" w:rsidP="008F59B7">
            <w:pP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540A721" w14:textId="77777777" w:rsidR="0050193C" w:rsidRPr="004F644F" w:rsidRDefault="0050193C" w:rsidP="008F59B7">
            <w:pP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C587FAC" w14:textId="77777777" w:rsidR="0050193C" w:rsidRPr="004F644F" w:rsidRDefault="0050193C" w:rsidP="008F59B7">
            <w:pP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A26A56D" w14:textId="77777777" w:rsidR="0050193C" w:rsidRPr="004F644F" w:rsidRDefault="0050193C" w:rsidP="008F59B7">
            <w:pP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7A52C6E" w14:textId="77777777" w:rsidR="0050193C" w:rsidRPr="004F644F" w:rsidRDefault="0050193C" w:rsidP="008F59B7">
            <w:pP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0193C" w:rsidRPr="004F644F" w14:paraId="5CFCC48B" w14:textId="77777777" w:rsidTr="0050193C">
        <w:trPr>
          <w:trHeight w:val="1260"/>
        </w:trPr>
        <w:tc>
          <w:tcPr>
            <w:tcW w:w="380" w:type="dxa"/>
            <w:tcBorders>
              <w:top w:val="single" w:sz="4" w:space="0" w:color="E3E3E3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8FBFC"/>
            <w:noWrap/>
            <w:vAlign w:val="center"/>
            <w:hideMark/>
          </w:tcPr>
          <w:p w14:paraId="1EFFE352" w14:textId="77777777" w:rsidR="0050193C" w:rsidRPr="004F644F" w:rsidRDefault="0050193C" w:rsidP="008F59B7">
            <w:pPr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F644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65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59C07E3B" w14:textId="77777777" w:rsidR="0050193C" w:rsidRPr="004F644F" w:rsidRDefault="0050193C" w:rsidP="008F59B7">
            <w:pPr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F644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4F644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93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48B7752D" w14:textId="77777777" w:rsidR="0050193C" w:rsidRPr="004F644F" w:rsidRDefault="0050193C" w:rsidP="008F59B7">
            <w:pPr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F644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63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41170DB9" w14:textId="77777777" w:rsidR="0050193C" w:rsidRPr="004F644F" w:rsidRDefault="0050193C" w:rsidP="008F59B7">
            <w:pPr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F644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08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2C764BE6" w14:textId="77777777" w:rsidR="0050193C" w:rsidRPr="004F644F" w:rsidRDefault="0050193C" w:rsidP="008F59B7">
            <w:pPr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F644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48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514A7A4A" w14:textId="77777777" w:rsidR="0050193C" w:rsidRPr="004F644F" w:rsidRDefault="0050193C" w:rsidP="008F59B7">
            <w:pPr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F644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397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31424A84" w14:textId="77777777" w:rsidR="0050193C" w:rsidRPr="004F644F" w:rsidRDefault="0050193C" w:rsidP="008F59B7">
            <w:pPr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F644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40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5731776E" w14:textId="77777777" w:rsidR="0050193C" w:rsidRPr="004F644F" w:rsidRDefault="0050193C" w:rsidP="008F59B7">
            <w:pPr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F644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4F644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4F644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34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1FBF89C2" w14:textId="77777777" w:rsidR="0050193C" w:rsidRPr="004F644F" w:rsidRDefault="0050193C" w:rsidP="008F59B7">
            <w:pPr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F644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65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1214A64E" w14:textId="77777777" w:rsidR="0050193C" w:rsidRPr="004F644F" w:rsidRDefault="0050193C" w:rsidP="008F59B7">
            <w:pPr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F644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3D3CB51C" w14:textId="77777777" w:rsidR="0050193C" w:rsidRPr="004F644F" w:rsidRDefault="0050193C" w:rsidP="008F59B7">
            <w:pPr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F644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4F644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50193C" w:rsidRPr="004F644F" w14:paraId="6FC49C4B" w14:textId="77777777" w:rsidTr="0050193C">
        <w:trPr>
          <w:trHeight w:val="390"/>
        </w:trPr>
        <w:tc>
          <w:tcPr>
            <w:tcW w:w="38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80CEC60" w14:textId="77777777" w:rsidR="0050193C" w:rsidRPr="004F644F" w:rsidRDefault="0050193C" w:rsidP="008F59B7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2D4FD95" w14:textId="77777777" w:rsidR="0050193C" w:rsidRPr="004F644F" w:rsidRDefault="0050193C" w:rsidP="008F59B7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0112DBF" w14:textId="77777777" w:rsidR="0050193C" w:rsidRPr="004F644F" w:rsidRDefault="0050193C" w:rsidP="008F59B7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3E14D273" w14:textId="77777777" w:rsidR="0050193C" w:rsidRPr="004F644F" w:rsidRDefault="0050193C" w:rsidP="008F59B7">
            <w:pPr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FDA6C5B" w14:textId="77777777" w:rsidR="0050193C" w:rsidRPr="004F644F" w:rsidRDefault="0050193C" w:rsidP="008F59B7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97BAC16" w14:textId="77777777" w:rsidR="0050193C" w:rsidRPr="004F644F" w:rsidRDefault="0050193C" w:rsidP="008F59B7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741,00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8859757" w14:textId="77777777" w:rsidR="0050193C" w:rsidRPr="004F644F" w:rsidRDefault="0050193C" w:rsidP="008F59B7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80BCC29" w14:textId="77777777" w:rsidR="0050193C" w:rsidRPr="004F644F" w:rsidRDefault="0050193C" w:rsidP="008F59B7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7A3F56C" w14:textId="77777777" w:rsidR="0050193C" w:rsidRPr="004F644F" w:rsidRDefault="0050193C" w:rsidP="008F59B7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80AF060" w14:textId="77777777" w:rsidR="0050193C" w:rsidRPr="004F644F" w:rsidRDefault="0050193C" w:rsidP="008F59B7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6B458EF" w14:textId="77777777" w:rsidR="0050193C" w:rsidRPr="004F644F" w:rsidRDefault="0050193C" w:rsidP="008F59B7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0193C" w:rsidRPr="004F644F" w14:paraId="50102092" w14:textId="77777777" w:rsidTr="0050193C">
        <w:trPr>
          <w:trHeight w:val="68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4ACD06C" w14:textId="77777777" w:rsidR="0050193C" w:rsidRPr="004F644F" w:rsidRDefault="0050193C" w:rsidP="008F59B7">
            <w:pP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4C49DB8" w14:textId="77777777" w:rsidR="0050193C" w:rsidRPr="004F644F" w:rsidRDefault="0050193C" w:rsidP="008F59B7">
            <w:pP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5E3778F" w14:textId="77777777" w:rsidR="0050193C" w:rsidRPr="004F644F" w:rsidRDefault="0050193C" w:rsidP="008F59B7">
            <w:pP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26E6903" w14:textId="77777777" w:rsidR="0050193C" w:rsidRPr="004F644F" w:rsidRDefault="0050193C" w:rsidP="008F59B7">
            <w:pP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0BF7D8A" w14:textId="77777777" w:rsidR="0050193C" w:rsidRPr="004F644F" w:rsidRDefault="0050193C" w:rsidP="008F59B7">
            <w:pP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D401515" w14:textId="77777777" w:rsidR="0050193C" w:rsidRPr="004F644F" w:rsidRDefault="0050193C" w:rsidP="008F59B7">
            <w:pP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E75D3DF" w14:textId="77777777" w:rsidR="0050193C" w:rsidRPr="004F644F" w:rsidRDefault="0050193C" w:rsidP="008F59B7">
            <w:pP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94DD4A0" w14:textId="77777777" w:rsidR="0050193C" w:rsidRPr="004F644F" w:rsidRDefault="0050193C" w:rsidP="008F59B7">
            <w:pP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9E2C3F6" w14:textId="77777777" w:rsidR="0050193C" w:rsidRPr="004F644F" w:rsidRDefault="0050193C" w:rsidP="008F59B7">
            <w:pP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B8472EE" w14:textId="77777777" w:rsidR="0050193C" w:rsidRPr="004F644F" w:rsidRDefault="0050193C" w:rsidP="008F59B7">
            <w:pP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33A0801" w14:textId="77777777" w:rsidR="0050193C" w:rsidRPr="004F644F" w:rsidRDefault="0050193C" w:rsidP="008F59B7">
            <w:pP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451C571" w14:textId="77777777" w:rsidR="0050193C" w:rsidRPr="004F644F" w:rsidRDefault="0050193C" w:rsidP="008F59B7">
            <w:pP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0193C" w:rsidRPr="004F644F" w14:paraId="22D4F97A" w14:textId="77777777" w:rsidTr="0050193C">
        <w:trPr>
          <w:trHeight w:val="364"/>
        </w:trPr>
        <w:tc>
          <w:tcPr>
            <w:tcW w:w="1319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15BE5470" w14:textId="77777777" w:rsidR="0050193C" w:rsidRDefault="0050193C" w:rsidP="008F59B7">
            <w:pPr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</w:p>
          <w:p w14:paraId="41BA0688" w14:textId="77777777" w:rsidR="0050193C" w:rsidRDefault="0050193C" w:rsidP="008F59B7">
            <w:pPr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</w:p>
          <w:p w14:paraId="189971F1" w14:textId="20F39433" w:rsidR="0050193C" w:rsidRDefault="0050193C" w:rsidP="008F59B7">
            <w:pPr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</w:p>
          <w:p w14:paraId="3B892B5D" w14:textId="77777777" w:rsidR="0050193C" w:rsidRDefault="0050193C" w:rsidP="008F59B7">
            <w:pPr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</w:p>
          <w:p w14:paraId="51B4D88E" w14:textId="77777777" w:rsidR="0050193C" w:rsidRDefault="0050193C" w:rsidP="008F59B7">
            <w:pPr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</w:p>
          <w:p w14:paraId="21E4ADA8" w14:textId="77777777" w:rsidR="0050193C" w:rsidRPr="004F644F" w:rsidRDefault="0050193C" w:rsidP="008F59B7">
            <w:pPr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4F644F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lastRenderedPageBreak/>
              <w:t>Cięcia przygodne i pozostałe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CE6D95A" w14:textId="77777777" w:rsidR="0050193C" w:rsidRPr="004F644F" w:rsidRDefault="0050193C" w:rsidP="008F59B7">
            <w:pP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F2D2AF0" w14:textId="77777777" w:rsidR="0050193C" w:rsidRPr="004F644F" w:rsidRDefault="0050193C" w:rsidP="008F59B7">
            <w:pP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0193C" w:rsidRPr="004F644F" w14:paraId="6D17A613" w14:textId="77777777" w:rsidTr="0050193C">
        <w:trPr>
          <w:trHeight w:val="113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F739150" w14:textId="77777777" w:rsidR="0050193C" w:rsidRPr="004F644F" w:rsidRDefault="0050193C" w:rsidP="008F59B7">
            <w:pP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F9A9BA7" w14:textId="77777777" w:rsidR="0050193C" w:rsidRPr="004F644F" w:rsidRDefault="0050193C" w:rsidP="008F59B7">
            <w:pP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9523D99" w14:textId="77777777" w:rsidR="0050193C" w:rsidRPr="004F644F" w:rsidRDefault="0050193C" w:rsidP="008F59B7">
            <w:pP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311C7AA" w14:textId="77777777" w:rsidR="0050193C" w:rsidRPr="004F644F" w:rsidRDefault="0050193C" w:rsidP="008F59B7">
            <w:pP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C257742" w14:textId="77777777" w:rsidR="0050193C" w:rsidRPr="004F644F" w:rsidRDefault="0050193C" w:rsidP="008F59B7">
            <w:pP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45D0928" w14:textId="77777777" w:rsidR="0050193C" w:rsidRPr="004F644F" w:rsidRDefault="0050193C" w:rsidP="008F59B7">
            <w:pP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034F669" w14:textId="77777777" w:rsidR="0050193C" w:rsidRPr="004F644F" w:rsidRDefault="0050193C" w:rsidP="008F59B7">
            <w:pP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ADDDA6F" w14:textId="77777777" w:rsidR="0050193C" w:rsidRPr="004F644F" w:rsidRDefault="0050193C" w:rsidP="008F59B7">
            <w:pP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C11A852" w14:textId="77777777" w:rsidR="0050193C" w:rsidRPr="004F644F" w:rsidRDefault="0050193C" w:rsidP="008F59B7">
            <w:pP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C731D04" w14:textId="77777777" w:rsidR="0050193C" w:rsidRPr="004F644F" w:rsidRDefault="0050193C" w:rsidP="008F59B7">
            <w:pP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72D0A62" w14:textId="77777777" w:rsidR="0050193C" w:rsidRPr="004F644F" w:rsidRDefault="0050193C" w:rsidP="008F59B7">
            <w:pP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5F402AE" w14:textId="77777777" w:rsidR="0050193C" w:rsidRPr="004F644F" w:rsidRDefault="0050193C" w:rsidP="008F59B7">
            <w:pP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0193C" w:rsidRPr="004F644F" w14:paraId="7DBC7007" w14:textId="77777777" w:rsidTr="0050193C">
        <w:trPr>
          <w:trHeight w:val="1215"/>
        </w:trPr>
        <w:tc>
          <w:tcPr>
            <w:tcW w:w="380" w:type="dxa"/>
            <w:tcBorders>
              <w:top w:val="single" w:sz="4" w:space="0" w:color="E3E3E3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8FBFC"/>
            <w:noWrap/>
            <w:vAlign w:val="center"/>
            <w:hideMark/>
          </w:tcPr>
          <w:p w14:paraId="3F4B1113" w14:textId="77777777" w:rsidR="0050193C" w:rsidRPr="004F644F" w:rsidRDefault="0050193C" w:rsidP="008F59B7">
            <w:pPr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F644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65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3DDAEE94" w14:textId="77777777" w:rsidR="0050193C" w:rsidRPr="004F644F" w:rsidRDefault="0050193C" w:rsidP="008F59B7">
            <w:pPr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F644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4F644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93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12FF7418" w14:textId="77777777" w:rsidR="0050193C" w:rsidRPr="004F644F" w:rsidRDefault="0050193C" w:rsidP="008F59B7">
            <w:pPr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F644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63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6D156567" w14:textId="77777777" w:rsidR="0050193C" w:rsidRPr="004F644F" w:rsidRDefault="0050193C" w:rsidP="008F59B7">
            <w:pPr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F644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08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68E01275" w14:textId="77777777" w:rsidR="0050193C" w:rsidRPr="004F644F" w:rsidRDefault="0050193C" w:rsidP="008F59B7">
            <w:pPr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F644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48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7730FE06" w14:textId="77777777" w:rsidR="0050193C" w:rsidRPr="004F644F" w:rsidRDefault="0050193C" w:rsidP="008F59B7">
            <w:pPr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F644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397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2D8E1F1F" w14:textId="77777777" w:rsidR="0050193C" w:rsidRPr="004F644F" w:rsidRDefault="0050193C" w:rsidP="008F59B7">
            <w:pPr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F644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40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404CB450" w14:textId="77777777" w:rsidR="0050193C" w:rsidRPr="004F644F" w:rsidRDefault="0050193C" w:rsidP="008F59B7">
            <w:pPr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F644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4F644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4F644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34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59AE48E9" w14:textId="77777777" w:rsidR="0050193C" w:rsidRPr="004F644F" w:rsidRDefault="0050193C" w:rsidP="008F59B7">
            <w:pPr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F644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65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0E300969" w14:textId="77777777" w:rsidR="0050193C" w:rsidRPr="004F644F" w:rsidRDefault="0050193C" w:rsidP="008F59B7">
            <w:pPr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F644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63E5B0CC" w14:textId="77777777" w:rsidR="0050193C" w:rsidRPr="004F644F" w:rsidRDefault="0050193C" w:rsidP="008F59B7">
            <w:pPr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F644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4F644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50193C" w:rsidRPr="004F644F" w14:paraId="6EA3125A" w14:textId="77777777" w:rsidTr="0050193C">
        <w:trPr>
          <w:trHeight w:val="390"/>
        </w:trPr>
        <w:tc>
          <w:tcPr>
            <w:tcW w:w="38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122A84A" w14:textId="77777777" w:rsidR="0050193C" w:rsidRPr="004F644F" w:rsidRDefault="0050193C" w:rsidP="008F59B7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99F0083" w14:textId="77777777" w:rsidR="0050193C" w:rsidRPr="004F644F" w:rsidRDefault="0050193C" w:rsidP="008F59B7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3E3956F" w14:textId="77777777" w:rsidR="0050193C" w:rsidRPr="004F644F" w:rsidRDefault="0050193C" w:rsidP="008F59B7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1CE86FC2" w14:textId="77777777" w:rsidR="0050193C" w:rsidRPr="004F644F" w:rsidRDefault="0050193C" w:rsidP="008F59B7">
            <w:pPr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C14344E" w14:textId="77777777" w:rsidR="0050193C" w:rsidRPr="004F644F" w:rsidRDefault="0050193C" w:rsidP="008F59B7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E274B1C" w14:textId="77777777" w:rsidR="0050193C" w:rsidRPr="004F644F" w:rsidRDefault="0050193C" w:rsidP="008F59B7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561,00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479428B" w14:textId="77777777" w:rsidR="0050193C" w:rsidRPr="004F644F" w:rsidRDefault="0050193C" w:rsidP="008F59B7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AFAB260" w14:textId="77777777" w:rsidR="0050193C" w:rsidRPr="004F644F" w:rsidRDefault="0050193C" w:rsidP="008F59B7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E99EB96" w14:textId="77777777" w:rsidR="0050193C" w:rsidRPr="004F644F" w:rsidRDefault="0050193C" w:rsidP="008F59B7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1EFA3BF" w14:textId="77777777" w:rsidR="0050193C" w:rsidRPr="004F644F" w:rsidRDefault="0050193C" w:rsidP="008F59B7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169B074" w14:textId="77777777" w:rsidR="0050193C" w:rsidRPr="004F644F" w:rsidRDefault="0050193C" w:rsidP="008F59B7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0193C" w:rsidRPr="004F644F" w14:paraId="0F2A9EF9" w14:textId="77777777" w:rsidTr="0050193C">
        <w:trPr>
          <w:trHeight w:val="180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103FA17" w14:textId="77777777" w:rsidR="0050193C" w:rsidRPr="004F644F" w:rsidRDefault="0050193C" w:rsidP="008F59B7">
            <w:pP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09DED58" w14:textId="77777777" w:rsidR="0050193C" w:rsidRPr="004F644F" w:rsidRDefault="0050193C" w:rsidP="008F59B7">
            <w:pP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5A70A29" w14:textId="77777777" w:rsidR="0050193C" w:rsidRPr="004F644F" w:rsidRDefault="0050193C" w:rsidP="008F59B7">
            <w:pP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43D86EC" w14:textId="77777777" w:rsidR="0050193C" w:rsidRPr="004F644F" w:rsidRDefault="0050193C" w:rsidP="008F59B7">
            <w:pP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76DDA86" w14:textId="77777777" w:rsidR="0050193C" w:rsidRPr="004F644F" w:rsidRDefault="0050193C" w:rsidP="008F59B7">
            <w:pP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C650D1D" w14:textId="77777777" w:rsidR="0050193C" w:rsidRPr="004F644F" w:rsidRDefault="0050193C" w:rsidP="008F59B7">
            <w:pP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BB4E17B" w14:textId="77777777" w:rsidR="0050193C" w:rsidRPr="004F644F" w:rsidRDefault="0050193C" w:rsidP="008F59B7">
            <w:pP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53B249F" w14:textId="77777777" w:rsidR="0050193C" w:rsidRPr="004F644F" w:rsidRDefault="0050193C" w:rsidP="008F59B7">
            <w:pP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8F8A1D5" w14:textId="77777777" w:rsidR="0050193C" w:rsidRPr="004F644F" w:rsidRDefault="0050193C" w:rsidP="008F59B7">
            <w:pP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5653974" w14:textId="77777777" w:rsidR="0050193C" w:rsidRPr="004F644F" w:rsidRDefault="0050193C" w:rsidP="008F59B7">
            <w:pP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759DF25" w14:textId="77777777" w:rsidR="0050193C" w:rsidRPr="004F644F" w:rsidRDefault="0050193C" w:rsidP="008F59B7">
            <w:pP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DD27DA2" w14:textId="77777777" w:rsidR="0050193C" w:rsidRPr="004F644F" w:rsidRDefault="0050193C" w:rsidP="008F59B7">
            <w:pP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0193C" w:rsidRPr="004F644F" w14:paraId="0D9F85D7" w14:textId="77777777" w:rsidTr="0050193C">
        <w:trPr>
          <w:trHeight w:val="1200"/>
        </w:trPr>
        <w:tc>
          <w:tcPr>
            <w:tcW w:w="380" w:type="dxa"/>
            <w:tcBorders>
              <w:top w:val="single" w:sz="4" w:space="0" w:color="E3E3E3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8FBFC"/>
            <w:noWrap/>
            <w:vAlign w:val="center"/>
            <w:hideMark/>
          </w:tcPr>
          <w:p w14:paraId="71217851" w14:textId="77777777" w:rsidR="0050193C" w:rsidRPr="004F644F" w:rsidRDefault="0050193C" w:rsidP="008F59B7">
            <w:pPr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F644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65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2C11AEAB" w14:textId="77777777" w:rsidR="0050193C" w:rsidRPr="004F644F" w:rsidRDefault="0050193C" w:rsidP="008F59B7">
            <w:pPr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F644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4F644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93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3D6697AF" w14:textId="77777777" w:rsidR="0050193C" w:rsidRPr="004F644F" w:rsidRDefault="0050193C" w:rsidP="008F59B7">
            <w:pPr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F644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63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23D5EBF1" w14:textId="77777777" w:rsidR="0050193C" w:rsidRPr="004F644F" w:rsidRDefault="0050193C" w:rsidP="008F59B7">
            <w:pPr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F644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08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60C94E72" w14:textId="77777777" w:rsidR="0050193C" w:rsidRPr="004F644F" w:rsidRDefault="0050193C" w:rsidP="008F59B7">
            <w:pPr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F644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48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25D359B6" w14:textId="77777777" w:rsidR="0050193C" w:rsidRPr="004F644F" w:rsidRDefault="0050193C" w:rsidP="008F59B7">
            <w:pPr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F644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397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38255CFB" w14:textId="77777777" w:rsidR="0050193C" w:rsidRPr="004F644F" w:rsidRDefault="0050193C" w:rsidP="008F59B7">
            <w:pPr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F644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40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0C6CD610" w14:textId="77777777" w:rsidR="0050193C" w:rsidRPr="004F644F" w:rsidRDefault="0050193C" w:rsidP="008F59B7">
            <w:pPr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F644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4F644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4F644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34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465CE53A" w14:textId="77777777" w:rsidR="0050193C" w:rsidRPr="004F644F" w:rsidRDefault="0050193C" w:rsidP="008F59B7">
            <w:pPr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F644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65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74D2AB7F" w14:textId="77777777" w:rsidR="0050193C" w:rsidRPr="004F644F" w:rsidRDefault="0050193C" w:rsidP="008F59B7">
            <w:pPr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F644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510A27A3" w14:textId="77777777" w:rsidR="0050193C" w:rsidRPr="004F644F" w:rsidRDefault="0050193C" w:rsidP="008F59B7">
            <w:pPr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F644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4F644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50193C" w:rsidRPr="004F644F" w14:paraId="01F46000" w14:textId="77777777" w:rsidTr="0050193C">
        <w:trPr>
          <w:trHeight w:val="390"/>
        </w:trPr>
        <w:tc>
          <w:tcPr>
            <w:tcW w:w="38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BDE329E" w14:textId="77777777" w:rsidR="0050193C" w:rsidRPr="004F644F" w:rsidRDefault="0050193C" w:rsidP="008F59B7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648A300" w14:textId="77777777" w:rsidR="0050193C" w:rsidRPr="004F644F" w:rsidRDefault="0050193C" w:rsidP="008F59B7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BA21B68" w14:textId="77777777" w:rsidR="0050193C" w:rsidRPr="004F644F" w:rsidRDefault="0050193C" w:rsidP="008F59B7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PODWOZ-DK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5502278B" w14:textId="77777777" w:rsidR="0050193C" w:rsidRPr="004F644F" w:rsidRDefault="0050193C" w:rsidP="008F59B7">
            <w:pPr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Podwóz drewna do 1000 m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EB3D344" w14:textId="77777777" w:rsidR="0050193C" w:rsidRPr="004F644F" w:rsidRDefault="0050193C" w:rsidP="008F59B7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3BCB463" w14:textId="77777777" w:rsidR="0050193C" w:rsidRPr="004F644F" w:rsidRDefault="0050193C" w:rsidP="008F59B7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9612E41" w14:textId="77777777" w:rsidR="0050193C" w:rsidRPr="004F644F" w:rsidRDefault="0050193C" w:rsidP="008F59B7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03849DC" w14:textId="77777777" w:rsidR="0050193C" w:rsidRPr="004F644F" w:rsidRDefault="0050193C" w:rsidP="008F59B7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A763306" w14:textId="77777777" w:rsidR="0050193C" w:rsidRPr="004F644F" w:rsidRDefault="0050193C" w:rsidP="008F59B7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3902633" w14:textId="77777777" w:rsidR="0050193C" w:rsidRPr="004F644F" w:rsidRDefault="0050193C" w:rsidP="008F59B7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C166382" w14:textId="77777777" w:rsidR="0050193C" w:rsidRPr="004F644F" w:rsidRDefault="0050193C" w:rsidP="008F59B7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0193C" w:rsidRPr="004F644F" w14:paraId="4E306F11" w14:textId="77777777" w:rsidTr="0050193C">
        <w:trPr>
          <w:trHeight w:val="765"/>
        </w:trPr>
        <w:tc>
          <w:tcPr>
            <w:tcW w:w="38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7139786" w14:textId="77777777" w:rsidR="0050193C" w:rsidRPr="004F644F" w:rsidRDefault="0050193C" w:rsidP="008F59B7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5A8BA02" w14:textId="77777777" w:rsidR="0050193C" w:rsidRPr="004F644F" w:rsidRDefault="0050193C" w:rsidP="008F59B7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15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4F4D6C4" w14:textId="77777777" w:rsidR="0050193C" w:rsidRPr="004F644F" w:rsidRDefault="0050193C" w:rsidP="008F59B7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ROZDR-PDR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0FDFD03C" w14:textId="77777777" w:rsidR="0050193C" w:rsidRPr="004F644F" w:rsidRDefault="0050193C" w:rsidP="008F59B7">
            <w:pPr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Rozdrabnianie pozostałości drzewnych na całej powierzchni bez mieszania z glebą na powierzchniach z wyrobioną drobnicą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84435A9" w14:textId="77777777" w:rsidR="0050193C" w:rsidRPr="004F644F" w:rsidRDefault="0050193C" w:rsidP="008F59B7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BCB6027" w14:textId="77777777" w:rsidR="0050193C" w:rsidRPr="004F644F" w:rsidRDefault="0050193C" w:rsidP="008F59B7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5,48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4345DC9" w14:textId="77777777" w:rsidR="0050193C" w:rsidRPr="004F644F" w:rsidRDefault="0050193C" w:rsidP="008F59B7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7FEA28A" w14:textId="77777777" w:rsidR="0050193C" w:rsidRPr="004F644F" w:rsidRDefault="0050193C" w:rsidP="008F59B7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EAE5CA7" w14:textId="77777777" w:rsidR="0050193C" w:rsidRPr="004F644F" w:rsidRDefault="0050193C" w:rsidP="008F59B7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2254850" w14:textId="77777777" w:rsidR="0050193C" w:rsidRPr="004F644F" w:rsidRDefault="0050193C" w:rsidP="008F59B7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B53F024" w14:textId="77777777" w:rsidR="0050193C" w:rsidRPr="004F644F" w:rsidRDefault="0050193C" w:rsidP="008F59B7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0193C" w:rsidRPr="004F644F" w14:paraId="30DCC384" w14:textId="77777777" w:rsidTr="0050193C">
        <w:trPr>
          <w:trHeight w:val="390"/>
        </w:trPr>
        <w:tc>
          <w:tcPr>
            <w:tcW w:w="38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321BEC9" w14:textId="77777777" w:rsidR="0050193C" w:rsidRPr="004F644F" w:rsidRDefault="0050193C" w:rsidP="008F59B7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0A0F62B" w14:textId="77777777" w:rsidR="0050193C" w:rsidRPr="004F644F" w:rsidRDefault="0050193C" w:rsidP="008F59B7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18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A109E99" w14:textId="77777777" w:rsidR="0050193C" w:rsidRPr="004F644F" w:rsidRDefault="0050193C" w:rsidP="008F59B7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ROZME-KRZ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5AA1184A" w14:textId="77777777" w:rsidR="0050193C" w:rsidRPr="004F644F" w:rsidRDefault="0050193C" w:rsidP="008F59B7">
            <w:pPr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Mechaniczne rozdrabnianie krzewów, malin, jeżyn itp.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12DBE60" w14:textId="77777777" w:rsidR="0050193C" w:rsidRPr="004F644F" w:rsidRDefault="0050193C" w:rsidP="008F59B7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2ED4D82" w14:textId="77777777" w:rsidR="0050193C" w:rsidRPr="004F644F" w:rsidRDefault="0050193C" w:rsidP="008F59B7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3,05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4C3259A" w14:textId="77777777" w:rsidR="0050193C" w:rsidRPr="004F644F" w:rsidRDefault="0050193C" w:rsidP="008F59B7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D8679B0" w14:textId="77777777" w:rsidR="0050193C" w:rsidRPr="004F644F" w:rsidRDefault="0050193C" w:rsidP="008F59B7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AF71F45" w14:textId="77777777" w:rsidR="0050193C" w:rsidRPr="004F644F" w:rsidRDefault="0050193C" w:rsidP="008F59B7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57754BD" w14:textId="77777777" w:rsidR="0050193C" w:rsidRPr="004F644F" w:rsidRDefault="0050193C" w:rsidP="008F59B7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DFA92C1" w14:textId="77777777" w:rsidR="0050193C" w:rsidRPr="004F644F" w:rsidRDefault="0050193C" w:rsidP="008F59B7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0193C" w:rsidRPr="004F644F" w14:paraId="4E4C3049" w14:textId="77777777" w:rsidTr="0050193C">
        <w:trPr>
          <w:trHeight w:val="390"/>
        </w:trPr>
        <w:tc>
          <w:tcPr>
            <w:tcW w:w="38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0456AC8" w14:textId="77777777" w:rsidR="0050193C" w:rsidRPr="004F644F" w:rsidRDefault="0050193C" w:rsidP="008F59B7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21E4D9B" w14:textId="77777777" w:rsidR="0050193C" w:rsidRPr="004F644F" w:rsidRDefault="0050193C" w:rsidP="008F59B7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19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F93E9B4" w14:textId="77777777" w:rsidR="0050193C" w:rsidRPr="004F644F" w:rsidRDefault="0050193C" w:rsidP="008F59B7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WPOD-N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687999A5" w14:textId="77777777" w:rsidR="0050193C" w:rsidRPr="004F644F" w:rsidRDefault="0050193C" w:rsidP="008F59B7">
            <w:pPr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Wycinanie podszytów i podrostów (teren równy lub falisty)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C084781" w14:textId="77777777" w:rsidR="0050193C" w:rsidRPr="004F644F" w:rsidRDefault="0050193C" w:rsidP="008F59B7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4ABDD4F" w14:textId="77777777" w:rsidR="0050193C" w:rsidRPr="004F644F" w:rsidRDefault="0050193C" w:rsidP="008F59B7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0,70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055D114" w14:textId="77777777" w:rsidR="0050193C" w:rsidRPr="004F644F" w:rsidRDefault="0050193C" w:rsidP="008F59B7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742BAA5" w14:textId="77777777" w:rsidR="0050193C" w:rsidRPr="004F644F" w:rsidRDefault="0050193C" w:rsidP="008F59B7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5FEFF45" w14:textId="77777777" w:rsidR="0050193C" w:rsidRPr="004F644F" w:rsidRDefault="0050193C" w:rsidP="008F59B7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293BDCD" w14:textId="77777777" w:rsidR="0050193C" w:rsidRPr="004F644F" w:rsidRDefault="0050193C" w:rsidP="008F59B7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8E5431B" w14:textId="77777777" w:rsidR="0050193C" w:rsidRPr="004F644F" w:rsidRDefault="0050193C" w:rsidP="008F59B7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0193C" w:rsidRPr="004F644F" w14:paraId="1DB45A38" w14:textId="77777777" w:rsidTr="0050193C">
        <w:trPr>
          <w:trHeight w:val="390"/>
        </w:trPr>
        <w:tc>
          <w:tcPr>
            <w:tcW w:w="38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BE53350" w14:textId="77777777" w:rsidR="0050193C" w:rsidRPr="004F644F" w:rsidRDefault="0050193C" w:rsidP="008F59B7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2EE7941" w14:textId="77777777" w:rsidR="0050193C" w:rsidRPr="004F644F" w:rsidRDefault="0050193C" w:rsidP="008F59B7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51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1AE6964" w14:textId="77777777" w:rsidR="0050193C" w:rsidRPr="004F644F" w:rsidRDefault="0050193C" w:rsidP="008F59B7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WYK-TAL40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6B0DCC56" w14:textId="77777777" w:rsidR="0050193C" w:rsidRPr="004F644F" w:rsidRDefault="0050193C" w:rsidP="008F59B7">
            <w:pPr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Zdarcie pokrywy na talerzach 40 cm x 40 cm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B64FA21" w14:textId="77777777" w:rsidR="0050193C" w:rsidRPr="004F644F" w:rsidRDefault="0050193C" w:rsidP="008F59B7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BDC7345" w14:textId="77777777" w:rsidR="0050193C" w:rsidRPr="004F644F" w:rsidRDefault="0050193C" w:rsidP="008F59B7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0,80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33EE926" w14:textId="77777777" w:rsidR="0050193C" w:rsidRPr="004F644F" w:rsidRDefault="0050193C" w:rsidP="008F59B7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F830A6D" w14:textId="77777777" w:rsidR="0050193C" w:rsidRPr="004F644F" w:rsidRDefault="0050193C" w:rsidP="008F59B7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133FD93" w14:textId="77777777" w:rsidR="0050193C" w:rsidRPr="004F644F" w:rsidRDefault="0050193C" w:rsidP="008F59B7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2939B31" w14:textId="77777777" w:rsidR="0050193C" w:rsidRPr="004F644F" w:rsidRDefault="0050193C" w:rsidP="008F59B7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3B54F69" w14:textId="77777777" w:rsidR="0050193C" w:rsidRPr="004F644F" w:rsidRDefault="0050193C" w:rsidP="008F59B7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0193C" w:rsidRPr="004F644F" w14:paraId="6E410D58" w14:textId="77777777" w:rsidTr="0050193C">
        <w:trPr>
          <w:trHeight w:val="570"/>
        </w:trPr>
        <w:tc>
          <w:tcPr>
            <w:tcW w:w="38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AF5DF7A" w14:textId="77777777" w:rsidR="0050193C" w:rsidRPr="004F644F" w:rsidRDefault="0050193C" w:rsidP="008F59B7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58B0996" w14:textId="77777777" w:rsidR="0050193C" w:rsidRPr="004F644F" w:rsidRDefault="0050193C" w:rsidP="008F59B7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55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1FB9729" w14:textId="77777777" w:rsidR="0050193C" w:rsidRPr="004F644F" w:rsidRDefault="0050193C" w:rsidP="008F59B7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WYK-TALOK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1BE2C74E" w14:textId="77777777" w:rsidR="0050193C" w:rsidRPr="004F644F" w:rsidRDefault="0050193C" w:rsidP="008F59B7">
            <w:pPr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Zdarcie pokrywy na talerzach pod okapem drzewostanu o wymiarach 40 cm x 40 cm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604B2C8" w14:textId="77777777" w:rsidR="0050193C" w:rsidRPr="004F644F" w:rsidRDefault="0050193C" w:rsidP="008F59B7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D4B8C61" w14:textId="77777777" w:rsidR="0050193C" w:rsidRPr="004F644F" w:rsidRDefault="0050193C" w:rsidP="008F59B7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3,20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6554A64" w14:textId="77777777" w:rsidR="0050193C" w:rsidRPr="004F644F" w:rsidRDefault="0050193C" w:rsidP="008F59B7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113C06A" w14:textId="77777777" w:rsidR="0050193C" w:rsidRPr="004F644F" w:rsidRDefault="0050193C" w:rsidP="008F59B7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DC94D11" w14:textId="77777777" w:rsidR="0050193C" w:rsidRPr="004F644F" w:rsidRDefault="0050193C" w:rsidP="008F59B7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E9E659C" w14:textId="77777777" w:rsidR="0050193C" w:rsidRPr="004F644F" w:rsidRDefault="0050193C" w:rsidP="008F59B7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DACEE5B" w14:textId="77777777" w:rsidR="0050193C" w:rsidRPr="004F644F" w:rsidRDefault="0050193C" w:rsidP="008F59B7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0193C" w:rsidRPr="004F644F" w14:paraId="07C3A517" w14:textId="77777777" w:rsidTr="0050193C">
        <w:trPr>
          <w:trHeight w:val="390"/>
        </w:trPr>
        <w:tc>
          <w:tcPr>
            <w:tcW w:w="38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0A9E593" w14:textId="77777777" w:rsidR="0050193C" w:rsidRPr="004F644F" w:rsidRDefault="0050193C" w:rsidP="008F59B7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0D914F1" w14:textId="77777777" w:rsidR="0050193C" w:rsidRPr="004F644F" w:rsidRDefault="0050193C" w:rsidP="008F59B7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57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305218A" w14:textId="77777777" w:rsidR="0050193C" w:rsidRPr="004F644F" w:rsidRDefault="0050193C" w:rsidP="008F59B7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PRZ-PAS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36E4899E" w14:textId="77777777" w:rsidR="0050193C" w:rsidRPr="004F644F" w:rsidRDefault="0050193C" w:rsidP="008F59B7">
            <w:pPr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Przekopanie gleby na pasach w miejscu sadzenia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8804E1C" w14:textId="77777777" w:rsidR="0050193C" w:rsidRPr="004F644F" w:rsidRDefault="0050193C" w:rsidP="008F59B7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D416E99" w14:textId="77777777" w:rsidR="0050193C" w:rsidRPr="004F644F" w:rsidRDefault="0050193C" w:rsidP="008F59B7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2,14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23CC91D" w14:textId="77777777" w:rsidR="0050193C" w:rsidRPr="004F644F" w:rsidRDefault="0050193C" w:rsidP="008F59B7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0FC15CE" w14:textId="77777777" w:rsidR="0050193C" w:rsidRPr="004F644F" w:rsidRDefault="0050193C" w:rsidP="008F59B7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1DD697E" w14:textId="77777777" w:rsidR="0050193C" w:rsidRPr="004F644F" w:rsidRDefault="0050193C" w:rsidP="008F59B7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624AF4F" w14:textId="77777777" w:rsidR="0050193C" w:rsidRPr="004F644F" w:rsidRDefault="0050193C" w:rsidP="008F59B7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8664DCD" w14:textId="77777777" w:rsidR="0050193C" w:rsidRPr="004F644F" w:rsidRDefault="0050193C" w:rsidP="008F59B7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0193C" w:rsidRPr="004F644F" w14:paraId="1461964E" w14:textId="77777777" w:rsidTr="0050193C">
        <w:trPr>
          <w:trHeight w:val="390"/>
        </w:trPr>
        <w:tc>
          <w:tcPr>
            <w:tcW w:w="38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7A12151" w14:textId="77777777" w:rsidR="0050193C" w:rsidRPr="004F644F" w:rsidRDefault="0050193C" w:rsidP="008F59B7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B8828F1" w14:textId="77777777" w:rsidR="0050193C" w:rsidRPr="004F644F" w:rsidRDefault="0050193C" w:rsidP="008F59B7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75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197A3F5" w14:textId="77777777" w:rsidR="0050193C" w:rsidRPr="004F644F" w:rsidRDefault="0050193C" w:rsidP="008F59B7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WYK-FREZ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2179B1F7" w14:textId="77777777" w:rsidR="0050193C" w:rsidRPr="004F644F" w:rsidRDefault="0050193C" w:rsidP="008F59B7">
            <w:pPr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Przygotowanie gleby pługiem aktywnym z pogłębiaczem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4AD20E7" w14:textId="77777777" w:rsidR="0050193C" w:rsidRPr="004F644F" w:rsidRDefault="0050193C" w:rsidP="008F59B7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0D42566" w14:textId="77777777" w:rsidR="0050193C" w:rsidRPr="004F644F" w:rsidRDefault="0050193C" w:rsidP="008F59B7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36,05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5AB679D" w14:textId="77777777" w:rsidR="0050193C" w:rsidRPr="004F644F" w:rsidRDefault="0050193C" w:rsidP="008F59B7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BB2B64C" w14:textId="77777777" w:rsidR="0050193C" w:rsidRPr="004F644F" w:rsidRDefault="0050193C" w:rsidP="008F59B7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208474A" w14:textId="77777777" w:rsidR="0050193C" w:rsidRPr="004F644F" w:rsidRDefault="0050193C" w:rsidP="008F59B7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2A3DF3C" w14:textId="77777777" w:rsidR="0050193C" w:rsidRPr="004F644F" w:rsidRDefault="0050193C" w:rsidP="008F59B7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3B7FC95" w14:textId="77777777" w:rsidR="0050193C" w:rsidRPr="004F644F" w:rsidRDefault="0050193C" w:rsidP="008F59B7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0193C" w:rsidRPr="004F644F" w14:paraId="64D2563D" w14:textId="77777777" w:rsidTr="0050193C">
        <w:trPr>
          <w:trHeight w:val="390"/>
        </w:trPr>
        <w:tc>
          <w:tcPr>
            <w:tcW w:w="38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ECFEE52" w14:textId="77777777" w:rsidR="0050193C" w:rsidRPr="004F644F" w:rsidRDefault="0050193C" w:rsidP="008F59B7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9F6C4A4" w14:textId="77777777" w:rsidR="0050193C" w:rsidRPr="004F644F" w:rsidRDefault="0050193C" w:rsidP="008F59B7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76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AE27D00" w14:textId="77777777" w:rsidR="0050193C" w:rsidRPr="004F644F" w:rsidRDefault="0050193C" w:rsidP="008F59B7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WYK-FREZ2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3DE25665" w14:textId="77777777" w:rsidR="0050193C" w:rsidRPr="004F644F" w:rsidRDefault="0050193C" w:rsidP="008F59B7">
            <w:pPr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Przygotowanie gleby pługiem aktywnym bez pogłębienia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F194206" w14:textId="77777777" w:rsidR="0050193C" w:rsidRPr="004F644F" w:rsidRDefault="0050193C" w:rsidP="008F59B7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706B824" w14:textId="77777777" w:rsidR="0050193C" w:rsidRPr="004F644F" w:rsidRDefault="0050193C" w:rsidP="008F59B7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25,62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7D346B8" w14:textId="77777777" w:rsidR="0050193C" w:rsidRPr="004F644F" w:rsidRDefault="0050193C" w:rsidP="008F59B7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F4CF49B" w14:textId="77777777" w:rsidR="0050193C" w:rsidRPr="004F644F" w:rsidRDefault="0050193C" w:rsidP="008F59B7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650D080" w14:textId="77777777" w:rsidR="0050193C" w:rsidRPr="004F644F" w:rsidRDefault="0050193C" w:rsidP="008F59B7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55B9173" w14:textId="77777777" w:rsidR="0050193C" w:rsidRPr="004F644F" w:rsidRDefault="0050193C" w:rsidP="008F59B7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4E79F2D" w14:textId="77777777" w:rsidR="0050193C" w:rsidRPr="004F644F" w:rsidRDefault="0050193C" w:rsidP="008F59B7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0193C" w:rsidRPr="004F644F" w14:paraId="575816FE" w14:textId="77777777" w:rsidTr="0050193C">
        <w:trPr>
          <w:trHeight w:val="390"/>
        </w:trPr>
        <w:tc>
          <w:tcPr>
            <w:tcW w:w="38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4435AA4" w14:textId="77777777" w:rsidR="0050193C" w:rsidRPr="004F644F" w:rsidRDefault="0050193C" w:rsidP="008F59B7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6F948C7" w14:textId="77777777" w:rsidR="0050193C" w:rsidRPr="004F644F" w:rsidRDefault="0050193C" w:rsidP="008F59B7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94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469D63B" w14:textId="77777777" w:rsidR="0050193C" w:rsidRPr="004F644F" w:rsidRDefault="0050193C" w:rsidP="008F59B7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SADZ 1R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5B4C6A67" w14:textId="77777777" w:rsidR="0050193C" w:rsidRPr="004F644F" w:rsidRDefault="0050193C" w:rsidP="008F59B7">
            <w:pPr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1-latek z odkrytym systemem korzeniowym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D9ACA83" w14:textId="77777777" w:rsidR="0050193C" w:rsidRPr="004F644F" w:rsidRDefault="0050193C" w:rsidP="008F59B7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657B5F1" w14:textId="77777777" w:rsidR="0050193C" w:rsidRPr="004F644F" w:rsidRDefault="0050193C" w:rsidP="008F59B7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0,31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DEBBAC9" w14:textId="77777777" w:rsidR="0050193C" w:rsidRPr="004F644F" w:rsidRDefault="0050193C" w:rsidP="008F59B7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769A1DC" w14:textId="77777777" w:rsidR="0050193C" w:rsidRPr="004F644F" w:rsidRDefault="0050193C" w:rsidP="008F59B7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A73640B" w14:textId="77777777" w:rsidR="0050193C" w:rsidRPr="004F644F" w:rsidRDefault="0050193C" w:rsidP="008F59B7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7D1BBC9" w14:textId="77777777" w:rsidR="0050193C" w:rsidRPr="004F644F" w:rsidRDefault="0050193C" w:rsidP="008F59B7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41DD3EE" w14:textId="77777777" w:rsidR="0050193C" w:rsidRPr="004F644F" w:rsidRDefault="0050193C" w:rsidP="008F59B7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0193C" w:rsidRPr="004F644F" w14:paraId="0DD031EB" w14:textId="77777777" w:rsidTr="0050193C">
        <w:trPr>
          <w:trHeight w:val="390"/>
        </w:trPr>
        <w:tc>
          <w:tcPr>
            <w:tcW w:w="38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976FDB1" w14:textId="77777777" w:rsidR="0050193C" w:rsidRPr="004F644F" w:rsidRDefault="0050193C" w:rsidP="008F59B7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4EF4CF7" w14:textId="77777777" w:rsidR="0050193C" w:rsidRPr="004F644F" w:rsidRDefault="0050193C" w:rsidP="008F59B7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95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B685528" w14:textId="77777777" w:rsidR="0050193C" w:rsidRPr="004F644F" w:rsidRDefault="0050193C" w:rsidP="008F59B7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SADZ WIEL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2C97A691" w14:textId="77777777" w:rsidR="0050193C" w:rsidRPr="004F644F" w:rsidRDefault="0050193C" w:rsidP="008F59B7">
            <w:pPr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wielolatek z odkrytym systemem korzeniowym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0DDC3A5" w14:textId="77777777" w:rsidR="0050193C" w:rsidRPr="004F644F" w:rsidRDefault="0050193C" w:rsidP="008F59B7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6A768E8" w14:textId="77777777" w:rsidR="0050193C" w:rsidRPr="004F644F" w:rsidRDefault="0050193C" w:rsidP="008F59B7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40,58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F706F90" w14:textId="77777777" w:rsidR="0050193C" w:rsidRPr="004F644F" w:rsidRDefault="0050193C" w:rsidP="008F59B7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774B4A3" w14:textId="77777777" w:rsidR="0050193C" w:rsidRPr="004F644F" w:rsidRDefault="0050193C" w:rsidP="008F59B7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342BC70" w14:textId="77777777" w:rsidR="0050193C" w:rsidRPr="004F644F" w:rsidRDefault="0050193C" w:rsidP="008F59B7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243EBC2" w14:textId="77777777" w:rsidR="0050193C" w:rsidRPr="004F644F" w:rsidRDefault="0050193C" w:rsidP="008F59B7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2B82781" w14:textId="77777777" w:rsidR="0050193C" w:rsidRPr="004F644F" w:rsidRDefault="0050193C" w:rsidP="008F59B7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0193C" w:rsidRPr="004F644F" w14:paraId="77E73362" w14:textId="77777777" w:rsidTr="0050193C">
        <w:trPr>
          <w:trHeight w:val="570"/>
        </w:trPr>
        <w:tc>
          <w:tcPr>
            <w:tcW w:w="38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717C4BD" w14:textId="77777777" w:rsidR="0050193C" w:rsidRPr="004F644F" w:rsidRDefault="0050193C" w:rsidP="008F59B7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16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5E33B43" w14:textId="77777777" w:rsidR="0050193C" w:rsidRPr="004F644F" w:rsidRDefault="0050193C" w:rsidP="008F59B7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96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9654072" w14:textId="77777777" w:rsidR="0050193C" w:rsidRPr="004F644F" w:rsidRDefault="0050193C" w:rsidP="008F59B7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SADZ POP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6C663DB6" w14:textId="77777777" w:rsidR="0050193C" w:rsidRPr="004F644F" w:rsidRDefault="0050193C" w:rsidP="008F59B7">
            <w:pPr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jednolatek i wielolatek w poprawkach i uzupełnieniach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95A6954" w14:textId="77777777" w:rsidR="0050193C" w:rsidRPr="004F644F" w:rsidRDefault="0050193C" w:rsidP="008F59B7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C8778E3" w14:textId="77777777" w:rsidR="0050193C" w:rsidRPr="004F644F" w:rsidRDefault="0050193C" w:rsidP="008F59B7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2,50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43546E0" w14:textId="77777777" w:rsidR="0050193C" w:rsidRPr="004F644F" w:rsidRDefault="0050193C" w:rsidP="008F59B7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AECD1DF" w14:textId="77777777" w:rsidR="0050193C" w:rsidRPr="004F644F" w:rsidRDefault="0050193C" w:rsidP="008F59B7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A3C3153" w14:textId="77777777" w:rsidR="0050193C" w:rsidRPr="004F644F" w:rsidRDefault="0050193C" w:rsidP="008F59B7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23D2AC5" w14:textId="77777777" w:rsidR="0050193C" w:rsidRPr="004F644F" w:rsidRDefault="0050193C" w:rsidP="008F59B7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F9EBDE1" w14:textId="77777777" w:rsidR="0050193C" w:rsidRPr="004F644F" w:rsidRDefault="0050193C" w:rsidP="008F59B7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0193C" w:rsidRPr="004F644F" w14:paraId="51CFD6F6" w14:textId="77777777" w:rsidTr="0050193C">
        <w:trPr>
          <w:trHeight w:val="390"/>
        </w:trPr>
        <w:tc>
          <w:tcPr>
            <w:tcW w:w="38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BAB1DD9" w14:textId="77777777" w:rsidR="0050193C" w:rsidRPr="004F644F" w:rsidRDefault="0050193C" w:rsidP="008F59B7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17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EA519B8" w14:textId="77777777" w:rsidR="0050193C" w:rsidRPr="004F644F" w:rsidRDefault="0050193C" w:rsidP="008F59B7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ED8ACD7" w14:textId="77777777" w:rsidR="0050193C" w:rsidRPr="004F644F" w:rsidRDefault="0050193C" w:rsidP="008F59B7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DOW-SADZ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696B9DD4" w14:textId="77777777" w:rsidR="0050193C" w:rsidRPr="004F644F" w:rsidRDefault="0050193C" w:rsidP="008F59B7">
            <w:pPr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Dowóz sadzonek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092B32B" w14:textId="77777777" w:rsidR="0050193C" w:rsidRPr="004F644F" w:rsidRDefault="0050193C" w:rsidP="008F59B7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6F05AB3" w14:textId="77777777" w:rsidR="0050193C" w:rsidRPr="004F644F" w:rsidRDefault="0050193C" w:rsidP="008F59B7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43,40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DD47C4F" w14:textId="77777777" w:rsidR="0050193C" w:rsidRPr="004F644F" w:rsidRDefault="0050193C" w:rsidP="008F59B7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BB1E97E" w14:textId="77777777" w:rsidR="0050193C" w:rsidRPr="004F644F" w:rsidRDefault="0050193C" w:rsidP="008F59B7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3577E49" w14:textId="77777777" w:rsidR="0050193C" w:rsidRPr="004F644F" w:rsidRDefault="0050193C" w:rsidP="008F59B7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E94857E" w14:textId="77777777" w:rsidR="0050193C" w:rsidRPr="004F644F" w:rsidRDefault="0050193C" w:rsidP="008F59B7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2D21DDA" w14:textId="77777777" w:rsidR="0050193C" w:rsidRPr="004F644F" w:rsidRDefault="0050193C" w:rsidP="008F59B7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0193C" w:rsidRPr="004F644F" w14:paraId="66000D27" w14:textId="77777777" w:rsidTr="0050193C">
        <w:trPr>
          <w:trHeight w:val="570"/>
        </w:trPr>
        <w:tc>
          <w:tcPr>
            <w:tcW w:w="38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D768000" w14:textId="77777777" w:rsidR="0050193C" w:rsidRPr="004F644F" w:rsidRDefault="0050193C" w:rsidP="008F59B7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18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619484F" w14:textId="77777777" w:rsidR="0050193C" w:rsidRPr="004F644F" w:rsidRDefault="0050193C" w:rsidP="008F59B7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107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2F7BD0B" w14:textId="77777777" w:rsidR="0050193C" w:rsidRPr="004F644F" w:rsidRDefault="0050193C" w:rsidP="008F59B7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UA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751C0744" w14:textId="77777777" w:rsidR="0050193C" w:rsidRPr="004F644F" w:rsidRDefault="0050193C" w:rsidP="008F59B7">
            <w:pPr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Wykaszanie chwastów w uprawach i usuwanie zbędnych nalotów - stopień trudności I i II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F4FA55B" w14:textId="77777777" w:rsidR="0050193C" w:rsidRPr="004F644F" w:rsidRDefault="0050193C" w:rsidP="008F59B7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D8762F5" w14:textId="77777777" w:rsidR="0050193C" w:rsidRPr="004F644F" w:rsidRDefault="0050193C" w:rsidP="008F59B7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3,45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DEC351D" w14:textId="77777777" w:rsidR="0050193C" w:rsidRPr="004F644F" w:rsidRDefault="0050193C" w:rsidP="008F59B7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9BE406C" w14:textId="77777777" w:rsidR="0050193C" w:rsidRPr="004F644F" w:rsidRDefault="0050193C" w:rsidP="008F59B7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2BA537D" w14:textId="77777777" w:rsidR="0050193C" w:rsidRPr="004F644F" w:rsidRDefault="0050193C" w:rsidP="008F59B7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121BD99" w14:textId="77777777" w:rsidR="0050193C" w:rsidRPr="004F644F" w:rsidRDefault="0050193C" w:rsidP="008F59B7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6737299" w14:textId="77777777" w:rsidR="0050193C" w:rsidRPr="004F644F" w:rsidRDefault="0050193C" w:rsidP="008F59B7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0193C" w:rsidRPr="004F644F" w14:paraId="17F28DC5" w14:textId="77777777" w:rsidTr="0050193C">
        <w:trPr>
          <w:trHeight w:val="570"/>
        </w:trPr>
        <w:tc>
          <w:tcPr>
            <w:tcW w:w="38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B058C80" w14:textId="77777777" w:rsidR="0050193C" w:rsidRPr="004F644F" w:rsidRDefault="0050193C" w:rsidP="008F59B7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19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EEBE398" w14:textId="77777777" w:rsidR="0050193C" w:rsidRPr="004F644F" w:rsidRDefault="0050193C" w:rsidP="008F59B7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108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A86F093" w14:textId="77777777" w:rsidR="0050193C" w:rsidRPr="004F644F" w:rsidRDefault="0050193C" w:rsidP="008F59B7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UB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75C7ED46" w14:textId="77777777" w:rsidR="0050193C" w:rsidRPr="004F644F" w:rsidRDefault="0050193C" w:rsidP="008F59B7">
            <w:pPr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Wykaszanie chwastów w uprawach i usuwanie zbędnych nalotów - stopień trudności III i IV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1E68746" w14:textId="77777777" w:rsidR="0050193C" w:rsidRPr="004F644F" w:rsidRDefault="0050193C" w:rsidP="008F59B7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3E0512F" w14:textId="77777777" w:rsidR="0050193C" w:rsidRPr="004F644F" w:rsidRDefault="0050193C" w:rsidP="008F59B7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18,86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F976039" w14:textId="77777777" w:rsidR="0050193C" w:rsidRPr="004F644F" w:rsidRDefault="0050193C" w:rsidP="008F59B7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D5356FA" w14:textId="77777777" w:rsidR="0050193C" w:rsidRPr="004F644F" w:rsidRDefault="0050193C" w:rsidP="008F59B7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13CA0B8" w14:textId="77777777" w:rsidR="0050193C" w:rsidRPr="004F644F" w:rsidRDefault="0050193C" w:rsidP="008F59B7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DEE7BE6" w14:textId="77777777" w:rsidR="0050193C" w:rsidRPr="004F644F" w:rsidRDefault="0050193C" w:rsidP="008F59B7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1140438" w14:textId="77777777" w:rsidR="0050193C" w:rsidRPr="004F644F" w:rsidRDefault="0050193C" w:rsidP="008F59B7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0193C" w:rsidRPr="004F644F" w14:paraId="40B7D41A" w14:textId="77777777" w:rsidTr="0050193C">
        <w:trPr>
          <w:trHeight w:val="570"/>
        </w:trPr>
        <w:tc>
          <w:tcPr>
            <w:tcW w:w="38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F358599" w14:textId="77777777" w:rsidR="0050193C" w:rsidRPr="004F644F" w:rsidRDefault="0050193C" w:rsidP="008F59B7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3531FEA" w14:textId="77777777" w:rsidR="0050193C" w:rsidRPr="004F644F" w:rsidRDefault="0050193C" w:rsidP="008F59B7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109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6FC2BF9" w14:textId="77777777" w:rsidR="0050193C" w:rsidRPr="004F644F" w:rsidRDefault="0050193C" w:rsidP="008F59B7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UC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032FD2BE" w14:textId="77777777" w:rsidR="0050193C" w:rsidRPr="004F644F" w:rsidRDefault="0050193C" w:rsidP="008F59B7">
            <w:pPr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Wykaszanie chwastów w uprawach i usuwanie zbędnych nalotów - stopień trudności V i VI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CB469FC" w14:textId="77777777" w:rsidR="0050193C" w:rsidRPr="004F644F" w:rsidRDefault="0050193C" w:rsidP="008F59B7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052D3C6" w14:textId="77777777" w:rsidR="0050193C" w:rsidRPr="004F644F" w:rsidRDefault="0050193C" w:rsidP="008F59B7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9,66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4931AA3" w14:textId="77777777" w:rsidR="0050193C" w:rsidRPr="004F644F" w:rsidRDefault="0050193C" w:rsidP="008F59B7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A71B289" w14:textId="77777777" w:rsidR="0050193C" w:rsidRPr="004F644F" w:rsidRDefault="0050193C" w:rsidP="008F59B7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6DB0B02" w14:textId="77777777" w:rsidR="0050193C" w:rsidRPr="004F644F" w:rsidRDefault="0050193C" w:rsidP="008F59B7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C423260" w14:textId="77777777" w:rsidR="0050193C" w:rsidRPr="004F644F" w:rsidRDefault="0050193C" w:rsidP="008F59B7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293873C" w14:textId="77777777" w:rsidR="0050193C" w:rsidRPr="004F644F" w:rsidRDefault="0050193C" w:rsidP="008F59B7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0193C" w:rsidRPr="004F644F" w14:paraId="769117D0" w14:textId="77777777" w:rsidTr="0050193C">
        <w:trPr>
          <w:trHeight w:val="390"/>
        </w:trPr>
        <w:tc>
          <w:tcPr>
            <w:tcW w:w="38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750B1F9" w14:textId="77777777" w:rsidR="0050193C" w:rsidRPr="004F644F" w:rsidRDefault="0050193C" w:rsidP="008F59B7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21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DC89711" w14:textId="77777777" w:rsidR="0050193C" w:rsidRPr="004F644F" w:rsidRDefault="0050193C" w:rsidP="008F59B7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112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3583973" w14:textId="77777777" w:rsidR="0050193C" w:rsidRPr="004F644F" w:rsidRDefault="0050193C" w:rsidP="008F59B7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CW-W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5AA0B530" w14:textId="77777777" w:rsidR="0050193C" w:rsidRPr="004F644F" w:rsidRDefault="0050193C" w:rsidP="008F59B7">
            <w:pPr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Czyszczenia wczesne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253C60E" w14:textId="77777777" w:rsidR="0050193C" w:rsidRPr="004F644F" w:rsidRDefault="0050193C" w:rsidP="008F59B7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2E1FC33" w14:textId="77777777" w:rsidR="0050193C" w:rsidRPr="004F644F" w:rsidRDefault="0050193C" w:rsidP="008F59B7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5,08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29506B1" w14:textId="77777777" w:rsidR="0050193C" w:rsidRPr="004F644F" w:rsidRDefault="0050193C" w:rsidP="008F59B7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A2EB028" w14:textId="77777777" w:rsidR="0050193C" w:rsidRPr="004F644F" w:rsidRDefault="0050193C" w:rsidP="008F59B7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C28D21C" w14:textId="77777777" w:rsidR="0050193C" w:rsidRPr="004F644F" w:rsidRDefault="0050193C" w:rsidP="008F59B7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511655F" w14:textId="77777777" w:rsidR="0050193C" w:rsidRPr="004F644F" w:rsidRDefault="0050193C" w:rsidP="008F59B7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76AC841" w14:textId="77777777" w:rsidR="0050193C" w:rsidRPr="004F644F" w:rsidRDefault="0050193C" w:rsidP="008F59B7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0193C" w:rsidRPr="004F644F" w14:paraId="762B87D3" w14:textId="77777777" w:rsidTr="0050193C">
        <w:trPr>
          <w:trHeight w:val="390"/>
        </w:trPr>
        <w:tc>
          <w:tcPr>
            <w:tcW w:w="38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74B7B3A" w14:textId="77777777" w:rsidR="0050193C" w:rsidRPr="004F644F" w:rsidRDefault="0050193C" w:rsidP="008F59B7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22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5C332DD" w14:textId="77777777" w:rsidR="0050193C" w:rsidRPr="004F644F" w:rsidRDefault="0050193C" w:rsidP="008F59B7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116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C833D7A" w14:textId="77777777" w:rsidR="0050193C" w:rsidRPr="004F644F" w:rsidRDefault="0050193C" w:rsidP="008F59B7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CP-W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21DA2818" w14:textId="77777777" w:rsidR="0050193C" w:rsidRPr="004F644F" w:rsidRDefault="0050193C" w:rsidP="008F59B7">
            <w:pPr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Czyszczenia późne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940F217" w14:textId="77777777" w:rsidR="0050193C" w:rsidRPr="004F644F" w:rsidRDefault="0050193C" w:rsidP="008F59B7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B94403C" w14:textId="77777777" w:rsidR="0050193C" w:rsidRPr="004F644F" w:rsidRDefault="0050193C" w:rsidP="008F59B7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16,97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1711C81" w14:textId="77777777" w:rsidR="0050193C" w:rsidRPr="004F644F" w:rsidRDefault="0050193C" w:rsidP="008F59B7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B5F717B" w14:textId="77777777" w:rsidR="0050193C" w:rsidRPr="004F644F" w:rsidRDefault="0050193C" w:rsidP="008F59B7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79155C0" w14:textId="77777777" w:rsidR="0050193C" w:rsidRPr="004F644F" w:rsidRDefault="0050193C" w:rsidP="008F59B7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D9366F8" w14:textId="77777777" w:rsidR="0050193C" w:rsidRPr="004F644F" w:rsidRDefault="0050193C" w:rsidP="008F59B7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AE1DEC1" w14:textId="77777777" w:rsidR="0050193C" w:rsidRPr="004F644F" w:rsidRDefault="0050193C" w:rsidP="008F59B7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0193C" w:rsidRPr="004F644F" w14:paraId="15F6A694" w14:textId="77777777" w:rsidTr="0050193C">
        <w:trPr>
          <w:trHeight w:val="570"/>
        </w:trPr>
        <w:tc>
          <w:tcPr>
            <w:tcW w:w="38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F069146" w14:textId="77777777" w:rsidR="0050193C" w:rsidRPr="004F644F" w:rsidRDefault="0050193C" w:rsidP="008F59B7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A0032BA" w14:textId="77777777" w:rsidR="0050193C" w:rsidRPr="004F644F" w:rsidRDefault="0050193C" w:rsidP="008F59B7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119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4A6CCA2" w14:textId="77777777" w:rsidR="0050193C" w:rsidRPr="004F644F" w:rsidRDefault="0050193C" w:rsidP="008F59B7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ZAB-UPAK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7E052C21" w14:textId="77777777" w:rsidR="0050193C" w:rsidRPr="004F644F" w:rsidRDefault="0050193C" w:rsidP="008F59B7">
            <w:pPr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Zabezpieczenie upraw przed zwierzyną przez pakułowanie drzewek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77AE08E" w14:textId="77777777" w:rsidR="0050193C" w:rsidRPr="004F644F" w:rsidRDefault="0050193C" w:rsidP="008F59B7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0057716" w14:textId="77777777" w:rsidR="0050193C" w:rsidRPr="004F644F" w:rsidRDefault="0050193C" w:rsidP="008F59B7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31,60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CB6561D" w14:textId="77777777" w:rsidR="0050193C" w:rsidRPr="004F644F" w:rsidRDefault="0050193C" w:rsidP="008F59B7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A128F8B" w14:textId="77777777" w:rsidR="0050193C" w:rsidRPr="004F644F" w:rsidRDefault="0050193C" w:rsidP="008F59B7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519AEC0" w14:textId="77777777" w:rsidR="0050193C" w:rsidRPr="004F644F" w:rsidRDefault="0050193C" w:rsidP="008F59B7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551BAC5" w14:textId="77777777" w:rsidR="0050193C" w:rsidRPr="004F644F" w:rsidRDefault="0050193C" w:rsidP="008F59B7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B76C1D3" w14:textId="77777777" w:rsidR="0050193C" w:rsidRPr="004F644F" w:rsidRDefault="0050193C" w:rsidP="008F59B7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0193C" w:rsidRPr="004F644F" w14:paraId="03A6BD80" w14:textId="77777777" w:rsidTr="0050193C">
        <w:trPr>
          <w:trHeight w:val="390"/>
        </w:trPr>
        <w:tc>
          <w:tcPr>
            <w:tcW w:w="38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2613709" w14:textId="77777777" w:rsidR="0050193C" w:rsidRPr="004F644F" w:rsidRDefault="0050193C" w:rsidP="008F59B7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68921BF" w14:textId="77777777" w:rsidR="0050193C" w:rsidRPr="004F644F" w:rsidRDefault="0050193C" w:rsidP="008F59B7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5E06F2E" w14:textId="77777777" w:rsidR="0050193C" w:rsidRPr="004F644F" w:rsidRDefault="0050193C" w:rsidP="008F59B7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ZAB-UPAL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6E162CE5" w14:textId="77777777" w:rsidR="0050193C" w:rsidRPr="004F644F" w:rsidRDefault="0050193C" w:rsidP="008F59B7">
            <w:pPr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Zabezpieczenie drzewek przed zwierzyną palikami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3C550B0" w14:textId="77777777" w:rsidR="0050193C" w:rsidRPr="004F644F" w:rsidRDefault="0050193C" w:rsidP="008F59B7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3B567C0" w14:textId="77777777" w:rsidR="0050193C" w:rsidRPr="004F644F" w:rsidRDefault="0050193C" w:rsidP="008F59B7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0,60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159F53D" w14:textId="77777777" w:rsidR="0050193C" w:rsidRPr="004F644F" w:rsidRDefault="0050193C" w:rsidP="008F59B7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321D962" w14:textId="77777777" w:rsidR="0050193C" w:rsidRPr="004F644F" w:rsidRDefault="0050193C" w:rsidP="008F59B7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49D7597" w14:textId="77777777" w:rsidR="0050193C" w:rsidRPr="004F644F" w:rsidRDefault="0050193C" w:rsidP="008F59B7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7B52A4C" w14:textId="77777777" w:rsidR="0050193C" w:rsidRPr="004F644F" w:rsidRDefault="0050193C" w:rsidP="008F59B7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C249CF8" w14:textId="77777777" w:rsidR="0050193C" w:rsidRPr="004F644F" w:rsidRDefault="0050193C" w:rsidP="008F59B7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0193C" w:rsidRPr="004F644F" w14:paraId="5BE64BEA" w14:textId="77777777" w:rsidTr="0050193C">
        <w:trPr>
          <w:trHeight w:val="390"/>
        </w:trPr>
        <w:tc>
          <w:tcPr>
            <w:tcW w:w="38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EC07E17" w14:textId="77777777" w:rsidR="0050193C" w:rsidRPr="004F644F" w:rsidRDefault="0050193C" w:rsidP="008F59B7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25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9B200BD" w14:textId="77777777" w:rsidR="0050193C" w:rsidRPr="004F644F" w:rsidRDefault="0050193C" w:rsidP="008F59B7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131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CD317F8" w14:textId="77777777" w:rsidR="0050193C" w:rsidRPr="004F644F" w:rsidRDefault="0050193C" w:rsidP="008F59B7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PUŁ-RYJ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394B5F9C" w14:textId="77777777" w:rsidR="0050193C" w:rsidRPr="004F644F" w:rsidRDefault="0050193C" w:rsidP="008F59B7">
            <w:pPr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Wykładanie pułapek na ryjkowce - dołki chwytne, wałki itp.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B9FA756" w14:textId="77777777" w:rsidR="0050193C" w:rsidRPr="004F644F" w:rsidRDefault="0050193C" w:rsidP="008F59B7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6E3428B" w14:textId="77777777" w:rsidR="0050193C" w:rsidRPr="004F644F" w:rsidRDefault="0050193C" w:rsidP="008F59B7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74,00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77CA017" w14:textId="77777777" w:rsidR="0050193C" w:rsidRPr="004F644F" w:rsidRDefault="0050193C" w:rsidP="008F59B7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3168B24" w14:textId="77777777" w:rsidR="0050193C" w:rsidRPr="004F644F" w:rsidRDefault="0050193C" w:rsidP="008F59B7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2E4B66E" w14:textId="77777777" w:rsidR="0050193C" w:rsidRPr="004F644F" w:rsidRDefault="0050193C" w:rsidP="008F59B7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B373EFA" w14:textId="77777777" w:rsidR="0050193C" w:rsidRPr="004F644F" w:rsidRDefault="0050193C" w:rsidP="008F59B7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177CC53" w14:textId="77777777" w:rsidR="0050193C" w:rsidRPr="004F644F" w:rsidRDefault="0050193C" w:rsidP="008F59B7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0193C" w:rsidRPr="004F644F" w14:paraId="0379DF50" w14:textId="77777777" w:rsidTr="0050193C">
        <w:trPr>
          <w:trHeight w:val="570"/>
        </w:trPr>
        <w:tc>
          <w:tcPr>
            <w:tcW w:w="38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CFB3FF4" w14:textId="77777777" w:rsidR="0050193C" w:rsidRPr="004F644F" w:rsidRDefault="0050193C" w:rsidP="008F59B7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26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DD1355A" w14:textId="77777777" w:rsidR="0050193C" w:rsidRPr="004F644F" w:rsidRDefault="0050193C" w:rsidP="008F59B7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136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DF8A300" w14:textId="77777777" w:rsidR="0050193C" w:rsidRPr="004F644F" w:rsidRDefault="0050193C" w:rsidP="008F59B7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SZUK-OWA2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669200A7" w14:textId="77777777" w:rsidR="0050193C" w:rsidRPr="004F644F" w:rsidRDefault="0050193C" w:rsidP="008F59B7">
            <w:pPr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Próbne poszukiwania owadów w ściole metodą dwóch drzew próbnych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A2FF5B7" w14:textId="77777777" w:rsidR="0050193C" w:rsidRPr="004F644F" w:rsidRDefault="0050193C" w:rsidP="008F59B7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CF2284C" w14:textId="77777777" w:rsidR="0050193C" w:rsidRPr="004F644F" w:rsidRDefault="0050193C" w:rsidP="008F59B7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100DC01" w14:textId="77777777" w:rsidR="0050193C" w:rsidRPr="004F644F" w:rsidRDefault="0050193C" w:rsidP="008F59B7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904D786" w14:textId="77777777" w:rsidR="0050193C" w:rsidRPr="004F644F" w:rsidRDefault="0050193C" w:rsidP="008F59B7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9CCFC43" w14:textId="77777777" w:rsidR="0050193C" w:rsidRPr="004F644F" w:rsidRDefault="0050193C" w:rsidP="008F59B7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7F63BE2" w14:textId="77777777" w:rsidR="0050193C" w:rsidRPr="004F644F" w:rsidRDefault="0050193C" w:rsidP="008F59B7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C6400A7" w14:textId="77777777" w:rsidR="0050193C" w:rsidRPr="004F644F" w:rsidRDefault="0050193C" w:rsidP="008F59B7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0193C" w:rsidRPr="004F644F" w14:paraId="3AC63C81" w14:textId="77777777" w:rsidTr="0050193C">
        <w:trPr>
          <w:trHeight w:val="390"/>
        </w:trPr>
        <w:tc>
          <w:tcPr>
            <w:tcW w:w="38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578AEF7" w14:textId="77777777" w:rsidR="0050193C" w:rsidRPr="004F644F" w:rsidRDefault="0050193C" w:rsidP="008F59B7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27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1DD2EB2" w14:textId="77777777" w:rsidR="0050193C" w:rsidRPr="004F644F" w:rsidRDefault="0050193C" w:rsidP="008F59B7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141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D552AF9" w14:textId="77777777" w:rsidR="0050193C" w:rsidRPr="004F644F" w:rsidRDefault="0050193C" w:rsidP="008F59B7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GRODZ-SRN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175E50CD" w14:textId="77777777" w:rsidR="0050193C" w:rsidRPr="004F644F" w:rsidRDefault="0050193C" w:rsidP="008F59B7">
            <w:pPr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Grodzenie upraw przed zwierzyną siatką rozbiórkową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84E80BF" w14:textId="77777777" w:rsidR="0050193C" w:rsidRPr="004F644F" w:rsidRDefault="0050193C" w:rsidP="008F59B7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HM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6ADE2AD" w14:textId="77777777" w:rsidR="0050193C" w:rsidRPr="004F644F" w:rsidRDefault="0050193C" w:rsidP="008F59B7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10,50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7DDBEAC" w14:textId="77777777" w:rsidR="0050193C" w:rsidRPr="004F644F" w:rsidRDefault="0050193C" w:rsidP="008F59B7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0E88C54" w14:textId="77777777" w:rsidR="0050193C" w:rsidRPr="004F644F" w:rsidRDefault="0050193C" w:rsidP="008F59B7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45C1CB3" w14:textId="77777777" w:rsidR="0050193C" w:rsidRPr="004F644F" w:rsidRDefault="0050193C" w:rsidP="008F59B7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CC5E2FC" w14:textId="77777777" w:rsidR="0050193C" w:rsidRPr="004F644F" w:rsidRDefault="0050193C" w:rsidP="008F59B7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EA1A867" w14:textId="77777777" w:rsidR="0050193C" w:rsidRPr="004F644F" w:rsidRDefault="0050193C" w:rsidP="008F59B7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0193C" w:rsidRPr="004F644F" w14:paraId="4A0B7A80" w14:textId="77777777" w:rsidTr="0050193C">
        <w:trPr>
          <w:trHeight w:val="390"/>
        </w:trPr>
        <w:tc>
          <w:tcPr>
            <w:tcW w:w="38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20BE678" w14:textId="77777777" w:rsidR="0050193C" w:rsidRPr="004F644F" w:rsidRDefault="0050193C" w:rsidP="008F59B7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28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D957FFA" w14:textId="77777777" w:rsidR="0050193C" w:rsidRPr="004F644F" w:rsidRDefault="0050193C" w:rsidP="008F59B7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B5B99B8" w14:textId="77777777" w:rsidR="0050193C" w:rsidRPr="004F644F" w:rsidRDefault="0050193C" w:rsidP="008F59B7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WYK-SLUPL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34252A72" w14:textId="77777777" w:rsidR="0050193C" w:rsidRPr="004F644F" w:rsidRDefault="0050193C" w:rsidP="008F59B7">
            <w:pPr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Przygotowanie słupków liściastych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0DA21F9" w14:textId="77777777" w:rsidR="0050193C" w:rsidRPr="004F644F" w:rsidRDefault="0050193C" w:rsidP="008F59B7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B55F6AC" w14:textId="77777777" w:rsidR="0050193C" w:rsidRPr="004F644F" w:rsidRDefault="0050193C" w:rsidP="008F59B7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BE4D437" w14:textId="77777777" w:rsidR="0050193C" w:rsidRPr="004F644F" w:rsidRDefault="0050193C" w:rsidP="008F59B7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4AE1082" w14:textId="77777777" w:rsidR="0050193C" w:rsidRPr="004F644F" w:rsidRDefault="0050193C" w:rsidP="008F59B7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4BC0C7D" w14:textId="77777777" w:rsidR="0050193C" w:rsidRPr="004F644F" w:rsidRDefault="0050193C" w:rsidP="008F59B7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D37F943" w14:textId="77777777" w:rsidR="0050193C" w:rsidRPr="004F644F" w:rsidRDefault="0050193C" w:rsidP="008F59B7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7628815" w14:textId="77777777" w:rsidR="0050193C" w:rsidRPr="004F644F" w:rsidRDefault="0050193C" w:rsidP="008F59B7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0193C" w:rsidRPr="004F644F" w14:paraId="0A9D0676" w14:textId="77777777" w:rsidTr="0050193C">
        <w:trPr>
          <w:trHeight w:val="390"/>
        </w:trPr>
        <w:tc>
          <w:tcPr>
            <w:tcW w:w="38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567576B" w14:textId="77777777" w:rsidR="0050193C" w:rsidRPr="004F644F" w:rsidRDefault="0050193C" w:rsidP="008F59B7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29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8917252" w14:textId="77777777" w:rsidR="0050193C" w:rsidRPr="004F644F" w:rsidRDefault="0050193C" w:rsidP="008F59B7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EDB9472" w14:textId="77777777" w:rsidR="0050193C" w:rsidRPr="004F644F" w:rsidRDefault="0050193C" w:rsidP="008F59B7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WYK-SLUPI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28DABF65" w14:textId="77777777" w:rsidR="0050193C" w:rsidRPr="004F644F" w:rsidRDefault="0050193C" w:rsidP="008F59B7">
            <w:pPr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Przygotowanie słupków iglastych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AED4155" w14:textId="77777777" w:rsidR="0050193C" w:rsidRPr="004F644F" w:rsidRDefault="0050193C" w:rsidP="008F59B7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AF04A33" w14:textId="77777777" w:rsidR="0050193C" w:rsidRPr="004F644F" w:rsidRDefault="0050193C" w:rsidP="008F59B7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F5B44CB" w14:textId="77777777" w:rsidR="0050193C" w:rsidRPr="004F644F" w:rsidRDefault="0050193C" w:rsidP="008F59B7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B6AF769" w14:textId="77777777" w:rsidR="0050193C" w:rsidRPr="004F644F" w:rsidRDefault="0050193C" w:rsidP="008F59B7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1A264EA" w14:textId="77777777" w:rsidR="0050193C" w:rsidRPr="004F644F" w:rsidRDefault="0050193C" w:rsidP="008F59B7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E0642D2" w14:textId="77777777" w:rsidR="0050193C" w:rsidRPr="004F644F" w:rsidRDefault="0050193C" w:rsidP="008F59B7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13E35A6" w14:textId="77777777" w:rsidR="0050193C" w:rsidRPr="004F644F" w:rsidRDefault="0050193C" w:rsidP="008F59B7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0193C" w:rsidRPr="004F644F" w14:paraId="7E1EC95F" w14:textId="77777777" w:rsidTr="0050193C">
        <w:trPr>
          <w:trHeight w:val="390"/>
        </w:trPr>
        <w:tc>
          <w:tcPr>
            <w:tcW w:w="38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50D9896" w14:textId="77777777" w:rsidR="0050193C" w:rsidRPr="004F644F" w:rsidRDefault="0050193C" w:rsidP="008F59B7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5A3836A" w14:textId="77777777" w:rsidR="0050193C" w:rsidRPr="004F644F" w:rsidRDefault="0050193C" w:rsidP="008F59B7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CF559F0" w14:textId="77777777" w:rsidR="0050193C" w:rsidRPr="004F644F" w:rsidRDefault="0050193C" w:rsidP="008F59B7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GRODZ-DEM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4B88439F" w14:textId="77777777" w:rsidR="0050193C" w:rsidRPr="004F644F" w:rsidRDefault="0050193C" w:rsidP="008F59B7">
            <w:pPr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Demontaż (likwidacja) ogrodzeń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5971922" w14:textId="77777777" w:rsidR="0050193C" w:rsidRPr="004F644F" w:rsidRDefault="0050193C" w:rsidP="008F59B7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HM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0ABF62E" w14:textId="77777777" w:rsidR="0050193C" w:rsidRPr="004F644F" w:rsidRDefault="0050193C" w:rsidP="008F59B7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27,50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01031D4" w14:textId="77777777" w:rsidR="0050193C" w:rsidRPr="004F644F" w:rsidRDefault="0050193C" w:rsidP="008F59B7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8547A2B" w14:textId="77777777" w:rsidR="0050193C" w:rsidRPr="004F644F" w:rsidRDefault="0050193C" w:rsidP="008F59B7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BDF89AE" w14:textId="77777777" w:rsidR="0050193C" w:rsidRPr="004F644F" w:rsidRDefault="0050193C" w:rsidP="008F59B7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9B1ABAE" w14:textId="77777777" w:rsidR="0050193C" w:rsidRPr="004F644F" w:rsidRDefault="0050193C" w:rsidP="008F59B7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0141963" w14:textId="77777777" w:rsidR="0050193C" w:rsidRPr="004F644F" w:rsidRDefault="0050193C" w:rsidP="008F59B7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0193C" w:rsidRPr="004F644F" w14:paraId="7D47E35D" w14:textId="77777777" w:rsidTr="0050193C">
        <w:trPr>
          <w:trHeight w:val="390"/>
        </w:trPr>
        <w:tc>
          <w:tcPr>
            <w:tcW w:w="38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E203C9E" w14:textId="77777777" w:rsidR="0050193C" w:rsidRPr="004F644F" w:rsidRDefault="0050193C" w:rsidP="008F59B7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31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5C26406" w14:textId="77777777" w:rsidR="0050193C" w:rsidRPr="004F644F" w:rsidRDefault="0050193C" w:rsidP="008F59B7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146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D83FFEF" w14:textId="77777777" w:rsidR="0050193C" w:rsidRPr="004F644F" w:rsidRDefault="0050193C" w:rsidP="008F59B7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 GRODZEŃ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4BFE7826" w14:textId="77777777" w:rsidR="0050193C" w:rsidRPr="004F644F" w:rsidRDefault="0050193C" w:rsidP="008F59B7">
            <w:pPr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Naprawa (konserwacja) ogrodzeń upraw leśnych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C541B40" w14:textId="77777777" w:rsidR="0050193C" w:rsidRPr="004F644F" w:rsidRDefault="0050193C" w:rsidP="008F59B7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1A65119" w14:textId="77777777" w:rsidR="0050193C" w:rsidRPr="004F644F" w:rsidRDefault="0050193C" w:rsidP="008F59B7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45,00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48206D2" w14:textId="77777777" w:rsidR="0050193C" w:rsidRPr="004F644F" w:rsidRDefault="0050193C" w:rsidP="008F59B7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B4C7EDB" w14:textId="77777777" w:rsidR="0050193C" w:rsidRPr="004F644F" w:rsidRDefault="0050193C" w:rsidP="008F59B7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0AB65DC" w14:textId="77777777" w:rsidR="0050193C" w:rsidRPr="004F644F" w:rsidRDefault="0050193C" w:rsidP="008F59B7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A6F7BA5" w14:textId="77777777" w:rsidR="0050193C" w:rsidRPr="004F644F" w:rsidRDefault="0050193C" w:rsidP="008F59B7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1E730CC" w14:textId="77777777" w:rsidR="0050193C" w:rsidRPr="004F644F" w:rsidRDefault="0050193C" w:rsidP="008F59B7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0193C" w:rsidRPr="004F644F" w14:paraId="6EFE06EB" w14:textId="77777777" w:rsidTr="0050193C">
        <w:trPr>
          <w:trHeight w:val="570"/>
        </w:trPr>
        <w:tc>
          <w:tcPr>
            <w:tcW w:w="38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9EA5E25" w14:textId="77777777" w:rsidR="0050193C" w:rsidRPr="004F644F" w:rsidRDefault="0050193C" w:rsidP="008F59B7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32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F2A98EB" w14:textId="77777777" w:rsidR="0050193C" w:rsidRPr="004F644F" w:rsidRDefault="0050193C" w:rsidP="008F59B7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149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039434A" w14:textId="77777777" w:rsidR="0050193C" w:rsidRPr="004F644F" w:rsidRDefault="0050193C" w:rsidP="008F59B7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PORZ-STOS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0FD75882" w14:textId="77777777" w:rsidR="0050193C" w:rsidRPr="004F644F" w:rsidRDefault="0050193C" w:rsidP="008F59B7">
            <w:pPr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Wynoszenie i układanie pozostałości w stosy niewymiarowe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36B38E9" w14:textId="77777777" w:rsidR="0050193C" w:rsidRPr="004F644F" w:rsidRDefault="0050193C" w:rsidP="008F59B7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M3P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37319A3" w14:textId="77777777" w:rsidR="0050193C" w:rsidRPr="004F644F" w:rsidRDefault="0050193C" w:rsidP="008F59B7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994,40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1AB57A3" w14:textId="77777777" w:rsidR="0050193C" w:rsidRPr="004F644F" w:rsidRDefault="0050193C" w:rsidP="008F59B7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54DBE64" w14:textId="77777777" w:rsidR="0050193C" w:rsidRPr="004F644F" w:rsidRDefault="0050193C" w:rsidP="008F59B7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28DC252" w14:textId="77777777" w:rsidR="0050193C" w:rsidRPr="004F644F" w:rsidRDefault="0050193C" w:rsidP="008F59B7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36492EB" w14:textId="77777777" w:rsidR="0050193C" w:rsidRPr="004F644F" w:rsidRDefault="0050193C" w:rsidP="008F59B7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464EDA7" w14:textId="77777777" w:rsidR="0050193C" w:rsidRPr="004F644F" w:rsidRDefault="0050193C" w:rsidP="008F59B7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0193C" w:rsidRPr="004F644F" w14:paraId="52A608F1" w14:textId="77777777" w:rsidTr="0050193C">
        <w:trPr>
          <w:trHeight w:val="570"/>
        </w:trPr>
        <w:tc>
          <w:tcPr>
            <w:tcW w:w="38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25C4AC0" w14:textId="77777777" w:rsidR="0050193C" w:rsidRPr="004F644F" w:rsidRDefault="0050193C" w:rsidP="008F59B7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33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9AC7873" w14:textId="77777777" w:rsidR="0050193C" w:rsidRPr="004F644F" w:rsidRDefault="0050193C" w:rsidP="008F59B7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159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8959F4D" w14:textId="77777777" w:rsidR="0050193C" w:rsidRPr="004F644F" w:rsidRDefault="0050193C" w:rsidP="008F59B7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KONTR-RYJ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1F0D50C6" w14:textId="77777777" w:rsidR="0050193C" w:rsidRPr="004F644F" w:rsidRDefault="0050193C" w:rsidP="008F59B7">
            <w:pPr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Kontrola i utrzymanie pułapek w sprawności, wybieranie i usuwanie ryjkowców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CE082E3" w14:textId="77777777" w:rsidR="0050193C" w:rsidRPr="004F644F" w:rsidRDefault="0050193C" w:rsidP="008F59B7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C0A18D4" w14:textId="77777777" w:rsidR="0050193C" w:rsidRPr="004F644F" w:rsidRDefault="0050193C" w:rsidP="008F59B7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74,00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A67591B" w14:textId="77777777" w:rsidR="0050193C" w:rsidRPr="004F644F" w:rsidRDefault="0050193C" w:rsidP="008F59B7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9D21D5B" w14:textId="77777777" w:rsidR="0050193C" w:rsidRPr="004F644F" w:rsidRDefault="0050193C" w:rsidP="008F59B7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CBCD68B" w14:textId="77777777" w:rsidR="0050193C" w:rsidRPr="004F644F" w:rsidRDefault="0050193C" w:rsidP="008F59B7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37F6BF6" w14:textId="77777777" w:rsidR="0050193C" w:rsidRPr="004F644F" w:rsidRDefault="0050193C" w:rsidP="008F59B7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A5D918F" w14:textId="77777777" w:rsidR="0050193C" w:rsidRPr="004F644F" w:rsidRDefault="0050193C" w:rsidP="008F59B7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0193C" w:rsidRPr="004F644F" w14:paraId="7F13E45A" w14:textId="77777777" w:rsidTr="0050193C">
        <w:trPr>
          <w:trHeight w:val="390"/>
        </w:trPr>
        <w:tc>
          <w:tcPr>
            <w:tcW w:w="38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6B1F844" w14:textId="77777777" w:rsidR="0050193C" w:rsidRPr="004F644F" w:rsidRDefault="0050193C" w:rsidP="008F59B7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34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48E2611" w14:textId="77777777" w:rsidR="0050193C" w:rsidRPr="004F644F" w:rsidRDefault="0050193C" w:rsidP="008F59B7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C571A17" w14:textId="77777777" w:rsidR="0050193C" w:rsidRPr="004F644F" w:rsidRDefault="0050193C" w:rsidP="008F59B7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PPOŻ-PORZ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4490BBDF" w14:textId="77777777" w:rsidR="0050193C" w:rsidRPr="004F644F" w:rsidRDefault="0050193C" w:rsidP="008F59B7">
            <w:pPr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Porządkowanie terenów na pasach przeciwpożarowych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F8439D7" w14:textId="77777777" w:rsidR="0050193C" w:rsidRPr="004F644F" w:rsidRDefault="0050193C" w:rsidP="008F59B7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EABF986" w14:textId="77777777" w:rsidR="0050193C" w:rsidRPr="004F644F" w:rsidRDefault="0050193C" w:rsidP="008F59B7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6904C70" w14:textId="77777777" w:rsidR="0050193C" w:rsidRPr="004F644F" w:rsidRDefault="0050193C" w:rsidP="008F59B7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8D15ED3" w14:textId="77777777" w:rsidR="0050193C" w:rsidRPr="004F644F" w:rsidRDefault="0050193C" w:rsidP="008F59B7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32F7B20" w14:textId="77777777" w:rsidR="0050193C" w:rsidRPr="004F644F" w:rsidRDefault="0050193C" w:rsidP="008F59B7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F93567D" w14:textId="77777777" w:rsidR="0050193C" w:rsidRPr="004F644F" w:rsidRDefault="0050193C" w:rsidP="008F59B7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269C76A" w14:textId="77777777" w:rsidR="0050193C" w:rsidRPr="004F644F" w:rsidRDefault="0050193C" w:rsidP="008F59B7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0193C" w:rsidRPr="004F644F" w14:paraId="425F00D9" w14:textId="77777777" w:rsidTr="0050193C">
        <w:trPr>
          <w:trHeight w:val="570"/>
        </w:trPr>
        <w:tc>
          <w:tcPr>
            <w:tcW w:w="38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92C4F66" w14:textId="77777777" w:rsidR="0050193C" w:rsidRPr="004F644F" w:rsidRDefault="0050193C" w:rsidP="008F59B7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35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3EEDBE3" w14:textId="77777777" w:rsidR="0050193C" w:rsidRPr="004F644F" w:rsidRDefault="0050193C" w:rsidP="008F59B7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D767985" w14:textId="77777777" w:rsidR="0050193C" w:rsidRPr="004F644F" w:rsidRDefault="0050193C" w:rsidP="008F59B7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DOZ DOG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3520A614" w14:textId="77777777" w:rsidR="0050193C" w:rsidRPr="004F644F" w:rsidRDefault="0050193C" w:rsidP="008F59B7">
            <w:pPr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ręcznie przy dogaszaniu i dozorowaniu pożarzysk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0902109" w14:textId="77777777" w:rsidR="0050193C" w:rsidRPr="004F644F" w:rsidRDefault="0050193C" w:rsidP="008F59B7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45032F4" w14:textId="77777777" w:rsidR="0050193C" w:rsidRPr="004F644F" w:rsidRDefault="0050193C" w:rsidP="008F59B7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68,00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3BFAEEE" w14:textId="77777777" w:rsidR="0050193C" w:rsidRPr="004F644F" w:rsidRDefault="0050193C" w:rsidP="008F59B7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BA6B6B4" w14:textId="77777777" w:rsidR="0050193C" w:rsidRPr="004F644F" w:rsidRDefault="0050193C" w:rsidP="008F59B7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5BBF3DA" w14:textId="77777777" w:rsidR="0050193C" w:rsidRPr="004F644F" w:rsidRDefault="0050193C" w:rsidP="008F59B7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686D195" w14:textId="77777777" w:rsidR="0050193C" w:rsidRPr="004F644F" w:rsidRDefault="0050193C" w:rsidP="008F59B7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D22FD5E" w14:textId="77777777" w:rsidR="0050193C" w:rsidRPr="004F644F" w:rsidRDefault="0050193C" w:rsidP="008F59B7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0193C" w:rsidRPr="004F644F" w14:paraId="2DFC088A" w14:textId="77777777" w:rsidTr="0050193C">
        <w:trPr>
          <w:trHeight w:val="390"/>
        </w:trPr>
        <w:tc>
          <w:tcPr>
            <w:tcW w:w="38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1B06EDB" w14:textId="77777777" w:rsidR="0050193C" w:rsidRPr="004F644F" w:rsidRDefault="0050193C" w:rsidP="008F59B7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36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899A238" w14:textId="77777777" w:rsidR="0050193C" w:rsidRPr="004F644F" w:rsidRDefault="0050193C" w:rsidP="008F59B7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256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8F1364E" w14:textId="77777777" w:rsidR="0050193C" w:rsidRPr="004F644F" w:rsidRDefault="0050193C" w:rsidP="008F59B7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ŻEL-2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18BD20D6" w14:textId="77777777" w:rsidR="0050193C" w:rsidRPr="004F644F" w:rsidRDefault="0050193C" w:rsidP="008F59B7">
            <w:pPr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Żelowanie 2-latek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AA164B2" w14:textId="77777777" w:rsidR="0050193C" w:rsidRPr="004F644F" w:rsidRDefault="0050193C" w:rsidP="008F59B7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CA0C7ED" w14:textId="77777777" w:rsidR="0050193C" w:rsidRPr="004F644F" w:rsidRDefault="0050193C" w:rsidP="008F59B7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28,50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F22789C" w14:textId="77777777" w:rsidR="0050193C" w:rsidRPr="004F644F" w:rsidRDefault="0050193C" w:rsidP="008F59B7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879C446" w14:textId="77777777" w:rsidR="0050193C" w:rsidRPr="004F644F" w:rsidRDefault="0050193C" w:rsidP="008F59B7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26B95D6" w14:textId="77777777" w:rsidR="0050193C" w:rsidRPr="004F644F" w:rsidRDefault="0050193C" w:rsidP="008F59B7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45FF580" w14:textId="77777777" w:rsidR="0050193C" w:rsidRPr="004F644F" w:rsidRDefault="0050193C" w:rsidP="008F59B7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05A29A2" w14:textId="77777777" w:rsidR="0050193C" w:rsidRPr="004F644F" w:rsidRDefault="0050193C" w:rsidP="008F59B7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0193C" w:rsidRPr="004F644F" w14:paraId="3CBFABE5" w14:textId="77777777" w:rsidTr="0050193C">
        <w:trPr>
          <w:trHeight w:val="570"/>
        </w:trPr>
        <w:tc>
          <w:tcPr>
            <w:tcW w:w="38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8E0640F" w14:textId="77777777" w:rsidR="0050193C" w:rsidRPr="004F644F" w:rsidRDefault="0050193C" w:rsidP="008F59B7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37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36B69B2" w14:textId="77777777" w:rsidR="0050193C" w:rsidRPr="004F644F" w:rsidRDefault="0050193C" w:rsidP="008F59B7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357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AC287C4" w14:textId="77777777" w:rsidR="0050193C" w:rsidRPr="004F644F" w:rsidRDefault="0050193C" w:rsidP="008F59B7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N-ZSGDNSO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33DF233A" w14:textId="77777777" w:rsidR="0050193C" w:rsidRPr="004F644F" w:rsidRDefault="0050193C" w:rsidP="008F59B7">
            <w:pPr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Zbiór szyszek z gospodarczych drzewostanów nasiennych sosnowych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2572451" w14:textId="77777777" w:rsidR="0050193C" w:rsidRPr="004F644F" w:rsidRDefault="0050193C" w:rsidP="008F59B7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418EC67" w14:textId="77777777" w:rsidR="0050193C" w:rsidRPr="004F644F" w:rsidRDefault="0050193C" w:rsidP="008F59B7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B31EF01" w14:textId="77777777" w:rsidR="0050193C" w:rsidRPr="004F644F" w:rsidRDefault="0050193C" w:rsidP="008F59B7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5AACD10" w14:textId="77777777" w:rsidR="0050193C" w:rsidRPr="004F644F" w:rsidRDefault="0050193C" w:rsidP="008F59B7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4898E2C" w14:textId="77777777" w:rsidR="0050193C" w:rsidRPr="004F644F" w:rsidRDefault="0050193C" w:rsidP="008F59B7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C1FD9AB" w14:textId="77777777" w:rsidR="0050193C" w:rsidRPr="004F644F" w:rsidRDefault="0050193C" w:rsidP="008F59B7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CEE4AFD" w14:textId="77777777" w:rsidR="0050193C" w:rsidRPr="004F644F" w:rsidRDefault="0050193C" w:rsidP="008F59B7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0193C" w:rsidRPr="004F644F" w14:paraId="1129C4B8" w14:textId="77777777" w:rsidTr="0050193C">
        <w:trPr>
          <w:trHeight w:val="390"/>
        </w:trPr>
        <w:tc>
          <w:tcPr>
            <w:tcW w:w="38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0323DD2" w14:textId="77777777" w:rsidR="0050193C" w:rsidRPr="004F644F" w:rsidRDefault="0050193C" w:rsidP="008F59B7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27A5BA9" w14:textId="77777777" w:rsidR="0050193C" w:rsidRPr="004F644F" w:rsidRDefault="0050193C" w:rsidP="008F59B7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376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B1B28FA" w14:textId="77777777" w:rsidR="0050193C" w:rsidRPr="004F644F" w:rsidRDefault="0050193C" w:rsidP="008F59B7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ZB-NASDB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0BFFDCB5" w14:textId="77777777" w:rsidR="0050193C" w:rsidRPr="004F644F" w:rsidRDefault="0050193C" w:rsidP="008F59B7">
            <w:pPr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Zbiór nasion dęba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1C2D628" w14:textId="77777777" w:rsidR="0050193C" w:rsidRPr="004F644F" w:rsidRDefault="0050193C" w:rsidP="008F59B7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A9EA488" w14:textId="77777777" w:rsidR="0050193C" w:rsidRPr="004F644F" w:rsidRDefault="0050193C" w:rsidP="008F59B7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31AD3BE" w14:textId="77777777" w:rsidR="0050193C" w:rsidRPr="004F644F" w:rsidRDefault="0050193C" w:rsidP="008F59B7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739EDCE" w14:textId="77777777" w:rsidR="0050193C" w:rsidRPr="004F644F" w:rsidRDefault="0050193C" w:rsidP="008F59B7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46499C7" w14:textId="77777777" w:rsidR="0050193C" w:rsidRPr="004F644F" w:rsidRDefault="0050193C" w:rsidP="008F59B7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26C4BFF" w14:textId="77777777" w:rsidR="0050193C" w:rsidRPr="004F644F" w:rsidRDefault="0050193C" w:rsidP="008F59B7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FAC5445" w14:textId="77777777" w:rsidR="0050193C" w:rsidRPr="004F644F" w:rsidRDefault="0050193C" w:rsidP="008F59B7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0193C" w:rsidRPr="004F644F" w14:paraId="244CAEF2" w14:textId="77777777" w:rsidTr="0050193C">
        <w:trPr>
          <w:trHeight w:val="390"/>
        </w:trPr>
        <w:tc>
          <w:tcPr>
            <w:tcW w:w="38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A6C7ED2" w14:textId="77777777" w:rsidR="0050193C" w:rsidRPr="004F644F" w:rsidRDefault="0050193C" w:rsidP="008F59B7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39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F49E5B3" w14:textId="77777777" w:rsidR="0050193C" w:rsidRPr="004F644F" w:rsidRDefault="0050193C" w:rsidP="008F59B7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0FDF2B2" w14:textId="77777777" w:rsidR="0050193C" w:rsidRPr="004F644F" w:rsidRDefault="0050193C" w:rsidP="008F59B7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RH8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39547B71" w14:textId="77777777" w:rsidR="0050193C" w:rsidRPr="004F644F" w:rsidRDefault="0050193C" w:rsidP="008F59B7">
            <w:pPr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godzinowe ręczne (8% VAT)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91083A6" w14:textId="77777777" w:rsidR="0050193C" w:rsidRPr="004F644F" w:rsidRDefault="0050193C" w:rsidP="008F59B7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9978333" w14:textId="77777777" w:rsidR="0050193C" w:rsidRPr="004F644F" w:rsidRDefault="0050193C" w:rsidP="008F59B7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498,00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490F3CD" w14:textId="77777777" w:rsidR="0050193C" w:rsidRPr="004F644F" w:rsidRDefault="0050193C" w:rsidP="008F59B7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7E5C2C3" w14:textId="77777777" w:rsidR="0050193C" w:rsidRPr="004F644F" w:rsidRDefault="0050193C" w:rsidP="008F59B7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46D6AA9" w14:textId="77777777" w:rsidR="0050193C" w:rsidRPr="004F644F" w:rsidRDefault="0050193C" w:rsidP="008F59B7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4A1BB99" w14:textId="77777777" w:rsidR="0050193C" w:rsidRPr="004F644F" w:rsidRDefault="0050193C" w:rsidP="008F59B7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BA6AD21" w14:textId="77777777" w:rsidR="0050193C" w:rsidRPr="004F644F" w:rsidRDefault="0050193C" w:rsidP="008F59B7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0193C" w:rsidRPr="004F644F" w14:paraId="732707AB" w14:textId="77777777" w:rsidTr="0050193C">
        <w:trPr>
          <w:trHeight w:val="390"/>
        </w:trPr>
        <w:tc>
          <w:tcPr>
            <w:tcW w:w="38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CE0393B" w14:textId="77777777" w:rsidR="0050193C" w:rsidRPr="004F644F" w:rsidRDefault="0050193C" w:rsidP="008F59B7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1005291" w14:textId="77777777" w:rsidR="0050193C" w:rsidRPr="004F644F" w:rsidRDefault="0050193C" w:rsidP="008F59B7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46C5F1D" w14:textId="77777777" w:rsidR="0050193C" w:rsidRPr="004F644F" w:rsidRDefault="0050193C" w:rsidP="008F59B7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PILA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7C89BE96" w14:textId="77777777" w:rsidR="0050193C" w:rsidRPr="004F644F" w:rsidRDefault="0050193C" w:rsidP="008F59B7">
            <w:pPr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ręcznie z użyciem pilarki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B6185CA" w14:textId="77777777" w:rsidR="0050193C" w:rsidRPr="004F644F" w:rsidRDefault="0050193C" w:rsidP="008F59B7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756759D" w14:textId="77777777" w:rsidR="0050193C" w:rsidRPr="004F644F" w:rsidRDefault="0050193C" w:rsidP="008F59B7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59,00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AEB0311" w14:textId="77777777" w:rsidR="0050193C" w:rsidRPr="004F644F" w:rsidRDefault="0050193C" w:rsidP="008F59B7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4E186E8" w14:textId="77777777" w:rsidR="0050193C" w:rsidRPr="004F644F" w:rsidRDefault="0050193C" w:rsidP="008F59B7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B01430E" w14:textId="77777777" w:rsidR="0050193C" w:rsidRPr="004F644F" w:rsidRDefault="0050193C" w:rsidP="008F59B7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A764296" w14:textId="77777777" w:rsidR="0050193C" w:rsidRPr="004F644F" w:rsidRDefault="0050193C" w:rsidP="008F59B7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5E52771" w14:textId="77777777" w:rsidR="0050193C" w:rsidRPr="004F644F" w:rsidRDefault="0050193C" w:rsidP="008F59B7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0193C" w:rsidRPr="004F644F" w14:paraId="74481D86" w14:textId="77777777" w:rsidTr="0050193C">
        <w:trPr>
          <w:trHeight w:val="390"/>
        </w:trPr>
        <w:tc>
          <w:tcPr>
            <w:tcW w:w="38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B5E216F" w14:textId="77777777" w:rsidR="0050193C" w:rsidRPr="004F644F" w:rsidRDefault="0050193C" w:rsidP="008F59B7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41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53571F9" w14:textId="77777777" w:rsidR="0050193C" w:rsidRPr="004F644F" w:rsidRDefault="0050193C" w:rsidP="008F59B7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388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E621E59" w14:textId="77777777" w:rsidR="0050193C" w:rsidRPr="004F644F" w:rsidRDefault="0050193C" w:rsidP="008F59B7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RH23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6532FB58" w14:textId="77777777" w:rsidR="0050193C" w:rsidRPr="004F644F" w:rsidRDefault="0050193C" w:rsidP="008F59B7">
            <w:pPr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godzinowe ręczne (23% VAT)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FE155F4" w14:textId="77777777" w:rsidR="0050193C" w:rsidRPr="004F644F" w:rsidRDefault="0050193C" w:rsidP="008F59B7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2AB5C90" w14:textId="77777777" w:rsidR="0050193C" w:rsidRPr="004F644F" w:rsidRDefault="0050193C" w:rsidP="008F59B7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30AE1F1" w14:textId="77777777" w:rsidR="0050193C" w:rsidRPr="004F644F" w:rsidRDefault="0050193C" w:rsidP="008F59B7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38ACE65" w14:textId="77777777" w:rsidR="0050193C" w:rsidRPr="004F644F" w:rsidRDefault="0050193C" w:rsidP="008F59B7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F1CA545" w14:textId="77777777" w:rsidR="0050193C" w:rsidRPr="004F644F" w:rsidRDefault="0050193C" w:rsidP="008F59B7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8FD4B32" w14:textId="77777777" w:rsidR="0050193C" w:rsidRPr="004F644F" w:rsidRDefault="0050193C" w:rsidP="008F59B7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83A6BD7" w14:textId="77777777" w:rsidR="0050193C" w:rsidRPr="004F644F" w:rsidRDefault="0050193C" w:rsidP="008F59B7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0193C" w:rsidRPr="004F644F" w14:paraId="2C2FEA52" w14:textId="77777777" w:rsidTr="0050193C">
        <w:trPr>
          <w:trHeight w:val="390"/>
        </w:trPr>
        <w:tc>
          <w:tcPr>
            <w:tcW w:w="38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DA198CA" w14:textId="77777777" w:rsidR="0050193C" w:rsidRPr="004F644F" w:rsidRDefault="0050193C" w:rsidP="008F59B7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42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B6F41A5" w14:textId="77777777" w:rsidR="0050193C" w:rsidRPr="004F644F" w:rsidRDefault="0050193C" w:rsidP="008F59B7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389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6361CA0" w14:textId="77777777" w:rsidR="0050193C" w:rsidRPr="004F644F" w:rsidRDefault="0050193C" w:rsidP="008F59B7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MH8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24F4FD1E" w14:textId="77777777" w:rsidR="0050193C" w:rsidRPr="004F644F" w:rsidRDefault="0050193C" w:rsidP="008F59B7">
            <w:pPr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ciągnikiem (8% VAT)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59F3D51" w14:textId="77777777" w:rsidR="0050193C" w:rsidRPr="004F644F" w:rsidRDefault="0050193C" w:rsidP="008F59B7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90028F7" w14:textId="77777777" w:rsidR="0050193C" w:rsidRPr="004F644F" w:rsidRDefault="0050193C" w:rsidP="008F59B7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165,00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6304BB9" w14:textId="77777777" w:rsidR="0050193C" w:rsidRPr="004F644F" w:rsidRDefault="0050193C" w:rsidP="008F59B7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5D5B055" w14:textId="77777777" w:rsidR="0050193C" w:rsidRPr="004F644F" w:rsidRDefault="0050193C" w:rsidP="008F59B7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1DA623A" w14:textId="77777777" w:rsidR="0050193C" w:rsidRPr="004F644F" w:rsidRDefault="0050193C" w:rsidP="008F59B7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1F7317F" w14:textId="77777777" w:rsidR="0050193C" w:rsidRPr="004F644F" w:rsidRDefault="0050193C" w:rsidP="008F59B7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332BAAA" w14:textId="77777777" w:rsidR="0050193C" w:rsidRPr="004F644F" w:rsidRDefault="0050193C" w:rsidP="008F59B7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0193C" w:rsidRPr="004F644F" w14:paraId="16C73FC6" w14:textId="77777777" w:rsidTr="0050193C">
        <w:trPr>
          <w:trHeight w:val="390"/>
        </w:trPr>
        <w:tc>
          <w:tcPr>
            <w:tcW w:w="38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53D081B" w14:textId="77777777" w:rsidR="0050193C" w:rsidRPr="004F644F" w:rsidRDefault="0050193C" w:rsidP="008F59B7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43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16CD61D" w14:textId="77777777" w:rsidR="0050193C" w:rsidRPr="004F644F" w:rsidRDefault="0050193C" w:rsidP="008F59B7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390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75EFC5D" w14:textId="77777777" w:rsidR="0050193C" w:rsidRPr="004F644F" w:rsidRDefault="0050193C" w:rsidP="008F59B7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MH23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72044FDA" w14:textId="77777777" w:rsidR="0050193C" w:rsidRPr="004F644F" w:rsidRDefault="0050193C" w:rsidP="008F59B7">
            <w:pPr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ciągnikiem (23% VAT)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A7856C2" w14:textId="77777777" w:rsidR="0050193C" w:rsidRPr="004F644F" w:rsidRDefault="0050193C" w:rsidP="008F59B7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5A50DFE" w14:textId="77777777" w:rsidR="0050193C" w:rsidRPr="004F644F" w:rsidRDefault="0050193C" w:rsidP="008F59B7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816A7FD" w14:textId="77777777" w:rsidR="0050193C" w:rsidRPr="004F644F" w:rsidRDefault="0050193C" w:rsidP="008F59B7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83738CC" w14:textId="77777777" w:rsidR="0050193C" w:rsidRPr="004F644F" w:rsidRDefault="0050193C" w:rsidP="008F59B7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98AEA8A" w14:textId="77777777" w:rsidR="0050193C" w:rsidRPr="004F644F" w:rsidRDefault="0050193C" w:rsidP="008F59B7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1547058" w14:textId="77777777" w:rsidR="0050193C" w:rsidRPr="004F644F" w:rsidRDefault="0050193C" w:rsidP="008F59B7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F66D35C" w14:textId="77777777" w:rsidR="0050193C" w:rsidRPr="004F644F" w:rsidRDefault="0050193C" w:rsidP="008F59B7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0193C" w:rsidRPr="004F644F" w14:paraId="712AB977" w14:textId="77777777" w:rsidTr="0050193C">
        <w:trPr>
          <w:trHeight w:val="420"/>
        </w:trPr>
        <w:tc>
          <w:tcPr>
            <w:tcW w:w="6601" w:type="dxa"/>
            <w:gridSpan w:val="4"/>
            <w:tcBorders>
              <w:top w:val="single" w:sz="4" w:space="0" w:color="E3E3E3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8FBFC"/>
            <w:noWrap/>
            <w:vAlign w:val="center"/>
            <w:hideMark/>
          </w:tcPr>
          <w:p w14:paraId="2BB89E31" w14:textId="77777777" w:rsidR="0050193C" w:rsidRPr="004F644F" w:rsidRDefault="0050193C" w:rsidP="008F59B7">
            <w:pPr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4F644F">
              <w:rPr>
                <w:rFonts w:ascii="Arial" w:hAnsi="Arial" w:cs="Arial"/>
                <w:b/>
                <w:bCs/>
                <w:color w:val="333333"/>
                <w:lang w:eastAsia="pl-PL"/>
              </w:rPr>
              <w:t>Cena łączna netto w PLN</w:t>
            </w:r>
          </w:p>
        </w:tc>
        <w:tc>
          <w:tcPr>
            <w:tcW w:w="7912" w:type="dxa"/>
            <w:gridSpan w:val="8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4998907" w14:textId="77777777" w:rsidR="0050193C" w:rsidRPr="004F644F" w:rsidRDefault="0050193C" w:rsidP="008F59B7">
            <w:pPr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4F644F">
              <w:rPr>
                <w:rFonts w:ascii="Arial" w:hAnsi="Arial" w:cs="Arial"/>
                <w:b/>
                <w:bCs/>
                <w:color w:val="333333"/>
                <w:lang w:eastAsia="pl-PL"/>
              </w:rPr>
              <w:t> </w:t>
            </w:r>
          </w:p>
        </w:tc>
      </w:tr>
      <w:tr w:rsidR="0050193C" w:rsidRPr="004F644F" w14:paraId="27BDCA61" w14:textId="77777777" w:rsidTr="0050193C">
        <w:trPr>
          <w:trHeight w:val="420"/>
        </w:trPr>
        <w:tc>
          <w:tcPr>
            <w:tcW w:w="6601" w:type="dxa"/>
            <w:gridSpan w:val="4"/>
            <w:tcBorders>
              <w:top w:val="single" w:sz="4" w:space="0" w:color="E3E3E3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8FBFC"/>
            <w:noWrap/>
            <w:vAlign w:val="center"/>
            <w:hideMark/>
          </w:tcPr>
          <w:p w14:paraId="0F1A07F7" w14:textId="77777777" w:rsidR="0050193C" w:rsidRPr="004F644F" w:rsidRDefault="0050193C" w:rsidP="008F59B7">
            <w:pPr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4F644F">
              <w:rPr>
                <w:rFonts w:ascii="Arial" w:hAnsi="Arial" w:cs="Arial"/>
                <w:b/>
                <w:bCs/>
                <w:color w:val="333333"/>
                <w:lang w:eastAsia="pl-PL"/>
              </w:rPr>
              <w:t>Cena łączna brutto w PLN</w:t>
            </w:r>
          </w:p>
        </w:tc>
        <w:tc>
          <w:tcPr>
            <w:tcW w:w="7912" w:type="dxa"/>
            <w:gridSpan w:val="8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4B03A69" w14:textId="77777777" w:rsidR="0050193C" w:rsidRPr="004F644F" w:rsidRDefault="0050193C" w:rsidP="008F59B7">
            <w:pP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644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</w:tbl>
    <w:p w14:paraId="364B8020" w14:textId="7A3F76CB" w:rsidR="007A307E" w:rsidRDefault="007A307E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6FBD4E4B" w14:textId="6B81FADE" w:rsidR="001E6C0A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3827FDE6" w14:textId="0B254168" w:rsidR="001E6C0A" w:rsidRDefault="001E6C0A" w:rsidP="00A218B9">
      <w:pPr>
        <w:pStyle w:val="Akapitzlist"/>
        <w:numPr>
          <w:ilvl w:val="0"/>
          <w:numId w:val="134"/>
        </w:numPr>
        <w:spacing w:before="120"/>
        <w:ind w:hanging="7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Informujemy, że wybór oferty nie </w:t>
      </w:r>
      <w:r w:rsidRPr="00824FBF">
        <w:rPr>
          <w:rFonts w:ascii="Cambria" w:hAnsi="Cambria" w:cs="Arial"/>
          <w:b/>
          <w:sz w:val="22"/>
          <w:szCs w:val="22"/>
        </w:rPr>
        <w:t>będzie/będzie*</w:t>
      </w:r>
      <w:r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14:paraId="71441FDE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(rodzaj) towaru lub usługi, których dostawa lub świadczenie będzie prowadzić do powstania u Zamawiającego obowiązku podatkowego zgodnie z przepisami o podatku od towarów i usług (VAT):</w:t>
      </w:r>
    </w:p>
    <w:p w14:paraId="5D877425" w14:textId="4D8DCE9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07F89E2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Wartość ww. towaru lub usługi objętego obowiązkiem podatkowym Zamawiającego bez kwoty podatku od towarów i usług (VAT) wynosi: ______________________________________ PLN.</w:t>
      </w:r>
    </w:p>
    <w:p w14:paraId="27D95FCC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Stawka podatku od towaru i usług (VAT), która zgodnie z naszą wiedzą będzie miała zastosowanie to ___________%</w:t>
      </w:r>
    </w:p>
    <w:p w14:paraId="48335120" w14:textId="2721FB0F" w:rsidR="00A218B9" w:rsidRDefault="001E6C0A" w:rsidP="00A218B9">
      <w:pPr>
        <w:pStyle w:val="Akapitzlist"/>
        <w:numPr>
          <w:ilvl w:val="0"/>
          <w:numId w:val="134"/>
        </w:numPr>
        <w:spacing w:before="120"/>
        <w:ind w:hanging="7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5DA92AC4" w14:textId="77777777" w:rsidR="00A218B9" w:rsidRPr="00A218B9" w:rsidRDefault="00A218B9" w:rsidP="00A218B9">
      <w:pPr>
        <w:pStyle w:val="Akapitzlist"/>
        <w:spacing w:before="120"/>
        <w:jc w:val="both"/>
        <w:rPr>
          <w:rFonts w:ascii="Cambria" w:hAnsi="Cambria" w:cs="Arial"/>
          <w:bCs/>
          <w:sz w:val="8"/>
          <w:szCs w:val="8"/>
        </w:rPr>
      </w:pPr>
    </w:p>
    <w:p w14:paraId="5B2D275E" w14:textId="37832BEF" w:rsidR="00A218B9" w:rsidRPr="00A218B9" w:rsidRDefault="001E6C0A" w:rsidP="00A218B9">
      <w:pPr>
        <w:pStyle w:val="Akapitzlist"/>
        <w:numPr>
          <w:ilvl w:val="0"/>
          <w:numId w:val="134"/>
        </w:numPr>
        <w:spacing w:before="120" w:after="120" w:line="360" w:lineRule="auto"/>
        <w:ind w:hanging="720"/>
        <w:jc w:val="both"/>
        <w:rPr>
          <w:rFonts w:ascii="Cambria" w:hAnsi="Cambria" w:cs="Arial"/>
          <w:bCs/>
          <w:sz w:val="22"/>
          <w:szCs w:val="22"/>
        </w:rPr>
      </w:pPr>
      <w:r w:rsidRPr="00A218B9">
        <w:rPr>
          <w:rFonts w:ascii="Cambria" w:hAnsi="Cambria" w:cs="Arial"/>
          <w:bCs/>
          <w:sz w:val="22"/>
          <w:szCs w:val="22"/>
        </w:rPr>
        <w:t>Oświadczamy, że uważamy się za związanych niniejszą ofertą przez czas wskazany w specyfikacji warunków zamówienia.</w:t>
      </w:r>
      <w:r w:rsidR="00A218B9">
        <w:rPr>
          <w:rFonts w:ascii="Cambria" w:hAnsi="Cambria" w:cs="Arial"/>
          <w:bCs/>
          <w:sz w:val="22"/>
          <w:szCs w:val="22"/>
        </w:rPr>
        <w:t xml:space="preserve"> </w:t>
      </w:r>
    </w:p>
    <w:p w14:paraId="42D056E8" w14:textId="0861BA57" w:rsidR="00A218B9" w:rsidRDefault="00A218B9" w:rsidP="00A218B9">
      <w:pPr>
        <w:pStyle w:val="Akapitzlist"/>
        <w:numPr>
          <w:ilvl w:val="0"/>
          <w:numId w:val="134"/>
        </w:numPr>
        <w:spacing w:before="120" w:after="120"/>
        <w:ind w:left="714" w:hanging="714"/>
        <w:jc w:val="both"/>
        <w:rPr>
          <w:rFonts w:ascii="Cambria" w:hAnsi="Cambria" w:cs="Arial"/>
          <w:bCs/>
          <w:sz w:val="22"/>
          <w:szCs w:val="22"/>
        </w:rPr>
      </w:pPr>
      <w:r w:rsidRPr="00A218B9">
        <w:rPr>
          <w:rFonts w:ascii="Cambria" w:hAnsi="Cambria" w:cs="Arial"/>
          <w:bCs/>
          <w:sz w:val="22"/>
          <w:szCs w:val="22"/>
        </w:rPr>
        <w:t>Wadium w kwocie _</w:t>
      </w:r>
      <w:r>
        <w:rPr>
          <w:rFonts w:ascii="Cambria" w:hAnsi="Cambria" w:cs="Arial"/>
          <w:bCs/>
          <w:sz w:val="22"/>
          <w:szCs w:val="22"/>
        </w:rPr>
        <w:t>_________</w:t>
      </w:r>
      <w:r w:rsidRPr="00A218B9">
        <w:rPr>
          <w:rFonts w:ascii="Cambria" w:hAnsi="Cambria" w:cs="Arial"/>
          <w:bCs/>
          <w:sz w:val="22"/>
          <w:szCs w:val="22"/>
        </w:rPr>
        <w:t>_________ PLN wnieśliśmy w formie ________________________________________</w:t>
      </w:r>
      <w:r>
        <w:rPr>
          <w:rFonts w:ascii="Cambria" w:hAnsi="Cambria" w:cs="Arial"/>
          <w:bCs/>
          <w:sz w:val="22"/>
          <w:szCs w:val="22"/>
        </w:rPr>
        <w:t xml:space="preserve">. </w:t>
      </w:r>
      <w:r w:rsidRPr="00A218B9">
        <w:rPr>
          <w:rFonts w:ascii="Cambria" w:hAnsi="Cambria" w:cs="Arial"/>
          <w:bCs/>
          <w:sz w:val="22"/>
          <w:szCs w:val="22"/>
        </w:rPr>
        <w:t>Prosimy o zwrot pieniędzy wniesionych tytułem wadium na rachunek bankowy nr: ____________________________________________________________________________________________. (dotyczy tych Wykonawców, którzy wnoszą wadium gotówką)</w:t>
      </w:r>
      <w:r>
        <w:rPr>
          <w:rFonts w:ascii="Cambria" w:hAnsi="Cambria" w:cs="Arial"/>
          <w:bCs/>
          <w:sz w:val="22"/>
          <w:szCs w:val="22"/>
        </w:rPr>
        <w:t>.</w:t>
      </w:r>
    </w:p>
    <w:p w14:paraId="4AB6156E" w14:textId="57F81DFF" w:rsidR="001E6C0A" w:rsidRPr="00A218B9" w:rsidRDefault="001E6C0A" w:rsidP="00A218B9">
      <w:pPr>
        <w:pStyle w:val="Akapitzlist"/>
        <w:numPr>
          <w:ilvl w:val="0"/>
          <w:numId w:val="134"/>
        </w:numPr>
        <w:spacing w:before="120" w:after="120"/>
        <w:ind w:left="714" w:hanging="714"/>
        <w:jc w:val="both"/>
        <w:rPr>
          <w:rFonts w:ascii="Cambria" w:hAnsi="Cambria" w:cs="Arial"/>
          <w:bCs/>
          <w:sz w:val="22"/>
          <w:szCs w:val="22"/>
        </w:rPr>
      </w:pPr>
      <w:r w:rsidRPr="00A218B9">
        <w:rPr>
          <w:rFonts w:ascii="Cambria" w:hAnsi="Cambria" w:cs="Arial"/>
          <w:bCs/>
          <w:sz w:val="22"/>
          <w:szCs w:val="22"/>
        </w:rPr>
        <w:t xml:space="preserve">Następujące zakresy rzeczowe wchodzące w przedmiot zamówienia zamierzamy zlecić następującym podwykonawcom: </w:t>
      </w:r>
    </w:p>
    <w:p w14:paraId="0FDD0C80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79"/>
        <w:gridCol w:w="7087"/>
      </w:tblGrid>
      <w:tr w:rsidR="001E6C0A" w14:paraId="34410FB3" w14:textId="77777777" w:rsidTr="00B545F4">
        <w:tc>
          <w:tcPr>
            <w:tcW w:w="6379" w:type="dxa"/>
          </w:tcPr>
          <w:p w14:paraId="466103EA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  <w:t>(firma lub nazwa, adres),</w:t>
            </w:r>
          </w:p>
        </w:tc>
        <w:tc>
          <w:tcPr>
            <w:tcW w:w="7087" w:type="dxa"/>
          </w:tcPr>
          <w:p w14:paraId="12DFF184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1E6C0A" w14:paraId="049CB96C" w14:textId="77777777" w:rsidTr="00B545F4">
        <w:trPr>
          <w:trHeight w:val="837"/>
        </w:trPr>
        <w:tc>
          <w:tcPr>
            <w:tcW w:w="6379" w:type="dxa"/>
          </w:tcPr>
          <w:p w14:paraId="3F04091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8DD80A3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490909F8" w14:textId="77777777" w:rsidTr="00B545F4">
        <w:trPr>
          <w:trHeight w:val="848"/>
        </w:trPr>
        <w:tc>
          <w:tcPr>
            <w:tcW w:w="6379" w:type="dxa"/>
          </w:tcPr>
          <w:p w14:paraId="0B820D4C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744E4C5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12633C81" w14:textId="77777777" w:rsidTr="00B545F4">
        <w:trPr>
          <w:trHeight w:val="833"/>
        </w:trPr>
        <w:tc>
          <w:tcPr>
            <w:tcW w:w="6379" w:type="dxa"/>
          </w:tcPr>
          <w:p w14:paraId="7AD055F8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257EF3FF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7CB277FC" w14:textId="77777777" w:rsidTr="00696978">
        <w:trPr>
          <w:trHeight w:val="844"/>
        </w:trPr>
        <w:tc>
          <w:tcPr>
            <w:tcW w:w="6379" w:type="dxa"/>
          </w:tcPr>
          <w:p w14:paraId="0414E38E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306A650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19A2E06" w14:textId="77777777" w:rsidR="00B545F4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</w:t>
      </w:r>
    </w:p>
    <w:p w14:paraId="65B1F275" w14:textId="7F34CAA5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E5CA732" w14:textId="1126A2FA" w:rsidR="00B545F4" w:rsidRPr="0069475A" w:rsidRDefault="001E6C0A" w:rsidP="0069475A">
      <w:pPr>
        <w:pStyle w:val="Akapitzlist"/>
        <w:numPr>
          <w:ilvl w:val="0"/>
          <w:numId w:val="134"/>
        </w:numPr>
        <w:spacing w:before="120" w:after="120"/>
        <w:ind w:left="714" w:hanging="714"/>
        <w:jc w:val="both"/>
        <w:rPr>
          <w:rFonts w:ascii="Cambria" w:hAnsi="Cambria" w:cs="Arial"/>
          <w:bCs/>
          <w:sz w:val="22"/>
          <w:szCs w:val="22"/>
        </w:rPr>
      </w:pPr>
      <w:r w:rsidRPr="00B17037">
        <w:rPr>
          <w:rFonts w:ascii="Cambria" w:hAnsi="Cambria" w:cs="Arial"/>
          <w:bCs/>
          <w:sz w:val="22"/>
          <w:szCs w:val="22"/>
        </w:rPr>
        <w:t>Oświadczamy, że następujące usługi stanowiące przedmiot zamówienia wykonają poszczególni Wykonawcy wspólnie ubiegający się o udzielenie zamówienia</w:t>
      </w:r>
      <w:r w:rsidRPr="00B17037">
        <w:rPr>
          <w:rFonts w:ascii="Cambria" w:hAnsi="Cambria"/>
          <w:sz w:val="22"/>
          <w:szCs w:val="22"/>
          <w:vertAlign w:val="superscript"/>
        </w:rPr>
        <w:footnoteReference w:id="1"/>
      </w:r>
      <w:r w:rsidRPr="00B17037">
        <w:rPr>
          <w:rFonts w:ascii="Cambria" w:hAnsi="Cambria" w:cs="Arial"/>
          <w:bCs/>
          <w:sz w:val="22"/>
          <w:szCs w:val="22"/>
        </w:rPr>
        <w:t>:</w:t>
      </w:r>
    </w:p>
    <w:tbl>
      <w:tblPr>
        <w:tblW w:w="1335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1"/>
        <w:gridCol w:w="6662"/>
      </w:tblGrid>
      <w:tr w:rsidR="001E6C0A" w:rsidRPr="00134370" w14:paraId="406CA0E0" w14:textId="77777777" w:rsidTr="00B545F4">
        <w:trPr>
          <w:trHeight w:val="1077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43D05B6D" w14:textId="77777777" w:rsidR="001E6C0A" w:rsidRDefault="001E6C0A" w:rsidP="00F464B7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br/>
              <w:t>(nazwa/firma, adres)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2B503E23" w14:textId="77777777" w:rsidR="001E6C0A" w:rsidRDefault="001E6C0A" w:rsidP="00F464B7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wykonany przez danego Wykonawcę wspólnie ubiegającego się o udzielenie zamówienia</w:t>
            </w:r>
          </w:p>
        </w:tc>
      </w:tr>
      <w:tr w:rsidR="001E6C0A" w:rsidRPr="00134370" w14:paraId="3172FAA9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49B4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4B2FB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268B28E7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6F712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1209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5183D2C0" w14:textId="77777777" w:rsidTr="00B545F4">
        <w:trPr>
          <w:trHeight w:val="765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CF1AC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01F76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7D1A1131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8E445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A00B6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42A6FF2E" w14:textId="7ECF992D" w:rsidR="00A07B06" w:rsidRDefault="001E6C0A" w:rsidP="00A218B9">
      <w:pPr>
        <w:pStyle w:val="Akapitzlist"/>
        <w:numPr>
          <w:ilvl w:val="0"/>
          <w:numId w:val="134"/>
        </w:numPr>
        <w:spacing w:before="120" w:after="120"/>
        <w:ind w:left="714" w:hanging="714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Następujące informacje zawarte w naszej ofercie stanowią tajemnicę przedsiębiorstwa:</w:t>
      </w:r>
    </w:p>
    <w:p w14:paraId="427E11E4" w14:textId="1247153C" w:rsidR="00A07B06" w:rsidRDefault="001E6C0A" w:rsidP="00FB5578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6C128527" w14:textId="1B9872F0" w:rsidR="001E6C0A" w:rsidRDefault="001E6C0A" w:rsidP="00A07B06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 xml:space="preserve">Uzasadnienie zastrzeżenia ww. informacji jako tajemnicy przedsiębiorstwa zostało załączone do naszej oferty. </w:t>
      </w:r>
    </w:p>
    <w:p w14:paraId="1D8B08DB" w14:textId="45BE348C" w:rsidR="001E6C0A" w:rsidRDefault="001E6C0A" w:rsidP="00A218B9">
      <w:pPr>
        <w:pStyle w:val="Akapitzlist"/>
        <w:numPr>
          <w:ilvl w:val="0"/>
          <w:numId w:val="134"/>
        </w:numPr>
        <w:spacing w:before="120" w:after="120"/>
        <w:ind w:left="714" w:hanging="714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Wszelką korespondencję w sprawie niniejszego postępowania należy kierować na:</w:t>
      </w:r>
    </w:p>
    <w:p w14:paraId="79DF6B62" w14:textId="77777777" w:rsidR="001E6C0A" w:rsidRDefault="001E6C0A" w:rsidP="001E6C0A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14:paraId="6DD0160E" w14:textId="77777777" w:rsidR="00A218B9" w:rsidRDefault="001E6C0A" w:rsidP="00A218B9">
      <w:pPr>
        <w:pStyle w:val="Akapitzlist"/>
        <w:numPr>
          <w:ilvl w:val="0"/>
          <w:numId w:val="134"/>
        </w:numPr>
        <w:spacing w:before="120" w:after="120"/>
        <w:ind w:left="714" w:hanging="714"/>
        <w:contextualSpacing w:val="0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066AB459" w14:textId="6EBBF8B6" w:rsidR="001E6C0A" w:rsidRPr="00A218B9" w:rsidRDefault="001E6C0A" w:rsidP="00A218B9">
      <w:pPr>
        <w:pStyle w:val="Akapitzlist"/>
        <w:numPr>
          <w:ilvl w:val="0"/>
          <w:numId w:val="134"/>
        </w:numPr>
        <w:spacing w:before="120" w:after="120"/>
        <w:ind w:left="714" w:hanging="714"/>
        <w:contextualSpacing w:val="0"/>
        <w:jc w:val="both"/>
        <w:rPr>
          <w:rFonts w:ascii="Cambria" w:hAnsi="Cambria" w:cs="Tahoma"/>
          <w:sz w:val="22"/>
          <w:szCs w:val="22"/>
          <w:lang w:eastAsia="pl-PL"/>
        </w:rPr>
      </w:pPr>
      <w:r w:rsidRPr="00A218B9">
        <w:rPr>
          <w:rFonts w:ascii="Cambria" w:hAnsi="Cambria" w:cs="Tahoma"/>
          <w:sz w:val="22"/>
          <w:szCs w:val="22"/>
          <w:lang w:eastAsia="pl-PL"/>
        </w:rPr>
        <w:t>Oświadczamy, że wypełniliśmy obowiązki informacyjne przewidziane w art. 13 lub art. 14 RODO wobec osób fizycznych, od których dane osobowe</w:t>
      </w:r>
      <w:r w:rsidR="00A218B9">
        <w:rPr>
          <w:rFonts w:ascii="Cambria" w:hAnsi="Cambria" w:cs="Tahoma"/>
          <w:sz w:val="22"/>
          <w:szCs w:val="22"/>
          <w:lang w:eastAsia="pl-PL"/>
        </w:rPr>
        <w:t xml:space="preserve"> </w:t>
      </w:r>
      <w:r w:rsidRPr="00A218B9">
        <w:rPr>
          <w:rFonts w:ascii="Cambria" w:hAnsi="Cambria" w:cs="Tahoma"/>
          <w:sz w:val="22"/>
          <w:szCs w:val="22"/>
          <w:lang w:eastAsia="pl-PL"/>
        </w:rPr>
        <w:t>bezpośrednio lub pośrednio pozyskaliśmy w celu ubiegania się o udzielenie zamówienia publicznego w niniejszym postępowaniu.</w:t>
      </w:r>
    </w:p>
    <w:p w14:paraId="46958051" w14:textId="370298CA" w:rsidR="001E6C0A" w:rsidRPr="001F1F09" w:rsidRDefault="001E6C0A" w:rsidP="00A218B9">
      <w:pPr>
        <w:pStyle w:val="Akapitzlist"/>
        <w:numPr>
          <w:ilvl w:val="0"/>
          <w:numId w:val="134"/>
        </w:numPr>
        <w:spacing w:before="120" w:after="120"/>
        <w:ind w:left="714" w:hanging="714"/>
        <w:contextualSpacing w:val="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jest:</w:t>
      </w:r>
    </w:p>
    <w:p w14:paraId="70686FED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19AC264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59207ABA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4E1109E9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7EB60F66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2979C181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3F0138AC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2CE7EAEA" w14:textId="5AF4A837" w:rsidR="001E6C0A" w:rsidRDefault="001E6C0A" w:rsidP="00A218B9">
      <w:pPr>
        <w:pStyle w:val="Akapitzlist"/>
        <w:numPr>
          <w:ilvl w:val="0"/>
          <w:numId w:val="134"/>
        </w:numPr>
        <w:spacing w:before="120" w:after="120"/>
        <w:ind w:left="714" w:hanging="714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Załącznikami do niniejszej oferty są:</w:t>
      </w:r>
    </w:p>
    <w:p w14:paraId="582BD0F9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23FCC29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32C2D8E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17261FDA" w14:textId="1C0DD694" w:rsidR="001E6C0A" w:rsidRDefault="001E6C0A" w:rsidP="0069475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2CA0B4B4" w14:textId="77777777" w:rsidR="001E6C0A" w:rsidRDefault="001E6C0A" w:rsidP="001E6C0A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1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2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2C41344F" w14:textId="77777777" w:rsidR="001E6C0A" w:rsidRPr="00B17037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5C808926" w14:textId="6CBCFA65" w:rsidR="001E6C0A" w:rsidRDefault="001E6C0A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3" w:name="_Hlk60047166"/>
      <w:r w:rsidRPr="003144B1">
        <w:rPr>
          <w:rFonts w:ascii="Cambria" w:hAnsi="Cambria" w:cs="Arial"/>
          <w:bCs/>
          <w:i/>
          <w:sz w:val="22"/>
          <w:szCs w:val="22"/>
        </w:rPr>
        <w:lastRenderedPageBreak/>
        <w:t>Dokument musi być złożony pod rygorem nieważności</w:t>
      </w:r>
      <w:r w:rsidRPr="003144B1">
        <w:rPr>
          <w:rFonts w:ascii="Cambria" w:hAnsi="Cambria" w:cs="Arial"/>
          <w:bCs/>
          <w:i/>
          <w:sz w:val="22"/>
          <w:szCs w:val="22"/>
        </w:rPr>
        <w:tab/>
      </w:r>
      <w:r w:rsidRPr="003144B1">
        <w:rPr>
          <w:rFonts w:ascii="Cambria" w:hAnsi="Cambria" w:cs="Arial"/>
          <w:bCs/>
          <w:i/>
          <w:sz w:val="22"/>
          <w:szCs w:val="22"/>
        </w:rPr>
        <w:br/>
        <w:t xml:space="preserve">w formie elektronicznej (tj. w postaci elektronicznej opatrzonej </w:t>
      </w:r>
      <w:r w:rsidRPr="003144B1">
        <w:rPr>
          <w:rFonts w:ascii="Cambria" w:hAnsi="Cambria" w:cs="Arial"/>
          <w:bCs/>
          <w:i/>
          <w:sz w:val="22"/>
          <w:szCs w:val="22"/>
        </w:rPr>
        <w:br/>
        <w:t>kwalifikowanym podpisem elektronicznym</w:t>
      </w:r>
      <w:bookmarkEnd w:id="2"/>
      <w:r w:rsidRPr="003144B1">
        <w:rPr>
          <w:rFonts w:ascii="Cambria" w:hAnsi="Cambria" w:cs="Arial"/>
          <w:bCs/>
          <w:i/>
          <w:sz w:val="22"/>
          <w:szCs w:val="22"/>
        </w:rPr>
        <w:t>)</w:t>
      </w:r>
    </w:p>
    <w:bookmarkEnd w:id="1"/>
    <w:bookmarkEnd w:id="3"/>
    <w:p w14:paraId="22613428" w14:textId="59EDA443" w:rsidR="001E6C0A" w:rsidRPr="0069475A" w:rsidRDefault="001E6C0A" w:rsidP="0069475A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sectPr w:rsidR="001E6C0A" w:rsidRPr="0069475A" w:rsidSect="005915A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7" w:h="11905" w:orient="landscape" w:code="9"/>
      <w:pgMar w:top="1418" w:right="1386" w:bottom="1418" w:left="11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683471" w14:textId="77777777" w:rsidR="003C45F4" w:rsidRDefault="003C45F4">
      <w:r>
        <w:separator/>
      </w:r>
    </w:p>
  </w:endnote>
  <w:endnote w:type="continuationSeparator" w:id="0">
    <w:p w14:paraId="56843F6D" w14:textId="77777777" w:rsidR="003C45F4" w:rsidRDefault="003C45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FDA58A" w14:textId="77777777" w:rsidR="00312723" w:rsidRDefault="0031272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E85186" w14:textId="77777777" w:rsidR="00312723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18C3F0C" w14:textId="77777777" w:rsidR="00312723" w:rsidRPr="00F57CA1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F57CA1">
      <w:rPr>
        <w:rFonts w:ascii="Cambria" w:hAnsi="Cambria"/>
      </w:rPr>
      <w:fldChar w:fldCharType="begin"/>
    </w:r>
    <w:r w:rsidRPr="00F57CA1">
      <w:rPr>
        <w:rFonts w:ascii="Cambria" w:hAnsi="Cambria"/>
      </w:rPr>
      <w:instrText>PAGE   \* MERGEFORMAT</w:instrText>
    </w:r>
    <w:r w:rsidRPr="00F57CA1">
      <w:rPr>
        <w:rFonts w:ascii="Cambria" w:hAnsi="Cambria"/>
      </w:rPr>
      <w:fldChar w:fldCharType="separate"/>
    </w:r>
    <w:r>
      <w:rPr>
        <w:rFonts w:ascii="Cambria" w:hAnsi="Cambria"/>
        <w:noProof/>
      </w:rPr>
      <w:t>1</w:t>
    </w:r>
    <w:r w:rsidRPr="00F57CA1">
      <w:rPr>
        <w:rFonts w:ascii="Cambria" w:hAnsi="Cambria"/>
      </w:rPr>
      <w:fldChar w:fldCharType="end"/>
    </w:r>
    <w:r w:rsidRPr="00F57CA1">
      <w:rPr>
        <w:rFonts w:ascii="Cambria" w:hAnsi="Cambria"/>
      </w:rPr>
      <w:t xml:space="preserve"> | </w:t>
    </w:r>
    <w:r w:rsidRPr="00F57CA1">
      <w:rPr>
        <w:rFonts w:ascii="Cambria" w:hAnsi="Cambria"/>
        <w:color w:val="7F7F7F"/>
        <w:spacing w:val="60"/>
      </w:rPr>
      <w:t>Strona</w:t>
    </w:r>
  </w:p>
  <w:p w14:paraId="1C5B8022" w14:textId="77777777" w:rsidR="00312723" w:rsidRPr="00F57CA1" w:rsidRDefault="00312723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1D0AB1" w14:textId="77777777" w:rsidR="00312723" w:rsidRDefault="0031272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7F56F8" w14:textId="77777777" w:rsidR="003C45F4" w:rsidRDefault="003C45F4">
      <w:r>
        <w:separator/>
      </w:r>
    </w:p>
  </w:footnote>
  <w:footnote w:type="continuationSeparator" w:id="0">
    <w:p w14:paraId="6E37321A" w14:textId="77777777" w:rsidR="003C45F4" w:rsidRDefault="003C45F4">
      <w:r>
        <w:continuationSeparator/>
      </w:r>
    </w:p>
  </w:footnote>
  <w:footnote w:id="1">
    <w:p w14:paraId="6F9A2FD8" w14:textId="77777777" w:rsidR="001E6C0A" w:rsidRDefault="001E6C0A" w:rsidP="001E6C0A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>Oświadczenie, zgodnie z art. 117 ust. 4 PZP 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81D451" w14:textId="77777777" w:rsidR="00312723" w:rsidRDefault="0031272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F89F6" w14:textId="77777777" w:rsidR="00312723" w:rsidRDefault="0031272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C2E025" w14:textId="77777777" w:rsidR="00312723" w:rsidRDefault="0031272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8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4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5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7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8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69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2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3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5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8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0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1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2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3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4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5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6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8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89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0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1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2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3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4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5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7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8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9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2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3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4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6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8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0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0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1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2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6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7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9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1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2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3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D150495"/>
    <w:multiLevelType w:val="hybridMultilevel"/>
    <w:tmpl w:val="01BCD6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7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8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9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0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2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3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6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8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1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3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885337650">
    <w:abstractNumId w:val="2"/>
  </w:num>
  <w:num w:numId="2" w16cid:durableId="685179139">
    <w:abstractNumId w:val="9"/>
  </w:num>
  <w:num w:numId="3" w16cid:durableId="1973249871">
    <w:abstractNumId w:val="10"/>
  </w:num>
  <w:num w:numId="4" w16cid:durableId="1796950632">
    <w:abstractNumId w:val="129"/>
  </w:num>
  <w:num w:numId="5" w16cid:durableId="274362726">
    <w:abstractNumId w:val="107"/>
  </w:num>
  <w:num w:numId="6" w16cid:durableId="1683508753">
    <w:abstractNumId w:val="118"/>
  </w:num>
  <w:num w:numId="7" w16cid:durableId="1260482806">
    <w:abstractNumId w:val="60"/>
  </w:num>
  <w:num w:numId="8" w16cid:durableId="1797530847">
    <w:abstractNumId w:val="88"/>
  </w:num>
  <w:num w:numId="9" w16cid:durableId="1059016793">
    <w:abstractNumId w:val="63"/>
  </w:num>
  <w:num w:numId="10" w16cid:durableId="1002392234">
    <w:abstractNumId w:val="0"/>
  </w:num>
  <w:num w:numId="11" w16cid:durableId="148523634">
    <w:abstractNumId w:val="91"/>
  </w:num>
  <w:num w:numId="12" w16cid:durableId="2125344832">
    <w:abstractNumId w:val="84"/>
  </w:num>
  <w:num w:numId="13" w16cid:durableId="2045669894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52237845">
    <w:abstractNumId w:val="120"/>
    <w:lvlOverride w:ilvl="0">
      <w:startOverride w:val="1"/>
    </w:lvlOverride>
  </w:num>
  <w:num w:numId="15" w16cid:durableId="421293994">
    <w:abstractNumId w:val="109"/>
    <w:lvlOverride w:ilvl="0">
      <w:startOverride w:val="1"/>
    </w:lvlOverride>
  </w:num>
  <w:num w:numId="16" w16cid:durableId="1790660184">
    <w:abstractNumId w:val="87"/>
    <w:lvlOverride w:ilvl="0">
      <w:startOverride w:val="1"/>
    </w:lvlOverride>
  </w:num>
  <w:num w:numId="17" w16cid:durableId="883754574">
    <w:abstractNumId w:val="109"/>
  </w:num>
  <w:num w:numId="18" w16cid:durableId="370226498">
    <w:abstractNumId w:val="87"/>
  </w:num>
  <w:num w:numId="19" w16cid:durableId="1538816484">
    <w:abstractNumId w:val="57"/>
  </w:num>
  <w:num w:numId="20" w16cid:durableId="1796756029">
    <w:abstractNumId w:val="101"/>
  </w:num>
  <w:num w:numId="21" w16cid:durableId="2103598502">
    <w:abstractNumId w:val="41"/>
  </w:num>
  <w:num w:numId="22" w16cid:durableId="95097107">
    <w:abstractNumId w:val="69"/>
  </w:num>
  <w:num w:numId="23" w16cid:durableId="681511427">
    <w:abstractNumId w:val="58"/>
  </w:num>
  <w:num w:numId="24" w16cid:durableId="1811748374">
    <w:abstractNumId w:val="104"/>
  </w:num>
  <w:num w:numId="25" w16cid:durableId="1308700884">
    <w:abstractNumId w:val="122"/>
  </w:num>
  <w:num w:numId="26" w16cid:durableId="1234579872">
    <w:abstractNumId w:val="36"/>
  </w:num>
  <w:num w:numId="27" w16cid:durableId="852568220">
    <w:abstractNumId w:val="94"/>
  </w:num>
  <w:num w:numId="28" w16cid:durableId="610816448">
    <w:abstractNumId w:val="39"/>
  </w:num>
  <w:num w:numId="29" w16cid:durableId="502478996">
    <w:abstractNumId w:val="116"/>
  </w:num>
  <w:num w:numId="30" w16cid:durableId="248933338">
    <w:abstractNumId w:val="106"/>
  </w:num>
  <w:num w:numId="31" w16cid:durableId="1682275268">
    <w:abstractNumId w:val="111"/>
  </w:num>
  <w:num w:numId="32" w16cid:durableId="2025132209">
    <w:abstractNumId w:val="85"/>
  </w:num>
  <w:num w:numId="33" w16cid:durableId="114640916">
    <w:abstractNumId w:val="78"/>
  </w:num>
  <w:num w:numId="34" w16cid:durableId="186606345">
    <w:abstractNumId w:val="98"/>
  </w:num>
  <w:num w:numId="35" w16cid:durableId="732580167">
    <w:abstractNumId w:val="71"/>
  </w:num>
  <w:num w:numId="36" w16cid:durableId="292714372">
    <w:abstractNumId w:val="143"/>
  </w:num>
  <w:num w:numId="37" w16cid:durableId="1495340219">
    <w:abstractNumId w:val="77"/>
  </w:num>
  <w:num w:numId="38" w16cid:durableId="728966325">
    <w:abstractNumId w:val="37"/>
  </w:num>
  <w:num w:numId="39" w16cid:durableId="942154383">
    <w:abstractNumId w:val="134"/>
  </w:num>
  <w:num w:numId="40" w16cid:durableId="850610185">
    <w:abstractNumId w:val="128"/>
  </w:num>
  <w:num w:numId="41" w16cid:durableId="1370489365">
    <w:abstractNumId w:val="119"/>
  </w:num>
  <w:num w:numId="42" w16cid:durableId="680084466">
    <w:abstractNumId w:val="49"/>
  </w:num>
  <w:num w:numId="43" w16cid:durableId="603390034">
    <w:abstractNumId w:val="80"/>
  </w:num>
  <w:num w:numId="44" w16cid:durableId="253251646">
    <w:abstractNumId w:val="55"/>
  </w:num>
  <w:num w:numId="45" w16cid:durableId="828181160">
    <w:abstractNumId w:val="135"/>
  </w:num>
  <w:num w:numId="46" w16cid:durableId="764964020">
    <w:abstractNumId w:val="8"/>
  </w:num>
  <w:num w:numId="47" w16cid:durableId="1700274564">
    <w:abstractNumId w:val="11"/>
  </w:num>
  <w:num w:numId="48" w16cid:durableId="1232620462">
    <w:abstractNumId w:val="12"/>
  </w:num>
  <w:num w:numId="49" w16cid:durableId="464085443">
    <w:abstractNumId w:val="15"/>
  </w:num>
  <w:num w:numId="50" w16cid:durableId="207761881">
    <w:abstractNumId w:val="18"/>
  </w:num>
  <w:num w:numId="51" w16cid:durableId="1258519772">
    <w:abstractNumId w:val="20"/>
  </w:num>
  <w:num w:numId="52" w16cid:durableId="423767574">
    <w:abstractNumId w:val="21"/>
  </w:num>
  <w:num w:numId="53" w16cid:durableId="2142067075">
    <w:abstractNumId w:val="24"/>
  </w:num>
  <w:num w:numId="54" w16cid:durableId="191892410">
    <w:abstractNumId w:val="25"/>
  </w:num>
  <w:num w:numId="55" w16cid:durableId="84956808">
    <w:abstractNumId w:val="26"/>
  </w:num>
  <w:num w:numId="56" w16cid:durableId="1821654218">
    <w:abstractNumId w:val="27"/>
  </w:num>
  <w:num w:numId="57" w16cid:durableId="1953974195">
    <w:abstractNumId w:val="28"/>
  </w:num>
  <w:num w:numId="58" w16cid:durableId="129714146">
    <w:abstractNumId w:val="29"/>
  </w:num>
  <w:num w:numId="59" w16cid:durableId="1134561413">
    <w:abstractNumId w:val="30"/>
  </w:num>
  <w:num w:numId="60" w16cid:durableId="1501461204">
    <w:abstractNumId w:val="31"/>
  </w:num>
  <w:num w:numId="61" w16cid:durableId="505217680">
    <w:abstractNumId w:val="32"/>
  </w:num>
  <w:num w:numId="62" w16cid:durableId="757796626">
    <w:abstractNumId w:val="33"/>
  </w:num>
  <w:num w:numId="63" w16cid:durableId="776799982">
    <w:abstractNumId w:val="34"/>
  </w:num>
  <w:num w:numId="64" w16cid:durableId="865095389">
    <w:abstractNumId w:val="102"/>
  </w:num>
  <w:num w:numId="65" w16cid:durableId="1663701810">
    <w:abstractNumId w:val="68"/>
  </w:num>
  <w:num w:numId="66" w16cid:durableId="1192572631">
    <w:abstractNumId w:val="72"/>
  </w:num>
  <w:num w:numId="67" w16cid:durableId="488406329">
    <w:abstractNumId w:val="105"/>
  </w:num>
  <w:num w:numId="68" w16cid:durableId="1519194921">
    <w:abstractNumId w:val="47"/>
  </w:num>
  <w:num w:numId="69" w16cid:durableId="1358700592">
    <w:abstractNumId w:val="140"/>
  </w:num>
  <w:num w:numId="70" w16cid:durableId="992756890">
    <w:abstractNumId w:val="139"/>
  </w:num>
  <w:num w:numId="71" w16cid:durableId="185024614">
    <w:abstractNumId w:val="89"/>
  </w:num>
  <w:num w:numId="72" w16cid:durableId="846017225">
    <w:abstractNumId w:val="79"/>
  </w:num>
  <w:num w:numId="73" w16cid:durableId="1130780388">
    <w:abstractNumId w:val="82"/>
  </w:num>
  <w:num w:numId="74" w16cid:durableId="1150515839">
    <w:abstractNumId w:val="65"/>
  </w:num>
  <w:num w:numId="75" w16cid:durableId="924075431">
    <w:abstractNumId w:val="70"/>
  </w:num>
  <w:num w:numId="76" w16cid:durableId="1985348612">
    <w:abstractNumId w:val="115"/>
  </w:num>
  <w:num w:numId="77" w16cid:durableId="2036346844">
    <w:abstractNumId w:val="97"/>
  </w:num>
  <w:num w:numId="78" w16cid:durableId="1741902447">
    <w:abstractNumId w:val="142"/>
  </w:num>
  <w:num w:numId="79" w16cid:durableId="749498734">
    <w:abstractNumId w:val="131"/>
  </w:num>
  <w:num w:numId="80" w16cid:durableId="436677870">
    <w:abstractNumId w:val="108"/>
  </w:num>
  <w:num w:numId="81" w16cid:durableId="519393873">
    <w:abstractNumId w:val="117"/>
  </w:num>
  <w:num w:numId="82" w16cid:durableId="1157456079">
    <w:abstractNumId w:val="141"/>
  </w:num>
  <w:num w:numId="83" w16cid:durableId="2082943900">
    <w:abstractNumId w:val="81"/>
  </w:num>
  <w:num w:numId="84" w16cid:durableId="1638758305">
    <w:abstractNumId w:val="103"/>
  </w:num>
  <w:num w:numId="85" w16cid:durableId="1907689492">
    <w:abstractNumId w:val="93"/>
  </w:num>
  <w:num w:numId="86" w16cid:durableId="1243678760">
    <w:abstractNumId w:val="92"/>
  </w:num>
  <w:num w:numId="87" w16cid:durableId="1086801219">
    <w:abstractNumId w:val="137"/>
  </w:num>
  <w:num w:numId="88" w16cid:durableId="1344749235">
    <w:abstractNumId w:val="54"/>
  </w:num>
  <w:num w:numId="89" w16cid:durableId="645936308">
    <w:abstractNumId w:val="67"/>
  </w:num>
  <w:num w:numId="90" w16cid:durableId="1505046384">
    <w:abstractNumId w:val="96"/>
  </w:num>
  <w:num w:numId="91" w16cid:durableId="2104645690">
    <w:abstractNumId w:val="56"/>
  </w:num>
  <w:num w:numId="92" w16cid:durableId="292293375">
    <w:abstractNumId w:val="74"/>
  </w:num>
  <w:num w:numId="93" w16cid:durableId="109471154">
    <w:abstractNumId w:val="64"/>
  </w:num>
  <w:num w:numId="94" w16cid:durableId="1503474559">
    <w:abstractNumId w:val="40"/>
  </w:num>
  <w:num w:numId="95" w16cid:durableId="472407589">
    <w:abstractNumId w:val="126"/>
  </w:num>
  <w:num w:numId="96" w16cid:durableId="1525481916">
    <w:abstractNumId w:val="110"/>
  </w:num>
  <w:num w:numId="97" w16cid:durableId="415521839">
    <w:abstractNumId w:val="73"/>
  </w:num>
  <w:num w:numId="98" w16cid:durableId="1925915694">
    <w:abstractNumId w:val="59"/>
  </w:num>
  <w:num w:numId="99" w16cid:durableId="358431767">
    <w:abstractNumId w:val="75"/>
  </w:num>
  <w:num w:numId="100" w16cid:durableId="2052613912">
    <w:abstractNumId w:val="124"/>
  </w:num>
  <w:num w:numId="101" w16cid:durableId="1355498724">
    <w:abstractNumId w:val="138"/>
  </w:num>
  <w:num w:numId="102" w16cid:durableId="1309552131">
    <w:abstractNumId w:val="121"/>
  </w:num>
  <w:num w:numId="103" w16cid:durableId="2100521048">
    <w:abstractNumId w:val="114"/>
  </w:num>
  <w:num w:numId="104" w16cid:durableId="1201963">
    <w:abstractNumId w:val="90"/>
  </w:num>
  <w:num w:numId="105" w16cid:durableId="1225482124">
    <w:abstractNumId w:val="48"/>
  </w:num>
  <w:num w:numId="106" w16cid:durableId="516384778">
    <w:abstractNumId w:val="112"/>
  </w:num>
  <w:num w:numId="107" w16cid:durableId="1479612676">
    <w:abstractNumId w:val="38"/>
  </w:num>
  <w:num w:numId="108" w16cid:durableId="596256872">
    <w:abstractNumId w:val="52"/>
  </w:num>
  <w:num w:numId="109" w16cid:durableId="1983389362">
    <w:abstractNumId w:val="42"/>
  </w:num>
  <w:num w:numId="110" w16cid:durableId="2117825817">
    <w:abstractNumId w:val="136"/>
  </w:num>
  <w:num w:numId="111" w16cid:durableId="1739816597">
    <w:abstractNumId w:val="99"/>
  </w:num>
  <w:num w:numId="112" w16cid:durableId="53968710">
    <w:abstractNumId w:val="62"/>
  </w:num>
  <w:num w:numId="113" w16cid:durableId="270430771">
    <w:abstractNumId w:val="113"/>
  </w:num>
  <w:num w:numId="114" w16cid:durableId="1149247804">
    <w:abstractNumId w:val="127"/>
  </w:num>
  <w:num w:numId="115" w16cid:durableId="705330415">
    <w:abstractNumId w:val="46"/>
  </w:num>
  <w:num w:numId="116" w16cid:durableId="930310588">
    <w:abstractNumId w:val="100"/>
  </w:num>
  <w:num w:numId="117" w16cid:durableId="726420902">
    <w:abstractNumId w:val="44"/>
  </w:num>
  <w:num w:numId="118" w16cid:durableId="878392927">
    <w:abstractNumId w:val="132"/>
  </w:num>
  <w:num w:numId="119" w16cid:durableId="1909069038">
    <w:abstractNumId w:val="51"/>
  </w:num>
  <w:num w:numId="120" w16cid:durableId="1088383187">
    <w:abstractNumId w:val="1"/>
  </w:num>
  <w:num w:numId="121" w16cid:durableId="521673144">
    <w:abstractNumId w:val="3"/>
  </w:num>
  <w:num w:numId="122" w16cid:durableId="72554949">
    <w:abstractNumId w:val="83"/>
  </w:num>
  <w:num w:numId="123" w16cid:durableId="1159884152">
    <w:abstractNumId w:val="86"/>
  </w:num>
  <w:num w:numId="124" w16cid:durableId="288781604">
    <w:abstractNumId w:val="133"/>
  </w:num>
  <w:num w:numId="125" w16cid:durableId="374549375">
    <w:abstractNumId w:val="53"/>
  </w:num>
  <w:num w:numId="126" w16cid:durableId="2107799914">
    <w:abstractNumId w:val="43"/>
  </w:num>
  <w:num w:numId="127" w16cid:durableId="1325426170">
    <w:abstractNumId w:val="50"/>
  </w:num>
  <w:num w:numId="128" w16cid:durableId="1580483165">
    <w:abstractNumId w:val="66"/>
  </w:num>
  <w:num w:numId="129" w16cid:durableId="1945065940">
    <w:abstractNumId w:val="45"/>
  </w:num>
  <w:num w:numId="130" w16cid:durableId="703214920">
    <w:abstractNumId w:val="130"/>
  </w:num>
  <w:num w:numId="131" w16cid:durableId="1922329852">
    <w:abstractNumId w:val="123"/>
  </w:num>
  <w:num w:numId="132" w16cid:durableId="597910445">
    <w:abstractNumId w:val="95"/>
  </w:num>
  <w:num w:numId="133" w16cid:durableId="1772816385">
    <w:abstractNumId w:val="76"/>
  </w:num>
  <w:num w:numId="134" w16cid:durableId="36249354">
    <w:abstractNumId w:val="125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006D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3C5C"/>
    <w:rsid w:val="00044100"/>
    <w:rsid w:val="00045429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0EE9"/>
    <w:rsid w:val="00081839"/>
    <w:rsid w:val="00082197"/>
    <w:rsid w:val="0008241E"/>
    <w:rsid w:val="00084111"/>
    <w:rsid w:val="00084DF2"/>
    <w:rsid w:val="0008603C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476E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59"/>
    <w:rsid w:val="000E2DE0"/>
    <w:rsid w:val="000E2ED1"/>
    <w:rsid w:val="000E3C8A"/>
    <w:rsid w:val="000E49FF"/>
    <w:rsid w:val="000E604A"/>
    <w:rsid w:val="000E6766"/>
    <w:rsid w:val="000E6A48"/>
    <w:rsid w:val="000E6FB1"/>
    <w:rsid w:val="000E79B0"/>
    <w:rsid w:val="000F0E8D"/>
    <w:rsid w:val="000F2008"/>
    <w:rsid w:val="000F2AE3"/>
    <w:rsid w:val="000F620F"/>
    <w:rsid w:val="000F7C46"/>
    <w:rsid w:val="000F7F11"/>
    <w:rsid w:val="001002DA"/>
    <w:rsid w:val="00102C61"/>
    <w:rsid w:val="00102E72"/>
    <w:rsid w:val="00102F78"/>
    <w:rsid w:val="0010328C"/>
    <w:rsid w:val="00103989"/>
    <w:rsid w:val="00111524"/>
    <w:rsid w:val="00111526"/>
    <w:rsid w:val="00112579"/>
    <w:rsid w:val="00113875"/>
    <w:rsid w:val="00113A41"/>
    <w:rsid w:val="001142C0"/>
    <w:rsid w:val="00115A3E"/>
    <w:rsid w:val="001163A3"/>
    <w:rsid w:val="001209CA"/>
    <w:rsid w:val="00122CD6"/>
    <w:rsid w:val="0012412D"/>
    <w:rsid w:val="00126835"/>
    <w:rsid w:val="00126CFA"/>
    <w:rsid w:val="00127FA0"/>
    <w:rsid w:val="00131A6D"/>
    <w:rsid w:val="0013283A"/>
    <w:rsid w:val="0013283C"/>
    <w:rsid w:val="00134853"/>
    <w:rsid w:val="00134BD2"/>
    <w:rsid w:val="001356FE"/>
    <w:rsid w:val="00135B54"/>
    <w:rsid w:val="001402B5"/>
    <w:rsid w:val="001413E8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6D96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31B2"/>
    <w:rsid w:val="00174E66"/>
    <w:rsid w:val="00175321"/>
    <w:rsid w:val="0017648E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ABF"/>
    <w:rsid w:val="00193DD8"/>
    <w:rsid w:val="00193EF0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AAC"/>
    <w:rsid w:val="001C0223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E6C0A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58B"/>
    <w:rsid w:val="00206AE4"/>
    <w:rsid w:val="0020742E"/>
    <w:rsid w:val="00207434"/>
    <w:rsid w:val="0021391B"/>
    <w:rsid w:val="002174DA"/>
    <w:rsid w:val="00220509"/>
    <w:rsid w:val="00220DA4"/>
    <w:rsid w:val="00221481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0BDB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59"/>
    <w:rsid w:val="00270C75"/>
    <w:rsid w:val="00271153"/>
    <w:rsid w:val="002722F7"/>
    <w:rsid w:val="002757FA"/>
    <w:rsid w:val="00276A2A"/>
    <w:rsid w:val="00276FC7"/>
    <w:rsid w:val="0027799E"/>
    <w:rsid w:val="00281000"/>
    <w:rsid w:val="00281A20"/>
    <w:rsid w:val="0028201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04B9"/>
    <w:rsid w:val="002A2E2A"/>
    <w:rsid w:val="002A4539"/>
    <w:rsid w:val="002A4F5D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0856"/>
    <w:rsid w:val="002C0911"/>
    <w:rsid w:val="002C3D39"/>
    <w:rsid w:val="002C409C"/>
    <w:rsid w:val="002C41F8"/>
    <w:rsid w:val="002C61DF"/>
    <w:rsid w:val="002C7BBC"/>
    <w:rsid w:val="002D4470"/>
    <w:rsid w:val="002D5979"/>
    <w:rsid w:val="002D642D"/>
    <w:rsid w:val="002D6960"/>
    <w:rsid w:val="002D7D66"/>
    <w:rsid w:val="002E207D"/>
    <w:rsid w:val="002E416F"/>
    <w:rsid w:val="002E4FAE"/>
    <w:rsid w:val="002F0124"/>
    <w:rsid w:val="002F0795"/>
    <w:rsid w:val="002F2D9C"/>
    <w:rsid w:val="002F352D"/>
    <w:rsid w:val="002F36C6"/>
    <w:rsid w:val="002F5C0E"/>
    <w:rsid w:val="0030040A"/>
    <w:rsid w:val="00301946"/>
    <w:rsid w:val="00302A58"/>
    <w:rsid w:val="00303560"/>
    <w:rsid w:val="00304FC6"/>
    <w:rsid w:val="003053D1"/>
    <w:rsid w:val="00305924"/>
    <w:rsid w:val="00307D89"/>
    <w:rsid w:val="0031048C"/>
    <w:rsid w:val="00310B30"/>
    <w:rsid w:val="00310DFC"/>
    <w:rsid w:val="00312723"/>
    <w:rsid w:val="00312C12"/>
    <w:rsid w:val="00313403"/>
    <w:rsid w:val="00313DD1"/>
    <w:rsid w:val="003150AF"/>
    <w:rsid w:val="00317EBC"/>
    <w:rsid w:val="00321FF8"/>
    <w:rsid w:val="00322136"/>
    <w:rsid w:val="0032236D"/>
    <w:rsid w:val="00324656"/>
    <w:rsid w:val="00325C9D"/>
    <w:rsid w:val="003263A9"/>
    <w:rsid w:val="00326A43"/>
    <w:rsid w:val="00327468"/>
    <w:rsid w:val="00327EDC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41A4"/>
    <w:rsid w:val="00375777"/>
    <w:rsid w:val="00375817"/>
    <w:rsid w:val="00377F60"/>
    <w:rsid w:val="00382DDB"/>
    <w:rsid w:val="00384708"/>
    <w:rsid w:val="00385255"/>
    <w:rsid w:val="0038630B"/>
    <w:rsid w:val="0038748A"/>
    <w:rsid w:val="00387771"/>
    <w:rsid w:val="003923AA"/>
    <w:rsid w:val="00394846"/>
    <w:rsid w:val="0039598F"/>
    <w:rsid w:val="003978B4"/>
    <w:rsid w:val="003A188D"/>
    <w:rsid w:val="003A2397"/>
    <w:rsid w:val="003A5319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5F4"/>
    <w:rsid w:val="003C4BAD"/>
    <w:rsid w:val="003C61B6"/>
    <w:rsid w:val="003C7F28"/>
    <w:rsid w:val="003D132E"/>
    <w:rsid w:val="003D141C"/>
    <w:rsid w:val="003D1B28"/>
    <w:rsid w:val="003D1E3B"/>
    <w:rsid w:val="003D2AE5"/>
    <w:rsid w:val="003D3F7B"/>
    <w:rsid w:val="003D6213"/>
    <w:rsid w:val="003D6CB9"/>
    <w:rsid w:val="003E0BAF"/>
    <w:rsid w:val="003E0C22"/>
    <w:rsid w:val="003E17BD"/>
    <w:rsid w:val="003E24CB"/>
    <w:rsid w:val="003E493D"/>
    <w:rsid w:val="003E5A50"/>
    <w:rsid w:val="003E76B5"/>
    <w:rsid w:val="003F2856"/>
    <w:rsid w:val="003F2DB7"/>
    <w:rsid w:val="003F383B"/>
    <w:rsid w:val="003F3CAD"/>
    <w:rsid w:val="003F3D25"/>
    <w:rsid w:val="003F3E54"/>
    <w:rsid w:val="003F508F"/>
    <w:rsid w:val="003F6D3A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37794"/>
    <w:rsid w:val="00437E16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C74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79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1030"/>
    <w:rsid w:val="004A1092"/>
    <w:rsid w:val="004A24E7"/>
    <w:rsid w:val="004A4188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5E3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4B0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4F7"/>
    <w:rsid w:val="004F397E"/>
    <w:rsid w:val="004F5F2F"/>
    <w:rsid w:val="004F5FC8"/>
    <w:rsid w:val="004F646B"/>
    <w:rsid w:val="004F6ABC"/>
    <w:rsid w:val="004F7C61"/>
    <w:rsid w:val="0050193C"/>
    <w:rsid w:val="00501F7D"/>
    <w:rsid w:val="00502FC3"/>
    <w:rsid w:val="00506412"/>
    <w:rsid w:val="00510C12"/>
    <w:rsid w:val="00511815"/>
    <w:rsid w:val="005138EE"/>
    <w:rsid w:val="00514416"/>
    <w:rsid w:val="00514A3A"/>
    <w:rsid w:val="0051535E"/>
    <w:rsid w:val="005168F6"/>
    <w:rsid w:val="00520C64"/>
    <w:rsid w:val="005214A9"/>
    <w:rsid w:val="00521F24"/>
    <w:rsid w:val="00523A00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5BD2"/>
    <w:rsid w:val="00546655"/>
    <w:rsid w:val="005472D4"/>
    <w:rsid w:val="00547430"/>
    <w:rsid w:val="00550555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1F7"/>
    <w:rsid w:val="00573C0B"/>
    <w:rsid w:val="00573DE7"/>
    <w:rsid w:val="00574E90"/>
    <w:rsid w:val="005755D5"/>
    <w:rsid w:val="00575715"/>
    <w:rsid w:val="0057603E"/>
    <w:rsid w:val="005833D6"/>
    <w:rsid w:val="00584942"/>
    <w:rsid w:val="00584BA0"/>
    <w:rsid w:val="005901E2"/>
    <w:rsid w:val="00590EA1"/>
    <w:rsid w:val="005915A6"/>
    <w:rsid w:val="00596F86"/>
    <w:rsid w:val="005978CC"/>
    <w:rsid w:val="005A2030"/>
    <w:rsid w:val="005A303C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19F4"/>
    <w:rsid w:val="005E5EEF"/>
    <w:rsid w:val="005E5F85"/>
    <w:rsid w:val="005F0482"/>
    <w:rsid w:val="005F11B7"/>
    <w:rsid w:val="005F18D0"/>
    <w:rsid w:val="005F1E91"/>
    <w:rsid w:val="005F2C5C"/>
    <w:rsid w:val="005F3F35"/>
    <w:rsid w:val="005F4EA0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45A0"/>
    <w:rsid w:val="00615053"/>
    <w:rsid w:val="0061573A"/>
    <w:rsid w:val="006158B7"/>
    <w:rsid w:val="0061598D"/>
    <w:rsid w:val="00615A09"/>
    <w:rsid w:val="00615BF5"/>
    <w:rsid w:val="00615C24"/>
    <w:rsid w:val="00615DE2"/>
    <w:rsid w:val="00617370"/>
    <w:rsid w:val="00620448"/>
    <w:rsid w:val="00620D4D"/>
    <w:rsid w:val="00621BF3"/>
    <w:rsid w:val="006235B1"/>
    <w:rsid w:val="00625EC0"/>
    <w:rsid w:val="00627EA4"/>
    <w:rsid w:val="0063078D"/>
    <w:rsid w:val="00633D2F"/>
    <w:rsid w:val="0063483B"/>
    <w:rsid w:val="00634980"/>
    <w:rsid w:val="00636C00"/>
    <w:rsid w:val="00643EBA"/>
    <w:rsid w:val="00644329"/>
    <w:rsid w:val="006544C9"/>
    <w:rsid w:val="0065644F"/>
    <w:rsid w:val="00662F1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AB"/>
    <w:rsid w:val="006912DE"/>
    <w:rsid w:val="00691431"/>
    <w:rsid w:val="00691E0F"/>
    <w:rsid w:val="00692173"/>
    <w:rsid w:val="00692B10"/>
    <w:rsid w:val="006930C3"/>
    <w:rsid w:val="006940D9"/>
    <w:rsid w:val="0069475A"/>
    <w:rsid w:val="0069476D"/>
    <w:rsid w:val="006963E7"/>
    <w:rsid w:val="00696978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2A56"/>
    <w:rsid w:val="006B32AB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108"/>
    <w:rsid w:val="006D3AA7"/>
    <w:rsid w:val="006D3FD1"/>
    <w:rsid w:val="006D4AEE"/>
    <w:rsid w:val="006D6FEF"/>
    <w:rsid w:val="006D706C"/>
    <w:rsid w:val="006E00B9"/>
    <w:rsid w:val="006E147D"/>
    <w:rsid w:val="006E298C"/>
    <w:rsid w:val="006E42D8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AA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046"/>
    <w:rsid w:val="007221AB"/>
    <w:rsid w:val="00723C7F"/>
    <w:rsid w:val="00724122"/>
    <w:rsid w:val="007247A1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4A8"/>
    <w:rsid w:val="007539CA"/>
    <w:rsid w:val="00755229"/>
    <w:rsid w:val="0075571C"/>
    <w:rsid w:val="00755CB5"/>
    <w:rsid w:val="00760562"/>
    <w:rsid w:val="007611F4"/>
    <w:rsid w:val="00763044"/>
    <w:rsid w:val="007631C7"/>
    <w:rsid w:val="007645FC"/>
    <w:rsid w:val="007652FB"/>
    <w:rsid w:val="00766A10"/>
    <w:rsid w:val="00770D9C"/>
    <w:rsid w:val="00771232"/>
    <w:rsid w:val="00771E88"/>
    <w:rsid w:val="007731AD"/>
    <w:rsid w:val="007741B1"/>
    <w:rsid w:val="007757F6"/>
    <w:rsid w:val="00775EDD"/>
    <w:rsid w:val="00776763"/>
    <w:rsid w:val="00776F82"/>
    <w:rsid w:val="007816DE"/>
    <w:rsid w:val="00782E08"/>
    <w:rsid w:val="00783B4E"/>
    <w:rsid w:val="00784104"/>
    <w:rsid w:val="00784147"/>
    <w:rsid w:val="00784A2F"/>
    <w:rsid w:val="00790428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1250"/>
    <w:rsid w:val="007C2A98"/>
    <w:rsid w:val="007C3483"/>
    <w:rsid w:val="007C3B7B"/>
    <w:rsid w:val="007C5185"/>
    <w:rsid w:val="007C6B51"/>
    <w:rsid w:val="007C7122"/>
    <w:rsid w:val="007C7D78"/>
    <w:rsid w:val="007D0940"/>
    <w:rsid w:val="007D1905"/>
    <w:rsid w:val="007D3991"/>
    <w:rsid w:val="007D4130"/>
    <w:rsid w:val="007D6D24"/>
    <w:rsid w:val="007E5164"/>
    <w:rsid w:val="007F22A1"/>
    <w:rsid w:val="007F2E0A"/>
    <w:rsid w:val="007F53B8"/>
    <w:rsid w:val="007F53F1"/>
    <w:rsid w:val="007F577F"/>
    <w:rsid w:val="007F57E1"/>
    <w:rsid w:val="007F5824"/>
    <w:rsid w:val="00800FFA"/>
    <w:rsid w:val="00802D60"/>
    <w:rsid w:val="00804805"/>
    <w:rsid w:val="00805A81"/>
    <w:rsid w:val="0080669F"/>
    <w:rsid w:val="00806FD6"/>
    <w:rsid w:val="0081039D"/>
    <w:rsid w:val="00812D81"/>
    <w:rsid w:val="008131BD"/>
    <w:rsid w:val="00814BFD"/>
    <w:rsid w:val="00815A95"/>
    <w:rsid w:val="00815C51"/>
    <w:rsid w:val="00815EE0"/>
    <w:rsid w:val="0082001F"/>
    <w:rsid w:val="008208F5"/>
    <w:rsid w:val="00821399"/>
    <w:rsid w:val="008239FA"/>
    <w:rsid w:val="00824406"/>
    <w:rsid w:val="0082516F"/>
    <w:rsid w:val="008306E7"/>
    <w:rsid w:val="00831653"/>
    <w:rsid w:val="00831EBC"/>
    <w:rsid w:val="00833FC6"/>
    <w:rsid w:val="008341AA"/>
    <w:rsid w:val="00834F95"/>
    <w:rsid w:val="00835433"/>
    <w:rsid w:val="00835796"/>
    <w:rsid w:val="008360DC"/>
    <w:rsid w:val="008360F2"/>
    <w:rsid w:val="0083746F"/>
    <w:rsid w:val="0084315D"/>
    <w:rsid w:val="00843318"/>
    <w:rsid w:val="00852D07"/>
    <w:rsid w:val="00854750"/>
    <w:rsid w:val="008556B5"/>
    <w:rsid w:val="00855995"/>
    <w:rsid w:val="00861DC8"/>
    <w:rsid w:val="00865AFD"/>
    <w:rsid w:val="00866222"/>
    <w:rsid w:val="00866814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1B39"/>
    <w:rsid w:val="008A5255"/>
    <w:rsid w:val="008B11C0"/>
    <w:rsid w:val="008B1785"/>
    <w:rsid w:val="008B3F9E"/>
    <w:rsid w:val="008B5535"/>
    <w:rsid w:val="008B59EA"/>
    <w:rsid w:val="008B6A40"/>
    <w:rsid w:val="008B6A8D"/>
    <w:rsid w:val="008B7A0D"/>
    <w:rsid w:val="008B7D6B"/>
    <w:rsid w:val="008C0697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1377"/>
    <w:rsid w:val="008F22B6"/>
    <w:rsid w:val="008F2C3C"/>
    <w:rsid w:val="009018D6"/>
    <w:rsid w:val="00903584"/>
    <w:rsid w:val="009041E3"/>
    <w:rsid w:val="00911E5C"/>
    <w:rsid w:val="00912787"/>
    <w:rsid w:val="00912C8F"/>
    <w:rsid w:val="009132F0"/>
    <w:rsid w:val="00914294"/>
    <w:rsid w:val="00914FD7"/>
    <w:rsid w:val="00916821"/>
    <w:rsid w:val="00916F0F"/>
    <w:rsid w:val="0091720D"/>
    <w:rsid w:val="0091770A"/>
    <w:rsid w:val="00922275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1FF3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289B"/>
    <w:rsid w:val="0096413A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86D66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B5C08"/>
    <w:rsid w:val="009C08E7"/>
    <w:rsid w:val="009C0CCC"/>
    <w:rsid w:val="009C63FD"/>
    <w:rsid w:val="009C6C75"/>
    <w:rsid w:val="009C7576"/>
    <w:rsid w:val="009D25DD"/>
    <w:rsid w:val="009D39D0"/>
    <w:rsid w:val="009D3A68"/>
    <w:rsid w:val="009D3ED5"/>
    <w:rsid w:val="009D5D60"/>
    <w:rsid w:val="009D5E96"/>
    <w:rsid w:val="009D5FE4"/>
    <w:rsid w:val="009D7FED"/>
    <w:rsid w:val="009E08E3"/>
    <w:rsid w:val="009E6DDA"/>
    <w:rsid w:val="009F0CB1"/>
    <w:rsid w:val="009F10C3"/>
    <w:rsid w:val="009F28DE"/>
    <w:rsid w:val="009F39F1"/>
    <w:rsid w:val="009F4D35"/>
    <w:rsid w:val="009F54FC"/>
    <w:rsid w:val="009F6B26"/>
    <w:rsid w:val="00A0492F"/>
    <w:rsid w:val="00A05268"/>
    <w:rsid w:val="00A0743B"/>
    <w:rsid w:val="00A07B06"/>
    <w:rsid w:val="00A12108"/>
    <w:rsid w:val="00A122FF"/>
    <w:rsid w:val="00A1707E"/>
    <w:rsid w:val="00A17459"/>
    <w:rsid w:val="00A218B9"/>
    <w:rsid w:val="00A22732"/>
    <w:rsid w:val="00A249A3"/>
    <w:rsid w:val="00A26643"/>
    <w:rsid w:val="00A27A43"/>
    <w:rsid w:val="00A31726"/>
    <w:rsid w:val="00A32918"/>
    <w:rsid w:val="00A34387"/>
    <w:rsid w:val="00A3447F"/>
    <w:rsid w:val="00A352B5"/>
    <w:rsid w:val="00A3555F"/>
    <w:rsid w:val="00A36DA6"/>
    <w:rsid w:val="00A42592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4A80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5021"/>
    <w:rsid w:val="00AB05FA"/>
    <w:rsid w:val="00AB0C55"/>
    <w:rsid w:val="00AB1013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03D3"/>
    <w:rsid w:val="00AE2C3D"/>
    <w:rsid w:val="00AE335D"/>
    <w:rsid w:val="00AE4F77"/>
    <w:rsid w:val="00AE56CB"/>
    <w:rsid w:val="00AE5F9F"/>
    <w:rsid w:val="00AE6AB5"/>
    <w:rsid w:val="00AE6F4D"/>
    <w:rsid w:val="00AF0D13"/>
    <w:rsid w:val="00AF1519"/>
    <w:rsid w:val="00AF23AB"/>
    <w:rsid w:val="00AF272F"/>
    <w:rsid w:val="00AF29F6"/>
    <w:rsid w:val="00AF3E3B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49A7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37341"/>
    <w:rsid w:val="00B37B1E"/>
    <w:rsid w:val="00B40316"/>
    <w:rsid w:val="00B440DF"/>
    <w:rsid w:val="00B44177"/>
    <w:rsid w:val="00B44276"/>
    <w:rsid w:val="00B4645F"/>
    <w:rsid w:val="00B5048D"/>
    <w:rsid w:val="00B50BC7"/>
    <w:rsid w:val="00B51EEA"/>
    <w:rsid w:val="00B53DBB"/>
    <w:rsid w:val="00B545F4"/>
    <w:rsid w:val="00B60043"/>
    <w:rsid w:val="00B60066"/>
    <w:rsid w:val="00B6221F"/>
    <w:rsid w:val="00B626C7"/>
    <w:rsid w:val="00B627D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0F9"/>
    <w:rsid w:val="00B81E97"/>
    <w:rsid w:val="00B83303"/>
    <w:rsid w:val="00B83A11"/>
    <w:rsid w:val="00B84683"/>
    <w:rsid w:val="00B84A9F"/>
    <w:rsid w:val="00B91AE8"/>
    <w:rsid w:val="00B91B38"/>
    <w:rsid w:val="00B931CF"/>
    <w:rsid w:val="00B94484"/>
    <w:rsid w:val="00B977AC"/>
    <w:rsid w:val="00BA00AF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3DF4"/>
    <w:rsid w:val="00BB4E59"/>
    <w:rsid w:val="00BB4FC0"/>
    <w:rsid w:val="00BB7ACB"/>
    <w:rsid w:val="00BB7BE5"/>
    <w:rsid w:val="00BC02F7"/>
    <w:rsid w:val="00BC0FFF"/>
    <w:rsid w:val="00BC1204"/>
    <w:rsid w:val="00BC478E"/>
    <w:rsid w:val="00BC7C74"/>
    <w:rsid w:val="00BD0E36"/>
    <w:rsid w:val="00BD37AF"/>
    <w:rsid w:val="00BD3FF4"/>
    <w:rsid w:val="00BD41DC"/>
    <w:rsid w:val="00BD44E7"/>
    <w:rsid w:val="00BD57CD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275B5"/>
    <w:rsid w:val="00C3149A"/>
    <w:rsid w:val="00C31572"/>
    <w:rsid w:val="00C35D5F"/>
    <w:rsid w:val="00C35E3C"/>
    <w:rsid w:val="00C40BFA"/>
    <w:rsid w:val="00C410E1"/>
    <w:rsid w:val="00C45B59"/>
    <w:rsid w:val="00C460A7"/>
    <w:rsid w:val="00C46CAC"/>
    <w:rsid w:val="00C46FF0"/>
    <w:rsid w:val="00C47314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3A7"/>
    <w:rsid w:val="00C653D2"/>
    <w:rsid w:val="00C70662"/>
    <w:rsid w:val="00C711FB"/>
    <w:rsid w:val="00C716E9"/>
    <w:rsid w:val="00C71A1D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8B4"/>
    <w:rsid w:val="00C84AA9"/>
    <w:rsid w:val="00C85B26"/>
    <w:rsid w:val="00C93C32"/>
    <w:rsid w:val="00C93D58"/>
    <w:rsid w:val="00C943F4"/>
    <w:rsid w:val="00C947C9"/>
    <w:rsid w:val="00C95132"/>
    <w:rsid w:val="00C95287"/>
    <w:rsid w:val="00C97A3C"/>
    <w:rsid w:val="00C97B8A"/>
    <w:rsid w:val="00CA0C66"/>
    <w:rsid w:val="00CA1768"/>
    <w:rsid w:val="00CA326A"/>
    <w:rsid w:val="00CA582F"/>
    <w:rsid w:val="00CA5A67"/>
    <w:rsid w:val="00CB0115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3130"/>
    <w:rsid w:val="00CD46EE"/>
    <w:rsid w:val="00CD487F"/>
    <w:rsid w:val="00CD4F21"/>
    <w:rsid w:val="00CD592B"/>
    <w:rsid w:val="00CD65EF"/>
    <w:rsid w:val="00CD6AFF"/>
    <w:rsid w:val="00CD6E41"/>
    <w:rsid w:val="00CD750F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19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525B"/>
    <w:rsid w:val="00D361A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26A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06FD"/>
    <w:rsid w:val="00D8130E"/>
    <w:rsid w:val="00D83357"/>
    <w:rsid w:val="00D8343D"/>
    <w:rsid w:val="00D835C0"/>
    <w:rsid w:val="00D83DDD"/>
    <w:rsid w:val="00D84055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066E"/>
    <w:rsid w:val="00DB11D9"/>
    <w:rsid w:val="00DB2E89"/>
    <w:rsid w:val="00DB2F10"/>
    <w:rsid w:val="00DB50D3"/>
    <w:rsid w:val="00DB55B1"/>
    <w:rsid w:val="00DB5952"/>
    <w:rsid w:val="00DB69A4"/>
    <w:rsid w:val="00DC1316"/>
    <w:rsid w:val="00DC2D54"/>
    <w:rsid w:val="00DC30C7"/>
    <w:rsid w:val="00DC50C5"/>
    <w:rsid w:val="00DC7B7D"/>
    <w:rsid w:val="00DD0092"/>
    <w:rsid w:val="00DD1DE8"/>
    <w:rsid w:val="00DD255C"/>
    <w:rsid w:val="00DD2583"/>
    <w:rsid w:val="00DD29F5"/>
    <w:rsid w:val="00DD35ED"/>
    <w:rsid w:val="00DD5C7A"/>
    <w:rsid w:val="00DD7B2E"/>
    <w:rsid w:val="00DD7F89"/>
    <w:rsid w:val="00DE0F61"/>
    <w:rsid w:val="00DE17D3"/>
    <w:rsid w:val="00DE1A79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5DEA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1D84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3FB7"/>
    <w:rsid w:val="00E54205"/>
    <w:rsid w:val="00E54C78"/>
    <w:rsid w:val="00E55FDB"/>
    <w:rsid w:val="00E60E87"/>
    <w:rsid w:val="00E610EA"/>
    <w:rsid w:val="00E62BDB"/>
    <w:rsid w:val="00E7084A"/>
    <w:rsid w:val="00E7097B"/>
    <w:rsid w:val="00E7112A"/>
    <w:rsid w:val="00E73BCC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1BF4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3374"/>
    <w:rsid w:val="00EF640B"/>
    <w:rsid w:val="00EF6F1F"/>
    <w:rsid w:val="00F004DD"/>
    <w:rsid w:val="00F02A85"/>
    <w:rsid w:val="00F04C7E"/>
    <w:rsid w:val="00F04D21"/>
    <w:rsid w:val="00F04E90"/>
    <w:rsid w:val="00F04FC8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7732"/>
    <w:rsid w:val="00F2021D"/>
    <w:rsid w:val="00F25B21"/>
    <w:rsid w:val="00F342AC"/>
    <w:rsid w:val="00F344CE"/>
    <w:rsid w:val="00F348A1"/>
    <w:rsid w:val="00F34B99"/>
    <w:rsid w:val="00F35EB3"/>
    <w:rsid w:val="00F40796"/>
    <w:rsid w:val="00F40D83"/>
    <w:rsid w:val="00F4103F"/>
    <w:rsid w:val="00F418F5"/>
    <w:rsid w:val="00F44635"/>
    <w:rsid w:val="00F45292"/>
    <w:rsid w:val="00F478C6"/>
    <w:rsid w:val="00F503B8"/>
    <w:rsid w:val="00F542AE"/>
    <w:rsid w:val="00F549E9"/>
    <w:rsid w:val="00F56C0B"/>
    <w:rsid w:val="00F57CA1"/>
    <w:rsid w:val="00F57CE8"/>
    <w:rsid w:val="00F6148F"/>
    <w:rsid w:val="00F61934"/>
    <w:rsid w:val="00F61C2D"/>
    <w:rsid w:val="00F64CDC"/>
    <w:rsid w:val="00F677FD"/>
    <w:rsid w:val="00F704E6"/>
    <w:rsid w:val="00F705CD"/>
    <w:rsid w:val="00F74B29"/>
    <w:rsid w:val="00F75AF0"/>
    <w:rsid w:val="00F767F6"/>
    <w:rsid w:val="00F774C4"/>
    <w:rsid w:val="00F83340"/>
    <w:rsid w:val="00F8361F"/>
    <w:rsid w:val="00F909FA"/>
    <w:rsid w:val="00F918BC"/>
    <w:rsid w:val="00F9430D"/>
    <w:rsid w:val="00F95E2E"/>
    <w:rsid w:val="00F965F1"/>
    <w:rsid w:val="00F96860"/>
    <w:rsid w:val="00F97E6E"/>
    <w:rsid w:val="00FA107F"/>
    <w:rsid w:val="00FA2074"/>
    <w:rsid w:val="00FA376D"/>
    <w:rsid w:val="00FA4A24"/>
    <w:rsid w:val="00FA64AF"/>
    <w:rsid w:val="00FA6ED7"/>
    <w:rsid w:val="00FB074B"/>
    <w:rsid w:val="00FB096C"/>
    <w:rsid w:val="00FB0F9A"/>
    <w:rsid w:val="00FB15E6"/>
    <w:rsid w:val="00FB16B8"/>
    <w:rsid w:val="00FB1E11"/>
    <w:rsid w:val="00FB5578"/>
    <w:rsid w:val="00FB680D"/>
    <w:rsid w:val="00FC028C"/>
    <w:rsid w:val="00FC055C"/>
    <w:rsid w:val="00FC0C24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3F21"/>
    <w:rsid w:val="00FD7993"/>
    <w:rsid w:val="00FE18A1"/>
    <w:rsid w:val="00FE1EA7"/>
    <w:rsid w:val="00FE227E"/>
    <w:rsid w:val="00FE2677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62C"/>
    <w:rsid w:val="00FF18E7"/>
    <w:rsid w:val="00FF2286"/>
    <w:rsid w:val="00FF3F2F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E9442C"/>
  <w15:chartTrackingRefBased/>
  <w15:docId w15:val="{DA0180F2-C9D5-441C-BEF6-0D173A1F1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796F30-AF1C-4749-A33B-2DF24F3139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9</Pages>
  <Words>1827</Words>
  <Characters>10968</Characters>
  <Application>Microsoft Office Word</Application>
  <DocSecurity>0</DocSecurity>
  <Lines>91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12770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cp:lastModifiedBy>Katarzyna Kaczmarczyk</cp:lastModifiedBy>
  <cp:revision>13</cp:revision>
  <cp:lastPrinted>2022-06-27T10:12:00Z</cp:lastPrinted>
  <dcterms:created xsi:type="dcterms:W3CDTF">2022-06-26T12:56:00Z</dcterms:created>
  <dcterms:modified xsi:type="dcterms:W3CDTF">2022-10-23T13:48:00Z</dcterms:modified>
</cp:coreProperties>
</file>