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6D2C9F">
        <w:rPr>
          <w:rFonts w:eastAsia="Calibri" w:cstheme="minorHAnsi"/>
          <w:b/>
          <w:kern w:val="2"/>
          <w:lang w:eastAsia="zh-CN"/>
        </w:rPr>
        <w:t>1</w:t>
      </w:r>
      <w:r w:rsidR="00707980">
        <w:rPr>
          <w:rFonts w:eastAsia="Calibri" w:cstheme="minorHAnsi"/>
          <w:b/>
          <w:kern w:val="2"/>
          <w:lang w:eastAsia="zh-CN"/>
        </w:rPr>
        <w:t>50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0F633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0F6334" w:rsidRDefault="00EF4A33" w:rsidP="000F633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707980" w:rsidRPr="00707980" w:rsidRDefault="00707980" w:rsidP="000F6334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707980">
        <w:rPr>
          <w:rFonts w:ascii="Calibri" w:eastAsia="Times New Roman" w:hAnsi="Calibri" w:cs="Calibri"/>
          <w:b/>
          <w:bCs/>
          <w:kern w:val="2"/>
          <w:lang w:eastAsia="zh-CN"/>
        </w:rPr>
        <w:t>Dostawa aparatów do elektrokardiogramów wraz z wózkami medycznymi do przewozu urządzeń.</w:t>
      </w: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6D2C9F">
        <w:rPr>
          <w:rFonts w:eastAsia="Times New Roman" w:cstheme="minorHAnsi"/>
          <w:b/>
          <w:lang w:eastAsia="zh-CN"/>
        </w:rPr>
        <w:t>1</w:t>
      </w:r>
      <w:r w:rsidR="00707980">
        <w:rPr>
          <w:rFonts w:eastAsia="Times New Roman" w:cstheme="minorHAnsi"/>
          <w:b/>
          <w:lang w:eastAsia="zh-CN"/>
        </w:rPr>
        <w:t>50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AD7F1C" w:rsidRPr="00941718">
        <w:rPr>
          <w:rFonts w:eastAsia="Times New Roman" w:cstheme="minorHAnsi"/>
          <w:b/>
          <w:lang w:eastAsia="zh-CN"/>
        </w:rPr>
        <w:t>4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0F6334" w:rsidRPr="00941718" w:rsidRDefault="000F6334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941718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Default="00183ABB" w:rsidP="006D2C9F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707980" w:rsidRPr="00941718" w:rsidRDefault="00707980" w:rsidP="006D2C9F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lastRenderedPageBreak/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AF7101" w:rsidRPr="00A93350" w:rsidRDefault="00AF7101" w:rsidP="00EF4A33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A93350" w:rsidRPr="00A93350" w:rsidRDefault="00A93350" w:rsidP="00EF4A33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Termin dostawy wynosi ……………………………….. (2 lub 4 tygodnie) *</w:t>
      </w:r>
    </w:p>
    <w:p w:rsidR="00A93350" w:rsidRPr="00941718" w:rsidRDefault="00A93350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6EF9" w:rsidRPr="00941718" w:rsidRDefault="00EF4A33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  <w:r w:rsidR="00D63CB1">
        <w:rPr>
          <w:rFonts w:eastAsia="Times New Roman" w:cstheme="minorHAnsi"/>
          <w:kern w:val="2"/>
          <w:lang w:eastAsia="zh-CN"/>
        </w:rPr>
        <w:t xml:space="preserve"> W przypadku, gdy urządzenie nie jest urządzeniem medycznym – inne dokumenty wymagane prawem dla tego typu urządzeń.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</w:t>
      </w:r>
      <w:r w:rsidR="00EF4A33" w:rsidRPr="00941718">
        <w:rPr>
          <w:rFonts w:eastAsia="Times New Roman" w:cstheme="minorHAnsi"/>
          <w:kern w:val="2"/>
          <w:lang w:eastAsia="zh-CN"/>
        </w:rPr>
        <w:lastRenderedPageBreak/>
        <w:t>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6D2C9F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6D2C9F" w:rsidRPr="00941718" w:rsidRDefault="006D2C9F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FE35BC" w:rsidRPr="00941718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1A6F07" w:rsidRPr="00D63CB1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A93350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  <w:bookmarkStart w:id="0" w:name="_GoBack"/>
      <w:bookmarkEnd w:id="0"/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151D77">
        <w:rPr>
          <w:rFonts w:eastAsia="Times New Roman" w:cstheme="minorHAnsi"/>
          <w:kern w:val="2"/>
          <w:lang w:eastAsia="zh-CN"/>
        </w:rPr>
      </w:r>
      <w:r w:rsidR="00151D77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151D77">
        <w:rPr>
          <w:rFonts w:eastAsia="Times New Roman" w:cstheme="minorHAnsi"/>
          <w:kern w:val="2"/>
          <w:lang w:eastAsia="zh-CN"/>
        </w:rPr>
      </w:r>
      <w:r w:rsidR="00151D77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151D77">
        <w:rPr>
          <w:rFonts w:eastAsia="Times New Roman" w:cstheme="minorHAnsi"/>
          <w:kern w:val="2"/>
          <w:lang w:eastAsia="zh-CN"/>
        </w:rPr>
      </w:r>
      <w:r w:rsidR="00151D77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151D77">
        <w:rPr>
          <w:rFonts w:eastAsia="Times New Roman" w:cstheme="minorHAnsi"/>
          <w:kern w:val="2"/>
          <w:lang w:eastAsia="zh-CN"/>
        </w:rPr>
      </w:r>
      <w:r w:rsidR="00151D77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151D77">
        <w:rPr>
          <w:rFonts w:eastAsia="Times New Roman" w:cstheme="minorHAnsi"/>
          <w:kern w:val="2"/>
          <w:lang w:eastAsia="zh-CN"/>
        </w:rPr>
      </w:r>
      <w:r w:rsidR="00151D77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151D77">
        <w:rPr>
          <w:rFonts w:eastAsia="Times New Roman" w:cstheme="minorHAnsi"/>
          <w:kern w:val="2"/>
          <w:lang w:eastAsia="zh-CN"/>
        </w:rPr>
      </w:r>
      <w:r w:rsidR="00151D77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941718" w:rsidRDefault="00EF4A33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77" w:rsidRDefault="00151D77" w:rsidP="00EF4A33">
      <w:pPr>
        <w:spacing w:after="0" w:line="240" w:lineRule="auto"/>
      </w:pPr>
      <w:r>
        <w:separator/>
      </w:r>
    </w:p>
  </w:endnote>
  <w:endnote w:type="continuationSeparator" w:id="0">
    <w:p w:rsidR="00151D77" w:rsidRDefault="00151D7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6DD" w:rsidRDefault="00A116DD">
    <w:pPr>
      <w:pStyle w:val="Stopka"/>
      <w:jc w:val="cent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286"/>
    </w:tblGrid>
    <w:tr w:rsidR="00707980" w:rsidTr="002D63FC">
      <w:trPr>
        <w:trHeight w:val="1408"/>
      </w:trPr>
      <w:tc>
        <w:tcPr>
          <w:tcW w:w="97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7980" w:rsidRDefault="00707980" w:rsidP="00707980">
          <w:pPr>
            <w:pStyle w:val="Stopka"/>
            <w:jc w:val="center"/>
            <w:rPr>
              <w:noProof/>
              <w:sz w:val="20"/>
              <w:lang w:eastAsia="pl-PL"/>
            </w:rPr>
          </w:pPr>
          <w:r>
            <w:rPr>
              <w:noProof/>
              <w:lang w:eastAsia="pl-PL"/>
            </w:rPr>
            <w:t>Sfinansowano z funduszu prewencyjnego PZU</w:t>
          </w:r>
          <w:r>
            <w:rPr>
              <w:noProof/>
              <w:sz w:val="20"/>
              <w:lang w:eastAsia="pl-PL"/>
            </w:rPr>
            <w:t xml:space="preserve">      </w:t>
          </w:r>
          <w:r>
            <w:rPr>
              <w:noProof/>
              <w:lang w:eastAsia="pl-PL"/>
            </w:rPr>
            <w:drawing>
              <wp:inline distT="0" distB="0" distL="0" distR="0">
                <wp:extent cx="752475" cy="742950"/>
                <wp:effectExtent l="0" t="0" r="9525" b="0"/>
                <wp:docPr id="1" name="Obraz 1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  <w:lang w:eastAsia="pl-PL"/>
            </w:rPr>
            <w:t xml:space="preserve">     </w:t>
          </w:r>
        </w:p>
      </w:tc>
    </w:tr>
  </w:tbl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77" w:rsidRDefault="00151D77" w:rsidP="00EF4A33">
      <w:pPr>
        <w:spacing w:after="0" w:line="240" w:lineRule="auto"/>
      </w:pPr>
      <w:r>
        <w:separator/>
      </w:r>
    </w:p>
  </w:footnote>
  <w:footnote w:type="continuationSeparator" w:id="0">
    <w:p w:rsidR="00151D77" w:rsidRDefault="00151D77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76B11"/>
    <w:rsid w:val="00082E51"/>
    <w:rsid w:val="000B7BE1"/>
    <w:rsid w:val="000E5E32"/>
    <w:rsid w:val="000F6334"/>
    <w:rsid w:val="00151D77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50D00"/>
    <w:rsid w:val="004C0BC6"/>
    <w:rsid w:val="004D6D33"/>
    <w:rsid w:val="004F7468"/>
    <w:rsid w:val="0050288F"/>
    <w:rsid w:val="00516A31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5E63BD"/>
    <w:rsid w:val="006119ED"/>
    <w:rsid w:val="00631142"/>
    <w:rsid w:val="006330C9"/>
    <w:rsid w:val="006A15FA"/>
    <w:rsid w:val="006A673E"/>
    <w:rsid w:val="006D2C9F"/>
    <w:rsid w:val="006F3667"/>
    <w:rsid w:val="00707980"/>
    <w:rsid w:val="00716580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53773"/>
    <w:rsid w:val="009606D8"/>
    <w:rsid w:val="00980101"/>
    <w:rsid w:val="00986157"/>
    <w:rsid w:val="00987E1E"/>
    <w:rsid w:val="009C3FF5"/>
    <w:rsid w:val="009C5D21"/>
    <w:rsid w:val="009E0A51"/>
    <w:rsid w:val="00A016F0"/>
    <w:rsid w:val="00A031E3"/>
    <w:rsid w:val="00A10F48"/>
    <w:rsid w:val="00A116DD"/>
    <w:rsid w:val="00A150A6"/>
    <w:rsid w:val="00A22302"/>
    <w:rsid w:val="00A32476"/>
    <w:rsid w:val="00A42DBF"/>
    <w:rsid w:val="00A823BA"/>
    <w:rsid w:val="00A862AC"/>
    <w:rsid w:val="00A93350"/>
    <w:rsid w:val="00A956E0"/>
    <w:rsid w:val="00AC304B"/>
    <w:rsid w:val="00AD7F1C"/>
    <w:rsid w:val="00AE13C9"/>
    <w:rsid w:val="00AE4C34"/>
    <w:rsid w:val="00AF2A2B"/>
    <w:rsid w:val="00AF5A35"/>
    <w:rsid w:val="00AF7101"/>
    <w:rsid w:val="00B22341"/>
    <w:rsid w:val="00B23836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63CB1"/>
    <w:rsid w:val="00D7054A"/>
    <w:rsid w:val="00D77EA7"/>
    <w:rsid w:val="00DB7EB4"/>
    <w:rsid w:val="00DD218D"/>
    <w:rsid w:val="00DD50BD"/>
    <w:rsid w:val="00DF0C5A"/>
    <w:rsid w:val="00E2695B"/>
    <w:rsid w:val="00E35AB3"/>
    <w:rsid w:val="00E5193C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57EE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82</cp:revision>
  <cp:lastPrinted>2024-10-08T08:35:00Z</cp:lastPrinted>
  <dcterms:created xsi:type="dcterms:W3CDTF">2021-01-30T18:42:00Z</dcterms:created>
  <dcterms:modified xsi:type="dcterms:W3CDTF">2024-10-28T11:37:00Z</dcterms:modified>
</cp:coreProperties>
</file>