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898BC" w14:textId="77777777" w:rsidR="00071F7E" w:rsidRPr="00AC4235" w:rsidRDefault="00071F7E">
      <w:pPr>
        <w:spacing w:after="120"/>
        <w:rPr>
          <w:rFonts w:cs="Times New Roman"/>
          <w:sz w:val="22"/>
          <w:szCs w:val="22"/>
        </w:rPr>
      </w:pPr>
    </w:p>
    <w:p w14:paraId="30681EBE" w14:textId="77777777" w:rsidR="00071F7E" w:rsidRPr="00AC4235" w:rsidRDefault="00B76F24">
      <w:pPr>
        <w:spacing w:after="120"/>
        <w:rPr>
          <w:rFonts w:cs="Times New Roman"/>
          <w:b/>
          <w:bCs/>
          <w:sz w:val="22"/>
          <w:szCs w:val="22"/>
        </w:rPr>
      </w:pPr>
      <w:r w:rsidRPr="00AC4235">
        <w:rPr>
          <w:rFonts w:cs="Times New Roman"/>
          <w:noProof/>
          <w:sz w:val="22"/>
          <w:szCs w:val="22"/>
        </w:rPr>
        <w:drawing>
          <wp:inline distT="0" distB="0" distL="0" distR="0" wp14:anchorId="5BB33BF3" wp14:editId="060FC182">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25702C93" w14:textId="77777777" w:rsidR="00071F7E" w:rsidRPr="00AC4235" w:rsidRDefault="00071F7E">
      <w:pPr>
        <w:spacing w:after="120"/>
        <w:jc w:val="center"/>
        <w:rPr>
          <w:rFonts w:cs="Times New Roman"/>
          <w:b/>
          <w:bCs/>
          <w:spacing w:val="80"/>
          <w:sz w:val="22"/>
          <w:szCs w:val="22"/>
          <w:u w:val="single"/>
        </w:rPr>
      </w:pPr>
    </w:p>
    <w:p w14:paraId="5B6ADD2A" w14:textId="77777777" w:rsidR="003446C9" w:rsidRDefault="003446C9" w:rsidP="00BA0BC8">
      <w:pPr>
        <w:spacing w:after="120"/>
        <w:jc w:val="center"/>
        <w:rPr>
          <w:rFonts w:eastAsia="Times New Roman" w:cs="Times New Roman"/>
          <w:b/>
          <w:bCs/>
          <w:color w:val="000000"/>
          <w:kern w:val="36"/>
          <w:sz w:val="22"/>
          <w:szCs w:val="22"/>
          <w:u w:val="single"/>
        </w:rPr>
      </w:pPr>
    </w:p>
    <w:p w14:paraId="2DB38553" w14:textId="77777777" w:rsidR="00987318" w:rsidRDefault="00071F7E" w:rsidP="00BA0BC8">
      <w:pPr>
        <w:spacing w:after="120"/>
        <w:jc w:val="center"/>
        <w:rPr>
          <w:rFonts w:eastAsia="Times New Roman" w:cs="Times New Roman"/>
          <w:b/>
          <w:bCs/>
          <w:color w:val="000000"/>
          <w:kern w:val="36"/>
          <w:sz w:val="22"/>
          <w:szCs w:val="22"/>
          <w:u w:val="single"/>
        </w:rPr>
      </w:pPr>
      <w:r w:rsidRPr="00AC4235">
        <w:rPr>
          <w:rFonts w:eastAsia="Times New Roman" w:cs="Times New Roman"/>
          <w:b/>
          <w:bCs/>
          <w:color w:val="000000"/>
          <w:kern w:val="36"/>
          <w:sz w:val="22"/>
          <w:szCs w:val="22"/>
          <w:u w:val="single"/>
        </w:rPr>
        <w:t>SPECYFIKACJA WARUNKÓW ZAMÓWIENIA</w:t>
      </w:r>
    </w:p>
    <w:p w14:paraId="5B0E9EA9" w14:textId="77777777" w:rsidR="00071F7E" w:rsidRPr="00AC4235" w:rsidRDefault="00071F7E">
      <w:pPr>
        <w:spacing w:after="120"/>
        <w:rPr>
          <w:rFonts w:cs="Times New Roman"/>
          <w:sz w:val="22"/>
          <w:szCs w:val="22"/>
        </w:rPr>
      </w:pPr>
    </w:p>
    <w:p w14:paraId="5AE9AD9B" w14:textId="77777777" w:rsidR="00970AF0" w:rsidRPr="00AC4235" w:rsidRDefault="00970AF0">
      <w:pPr>
        <w:spacing w:after="120"/>
        <w:rPr>
          <w:rFonts w:cs="Times New Roman"/>
          <w:sz w:val="22"/>
          <w:szCs w:val="22"/>
        </w:rPr>
      </w:pPr>
    </w:p>
    <w:p w14:paraId="51B608F2" w14:textId="77777777" w:rsidR="001A5427" w:rsidRPr="001A5427" w:rsidRDefault="001A5427" w:rsidP="001A5427">
      <w:pPr>
        <w:rPr>
          <w:rFonts w:eastAsia="Calibri" w:cs="Times New Roman"/>
          <w:sz w:val="22"/>
          <w:szCs w:val="22"/>
          <w:lang w:eastAsia="en-US"/>
        </w:rPr>
      </w:pPr>
      <w:r w:rsidRPr="001A5427">
        <w:rPr>
          <w:rFonts w:eastAsia="Calibri" w:cs="Times New Roman"/>
          <w:sz w:val="22"/>
          <w:szCs w:val="22"/>
          <w:lang w:eastAsia="en-US"/>
        </w:rPr>
        <w:t xml:space="preserve">Postępowanie prowadzone w trybie przetargu nieograniczonego zgodnie z art. 132 i następnych w oparciu </w:t>
      </w:r>
    </w:p>
    <w:p w14:paraId="4F820C7F" w14:textId="70D92F71" w:rsidR="001A5427" w:rsidRPr="001A5427" w:rsidRDefault="001A5427" w:rsidP="001A5427">
      <w:pPr>
        <w:rPr>
          <w:rFonts w:eastAsia="Calibri" w:cs="Times New Roman"/>
          <w:sz w:val="22"/>
          <w:szCs w:val="22"/>
          <w:lang w:eastAsia="en-US"/>
        </w:rPr>
      </w:pPr>
      <w:r w:rsidRPr="001A5427">
        <w:rPr>
          <w:rFonts w:eastAsia="Calibri" w:cs="Times New Roman"/>
          <w:sz w:val="22"/>
          <w:szCs w:val="22"/>
          <w:lang w:eastAsia="en-US"/>
        </w:rPr>
        <w:t>o ustawę z dnia 11.09.2019 r. Prawo zamówień publicznych (</w:t>
      </w:r>
      <w:proofErr w:type="spellStart"/>
      <w:r w:rsidRPr="001A5427">
        <w:rPr>
          <w:rFonts w:eastAsia="Calibri" w:cs="Times New Roman"/>
          <w:sz w:val="22"/>
          <w:szCs w:val="22"/>
          <w:lang w:eastAsia="en-US"/>
        </w:rPr>
        <w:t>t.j</w:t>
      </w:r>
      <w:proofErr w:type="spellEnd"/>
      <w:r w:rsidRPr="001A5427">
        <w:rPr>
          <w:rFonts w:eastAsia="Calibri" w:cs="Times New Roman"/>
          <w:sz w:val="22"/>
          <w:szCs w:val="22"/>
          <w:lang w:eastAsia="en-US"/>
        </w:rPr>
        <w:t>. Dz. U. z 202</w:t>
      </w:r>
      <w:r w:rsidR="00D51542">
        <w:rPr>
          <w:rFonts w:eastAsia="Calibri" w:cs="Times New Roman"/>
          <w:sz w:val="22"/>
          <w:szCs w:val="22"/>
          <w:lang w:eastAsia="en-US"/>
        </w:rPr>
        <w:t>4</w:t>
      </w:r>
      <w:r w:rsidRPr="001A5427">
        <w:rPr>
          <w:rFonts w:eastAsia="Calibri" w:cs="Times New Roman"/>
          <w:sz w:val="22"/>
          <w:szCs w:val="22"/>
          <w:lang w:eastAsia="en-US"/>
        </w:rPr>
        <w:t>r., poz. 1</w:t>
      </w:r>
      <w:r w:rsidR="00D51542">
        <w:rPr>
          <w:rFonts w:eastAsia="Calibri" w:cs="Times New Roman"/>
          <w:sz w:val="22"/>
          <w:szCs w:val="22"/>
          <w:lang w:eastAsia="en-US"/>
        </w:rPr>
        <w:t>320</w:t>
      </w:r>
      <w:r w:rsidRPr="001A5427">
        <w:rPr>
          <w:rFonts w:eastAsia="Calibri" w:cs="Times New Roman"/>
          <w:sz w:val="22"/>
          <w:szCs w:val="22"/>
          <w:lang w:eastAsia="en-US"/>
        </w:rPr>
        <w:t xml:space="preserve"> z </w:t>
      </w:r>
      <w:proofErr w:type="spellStart"/>
      <w:r w:rsidRPr="001A5427">
        <w:rPr>
          <w:rFonts w:eastAsia="Calibri" w:cs="Times New Roman"/>
          <w:sz w:val="22"/>
          <w:szCs w:val="22"/>
          <w:lang w:eastAsia="en-US"/>
        </w:rPr>
        <w:t>późn</w:t>
      </w:r>
      <w:proofErr w:type="spellEnd"/>
      <w:r w:rsidRPr="001A5427">
        <w:rPr>
          <w:rFonts w:eastAsia="Calibri" w:cs="Times New Roman"/>
          <w:sz w:val="22"/>
          <w:szCs w:val="22"/>
          <w:lang w:eastAsia="en-US"/>
        </w:rPr>
        <w:t>. zm.)</w:t>
      </w:r>
    </w:p>
    <w:p w14:paraId="4B264325" w14:textId="1FF2EA01" w:rsidR="00071F7E" w:rsidRPr="00AC4235" w:rsidRDefault="001A5427" w:rsidP="001A5427">
      <w:pPr>
        <w:rPr>
          <w:rFonts w:cs="Times New Roman"/>
          <w:sz w:val="22"/>
          <w:szCs w:val="22"/>
        </w:rPr>
      </w:pPr>
      <w:r w:rsidRPr="001A5427">
        <w:rPr>
          <w:rFonts w:eastAsia="Calibri" w:cs="Times New Roman"/>
          <w:sz w:val="22"/>
          <w:szCs w:val="22"/>
          <w:lang w:eastAsia="en-US"/>
        </w:rPr>
        <w:t>Dotyczy postępowania o wartości powyżej 14</w:t>
      </w:r>
      <w:r w:rsidR="00BB31A6">
        <w:rPr>
          <w:rFonts w:eastAsia="Calibri" w:cs="Times New Roman"/>
          <w:sz w:val="22"/>
          <w:szCs w:val="22"/>
          <w:lang w:eastAsia="en-US"/>
        </w:rPr>
        <w:t>3</w:t>
      </w:r>
      <w:r w:rsidRPr="001A5427">
        <w:rPr>
          <w:rFonts w:eastAsia="Calibri" w:cs="Times New Roman"/>
          <w:sz w:val="22"/>
          <w:szCs w:val="22"/>
          <w:lang w:eastAsia="en-US"/>
        </w:rPr>
        <w:t xml:space="preserve"> 000 euro na:</w:t>
      </w:r>
    </w:p>
    <w:p w14:paraId="15EAC892" w14:textId="77777777" w:rsidR="00071F7E" w:rsidRPr="0065758A" w:rsidRDefault="00071F7E">
      <w:pPr>
        <w:rPr>
          <w:rFonts w:cs="Times New Roman"/>
          <w:sz w:val="28"/>
          <w:szCs w:val="28"/>
        </w:rPr>
      </w:pPr>
    </w:p>
    <w:p w14:paraId="5EF75F79" w14:textId="5908BFD6" w:rsidR="00D344FC" w:rsidRDefault="00D51542" w:rsidP="0065758A">
      <w:pPr>
        <w:pStyle w:val="Tekstpodstawowy"/>
        <w:jc w:val="center"/>
        <w:rPr>
          <w:rFonts w:eastAsia="Calibri"/>
          <w:b/>
          <w:i/>
          <w:color w:val="FF0000"/>
          <w:sz w:val="28"/>
          <w:szCs w:val="28"/>
          <w:lang w:eastAsia="en-US"/>
        </w:rPr>
      </w:pPr>
      <w:bookmarkStart w:id="0" w:name="_Hlk69398333"/>
      <w:bookmarkStart w:id="1" w:name="_Hlk69393250"/>
      <w:r w:rsidRPr="00D51542">
        <w:rPr>
          <w:rFonts w:eastAsia="Times New Roman"/>
          <w:b/>
          <w:sz w:val="22"/>
          <w:szCs w:val="22"/>
          <w:u w:val="single"/>
        </w:rPr>
        <w:t xml:space="preserve">Dostawa odczynników i materiałów zużywalnych na potrzeby Zakładu Patomorfologii, Medycznego Laboratorium Genetycznego - CKD i Laboratorium </w:t>
      </w:r>
      <w:proofErr w:type="spellStart"/>
      <w:r w:rsidRPr="00D51542">
        <w:rPr>
          <w:rFonts w:eastAsia="Times New Roman"/>
          <w:b/>
          <w:sz w:val="22"/>
          <w:szCs w:val="22"/>
          <w:u w:val="single"/>
        </w:rPr>
        <w:t>OncoLab</w:t>
      </w:r>
      <w:proofErr w:type="spellEnd"/>
      <w:r w:rsidRPr="00D51542">
        <w:rPr>
          <w:rFonts w:eastAsia="Times New Roman"/>
          <w:b/>
          <w:sz w:val="22"/>
          <w:szCs w:val="22"/>
          <w:u w:val="single"/>
        </w:rPr>
        <w:t xml:space="preserve"> CSK UM w Łodzi</w:t>
      </w:r>
    </w:p>
    <w:bookmarkEnd w:id="0"/>
    <w:bookmarkEnd w:id="1"/>
    <w:p w14:paraId="53168A56" w14:textId="77777777" w:rsidR="00B438F2" w:rsidRPr="00AC4235" w:rsidRDefault="00B438F2" w:rsidP="00B438F2">
      <w:pPr>
        <w:pStyle w:val="Tekstpodstawowy"/>
        <w:jc w:val="center"/>
        <w:rPr>
          <w:sz w:val="22"/>
          <w:szCs w:val="22"/>
        </w:rPr>
      </w:pPr>
    </w:p>
    <w:p w14:paraId="22C5D5DE" w14:textId="77777777" w:rsidR="00071F7E" w:rsidRPr="00AC4235" w:rsidRDefault="00071F7E" w:rsidP="00956D1F">
      <w:pPr>
        <w:rPr>
          <w:rFonts w:cs="Times New Roman"/>
          <w:sz w:val="22"/>
          <w:szCs w:val="22"/>
        </w:rPr>
      </w:pPr>
    </w:p>
    <w:p w14:paraId="1AAA6A36" w14:textId="77777777" w:rsidR="008F4101" w:rsidRPr="00AC4235" w:rsidRDefault="008F4101" w:rsidP="00956D1F">
      <w:pPr>
        <w:rPr>
          <w:rFonts w:cs="Times New Roman"/>
          <w:sz w:val="22"/>
          <w:szCs w:val="22"/>
        </w:rPr>
      </w:pPr>
    </w:p>
    <w:p w14:paraId="16B954D0" w14:textId="77777777" w:rsidR="008F4101" w:rsidRPr="00AC4235" w:rsidRDefault="008F4101" w:rsidP="00956D1F">
      <w:pPr>
        <w:rPr>
          <w:rFonts w:cs="Times New Roman"/>
          <w:sz w:val="22"/>
          <w:szCs w:val="22"/>
        </w:rPr>
      </w:pPr>
    </w:p>
    <w:p w14:paraId="5EF77612" w14:textId="77777777" w:rsidR="008F4101" w:rsidRPr="00AC4235" w:rsidRDefault="008F4101" w:rsidP="00956D1F">
      <w:pPr>
        <w:rPr>
          <w:rFonts w:cs="Times New Roman"/>
          <w:sz w:val="22"/>
          <w:szCs w:val="22"/>
        </w:rPr>
      </w:pPr>
    </w:p>
    <w:p w14:paraId="56796774" w14:textId="77777777" w:rsidR="008F4101" w:rsidRPr="00AC4235" w:rsidRDefault="008F4101" w:rsidP="00956D1F">
      <w:pPr>
        <w:rPr>
          <w:rFonts w:cs="Times New Roman"/>
          <w:sz w:val="22"/>
          <w:szCs w:val="22"/>
        </w:rPr>
      </w:pPr>
    </w:p>
    <w:p w14:paraId="0A82C1F5" w14:textId="77777777" w:rsidR="008F4101" w:rsidRPr="00AC4235" w:rsidRDefault="008F4101" w:rsidP="00956D1F">
      <w:pPr>
        <w:rPr>
          <w:rFonts w:cs="Times New Roman"/>
          <w:sz w:val="22"/>
          <w:szCs w:val="22"/>
        </w:rPr>
      </w:pPr>
    </w:p>
    <w:p w14:paraId="55578E4C" w14:textId="091D73EB" w:rsidR="00071F7E" w:rsidRPr="00273E0B" w:rsidRDefault="002209E0">
      <w:pPr>
        <w:rPr>
          <w:rFonts w:cs="Times New Roman"/>
          <w:b/>
          <w:bCs/>
          <w:sz w:val="22"/>
          <w:szCs w:val="22"/>
          <w:u w:val="single"/>
        </w:rPr>
      </w:pPr>
      <w:r w:rsidRPr="00273E0B">
        <w:rPr>
          <w:rFonts w:cs="Times New Roman"/>
          <w:b/>
          <w:bCs/>
          <w:sz w:val="22"/>
          <w:szCs w:val="22"/>
        </w:rPr>
        <w:t>Sprawa nr  ZP</w:t>
      </w:r>
      <w:r w:rsidR="00B438F2" w:rsidRPr="00273E0B">
        <w:rPr>
          <w:rFonts w:cs="Times New Roman"/>
          <w:b/>
          <w:bCs/>
          <w:sz w:val="22"/>
          <w:szCs w:val="22"/>
        </w:rPr>
        <w:t>/</w:t>
      </w:r>
      <w:r w:rsidR="00D51542">
        <w:rPr>
          <w:rFonts w:cs="Times New Roman"/>
          <w:b/>
          <w:bCs/>
          <w:sz w:val="22"/>
          <w:szCs w:val="22"/>
        </w:rPr>
        <w:t>136</w:t>
      </w:r>
      <w:r w:rsidR="00BB31A6">
        <w:rPr>
          <w:rFonts w:cs="Times New Roman"/>
          <w:b/>
          <w:bCs/>
          <w:sz w:val="22"/>
          <w:szCs w:val="22"/>
        </w:rPr>
        <w:t>/2024</w:t>
      </w:r>
    </w:p>
    <w:p w14:paraId="1AFADF97" w14:textId="77777777" w:rsidR="00071F7E" w:rsidRPr="00273E0B" w:rsidRDefault="00071F7E">
      <w:pPr>
        <w:rPr>
          <w:rFonts w:cs="Times New Roman"/>
          <w:b/>
          <w:bCs/>
          <w:sz w:val="22"/>
          <w:szCs w:val="22"/>
          <w:u w:val="single"/>
        </w:rPr>
      </w:pPr>
    </w:p>
    <w:p w14:paraId="25605F80" w14:textId="77777777" w:rsidR="00071F7E" w:rsidRPr="00273E0B" w:rsidRDefault="00071F7E">
      <w:pPr>
        <w:rPr>
          <w:rFonts w:cs="Times New Roman"/>
          <w:b/>
          <w:bCs/>
          <w:sz w:val="22"/>
          <w:szCs w:val="22"/>
          <w:u w:val="single"/>
        </w:rPr>
      </w:pPr>
    </w:p>
    <w:p w14:paraId="7D3C7B73" w14:textId="77777777" w:rsidR="00324DAD" w:rsidRPr="00273E0B" w:rsidRDefault="00324DAD" w:rsidP="00324DAD">
      <w:pPr>
        <w:pStyle w:val="Tekstdymka"/>
        <w:rPr>
          <w:rFonts w:ascii="Times New Roman" w:hAnsi="Times New Roman" w:cs="Times New Roman"/>
          <w:sz w:val="22"/>
          <w:szCs w:val="22"/>
        </w:rPr>
      </w:pPr>
    </w:p>
    <w:p w14:paraId="1458F5B3" w14:textId="77777777" w:rsidR="00AB31C1" w:rsidRPr="00273E0B" w:rsidRDefault="00AB31C1">
      <w:pPr>
        <w:rPr>
          <w:rFonts w:cs="Times New Roman"/>
          <w:b/>
          <w:bCs/>
          <w:sz w:val="22"/>
          <w:szCs w:val="22"/>
          <w:u w:val="single"/>
        </w:rPr>
      </w:pPr>
    </w:p>
    <w:p w14:paraId="33D67E83" w14:textId="77777777" w:rsidR="00CF7A86" w:rsidRPr="00273E0B" w:rsidRDefault="00CF7A86">
      <w:pPr>
        <w:rPr>
          <w:rFonts w:cs="Times New Roman"/>
          <w:b/>
          <w:bCs/>
          <w:sz w:val="22"/>
          <w:szCs w:val="22"/>
          <w:u w:val="single"/>
        </w:rPr>
      </w:pPr>
    </w:p>
    <w:p w14:paraId="46C0410E" w14:textId="77777777" w:rsidR="00CF7A86" w:rsidRPr="00273E0B" w:rsidRDefault="00CF7A86">
      <w:pPr>
        <w:rPr>
          <w:rFonts w:cs="Times New Roman"/>
          <w:b/>
          <w:bCs/>
          <w:sz w:val="22"/>
          <w:szCs w:val="22"/>
          <w:u w:val="single"/>
        </w:rPr>
      </w:pPr>
    </w:p>
    <w:p w14:paraId="588C8B47" w14:textId="77777777" w:rsidR="00CF7A86" w:rsidRPr="00273E0B" w:rsidRDefault="00CF7A86">
      <w:pPr>
        <w:rPr>
          <w:rFonts w:cs="Times New Roman"/>
          <w:b/>
          <w:bCs/>
          <w:sz w:val="22"/>
          <w:szCs w:val="22"/>
          <w:u w:val="single"/>
        </w:rPr>
      </w:pPr>
    </w:p>
    <w:p w14:paraId="22C810CA" w14:textId="77777777" w:rsidR="00071F7E" w:rsidRPr="00273E0B" w:rsidRDefault="00001C49">
      <w:pPr>
        <w:pStyle w:val="Tekstpodstawowy2"/>
        <w:spacing w:line="360" w:lineRule="auto"/>
        <w:jc w:val="right"/>
        <w:rPr>
          <w:rFonts w:eastAsia="Calibri"/>
          <w:b/>
          <w:sz w:val="22"/>
          <w:szCs w:val="22"/>
          <w:lang w:eastAsia="en-US"/>
        </w:rPr>
      </w:pPr>
      <w:r w:rsidRPr="00273E0B">
        <w:rPr>
          <w:rFonts w:eastAsia="Calibri"/>
          <w:b/>
          <w:sz w:val="22"/>
          <w:szCs w:val="22"/>
          <w:lang w:eastAsia="en-US"/>
        </w:rPr>
        <w:t>Z</w:t>
      </w:r>
      <w:r w:rsidR="00071F7E" w:rsidRPr="00273E0B">
        <w:rPr>
          <w:rFonts w:eastAsia="Calibri"/>
          <w:b/>
          <w:sz w:val="22"/>
          <w:szCs w:val="22"/>
          <w:lang w:eastAsia="en-US"/>
        </w:rPr>
        <w:t>atwierdził</w:t>
      </w:r>
      <w:r w:rsidR="00DC0C46" w:rsidRPr="00273E0B">
        <w:rPr>
          <w:rFonts w:eastAsia="Calibri"/>
          <w:b/>
          <w:sz w:val="22"/>
          <w:szCs w:val="22"/>
          <w:lang w:eastAsia="en-US"/>
        </w:rPr>
        <w:t>a</w:t>
      </w:r>
      <w:r w:rsidR="00071F7E" w:rsidRPr="00273E0B">
        <w:rPr>
          <w:rFonts w:eastAsia="Calibri"/>
          <w:b/>
          <w:sz w:val="22"/>
          <w:szCs w:val="22"/>
          <w:lang w:eastAsia="en-US"/>
        </w:rPr>
        <w:t xml:space="preserve">: </w:t>
      </w:r>
    </w:p>
    <w:p w14:paraId="7038E1BB"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dr n. med. Monika Domarecka</w:t>
      </w:r>
    </w:p>
    <w:p w14:paraId="5138C6A8"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Dyrektor Centralnego Szpitala Klinicznego</w:t>
      </w:r>
    </w:p>
    <w:p w14:paraId="0A2A0176"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Uniwersytetu Medycznego</w:t>
      </w:r>
      <w:r w:rsidR="003F2C67" w:rsidRPr="00273E0B">
        <w:rPr>
          <w:rFonts w:eastAsia="Calibri" w:cs="Times New Roman"/>
          <w:b/>
          <w:sz w:val="22"/>
          <w:szCs w:val="22"/>
          <w:lang w:eastAsia="en-US"/>
        </w:rPr>
        <w:t xml:space="preserve"> w </w:t>
      </w:r>
      <w:r w:rsidRPr="00273E0B">
        <w:rPr>
          <w:rFonts w:eastAsia="Calibri" w:cs="Times New Roman"/>
          <w:b/>
          <w:sz w:val="22"/>
          <w:szCs w:val="22"/>
          <w:lang w:eastAsia="en-US"/>
        </w:rPr>
        <w:t>Łodzi</w:t>
      </w:r>
    </w:p>
    <w:p w14:paraId="0886CAF6" w14:textId="77777777" w:rsidR="00071F7E" w:rsidRPr="00273E0B" w:rsidRDefault="00071F7E">
      <w:pPr>
        <w:jc w:val="center"/>
        <w:rPr>
          <w:rFonts w:eastAsia="Calibri" w:cs="Times New Roman"/>
          <w:b/>
          <w:sz w:val="22"/>
          <w:szCs w:val="22"/>
          <w:lang w:eastAsia="en-US"/>
        </w:rPr>
      </w:pPr>
    </w:p>
    <w:p w14:paraId="3624F099" w14:textId="77777777" w:rsidR="00071F7E" w:rsidRPr="00273E0B" w:rsidRDefault="00071F7E">
      <w:pPr>
        <w:jc w:val="center"/>
        <w:rPr>
          <w:rFonts w:cs="Times New Roman"/>
          <w:sz w:val="22"/>
          <w:szCs w:val="22"/>
        </w:rPr>
      </w:pPr>
    </w:p>
    <w:p w14:paraId="422EDE05" w14:textId="77777777" w:rsidR="00071F7E" w:rsidRPr="00273E0B" w:rsidRDefault="00071F7E">
      <w:pPr>
        <w:jc w:val="center"/>
        <w:rPr>
          <w:rFonts w:cs="Times New Roman"/>
          <w:sz w:val="22"/>
          <w:szCs w:val="22"/>
        </w:rPr>
      </w:pPr>
    </w:p>
    <w:p w14:paraId="02DB7FF1" w14:textId="77777777" w:rsidR="00D51542" w:rsidRDefault="00D51542">
      <w:pPr>
        <w:jc w:val="center"/>
        <w:rPr>
          <w:rFonts w:cs="Times New Roman"/>
          <w:sz w:val="22"/>
          <w:szCs w:val="22"/>
        </w:rPr>
      </w:pPr>
    </w:p>
    <w:p w14:paraId="495C2606" w14:textId="77777777" w:rsidR="00D51542" w:rsidRDefault="00D51542">
      <w:pPr>
        <w:jc w:val="center"/>
        <w:rPr>
          <w:rFonts w:cs="Times New Roman"/>
          <w:sz w:val="22"/>
          <w:szCs w:val="22"/>
        </w:rPr>
      </w:pPr>
    </w:p>
    <w:p w14:paraId="75EE3C3C" w14:textId="77777777" w:rsidR="00D51542" w:rsidRDefault="00D51542">
      <w:pPr>
        <w:jc w:val="center"/>
        <w:rPr>
          <w:rFonts w:cs="Times New Roman"/>
          <w:sz w:val="22"/>
          <w:szCs w:val="22"/>
        </w:rPr>
      </w:pPr>
    </w:p>
    <w:p w14:paraId="720C0B48" w14:textId="77777777" w:rsidR="00D51542" w:rsidRDefault="00D51542">
      <w:pPr>
        <w:jc w:val="center"/>
        <w:rPr>
          <w:rFonts w:cs="Times New Roman"/>
          <w:sz w:val="22"/>
          <w:szCs w:val="22"/>
        </w:rPr>
      </w:pPr>
    </w:p>
    <w:p w14:paraId="1DB39297" w14:textId="77777777" w:rsidR="00D51542" w:rsidRDefault="00D51542">
      <w:pPr>
        <w:jc w:val="center"/>
        <w:rPr>
          <w:rFonts w:cs="Times New Roman"/>
          <w:sz w:val="22"/>
          <w:szCs w:val="22"/>
        </w:rPr>
      </w:pPr>
    </w:p>
    <w:p w14:paraId="1B0847C0" w14:textId="5CE6BA40" w:rsidR="00911226" w:rsidRPr="00031E4C" w:rsidRDefault="002F25C4">
      <w:pPr>
        <w:jc w:val="center"/>
        <w:rPr>
          <w:rFonts w:cs="Times New Roman"/>
          <w:sz w:val="22"/>
          <w:szCs w:val="22"/>
        </w:rPr>
      </w:pPr>
      <w:r w:rsidRPr="00A1597D">
        <w:rPr>
          <w:rFonts w:cs="Times New Roman"/>
          <w:sz w:val="22"/>
          <w:szCs w:val="22"/>
        </w:rPr>
        <w:t xml:space="preserve">Łódź, </w:t>
      </w:r>
      <w:r w:rsidR="00104656" w:rsidRPr="00A1597D">
        <w:rPr>
          <w:rFonts w:cs="Times New Roman"/>
          <w:sz w:val="22"/>
          <w:szCs w:val="22"/>
        </w:rPr>
        <w:t>dnia</w:t>
      </w:r>
      <w:r w:rsidR="000410B6" w:rsidRPr="00A1597D">
        <w:rPr>
          <w:rFonts w:cs="Times New Roman"/>
          <w:sz w:val="22"/>
          <w:szCs w:val="22"/>
        </w:rPr>
        <w:t xml:space="preserve"> </w:t>
      </w:r>
      <w:r w:rsidR="00A1597D">
        <w:rPr>
          <w:rFonts w:cs="Times New Roman"/>
          <w:sz w:val="22"/>
          <w:szCs w:val="22"/>
        </w:rPr>
        <w:t>25</w:t>
      </w:r>
      <w:r w:rsidR="00CB367F" w:rsidRPr="00A1597D">
        <w:rPr>
          <w:rFonts w:cs="Times New Roman"/>
          <w:sz w:val="22"/>
          <w:szCs w:val="22"/>
        </w:rPr>
        <w:t>.09.</w:t>
      </w:r>
      <w:r w:rsidR="00BB31A6" w:rsidRPr="00A1597D">
        <w:rPr>
          <w:rFonts w:cs="Times New Roman"/>
          <w:sz w:val="22"/>
          <w:szCs w:val="22"/>
        </w:rPr>
        <w:t>2024</w:t>
      </w:r>
      <w:r w:rsidR="00E73E1A" w:rsidRPr="00A1597D">
        <w:rPr>
          <w:rFonts w:cs="Times New Roman"/>
          <w:sz w:val="22"/>
          <w:szCs w:val="22"/>
        </w:rPr>
        <w:t xml:space="preserve"> </w:t>
      </w:r>
      <w:r w:rsidR="00DA6E13" w:rsidRPr="00A1597D">
        <w:rPr>
          <w:rFonts w:cs="Times New Roman"/>
          <w:sz w:val="22"/>
          <w:szCs w:val="22"/>
        </w:rPr>
        <w:t>r</w:t>
      </w:r>
      <w:r w:rsidR="00E73E1A" w:rsidRPr="00A1597D">
        <w:rPr>
          <w:rFonts w:cs="Times New Roman"/>
          <w:sz w:val="22"/>
          <w:szCs w:val="22"/>
        </w:rPr>
        <w:t>.</w:t>
      </w:r>
    </w:p>
    <w:p w14:paraId="27B553BD" w14:textId="5A7D11C0" w:rsidR="00911226" w:rsidRDefault="00911226">
      <w:pPr>
        <w:jc w:val="center"/>
        <w:rPr>
          <w:rFonts w:cs="Times New Roman"/>
          <w:color w:val="FF0000"/>
          <w:sz w:val="22"/>
          <w:szCs w:val="22"/>
        </w:rPr>
      </w:pPr>
    </w:p>
    <w:p w14:paraId="0B1EE984" w14:textId="3BF11C9C" w:rsidR="006E61EA" w:rsidRDefault="006E61EA">
      <w:pPr>
        <w:jc w:val="center"/>
        <w:rPr>
          <w:rFonts w:cs="Times New Roman"/>
          <w:color w:val="FF0000"/>
          <w:sz w:val="22"/>
          <w:szCs w:val="22"/>
        </w:rPr>
      </w:pPr>
    </w:p>
    <w:p w14:paraId="2BE3543B" w14:textId="4B2320D1" w:rsidR="006E61EA" w:rsidRDefault="006E61EA">
      <w:pPr>
        <w:jc w:val="center"/>
        <w:rPr>
          <w:rFonts w:cs="Times New Roman"/>
          <w:color w:val="FF0000"/>
          <w:sz w:val="22"/>
          <w:szCs w:val="22"/>
        </w:rPr>
      </w:pPr>
    </w:p>
    <w:p w14:paraId="1DAED369" w14:textId="56F122AF" w:rsidR="006E61EA" w:rsidRDefault="006E61EA">
      <w:pPr>
        <w:jc w:val="center"/>
        <w:rPr>
          <w:rFonts w:cs="Times New Roman"/>
          <w:color w:val="FF0000"/>
          <w:sz w:val="22"/>
          <w:szCs w:val="22"/>
        </w:rPr>
      </w:pPr>
    </w:p>
    <w:p w14:paraId="7BCC6E9C" w14:textId="6CBC4B1C" w:rsidR="006E61EA" w:rsidRDefault="006E61EA">
      <w:pPr>
        <w:jc w:val="center"/>
        <w:rPr>
          <w:rFonts w:cs="Times New Roman"/>
          <w:color w:val="FF0000"/>
          <w:sz w:val="22"/>
          <w:szCs w:val="22"/>
        </w:rPr>
      </w:pPr>
    </w:p>
    <w:p w14:paraId="0B1C71CC" w14:textId="5D4650EF" w:rsidR="006E61EA" w:rsidRDefault="006E61EA" w:rsidP="006E61EA">
      <w:pPr>
        <w:rPr>
          <w:rFonts w:cs="Times New Roman"/>
          <w:color w:val="FF0000"/>
          <w:sz w:val="22"/>
          <w:szCs w:val="22"/>
        </w:rPr>
      </w:pPr>
    </w:p>
    <w:p w14:paraId="6D9BD902" w14:textId="77777777" w:rsidR="006E61EA" w:rsidRPr="00307688" w:rsidRDefault="006E61EA">
      <w:pPr>
        <w:jc w:val="center"/>
        <w:rPr>
          <w:rFonts w:cs="Times New Roman"/>
          <w:color w:val="FF0000"/>
          <w:sz w:val="22"/>
          <w:szCs w:val="22"/>
        </w:rPr>
      </w:pPr>
    </w:p>
    <w:p w14:paraId="725A3BF8" w14:textId="77777777" w:rsidR="00071F7E" w:rsidRPr="00242CAE" w:rsidRDefault="00071F7E" w:rsidP="00242CAE">
      <w:pPr>
        <w:rPr>
          <w:rFonts w:cs="Times New Roman"/>
          <w:sz w:val="22"/>
          <w:szCs w:val="22"/>
        </w:rPr>
        <w:sectPr w:rsidR="00071F7E" w:rsidRPr="00242CAE" w:rsidSect="00911226">
          <w:headerReference w:type="default" r:id="rId9"/>
          <w:pgSz w:w="11906" w:h="16838" w:code="9"/>
          <w:pgMar w:top="680" w:right="794" w:bottom="709" w:left="1134" w:header="709" w:footer="340" w:gutter="0"/>
          <w:cols w:space="708"/>
          <w:docGrid w:linePitch="360"/>
        </w:sectPr>
      </w:pPr>
    </w:p>
    <w:p w14:paraId="24939E6B" w14:textId="77777777" w:rsidR="006E61EA" w:rsidRPr="006E61EA" w:rsidRDefault="006E61EA" w:rsidP="006E61EA">
      <w:pPr>
        <w:jc w:val="center"/>
        <w:rPr>
          <w:rFonts w:asciiTheme="minorHAnsi" w:hAnsiTheme="minorHAnsi" w:cstheme="minorHAnsi"/>
          <w:b/>
          <w:bCs/>
          <w:spacing w:val="80"/>
          <w:sz w:val="22"/>
          <w:szCs w:val="22"/>
        </w:rPr>
      </w:pPr>
      <w:r w:rsidRPr="006E61EA">
        <w:rPr>
          <w:rFonts w:asciiTheme="minorHAnsi" w:hAnsiTheme="minorHAnsi" w:cstheme="minorHAnsi"/>
          <w:b/>
          <w:bCs/>
          <w:spacing w:val="80"/>
          <w:sz w:val="22"/>
          <w:szCs w:val="22"/>
        </w:rPr>
        <w:lastRenderedPageBreak/>
        <w:t>SPECYFIKACJA WARUNKÓW ZAMÓWIENIA</w:t>
      </w:r>
    </w:p>
    <w:p w14:paraId="4E314051" w14:textId="6D0C5532" w:rsidR="006E61EA" w:rsidRPr="006E61EA" w:rsidRDefault="006E61EA" w:rsidP="006E61EA">
      <w:pPr>
        <w:suppressAutoHyphens/>
        <w:jc w:val="center"/>
        <w:rPr>
          <w:rFonts w:asciiTheme="minorHAnsi" w:hAnsiTheme="minorHAnsi" w:cstheme="minorHAnsi"/>
          <w:b/>
          <w:bCs/>
          <w:sz w:val="22"/>
          <w:szCs w:val="22"/>
          <w:lang w:eastAsia="ar-SA"/>
        </w:rPr>
      </w:pPr>
      <w:r w:rsidRPr="006E61EA">
        <w:rPr>
          <w:rFonts w:asciiTheme="minorHAnsi" w:hAnsiTheme="minorHAnsi" w:cstheme="minorHAnsi"/>
          <w:sz w:val="22"/>
          <w:szCs w:val="22"/>
          <w:lang w:eastAsia="ar-SA"/>
        </w:rPr>
        <w:t>„</w:t>
      </w:r>
      <w:bookmarkStart w:id="2" w:name="_Hlk157149755"/>
      <w:r w:rsidRPr="006E61EA">
        <w:rPr>
          <w:rFonts w:asciiTheme="minorHAnsi" w:hAnsiTheme="minorHAnsi" w:cstheme="minorHAnsi"/>
          <w:b/>
          <w:bCs/>
          <w:sz w:val="22"/>
          <w:szCs w:val="22"/>
          <w:lang w:eastAsia="ar-SA"/>
        </w:rPr>
        <w:t xml:space="preserve">Dostawa odczynników i materiałów zużywalnych na potrzeby Zakładu Patomorfologii, Medycznego Laboratorium Genetycznego - CKD i Laboratorium </w:t>
      </w:r>
      <w:proofErr w:type="spellStart"/>
      <w:r w:rsidRPr="006E61EA">
        <w:rPr>
          <w:rFonts w:asciiTheme="minorHAnsi" w:hAnsiTheme="minorHAnsi" w:cstheme="minorHAnsi"/>
          <w:b/>
          <w:bCs/>
          <w:sz w:val="22"/>
          <w:szCs w:val="22"/>
          <w:lang w:eastAsia="ar-SA"/>
        </w:rPr>
        <w:t>OncoLab</w:t>
      </w:r>
      <w:proofErr w:type="spellEnd"/>
      <w:r w:rsidRPr="006E61EA">
        <w:rPr>
          <w:rFonts w:asciiTheme="minorHAnsi" w:hAnsiTheme="minorHAnsi" w:cstheme="minorHAnsi"/>
          <w:b/>
          <w:bCs/>
          <w:sz w:val="22"/>
          <w:szCs w:val="22"/>
          <w:lang w:eastAsia="ar-SA"/>
        </w:rPr>
        <w:t xml:space="preserve"> CSK UM w Łodzi”</w:t>
      </w:r>
    </w:p>
    <w:p w14:paraId="527D4E46" w14:textId="77777777" w:rsidR="006E61EA" w:rsidRPr="006E61EA" w:rsidRDefault="006E61EA" w:rsidP="006E61EA">
      <w:pPr>
        <w:suppressAutoHyphens/>
        <w:jc w:val="center"/>
        <w:rPr>
          <w:rFonts w:asciiTheme="minorHAnsi" w:hAnsiTheme="minorHAnsi" w:cstheme="minorHAnsi"/>
          <w:b/>
          <w:bCs/>
          <w:sz w:val="22"/>
          <w:szCs w:val="22"/>
          <w:lang w:eastAsia="ar-SA"/>
        </w:rPr>
      </w:pPr>
    </w:p>
    <w:p w14:paraId="2C30AE05" w14:textId="40CEB1AB" w:rsidR="006E61EA" w:rsidRPr="000E051B" w:rsidRDefault="006E61EA" w:rsidP="006E61EA">
      <w:pPr>
        <w:suppressAutoHyphens/>
        <w:jc w:val="center"/>
        <w:rPr>
          <w:rFonts w:asciiTheme="minorHAnsi" w:hAnsiTheme="minorHAnsi" w:cstheme="minorHAnsi"/>
          <w:b/>
          <w:bCs/>
          <w:sz w:val="22"/>
          <w:szCs w:val="22"/>
          <w:lang w:eastAsia="ar-SA"/>
        </w:rPr>
      </w:pPr>
      <w:r w:rsidRPr="000E051B">
        <w:rPr>
          <w:rFonts w:asciiTheme="minorHAnsi" w:hAnsiTheme="minorHAnsi" w:cstheme="minorHAnsi"/>
          <w:b/>
          <w:bCs/>
          <w:sz w:val="22"/>
          <w:szCs w:val="22"/>
          <w:lang w:eastAsia="ar-SA"/>
        </w:rPr>
        <w:t xml:space="preserve">Ogłoszenie o zamówieniu opublikowano w </w:t>
      </w:r>
      <w:proofErr w:type="spellStart"/>
      <w:r w:rsidRPr="000E051B">
        <w:rPr>
          <w:rFonts w:asciiTheme="minorHAnsi" w:hAnsiTheme="minorHAnsi" w:cstheme="minorHAnsi"/>
          <w:b/>
          <w:bCs/>
          <w:sz w:val="22"/>
          <w:szCs w:val="22"/>
          <w:lang w:eastAsia="ar-SA"/>
        </w:rPr>
        <w:t>Dz.U.U.E</w:t>
      </w:r>
      <w:proofErr w:type="spellEnd"/>
      <w:r w:rsidRPr="000E051B">
        <w:rPr>
          <w:rFonts w:asciiTheme="minorHAnsi" w:hAnsiTheme="minorHAnsi" w:cstheme="minorHAnsi"/>
          <w:b/>
          <w:bCs/>
          <w:sz w:val="22"/>
          <w:szCs w:val="22"/>
          <w:lang w:eastAsia="ar-SA"/>
        </w:rPr>
        <w:t>. nr:</w:t>
      </w:r>
      <w:r w:rsidR="000E051B" w:rsidRPr="000E051B">
        <w:rPr>
          <w:rFonts w:asciiTheme="minorHAnsi" w:hAnsiTheme="minorHAnsi" w:cstheme="minorHAnsi"/>
          <w:b/>
          <w:bCs/>
          <w:sz w:val="22"/>
          <w:szCs w:val="22"/>
          <w:lang w:eastAsia="ar-SA"/>
        </w:rPr>
        <w:t xml:space="preserve"> </w:t>
      </w:r>
      <w:r w:rsidRPr="000E051B">
        <w:rPr>
          <w:rFonts w:asciiTheme="minorHAnsi" w:hAnsiTheme="minorHAnsi" w:cstheme="minorHAnsi"/>
          <w:b/>
          <w:lang w:eastAsia="ar-SA"/>
        </w:rPr>
        <w:t xml:space="preserve"> </w:t>
      </w:r>
      <w:r w:rsidR="000E051B" w:rsidRPr="000E051B">
        <w:rPr>
          <w:rFonts w:asciiTheme="minorHAnsi" w:hAnsiTheme="minorHAnsi" w:cstheme="minorHAnsi"/>
          <w:b/>
          <w:sz w:val="22"/>
          <w:szCs w:val="22"/>
          <w:lang w:eastAsia="ar-SA"/>
        </w:rPr>
        <w:t>582959-2024</w:t>
      </w:r>
      <w:r w:rsidRPr="000E051B">
        <w:rPr>
          <w:rFonts w:asciiTheme="minorHAnsi" w:hAnsiTheme="minorHAnsi" w:cstheme="minorHAnsi"/>
          <w:b/>
          <w:bCs/>
          <w:sz w:val="22"/>
          <w:szCs w:val="22"/>
          <w:lang w:eastAsia="ar-SA"/>
        </w:rPr>
        <w:t xml:space="preserve"> , Numer wydania Dz.U. S:</w:t>
      </w:r>
      <w:r w:rsidR="00A1597D" w:rsidRPr="000E051B">
        <w:rPr>
          <w:rFonts w:asciiTheme="minorHAnsi" w:hAnsiTheme="minorHAnsi" w:cstheme="minorHAnsi"/>
          <w:b/>
          <w:bCs/>
          <w:sz w:val="22"/>
          <w:szCs w:val="22"/>
          <w:lang w:eastAsia="ar-SA"/>
        </w:rPr>
        <w:t xml:space="preserve"> </w:t>
      </w:r>
      <w:r w:rsidR="000E051B" w:rsidRPr="000E051B">
        <w:rPr>
          <w:rFonts w:asciiTheme="minorHAnsi" w:hAnsiTheme="minorHAnsi" w:cstheme="minorHAnsi"/>
          <w:b/>
          <w:bCs/>
          <w:sz w:val="22"/>
          <w:szCs w:val="22"/>
          <w:lang w:eastAsia="ar-SA"/>
        </w:rPr>
        <w:t>189</w:t>
      </w:r>
      <w:r w:rsidRPr="000E051B">
        <w:rPr>
          <w:rFonts w:asciiTheme="minorHAnsi" w:hAnsiTheme="minorHAnsi" w:cstheme="minorHAnsi"/>
          <w:b/>
          <w:bCs/>
          <w:sz w:val="22"/>
          <w:szCs w:val="22"/>
          <w:lang w:eastAsia="ar-SA"/>
        </w:rPr>
        <w:t xml:space="preserve">/2024 Data publikacji: </w:t>
      </w:r>
      <w:r w:rsidR="00A1597D" w:rsidRPr="000E051B">
        <w:rPr>
          <w:rFonts w:asciiTheme="minorHAnsi" w:hAnsiTheme="minorHAnsi" w:cstheme="minorHAnsi"/>
          <w:b/>
          <w:bCs/>
          <w:sz w:val="22"/>
          <w:szCs w:val="22"/>
          <w:lang w:eastAsia="ar-SA"/>
        </w:rPr>
        <w:t>27</w:t>
      </w:r>
      <w:r w:rsidRPr="000E051B">
        <w:rPr>
          <w:rFonts w:asciiTheme="minorHAnsi" w:hAnsiTheme="minorHAnsi" w:cstheme="minorHAnsi"/>
          <w:b/>
          <w:bCs/>
          <w:sz w:val="22"/>
          <w:szCs w:val="22"/>
          <w:lang w:eastAsia="ar-SA"/>
        </w:rPr>
        <w:t>.09.2024</w:t>
      </w:r>
    </w:p>
    <w:p w14:paraId="05E303FD" w14:textId="50B64117" w:rsidR="006E61EA" w:rsidRDefault="006E61EA" w:rsidP="006E61EA">
      <w:pPr>
        <w:suppressAutoHyphens/>
        <w:rPr>
          <w:rFonts w:asciiTheme="minorHAnsi" w:hAnsiTheme="minorHAnsi" w:cstheme="minorHAnsi"/>
          <w:b/>
          <w:bCs/>
          <w:sz w:val="22"/>
          <w:szCs w:val="22"/>
          <w:lang w:eastAsia="ar-SA"/>
        </w:rPr>
      </w:pPr>
    </w:p>
    <w:p w14:paraId="7AEC007E" w14:textId="238E68AE" w:rsidR="006E61EA" w:rsidRPr="006E61EA" w:rsidRDefault="006E61EA" w:rsidP="006E61EA">
      <w:pPr>
        <w:suppressAutoHyphens/>
        <w:rPr>
          <w:rFonts w:asciiTheme="minorHAnsi" w:hAnsiTheme="minorHAnsi" w:cstheme="minorHAnsi"/>
          <w:b/>
          <w:bCs/>
          <w:sz w:val="22"/>
          <w:szCs w:val="22"/>
          <w:lang w:eastAsia="ar-SA"/>
        </w:rPr>
      </w:pPr>
      <w:r>
        <w:rPr>
          <w:rFonts w:asciiTheme="minorHAnsi" w:hAnsiTheme="minorHAnsi" w:cstheme="minorHAnsi"/>
          <w:b/>
          <w:bCs/>
          <w:sz w:val="22"/>
          <w:szCs w:val="22"/>
          <w:lang w:eastAsia="ar-SA"/>
        </w:rPr>
        <w:t>ZP/136/2024</w:t>
      </w:r>
    </w:p>
    <w:bookmarkEnd w:id="2"/>
    <w:p w14:paraId="0ABB8FC9" w14:textId="77777777" w:rsidR="00071F7E" w:rsidRPr="00AC4235" w:rsidRDefault="00071F7E" w:rsidP="006E61EA">
      <w:pPr>
        <w:rPr>
          <w:rFonts w:eastAsia="Calibri" w:cs="Times New Roman"/>
          <w:b/>
          <w:sz w:val="22"/>
          <w:szCs w:val="22"/>
          <w:lang w:eastAsia="en-US"/>
        </w:rPr>
      </w:pPr>
    </w:p>
    <w:p w14:paraId="6C6265BA" w14:textId="77777777" w:rsidR="00D73AE5" w:rsidRPr="00AC4235" w:rsidRDefault="00D73AE5" w:rsidP="008F4101">
      <w:pPr>
        <w:pStyle w:val="Nagwek9"/>
        <w:suppressAutoHyphens w:val="0"/>
        <w:jc w:val="both"/>
        <w:rPr>
          <w:rFonts w:eastAsia="Calibri" w:cs="Times New Roman"/>
          <w:bCs w:val="0"/>
          <w:sz w:val="22"/>
          <w:szCs w:val="22"/>
          <w:u w:val="none"/>
          <w:lang w:eastAsia="en-US"/>
        </w:rPr>
      </w:pPr>
    </w:p>
    <w:p w14:paraId="15E586CF" w14:textId="77777777" w:rsidR="00071F7E" w:rsidRPr="00AC4235" w:rsidRDefault="00071F7E" w:rsidP="008F4101">
      <w:pPr>
        <w:pStyle w:val="Nagwek9"/>
        <w:suppressAutoHyphens w:val="0"/>
        <w:jc w:val="both"/>
        <w:rPr>
          <w:rFonts w:eastAsia="Calibri" w:cs="Times New Roman"/>
          <w:bCs w:val="0"/>
          <w:sz w:val="22"/>
          <w:szCs w:val="22"/>
          <w:u w:val="none"/>
          <w:lang w:eastAsia="en-US"/>
        </w:rPr>
      </w:pPr>
      <w:r w:rsidRPr="00AC4235">
        <w:rPr>
          <w:rFonts w:eastAsia="Calibri" w:cs="Times New Roman"/>
          <w:bCs w:val="0"/>
          <w:sz w:val="22"/>
          <w:szCs w:val="22"/>
          <w:u w:val="none"/>
          <w:lang w:eastAsia="en-US"/>
        </w:rPr>
        <w:t>I.  NAZWA ORAZ ADRES ZAMAWIAJĄCEGO</w:t>
      </w:r>
      <w:r w:rsidR="008F4101" w:rsidRPr="00AC4235">
        <w:rPr>
          <w:rFonts w:eastAsia="Calibri" w:cs="Times New Roman"/>
          <w:bCs w:val="0"/>
          <w:sz w:val="22"/>
          <w:szCs w:val="22"/>
          <w:u w:val="none"/>
          <w:lang w:eastAsia="en-US"/>
        </w:rPr>
        <w:t>, NUMER TELEFONU, ADRES POCZTY ELEKTRONICZNEJ ORAZ STRONY INTERNE-TOWEJ PROWADZONEGO POSTĘPOWANIA</w:t>
      </w:r>
    </w:p>
    <w:p w14:paraId="21717EF4" w14:textId="77777777" w:rsidR="001F57A9" w:rsidRPr="00AC4235" w:rsidRDefault="001F57A9" w:rsidP="001F57A9">
      <w:pPr>
        <w:rPr>
          <w:rFonts w:cs="Times New Roman"/>
          <w:sz w:val="22"/>
          <w:szCs w:val="22"/>
          <w:lang w:eastAsia="en-US"/>
        </w:rPr>
      </w:pPr>
    </w:p>
    <w:p w14:paraId="1A20229F" w14:textId="77777777" w:rsidR="00071F7E" w:rsidRPr="00AC4235" w:rsidRDefault="00071F7E">
      <w:pPr>
        <w:rPr>
          <w:rFonts w:eastAsia="Calibri" w:cs="Times New Roman"/>
          <w:sz w:val="22"/>
          <w:szCs w:val="22"/>
          <w:lang w:eastAsia="en-US"/>
        </w:rPr>
      </w:pPr>
      <w:r w:rsidRPr="00AC4235">
        <w:rPr>
          <w:rFonts w:eastAsia="Calibri" w:cs="Times New Roman"/>
          <w:sz w:val="22"/>
          <w:szCs w:val="22"/>
          <w:lang w:eastAsia="en-US"/>
        </w:rPr>
        <w:t>Zamawiający:</w:t>
      </w:r>
      <w:r w:rsidRPr="00AC4235">
        <w:rPr>
          <w:rFonts w:eastAsia="Calibri" w:cs="Times New Roman"/>
          <w:sz w:val="22"/>
          <w:szCs w:val="22"/>
          <w:lang w:eastAsia="en-US"/>
        </w:rPr>
        <w:tab/>
      </w:r>
      <w:r w:rsidRPr="00AC4235">
        <w:rPr>
          <w:rFonts w:eastAsia="Calibri" w:cs="Times New Roman"/>
          <w:sz w:val="22"/>
          <w:szCs w:val="22"/>
          <w:lang w:eastAsia="en-US"/>
        </w:rPr>
        <w:tab/>
        <w:t>Samodzielny Publiczny Zakład Opieki Zdrowotnej</w:t>
      </w:r>
    </w:p>
    <w:p w14:paraId="5DDCE847" w14:textId="77777777" w:rsidR="00071F7E" w:rsidRPr="00AC4235" w:rsidRDefault="00071F7E" w:rsidP="00E81F8D">
      <w:pPr>
        <w:ind w:left="2124" w:firstLine="3"/>
        <w:rPr>
          <w:rFonts w:eastAsia="Calibri" w:cs="Times New Roman"/>
          <w:sz w:val="22"/>
          <w:szCs w:val="22"/>
          <w:lang w:eastAsia="en-US"/>
        </w:rPr>
      </w:pPr>
      <w:r w:rsidRPr="00AC4235">
        <w:rPr>
          <w:rFonts w:eastAsia="Calibri" w:cs="Times New Roman"/>
          <w:sz w:val="22"/>
          <w:szCs w:val="22"/>
          <w:lang w:eastAsia="en-US"/>
        </w:rPr>
        <w:t xml:space="preserve">Centralny Szpital Kliniczny </w:t>
      </w:r>
    </w:p>
    <w:p w14:paraId="7EC7E6AC" w14:textId="77777777" w:rsidR="00071F7E" w:rsidRPr="00AC4235" w:rsidRDefault="00071F7E" w:rsidP="00E81F8D">
      <w:pPr>
        <w:ind w:left="2124" w:firstLine="3"/>
        <w:rPr>
          <w:rFonts w:eastAsia="Calibri" w:cs="Times New Roman"/>
          <w:sz w:val="22"/>
          <w:szCs w:val="22"/>
          <w:lang w:eastAsia="en-US"/>
        </w:rPr>
      </w:pPr>
      <w:r w:rsidRPr="00AC4235">
        <w:rPr>
          <w:rFonts w:eastAsia="Calibri" w:cs="Times New Roman"/>
          <w:sz w:val="22"/>
          <w:szCs w:val="22"/>
          <w:lang w:eastAsia="en-US"/>
        </w:rPr>
        <w:t>Uniwersytetu Medycznego</w:t>
      </w:r>
      <w:r w:rsidR="003F2C67" w:rsidRPr="00AC4235">
        <w:rPr>
          <w:rFonts w:eastAsia="Calibri" w:cs="Times New Roman"/>
          <w:sz w:val="22"/>
          <w:szCs w:val="22"/>
          <w:lang w:eastAsia="en-US"/>
        </w:rPr>
        <w:t xml:space="preserve"> w </w:t>
      </w:r>
      <w:r w:rsidR="002209E0" w:rsidRPr="00AC4235">
        <w:rPr>
          <w:rFonts w:eastAsia="Calibri" w:cs="Times New Roman"/>
          <w:sz w:val="22"/>
          <w:szCs w:val="22"/>
          <w:lang w:eastAsia="en-US"/>
        </w:rPr>
        <w:t>Łodzi</w:t>
      </w:r>
      <w:r w:rsidRPr="00AC4235">
        <w:rPr>
          <w:rFonts w:eastAsia="Calibri" w:cs="Times New Roman"/>
          <w:sz w:val="22"/>
          <w:szCs w:val="22"/>
          <w:lang w:eastAsia="en-US"/>
        </w:rPr>
        <w:br/>
        <w:t>92-213 Łódź, ul. Pomorska 251</w:t>
      </w:r>
    </w:p>
    <w:p w14:paraId="55E9507D" w14:textId="60347383" w:rsidR="00E81F8D" w:rsidRPr="00AC4235" w:rsidRDefault="00071F7E" w:rsidP="00E81F8D">
      <w:pPr>
        <w:ind w:left="2124"/>
        <w:rPr>
          <w:rFonts w:eastAsia="Calibri" w:cs="Times New Roman"/>
          <w:color w:val="FF0000"/>
          <w:sz w:val="22"/>
          <w:szCs w:val="22"/>
          <w:lang w:eastAsia="en-US"/>
        </w:rPr>
      </w:pPr>
      <w:r w:rsidRPr="001D0292">
        <w:rPr>
          <w:rFonts w:eastAsia="Calibri" w:cs="Times New Roman"/>
          <w:sz w:val="22"/>
          <w:szCs w:val="22"/>
          <w:lang w:eastAsia="en-US"/>
        </w:rPr>
        <w:t xml:space="preserve">tel. (42) 675 75 </w:t>
      </w:r>
      <w:r w:rsidR="000D7B25">
        <w:rPr>
          <w:rFonts w:eastAsia="Calibri" w:cs="Times New Roman"/>
          <w:sz w:val="22"/>
          <w:szCs w:val="22"/>
          <w:lang w:eastAsia="en-US"/>
        </w:rPr>
        <w:t>00</w:t>
      </w:r>
    </w:p>
    <w:p w14:paraId="72C1BCEC" w14:textId="77777777" w:rsidR="00A12458" w:rsidRPr="00AC4235" w:rsidRDefault="00A12458" w:rsidP="00E81F8D">
      <w:pPr>
        <w:ind w:left="2124"/>
        <w:rPr>
          <w:rFonts w:eastAsia="Calibri" w:cs="Times New Roman"/>
          <w:b/>
          <w:sz w:val="22"/>
          <w:szCs w:val="22"/>
          <w:lang w:eastAsia="en-US"/>
        </w:rPr>
      </w:pPr>
    </w:p>
    <w:p w14:paraId="0D79B10F" w14:textId="77777777" w:rsidR="008C3D56" w:rsidRPr="000F6BEE" w:rsidRDefault="00A12458" w:rsidP="000F6BEE">
      <w:pPr>
        <w:pStyle w:val="Nagwek9"/>
        <w:suppressAutoHyphens w:val="0"/>
        <w:jc w:val="both"/>
        <w:rPr>
          <w:rFonts w:eastAsia="Calibri" w:cs="Times New Roman"/>
          <w:bCs w:val="0"/>
          <w:color w:val="FF0000"/>
          <w:sz w:val="22"/>
          <w:szCs w:val="22"/>
          <w:u w:val="none"/>
          <w:lang w:eastAsia="en-US"/>
        </w:rPr>
      </w:pPr>
      <w:r w:rsidRPr="00AC4235">
        <w:rPr>
          <w:rFonts w:eastAsia="Calibri" w:cs="Times New Roman"/>
          <w:bCs w:val="0"/>
          <w:sz w:val="22"/>
          <w:szCs w:val="22"/>
          <w:u w:val="none"/>
          <w:lang w:eastAsia="en-US"/>
        </w:rPr>
        <w:t xml:space="preserve">II. </w:t>
      </w:r>
      <w:r w:rsidR="008C3D56" w:rsidRPr="00AC4235">
        <w:rPr>
          <w:rFonts w:eastAsia="Calibri" w:cs="Times New Roman"/>
          <w:sz w:val="22"/>
          <w:szCs w:val="22"/>
          <w:u w:val="none"/>
          <w:lang w:eastAsia="en-US"/>
        </w:rPr>
        <w:t>ADRES STRONY INTERNETOWEJ NA KTÓREJ UDOSTĘPNIANE BĘDĄ ZMIANY I WYJAŚNIENIA TREŚCI SWZ ORAZ INNE DOKUMENTY ZAMÓWIENIA BEZPOŚREDNIO ZWIĄZANE Z POSTĘPOWANIEM O UDZIELENIE ZAMÓWIENIA</w:t>
      </w:r>
    </w:p>
    <w:p w14:paraId="108A41BA"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 Strona: www.csk.umed.pl</w:t>
      </w:r>
    </w:p>
    <w:p w14:paraId="230835AB"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2. e-mail:   </w:t>
      </w:r>
      <w:hyperlink r:id="rId10" w:history="1">
        <w:r w:rsidRPr="00036F09">
          <w:rPr>
            <w:rFonts w:asciiTheme="minorHAnsi" w:eastAsia="Calibri" w:hAnsiTheme="minorHAnsi" w:cstheme="minorHAnsi"/>
            <w:sz w:val="22"/>
            <w:szCs w:val="22"/>
            <w:lang w:eastAsia="en-US"/>
          </w:rPr>
          <w:t>zam.publ@csk.umed.pl</w:t>
        </w:r>
      </w:hyperlink>
    </w:p>
    <w:p w14:paraId="0CFFA456"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 Adres skrzynki </w:t>
      </w:r>
      <w:proofErr w:type="spellStart"/>
      <w:r w:rsidRPr="00036F09">
        <w:rPr>
          <w:rFonts w:asciiTheme="minorHAnsi" w:eastAsia="Calibri" w:hAnsiTheme="minorHAnsi" w:cstheme="minorHAnsi"/>
          <w:sz w:val="22"/>
          <w:szCs w:val="22"/>
          <w:lang w:eastAsia="en-US"/>
        </w:rPr>
        <w:t>ePUAP</w:t>
      </w:r>
      <w:proofErr w:type="spellEnd"/>
      <w:r w:rsidRPr="00036F09">
        <w:rPr>
          <w:rFonts w:asciiTheme="minorHAnsi" w:eastAsia="Calibri" w:hAnsiTheme="minorHAnsi" w:cstheme="minorHAnsi"/>
          <w:sz w:val="22"/>
          <w:szCs w:val="22"/>
          <w:lang w:eastAsia="en-US"/>
        </w:rPr>
        <w:t>:   /</w:t>
      </w:r>
      <w:proofErr w:type="spellStart"/>
      <w:r w:rsidRPr="00036F09">
        <w:rPr>
          <w:rFonts w:asciiTheme="minorHAnsi" w:eastAsia="Calibri" w:hAnsiTheme="minorHAnsi" w:cstheme="minorHAnsi"/>
          <w:sz w:val="22"/>
          <w:szCs w:val="22"/>
          <w:lang w:eastAsia="en-US"/>
        </w:rPr>
        <w:t>cskumedlodz</w:t>
      </w:r>
      <w:proofErr w:type="spellEnd"/>
      <w:r w:rsidRPr="00036F09">
        <w:rPr>
          <w:rFonts w:asciiTheme="minorHAnsi" w:eastAsia="Calibri" w:hAnsiTheme="minorHAnsi" w:cstheme="minorHAnsi"/>
          <w:sz w:val="22"/>
          <w:szCs w:val="22"/>
          <w:lang w:eastAsia="en-US"/>
        </w:rPr>
        <w:t>/</w:t>
      </w:r>
      <w:proofErr w:type="spellStart"/>
      <w:r w:rsidRPr="00036F09">
        <w:rPr>
          <w:rFonts w:asciiTheme="minorHAnsi" w:eastAsia="Calibri" w:hAnsiTheme="minorHAnsi" w:cstheme="minorHAnsi"/>
          <w:sz w:val="22"/>
          <w:szCs w:val="22"/>
          <w:lang w:eastAsia="en-US"/>
        </w:rPr>
        <w:t>SkrytkaESP</w:t>
      </w:r>
      <w:proofErr w:type="spellEnd"/>
    </w:p>
    <w:p w14:paraId="46502818"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4. </w:t>
      </w:r>
      <w:r w:rsidRPr="00E050C6">
        <w:rPr>
          <w:rFonts w:asciiTheme="minorHAnsi" w:eastAsia="Calibri" w:hAnsiTheme="minorHAnsi" w:cstheme="minorHAnsi"/>
          <w:b/>
          <w:sz w:val="22"/>
          <w:szCs w:val="22"/>
          <w:lang w:eastAsia="en-US"/>
        </w:rPr>
        <w:t>strona prowadzonego postępowania:</w:t>
      </w:r>
      <w:r w:rsidRPr="00036F09">
        <w:rPr>
          <w:rFonts w:asciiTheme="minorHAnsi" w:hAnsiTheme="minorHAnsi" w:cstheme="minorHAnsi"/>
          <w:b/>
        </w:rPr>
        <w:t xml:space="preserve"> </w:t>
      </w:r>
      <w:bookmarkStart w:id="3" w:name="_Hlk129163587"/>
      <w:r>
        <w:fldChar w:fldCharType="begin"/>
      </w:r>
      <w:r>
        <w:instrText xml:space="preserve"> HYPERLINK "https://platformazakupowa.pl/pn/csk_umed" </w:instrText>
      </w:r>
      <w:r>
        <w:fldChar w:fldCharType="separate"/>
      </w:r>
      <w:r w:rsidRPr="00036F09">
        <w:rPr>
          <w:rStyle w:val="Hipercze"/>
          <w:rFonts w:asciiTheme="minorHAnsi" w:hAnsiTheme="minorHAnsi" w:cstheme="minorHAnsi"/>
          <w:b/>
        </w:rPr>
        <w:t>https://platformazakupowa.pl/pn/csk_umed</w:t>
      </w:r>
      <w:r>
        <w:rPr>
          <w:rStyle w:val="Hipercze"/>
          <w:rFonts w:asciiTheme="minorHAnsi" w:hAnsiTheme="minorHAnsi" w:cstheme="minorHAnsi"/>
          <w:b/>
        </w:rPr>
        <w:fldChar w:fldCharType="end"/>
      </w:r>
    </w:p>
    <w:bookmarkEnd w:id="3"/>
    <w:p w14:paraId="0C1F0B0C"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5. korespondencja w sprawie zamówienia:</w:t>
      </w:r>
      <w:r w:rsidRPr="00036F09">
        <w:rPr>
          <w:rFonts w:asciiTheme="minorHAnsi" w:hAnsiTheme="minorHAnsi" w:cstheme="minorHAnsi"/>
          <w:sz w:val="24"/>
          <w:szCs w:val="24"/>
        </w:rPr>
        <w:t xml:space="preserve"> </w:t>
      </w:r>
      <w:hyperlink r:id="rId11" w:history="1">
        <w:r w:rsidRPr="00036F09">
          <w:rPr>
            <w:rStyle w:val="Hipercze"/>
            <w:rFonts w:asciiTheme="minorHAnsi" w:hAnsiTheme="minorHAnsi" w:cstheme="minorHAnsi"/>
            <w:sz w:val="24"/>
            <w:szCs w:val="24"/>
          </w:rPr>
          <w:t>https://platformazakupowa.pl</w:t>
        </w:r>
      </w:hyperlink>
    </w:p>
    <w:p w14:paraId="1DF7752C"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6.W postępowaniu o udzielenie zamówienia  komunikacja między Zamawiającym a Wykonawcami odbywa się za pośrednictwem platformy zakupowej </w:t>
      </w:r>
      <w:proofErr w:type="spellStart"/>
      <w:r w:rsidRPr="00036F09">
        <w:rPr>
          <w:rFonts w:asciiTheme="minorHAnsi" w:eastAsia="Calibri" w:hAnsiTheme="minorHAnsi" w:cstheme="minorHAnsi"/>
          <w:lang w:eastAsia="en-US"/>
        </w:rPr>
        <w:t>OpenNexus</w:t>
      </w:r>
      <w:proofErr w:type="spellEnd"/>
      <w:r w:rsidRPr="00036F09">
        <w:rPr>
          <w:rFonts w:asciiTheme="minorHAnsi" w:eastAsia="Calibri" w:hAnsiTheme="minorHAnsi" w:cstheme="minorHAnsi"/>
          <w:lang w:eastAsia="en-US"/>
        </w:rPr>
        <w:t xml:space="preserve"> dostępnej pod adresem:</w:t>
      </w:r>
      <w:r w:rsidRPr="00036F09">
        <w:rPr>
          <w:rFonts w:asciiTheme="minorHAnsi" w:hAnsiTheme="minorHAnsi" w:cstheme="minorHAnsi"/>
          <w:sz w:val="24"/>
          <w:szCs w:val="24"/>
        </w:rPr>
        <w:t xml:space="preserve"> </w:t>
      </w:r>
      <w:hyperlink r:id="rId12" w:history="1">
        <w:r w:rsidRPr="00036F09">
          <w:rPr>
            <w:rStyle w:val="Hipercze"/>
            <w:rFonts w:asciiTheme="minorHAnsi" w:hAnsiTheme="minorHAnsi" w:cstheme="minorHAnsi"/>
            <w:sz w:val="24"/>
            <w:szCs w:val="24"/>
          </w:rPr>
          <w:t>https://platformazakupowa.pl</w:t>
        </w:r>
      </w:hyperlink>
    </w:p>
    <w:p w14:paraId="3956DA19"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36F09">
        <w:rPr>
          <w:rFonts w:asciiTheme="minorHAnsi" w:eastAsia="Calibri" w:hAnsiTheme="minorHAnsi" w:cstheme="minorHAnsi"/>
          <w:lang w:eastAsia="en-US"/>
        </w:rPr>
        <w:t>Nexus</w:t>
      </w:r>
      <w:proofErr w:type="spellEnd"/>
      <w:r w:rsidRPr="00036F09">
        <w:rPr>
          <w:rFonts w:asciiTheme="minorHAnsi" w:eastAsia="Calibri" w:hAnsiTheme="minorHAnsi" w:cstheme="minorHAnsi"/>
          <w:lang w:eastAsia="en-US"/>
        </w:rPr>
        <w:t xml:space="preserve"> Sp. z o. o.</w:t>
      </w:r>
      <w:r w:rsidRPr="00036F09">
        <w:rPr>
          <w:rFonts w:asciiTheme="minorHAnsi" w:hAnsiTheme="minorHAnsi" w:cstheme="minorHAnsi"/>
          <w:sz w:val="24"/>
          <w:szCs w:val="24"/>
        </w:rPr>
        <w:t xml:space="preserve"> </w:t>
      </w:r>
      <w:hyperlink r:id="rId13" w:history="1">
        <w:r w:rsidRPr="00036F09">
          <w:rPr>
            <w:rStyle w:val="Hipercze"/>
            <w:rFonts w:asciiTheme="minorHAnsi" w:hAnsiTheme="minorHAnsi" w:cstheme="minorHAnsi"/>
            <w:sz w:val="24"/>
            <w:szCs w:val="24"/>
          </w:rPr>
          <w:t>https://platformazakupowa.pl/strona/1-regulamin</w:t>
        </w:r>
      </w:hyperlink>
    </w:p>
    <w:p w14:paraId="53F9C500" w14:textId="77777777" w:rsidR="000D7B25" w:rsidRPr="00036F09" w:rsidRDefault="000D7B25" w:rsidP="000D7B25">
      <w:pPr>
        <w:pStyle w:val="Tabelapozycja"/>
        <w:jc w:val="both"/>
        <w:rPr>
          <w:rFonts w:asciiTheme="minorHAnsi" w:eastAsia="Calibri" w:hAnsiTheme="minorHAnsi" w:cstheme="minorHAnsi"/>
          <w:lang w:eastAsia="en-US"/>
        </w:rPr>
      </w:pPr>
      <w:r w:rsidRPr="00036F09">
        <w:rPr>
          <w:rFonts w:asciiTheme="minorHAnsi" w:eastAsia="Calibri" w:hAnsiTheme="minorHAnsi" w:cstheme="minorHAnsi"/>
          <w:lang w:eastAsia="en-US"/>
        </w:rPr>
        <w:t>8.Wykonawca winien zapoznać się z treścią niniejszej SWZ. Wszelkie ewentualne uzupełnienia, zmiany i wyjaśnienia treści SWZ będą zamieszczane na stronie internetowej prowadzonego postępowania:</w:t>
      </w:r>
      <w:r w:rsidRPr="00036F09">
        <w:rPr>
          <w:rFonts w:asciiTheme="minorHAnsi" w:hAnsiTheme="minorHAnsi" w:cstheme="minorHAnsi"/>
          <w:sz w:val="24"/>
          <w:szCs w:val="24"/>
        </w:rPr>
        <w:t xml:space="preserve"> </w:t>
      </w:r>
      <w:hyperlink r:id="rId14" w:history="1">
        <w:r w:rsidRPr="00036F09">
          <w:rPr>
            <w:rStyle w:val="Hipercze"/>
            <w:rFonts w:asciiTheme="minorHAnsi" w:hAnsiTheme="minorHAnsi" w:cstheme="minorHAnsi"/>
            <w:sz w:val="24"/>
            <w:szCs w:val="24"/>
          </w:rPr>
          <w:t>https://platformazakupowa.pl/pn/csk_umed</w:t>
        </w:r>
      </w:hyperlink>
      <w:r w:rsidRPr="00036F09">
        <w:rPr>
          <w:rFonts w:asciiTheme="minorHAnsi" w:hAnsiTheme="minorHAnsi" w:cstheme="minorHAnsi"/>
          <w:sz w:val="24"/>
          <w:szCs w:val="24"/>
        </w:rPr>
        <w:t xml:space="preserve">. </w:t>
      </w:r>
      <w:r w:rsidRPr="00036F09">
        <w:rPr>
          <w:rFonts w:asciiTheme="minorHAnsi" w:eastAsia="Calibri" w:hAnsiTheme="minorHAnsi" w:cstheme="minorHAns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30077BA0" w14:textId="77777777" w:rsidR="00071F7E" w:rsidRPr="00AC4235" w:rsidRDefault="00071F7E">
      <w:pPr>
        <w:pStyle w:val="Tabelapozycja"/>
        <w:rPr>
          <w:rFonts w:ascii="Times New Roman" w:hAnsi="Times New Roman" w:cs="Times New Roman"/>
          <w:lang w:val="de-DE"/>
        </w:rPr>
      </w:pPr>
    </w:p>
    <w:p w14:paraId="2A1E6ECF" w14:textId="77777777" w:rsidR="00071F7E" w:rsidRPr="00AC4235" w:rsidRDefault="00071F7E">
      <w:pPr>
        <w:pStyle w:val="Nagwek9"/>
        <w:suppressAutoHyphens w:val="0"/>
        <w:rPr>
          <w:rFonts w:eastAsia="Calibri" w:cs="Times New Roman"/>
          <w:bCs w:val="0"/>
          <w:sz w:val="22"/>
          <w:szCs w:val="22"/>
          <w:u w:val="none"/>
          <w:lang w:eastAsia="en-US"/>
        </w:rPr>
      </w:pPr>
      <w:r w:rsidRPr="00AC4235">
        <w:rPr>
          <w:rFonts w:eastAsia="Calibri" w:cs="Times New Roman"/>
          <w:bCs w:val="0"/>
          <w:sz w:val="22"/>
          <w:szCs w:val="22"/>
          <w:u w:val="none"/>
          <w:lang w:eastAsia="en-US"/>
        </w:rPr>
        <w:t>II</w:t>
      </w:r>
      <w:r w:rsidR="002618A7" w:rsidRPr="00AC4235">
        <w:rPr>
          <w:rFonts w:eastAsia="Calibri" w:cs="Times New Roman"/>
          <w:bCs w:val="0"/>
          <w:sz w:val="22"/>
          <w:szCs w:val="22"/>
          <w:u w:val="none"/>
          <w:lang w:eastAsia="en-US"/>
        </w:rPr>
        <w:t>I</w:t>
      </w:r>
      <w:r w:rsidRPr="00AC4235">
        <w:rPr>
          <w:rFonts w:eastAsia="Calibri" w:cs="Times New Roman"/>
          <w:bCs w:val="0"/>
          <w:sz w:val="22"/>
          <w:szCs w:val="22"/>
          <w:u w:val="none"/>
          <w:lang w:eastAsia="en-US"/>
        </w:rPr>
        <w:t>.  TRYB UDZIELENIA ZAMÓWIENIA</w:t>
      </w:r>
    </w:p>
    <w:p w14:paraId="4A9ECED5" w14:textId="77777777" w:rsidR="006E61EA" w:rsidRPr="00F242E3" w:rsidRDefault="006E61EA" w:rsidP="006E61EA">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 o wartości powyżej 14</w:t>
      </w:r>
      <w:r>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49719A05" w14:textId="093F80C4" w:rsidR="006E61EA" w:rsidRPr="009537F0" w:rsidRDefault="006E61EA" w:rsidP="006E61EA">
      <w:pPr>
        <w:pStyle w:val="tyt"/>
        <w:numPr>
          <w:ilvl w:val="0"/>
          <w:numId w:val="38"/>
        </w:numPr>
        <w:spacing w:before="0" w:after="0"/>
        <w:ind w:left="284" w:hanging="284"/>
        <w:jc w:val="both"/>
        <w:rPr>
          <w:rFonts w:asciiTheme="minorHAnsi" w:hAnsiTheme="minorHAnsi" w:cstheme="minorHAnsi"/>
          <w:sz w:val="22"/>
          <w:szCs w:val="22"/>
        </w:rPr>
      </w:pPr>
      <w:r w:rsidRPr="009537F0">
        <w:rPr>
          <w:rFonts w:asciiTheme="minorHAnsi" w:hAnsiTheme="minorHAnsi" w:cstheme="minorHAnsi"/>
          <w:b w:val="0"/>
          <w:bCs w:val="0"/>
          <w:sz w:val="22"/>
          <w:szCs w:val="22"/>
        </w:rPr>
        <w:t>Działając w oparciu o </w:t>
      </w:r>
      <w:r w:rsidRPr="009537F0">
        <w:rPr>
          <w:rFonts w:asciiTheme="minorHAnsi" w:hAnsiTheme="minorHAnsi" w:cstheme="minorHAnsi"/>
          <w:b w:val="0"/>
          <w:bCs w:val="0"/>
          <w:spacing w:val="20"/>
          <w:sz w:val="22"/>
          <w:szCs w:val="22"/>
        </w:rPr>
        <w:t>ustawę z </w:t>
      </w:r>
      <w:r w:rsidRPr="009537F0">
        <w:rPr>
          <w:rFonts w:asciiTheme="minorHAnsi" w:hAnsiTheme="minorHAnsi" w:cstheme="minorHAnsi"/>
          <w:b w:val="0"/>
          <w:bCs w:val="0"/>
          <w:sz w:val="22"/>
          <w:szCs w:val="22"/>
        </w:rPr>
        <w:t xml:space="preserve">dnia 11.09.2019 r. </w:t>
      </w:r>
      <w:r w:rsidRPr="009537F0">
        <w:rPr>
          <w:rFonts w:asciiTheme="minorHAnsi" w:hAnsiTheme="minorHAnsi" w:cstheme="minorHAnsi"/>
          <w:b w:val="0"/>
          <w:bCs w:val="0"/>
          <w:spacing w:val="20"/>
          <w:sz w:val="22"/>
          <w:szCs w:val="22"/>
        </w:rPr>
        <w:t>Prawo zamówień publicznych</w:t>
      </w:r>
      <w:r w:rsidRPr="009537F0">
        <w:rPr>
          <w:rFonts w:asciiTheme="minorHAnsi" w:hAnsiTheme="minorHAnsi" w:cstheme="minorHAnsi"/>
          <w:b w:val="0"/>
          <w:bCs w:val="0"/>
          <w:sz w:val="22"/>
          <w:szCs w:val="22"/>
        </w:rPr>
        <w:t xml:space="preserve"> (</w:t>
      </w:r>
      <w:proofErr w:type="spellStart"/>
      <w:r w:rsidRPr="009537F0">
        <w:rPr>
          <w:rFonts w:asciiTheme="minorHAnsi" w:hAnsiTheme="minorHAnsi" w:cstheme="minorHAnsi"/>
          <w:b w:val="0"/>
          <w:bCs w:val="0"/>
          <w:sz w:val="22"/>
          <w:szCs w:val="22"/>
          <w:lang w:eastAsia="ar-SA"/>
        </w:rPr>
        <w:t>t.j</w:t>
      </w:r>
      <w:proofErr w:type="spellEnd"/>
      <w:r w:rsidRPr="009537F0">
        <w:rPr>
          <w:rFonts w:asciiTheme="minorHAnsi" w:hAnsiTheme="minorHAnsi" w:cstheme="minorHAnsi"/>
          <w:b w:val="0"/>
          <w:bCs w:val="0"/>
          <w:sz w:val="22"/>
          <w:szCs w:val="22"/>
          <w:lang w:eastAsia="ar-SA"/>
        </w:rPr>
        <w:t>. Dz.U. z 202</w:t>
      </w:r>
      <w:r w:rsidR="009A48F3">
        <w:rPr>
          <w:rFonts w:asciiTheme="minorHAnsi" w:hAnsiTheme="minorHAnsi" w:cstheme="minorHAnsi"/>
          <w:b w:val="0"/>
          <w:bCs w:val="0"/>
          <w:sz w:val="22"/>
          <w:szCs w:val="22"/>
          <w:lang w:eastAsia="ar-SA"/>
        </w:rPr>
        <w:t>4</w:t>
      </w:r>
      <w:r w:rsidRPr="009537F0">
        <w:rPr>
          <w:rFonts w:asciiTheme="minorHAnsi" w:hAnsiTheme="minorHAnsi" w:cstheme="minorHAnsi"/>
          <w:b w:val="0"/>
          <w:bCs w:val="0"/>
          <w:sz w:val="22"/>
          <w:szCs w:val="22"/>
          <w:lang w:eastAsia="ar-SA"/>
        </w:rPr>
        <w:t xml:space="preserve">r., poz. </w:t>
      </w:r>
      <w:r w:rsidR="009A48F3">
        <w:rPr>
          <w:rFonts w:asciiTheme="minorHAnsi" w:hAnsiTheme="minorHAnsi" w:cstheme="minorHAnsi"/>
          <w:b w:val="0"/>
          <w:bCs w:val="0"/>
          <w:sz w:val="22"/>
          <w:szCs w:val="22"/>
          <w:lang w:eastAsia="ar-SA"/>
        </w:rPr>
        <w:t>1320</w:t>
      </w:r>
      <w:r w:rsidRPr="009537F0">
        <w:rPr>
          <w:rFonts w:asciiTheme="minorHAnsi" w:hAnsiTheme="minorHAnsi" w:cstheme="minorHAnsi"/>
          <w:b w:val="0"/>
          <w:bCs w:val="0"/>
          <w:sz w:val="22"/>
          <w:szCs w:val="22"/>
          <w:lang w:eastAsia="ar-SA"/>
        </w:rPr>
        <w:t xml:space="preserve"> z </w:t>
      </w:r>
      <w:proofErr w:type="spellStart"/>
      <w:r w:rsidRPr="009537F0">
        <w:rPr>
          <w:rFonts w:asciiTheme="minorHAnsi" w:hAnsiTheme="minorHAnsi" w:cstheme="minorHAnsi"/>
          <w:b w:val="0"/>
          <w:bCs w:val="0"/>
          <w:sz w:val="22"/>
          <w:szCs w:val="22"/>
          <w:lang w:eastAsia="ar-SA"/>
        </w:rPr>
        <w:t>późn</w:t>
      </w:r>
      <w:proofErr w:type="spellEnd"/>
      <w:r w:rsidRPr="009537F0">
        <w:rPr>
          <w:rFonts w:asciiTheme="minorHAnsi" w:hAnsiTheme="minorHAnsi" w:cstheme="minorHAnsi"/>
          <w:b w:val="0"/>
          <w:bCs w:val="0"/>
          <w:sz w:val="22"/>
          <w:szCs w:val="22"/>
          <w:lang w:eastAsia="ar-SA"/>
        </w:rPr>
        <w:t>. zm.</w:t>
      </w:r>
      <w:r w:rsidRPr="009537F0">
        <w:rPr>
          <w:rFonts w:asciiTheme="minorHAnsi" w:hAnsiTheme="minorHAnsi" w:cstheme="minorHAnsi"/>
          <w:b w:val="0"/>
          <w:bCs w:val="0"/>
          <w:sz w:val="22"/>
          <w:szCs w:val="22"/>
        </w:rPr>
        <w:t xml:space="preserve">), zwanej dalej ustawą </w:t>
      </w:r>
      <w:proofErr w:type="spellStart"/>
      <w:r w:rsidRPr="009537F0">
        <w:rPr>
          <w:rFonts w:asciiTheme="minorHAnsi" w:hAnsiTheme="minorHAnsi" w:cstheme="minorHAnsi"/>
          <w:b w:val="0"/>
          <w:bCs w:val="0"/>
          <w:sz w:val="22"/>
          <w:szCs w:val="22"/>
        </w:rPr>
        <w:t>Pzp</w:t>
      </w:r>
      <w:proofErr w:type="spellEnd"/>
      <w:r w:rsidRPr="009537F0">
        <w:rPr>
          <w:rFonts w:asciiTheme="minorHAnsi" w:hAnsiTheme="minorHAnsi" w:cstheme="minorHAnsi"/>
          <w:b w:val="0"/>
          <w:bCs w:val="0"/>
          <w:sz w:val="22"/>
          <w:szCs w:val="22"/>
        </w:rPr>
        <w:t>, Zamawiający zaprasza do wzięcia udziału w postępowaniu o udzielenie zamówienia publicznego dotyczącego</w:t>
      </w:r>
      <w:r w:rsidRPr="009537F0">
        <w:rPr>
          <w:rFonts w:asciiTheme="minorHAnsi" w:hAnsiTheme="minorHAnsi" w:cstheme="minorHAnsi"/>
          <w:sz w:val="22"/>
          <w:szCs w:val="22"/>
        </w:rPr>
        <w:t xml:space="preserve"> </w:t>
      </w:r>
      <w:r>
        <w:rPr>
          <w:rFonts w:asciiTheme="minorHAnsi" w:hAnsiTheme="minorHAnsi" w:cstheme="minorHAnsi"/>
          <w:sz w:val="22"/>
          <w:szCs w:val="22"/>
        </w:rPr>
        <w:t>„</w:t>
      </w:r>
      <w:r w:rsidRPr="006E61EA">
        <w:rPr>
          <w:rFonts w:asciiTheme="minorHAnsi" w:hAnsiTheme="minorHAnsi" w:cstheme="minorHAnsi"/>
          <w:sz w:val="22"/>
          <w:szCs w:val="22"/>
        </w:rPr>
        <w:t xml:space="preserve">Dostawa odczynników i materiałów zużywalnych na potrzeby Zakładu Patomorfologii, Medycznego Laboratorium Genetycznego - CKD i Laboratorium </w:t>
      </w:r>
      <w:proofErr w:type="spellStart"/>
      <w:r w:rsidRPr="006E61EA">
        <w:rPr>
          <w:rFonts w:asciiTheme="minorHAnsi" w:hAnsiTheme="minorHAnsi" w:cstheme="minorHAnsi"/>
          <w:sz w:val="22"/>
          <w:szCs w:val="22"/>
        </w:rPr>
        <w:t>OncoLab</w:t>
      </w:r>
      <w:proofErr w:type="spellEnd"/>
      <w:r w:rsidRPr="006E61EA">
        <w:rPr>
          <w:rFonts w:asciiTheme="minorHAnsi" w:hAnsiTheme="minorHAnsi" w:cstheme="minorHAnsi"/>
          <w:sz w:val="22"/>
          <w:szCs w:val="22"/>
        </w:rPr>
        <w:t xml:space="preserve"> CSK UM w Łodzi</w:t>
      </w:r>
      <w:r>
        <w:rPr>
          <w:rFonts w:asciiTheme="minorHAnsi" w:hAnsiTheme="minorHAnsi" w:cstheme="minorHAnsi"/>
          <w:sz w:val="22"/>
          <w:szCs w:val="22"/>
        </w:rPr>
        <w:t xml:space="preserve">”. </w:t>
      </w:r>
      <w:r w:rsidRPr="009537F0">
        <w:rPr>
          <w:rFonts w:asciiTheme="minorHAnsi" w:hAnsiTheme="minorHAnsi" w:cstheme="minorHAnsi"/>
          <w:b w:val="0"/>
          <w:sz w:val="22"/>
          <w:szCs w:val="22"/>
        </w:rPr>
        <w:t xml:space="preserve">Tryb zamówienia: Działając w oparciu o ustawę z dnia 11.09.2019 r. Prawo zamówień publicznych </w:t>
      </w:r>
      <w:r w:rsidRPr="009537F0">
        <w:rPr>
          <w:rFonts w:asciiTheme="minorHAnsi" w:hAnsiTheme="minorHAnsi" w:cstheme="minorHAnsi"/>
          <w:b w:val="0"/>
          <w:sz w:val="22"/>
          <w:szCs w:val="22"/>
          <w:lang w:eastAsia="ar-SA"/>
        </w:rPr>
        <w:t>(</w:t>
      </w:r>
      <w:proofErr w:type="spellStart"/>
      <w:r w:rsidRPr="009537F0">
        <w:rPr>
          <w:rFonts w:asciiTheme="minorHAnsi" w:hAnsiTheme="minorHAnsi" w:cstheme="minorHAnsi"/>
          <w:b w:val="0"/>
          <w:sz w:val="22"/>
          <w:szCs w:val="22"/>
          <w:lang w:eastAsia="ar-SA"/>
        </w:rPr>
        <w:t>t.j</w:t>
      </w:r>
      <w:proofErr w:type="spellEnd"/>
      <w:r w:rsidRPr="009537F0">
        <w:rPr>
          <w:rFonts w:asciiTheme="minorHAnsi" w:hAnsiTheme="minorHAnsi" w:cstheme="minorHAnsi"/>
          <w:b w:val="0"/>
          <w:sz w:val="22"/>
          <w:szCs w:val="22"/>
          <w:lang w:eastAsia="ar-SA"/>
        </w:rPr>
        <w:t>. Dz.U. z 202</w:t>
      </w:r>
      <w:r w:rsidR="009A48F3">
        <w:rPr>
          <w:rFonts w:asciiTheme="minorHAnsi" w:hAnsiTheme="minorHAnsi" w:cstheme="minorHAnsi"/>
          <w:b w:val="0"/>
          <w:sz w:val="22"/>
          <w:szCs w:val="22"/>
          <w:lang w:eastAsia="ar-SA"/>
        </w:rPr>
        <w:t>4</w:t>
      </w:r>
      <w:r w:rsidRPr="009537F0">
        <w:rPr>
          <w:rFonts w:asciiTheme="minorHAnsi" w:hAnsiTheme="minorHAnsi" w:cstheme="minorHAnsi"/>
          <w:b w:val="0"/>
          <w:sz w:val="22"/>
          <w:szCs w:val="22"/>
          <w:lang w:eastAsia="ar-SA"/>
        </w:rPr>
        <w:t xml:space="preserve"> r., poz. 1</w:t>
      </w:r>
      <w:r w:rsidR="009A48F3">
        <w:rPr>
          <w:rFonts w:asciiTheme="minorHAnsi" w:hAnsiTheme="minorHAnsi" w:cstheme="minorHAnsi"/>
          <w:b w:val="0"/>
          <w:sz w:val="22"/>
          <w:szCs w:val="22"/>
          <w:lang w:eastAsia="ar-SA"/>
        </w:rPr>
        <w:t xml:space="preserve">320 </w:t>
      </w:r>
      <w:r w:rsidRPr="009537F0">
        <w:rPr>
          <w:rFonts w:asciiTheme="minorHAnsi" w:hAnsiTheme="minorHAnsi" w:cstheme="minorHAnsi"/>
          <w:b w:val="0"/>
          <w:sz w:val="22"/>
          <w:szCs w:val="22"/>
          <w:lang w:eastAsia="ar-SA"/>
        </w:rPr>
        <w:t xml:space="preserve">z </w:t>
      </w:r>
      <w:proofErr w:type="spellStart"/>
      <w:r w:rsidRPr="009537F0">
        <w:rPr>
          <w:rFonts w:asciiTheme="minorHAnsi" w:hAnsiTheme="minorHAnsi" w:cstheme="minorHAnsi"/>
          <w:b w:val="0"/>
          <w:sz w:val="22"/>
          <w:szCs w:val="22"/>
          <w:lang w:eastAsia="ar-SA"/>
        </w:rPr>
        <w:t>poźn</w:t>
      </w:r>
      <w:proofErr w:type="spellEnd"/>
      <w:r w:rsidRPr="009537F0">
        <w:rPr>
          <w:rFonts w:asciiTheme="minorHAnsi" w:hAnsiTheme="minorHAnsi" w:cstheme="minorHAnsi"/>
          <w:b w:val="0"/>
          <w:sz w:val="22"/>
          <w:szCs w:val="22"/>
          <w:lang w:eastAsia="ar-SA"/>
        </w:rPr>
        <w:t>. zm.)</w:t>
      </w:r>
      <w:r w:rsidRPr="009537F0">
        <w:rPr>
          <w:rFonts w:asciiTheme="minorHAnsi" w:hAnsiTheme="minorHAnsi" w:cstheme="minorHAnsi"/>
          <w:b w:val="0"/>
          <w:sz w:val="22"/>
          <w:szCs w:val="22"/>
        </w:rPr>
        <w:t xml:space="preserve"> zwanej dalej ustawą </w:t>
      </w:r>
      <w:proofErr w:type="spellStart"/>
      <w:r w:rsidRPr="009537F0">
        <w:rPr>
          <w:rFonts w:asciiTheme="minorHAnsi" w:hAnsiTheme="minorHAnsi" w:cstheme="minorHAnsi"/>
          <w:b w:val="0"/>
          <w:sz w:val="22"/>
          <w:szCs w:val="22"/>
        </w:rPr>
        <w:t>Pzp</w:t>
      </w:r>
      <w:proofErr w:type="spellEnd"/>
      <w:r w:rsidRPr="009537F0">
        <w:rPr>
          <w:rFonts w:asciiTheme="minorHAnsi" w:hAnsiTheme="minorHAnsi" w:cstheme="minorHAnsi"/>
          <w:b w:val="0"/>
          <w:sz w:val="22"/>
          <w:szCs w:val="22"/>
        </w:rPr>
        <w:t xml:space="preserve">, Postępowanie prowadzone jest w trybie przetargu nieograniczonego zgodnie z art. 132. Zamawiający zastosuje w niniejszym postępowaniu postanowienia art. 139 </w:t>
      </w:r>
      <w:proofErr w:type="spellStart"/>
      <w:r w:rsidRPr="009537F0">
        <w:rPr>
          <w:rFonts w:asciiTheme="minorHAnsi" w:hAnsiTheme="minorHAnsi" w:cstheme="minorHAnsi"/>
          <w:b w:val="0"/>
          <w:sz w:val="22"/>
          <w:szCs w:val="22"/>
        </w:rPr>
        <w:t>Pzp</w:t>
      </w:r>
      <w:proofErr w:type="spellEnd"/>
      <w:r w:rsidRPr="009537F0">
        <w:rPr>
          <w:rFonts w:asciiTheme="minorHAnsi" w:hAnsiTheme="minorHAnsi" w:cstheme="minorHAnsi"/>
          <w:b w:val="0"/>
          <w:sz w:val="22"/>
          <w:szCs w:val="22"/>
        </w:rPr>
        <w:t xml:space="preserve">. Zamawiający najpierw dokona badania i oceny ofert, a następnie </w:t>
      </w:r>
      <w:r w:rsidRPr="009537F0">
        <w:rPr>
          <w:rFonts w:asciiTheme="minorHAnsi" w:hAnsiTheme="minorHAnsi" w:cstheme="minorHAnsi"/>
          <w:b w:val="0"/>
          <w:sz w:val="22"/>
          <w:szCs w:val="22"/>
        </w:rPr>
        <w:lastRenderedPageBreak/>
        <w:t>dokona kwalifikacji podmiotowej Wykonawcy, którego oferta została najwyżej oceniona, w zakresie braku podstaw wykluczenia oraz spełnianie warunków udziału w postępowaniu.</w:t>
      </w:r>
    </w:p>
    <w:p w14:paraId="262E8716" w14:textId="77777777" w:rsidR="006E61EA" w:rsidRPr="00F242E3" w:rsidRDefault="006E61EA" w:rsidP="006E61EA">
      <w:pPr>
        <w:pStyle w:val="tyt"/>
        <w:numPr>
          <w:ilvl w:val="0"/>
          <w:numId w:val="38"/>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2012597" w14:textId="6CCF7E34" w:rsidR="006E61EA" w:rsidRPr="00F242E3"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11 września 2019 r. - Prawo zamówień publicznych (</w:t>
      </w:r>
      <w:proofErr w:type="spellStart"/>
      <w:r w:rsidRPr="00F242E3">
        <w:rPr>
          <w:rFonts w:asciiTheme="minorHAnsi" w:hAnsiTheme="minorHAnsi" w:cstheme="minorHAnsi"/>
          <w:sz w:val="22"/>
          <w:szCs w:val="22"/>
          <w:lang w:eastAsia="ar-SA"/>
        </w:rPr>
        <w:t>t.j</w:t>
      </w:r>
      <w:proofErr w:type="spellEnd"/>
      <w:r w:rsidRPr="00F242E3">
        <w:rPr>
          <w:rFonts w:asciiTheme="minorHAnsi" w:hAnsiTheme="minorHAnsi" w:cstheme="minorHAnsi"/>
          <w:sz w:val="22"/>
          <w:szCs w:val="22"/>
          <w:lang w:eastAsia="ar-SA"/>
        </w:rPr>
        <w:t>. Dz.U. z 202</w:t>
      </w:r>
      <w:r w:rsidR="009A48F3">
        <w:rPr>
          <w:rFonts w:asciiTheme="minorHAnsi" w:hAnsiTheme="minorHAnsi" w:cstheme="minorHAnsi"/>
          <w:sz w:val="22"/>
          <w:szCs w:val="22"/>
          <w:lang w:eastAsia="ar-SA"/>
        </w:rPr>
        <w:t>4</w:t>
      </w:r>
      <w:r w:rsidRPr="00F242E3">
        <w:rPr>
          <w:rFonts w:asciiTheme="minorHAnsi" w:hAnsiTheme="minorHAnsi" w:cstheme="minorHAnsi"/>
          <w:sz w:val="22"/>
          <w:szCs w:val="22"/>
          <w:lang w:eastAsia="ar-SA"/>
        </w:rPr>
        <w:t xml:space="preserve"> r., poz. </w:t>
      </w:r>
      <w:r w:rsidR="009A48F3">
        <w:rPr>
          <w:rFonts w:asciiTheme="minorHAnsi" w:hAnsiTheme="minorHAnsi" w:cstheme="minorHAnsi"/>
          <w:sz w:val="22"/>
          <w:szCs w:val="22"/>
          <w:lang w:eastAsia="ar-SA"/>
        </w:rPr>
        <w:t>1320</w:t>
      </w:r>
      <w:r w:rsidRPr="00F242E3">
        <w:rPr>
          <w:rFonts w:asciiTheme="minorHAnsi" w:hAnsiTheme="minorHAnsi" w:cstheme="minorHAnsi"/>
          <w:sz w:val="22"/>
          <w:szCs w:val="22"/>
          <w:lang w:eastAsia="ar-SA"/>
        </w:rPr>
        <w:t xml:space="preserve"> z </w:t>
      </w:r>
      <w:proofErr w:type="spellStart"/>
      <w:r w:rsidRPr="00F242E3">
        <w:rPr>
          <w:rFonts w:asciiTheme="minorHAnsi" w:hAnsiTheme="minorHAnsi" w:cstheme="minorHAnsi"/>
          <w:sz w:val="22"/>
          <w:szCs w:val="22"/>
          <w:lang w:eastAsia="ar-SA"/>
        </w:rPr>
        <w:t>późn</w:t>
      </w:r>
      <w:proofErr w:type="spellEnd"/>
      <w:r w:rsidRPr="00F242E3">
        <w:rPr>
          <w:rFonts w:asciiTheme="minorHAnsi" w:hAnsiTheme="minorHAnsi" w:cstheme="minorHAnsi"/>
          <w:sz w:val="22"/>
          <w:szCs w:val="22"/>
          <w:lang w:eastAsia="ar-SA"/>
        </w:rPr>
        <w:t>. zm.</w:t>
      </w:r>
      <w:r w:rsidRPr="00F242E3">
        <w:rPr>
          <w:rFonts w:asciiTheme="minorHAnsi" w:hAnsiTheme="minorHAnsi" w:cstheme="minorHAnsi"/>
          <w:b w:val="0"/>
          <w:sz w:val="22"/>
          <w:szCs w:val="22"/>
        </w:rPr>
        <w:t>),</w:t>
      </w:r>
    </w:p>
    <w:p w14:paraId="610C0073" w14:textId="77777777" w:rsidR="006E61EA" w:rsidRPr="00F242E3"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w:t>
      </w:r>
    </w:p>
    <w:p w14:paraId="247A1984" w14:textId="77777777" w:rsidR="006E61EA" w:rsidRPr="00F242E3"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Ministra Rozwoju, Pracy i Technologii w sprawie podmiotowych środków dowodowych oraz innych dokumentów lub oświadczeń, jakich może żądać Zamawiający od Wykonawcy z dnia 23 grudnia 2020 r. (Dz.U. z 2020 r. poz. 2415),</w:t>
      </w:r>
    </w:p>
    <w:p w14:paraId="7B319958" w14:textId="77777777" w:rsidR="006E61EA" w:rsidRPr="002234E9"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2234E9">
        <w:rPr>
          <w:rFonts w:asciiTheme="minorHAnsi" w:hAnsiTheme="minorHAnsi" w:cstheme="minorHAnsi"/>
          <w:b w:val="0"/>
          <w:sz w:val="22"/>
          <w:szCs w:val="22"/>
        </w:rPr>
        <w:t xml:space="preserve">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bookmarkStart w:id="4" w:name="_Hlk158714837"/>
      <w:r w:rsidRPr="002234E9">
        <w:rPr>
          <w:rFonts w:asciiTheme="minorHAnsi" w:hAnsiTheme="minorHAnsi" w:cstheme="minorHAnsi"/>
          <w:b w:val="0"/>
          <w:sz w:val="22"/>
          <w:szCs w:val="22"/>
        </w:rPr>
        <w:t>(Dz. U. z 2023 r., poz. 1344),</w:t>
      </w:r>
      <w:bookmarkEnd w:id="4"/>
    </w:p>
    <w:p w14:paraId="38D4AE3E" w14:textId="77777777" w:rsidR="006E61EA" w:rsidRPr="00F242E3"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16 kwietnia 1993 roku o zwalczaniu nieuczciwej konkurencji (</w:t>
      </w:r>
      <w:proofErr w:type="spellStart"/>
      <w:r w:rsidRPr="00F242E3">
        <w:rPr>
          <w:rFonts w:asciiTheme="minorHAnsi" w:hAnsiTheme="minorHAnsi" w:cstheme="minorHAnsi"/>
          <w:b w:val="0"/>
          <w:sz w:val="22"/>
          <w:szCs w:val="22"/>
        </w:rPr>
        <w:t>t.j</w:t>
      </w:r>
      <w:proofErr w:type="spellEnd"/>
      <w:r w:rsidRPr="00F242E3">
        <w:rPr>
          <w:rFonts w:asciiTheme="minorHAnsi" w:hAnsiTheme="minorHAnsi" w:cstheme="minorHAnsi"/>
          <w:b w:val="0"/>
          <w:sz w:val="22"/>
          <w:szCs w:val="22"/>
        </w:rPr>
        <w:t>. Dz.U. z 2022 r. poz. 1233),</w:t>
      </w:r>
    </w:p>
    <w:p w14:paraId="522D624E" w14:textId="77777777" w:rsidR="006E61EA" w:rsidRPr="008840F1"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o dostępie do informacji publicznej (</w:t>
      </w:r>
      <w:proofErr w:type="spellStart"/>
      <w:r w:rsidRPr="008840F1">
        <w:rPr>
          <w:rFonts w:asciiTheme="minorHAnsi" w:hAnsiTheme="minorHAnsi" w:cstheme="minorHAnsi"/>
          <w:b w:val="0"/>
          <w:sz w:val="22"/>
          <w:szCs w:val="22"/>
        </w:rPr>
        <w:t>t.j</w:t>
      </w:r>
      <w:proofErr w:type="spellEnd"/>
      <w:r w:rsidRPr="008840F1">
        <w:rPr>
          <w:rFonts w:asciiTheme="minorHAnsi" w:hAnsiTheme="minorHAnsi" w:cstheme="minorHAnsi"/>
          <w:b w:val="0"/>
          <w:sz w:val="22"/>
          <w:szCs w:val="22"/>
        </w:rPr>
        <w:t xml:space="preserve">. Dz.U. z 2022 r., poz. 902 ze zm.), </w:t>
      </w:r>
    </w:p>
    <w:p w14:paraId="322125C0" w14:textId="77777777" w:rsidR="006E61EA" w:rsidRPr="008840F1" w:rsidRDefault="006E61EA" w:rsidP="006E61EA">
      <w:pPr>
        <w:pStyle w:val="tyt"/>
        <w:numPr>
          <w:ilvl w:val="1"/>
          <w:numId w:val="38"/>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z dnia 23 kwietnia 1964 r. Kodeks cywilny (</w:t>
      </w:r>
      <w:proofErr w:type="spellStart"/>
      <w:r w:rsidRPr="008840F1">
        <w:rPr>
          <w:rFonts w:asciiTheme="minorHAnsi" w:hAnsiTheme="minorHAnsi" w:cstheme="minorHAnsi"/>
          <w:b w:val="0"/>
          <w:sz w:val="22"/>
          <w:szCs w:val="22"/>
        </w:rPr>
        <w:t>t.j</w:t>
      </w:r>
      <w:proofErr w:type="spellEnd"/>
      <w:r w:rsidRPr="008840F1">
        <w:rPr>
          <w:rFonts w:asciiTheme="minorHAnsi" w:hAnsiTheme="minorHAnsi" w:cstheme="minorHAnsi"/>
          <w:b w:val="0"/>
          <w:sz w:val="22"/>
          <w:szCs w:val="22"/>
        </w:rPr>
        <w:t>. Dz.U. z 2023 r., poz. 1610 ze zm.).</w:t>
      </w:r>
    </w:p>
    <w:p w14:paraId="3C2AF07F" w14:textId="7AA943E6" w:rsidR="000D7B25" w:rsidRPr="00036F09" w:rsidRDefault="000D7B25" w:rsidP="000D7B25">
      <w:pPr>
        <w:jc w:val="both"/>
        <w:rPr>
          <w:rFonts w:asciiTheme="minorHAnsi" w:eastAsia="Calibri" w:hAnsiTheme="minorHAnsi" w:cstheme="minorHAnsi"/>
          <w:sz w:val="22"/>
          <w:szCs w:val="22"/>
          <w:lang w:eastAsia="en-US"/>
        </w:rPr>
      </w:pPr>
    </w:p>
    <w:p w14:paraId="5658FF35" w14:textId="77777777" w:rsidR="00A42248" w:rsidRPr="00C65607" w:rsidRDefault="00A42248" w:rsidP="001D5B4A">
      <w:pPr>
        <w:pStyle w:val="tyt"/>
        <w:jc w:val="both"/>
        <w:rPr>
          <w:sz w:val="22"/>
          <w:szCs w:val="22"/>
        </w:rPr>
      </w:pPr>
    </w:p>
    <w:p w14:paraId="2F4365ED" w14:textId="77777777" w:rsidR="00D32BD6" w:rsidRPr="00CD25E4" w:rsidRDefault="00D32BD6" w:rsidP="00D32BD6">
      <w:pPr>
        <w:pStyle w:val="Nagwek9"/>
        <w:rPr>
          <w:rFonts w:eastAsia="Calibri" w:cs="Times New Roman"/>
          <w:bCs w:val="0"/>
          <w:sz w:val="22"/>
          <w:szCs w:val="22"/>
          <w:u w:val="none"/>
          <w:lang w:eastAsia="en-US"/>
        </w:rPr>
      </w:pPr>
      <w:r w:rsidRPr="00CB367F">
        <w:rPr>
          <w:rFonts w:eastAsia="Calibri" w:cs="Times New Roman"/>
          <w:bCs w:val="0"/>
          <w:sz w:val="22"/>
          <w:szCs w:val="22"/>
          <w:u w:val="none"/>
          <w:lang w:eastAsia="en-US"/>
        </w:rPr>
        <w:t>IV.  OPIS</w:t>
      </w:r>
      <w:r w:rsidRPr="00CD25E4">
        <w:rPr>
          <w:rFonts w:eastAsia="Calibri" w:cs="Times New Roman"/>
          <w:bCs w:val="0"/>
          <w:sz w:val="22"/>
          <w:szCs w:val="22"/>
          <w:u w:val="none"/>
          <w:lang w:eastAsia="en-US"/>
        </w:rPr>
        <w:t xml:space="preserve"> PRZEDMIOTU ZAMÓWIENIA</w:t>
      </w:r>
    </w:p>
    <w:p w14:paraId="7E861AAA" w14:textId="40C5E368" w:rsidR="00531CA2" w:rsidRPr="00CD25E4" w:rsidRDefault="00137957" w:rsidP="00C875CA">
      <w:pPr>
        <w:pStyle w:val="Tekstpodstawowy"/>
        <w:rPr>
          <w:rFonts w:eastAsia="Calibri"/>
          <w:sz w:val="22"/>
          <w:szCs w:val="22"/>
          <w:lang w:eastAsia="en-US"/>
        </w:rPr>
      </w:pPr>
      <w:r w:rsidRPr="00CD25E4">
        <w:rPr>
          <w:rFonts w:eastAsia="Calibri"/>
          <w:sz w:val="22"/>
          <w:szCs w:val="22"/>
          <w:lang w:eastAsia="en-US"/>
        </w:rPr>
        <w:t xml:space="preserve">1. </w:t>
      </w:r>
      <w:r w:rsidR="00D32BD6" w:rsidRPr="00CD25E4">
        <w:rPr>
          <w:rFonts w:eastAsia="Calibri"/>
          <w:sz w:val="22"/>
          <w:szCs w:val="22"/>
          <w:lang w:eastAsia="en-US"/>
        </w:rPr>
        <w:t>Przedmiotem zamówienia jest</w:t>
      </w:r>
      <w:r w:rsidR="00531CA2" w:rsidRPr="00CD25E4">
        <w:rPr>
          <w:rFonts w:eastAsia="Calibri"/>
          <w:sz w:val="22"/>
          <w:szCs w:val="22"/>
          <w:lang w:eastAsia="en-US"/>
        </w:rPr>
        <w:t xml:space="preserve">: </w:t>
      </w:r>
      <w:bookmarkStart w:id="5" w:name="_Hlk177458666"/>
      <w:r w:rsidR="006E61EA">
        <w:rPr>
          <w:rFonts w:eastAsia="Calibri"/>
          <w:sz w:val="22"/>
          <w:szCs w:val="22"/>
          <w:lang w:eastAsia="en-US"/>
        </w:rPr>
        <w:t>„</w:t>
      </w:r>
      <w:r w:rsidR="00531CA2" w:rsidRPr="00CD25E4">
        <w:rPr>
          <w:rFonts w:eastAsia="Calibri"/>
          <w:b/>
          <w:sz w:val="22"/>
          <w:szCs w:val="22"/>
          <w:lang w:eastAsia="en-US"/>
        </w:rPr>
        <w:t xml:space="preserve">Dostawa odczynników i materiałów zużywalnych na potrzeby Zakładu Patomorfologii, Medycznego Laboratorium Genetycznego - CKD i Laboratorium </w:t>
      </w:r>
      <w:proofErr w:type="spellStart"/>
      <w:r w:rsidR="00531CA2" w:rsidRPr="00CD25E4">
        <w:rPr>
          <w:rFonts w:eastAsia="Calibri"/>
          <w:b/>
          <w:sz w:val="22"/>
          <w:szCs w:val="22"/>
          <w:lang w:eastAsia="en-US"/>
        </w:rPr>
        <w:t>OncoLab</w:t>
      </w:r>
      <w:proofErr w:type="spellEnd"/>
      <w:r w:rsidR="00531CA2" w:rsidRPr="00CD25E4">
        <w:rPr>
          <w:rFonts w:eastAsia="Calibri"/>
          <w:b/>
          <w:sz w:val="22"/>
          <w:szCs w:val="22"/>
          <w:lang w:eastAsia="en-US"/>
        </w:rPr>
        <w:t xml:space="preserve"> CSK UM w Łodzi</w:t>
      </w:r>
      <w:r w:rsidR="006E61EA">
        <w:rPr>
          <w:rFonts w:eastAsia="Calibri"/>
          <w:b/>
          <w:sz w:val="22"/>
          <w:szCs w:val="22"/>
          <w:lang w:eastAsia="en-US"/>
        </w:rPr>
        <w:t>”</w:t>
      </w:r>
    </w:p>
    <w:bookmarkEnd w:id="5"/>
    <w:p w14:paraId="61FA9FA2" w14:textId="4BC27818" w:rsidR="00692A89" w:rsidRPr="00CD25E4" w:rsidRDefault="00AF790C" w:rsidP="00C875CA">
      <w:pPr>
        <w:pStyle w:val="Tekstpodstawowy"/>
        <w:rPr>
          <w:rFonts w:eastAsia="Calibri"/>
          <w:sz w:val="22"/>
          <w:szCs w:val="22"/>
          <w:lang w:eastAsia="en-US"/>
        </w:rPr>
      </w:pPr>
      <w:r w:rsidRPr="00CD25E4">
        <w:rPr>
          <w:rFonts w:eastAsia="Calibri"/>
          <w:sz w:val="22"/>
          <w:szCs w:val="22"/>
          <w:lang w:eastAsia="en-US"/>
        </w:rPr>
        <w:t>1.1</w:t>
      </w:r>
      <w:r w:rsidR="00692A89" w:rsidRPr="00CD25E4">
        <w:rPr>
          <w:rFonts w:eastAsia="Calibri"/>
          <w:sz w:val="22"/>
          <w:szCs w:val="22"/>
          <w:lang w:eastAsia="en-US"/>
        </w:rPr>
        <w:t>.Szczegółowy opis i zakres przedmiotu zamówienia określa Za</w:t>
      </w:r>
      <w:r w:rsidRPr="00CD25E4">
        <w:rPr>
          <w:rFonts w:eastAsia="Calibri"/>
          <w:sz w:val="22"/>
          <w:szCs w:val="22"/>
          <w:lang w:eastAsia="en-US"/>
        </w:rPr>
        <w:t>łącznik nr 2</w:t>
      </w:r>
      <w:r w:rsidR="009E2017" w:rsidRPr="00CD25E4">
        <w:rPr>
          <w:rFonts w:eastAsia="Calibri"/>
          <w:sz w:val="22"/>
          <w:szCs w:val="22"/>
          <w:lang w:eastAsia="en-US"/>
        </w:rPr>
        <w:t xml:space="preserve"> </w:t>
      </w:r>
      <w:r w:rsidR="00692A89" w:rsidRPr="00CD25E4">
        <w:rPr>
          <w:rFonts w:eastAsia="Calibri"/>
          <w:sz w:val="22"/>
          <w:szCs w:val="22"/>
          <w:lang w:eastAsia="en-US"/>
        </w:rPr>
        <w:t>do Specyfikacji Warunków Zamówienia (SWZ)</w:t>
      </w:r>
      <w:r w:rsidR="00C875CA" w:rsidRPr="00CD25E4">
        <w:rPr>
          <w:rFonts w:eastAsia="Calibri"/>
          <w:sz w:val="22"/>
          <w:szCs w:val="22"/>
          <w:lang w:eastAsia="en-US"/>
        </w:rPr>
        <w:t>.</w:t>
      </w:r>
    </w:p>
    <w:p w14:paraId="66CAFBF7" w14:textId="02B1D265" w:rsidR="00A42299" w:rsidRDefault="00AF790C" w:rsidP="00394AAC">
      <w:pPr>
        <w:pStyle w:val="Tekstpodstawowy"/>
        <w:rPr>
          <w:rFonts w:eastAsia="Calibri"/>
          <w:sz w:val="22"/>
          <w:szCs w:val="22"/>
          <w:lang w:eastAsia="en-US"/>
        </w:rPr>
      </w:pPr>
      <w:r w:rsidRPr="00CD25E4">
        <w:rPr>
          <w:rFonts w:eastAsia="Calibri"/>
          <w:sz w:val="22"/>
          <w:szCs w:val="22"/>
          <w:lang w:eastAsia="en-US"/>
        </w:rPr>
        <w:t>1.2</w:t>
      </w:r>
      <w:r w:rsidR="00A42299" w:rsidRPr="00CD25E4">
        <w:rPr>
          <w:rFonts w:eastAsia="Calibri"/>
          <w:sz w:val="22"/>
          <w:szCs w:val="22"/>
          <w:lang w:eastAsia="en-US"/>
        </w:rPr>
        <w:t>.</w:t>
      </w:r>
      <w:r w:rsidR="00A42299" w:rsidRPr="00CD25E4">
        <w:t xml:space="preserve"> </w:t>
      </w:r>
      <w:r w:rsidR="00A42299" w:rsidRPr="00CD25E4">
        <w:rPr>
          <w:rFonts w:eastAsia="Calibri"/>
          <w:sz w:val="22"/>
          <w:szCs w:val="22"/>
          <w:lang w:eastAsia="en-US"/>
        </w:rPr>
        <w:t>Zamawiający podzielił zamówienie na poszczególne części i dopuszcza możliwość składania ofert częściowych -</w:t>
      </w:r>
      <w:r w:rsidR="005F4A29" w:rsidRPr="00CD25E4">
        <w:rPr>
          <w:rFonts w:eastAsia="Calibri"/>
          <w:sz w:val="22"/>
          <w:szCs w:val="22"/>
          <w:lang w:eastAsia="en-US"/>
        </w:rPr>
        <w:t xml:space="preserve"> Pakiety: Nr 1 – Nr </w:t>
      </w:r>
      <w:r w:rsidR="00CD25E4" w:rsidRPr="00CD25E4">
        <w:rPr>
          <w:rFonts w:eastAsia="Calibri"/>
          <w:sz w:val="22"/>
          <w:szCs w:val="22"/>
          <w:lang w:eastAsia="en-US"/>
        </w:rPr>
        <w:t>22</w:t>
      </w:r>
    </w:p>
    <w:p w14:paraId="062BD0E7" w14:textId="5C844F29" w:rsidR="006E61EA" w:rsidRPr="006E61EA" w:rsidRDefault="006E61EA" w:rsidP="006E61EA">
      <w:pPr>
        <w:pStyle w:val="Tekstpodstawowy"/>
        <w:rPr>
          <w:rFonts w:eastAsia="Calibri"/>
          <w:sz w:val="22"/>
          <w:szCs w:val="22"/>
          <w:lang w:eastAsia="en-US"/>
        </w:rPr>
      </w:pPr>
      <w:r>
        <w:rPr>
          <w:rFonts w:eastAsia="Calibri"/>
          <w:sz w:val="22"/>
          <w:szCs w:val="22"/>
          <w:lang w:eastAsia="en-US"/>
        </w:rPr>
        <w:t>2.</w:t>
      </w:r>
      <w:r w:rsidRPr="006E61EA">
        <w:t xml:space="preserve"> </w:t>
      </w:r>
      <w:r w:rsidRPr="006E61EA">
        <w:rPr>
          <w:rFonts w:eastAsia="Calibri"/>
          <w:sz w:val="22"/>
          <w:szCs w:val="22"/>
          <w:lang w:eastAsia="en-US"/>
        </w:rPr>
        <w:t xml:space="preserve">Oznaczenie wg Wspólnego Słownika Zamówień: </w:t>
      </w:r>
    </w:p>
    <w:p w14:paraId="59F9EA4F" w14:textId="77777777" w:rsidR="006E61EA" w:rsidRPr="006E61EA" w:rsidRDefault="006E61EA" w:rsidP="006E61EA">
      <w:pPr>
        <w:pStyle w:val="Tekstpodstawowy"/>
        <w:rPr>
          <w:rFonts w:eastAsia="Calibri"/>
          <w:sz w:val="22"/>
          <w:szCs w:val="22"/>
          <w:lang w:eastAsia="en-US"/>
        </w:rPr>
      </w:pPr>
      <w:r w:rsidRPr="006E61EA">
        <w:rPr>
          <w:rFonts w:eastAsia="Calibri"/>
          <w:sz w:val="22"/>
          <w:szCs w:val="22"/>
          <w:lang w:eastAsia="en-US"/>
        </w:rPr>
        <w:t>33696500-0 Odczynniki laboratoryjne</w:t>
      </w:r>
    </w:p>
    <w:p w14:paraId="7AE11659" w14:textId="7BEBDE0A" w:rsidR="006E61EA" w:rsidRDefault="006E61EA" w:rsidP="006E61EA">
      <w:pPr>
        <w:pStyle w:val="Tekstpodstawowy"/>
        <w:rPr>
          <w:rFonts w:eastAsia="Calibri"/>
          <w:sz w:val="22"/>
          <w:szCs w:val="22"/>
          <w:lang w:eastAsia="en-US"/>
        </w:rPr>
      </w:pPr>
      <w:r w:rsidRPr="006E61EA">
        <w:rPr>
          <w:rFonts w:eastAsia="Calibri"/>
          <w:sz w:val="22"/>
          <w:szCs w:val="22"/>
          <w:lang w:eastAsia="en-US"/>
        </w:rPr>
        <w:t xml:space="preserve">33141000-0 Jednorazowe, </w:t>
      </w:r>
      <w:proofErr w:type="spellStart"/>
      <w:r w:rsidRPr="006E61EA">
        <w:rPr>
          <w:rFonts w:eastAsia="Calibri"/>
          <w:sz w:val="22"/>
          <w:szCs w:val="22"/>
          <w:lang w:eastAsia="en-US"/>
        </w:rPr>
        <w:t>niechemiczne</w:t>
      </w:r>
      <w:proofErr w:type="spellEnd"/>
      <w:r w:rsidRPr="006E61EA">
        <w:rPr>
          <w:rFonts w:eastAsia="Calibri"/>
          <w:sz w:val="22"/>
          <w:szCs w:val="22"/>
          <w:lang w:eastAsia="en-US"/>
        </w:rPr>
        <w:t xml:space="preserve"> artykuły medyczne i hematologiczne</w:t>
      </w:r>
    </w:p>
    <w:p w14:paraId="22B2271C" w14:textId="22D1C5F8" w:rsidR="00670E19" w:rsidRDefault="00670E19" w:rsidP="00670E19">
      <w:pPr>
        <w:pStyle w:val="Tekstpodstawowy"/>
        <w:rPr>
          <w:rFonts w:eastAsia="Calibri"/>
          <w:sz w:val="22"/>
          <w:szCs w:val="22"/>
          <w:lang w:eastAsia="en-US"/>
        </w:rPr>
      </w:pPr>
      <w:r>
        <w:rPr>
          <w:rFonts w:eastAsia="Calibri"/>
          <w:sz w:val="22"/>
          <w:szCs w:val="22"/>
          <w:lang w:eastAsia="en-US"/>
        </w:rPr>
        <w:t>3.</w:t>
      </w:r>
      <w:r w:rsidRPr="00670E19">
        <w:t xml:space="preserve"> </w:t>
      </w:r>
      <w:r w:rsidRPr="00670E19">
        <w:rPr>
          <w:rFonts w:eastAsia="Calibr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Pr="00670E19">
        <w:rPr>
          <w:rFonts w:eastAsia="Calibri"/>
          <w:b/>
          <w:sz w:val="22"/>
          <w:szCs w:val="22"/>
          <w:lang w:eastAsia="en-US"/>
        </w:rPr>
        <w:t xml:space="preserve">Załącznik Nr 2 – Formularz asortymentowo – cenowy. </w:t>
      </w:r>
      <w:r w:rsidRPr="00670E19">
        <w:rPr>
          <w:rFonts w:eastAsia="Calibri"/>
          <w:sz w:val="22"/>
          <w:szCs w:val="22"/>
          <w:lang w:eastAsia="en-US"/>
        </w:rPr>
        <w:t>Niespełnienie choćby jednego z warunków granicznych określonych w/w Załącznikach skutkować będzie odrzuceniem oferty z postępowania.</w:t>
      </w:r>
    </w:p>
    <w:p w14:paraId="54FA480A" w14:textId="3FD9A1E9" w:rsidR="00670E19" w:rsidRDefault="00670E19" w:rsidP="006E61EA">
      <w:pPr>
        <w:pStyle w:val="Tekstpodstawowy"/>
        <w:rPr>
          <w:rFonts w:eastAsia="Calibri"/>
          <w:sz w:val="22"/>
          <w:szCs w:val="22"/>
          <w:lang w:eastAsia="en-US"/>
        </w:rPr>
      </w:pPr>
      <w:r>
        <w:rPr>
          <w:rFonts w:eastAsia="Calibri"/>
          <w:sz w:val="22"/>
          <w:szCs w:val="22"/>
          <w:lang w:eastAsia="en-US"/>
        </w:rPr>
        <w:t>4.</w:t>
      </w:r>
      <w:r w:rsidRPr="00670E19">
        <w:rPr>
          <w:rFonts w:eastAsia="Calibri"/>
          <w:sz w:val="22"/>
          <w:szCs w:val="22"/>
          <w:lang w:eastAsia="en-US"/>
        </w:rPr>
        <w:t>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w:t>
      </w:r>
    </w:p>
    <w:p w14:paraId="2C0B8B7D" w14:textId="0653434D" w:rsidR="00670E19" w:rsidRDefault="00670E19" w:rsidP="00670E19">
      <w:pPr>
        <w:pStyle w:val="Tekstpodstawowy"/>
        <w:rPr>
          <w:rFonts w:eastAsia="Calibri"/>
          <w:b/>
          <w:sz w:val="22"/>
          <w:szCs w:val="22"/>
          <w:lang w:eastAsia="en-US"/>
        </w:rPr>
      </w:pPr>
      <w:r w:rsidRPr="00670E19">
        <w:rPr>
          <w:rFonts w:eastAsia="Calibri"/>
          <w:b/>
          <w:sz w:val="22"/>
          <w:szCs w:val="22"/>
          <w:lang w:eastAsia="en-US"/>
        </w:rPr>
        <w:t>5.Termin płatności za dostarczony towar: do 60 dni.</w:t>
      </w:r>
    </w:p>
    <w:p w14:paraId="476C99AE" w14:textId="77DF67CE" w:rsidR="00670E19" w:rsidRDefault="00670E19" w:rsidP="00670E19">
      <w:pPr>
        <w:pStyle w:val="Tekstpodstawowy"/>
        <w:rPr>
          <w:rFonts w:eastAsia="Calibri"/>
          <w:sz w:val="22"/>
          <w:szCs w:val="22"/>
          <w:lang w:eastAsia="en-US"/>
        </w:rPr>
      </w:pPr>
      <w:r>
        <w:rPr>
          <w:rFonts w:eastAsia="Calibri"/>
          <w:sz w:val="22"/>
          <w:szCs w:val="22"/>
          <w:lang w:eastAsia="en-US"/>
        </w:rPr>
        <w:t>6</w:t>
      </w:r>
      <w:r w:rsidRPr="00670E19">
        <w:rPr>
          <w:rFonts w:eastAsia="Calibri"/>
          <w:sz w:val="22"/>
          <w:szCs w:val="22"/>
          <w:lang w:eastAsia="en-US"/>
        </w:rPr>
        <w:t xml:space="preserve">.Zamówienia będą realizowane na podstawie częściowych </w:t>
      </w:r>
      <w:proofErr w:type="spellStart"/>
      <w:r w:rsidRPr="00670E19">
        <w:rPr>
          <w:rFonts w:eastAsia="Calibri"/>
          <w:sz w:val="22"/>
          <w:szCs w:val="22"/>
          <w:lang w:eastAsia="en-US"/>
        </w:rPr>
        <w:t>zapotrzebowań</w:t>
      </w:r>
      <w:proofErr w:type="spellEnd"/>
      <w:r w:rsidRPr="00670E19">
        <w:rPr>
          <w:rFonts w:eastAsia="Calibri"/>
          <w:sz w:val="22"/>
          <w:szCs w:val="22"/>
          <w:lang w:eastAsia="en-US"/>
        </w:rPr>
        <w:t xml:space="preserve"> zgłaszanych w miarę bieżących potrzeb w okresie obowiązywania umowy. Wykonawca będzie wystawiał i  załączał fakturę do każdorazowej dostawy, wg. wskazań Zamawiającego.</w:t>
      </w:r>
    </w:p>
    <w:p w14:paraId="30FB86A1" w14:textId="7494C242"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 Zaoferowany przedmiot zamówienia musi:</w:t>
      </w:r>
    </w:p>
    <w:p w14:paraId="3C68948C" w14:textId="6E9CA690"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.1.odpowiadać standardom jakościowym i technicznym, wynikającym z funkcji i przeznaczenia,</w:t>
      </w:r>
    </w:p>
    <w:p w14:paraId="13179255" w14:textId="6DF90487"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.2.przedmiot zamówienia ma być wolny od wad materiałowych, konstrukcyjnych, fizycznych i prawnych</w:t>
      </w:r>
    </w:p>
    <w:p w14:paraId="0A5587B2" w14:textId="10857FAB"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.3.przedmiot zamówienia nie może być obciążony żadnymi prawami na rzecz osób trzecich.</w:t>
      </w:r>
    </w:p>
    <w:p w14:paraId="0E436FB7" w14:textId="748A93FF"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.4.przedmiot zamówienia nie może być kierowany do wycofania z produkcji</w:t>
      </w:r>
    </w:p>
    <w:p w14:paraId="4C216DDC" w14:textId="1187E538"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.5.posiadać termin ważności dostarczanych produktów wskazanych poniżej:</w:t>
      </w:r>
    </w:p>
    <w:p w14:paraId="39807B78"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a.</w:t>
      </w:r>
      <w:r w:rsidRPr="00670E19">
        <w:rPr>
          <w:rFonts w:eastAsia="Calibri"/>
          <w:sz w:val="22"/>
          <w:szCs w:val="22"/>
          <w:lang w:eastAsia="en-US"/>
        </w:rPr>
        <w:tab/>
        <w:t>dla produktów leczniczych min. 12 m-</w:t>
      </w:r>
      <w:proofErr w:type="spellStart"/>
      <w:r w:rsidRPr="00670E19">
        <w:rPr>
          <w:rFonts w:eastAsia="Calibri"/>
          <w:sz w:val="22"/>
          <w:szCs w:val="22"/>
          <w:lang w:eastAsia="en-US"/>
        </w:rPr>
        <w:t>cy</w:t>
      </w:r>
      <w:proofErr w:type="spellEnd"/>
      <w:r w:rsidRPr="00670E19">
        <w:rPr>
          <w:rFonts w:eastAsia="Calibri"/>
          <w:sz w:val="22"/>
          <w:szCs w:val="22"/>
          <w:lang w:eastAsia="en-US"/>
        </w:rPr>
        <w:t xml:space="preserve"> licząc od dnia dostawy, chyba, że Zamawiający wskazał </w:t>
      </w:r>
    </w:p>
    <w:p w14:paraId="110D8FAD"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 xml:space="preserve">          inaczej w informacjach pod tabelą w Formularzu cenowym – załącznik nr 2 do SWZ;</w:t>
      </w:r>
    </w:p>
    <w:p w14:paraId="504D9499"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b.</w:t>
      </w:r>
      <w:r w:rsidRPr="00670E19">
        <w:rPr>
          <w:rFonts w:eastAsia="Calibri"/>
          <w:sz w:val="22"/>
          <w:szCs w:val="22"/>
          <w:lang w:eastAsia="en-US"/>
        </w:rPr>
        <w:tab/>
        <w:t>dla kontrastów min. 12 m-</w:t>
      </w:r>
      <w:proofErr w:type="spellStart"/>
      <w:r w:rsidRPr="00670E19">
        <w:rPr>
          <w:rFonts w:eastAsia="Calibri"/>
          <w:sz w:val="22"/>
          <w:szCs w:val="22"/>
          <w:lang w:eastAsia="en-US"/>
        </w:rPr>
        <w:t>cy</w:t>
      </w:r>
      <w:proofErr w:type="spellEnd"/>
      <w:r w:rsidRPr="00670E19">
        <w:rPr>
          <w:rFonts w:eastAsia="Calibri"/>
          <w:sz w:val="22"/>
          <w:szCs w:val="22"/>
          <w:lang w:eastAsia="en-US"/>
        </w:rPr>
        <w:t xml:space="preserve"> licząc od dnia dostawy (o ile dotyczy);</w:t>
      </w:r>
    </w:p>
    <w:p w14:paraId="4B4A86A0"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c.</w:t>
      </w:r>
      <w:r w:rsidRPr="00670E19">
        <w:rPr>
          <w:rFonts w:eastAsia="Calibri"/>
          <w:sz w:val="22"/>
          <w:szCs w:val="22"/>
          <w:lang w:eastAsia="en-US"/>
        </w:rPr>
        <w:tab/>
        <w:t>dla wyrobów medycznych min. 12 m-</w:t>
      </w:r>
      <w:proofErr w:type="spellStart"/>
      <w:r w:rsidRPr="00670E19">
        <w:rPr>
          <w:rFonts w:eastAsia="Calibri"/>
          <w:sz w:val="22"/>
          <w:szCs w:val="22"/>
          <w:lang w:eastAsia="en-US"/>
        </w:rPr>
        <w:t>cy</w:t>
      </w:r>
      <w:proofErr w:type="spellEnd"/>
      <w:r w:rsidRPr="00670E19">
        <w:rPr>
          <w:rFonts w:eastAsia="Calibri"/>
          <w:sz w:val="22"/>
          <w:szCs w:val="22"/>
          <w:lang w:eastAsia="en-US"/>
        </w:rPr>
        <w:t xml:space="preserve"> licząc od dnia dostawy (o ile dotyczy);</w:t>
      </w:r>
    </w:p>
    <w:p w14:paraId="051B8830"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lastRenderedPageBreak/>
        <w:t>d.</w:t>
      </w:r>
      <w:r w:rsidRPr="00670E19">
        <w:rPr>
          <w:rFonts w:eastAsia="Calibri"/>
          <w:sz w:val="22"/>
          <w:szCs w:val="22"/>
          <w:lang w:eastAsia="en-US"/>
        </w:rPr>
        <w:tab/>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0C4447AC" w14:textId="087335E7" w:rsidR="00670E19" w:rsidRPr="00670E19" w:rsidRDefault="00670E19" w:rsidP="00670E19">
      <w:pPr>
        <w:pStyle w:val="Tekstpodstawowy"/>
        <w:rPr>
          <w:rFonts w:eastAsia="Calibri"/>
          <w:sz w:val="22"/>
          <w:szCs w:val="22"/>
          <w:lang w:eastAsia="en-US"/>
        </w:rPr>
      </w:pPr>
      <w:r>
        <w:rPr>
          <w:rFonts w:eastAsia="Calibri"/>
          <w:sz w:val="22"/>
          <w:szCs w:val="22"/>
          <w:lang w:eastAsia="en-US"/>
        </w:rPr>
        <w:t>7</w:t>
      </w:r>
      <w:r w:rsidRPr="00670E19">
        <w:rPr>
          <w:rFonts w:eastAsia="Calibri"/>
          <w:sz w:val="22"/>
          <w:szCs w:val="22"/>
          <w:lang w:eastAsia="en-US"/>
        </w:rPr>
        <w:t>.6.posiadać ważne dokumenty pozwalające na dopuszczenie do obrotu na terytorium Rzeczypospolitej Polskiej zgodnie z przepisami odpowiednio:</w:t>
      </w:r>
    </w:p>
    <w:p w14:paraId="327E47BC"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 Ustawy z dnia 7 kwietnia 2022 r. o wyrobach medycznych (Dz. U. z 2022 r. poz. 974) i sposobem klasyfikowania na podstawie Rozporządzenia Ministra Zdrowia z dnia 5 listopada 2010 r. w sprawie sposobu klasyfikowania wyrobów medycznych (Dz. U. 2010 Nr 215 poz. 1416)  (jeżeli dotyczy),</w:t>
      </w:r>
    </w:p>
    <w:p w14:paraId="3192BE41"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 xml:space="preserve"> -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670E19">
        <w:rPr>
          <w:rFonts w:eastAsia="Calibri"/>
          <w:sz w:val="22"/>
          <w:szCs w:val="22"/>
          <w:lang w:eastAsia="en-US"/>
        </w:rPr>
        <w:t>ww</w:t>
      </w:r>
      <w:proofErr w:type="spellEnd"/>
      <w:r w:rsidRPr="00670E19">
        <w:rPr>
          <w:rFonts w:eastAsia="Calibri"/>
          <w:sz w:val="22"/>
          <w:szCs w:val="22"/>
          <w:lang w:eastAsia="en-US"/>
        </w:rPr>
        <w:t xml:space="preserve"> ustawą.</w:t>
      </w:r>
    </w:p>
    <w:p w14:paraId="65999DFA" w14:textId="17B3CF38" w:rsidR="00670E19" w:rsidRPr="00670E19" w:rsidRDefault="00670E19" w:rsidP="00670E19">
      <w:pPr>
        <w:pStyle w:val="Tekstpodstawowy"/>
        <w:rPr>
          <w:rFonts w:eastAsia="Calibri"/>
          <w:sz w:val="22"/>
          <w:szCs w:val="22"/>
          <w:lang w:eastAsia="en-US"/>
        </w:rPr>
      </w:pPr>
      <w:r>
        <w:rPr>
          <w:rFonts w:eastAsia="Calibri"/>
          <w:sz w:val="22"/>
          <w:szCs w:val="22"/>
          <w:lang w:eastAsia="en-US"/>
        </w:rPr>
        <w:t>8</w:t>
      </w:r>
      <w:r w:rsidRPr="00670E19">
        <w:rPr>
          <w:rFonts w:eastAsia="Calibri"/>
          <w:sz w:val="22"/>
          <w:szCs w:val="22"/>
          <w:lang w:eastAsia="en-US"/>
        </w:rPr>
        <w:t>.Zamawiający wymaga od Wykonawcy w cenie oferty:</w:t>
      </w:r>
    </w:p>
    <w:p w14:paraId="514E5BE8" w14:textId="0CFD88F3" w:rsidR="00670E19" w:rsidRPr="00670E19" w:rsidRDefault="00670E19" w:rsidP="00670E19">
      <w:pPr>
        <w:pStyle w:val="Tekstpodstawowy"/>
        <w:rPr>
          <w:rFonts w:eastAsia="Calibri"/>
          <w:sz w:val="22"/>
          <w:szCs w:val="22"/>
          <w:lang w:eastAsia="en-US"/>
        </w:rPr>
      </w:pPr>
      <w:r>
        <w:rPr>
          <w:rFonts w:eastAsia="Calibri"/>
          <w:sz w:val="22"/>
          <w:szCs w:val="22"/>
          <w:lang w:eastAsia="en-US"/>
        </w:rPr>
        <w:t>8</w:t>
      </w:r>
      <w:r w:rsidRPr="00670E19">
        <w:rPr>
          <w:rFonts w:eastAsia="Calibri"/>
          <w:sz w:val="22"/>
          <w:szCs w:val="22"/>
          <w:lang w:eastAsia="en-US"/>
        </w:rPr>
        <w:t>.1 należytej staranności przy realizacji zobowiązań umowy,</w:t>
      </w:r>
    </w:p>
    <w:p w14:paraId="4628B630" w14:textId="556FF160" w:rsidR="00670E19" w:rsidRPr="00670E19" w:rsidRDefault="00670E19" w:rsidP="00670E19">
      <w:pPr>
        <w:pStyle w:val="Tekstpodstawowy"/>
        <w:rPr>
          <w:rFonts w:eastAsia="Calibri"/>
          <w:sz w:val="22"/>
          <w:szCs w:val="22"/>
          <w:lang w:eastAsia="en-US"/>
        </w:rPr>
      </w:pPr>
      <w:r>
        <w:rPr>
          <w:rFonts w:eastAsia="Calibri"/>
          <w:sz w:val="22"/>
          <w:szCs w:val="22"/>
          <w:lang w:eastAsia="en-US"/>
        </w:rPr>
        <w:t>8</w:t>
      </w:r>
      <w:r w:rsidRPr="00670E19">
        <w:rPr>
          <w:rFonts w:eastAsia="Calibri"/>
          <w:sz w:val="22"/>
          <w:szCs w:val="22"/>
          <w:lang w:eastAsia="en-US"/>
        </w:rPr>
        <w:t>.2</w:t>
      </w:r>
      <w:r w:rsidRPr="00670E19">
        <w:rPr>
          <w:rFonts w:eastAsia="Calibri"/>
          <w:sz w:val="22"/>
          <w:szCs w:val="22"/>
          <w:lang w:eastAsia="en-US"/>
        </w:rPr>
        <w:tab/>
        <w:t>zapewnienia transportu przedmiotu zamówienia do wskazanych pomieszczeń w siedzibie Zamawiającego,</w:t>
      </w:r>
    </w:p>
    <w:p w14:paraId="22E2204A" w14:textId="2661D1CE" w:rsidR="00670E19" w:rsidRPr="00670E19" w:rsidRDefault="00670E19" w:rsidP="00670E19">
      <w:pPr>
        <w:pStyle w:val="Tekstpodstawowy"/>
        <w:rPr>
          <w:rFonts w:eastAsia="Calibri"/>
          <w:sz w:val="22"/>
          <w:szCs w:val="22"/>
          <w:lang w:eastAsia="en-US"/>
        </w:rPr>
      </w:pPr>
      <w:r>
        <w:rPr>
          <w:rFonts w:eastAsia="Calibri"/>
          <w:sz w:val="22"/>
          <w:szCs w:val="22"/>
          <w:lang w:eastAsia="en-US"/>
        </w:rPr>
        <w:t>8</w:t>
      </w:r>
      <w:r w:rsidRPr="00670E19">
        <w:rPr>
          <w:rFonts w:eastAsia="Calibri"/>
          <w:sz w:val="22"/>
          <w:szCs w:val="22"/>
          <w:lang w:eastAsia="en-US"/>
        </w:rPr>
        <w:t>.3 dostarczenia wraz z dostawą w szczególności szczegółowych instrukcji obsługi i konserwacji oraz kart gwarancyjnych. Wszystkie wyżej wymienione dokumenty przekazane zostaną w polskiej wersji językowej;</w:t>
      </w:r>
    </w:p>
    <w:p w14:paraId="57FD69FC" w14:textId="36108C11" w:rsidR="00670E19" w:rsidRPr="00670E19" w:rsidRDefault="00670E19" w:rsidP="00670E19">
      <w:pPr>
        <w:pStyle w:val="Tekstpodstawowy"/>
        <w:rPr>
          <w:rFonts w:eastAsia="Calibri"/>
          <w:sz w:val="22"/>
          <w:szCs w:val="22"/>
          <w:lang w:eastAsia="en-US"/>
        </w:rPr>
      </w:pPr>
      <w:r>
        <w:rPr>
          <w:rFonts w:eastAsia="Calibri"/>
          <w:sz w:val="22"/>
          <w:szCs w:val="22"/>
          <w:lang w:eastAsia="en-US"/>
        </w:rPr>
        <w:t>8.4</w:t>
      </w:r>
      <w:r w:rsidRPr="00670E19">
        <w:rPr>
          <w:rFonts w:eastAsia="Calibri"/>
          <w:sz w:val="22"/>
          <w:szCs w:val="22"/>
          <w:lang w:eastAsia="en-US"/>
        </w:rPr>
        <w:tab/>
        <w:t>uruchomienia dostarczonych aparatów/jeśli dotyczy</w:t>
      </w:r>
    </w:p>
    <w:p w14:paraId="2FD7BDBE" w14:textId="62FA9F64" w:rsidR="00670E19" w:rsidRPr="00670E19" w:rsidRDefault="00670E19" w:rsidP="00670E19">
      <w:pPr>
        <w:pStyle w:val="Tekstpodstawowy"/>
        <w:rPr>
          <w:rFonts w:eastAsia="Calibri"/>
          <w:sz w:val="22"/>
          <w:szCs w:val="22"/>
          <w:lang w:eastAsia="en-US"/>
        </w:rPr>
      </w:pPr>
      <w:r>
        <w:rPr>
          <w:rFonts w:eastAsia="Calibri"/>
          <w:sz w:val="22"/>
          <w:szCs w:val="22"/>
          <w:lang w:eastAsia="en-US"/>
        </w:rPr>
        <w:t>9</w:t>
      </w:r>
      <w:r w:rsidRPr="00670E19">
        <w:rPr>
          <w:rFonts w:eastAsia="Calibr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0296E9A9" w14:textId="7A425D0F" w:rsidR="00670E19" w:rsidRPr="00670E19" w:rsidRDefault="00670E19" w:rsidP="00670E19">
      <w:pPr>
        <w:pStyle w:val="Tekstpodstawowy"/>
        <w:rPr>
          <w:rFonts w:eastAsia="Calibri"/>
          <w:sz w:val="22"/>
          <w:szCs w:val="22"/>
          <w:lang w:eastAsia="en-US"/>
        </w:rPr>
      </w:pPr>
      <w:bookmarkStart w:id="6" w:name="_Hlk178016881"/>
      <w:r w:rsidRPr="00670E19">
        <w:rPr>
          <w:rFonts w:eastAsia="Calibri"/>
          <w:sz w:val="22"/>
          <w:szCs w:val="22"/>
          <w:lang w:eastAsia="en-US"/>
        </w:rPr>
        <w:t>1</w:t>
      </w:r>
      <w:r>
        <w:rPr>
          <w:rFonts w:eastAsia="Calibri"/>
          <w:sz w:val="22"/>
          <w:szCs w:val="22"/>
          <w:lang w:eastAsia="en-US"/>
        </w:rPr>
        <w:t>0</w:t>
      </w:r>
      <w:r w:rsidRPr="00670E19">
        <w:rPr>
          <w:rFonts w:eastAsia="Calibri"/>
          <w:sz w:val="22"/>
          <w:szCs w:val="22"/>
          <w:lang w:eastAsia="en-US"/>
        </w:rPr>
        <w:t xml:space="preserve">.Zamawiający zgodnie z art. 441 ust. 1 ustawy </w:t>
      </w:r>
      <w:proofErr w:type="spellStart"/>
      <w:r w:rsidRPr="00670E19">
        <w:rPr>
          <w:rFonts w:eastAsia="Calibri"/>
          <w:sz w:val="22"/>
          <w:szCs w:val="22"/>
          <w:lang w:eastAsia="en-US"/>
        </w:rPr>
        <w:t>Pzp</w:t>
      </w:r>
      <w:proofErr w:type="spellEnd"/>
      <w:r w:rsidRPr="00670E19">
        <w:rPr>
          <w:rFonts w:eastAsia="Calibri"/>
          <w:sz w:val="22"/>
          <w:szCs w:val="22"/>
          <w:lang w:eastAsia="en-US"/>
        </w:rPr>
        <w:t xml:space="preserve"> informuje, iż korzysta z prawa opcji, w związku z czym precyzuje:</w:t>
      </w:r>
    </w:p>
    <w:p w14:paraId="728E9E61" w14:textId="29958763" w:rsidR="00670E19" w:rsidRPr="00F75C46" w:rsidRDefault="00670E19" w:rsidP="00670E19">
      <w:pPr>
        <w:pStyle w:val="Tekstpodstawowy"/>
        <w:rPr>
          <w:rFonts w:eastAsia="Calibri"/>
          <w:sz w:val="22"/>
          <w:szCs w:val="22"/>
          <w:lang w:eastAsia="en-US"/>
        </w:rPr>
      </w:pPr>
      <w:r w:rsidRPr="00F75C46">
        <w:rPr>
          <w:rFonts w:eastAsia="Calibri"/>
          <w:sz w:val="22"/>
          <w:szCs w:val="22"/>
          <w:lang w:eastAsia="en-US"/>
        </w:rPr>
        <w:t>10.1.</w:t>
      </w:r>
      <w:r w:rsidRPr="00F75C46">
        <w:rPr>
          <w:rFonts w:eastAsia="Calibri"/>
          <w:sz w:val="22"/>
          <w:szCs w:val="22"/>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w:t>
      </w:r>
      <w:r w:rsidRPr="00F75C46">
        <w:rPr>
          <w:rFonts w:eastAsia="Calibri"/>
          <w:b/>
          <w:sz w:val="22"/>
          <w:szCs w:val="22"/>
          <w:lang w:eastAsia="en-US"/>
        </w:rPr>
        <w:t>80%</w:t>
      </w:r>
      <w:r w:rsidR="00F75C46" w:rsidRPr="00F75C46">
        <w:rPr>
          <w:rFonts w:eastAsia="Calibri"/>
          <w:b/>
          <w:sz w:val="22"/>
          <w:szCs w:val="22"/>
          <w:lang w:eastAsia="en-US"/>
        </w:rPr>
        <w:t xml:space="preserve"> ( dla pakietów nr 1-7)</w:t>
      </w:r>
      <w:r w:rsidR="00F75C46" w:rsidRPr="00F75C46">
        <w:rPr>
          <w:rFonts w:eastAsia="Calibri"/>
          <w:sz w:val="22"/>
          <w:szCs w:val="22"/>
          <w:lang w:eastAsia="en-US"/>
        </w:rPr>
        <w:t xml:space="preserve">, </w:t>
      </w:r>
      <w:r w:rsidR="00F75C46" w:rsidRPr="00F75C46">
        <w:rPr>
          <w:rFonts w:eastAsia="Calibri"/>
          <w:b/>
          <w:sz w:val="22"/>
          <w:szCs w:val="22"/>
          <w:lang w:eastAsia="en-US"/>
        </w:rPr>
        <w:t>40% ( dla pakietów nr 8-22)</w:t>
      </w:r>
      <w:r w:rsidRPr="00F75C46">
        <w:rPr>
          <w:rFonts w:eastAsia="Calibri"/>
          <w:sz w:val="22"/>
          <w:szCs w:val="22"/>
          <w:lang w:eastAsia="en-US"/>
        </w:rPr>
        <w:t xml:space="preserve"> ilości produktów  przedstawionych w SWZ, dokumentach zamówienia. W takim przypadku warunki realizacji pozostają bez zmian. </w:t>
      </w:r>
    </w:p>
    <w:p w14:paraId="645EF2F6" w14:textId="3F8672DB" w:rsidR="00670E19" w:rsidRPr="00F75C46" w:rsidRDefault="00670E19" w:rsidP="00670E19">
      <w:pPr>
        <w:pStyle w:val="Tekstpodstawowy"/>
        <w:rPr>
          <w:rFonts w:eastAsia="Calibri"/>
          <w:sz w:val="22"/>
          <w:szCs w:val="22"/>
          <w:lang w:eastAsia="en-US"/>
        </w:rPr>
      </w:pPr>
      <w:r w:rsidRPr="00F75C46">
        <w:rPr>
          <w:rFonts w:eastAsia="Calibri"/>
          <w:sz w:val="22"/>
          <w:szCs w:val="22"/>
          <w:lang w:eastAsia="en-US"/>
        </w:rPr>
        <w:t>10.2.</w:t>
      </w:r>
      <w:r w:rsidRPr="00F75C46">
        <w:rPr>
          <w:rFonts w:eastAsia="Calibr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14:paraId="299BC4B9" w14:textId="53CBE162" w:rsidR="00670E19" w:rsidRPr="00670E19" w:rsidRDefault="00670E19" w:rsidP="00670E19">
      <w:pPr>
        <w:pStyle w:val="Tekstpodstawowy"/>
        <w:rPr>
          <w:rFonts w:eastAsia="Calibri"/>
          <w:sz w:val="22"/>
          <w:szCs w:val="22"/>
          <w:lang w:eastAsia="en-US"/>
        </w:rPr>
      </w:pPr>
      <w:r w:rsidRPr="00F75C46">
        <w:rPr>
          <w:rFonts w:eastAsia="Calibri"/>
          <w:sz w:val="22"/>
          <w:szCs w:val="22"/>
          <w:lang w:eastAsia="en-US"/>
        </w:rPr>
        <w:t>10.3.</w:t>
      </w:r>
      <w:r w:rsidRPr="00F75C46">
        <w:rPr>
          <w:rFonts w:eastAsia="Calibri"/>
          <w:sz w:val="22"/>
          <w:szCs w:val="22"/>
          <w:lang w:eastAsia="en-US"/>
        </w:rPr>
        <w:tab/>
        <w:t>Zamawiający zastrzega, że ilość „80%”</w:t>
      </w:r>
      <w:r w:rsidR="00F75C46" w:rsidRPr="00F75C46">
        <w:rPr>
          <w:rFonts w:eastAsia="Calibri"/>
          <w:sz w:val="22"/>
          <w:szCs w:val="22"/>
          <w:lang w:eastAsia="en-US"/>
        </w:rPr>
        <w:t xml:space="preserve"> ( dla pakietów nr 1-7), „40% „( dla pakietów nr 8-22) </w:t>
      </w:r>
      <w:r w:rsidRPr="00F75C46">
        <w:rPr>
          <w:rFonts w:eastAsia="Calibri"/>
          <w:sz w:val="22"/>
          <w:szCs w:val="22"/>
          <w:lang w:eastAsia="en-US"/>
        </w:rPr>
        <w:t>przewidziana w ramach prawa opcji jest wielkością maksymalną, a ilości te mogą ulec zmniejszeniu w zależności od potrzeb Zamawiającego w trakcie trwania umowy.</w:t>
      </w:r>
    </w:p>
    <w:p w14:paraId="57D6C2A0" w14:textId="644D88D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0</w:t>
      </w:r>
      <w:r w:rsidRPr="00670E19">
        <w:rPr>
          <w:rFonts w:eastAsia="Calibri"/>
          <w:sz w:val="22"/>
          <w:szCs w:val="22"/>
          <w:lang w:eastAsia="en-US"/>
        </w:rPr>
        <w:t>.4.</w:t>
      </w:r>
      <w:r w:rsidRPr="00670E19">
        <w:rPr>
          <w:rFonts w:eastAsia="Calibri"/>
          <w:sz w:val="22"/>
          <w:szCs w:val="22"/>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64F550A9" w14:textId="24970579"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0</w:t>
      </w:r>
      <w:r w:rsidRPr="00670E19">
        <w:rPr>
          <w:rFonts w:eastAsia="Calibri"/>
          <w:sz w:val="22"/>
          <w:szCs w:val="22"/>
          <w:lang w:eastAsia="en-US"/>
        </w:rPr>
        <w:t>.5.</w:t>
      </w:r>
      <w:r w:rsidRPr="00670E19">
        <w:rPr>
          <w:rFonts w:eastAsia="Calibri"/>
          <w:sz w:val="22"/>
          <w:szCs w:val="22"/>
          <w:lang w:eastAsia="en-US"/>
        </w:rPr>
        <w:tab/>
        <w:t>Termin wykonania pojedynczego zamówienia objętego prawem opcji nie może być dłuższy niż liczba dni określona dla zamówienia podstawowego, licząc od dnia przesłania zawiadomienia do Wykonawcy;</w:t>
      </w:r>
    </w:p>
    <w:p w14:paraId="322449BF" w14:textId="7E1B9784"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0</w:t>
      </w:r>
      <w:r w:rsidRPr="00670E19">
        <w:rPr>
          <w:rFonts w:eastAsia="Calibri"/>
          <w:sz w:val="22"/>
          <w:szCs w:val="22"/>
          <w:lang w:eastAsia="en-US"/>
        </w:rPr>
        <w:t>.6.</w:t>
      </w:r>
      <w:r w:rsidRPr="00670E19">
        <w:rPr>
          <w:rFonts w:eastAsia="Calibr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352E02DF" w14:textId="60769457" w:rsidR="00670E19" w:rsidRPr="009A48F3" w:rsidRDefault="00670E19" w:rsidP="00670E19">
      <w:pPr>
        <w:pStyle w:val="Tekstpodstawowy"/>
        <w:rPr>
          <w:rFonts w:eastAsia="Calibri"/>
          <w:b/>
          <w:bCs/>
          <w:sz w:val="22"/>
          <w:szCs w:val="22"/>
          <w:lang w:eastAsia="en-US"/>
        </w:rPr>
      </w:pPr>
      <w:r w:rsidRPr="009A48F3">
        <w:rPr>
          <w:rFonts w:eastAsia="Calibri"/>
          <w:b/>
          <w:bCs/>
          <w:sz w:val="22"/>
          <w:szCs w:val="22"/>
          <w:lang w:eastAsia="en-US"/>
        </w:rPr>
        <w:t>10.7.</w:t>
      </w:r>
      <w:r w:rsidRPr="009A48F3">
        <w:rPr>
          <w:rFonts w:eastAsia="Calibri"/>
          <w:b/>
          <w:bCs/>
          <w:sz w:val="22"/>
          <w:szCs w:val="22"/>
          <w:lang w:eastAsia="en-US"/>
        </w:rPr>
        <w:tab/>
        <w:t xml:space="preserve">Zamawiający jest uprawniony do skorzystania z prawa opcji przez cały okres obowiązywania umowy (łącznie z ewentualnymi aneksami wydłużającymi okres obowiązywania umowy). </w:t>
      </w:r>
    </w:p>
    <w:p w14:paraId="413100B9" w14:textId="0F3E7B0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0</w:t>
      </w:r>
      <w:r w:rsidRPr="00670E19">
        <w:rPr>
          <w:rFonts w:eastAsia="Calibri"/>
          <w:sz w:val="22"/>
          <w:szCs w:val="22"/>
          <w:lang w:eastAsia="en-US"/>
        </w:rPr>
        <w:t>.8.</w:t>
      </w:r>
      <w:r w:rsidRPr="00670E19">
        <w:rPr>
          <w:rFonts w:eastAsia="Calibri"/>
          <w:sz w:val="22"/>
          <w:szCs w:val="22"/>
          <w:lang w:eastAsia="en-US"/>
        </w:rPr>
        <w:tab/>
        <w:t>powyższe nie modyfikuje ogólnego charakteru umowy.</w:t>
      </w:r>
    </w:p>
    <w:bookmarkEnd w:id="6"/>
    <w:p w14:paraId="0FF59FA3" w14:textId="56C32BFD"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1</w:t>
      </w:r>
      <w:r w:rsidRPr="00670E19">
        <w:rPr>
          <w:rFonts w:eastAsia="Calibr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5CF9EF4E" w14:textId="51CA22F0"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2</w:t>
      </w:r>
      <w:r w:rsidRPr="00670E19">
        <w:rPr>
          <w:rFonts w:eastAsia="Calibri"/>
          <w:sz w:val="22"/>
          <w:szCs w:val="22"/>
          <w:lang w:eastAsia="en-US"/>
        </w:rPr>
        <w:t xml:space="preserve">.Jeżeli zmiana albo rezygnacja z podwykonawcy dotyczy podmiotu, na którego zasoby Wykonawca powoływał się, na zasadach określonych w art. 118 ust. 1 ustawy </w:t>
      </w:r>
      <w:proofErr w:type="spellStart"/>
      <w:r w:rsidRPr="00670E19">
        <w:rPr>
          <w:rFonts w:eastAsia="Calibri"/>
          <w:sz w:val="22"/>
          <w:szCs w:val="22"/>
          <w:lang w:eastAsia="en-US"/>
        </w:rPr>
        <w:t>Pzp</w:t>
      </w:r>
      <w:proofErr w:type="spellEnd"/>
      <w:r w:rsidRPr="00670E19">
        <w:rPr>
          <w:rFonts w:eastAsia="Calibr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5E5AEC" w14:textId="0B5F4010"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3</w:t>
      </w:r>
      <w:r w:rsidRPr="00670E19">
        <w:rPr>
          <w:rFonts w:eastAsia="Calibri"/>
          <w:sz w:val="22"/>
          <w:szCs w:val="22"/>
          <w:lang w:eastAsia="en-US"/>
        </w:rPr>
        <w:t xml:space="preserve">.Przedmiot zamówienia został opisany zgodnie z art. 101 ust. 1 pkt. 1 ustawy </w:t>
      </w:r>
      <w:proofErr w:type="spellStart"/>
      <w:r w:rsidRPr="00670E19">
        <w:rPr>
          <w:rFonts w:eastAsia="Calibri"/>
          <w:sz w:val="22"/>
          <w:szCs w:val="22"/>
          <w:lang w:eastAsia="en-US"/>
        </w:rPr>
        <w:t>Pzp</w:t>
      </w:r>
      <w:proofErr w:type="spellEnd"/>
      <w:r w:rsidRPr="00670E19">
        <w:rPr>
          <w:rFonts w:eastAsia="Calibri"/>
          <w:sz w:val="22"/>
          <w:szCs w:val="22"/>
          <w:lang w:eastAsia="en-US"/>
        </w:rPr>
        <w:t xml:space="preserve"> przez określenie wymagań dotyczących wydajności lub funkcjonalności, w tym wymagań środowiskowych, podane parametry są </w:t>
      </w:r>
      <w:r w:rsidRPr="00670E19">
        <w:rPr>
          <w:rFonts w:eastAsia="Calibri"/>
          <w:sz w:val="22"/>
          <w:szCs w:val="22"/>
          <w:lang w:eastAsia="en-US"/>
        </w:rPr>
        <w:lastRenderedPageBreak/>
        <w:t>dostatecznie precyzyjne, aby umożliwić Wykonawcom ustalenie przedmiotu zamówienia, a Zamawiającemu udzielenie zamówienia.</w:t>
      </w:r>
    </w:p>
    <w:p w14:paraId="6DD31CE6" w14:textId="2F58A64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4</w:t>
      </w:r>
      <w:r w:rsidRPr="00670E19">
        <w:rPr>
          <w:rFonts w:eastAsia="Calibr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Pr="00670E19">
        <w:rPr>
          <w:rFonts w:eastAsia="Calibri"/>
          <w:sz w:val="22"/>
          <w:szCs w:val="22"/>
          <w:lang w:eastAsia="en-US"/>
        </w:rPr>
        <w:t>Pzp</w:t>
      </w:r>
      <w:proofErr w:type="spellEnd"/>
      <w:r w:rsidRPr="00670E19">
        <w:rPr>
          <w:rFonts w:eastAsia="Calibri"/>
          <w:sz w:val="22"/>
          <w:szCs w:val="22"/>
          <w:lang w:eastAsia="en-US"/>
        </w:rPr>
        <w:t xml:space="preserve"> Zamawiający wskazuje, że dopuszcza rozwiązania równoważne opisywanym, a odniesieniu takiemu towarzyszą wyrazy „lub równoważne”. </w:t>
      </w:r>
    </w:p>
    <w:p w14:paraId="5708857C" w14:textId="66642E8B"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5</w:t>
      </w:r>
      <w:r w:rsidRPr="00670E19">
        <w:rPr>
          <w:rFonts w:eastAsia="Calibr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7CF5CF78" w14:textId="236901AD"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6</w:t>
      </w:r>
      <w:r w:rsidRPr="00670E19">
        <w:rPr>
          <w:rFonts w:eastAsia="Calibri"/>
          <w:sz w:val="22"/>
          <w:szCs w:val="22"/>
          <w:lang w:eastAsia="en-US"/>
        </w:rPr>
        <w:t>.W związku z powyższym Zamawiający dopuszcza zaoferowanie w/w produktu/świadczenia usługi lub równoważnego. Niespełnienie choćby jednego z wymogów norm, ocen technicznych, specyfikacji technicznych i systemów referencji technicznych określających minimalne wymagane parametry przedmiotu zamówienia spowoduje odrzucenie oferty.</w:t>
      </w:r>
    </w:p>
    <w:p w14:paraId="7D251E3C" w14:textId="45E7ECA2"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7</w:t>
      </w:r>
      <w:r w:rsidRPr="00670E19">
        <w:rPr>
          <w:rFonts w:eastAsia="Calibri"/>
          <w:sz w:val="22"/>
          <w:szCs w:val="22"/>
          <w:lang w:eastAsia="en-US"/>
        </w:rPr>
        <w:t xml:space="preserve">.Zamawiający nie odrzuci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670E19">
        <w:rPr>
          <w:rFonts w:eastAsia="Calibri"/>
          <w:sz w:val="22"/>
          <w:szCs w:val="22"/>
          <w:lang w:eastAsia="en-US"/>
        </w:rPr>
        <w:t>Pzp</w:t>
      </w:r>
      <w:proofErr w:type="spellEnd"/>
      <w:r w:rsidRPr="00670E19">
        <w:rPr>
          <w:rFonts w:eastAsia="Calibri"/>
          <w:sz w:val="22"/>
          <w:szCs w:val="22"/>
          <w:lang w:eastAsia="en-US"/>
        </w:rPr>
        <w:t>, że proponowane rozwiązania w równoważnym stopniu spełniają wymagania określone w opisie przedmiotu zamówienia.</w:t>
      </w:r>
    </w:p>
    <w:p w14:paraId="1405D684" w14:textId="2D8CA362"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1</w:t>
      </w:r>
      <w:r>
        <w:rPr>
          <w:rFonts w:eastAsia="Calibri"/>
          <w:sz w:val="22"/>
          <w:szCs w:val="22"/>
          <w:lang w:eastAsia="en-US"/>
        </w:rPr>
        <w:t>8</w:t>
      </w:r>
      <w:r w:rsidRPr="00670E19">
        <w:rPr>
          <w:rFonts w:eastAsia="Calibri"/>
          <w:sz w:val="22"/>
          <w:szCs w:val="22"/>
          <w:lang w:eastAsia="en-US"/>
        </w:rPr>
        <w:t>.Zamawiający wymaga, aby użyte materiały, o ile są inne, posiadały parametry jakościowe i techniczne nie gorsze niż określone w przedmiocie zamówienia.</w:t>
      </w:r>
    </w:p>
    <w:p w14:paraId="3F033D07" w14:textId="16B3BDB3" w:rsidR="00670E19" w:rsidRPr="00670E19" w:rsidRDefault="00670E19" w:rsidP="00670E19">
      <w:pPr>
        <w:pStyle w:val="Tekstpodstawowy"/>
        <w:rPr>
          <w:rFonts w:eastAsia="Calibri"/>
          <w:sz w:val="22"/>
          <w:szCs w:val="22"/>
          <w:lang w:eastAsia="en-US"/>
        </w:rPr>
      </w:pPr>
      <w:r>
        <w:rPr>
          <w:rFonts w:eastAsia="Calibri"/>
          <w:sz w:val="22"/>
          <w:szCs w:val="22"/>
          <w:lang w:eastAsia="en-US"/>
        </w:rPr>
        <w:t>19</w:t>
      </w:r>
      <w:r w:rsidRPr="00670E19">
        <w:rPr>
          <w:rFonts w:eastAsia="Calibri"/>
          <w:sz w:val="22"/>
          <w:szCs w:val="22"/>
          <w:lang w:eastAsia="en-US"/>
        </w:rPr>
        <w:t>.Wykazanie równoważności zaoferowanego przedmiotu spoczywa na Wykonawcy.</w:t>
      </w:r>
    </w:p>
    <w:p w14:paraId="7A48FC6C" w14:textId="60C8A55C"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2</w:t>
      </w:r>
      <w:r>
        <w:rPr>
          <w:rFonts w:eastAsia="Calibri"/>
          <w:sz w:val="22"/>
          <w:szCs w:val="22"/>
          <w:lang w:eastAsia="en-US"/>
        </w:rPr>
        <w:t>0</w:t>
      </w:r>
      <w:r w:rsidRPr="00670E19">
        <w:rPr>
          <w:rFonts w:eastAsia="Calibri"/>
          <w:sz w:val="22"/>
          <w:szCs w:val="22"/>
          <w:lang w:eastAsia="en-US"/>
        </w:rPr>
        <w:t>.Zamawiający zastrzega sobie możliwość zażądania potwierdzenia wiarygodności przedstawionych przez Wykonawcę danych we wszystkich dostępnych źródłach w tym u producenta.</w:t>
      </w:r>
    </w:p>
    <w:p w14:paraId="5D08B4FE" w14:textId="23A3D0C1"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2</w:t>
      </w:r>
      <w:r>
        <w:rPr>
          <w:rFonts w:eastAsia="Calibri"/>
          <w:sz w:val="22"/>
          <w:szCs w:val="22"/>
          <w:lang w:eastAsia="en-US"/>
        </w:rPr>
        <w:t>1</w:t>
      </w:r>
      <w:r w:rsidRPr="00670E19">
        <w:rPr>
          <w:rFonts w:eastAsia="Calibri"/>
          <w:sz w:val="22"/>
          <w:szCs w:val="22"/>
          <w:lang w:eastAsia="en-US"/>
        </w:rPr>
        <w:t xml:space="preserve">.Zamawiający wskazuje (jeśli dotyczy): </w:t>
      </w:r>
    </w:p>
    <w:p w14:paraId="3214548F"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a.</w:t>
      </w:r>
      <w:r w:rsidRPr="00670E19">
        <w:rPr>
          <w:rFonts w:eastAsia="Calibri"/>
          <w:sz w:val="22"/>
          <w:szCs w:val="22"/>
          <w:lang w:eastAsia="en-US"/>
        </w:rPr>
        <w:tab/>
        <w:t>Przedmiotowe środki dowodowe zgodnie z art. 7 pkt 20 służą potwierdzeniu zgodności oferowanych dostaw, usług lub robót budowlanych z wymaganiami, cechami lub kryteriami określonymi przez Zamawiającego.</w:t>
      </w:r>
    </w:p>
    <w:p w14:paraId="50FCB516"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b.</w:t>
      </w:r>
      <w:r w:rsidRPr="00670E19">
        <w:rPr>
          <w:rFonts w:eastAsia="Calibri"/>
          <w:sz w:val="22"/>
          <w:szCs w:val="22"/>
          <w:lang w:eastAsia="en-US"/>
        </w:rPr>
        <w:tab/>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09BBDD3E"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c.</w:t>
      </w:r>
      <w:r w:rsidRPr="00670E19">
        <w:rPr>
          <w:rFonts w:eastAsia="Calibri"/>
          <w:sz w:val="22"/>
          <w:szCs w:val="22"/>
          <w:lang w:eastAsia="en-US"/>
        </w:rPr>
        <w:tab/>
        <w:t>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07235B9C"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d.</w:t>
      </w:r>
      <w:r w:rsidRPr="00670E19">
        <w:rPr>
          <w:rFonts w:eastAsia="Calibri"/>
          <w:sz w:val="22"/>
          <w:szCs w:val="22"/>
          <w:lang w:eastAsia="en-US"/>
        </w:rPr>
        <w:tab/>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727E191B" w14:textId="44D670D6"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2</w:t>
      </w:r>
      <w:r>
        <w:rPr>
          <w:rFonts w:eastAsia="Calibri"/>
          <w:sz w:val="22"/>
          <w:szCs w:val="22"/>
          <w:lang w:eastAsia="en-US"/>
        </w:rPr>
        <w:t>2</w:t>
      </w:r>
      <w:r w:rsidRPr="00670E19">
        <w:rPr>
          <w:rFonts w:eastAsia="Calibri"/>
          <w:sz w:val="22"/>
          <w:szCs w:val="22"/>
          <w:lang w:eastAsia="en-US"/>
        </w:rPr>
        <w:t xml:space="preserve">.Zamawiający wskazuje na możliwość potwierdzenia przez Wykonawcę zgodności na podstawie art.105 ustawy </w:t>
      </w:r>
      <w:proofErr w:type="spellStart"/>
      <w:r w:rsidRPr="00670E19">
        <w:rPr>
          <w:rFonts w:eastAsia="Calibri"/>
          <w:sz w:val="22"/>
          <w:szCs w:val="22"/>
          <w:lang w:eastAsia="en-US"/>
        </w:rPr>
        <w:t>Pzp</w:t>
      </w:r>
      <w:proofErr w:type="spellEnd"/>
      <w:r w:rsidRPr="00670E19">
        <w:rPr>
          <w:rFonts w:eastAsia="Calibri"/>
          <w:sz w:val="22"/>
          <w:szCs w:val="22"/>
          <w:lang w:eastAsia="en-US"/>
        </w:rPr>
        <w:t>.:</w:t>
      </w:r>
    </w:p>
    <w:p w14:paraId="6A960BCE"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e.</w:t>
      </w:r>
      <w:r w:rsidRPr="00670E19">
        <w:rPr>
          <w:rFonts w:eastAsia="Calibri"/>
          <w:sz w:val="22"/>
          <w:szCs w:val="22"/>
          <w:lang w:eastAsia="en-US"/>
        </w:rPr>
        <w:tab/>
        <w:t>W celu potwierdzenia zgodności oferowanych robót budowlanych, dostaw lub usług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194FC65D"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f.</w:t>
      </w:r>
      <w:r w:rsidRPr="00670E19">
        <w:rPr>
          <w:rFonts w:eastAsia="Calibri"/>
          <w:sz w:val="22"/>
          <w:szCs w:val="22"/>
          <w:lang w:eastAsia="en-US"/>
        </w:rPr>
        <w:tab/>
        <w:t xml:space="preserve">Przez jednostkę oceniającą zgodność rozumie się jednostkę wykonującą działania z zakresu oceny zgodności, w tym kalibrację, testy, certyfikację i kontrolę, akredytowaną zgodnie z rozporządzeniem Parlamentu </w:t>
      </w:r>
      <w:r w:rsidRPr="00670E19">
        <w:rPr>
          <w:rFonts w:eastAsia="Calibri"/>
          <w:sz w:val="22"/>
          <w:szCs w:val="22"/>
          <w:lang w:eastAsia="en-US"/>
        </w:rPr>
        <w:lastRenderedPageBreak/>
        <w:t>Europejskiego i Rady (WE) nr 765/2008 z dnia 9 lipca 2008r. ustanawiającym wymagania w zakresie akredytacji i nadzoru rynku odnoszące się do warunków wprowadzania produktów do obrotu i uchylającym rozporządzenie (EWG) nr 339/93 (Dz. Urz. UEL218 z13.08.2008, str.30).</w:t>
      </w:r>
    </w:p>
    <w:p w14:paraId="2479A02C"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g.</w:t>
      </w:r>
      <w:r w:rsidRPr="00670E19">
        <w:rPr>
          <w:rFonts w:eastAsia="Calibri"/>
          <w:sz w:val="22"/>
          <w:szCs w:val="22"/>
          <w:lang w:eastAsia="en-US"/>
        </w:rPr>
        <w:tab/>
        <w:t>Jeżeli wymagane jest złożenie certyfikatów wydanych przez określoną jednostkę oceniającą zgodność, zamawiający akceptuje również certyfikaty wydane przez inne równoważne jednostki oceniające zgodność.</w:t>
      </w:r>
    </w:p>
    <w:p w14:paraId="69028F46" w14:textId="77777777" w:rsidR="00670E19" w:rsidRPr="00670E19" w:rsidRDefault="00670E19" w:rsidP="00670E19">
      <w:pPr>
        <w:pStyle w:val="Tekstpodstawowy"/>
        <w:rPr>
          <w:rFonts w:eastAsia="Calibri"/>
          <w:sz w:val="22"/>
          <w:szCs w:val="22"/>
          <w:lang w:eastAsia="en-US"/>
        </w:rPr>
      </w:pPr>
      <w:r w:rsidRPr="00670E19">
        <w:rPr>
          <w:rFonts w:eastAsia="Calibri"/>
          <w:sz w:val="22"/>
          <w:szCs w:val="22"/>
          <w:lang w:eastAsia="en-US"/>
        </w:rPr>
        <w:t>h.</w:t>
      </w:r>
      <w:r w:rsidRPr="00670E19">
        <w:rPr>
          <w:rFonts w:eastAsia="Calibri"/>
          <w:sz w:val="22"/>
          <w:szCs w:val="22"/>
          <w:lang w:eastAsia="en-US"/>
        </w:rPr>
        <w:tab/>
        <w:t>Zamawiający akceptuje odpowiednie przedmiotowe środki dowodowe, inne niż te, o których mowa w ust. 1 i 3, w szczególności dokumentację techniczną producenta, w przypadku gdy dany Wykonawca nie ma ani dostępu do certyfikatów lub sprawozdań zbadań, o których mowa w ust. 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113F41FF" w14:textId="77777777" w:rsidR="00670E19" w:rsidRDefault="00670E19" w:rsidP="008560AA">
      <w:pPr>
        <w:pStyle w:val="Nagwek9"/>
        <w:rPr>
          <w:rFonts w:eastAsia="Calibri" w:cs="Times New Roman"/>
          <w:bCs w:val="0"/>
          <w:sz w:val="22"/>
          <w:szCs w:val="22"/>
          <w:highlight w:val="yellow"/>
          <w:u w:val="none"/>
          <w:lang w:eastAsia="en-US"/>
        </w:rPr>
      </w:pPr>
    </w:p>
    <w:p w14:paraId="22799F54" w14:textId="71B393F0" w:rsidR="00071F7E" w:rsidRPr="009A48F3" w:rsidRDefault="00071F7E" w:rsidP="008560AA">
      <w:pPr>
        <w:pStyle w:val="Nagwek9"/>
        <w:rPr>
          <w:rFonts w:eastAsia="Calibri" w:cs="Times New Roman"/>
          <w:bCs w:val="0"/>
          <w:sz w:val="22"/>
          <w:szCs w:val="22"/>
          <w:u w:val="none"/>
          <w:lang w:eastAsia="en-US"/>
        </w:rPr>
      </w:pPr>
      <w:r w:rsidRPr="009A48F3">
        <w:rPr>
          <w:rFonts w:eastAsia="Calibri" w:cs="Times New Roman"/>
          <w:bCs w:val="0"/>
          <w:sz w:val="22"/>
          <w:szCs w:val="22"/>
          <w:u w:val="none"/>
          <w:lang w:eastAsia="en-US"/>
        </w:rPr>
        <w:t xml:space="preserve">V.  TERMIN WYKONANIA ZAMÓWIENIA </w:t>
      </w:r>
    </w:p>
    <w:p w14:paraId="279C2F6C" w14:textId="77777777" w:rsidR="009A48F3" w:rsidRPr="009A48F3" w:rsidRDefault="00EE414D" w:rsidP="006B4B66">
      <w:pPr>
        <w:jc w:val="both"/>
        <w:rPr>
          <w:rFonts w:cs="Times New Roman"/>
          <w:b/>
          <w:bCs/>
          <w:sz w:val="22"/>
          <w:szCs w:val="22"/>
        </w:rPr>
      </w:pPr>
      <w:r w:rsidRPr="009A48F3">
        <w:rPr>
          <w:rFonts w:cs="Times New Roman"/>
          <w:sz w:val="22"/>
          <w:szCs w:val="22"/>
        </w:rPr>
        <w:t>1.</w:t>
      </w:r>
      <w:r w:rsidR="00071F7E" w:rsidRPr="009A48F3">
        <w:rPr>
          <w:rFonts w:cs="Times New Roman"/>
          <w:sz w:val="22"/>
          <w:szCs w:val="22"/>
        </w:rPr>
        <w:t>Termin realizacji – wykonania przedmiotu zamówienia</w:t>
      </w:r>
      <w:r w:rsidR="00376500" w:rsidRPr="009A48F3">
        <w:rPr>
          <w:rFonts w:cs="Times New Roman"/>
          <w:b/>
          <w:bCs/>
          <w:sz w:val="22"/>
          <w:szCs w:val="22"/>
        </w:rPr>
        <w:t>:</w:t>
      </w:r>
      <w:r w:rsidR="006E1089" w:rsidRPr="009A48F3">
        <w:rPr>
          <w:rFonts w:cs="Times New Roman"/>
          <w:b/>
          <w:bCs/>
          <w:sz w:val="22"/>
          <w:szCs w:val="22"/>
        </w:rPr>
        <w:t xml:space="preserve"> </w:t>
      </w:r>
    </w:p>
    <w:p w14:paraId="2EE21263" w14:textId="58357059" w:rsidR="00CF7676" w:rsidRPr="009A48F3" w:rsidRDefault="009A48F3" w:rsidP="006B4B66">
      <w:pPr>
        <w:jc w:val="both"/>
        <w:rPr>
          <w:rFonts w:cs="Times New Roman"/>
          <w:b/>
          <w:sz w:val="22"/>
          <w:szCs w:val="22"/>
        </w:rPr>
      </w:pPr>
      <w:r w:rsidRPr="009A48F3">
        <w:rPr>
          <w:rFonts w:cs="Times New Roman"/>
          <w:b/>
          <w:bCs/>
          <w:sz w:val="22"/>
          <w:szCs w:val="22"/>
        </w:rPr>
        <w:t xml:space="preserve">1.1. – dla pakietów nr 1-7 - </w:t>
      </w:r>
      <w:r w:rsidR="00107323" w:rsidRPr="009A48F3">
        <w:rPr>
          <w:rFonts w:cs="Times New Roman"/>
          <w:b/>
          <w:bCs/>
          <w:sz w:val="22"/>
          <w:szCs w:val="22"/>
        </w:rPr>
        <w:t>1</w:t>
      </w:r>
      <w:r w:rsidR="00B63082" w:rsidRPr="009A48F3">
        <w:rPr>
          <w:rFonts w:cs="Times New Roman"/>
          <w:b/>
          <w:bCs/>
          <w:sz w:val="22"/>
          <w:szCs w:val="22"/>
        </w:rPr>
        <w:t>2</w:t>
      </w:r>
      <w:r w:rsidR="006B4B66" w:rsidRPr="009A48F3">
        <w:rPr>
          <w:rFonts w:cs="Times New Roman"/>
          <w:b/>
          <w:bCs/>
          <w:sz w:val="22"/>
          <w:szCs w:val="22"/>
        </w:rPr>
        <w:t xml:space="preserve"> </w:t>
      </w:r>
      <w:r w:rsidR="00560518" w:rsidRPr="009A48F3">
        <w:rPr>
          <w:rFonts w:cs="Times New Roman"/>
          <w:b/>
          <w:bCs/>
          <w:sz w:val="22"/>
          <w:szCs w:val="22"/>
        </w:rPr>
        <w:t>miesi</w:t>
      </w:r>
      <w:r w:rsidR="00B63082" w:rsidRPr="009A48F3">
        <w:rPr>
          <w:rFonts w:cs="Times New Roman"/>
          <w:b/>
          <w:bCs/>
          <w:sz w:val="22"/>
          <w:szCs w:val="22"/>
        </w:rPr>
        <w:t>ęcy</w:t>
      </w:r>
      <w:r w:rsidR="00071F7E" w:rsidRPr="009A48F3">
        <w:rPr>
          <w:rFonts w:cs="Times New Roman"/>
          <w:b/>
          <w:bCs/>
          <w:sz w:val="22"/>
          <w:szCs w:val="22"/>
        </w:rPr>
        <w:t xml:space="preserve"> </w:t>
      </w:r>
      <w:r w:rsidR="00071F7E" w:rsidRPr="009A48F3">
        <w:rPr>
          <w:rFonts w:cs="Times New Roman"/>
          <w:b/>
          <w:sz w:val="22"/>
          <w:szCs w:val="22"/>
        </w:rPr>
        <w:t>od dnia</w:t>
      </w:r>
      <w:r w:rsidR="00BF6294" w:rsidRPr="009A48F3">
        <w:rPr>
          <w:rFonts w:cs="Times New Roman"/>
          <w:b/>
          <w:sz w:val="22"/>
          <w:szCs w:val="22"/>
        </w:rPr>
        <w:t xml:space="preserve"> </w:t>
      </w:r>
      <w:r w:rsidR="006166E8" w:rsidRPr="009A48F3">
        <w:rPr>
          <w:rFonts w:cs="Times New Roman"/>
          <w:b/>
          <w:sz w:val="22"/>
          <w:szCs w:val="22"/>
        </w:rPr>
        <w:t>podpisania</w:t>
      </w:r>
      <w:r w:rsidR="00C96A45" w:rsidRPr="009A48F3">
        <w:rPr>
          <w:rFonts w:cs="Times New Roman"/>
          <w:b/>
          <w:sz w:val="22"/>
          <w:szCs w:val="22"/>
        </w:rPr>
        <w:t xml:space="preserve"> umowy,</w:t>
      </w:r>
    </w:p>
    <w:p w14:paraId="1CE8A352" w14:textId="0EA01B27" w:rsidR="009A48F3" w:rsidRPr="009A48F3" w:rsidRDefault="009A48F3" w:rsidP="006B4B66">
      <w:pPr>
        <w:jc w:val="both"/>
        <w:rPr>
          <w:rFonts w:cs="Times New Roman"/>
          <w:sz w:val="22"/>
          <w:szCs w:val="22"/>
        </w:rPr>
      </w:pPr>
      <w:r w:rsidRPr="009A48F3">
        <w:rPr>
          <w:rFonts w:cs="Times New Roman"/>
          <w:b/>
          <w:sz w:val="22"/>
          <w:szCs w:val="22"/>
        </w:rPr>
        <w:t>1.2. – dla pakietów nr 8-22 – 24 miesiące od dnia podpisania umowy;</w:t>
      </w:r>
    </w:p>
    <w:p w14:paraId="351FBAD1" w14:textId="6A2715AA" w:rsidR="00114098" w:rsidRPr="00D560A4" w:rsidRDefault="00114098" w:rsidP="006E3D0E">
      <w:pPr>
        <w:jc w:val="both"/>
        <w:rPr>
          <w:rFonts w:cs="Times New Roman"/>
          <w:sz w:val="22"/>
          <w:szCs w:val="22"/>
        </w:rPr>
      </w:pPr>
      <w:r w:rsidRPr="00D560A4">
        <w:rPr>
          <w:rFonts w:cs="Times New Roman"/>
          <w:b/>
          <w:bCs/>
          <w:sz w:val="22"/>
          <w:szCs w:val="22"/>
        </w:rPr>
        <w:t>2. Miejsce wykonania zamówienia</w:t>
      </w:r>
      <w:r w:rsidRPr="00D560A4">
        <w:rPr>
          <w:rFonts w:cs="Times New Roman"/>
          <w:sz w:val="22"/>
          <w:szCs w:val="22"/>
        </w:rPr>
        <w:t>:</w:t>
      </w:r>
    </w:p>
    <w:p w14:paraId="7CF17E68" w14:textId="77777777" w:rsidR="00114098" w:rsidRDefault="00114098" w:rsidP="00114098">
      <w:pPr>
        <w:jc w:val="both"/>
        <w:rPr>
          <w:rFonts w:cs="Times New Roman"/>
          <w:sz w:val="22"/>
          <w:szCs w:val="22"/>
        </w:rPr>
      </w:pPr>
      <w:r w:rsidRPr="00114098">
        <w:rPr>
          <w:rFonts w:cs="Times New Roman"/>
          <w:sz w:val="22"/>
          <w:szCs w:val="22"/>
        </w:rPr>
        <w:t xml:space="preserve">2.1.Przedmiot zamówienia będzie sukcesywnie dostarczony przez Wykonawcę do siedziby Zamawiającego zlokalizowanego w Łodzi – wg. wskazań Zamawiającego, w szczególności: </w:t>
      </w:r>
    </w:p>
    <w:p w14:paraId="0D965CB8" w14:textId="794D3AC6" w:rsidR="002F76B0" w:rsidRDefault="002F76B0" w:rsidP="00114098">
      <w:pPr>
        <w:jc w:val="both"/>
        <w:rPr>
          <w:rFonts w:cs="Times New Roman"/>
          <w:sz w:val="22"/>
          <w:szCs w:val="22"/>
        </w:rPr>
      </w:pPr>
      <w:r w:rsidRPr="00D560A4">
        <w:rPr>
          <w:rFonts w:cs="Times New Roman"/>
          <w:b/>
          <w:sz w:val="22"/>
          <w:szCs w:val="22"/>
        </w:rPr>
        <w:t>2.1.1. – dla pakietów nr 1-7</w:t>
      </w:r>
      <w:r>
        <w:rPr>
          <w:rFonts w:cs="Times New Roman"/>
          <w:sz w:val="22"/>
          <w:szCs w:val="22"/>
        </w:rPr>
        <w:t xml:space="preserve"> – </w:t>
      </w:r>
      <w:r w:rsidRPr="002F76B0">
        <w:rPr>
          <w:rFonts w:cs="Times New Roman"/>
          <w:sz w:val="22"/>
          <w:szCs w:val="22"/>
        </w:rPr>
        <w:t xml:space="preserve">dotyczy lokalizacji: </w:t>
      </w:r>
      <w:r w:rsidR="00D560A4">
        <w:rPr>
          <w:rFonts w:cs="Times New Roman"/>
          <w:sz w:val="22"/>
          <w:szCs w:val="22"/>
        </w:rPr>
        <w:t xml:space="preserve">Zakład Patomorfologii, Bud. A4, pok. 309; </w:t>
      </w:r>
      <w:r w:rsidRPr="002F76B0">
        <w:rPr>
          <w:rFonts w:cs="Times New Roman"/>
          <w:sz w:val="22"/>
          <w:szCs w:val="22"/>
        </w:rPr>
        <w:t>Łódź, ul. Pomorska 251</w:t>
      </w:r>
      <w:r w:rsidR="00D560A4">
        <w:rPr>
          <w:rFonts w:cs="Times New Roman"/>
          <w:sz w:val="22"/>
          <w:szCs w:val="22"/>
        </w:rPr>
        <w:t xml:space="preserve"> </w:t>
      </w:r>
      <w:r w:rsidRPr="002F76B0">
        <w:rPr>
          <w:rFonts w:cs="Times New Roman"/>
          <w:sz w:val="22"/>
          <w:szCs w:val="22"/>
        </w:rPr>
        <w:t>lub do innej lokalizacji na terenie Łodzi – wskazanej w zamówieniu</w:t>
      </w:r>
      <w:r w:rsidR="00794CF2">
        <w:rPr>
          <w:rFonts w:cs="Times New Roman"/>
          <w:sz w:val="22"/>
          <w:szCs w:val="22"/>
        </w:rPr>
        <w:t xml:space="preserve">, </w:t>
      </w:r>
      <w:r w:rsidR="00794CF2" w:rsidRPr="00794CF2">
        <w:rPr>
          <w:rFonts w:cs="Times New Roman"/>
          <w:sz w:val="22"/>
          <w:szCs w:val="22"/>
        </w:rPr>
        <w:t>transportem Wykonawcy lub za pośrednictwem firmy kurierskiej, odpowiadającym rygorom sanitarnym i zapewniającym wymaganą jakość przewozu</w:t>
      </w:r>
      <w:r w:rsidR="00794CF2">
        <w:rPr>
          <w:rFonts w:cs="Times New Roman"/>
          <w:sz w:val="22"/>
          <w:szCs w:val="22"/>
        </w:rPr>
        <w:t>.</w:t>
      </w:r>
    </w:p>
    <w:p w14:paraId="7C4D4268" w14:textId="6BD7A7D9" w:rsidR="002F76B0" w:rsidRDefault="002F76B0" w:rsidP="00D560A4">
      <w:pPr>
        <w:jc w:val="both"/>
        <w:rPr>
          <w:rFonts w:cs="Times New Roman"/>
          <w:sz w:val="22"/>
          <w:szCs w:val="22"/>
        </w:rPr>
      </w:pPr>
      <w:r w:rsidRPr="00D560A4">
        <w:rPr>
          <w:rFonts w:cs="Times New Roman"/>
          <w:b/>
          <w:sz w:val="22"/>
          <w:szCs w:val="22"/>
        </w:rPr>
        <w:t xml:space="preserve">2.1.2. – dla pakietów nr </w:t>
      </w:r>
      <w:r w:rsidR="00D560A4" w:rsidRPr="00D560A4">
        <w:rPr>
          <w:rFonts w:cs="Times New Roman"/>
          <w:b/>
          <w:sz w:val="22"/>
          <w:szCs w:val="22"/>
        </w:rPr>
        <w:t xml:space="preserve"> 8-22</w:t>
      </w:r>
      <w:r w:rsidR="00D560A4" w:rsidRPr="00D560A4">
        <w:rPr>
          <w:rFonts w:cs="Times New Roman"/>
          <w:sz w:val="22"/>
          <w:szCs w:val="22"/>
        </w:rPr>
        <w:t xml:space="preserve"> - Medyczne Laboratorium Genetyczne – CKD</w:t>
      </w:r>
      <w:r w:rsidR="00D560A4">
        <w:rPr>
          <w:rFonts w:cs="Times New Roman"/>
          <w:sz w:val="22"/>
          <w:szCs w:val="22"/>
        </w:rPr>
        <w:t xml:space="preserve">, </w:t>
      </w:r>
      <w:r w:rsidR="00D560A4" w:rsidRPr="00D560A4">
        <w:rPr>
          <w:rFonts w:cs="Times New Roman"/>
          <w:sz w:val="22"/>
          <w:szCs w:val="22"/>
        </w:rPr>
        <w:t>Budynek A1; poziom 9</w:t>
      </w:r>
      <w:r w:rsidR="00D560A4">
        <w:rPr>
          <w:rFonts w:cs="Times New Roman"/>
          <w:sz w:val="22"/>
          <w:szCs w:val="22"/>
        </w:rPr>
        <w:t xml:space="preserve">, </w:t>
      </w:r>
      <w:r w:rsidR="00D560A4" w:rsidRPr="00D560A4">
        <w:rPr>
          <w:rFonts w:cs="Times New Roman"/>
          <w:sz w:val="22"/>
          <w:szCs w:val="22"/>
        </w:rPr>
        <w:t>ul. Pomorska 251; 92-213 Łódź</w:t>
      </w:r>
      <w:r w:rsidR="00D560A4">
        <w:rPr>
          <w:rFonts w:cs="Times New Roman"/>
          <w:sz w:val="22"/>
          <w:szCs w:val="22"/>
        </w:rPr>
        <w:t xml:space="preserve"> </w:t>
      </w:r>
      <w:r w:rsidR="00D560A4" w:rsidRPr="00D560A4">
        <w:rPr>
          <w:rFonts w:cs="Times New Roman"/>
          <w:sz w:val="22"/>
          <w:szCs w:val="22"/>
        </w:rPr>
        <w:t>lub do innej lokalizacji na terenie Łodzi – wskazanej w zamówieniu</w:t>
      </w:r>
      <w:r w:rsidR="00794CF2">
        <w:rPr>
          <w:rFonts w:cs="Times New Roman"/>
          <w:sz w:val="22"/>
          <w:szCs w:val="22"/>
        </w:rPr>
        <w:t xml:space="preserve">, </w:t>
      </w:r>
      <w:r w:rsidR="00794CF2" w:rsidRPr="00794CF2">
        <w:rPr>
          <w:rFonts w:cs="Times New Roman"/>
          <w:sz w:val="22"/>
          <w:szCs w:val="22"/>
        </w:rPr>
        <w:t>transportem Wykonawcy lub za pośrednictwem firmy kurierskiej, odpowiadającym rygorom sanitarnym i zapewniającym wymaganą jakość przewozu</w:t>
      </w:r>
      <w:r w:rsidR="00794CF2">
        <w:rPr>
          <w:rFonts w:cs="Times New Roman"/>
          <w:sz w:val="22"/>
          <w:szCs w:val="22"/>
        </w:rPr>
        <w:t>.</w:t>
      </w:r>
    </w:p>
    <w:p w14:paraId="0512A089" w14:textId="77777777" w:rsidR="00D560A4" w:rsidRPr="00D560A4" w:rsidRDefault="00D560A4" w:rsidP="00D560A4">
      <w:pPr>
        <w:jc w:val="both"/>
        <w:rPr>
          <w:rFonts w:cs="Times New Roman"/>
          <w:sz w:val="22"/>
          <w:szCs w:val="22"/>
        </w:rPr>
      </w:pPr>
      <w:r w:rsidRPr="00D560A4">
        <w:rPr>
          <w:rFonts w:cs="Times New Roman"/>
          <w:b/>
          <w:sz w:val="22"/>
          <w:szCs w:val="22"/>
        </w:rPr>
        <w:t>2.1.3. – dla pakietu nr 20</w:t>
      </w:r>
      <w:r>
        <w:rPr>
          <w:rFonts w:cs="Times New Roman"/>
          <w:sz w:val="22"/>
          <w:szCs w:val="22"/>
        </w:rPr>
        <w:t xml:space="preserve"> - </w:t>
      </w:r>
      <w:r w:rsidRPr="00D560A4">
        <w:rPr>
          <w:rFonts w:cs="Times New Roman"/>
          <w:sz w:val="22"/>
          <w:szCs w:val="22"/>
        </w:rPr>
        <w:t>Medyczne Laboratorium Onkologii i Hematologii Dziecięcej CSK UM w Łodzi</w:t>
      </w:r>
    </w:p>
    <w:p w14:paraId="37C77CE2" w14:textId="77777777" w:rsidR="00794CF2" w:rsidRDefault="00D560A4" w:rsidP="00114098">
      <w:pPr>
        <w:jc w:val="both"/>
        <w:rPr>
          <w:rFonts w:cs="Times New Roman"/>
          <w:sz w:val="22"/>
          <w:szCs w:val="22"/>
        </w:rPr>
      </w:pPr>
      <w:r w:rsidRPr="00D560A4">
        <w:rPr>
          <w:rFonts w:cs="Times New Roman"/>
          <w:sz w:val="22"/>
          <w:szCs w:val="22"/>
        </w:rPr>
        <w:t>Budynek A5</w:t>
      </w:r>
      <w:r>
        <w:rPr>
          <w:rFonts w:cs="Times New Roman"/>
          <w:sz w:val="22"/>
          <w:szCs w:val="22"/>
        </w:rPr>
        <w:t xml:space="preserve">, </w:t>
      </w:r>
      <w:r w:rsidRPr="00D560A4">
        <w:rPr>
          <w:rFonts w:cs="Times New Roman"/>
          <w:sz w:val="22"/>
          <w:szCs w:val="22"/>
        </w:rPr>
        <w:t>ul. Czechosłowacka 4, 92-216  Łódź</w:t>
      </w:r>
      <w:r>
        <w:rPr>
          <w:rFonts w:cs="Times New Roman"/>
          <w:sz w:val="22"/>
          <w:szCs w:val="22"/>
        </w:rPr>
        <w:t xml:space="preserve"> </w:t>
      </w:r>
      <w:r w:rsidRPr="00D560A4">
        <w:rPr>
          <w:rFonts w:cs="Times New Roman"/>
          <w:sz w:val="22"/>
          <w:szCs w:val="22"/>
        </w:rPr>
        <w:t>lub do innej lokalizacji na terenie Łodzi – wskazanej w zamówieniu</w:t>
      </w:r>
      <w:r w:rsidR="00114098" w:rsidRPr="00114098">
        <w:rPr>
          <w:rFonts w:cs="Times New Roman"/>
          <w:sz w:val="22"/>
          <w:szCs w:val="22"/>
        </w:rPr>
        <w:t>, transportem Wykonawcy lub za pośrednictwem firmy kurierskiej, odpowiadającym rygorom sanitarnym i zapewniającym wymaganą jakość przewozu.</w:t>
      </w:r>
    </w:p>
    <w:p w14:paraId="14D06B1E" w14:textId="7B0EB494" w:rsidR="00114098" w:rsidRPr="00114098" w:rsidRDefault="00114098" w:rsidP="00114098">
      <w:pPr>
        <w:jc w:val="both"/>
        <w:rPr>
          <w:rFonts w:cs="Times New Roman"/>
          <w:sz w:val="22"/>
          <w:szCs w:val="22"/>
        </w:rPr>
      </w:pPr>
      <w:r w:rsidRPr="00114098">
        <w:rPr>
          <w:rFonts w:cs="Times New Roman"/>
          <w:sz w:val="22"/>
          <w:szCs w:val="22"/>
        </w:rPr>
        <w:t>Transport i rozładowanie, wniesienie towaru do pomieszczeń Zamawiającego odbędzie się na koszt i ryzyko Wykonawcy.  Dostawa towaru może odbyć się w godzinach: 8:00 – 14:00 w dni robocze (pon.– pt.). Zamawiający dopuszcza zmianę miejsca dostawy do siedziby na terenie Łodzi.</w:t>
      </w:r>
    </w:p>
    <w:p w14:paraId="4B66DCAB" w14:textId="14047A16" w:rsidR="00114098" w:rsidRPr="00114098" w:rsidRDefault="00114098" w:rsidP="006E3D0E">
      <w:pPr>
        <w:jc w:val="both"/>
        <w:rPr>
          <w:rFonts w:cs="Times New Roman"/>
          <w:sz w:val="22"/>
          <w:szCs w:val="22"/>
          <w:highlight w:val="yellow"/>
        </w:rPr>
      </w:pPr>
      <w:r w:rsidRPr="00D560A4">
        <w:rPr>
          <w:rFonts w:cs="Times New Roman"/>
          <w:sz w:val="22"/>
          <w:szCs w:val="22"/>
        </w:rPr>
        <w:t>2.2.</w:t>
      </w:r>
      <w:r w:rsidRPr="00114098">
        <w:rPr>
          <w:rFonts w:cs="Times New Roman"/>
          <w:sz w:val="22"/>
          <w:szCs w:val="22"/>
        </w:rPr>
        <w:t xml:space="preserve"> Wykonawca ma obowiązek powiadomić Zamawiającego z min. 3 dniowym wyprzedzeniem o zamiarze dostawy towaru</w:t>
      </w:r>
      <w:r w:rsidR="00D560A4">
        <w:rPr>
          <w:rFonts w:cs="Times New Roman"/>
          <w:sz w:val="22"/>
          <w:szCs w:val="22"/>
        </w:rPr>
        <w:t>.</w:t>
      </w:r>
    </w:p>
    <w:p w14:paraId="4C628CA4" w14:textId="6322088C" w:rsidR="000B0E8E" w:rsidRPr="002F76B0" w:rsidRDefault="002F76B0" w:rsidP="000B0E8E">
      <w:pPr>
        <w:jc w:val="both"/>
        <w:rPr>
          <w:rFonts w:cs="Times New Roman"/>
          <w:b/>
          <w:bCs/>
          <w:sz w:val="22"/>
          <w:szCs w:val="22"/>
        </w:rPr>
      </w:pPr>
      <w:r>
        <w:rPr>
          <w:rFonts w:cs="Times New Roman"/>
          <w:b/>
          <w:bCs/>
          <w:sz w:val="22"/>
          <w:szCs w:val="22"/>
        </w:rPr>
        <w:t>3.</w:t>
      </w:r>
      <w:r w:rsidR="000B0E8E" w:rsidRPr="002F76B0">
        <w:rPr>
          <w:rFonts w:cs="Times New Roman"/>
          <w:b/>
          <w:bCs/>
          <w:sz w:val="22"/>
          <w:szCs w:val="22"/>
        </w:rPr>
        <w:t xml:space="preserve">Termin dostaw zamówień cząstkowych: </w:t>
      </w:r>
    </w:p>
    <w:p w14:paraId="7BBA3F99" w14:textId="75AF485A" w:rsidR="000B0E8E" w:rsidRPr="00B74448" w:rsidRDefault="002F76B0" w:rsidP="000B0E8E">
      <w:pPr>
        <w:jc w:val="both"/>
        <w:rPr>
          <w:rFonts w:cs="Times New Roman"/>
          <w:sz w:val="22"/>
          <w:szCs w:val="22"/>
        </w:rPr>
      </w:pPr>
      <w:r>
        <w:rPr>
          <w:rFonts w:cs="Times New Roman"/>
          <w:sz w:val="22"/>
          <w:szCs w:val="22"/>
        </w:rPr>
        <w:t>3</w:t>
      </w:r>
      <w:r w:rsidR="000B0E8E" w:rsidRPr="00B74448">
        <w:rPr>
          <w:rFonts w:cs="Times New Roman"/>
          <w:sz w:val="22"/>
          <w:szCs w:val="22"/>
        </w:rPr>
        <w:t>.1. Dla pakietów nr</w:t>
      </w:r>
      <w:r w:rsidR="003C09C1" w:rsidRPr="00B74448">
        <w:rPr>
          <w:rFonts w:cs="Times New Roman"/>
          <w:sz w:val="22"/>
          <w:szCs w:val="22"/>
        </w:rPr>
        <w:t xml:space="preserve"> </w:t>
      </w:r>
      <w:r w:rsidR="009A48F3" w:rsidRPr="00B74448">
        <w:rPr>
          <w:rFonts w:cs="Times New Roman"/>
          <w:sz w:val="22"/>
          <w:szCs w:val="22"/>
        </w:rPr>
        <w:t>1</w:t>
      </w:r>
      <w:r w:rsidR="00CB367F">
        <w:rPr>
          <w:rFonts w:cs="Times New Roman"/>
          <w:sz w:val="22"/>
          <w:szCs w:val="22"/>
        </w:rPr>
        <w:t>-7</w:t>
      </w:r>
      <w:r w:rsidR="009A48F3" w:rsidRPr="00B74448">
        <w:rPr>
          <w:rFonts w:cs="Times New Roman"/>
          <w:sz w:val="22"/>
          <w:szCs w:val="22"/>
        </w:rPr>
        <w:t xml:space="preserve">, </w:t>
      </w:r>
      <w:r w:rsidR="00B74448">
        <w:rPr>
          <w:rFonts w:cs="Times New Roman"/>
          <w:sz w:val="22"/>
          <w:szCs w:val="22"/>
        </w:rPr>
        <w:t xml:space="preserve">16, </w:t>
      </w:r>
      <w:r w:rsidR="009A48F3" w:rsidRPr="00B74448">
        <w:rPr>
          <w:rFonts w:cs="Times New Roman"/>
          <w:sz w:val="22"/>
          <w:szCs w:val="22"/>
        </w:rPr>
        <w:t>18</w:t>
      </w:r>
      <w:r w:rsidR="00B74448">
        <w:rPr>
          <w:rFonts w:cs="Times New Roman"/>
          <w:sz w:val="22"/>
          <w:szCs w:val="22"/>
        </w:rPr>
        <w:t xml:space="preserve"> – 20 </w:t>
      </w:r>
      <w:r w:rsidR="000B0E8E" w:rsidRPr="00B74448">
        <w:rPr>
          <w:rFonts w:cs="Times New Roman"/>
          <w:sz w:val="22"/>
          <w:szCs w:val="22"/>
        </w:rPr>
        <w:t xml:space="preserve">-  max. do </w:t>
      </w:r>
      <w:r w:rsidR="003C09C1" w:rsidRPr="00B74448">
        <w:rPr>
          <w:rFonts w:cs="Times New Roman"/>
          <w:sz w:val="22"/>
          <w:szCs w:val="22"/>
        </w:rPr>
        <w:t>14</w:t>
      </w:r>
      <w:r w:rsidR="000B0E8E" w:rsidRPr="00B74448">
        <w:rPr>
          <w:rFonts w:cs="Times New Roman"/>
          <w:sz w:val="22"/>
          <w:szCs w:val="22"/>
        </w:rPr>
        <w:t xml:space="preserve"> dni roboczych (poniedziałek – piątek, z wyłączeniem dni ustawowo wolnych od pracy) od złożenie zamówienia w formie e-maila</w:t>
      </w:r>
    </w:p>
    <w:p w14:paraId="5F2A1156" w14:textId="09B3D1AA" w:rsidR="000B0E8E" w:rsidRPr="00B74448" w:rsidRDefault="002F76B0" w:rsidP="000B0E8E">
      <w:pPr>
        <w:jc w:val="both"/>
        <w:rPr>
          <w:rFonts w:cs="Times New Roman"/>
          <w:sz w:val="22"/>
          <w:szCs w:val="22"/>
        </w:rPr>
      </w:pPr>
      <w:r>
        <w:rPr>
          <w:rFonts w:cs="Times New Roman"/>
          <w:sz w:val="22"/>
          <w:szCs w:val="22"/>
        </w:rPr>
        <w:t>3.</w:t>
      </w:r>
      <w:r w:rsidR="000B0E8E" w:rsidRPr="00B74448">
        <w:rPr>
          <w:rFonts w:cs="Times New Roman"/>
          <w:sz w:val="22"/>
          <w:szCs w:val="22"/>
        </w:rPr>
        <w:t>2</w:t>
      </w:r>
      <w:r>
        <w:rPr>
          <w:rFonts w:cs="Times New Roman"/>
          <w:sz w:val="22"/>
          <w:szCs w:val="22"/>
        </w:rPr>
        <w:t>.</w:t>
      </w:r>
      <w:r w:rsidR="000B0E8E" w:rsidRPr="00B74448">
        <w:rPr>
          <w:rFonts w:cs="Times New Roman"/>
          <w:sz w:val="22"/>
          <w:szCs w:val="22"/>
        </w:rPr>
        <w:t xml:space="preserve">Dla </w:t>
      </w:r>
      <w:r w:rsidR="00B74448">
        <w:rPr>
          <w:rFonts w:cs="Times New Roman"/>
          <w:sz w:val="22"/>
          <w:szCs w:val="22"/>
        </w:rPr>
        <w:t>p</w:t>
      </w:r>
      <w:r w:rsidR="000B0E8E" w:rsidRPr="00B74448">
        <w:rPr>
          <w:rFonts w:cs="Times New Roman"/>
          <w:sz w:val="22"/>
          <w:szCs w:val="22"/>
        </w:rPr>
        <w:t xml:space="preserve">akietów nr </w:t>
      </w:r>
      <w:r w:rsidR="00B74448" w:rsidRPr="00B74448">
        <w:rPr>
          <w:rFonts w:cs="Times New Roman"/>
          <w:sz w:val="22"/>
          <w:szCs w:val="22"/>
        </w:rPr>
        <w:t>8-15, 17, 21, 22</w:t>
      </w:r>
      <w:r w:rsidR="005D624F">
        <w:rPr>
          <w:rFonts w:cs="Times New Roman"/>
          <w:sz w:val="22"/>
          <w:szCs w:val="22"/>
        </w:rPr>
        <w:t xml:space="preserve"> </w:t>
      </w:r>
      <w:r w:rsidR="000B0E8E" w:rsidRPr="00B74448">
        <w:rPr>
          <w:rFonts w:cs="Times New Roman"/>
          <w:sz w:val="22"/>
          <w:szCs w:val="22"/>
        </w:rPr>
        <w:t xml:space="preserve">-max do </w:t>
      </w:r>
      <w:r w:rsidR="003C09C1" w:rsidRPr="00B74448">
        <w:rPr>
          <w:rFonts w:cs="Times New Roman"/>
          <w:sz w:val="22"/>
          <w:szCs w:val="22"/>
        </w:rPr>
        <w:t>2</w:t>
      </w:r>
      <w:r w:rsidR="009A48F3" w:rsidRPr="00B74448">
        <w:rPr>
          <w:rFonts w:cs="Times New Roman"/>
          <w:sz w:val="22"/>
          <w:szCs w:val="22"/>
        </w:rPr>
        <w:t xml:space="preserve">1 </w:t>
      </w:r>
      <w:r w:rsidR="000B0E8E" w:rsidRPr="00B74448">
        <w:rPr>
          <w:rFonts w:cs="Times New Roman"/>
          <w:sz w:val="22"/>
          <w:szCs w:val="22"/>
        </w:rPr>
        <w:t>dni  roboczych (poniedziałek – piątek, z wyłączeniem dni ustawowo wolnych od pracy) od złożenie zamówienia w formie e-maila</w:t>
      </w:r>
      <w:r w:rsidR="00B74448">
        <w:rPr>
          <w:rFonts w:cs="Times New Roman"/>
          <w:sz w:val="22"/>
          <w:szCs w:val="22"/>
        </w:rPr>
        <w:t>.</w:t>
      </w:r>
    </w:p>
    <w:p w14:paraId="658E7B29" w14:textId="0EAB4B33" w:rsidR="00F5046E" w:rsidRPr="00A62E25" w:rsidRDefault="002F76B0" w:rsidP="000B0E8E">
      <w:pPr>
        <w:jc w:val="both"/>
        <w:rPr>
          <w:rFonts w:cs="Times New Roman"/>
          <w:sz w:val="22"/>
          <w:szCs w:val="22"/>
        </w:rPr>
      </w:pPr>
      <w:r w:rsidRPr="002F76B0">
        <w:rPr>
          <w:rFonts w:cs="Times New Roman"/>
          <w:b/>
          <w:bCs/>
          <w:sz w:val="22"/>
          <w:szCs w:val="22"/>
        </w:rPr>
        <w:t>4</w:t>
      </w:r>
      <w:r w:rsidR="003056FD" w:rsidRPr="002F76B0">
        <w:rPr>
          <w:rFonts w:cs="Times New Roman"/>
          <w:b/>
          <w:bCs/>
          <w:sz w:val="22"/>
          <w:szCs w:val="22"/>
        </w:rPr>
        <w:t xml:space="preserve">. </w:t>
      </w:r>
      <w:r w:rsidR="00F5046E" w:rsidRPr="002F76B0">
        <w:rPr>
          <w:rFonts w:cs="Times New Roman"/>
          <w:b/>
          <w:bCs/>
          <w:sz w:val="22"/>
          <w:szCs w:val="22"/>
        </w:rPr>
        <w:t>T</w:t>
      </w:r>
      <w:r w:rsidR="006E3D0E" w:rsidRPr="002F76B0">
        <w:rPr>
          <w:rFonts w:cs="Times New Roman"/>
          <w:b/>
          <w:bCs/>
          <w:sz w:val="22"/>
          <w:szCs w:val="22"/>
        </w:rPr>
        <w:t>ermin ważności/przydatności do użycia</w:t>
      </w:r>
      <w:r w:rsidR="00062607" w:rsidRPr="002F76B0">
        <w:rPr>
          <w:rFonts w:cs="Times New Roman"/>
          <w:b/>
          <w:bCs/>
          <w:sz w:val="22"/>
          <w:szCs w:val="22"/>
        </w:rPr>
        <w:t xml:space="preserve"> odczynników</w:t>
      </w:r>
      <w:r w:rsidR="00622C44" w:rsidRPr="00A62E25">
        <w:rPr>
          <w:rFonts w:cs="Times New Roman"/>
          <w:sz w:val="22"/>
          <w:szCs w:val="22"/>
        </w:rPr>
        <w:t>, licząc od dnia dostawy towaru do sied</w:t>
      </w:r>
      <w:r w:rsidR="00F5046E" w:rsidRPr="00A62E25">
        <w:rPr>
          <w:rFonts w:cs="Times New Roman"/>
          <w:sz w:val="22"/>
          <w:szCs w:val="22"/>
        </w:rPr>
        <w:t>ziby Zamawiającego wynosi odpowiednio:</w:t>
      </w:r>
    </w:p>
    <w:p w14:paraId="4A2C2360" w14:textId="3B903781" w:rsidR="00B74448" w:rsidRPr="00A62E25" w:rsidRDefault="002F76B0" w:rsidP="000B0E8E">
      <w:pPr>
        <w:jc w:val="both"/>
        <w:rPr>
          <w:rFonts w:cs="Times New Roman"/>
          <w:sz w:val="22"/>
          <w:szCs w:val="22"/>
        </w:rPr>
      </w:pPr>
      <w:r>
        <w:rPr>
          <w:rFonts w:cs="Times New Roman"/>
          <w:sz w:val="22"/>
          <w:szCs w:val="22"/>
        </w:rPr>
        <w:t>4.</w:t>
      </w:r>
      <w:r w:rsidR="00B74448" w:rsidRPr="00A62E25">
        <w:rPr>
          <w:rFonts w:cs="Times New Roman"/>
          <w:sz w:val="22"/>
          <w:szCs w:val="22"/>
        </w:rPr>
        <w:t xml:space="preserve">1. – </w:t>
      </w:r>
      <w:bookmarkStart w:id="7" w:name="_Hlk178152446"/>
      <w:r w:rsidR="00B74448" w:rsidRPr="00A62E25">
        <w:rPr>
          <w:rFonts w:cs="Times New Roman"/>
          <w:sz w:val="22"/>
          <w:szCs w:val="22"/>
        </w:rPr>
        <w:t xml:space="preserve">min. 3 </w:t>
      </w:r>
      <w:proofErr w:type="spellStart"/>
      <w:r w:rsidR="00B74448" w:rsidRPr="00A62E25">
        <w:rPr>
          <w:rFonts w:cs="Times New Roman"/>
          <w:sz w:val="22"/>
          <w:szCs w:val="22"/>
        </w:rPr>
        <w:t>mieisące</w:t>
      </w:r>
      <w:proofErr w:type="spellEnd"/>
      <w:r w:rsidR="00B74448" w:rsidRPr="00A62E25">
        <w:rPr>
          <w:rFonts w:cs="Times New Roman"/>
          <w:sz w:val="22"/>
          <w:szCs w:val="22"/>
        </w:rPr>
        <w:t xml:space="preserve"> – dotyczy pakietów nr 11-13, 15-17;</w:t>
      </w:r>
    </w:p>
    <w:p w14:paraId="6E9BC357" w14:textId="03FE1EFF" w:rsidR="00B74448" w:rsidRPr="00A62E25" w:rsidRDefault="002F76B0" w:rsidP="000B0E8E">
      <w:pPr>
        <w:jc w:val="both"/>
        <w:rPr>
          <w:rFonts w:cs="Times New Roman"/>
          <w:sz w:val="22"/>
          <w:szCs w:val="22"/>
        </w:rPr>
      </w:pPr>
      <w:r>
        <w:rPr>
          <w:rFonts w:cs="Times New Roman"/>
          <w:sz w:val="22"/>
          <w:szCs w:val="22"/>
        </w:rPr>
        <w:t>4</w:t>
      </w:r>
      <w:r w:rsidR="00B74448" w:rsidRPr="00A62E25">
        <w:rPr>
          <w:rFonts w:cs="Times New Roman"/>
          <w:sz w:val="22"/>
          <w:szCs w:val="22"/>
        </w:rPr>
        <w:t xml:space="preserve">.2. – min. 6 </w:t>
      </w:r>
      <w:proofErr w:type="spellStart"/>
      <w:r w:rsidR="00B74448" w:rsidRPr="00A62E25">
        <w:rPr>
          <w:rFonts w:cs="Times New Roman"/>
          <w:sz w:val="22"/>
          <w:szCs w:val="22"/>
        </w:rPr>
        <w:t>mieisęcy</w:t>
      </w:r>
      <w:proofErr w:type="spellEnd"/>
      <w:r w:rsidR="00B74448" w:rsidRPr="00A62E25">
        <w:rPr>
          <w:rFonts w:cs="Times New Roman"/>
          <w:sz w:val="22"/>
          <w:szCs w:val="22"/>
        </w:rPr>
        <w:t xml:space="preserve"> – dotyczy pakietów nr 1-7, 14</w:t>
      </w:r>
    </w:p>
    <w:p w14:paraId="2617AEA2" w14:textId="2ADE06E2" w:rsidR="00F5046E" w:rsidRDefault="002F76B0" w:rsidP="00F5046E">
      <w:pPr>
        <w:jc w:val="both"/>
      </w:pPr>
      <w:r>
        <w:rPr>
          <w:rFonts w:cs="Times New Roman"/>
          <w:color w:val="000000" w:themeColor="text1"/>
          <w:sz w:val="22"/>
          <w:szCs w:val="22"/>
        </w:rPr>
        <w:t>4</w:t>
      </w:r>
      <w:r w:rsidR="000B0E8E" w:rsidRPr="00A62E25">
        <w:rPr>
          <w:rFonts w:cs="Times New Roman"/>
          <w:color w:val="000000" w:themeColor="text1"/>
          <w:sz w:val="22"/>
          <w:szCs w:val="22"/>
        </w:rPr>
        <w:t>.</w:t>
      </w:r>
      <w:r w:rsidR="00B74448" w:rsidRPr="00A62E25">
        <w:rPr>
          <w:rFonts w:cs="Times New Roman"/>
          <w:color w:val="000000" w:themeColor="text1"/>
          <w:sz w:val="22"/>
          <w:szCs w:val="22"/>
        </w:rPr>
        <w:t xml:space="preserve">3. - </w:t>
      </w:r>
      <w:r w:rsidR="00F5046E" w:rsidRPr="00A62E25">
        <w:rPr>
          <w:rFonts w:cs="Times New Roman"/>
          <w:color w:val="000000" w:themeColor="text1"/>
          <w:sz w:val="22"/>
          <w:szCs w:val="22"/>
        </w:rPr>
        <w:t xml:space="preserve">min. </w:t>
      </w:r>
      <w:r w:rsidR="00F32BF5" w:rsidRPr="00A62E25">
        <w:rPr>
          <w:rFonts w:cs="Times New Roman"/>
          <w:color w:val="000000" w:themeColor="text1"/>
          <w:sz w:val="22"/>
          <w:szCs w:val="22"/>
        </w:rPr>
        <w:t>12</w:t>
      </w:r>
      <w:r w:rsidR="00F5046E" w:rsidRPr="00A62E25">
        <w:rPr>
          <w:rFonts w:cs="Times New Roman"/>
          <w:color w:val="000000" w:themeColor="text1"/>
          <w:sz w:val="22"/>
          <w:szCs w:val="22"/>
        </w:rPr>
        <w:t xml:space="preserve"> miesięcy  - dotyczy </w:t>
      </w:r>
      <w:r w:rsidR="00A62E25" w:rsidRPr="00A62E25">
        <w:rPr>
          <w:rFonts w:cs="Times New Roman"/>
          <w:color w:val="000000" w:themeColor="text1"/>
          <w:sz w:val="22"/>
          <w:szCs w:val="22"/>
        </w:rPr>
        <w:t>p</w:t>
      </w:r>
      <w:r w:rsidR="00F5046E" w:rsidRPr="00A62E25">
        <w:rPr>
          <w:rFonts w:cs="Times New Roman"/>
          <w:color w:val="000000" w:themeColor="text1"/>
          <w:sz w:val="22"/>
          <w:szCs w:val="22"/>
        </w:rPr>
        <w:t>akietów</w:t>
      </w:r>
      <w:r w:rsidR="00016297" w:rsidRPr="00A62E25">
        <w:rPr>
          <w:rFonts w:cs="Times New Roman"/>
          <w:color w:val="000000" w:themeColor="text1"/>
          <w:sz w:val="22"/>
          <w:szCs w:val="22"/>
        </w:rPr>
        <w:t xml:space="preserve"> nr: </w:t>
      </w:r>
      <w:r w:rsidR="00A62E25" w:rsidRPr="00A62E25">
        <w:t>8-10, 18-22</w:t>
      </w:r>
    </w:p>
    <w:bookmarkEnd w:id="7"/>
    <w:p w14:paraId="401FB78F" w14:textId="05EE6F37" w:rsidR="00A62E25" w:rsidRDefault="002F76B0" w:rsidP="00A62E25">
      <w:pPr>
        <w:spacing w:after="130" w:line="264" w:lineRule="auto"/>
        <w:ind w:right="210"/>
        <w:contextualSpacing/>
        <w:jc w:val="both"/>
        <w:rPr>
          <w:rFonts w:cs="Times New Roman"/>
          <w:sz w:val="22"/>
          <w:szCs w:val="22"/>
        </w:rPr>
      </w:pPr>
      <w:r>
        <w:rPr>
          <w:rFonts w:cs="Times New Roman"/>
          <w:sz w:val="22"/>
          <w:szCs w:val="22"/>
        </w:rPr>
        <w:t>5.</w:t>
      </w:r>
      <w:r w:rsidR="00A62E25" w:rsidRPr="00114098">
        <w:rPr>
          <w:rFonts w:cs="Times New Roman"/>
          <w:sz w:val="22"/>
          <w:szCs w:val="22"/>
        </w:rPr>
        <w:t xml:space="preserve"> W przypadku stwierdzenia braków ilościowych lub wad towarów Zamawiający niezwłocznie powiadomi o tym pisemnie Wykonawcę, który rozpatrzy reklamację w ciągu </w:t>
      </w:r>
      <w:r w:rsidR="00114098">
        <w:rPr>
          <w:rFonts w:cs="Times New Roman"/>
          <w:sz w:val="22"/>
          <w:szCs w:val="22"/>
        </w:rPr>
        <w:t>3</w:t>
      </w:r>
      <w:r w:rsidR="00A62E25" w:rsidRPr="00114098">
        <w:rPr>
          <w:rFonts w:cs="Times New Roman"/>
          <w:sz w:val="22"/>
          <w:szCs w:val="22"/>
        </w:rPr>
        <w:t xml:space="preserve"> dni roboczych.</w:t>
      </w:r>
    </w:p>
    <w:p w14:paraId="500EC8A4" w14:textId="01F5DA33" w:rsidR="00185A26" w:rsidRPr="00CB367F" w:rsidRDefault="002F76B0" w:rsidP="00A62E25">
      <w:pPr>
        <w:spacing w:after="130" w:line="264" w:lineRule="auto"/>
        <w:ind w:right="210"/>
        <w:contextualSpacing/>
        <w:jc w:val="both"/>
        <w:rPr>
          <w:rFonts w:cs="Times New Roman"/>
          <w:sz w:val="22"/>
          <w:szCs w:val="22"/>
        </w:rPr>
      </w:pPr>
      <w:r w:rsidRPr="00CB367F">
        <w:rPr>
          <w:rFonts w:cs="Times New Roman"/>
          <w:b/>
          <w:bCs/>
          <w:sz w:val="22"/>
          <w:szCs w:val="22"/>
        </w:rPr>
        <w:t>6.</w:t>
      </w:r>
      <w:r w:rsidR="00114098" w:rsidRPr="00CB367F">
        <w:rPr>
          <w:rFonts w:cs="Times New Roman"/>
          <w:b/>
          <w:bCs/>
          <w:sz w:val="22"/>
          <w:szCs w:val="22"/>
        </w:rPr>
        <w:t xml:space="preserve"> Termin realizacji reklamacji</w:t>
      </w:r>
      <w:r w:rsidR="00114098" w:rsidRPr="00CB367F">
        <w:rPr>
          <w:rFonts w:cs="Times New Roman"/>
          <w:sz w:val="22"/>
          <w:szCs w:val="22"/>
        </w:rPr>
        <w:t>:</w:t>
      </w:r>
    </w:p>
    <w:p w14:paraId="116F21CF" w14:textId="583ED78B" w:rsidR="00114098" w:rsidRPr="00CB367F" w:rsidRDefault="002F76B0" w:rsidP="00A62E25">
      <w:pPr>
        <w:spacing w:after="130" w:line="264" w:lineRule="auto"/>
        <w:ind w:right="210"/>
        <w:contextualSpacing/>
        <w:jc w:val="both"/>
        <w:rPr>
          <w:rFonts w:cs="Times New Roman"/>
          <w:sz w:val="22"/>
          <w:szCs w:val="22"/>
        </w:rPr>
      </w:pPr>
      <w:r w:rsidRPr="00CB367F">
        <w:rPr>
          <w:rFonts w:cs="Times New Roman"/>
          <w:sz w:val="22"/>
          <w:szCs w:val="22"/>
        </w:rPr>
        <w:t>6</w:t>
      </w:r>
      <w:r w:rsidR="00114098" w:rsidRPr="00CB367F">
        <w:rPr>
          <w:rFonts w:cs="Times New Roman"/>
          <w:sz w:val="22"/>
          <w:szCs w:val="22"/>
        </w:rPr>
        <w:t>.1. – dla pakietów nr 1</w:t>
      </w:r>
      <w:r w:rsidR="00CB367F" w:rsidRPr="00CB367F">
        <w:rPr>
          <w:rFonts w:cs="Times New Roman"/>
          <w:sz w:val="22"/>
          <w:szCs w:val="22"/>
        </w:rPr>
        <w:t>-</w:t>
      </w:r>
      <w:r w:rsidR="00114098" w:rsidRPr="00CB367F">
        <w:rPr>
          <w:rFonts w:cs="Times New Roman"/>
          <w:sz w:val="22"/>
          <w:szCs w:val="22"/>
        </w:rPr>
        <w:t>7, 16, 18-20 – w ciągu max 14 dni od dnia rozpatrzenia reklamacji;</w:t>
      </w:r>
    </w:p>
    <w:p w14:paraId="7A334607" w14:textId="6FE654C5" w:rsidR="00114098" w:rsidRPr="00CB367F" w:rsidRDefault="002F76B0" w:rsidP="00A62E25">
      <w:pPr>
        <w:spacing w:after="130" w:line="264" w:lineRule="auto"/>
        <w:ind w:right="210"/>
        <w:contextualSpacing/>
        <w:jc w:val="both"/>
        <w:rPr>
          <w:rFonts w:cs="Times New Roman"/>
          <w:sz w:val="22"/>
          <w:szCs w:val="22"/>
        </w:rPr>
      </w:pPr>
      <w:r w:rsidRPr="00CB367F">
        <w:rPr>
          <w:rFonts w:cs="Times New Roman"/>
          <w:sz w:val="22"/>
          <w:szCs w:val="22"/>
        </w:rPr>
        <w:t>6.</w:t>
      </w:r>
      <w:r w:rsidR="00114098" w:rsidRPr="00CB367F">
        <w:rPr>
          <w:rFonts w:cs="Times New Roman"/>
          <w:sz w:val="22"/>
          <w:szCs w:val="22"/>
        </w:rPr>
        <w:t>2. – dla pakietów nr</w:t>
      </w:r>
      <w:r w:rsidR="00CB367F" w:rsidRPr="00CB367F">
        <w:rPr>
          <w:rFonts w:cs="Times New Roman"/>
          <w:sz w:val="22"/>
          <w:szCs w:val="22"/>
        </w:rPr>
        <w:t xml:space="preserve"> </w:t>
      </w:r>
      <w:r w:rsidR="005D624F" w:rsidRPr="00CB367F">
        <w:rPr>
          <w:rFonts w:cs="Times New Roman"/>
          <w:sz w:val="22"/>
          <w:szCs w:val="22"/>
        </w:rPr>
        <w:t xml:space="preserve">8-15, 17, 21, 22 – wciągu max 21od dnia </w:t>
      </w:r>
      <w:r w:rsidR="00185A26" w:rsidRPr="00CB367F">
        <w:rPr>
          <w:rFonts w:cs="Times New Roman"/>
          <w:sz w:val="22"/>
          <w:szCs w:val="22"/>
        </w:rPr>
        <w:t>rozpatrzenia reklamacji</w:t>
      </w:r>
    </w:p>
    <w:p w14:paraId="5A3BA4C4" w14:textId="05D14E0B" w:rsidR="00A62E25" w:rsidRPr="00114098" w:rsidRDefault="002F76B0" w:rsidP="00A62E25">
      <w:pPr>
        <w:spacing w:line="264" w:lineRule="auto"/>
        <w:ind w:right="210"/>
        <w:contextualSpacing/>
        <w:jc w:val="both"/>
        <w:rPr>
          <w:rFonts w:cs="Times New Roman"/>
          <w:sz w:val="22"/>
          <w:szCs w:val="22"/>
        </w:rPr>
      </w:pPr>
      <w:r w:rsidRPr="00CB367F">
        <w:rPr>
          <w:rFonts w:cs="Times New Roman"/>
          <w:sz w:val="22"/>
          <w:szCs w:val="22"/>
        </w:rPr>
        <w:t>7.</w:t>
      </w:r>
      <w:r w:rsidR="00A62E25" w:rsidRPr="00CB367F">
        <w:rPr>
          <w:rFonts w:cs="Times New Roman"/>
          <w:sz w:val="22"/>
          <w:szCs w:val="22"/>
        </w:rPr>
        <w:t xml:space="preserve"> Rozpatrzenie reklamacji będzie odbywało</w:t>
      </w:r>
      <w:r w:rsidR="00A62E25" w:rsidRPr="00114098">
        <w:rPr>
          <w:rFonts w:cs="Times New Roman"/>
          <w:sz w:val="22"/>
          <w:szCs w:val="22"/>
        </w:rPr>
        <w:t xml:space="preserve"> się w terminie </w:t>
      </w:r>
      <w:r w:rsidR="00114098">
        <w:rPr>
          <w:rFonts w:cs="Times New Roman"/>
          <w:sz w:val="22"/>
          <w:szCs w:val="22"/>
        </w:rPr>
        <w:t>3</w:t>
      </w:r>
      <w:r w:rsidR="00A62E25" w:rsidRPr="00114098">
        <w:rPr>
          <w:rFonts w:cs="Times New Roman"/>
          <w:sz w:val="22"/>
          <w:szCs w:val="22"/>
        </w:rPr>
        <w:t xml:space="preserve"> dni roboczych od dnia złożenia drogą e-mail do Wykonawcy.</w:t>
      </w:r>
    </w:p>
    <w:p w14:paraId="15669CC9" w14:textId="628593CD" w:rsidR="00F045BD" w:rsidRPr="00A62E25" w:rsidRDefault="002F76B0" w:rsidP="00F5046E">
      <w:pPr>
        <w:jc w:val="both"/>
        <w:rPr>
          <w:rFonts w:cs="Times New Roman"/>
          <w:color w:val="000000" w:themeColor="text1"/>
          <w:sz w:val="22"/>
          <w:szCs w:val="22"/>
        </w:rPr>
      </w:pPr>
      <w:r>
        <w:rPr>
          <w:rFonts w:cs="Times New Roman"/>
          <w:color w:val="000000" w:themeColor="text1"/>
          <w:sz w:val="22"/>
          <w:szCs w:val="22"/>
        </w:rPr>
        <w:t>8.</w:t>
      </w:r>
      <w:r w:rsidR="00F045BD" w:rsidRPr="00A62E25">
        <w:t xml:space="preserve"> </w:t>
      </w:r>
      <w:r w:rsidR="00F045BD" w:rsidRPr="00A62E25">
        <w:rPr>
          <w:rFonts w:cs="Times New Roman"/>
          <w:color w:val="000000" w:themeColor="text1"/>
          <w:sz w:val="22"/>
          <w:szCs w:val="22"/>
        </w:rPr>
        <w:t xml:space="preserve">Termin płatności za otrzymany </w:t>
      </w:r>
      <w:r w:rsidR="00EE2E23" w:rsidRPr="00A62E25">
        <w:rPr>
          <w:rFonts w:cs="Times New Roman"/>
          <w:color w:val="000000" w:themeColor="text1"/>
          <w:sz w:val="22"/>
          <w:szCs w:val="22"/>
        </w:rPr>
        <w:t>asortyment</w:t>
      </w:r>
      <w:r w:rsidR="00F045BD" w:rsidRPr="00A62E25">
        <w:rPr>
          <w:rFonts w:cs="Times New Roman"/>
          <w:color w:val="000000" w:themeColor="text1"/>
          <w:sz w:val="22"/>
          <w:szCs w:val="22"/>
        </w:rPr>
        <w:t xml:space="preserve">  </w:t>
      </w:r>
      <w:r w:rsidR="00F045BD" w:rsidRPr="00A62E25">
        <w:rPr>
          <w:rFonts w:cs="Times New Roman"/>
          <w:b/>
          <w:color w:val="000000" w:themeColor="text1"/>
          <w:sz w:val="22"/>
          <w:szCs w:val="22"/>
        </w:rPr>
        <w:t>wynosi 60 dni</w:t>
      </w:r>
      <w:r w:rsidR="00F045BD" w:rsidRPr="00A62E25">
        <w:rPr>
          <w:rFonts w:cs="Times New Roman"/>
          <w:color w:val="000000" w:themeColor="text1"/>
          <w:sz w:val="22"/>
          <w:szCs w:val="22"/>
        </w:rPr>
        <w:t>, licząc od daty otrzymania przez Zamawiającego faktury VAT</w:t>
      </w:r>
    </w:p>
    <w:p w14:paraId="11A143D6" w14:textId="3A0535EA" w:rsidR="00B26499" w:rsidRPr="00D07304" w:rsidRDefault="00114098" w:rsidP="00B268C7">
      <w:pPr>
        <w:spacing w:line="276" w:lineRule="auto"/>
        <w:jc w:val="both"/>
        <w:rPr>
          <w:rFonts w:cs="Times New Roman"/>
          <w:sz w:val="22"/>
        </w:rPr>
      </w:pPr>
      <w:r>
        <w:rPr>
          <w:rFonts w:cs="Times New Roman"/>
          <w:sz w:val="22"/>
        </w:rPr>
        <w:lastRenderedPageBreak/>
        <w:t>9.</w:t>
      </w:r>
      <w:r w:rsidR="00B26499" w:rsidRPr="00D07304">
        <w:rPr>
          <w:rFonts w:cs="Times New Roman"/>
          <w:sz w:val="22"/>
        </w:rPr>
        <w:t xml:space="preserve"> Wykonawca zobowiązany jest do dostarczania przedmiotu zamówienia do magazynu Zamawiającego pod wskazany w zamówieniu adres, transportem Wykonawcy lub za pośrednictwem firmy kurierskiej, z zastrzeżeniem, że Podwykonawca musi spełniać wymogi określone w Rozporządzeniu Ministra Zdrowia z dnia 13 marca 2015 r. w sprawie wymagań Dobrej Praktyki Dystrybucyjnej </w:t>
      </w:r>
      <w:r w:rsidR="00B26499" w:rsidRPr="00D07304">
        <w:rPr>
          <w:rFonts w:cs="Times New Roman"/>
          <w:sz w:val="21"/>
          <w:szCs w:val="21"/>
        </w:rPr>
        <w:t>(</w:t>
      </w:r>
      <w:proofErr w:type="spellStart"/>
      <w:r w:rsidR="00B26499" w:rsidRPr="00D07304">
        <w:rPr>
          <w:rFonts w:cs="Times New Roman"/>
          <w:sz w:val="21"/>
          <w:szCs w:val="21"/>
        </w:rPr>
        <w:t>t.j</w:t>
      </w:r>
      <w:proofErr w:type="spellEnd"/>
      <w:r w:rsidR="00B26499" w:rsidRPr="00D07304">
        <w:rPr>
          <w:rFonts w:cs="Times New Roman"/>
          <w:sz w:val="21"/>
          <w:szCs w:val="21"/>
        </w:rPr>
        <w:t>. - Dz. U. z 20</w:t>
      </w:r>
      <w:r w:rsidR="00B51FFE" w:rsidRPr="00D07304">
        <w:rPr>
          <w:rFonts w:cs="Times New Roman"/>
          <w:sz w:val="21"/>
          <w:szCs w:val="21"/>
        </w:rPr>
        <w:t>22</w:t>
      </w:r>
      <w:r w:rsidR="00B26499" w:rsidRPr="00D07304">
        <w:rPr>
          <w:rFonts w:cs="Times New Roman"/>
          <w:sz w:val="21"/>
          <w:szCs w:val="21"/>
        </w:rPr>
        <w:t xml:space="preserve"> r., poz.</w:t>
      </w:r>
      <w:r w:rsidR="00B51FFE" w:rsidRPr="00D07304">
        <w:rPr>
          <w:rFonts w:cs="Times New Roman"/>
          <w:sz w:val="21"/>
          <w:szCs w:val="21"/>
        </w:rPr>
        <w:t>1287</w:t>
      </w:r>
      <w:r w:rsidR="00B26499" w:rsidRPr="00D07304">
        <w:rPr>
          <w:rFonts w:cs="Times New Roman"/>
          <w:sz w:val="21"/>
          <w:szCs w:val="21"/>
        </w:rPr>
        <w:t xml:space="preserve">) </w:t>
      </w:r>
      <w:r w:rsidR="00B26499" w:rsidRPr="00D07304">
        <w:rPr>
          <w:rFonts w:cs="Times New Roman"/>
          <w:sz w:val="22"/>
        </w:rPr>
        <w:t>, dotyczące transportu produktów leczniczych w odpowiedniej temperaturze, zgodnie z zaleceniami producenta i w odpowiednich warunkach sanitarnych / jeżeli dotyczy/.</w:t>
      </w:r>
    </w:p>
    <w:p w14:paraId="72B42954" w14:textId="063E944D" w:rsidR="00B268C7" w:rsidRPr="00D07304" w:rsidRDefault="00114098" w:rsidP="00B268C7">
      <w:pPr>
        <w:suppressAutoHyphens/>
        <w:autoSpaceDE w:val="0"/>
        <w:autoSpaceDN w:val="0"/>
        <w:adjustRightInd w:val="0"/>
        <w:spacing w:line="276" w:lineRule="auto"/>
        <w:jc w:val="both"/>
        <w:rPr>
          <w:sz w:val="22"/>
          <w:szCs w:val="22"/>
        </w:rPr>
      </w:pPr>
      <w:r>
        <w:rPr>
          <w:sz w:val="22"/>
          <w:szCs w:val="22"/>
        </w:rPr>
        <w:t>10.</w:t>
      </w:r>
      <w:r w:rsidR="00B268C7" w:rsidRPr="00D07304">
        <w:rPr>
          <w:sz w:val="22"/>
          <w:szCs w:val="22"/>
        </w:rPr>
        <w:t xml:space="preserve"> Na Wykonawcy spoczywa obowiązek udokumentowania, że transport produktów leczniczych przebiegał w wymaganej temperaturze. Pomiar temperatury winien być dokonywany przy użyciu urządzeń poddanych kalibracji.</w:t>
      </w:r>
      <w:r w:rsidR="00B268C7" w:rsidRPr="00D07304">
        <w:t xml:space="preserve"> </w:t>
      </w:r>
      <w:r w:rsidR="00B268C7" w:rsidRPr="00D07304">
        <w:rPr>
          <w:sz w:val="22"/>
          <w:szCs w:val="22"/>
        </w:rPr>
        <w:t>/jeśli dotyczy/</w:t>
      </w:r>
    </w:p>
    <w:p w14:paraId="04A26B63" w14:textId="10D97C0A" w:rsidR="00B268C7" w:rsidRPr="00B268C7" w:rsidRDefault="000B0E8E" w:rsidP="00B268C7">
      <w:pPr>
        <w:tabs>
          <w:tab w:val="num" w:pos="426"/>
        </w:tabs>
        <w:suppressAutoHyphens/>
        <w:autoSpaceDE w:val="0"/>
        <w:autoSpaceDN w:val="0"/>
        <w:adjustRightInd w:val="0"/>
        <w:spacing w:line="276" w:lineRule="auto"/>
        <w:jc w:val="both"/>
        <w:rPr>
          <w:sz w:val="22"/>
          <w:szCs w:val="22"/>
        </w:rPr>
      </w:pPr>
      <w:r w:rsidRPr="00D07304">
        <w:rPr>
          <w:sz w:val="22"/>
          <w:szCs w:val="22"/>
        </w:rPr>
        <w:t>1</w:t>
      </w:r>
      <w:r w:rsidR="00114098">
        <w:rPr>
          <w:sz w:val="22"/>
          <w:szCs w:val="22"/>
        </w:rPr>
        <w:t>1</w:t>
      </w:r>
      <w:r w:rsidR="00B268C7" w:rsidRPr="00D07304">
        <w:rPr>
          <w:sz w:val="22"/>
          <w:szCs w:val="22"/>
        </w:rPr>
        <w:t>.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w:t>
      </w:r>
      <w:r w:rsidR="00B268C7" w:rsidRPr="00D07304">
        <w:t xml:space="preserve"> </w:t>
      </w:r>
      <w:r w:rsidR="00B268C7" w:rsidRPr="00D07304">
        <w:rPr>
          <w:sz w:val="22"/>
          <w:szCs w:val="22"/>
        </w:rPr>
        <w:t>/jeśli dotyczy/</w:t>
      </w:r>
    </w:p>
    <w:p w14:paraId="65FE6FC8" w14:textId="5D897F45" w:rsidR="00B268C7" w:rsidRPr="00B268C7" w:rsidRDefault="0097432B" w:rsidP="00B268C7">
      <w:pPr>
        <w:spacing w:line="276" w:lineRule="auto"/>
        <w:jc w:val="both"/>
        <w:rPr>
          <w:rFonts w:cs="Times New Roman"/>
          <w:sz w:val="22"/>
        </w:rPr>
      </w:pPr>
      <w:r>
        <w:rPr>
          <w:rFonts w:cs="Times New Roman"/>
          <w:sz w:val="22"/>
        </w:rPr>
        <w:t>1</w:t>
      </w:r>
      <w:r w:rsidR="00114098">
        <w:rPr>
          <w:rFonts w:cs="Times New Roman"/>
          <w:sz w:val="22"/>
        </w:rPr>
        <w:t>2</w:t>
      </w:r>
      <w:r w:rsidR="00B268C7" w:rsidRPr="00B268C7">
        <w:rPr>
          <w:rFonts w:cs="Times New Roman"/>
          <w:sz w:val="22"/>
        </w:rPr>
        <w:t>.Transport i rozładowanie przedmiotu zamówienia do magazynu Szpitala zlokalizowanego we wskazanej powyżej lokalizacji będzie się odbywa</w:t>
      </w:r>
      <w:r w:rsidR="00F549D2">
        <w:rPr>
          <w:rFonts w:cs="Times New Roman"/>
          <w:sz w:val="22"/>
        </w:rPr>
        <w:t>ło na koszt i ryzyko Wykonawcy.</w:t>
      </w:r>
    </w:p>
    <w:p w14:paraId="6D133C0C" w14:textId="19204C33" w:rsidR="00B268C7" w:rsidRPr="00B268C7" w:rsidRDefault="005902AB" w:rsidP="00B268C7">
      <w:pPr>
        <w:spacing w:line="276" w:lineRule="auto"/>
        <w:jc w:val="both"/>
        <w:rPr>
          <w:sz w:val="22"/>
          <w:szCs w:val="22"/>
        </w:rPr>
      </w:pPr>
      <w:r>
        <w:rPr>
          <w:sz w:val="22"/>
          <w:szCs w:val="22"/>
        </w:rPr>
        <w:t>1</w:t>
      </w:r>
      <w:r w:rsidR="00114098">
        <w:rPr>
          <w:sz w:val="22"/>
          <w:szCs w:val="22"/>
        </w:rPr>
        <w:t>3</w:t>
      </w:r>
      <w:r w:rsidR="00B268C7" w:rsidRPr="00B268C7">
        <w:rPr>
          <w:sz w:val="22"/>
          <w:szCs w:val="22"/>
        </w:rPr>
        <w:t>. 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15F383E2" w14:textId="77777777" w:rsidR="00B268C7" w:rsidRDefault="00B268C7" w:rsidP="00D86E75">
      <w:pPr>
        <w:pStyle w:val="StandardowyArial11"/>
        <w:numPr>
          <w:ilvl w:val="0"/>
          <w:numId w:val="0"/>
        </w:numPr>
        <w:suppressAutoHyphens w:val="0"/>
        <w:autoSpaceDE/>
        <w:autoSpaceDN/>
        <w:spacing w:before="0" w:after="0"/>
        <w:rPr>
          <w:rFonts w:ascii="Times New Roman" w:hAnsi="Times New Roman" w:cs="Times New Roman"/>
        </w:rPr>
      </w:pPr>
    </w:p>
    <w:p w14:paraId="3A1741C1" w14:textId="77777777" w:rsidR="00B268C7" w:rsidRPr="007B1D91" w:rsidRDefault="00B268C7" w:rsidP="00B268C7">
      <w:pPr>
        <w:keepNext/>
        <w:suppressAutoHyphens/>
        <w:outlineLvl w:val="8"/>
        <w:rPr>
          <w:rFonts w:eastAsia="Calibri" w:cs="Times New Roman"/>
          <w:b/>
          <w:sz w:val="22"/>
          <w:szCs w:val="22"/>
          <w:lang w:eastAsia="en-US"/>
        </w:rPr>
      </w:pPr>
      <w:r w:rsidRPr="007B1D91">
        <w:rPr>
          <w:rFonts w:eastAsia="Calibri" w:cs="Times New Roman"/>
          <w:b/>
          <w:sz w:val="22"/>
          <w:szCs w:val="22"/>
          <w:lang w:eastAsia="en-US"/>
        </w:rPr>
        <w:t xml:space="preserve">VI.  INFORMACJA O PRZEDMIOTOWYCH ŚRODKACH DOWODOWYCH  </w:t>
      </w:r>
    </w:p>
    <w:p w14:paraId="29425BFC" w14:textId="77777777" w:rsidR="00B268C7" w:rsidRPr="007B1D91" w:rsidRDefault="00B268C7" w:rsidP="00B268C7">
      <w:pPr>
        <w:spacing w:line="276" w:lineRule="auto"/>
        <w:jc w:val="both"/>
        <w:rPr>
          <w:rFonts w:cs="Times New Roman"/>
          <w:sz w:val="22"/>
          <w:szCs w:val="22"/>
        </w:rPr>
      </w:pPr>
      <w:r w:rsidRPr="007B1D91">
        <w:rPr>
          <w:rFonts w:cs="Times New Roman"/>
          <w:sz w:val="22"/>
          <w:szCs w:val="22"/>
        </w:rPr>
        <w:t xml:space="preserve">1.W  celu potwierdzenia, że oferowane świadczenie jest zgodne z wymaganymi cechami zgodnie  z art. 104-106 Ustawy, </w:t>
      </w:r>
      <w:r w:rsidRPr="007B1D91">
        <w:rPr>
          <w:rFonts w:cs="Times New Roman"/>
          <w:b/>
          <w:sz w:val="22"/>
          <w:szCs w:val="22"/>
        </w:rPr>
        <w:t>Zamawiający wymaga złożenia wraz z ofertą</w:t>
      </w:r>
      <w:r w:rsidRPr="007B1D91">
        <w:rPr>
          <w:rFonts w:cs="Times New Roman"/>
          <w:sz w:val="22"/>
          <w:szCs w:val="22"/>
        </w:rPr>
        <w:t xml:space="preserve"> następujących przedmiotowych środków dowodowych:</w:t>
      </w:r>
    </w:p>
    <w:p w14:paraId="71CFA856" w14:textId="77777777" w:rsidR="00B268C7" w:rsidRPr="007B1D91" w:rsidRDefault="00B268C7" w:rsidP="00B268C7">
      <w:pPr>
        <w:spacing w:line="276" w:lineRule="auto"/>
        <w:jc w:val="both"/>
        <w:rPr>
          <w:rFonts w:cs="Times New Roman"/>
          <w:sz w:val="22"/>
          <w:szCs w:val="22"/>
        </w:rPr>
      </w:pPr>
      <w:r w:rsidRPr="007B1D91">
        <w:rPr>
          <w:rFonts w:cs="Times New Roman"/>
          <w:sz w:val="22"/>
          <w:szCs w:val="22"/>
        </w:rPr>
        <w:t xml:space="preserve">1.2. Zgodnie art. 106 </w:t>
      </w:r>
      <w:proofErr w:type="spellStart"/>
      <w:r w:rsidRPr="007B1D91">
        <w:rPr>
          <w:rFonts w:cs="Times New Roman"/>
          <w:sz w:val="22"/>
          <w:szCs w:val="22"/>
        </w:rPr>
        <w:t>Pzp</w:t>
      </w:r>
      <w:proofErr w:type="spellEnd"/>
      <w:r w:rsidRPr="007B1D91">
        <w:rPr>
          <w:rFonts w:cs="Times New Roman"/>
          <w:sz w:val="22"/>
          <w:szCs w:val="22"/>
        </w:rPr>
        <w:t xml:space="preserve">  innych przedmiotowych środków dowodowych opisujących specyfikę wyrobu:</w:t>
      </w:r>
    </w:p>
    <w:p w14:paraId="4679EA9F" w14:textId="5E28A139" w:rsidR="00B268C7" w:rsidRPr="007B1D91" w:rsidRDefault="00B268C7" w:rsidP="00B268C7">
      <w:pPr>
        <w:suppressAutoHyphens/>
        <w:spacing w:line="276" w:lineRule="auto"/>
        <w:jc w:val="both"/>
        <w:rPr>
          <w:rFonts w:eastAsia="Times New Roman" w:cs="Times New Roman"/>
          <w:sz w:val="22"/>
          <w:szCs w:val="22"/>
          <w:lang w:eastAsia="ar-SA"/>
        </w:rPr>
      </w:pPr>
      <w:r w:rsidRPr="007B1D91">
        <w:rPr>
          <w:rFonts w:eastAsia="Times New Roman"/>
          <w:b/>
          <w:lang w:eastAsia="ar-SA"/>
        </w:rPr>
        <w:t>a</w:t>
      </w:r>
      <w:r w:rsidRPr="007B1D91">
        <w:rPr>
          <w:rFonts w:cs="Times New Roman"/>
          <w:sz w:val="22"/>
          <w:szCs w:val="22"/>
        </w:rPr>
        <w:t>)    Oświadczenie Wykonawcy (</w:t>
      </w:r>
      <w:r w:rsidR="00FA1FB4" w:rsidRPr="007B1D91">
        <w:rPr>
          <w:rFonts w:cs="Times New Roman"/>
          <w:b/>
          <w:sz w:val="22"/>
          <w:szCs w:val="22"/>
        </w:rPr>
        <w:t>Załącznik nr 6</w:t>
      </w:r>
      <w:r w:rsidRPr="007B1D91">
        <w:rPr>
          <w:rFonts w:cs="Times New Roman"/>
          <w:b/>
          <w:sz w:val="22"/>
          <w:szCs w:val="22"/>
        </w:rPr>
        <w:t xml:space="preserve"> do SWZ</w:t>
      </w:r>
      <w:r w:rsidRPr="007B1D91">
        <w:rPr>
          <w:rFonts w:cs="Times New Roman"/>
          <w:sz w:val="22"/>
          <w:szCs w:val="22"/>
        </w:rPr>
        <w:t xml:space="preserve">) potwierdzające, że zaoferowane wyroby spełniają wymagane warunki określone w SWZ, i posiadają wszystkie dokumenty wymienione w opisie przedmiotu zamówienia w Załączniku nr 2 do SWZ  oraz posiadają dokumenty </w:t>
      </w:r>
      <w:r w:rsidRPr="007B1D91">
        <w:rPr>
          <w:rFonts w:eastAsia="Times New Roman"/>
          <w:lang w:eastAsia="ar-SA"/>
        </w:rPr>
        <w:t xml:space="preserve">potwierdzające dopuszczenie do obrotu na rynek polski oferowanych produktów </w:t>
      </w:r>
      <w:r w:rsidR="00A62E25">
        <w:rPr>
          <w:rFonts w:eastAsia="Times New Roman"/>
          <w:lang w:eastAsia="ar-SA"/>
        </w:rPr>
        <w:t>/ jeśli dotyczy/</w:t>
      </w:r>
    </w:p>
    <w:p w14:paraId="4E2AA782" w14:textId="2B317249" w:rsidR="00B268C7" w:rsidRPr="007B1D91" w:rsidRDefault="00695453" w:rsidP="00B268C7">
      <w:pPr>
        <w:suppressAutoHyphens/>
        <w:spacing w:line="276" w:lineRule="auto"/>
        <w:jc w:val="both"/>
        <w:rPr>
          <w:rFonts w:eastAsia="Times New Roman"/>
          <w:sz w:val="22"/>
          <w:szCs w:val="22"/>
        </w:rPr>
      </w:pPr>
      <w:r w:rsidRPr="007B1D91">
        <w:rPr>
          <w:rFonts w:eastAsia="Times New Roman"/>
          <w:b/>
          <w:sz w:val="22"/>
          <w:szCs w:val="22"/>
        </w:rPr>
        <w:t>b)</w:t>
      </w:r>
      <w:r w:rsidR="00B268C7" w:rsidRPr="007B1D91">
        <w:rPr>
          <w:rFonts w:eastAsia="Times New Roman"/>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7B1D91">
        <w:rPr>
          <w:rFonts w:eastAsia="Times New Roman"/>
          <w:sz w:val="22"/>
          <w:szCs w:val="22"/>
        </w:rPr>
        <w:t>miotu zamówienia z wymaganiami Z</w:t>
      </w:r>
      <w:r w:rsidR="00B268C7" w:rsidRPr="007B1D91">
        <w:rPr>
          <w:rFonts w:eastAsia="Times New Roman"/>
          <w:sz w:val="22"/>
          <w:szCs w:val="22"/>
        </w:rPr>
        <w:t>amawiającego określonymi w SWZ wraz z podaniem nr Pakietu i nr pozycji, którego dotyczy</w:t>
      </w:r>
      <w:r w:rsidR="00A62E25">
        <w:rPr>
          <w:rFonts w:eastAsia="Times New Roman"/>
          <w:sz w:val="22"/>
          <w:szCs w:val="22"/>
        </w:rPr>
        <w:t xml:space="preserve"> / jeśli dotyczy/</w:t>
      </w:r>
    </w:p>
    <w:p w14:paraId="55690695" w14:textId="6D697B5F" w:rsidR="003C792B" w:rsidRPr="007B1D91" w:rsidRDefault="008D28B4" w:rsidP="00B268C7">
      <w:pPr>
        <w:suppressAutoHyphens/>
        <w:spacing w:line="276" w:lineRule="auto"/>
        <w:jc w:val="both"/>
        <w:rPr>
          <w:rFonts w:eastAsia="Times New Roman"/>
          <w:bCs/>
          <w:sz w:val="22"/>
          <w:szCs w:val="22"/>
        </w:rPr>
      </w:pPr>
      <w:r w:rsidRPr="007B1D91">
        <w:rPr>
          <w:rFonts w:eastAsia="Times New Roman"/>
          <w:b/>
          <w:sz w:val="22"/>
          <w:szCs w:val="22"/>
        </w:rPr>
        <w:t xml:space="preserve">c) </w:t>
      </w:r>
      <w:r w:rsidR="00695453" w:rsidRPr="007B1D91">
        <w:rPr>
          <w:rFonts w:eastAsia="Times New Roman"/>
          <w:bCs/>
          <w:sz w:val="22"/>
          <w:szCs w:val="22"/>
        </w:rPr>
        <w:t>C</w:t>
      </w:r>
      <w:r w:rsidR="003C792B" w:rsidRPr="007B1D91">
        <w:rPr>
          <w:rFonts w:eastAsia="Times New Roman"/>
          <w:bCs/>
          <w:sz w:val="22"/>
          <w:szCs w:val="22"/>
        </w:rPr>
        <w:t>ertyfikat</w:t>
      </w:r>
      <w:r w:rsidR="00695453" w:rsidRPr="007B1D91">
        <w:rPr>
          <w:rFonts w:eastAsia="Times New Roman"/>
          <w:bCs/>
          <w:sz w:val="22"/>
          <w:szCs w:val="22"/>
        </w:rPr>
        <w:t xml:space="preserve">y i Deklaracje </w:t>
      </w:r>
      <w:r w:rsidR="003C792B" w:rsidRPr="007B1D91">
        <w:rPr>
          <w:rFonts w:eastAsia="Times New Roman"/>
          <w:bCs/>
          <w:sz w:val="22"/>
          <w:szCs w:val="22"/>
        </w:rPr>
        <w:t xml:space="preserve"> </w:t>
      </w:r>
      <w:r w:rsidR="00695453" w:rsidRPr="007B1D91">
        <w:rPr>
          <w:rFonts w:eastAsia="Times New Roman"/>
          <w:bCs/>
          <w:sz w:val="22"/>
          <w:szCs w:val="22"/>
        </w:rPr>
        <w:t xml:space="preserve">dla </w:t>
      </w:r>
      <w:proofErr w:type="spellStart"/>
      <w:r w:rsidR="00695453" w:rsidRPr="007B1D91">
        <w:rPr>
          <w:rFonts w:eastAsia="Times New Roman"/>
          <w:bCs/>
          <w:sz w:val="22"/>
          <w:szCs w:val="22"/>
        </w:rPr>
        <w:t>zaoferowego</w:t>
      </w:r>
      <w:proofErr w:type="spellEnd"/>
      <w:r w:rsidR="00695453" w:rsidRPr="007B1D91">
        <w:rPr>
          <w:rFonts w:eastAsia="Times New Roman"/>
          <w:bCs/>
          <w:sz w:val="22"/>
          <w:szCs w:val="22"/>
        </w:rPr>
        <w:t xml:space="preserve"> asortymentu</w:t>
      </w:r>
      <w:r w:rsidR="008F7035" w:rsidRPr="007B1D91">
        <w:t xml:space="preserve"> </w:t>
      </w:r>
      <w:r w:rsidR="00D643D4" w:rsidRPr="007B1D91">
        <w:t xml:space="preserve">- </w:t>
      </w:r>
      <w:r w:rsidR="008F7035" w:rsidRPr="007B1D91">
        <w:rPr>
          <w:rFonts w:eastAsia="Times New Roman"/>
          <w:bCs/>
          <w:sz w:val="22"/>
          <w:szCs w:val="22"/>
        </w:rPr>
        <w:t>zgodnie z zapisami w Załącznik</w:t>
      </w:r>
      <w:r w:rsidR="00655E01" w:rsidRPr="007B1D91">
        <w:rPr>
          <w:rFonts w:eastAsia="Times New Roman"/>
          <w:bCs/>
          <w:sz w:val="22"/>
          <w:szCs w:val="22"/>
        </w:rPr>
        <w:t>u</w:t>
      </w:r>
      <w:r w:rsidR="008F7035" w:rsidRPr="007B1D91">
        <w:rPr>
          <w:rFonts w:eastAsia="Times New Roman"/>
          <w:bCs/>
          <w:sz w:val="22"/>
          <w:szCs w:val="22"/>
        </w:rPr>
        <w:t xml:space="preserve"> nr 2  do SWZ</w:t>
      </w:r>
      <w:r w:rsidR="00A62E25">
        <w:rPr>
          <w:rFonts w:eastAsia="Times New Roman"/>
          <w:bCs/>
          <w:sz w:val="22"/>
          <w:szCs w:val="22"/>
        </w:rPr>
        <w:t xml:space="preserve"> / jeśli dotyczy/</w:t>
      </w:r>
    </w:p>
    <w:p w14:paraId="7D5D64AD" w14:textId="313EBEDC" w:rsidR="00B268C7" w:rsidRPr="007B1D91" w:rsidRDefault="00426FDD" w:rsidP="00B268C7">
      <w:pPr>
        <w:spacing w:line="276" w:lineRule="auto"/>
        <w:jc w:val="both"/>
        <w:rPr>
          <w:rFonts w:cs="Times New Roman"/>
          <w:bCs/>
          <w:sz w:val="22"/>
          <w:szCs w:val="22"/>
        </w:rPr>
      </w:pPr>
      <w:r w:rsidRPr="007B1D91">
        <w:rPr>
          <w:rFonts w:cs="Times New Roman"/>
          <w:bCs/>
          <w:sz w:val="22"/>
          <w:szCs w:val="22"/>
        </w:rPr>
        <w:t>2. Jeżeli W</w:t>
      </w:r>
      <w:r w:rsidR="00B268C7" w:rsidRPr="007B1D91">
        <w:rPr>
          <w:rFonts w:cs="Times New Roman"/>
          <w:bCs/>
          <w:sz w:val="22"/>
          <w:szCs w:val="22"/>
        </w:rPr>
        <w:t>ykonawca nie złoży przedmiotowych środków dowodowych lub złożone przedmiotowe środki dowodowe okażą się niekompletne, Zamawiający wezwie do ich złożenia lub uzup</w:t>
      </w:r>
      <w:r w:rsidR="00C412B5" w:rsidRPr="007B1D91">
        <w:rPr>
          <w:rFonts w:cs="Times New Roman"/>
          <w:bCs/>
          <w:sz w:val="22"/>
          <w:szCs w:val="22"/>
        </w:rPr>
        <w:t>ełnienia w wyznaczonym terminie</w:t>
      </w:r>
      <w:r w:rsidR="0097432B" w:rsidRPr="007B1D91">
        <w:rPr>
          <w:rFonts w:cs="Times New Roman"/>
          <w:bCs/>
          <w:sz w:val="22"/>
          <w:szCs w:val="22"/>
        </w:rPr>
        <w:t>.</w:t>
      </w:r>
    </w:p>
    <w:p w14:paraId="02EC3D9C" w14:textId="77777777" w:rsidR="00B268C7" w:rsidRPr="007B1D91" w:rsidRDefault="00B268C7" w:rsidP="00B268C7">
      <w:pPr>
        <w:spacing w:line="276" w:lineRule="auto"/>
        <w:jc w:val="both"/>
        <w:rPr>
          <w:rFonts w:cs="Times New Roman"/>
          <w:sz w:val="22"/>
          <w:szCs w:val="22"/>
        </w:rPr>
      </w:pPr>
      <w:r w:rsidRPr="007B1D91">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C043E59" w14:textId="1B0DA15F" w:rsidR="00B268C7" w:rsidRDefault="00B268C7" w:rsidP="00B268C7">
      <w:pPr>
        <w:spacing w:line="276" w:lineRule="auto"/>
        <w:jc w:val="both"/>
        <w:rPr>
          <w:rFonts w:cs="Times New Roman"/>
          <w:sz w:val="22"/>
          <w:szCs w:val="22"/>
        </w:rPr>
      </w:pPr>
      <w:r w:rsidRPr="007B1D91">
        <w:rPr>
          <w:rFonts w:cs="Times New Roman"/>
          <w:sz w:val="22"/>
          <w:szCs w:val="22"/>
        </w:rPr>
        <w:t>4.  Zamawiający może żądać od wykonawców wyjaśnień dotyczących treści przedmiotowych środków dowodowych.</w:t>
      </w:r>
    </w:p>
    <w:p w14:paraId="09BFB263" w14:textId="77777777" w:rsidR="00F676F3" w:rsidRDefault="00F676F3" w:rsidP="00F676F3">
      <w:pPr>
        <w:spacing w:line="276" w:lineRule="auto"/>
        <w:jc w:val="both"/>
        <w:rPr>
          <w:rFonts w:cs="Times New Roman"/>
          <w:b/>
          <w:bCs/>
          <w:sz w:val="22"/>
          <w:szCs w:val="22"/>
          <w:u w:val="single"/>
        </w:rPr>
      </w:pPr>
    </w:p>
    <w:p w14:paraId="7B736595" w14:textId="5DB1D185" w:rsidR="00F676F3" w:rsidRPr="00433BAD" w:rsidRDefault="00F676F3" w:rsidP="00F676F3">
      <w:pPr>
        <w:spacing w:line="276" w:lineRule="auto"/>
        <w:jc w:val="both"/>
        <w:rPr>
          <w:rFonts w:cs="Times New Roman"/>
          <w:b/>
          <w:bCs/>
          <w:color w:val="FF0000"/>
          <w:sz w:val="22"/>
          <w:szCs w:val="22"/>
          <w:u w:val="single"/>
        </w:rPr>
      </w:pPr>
      <w:r w:rsidRPr="00433BAD">
        <w:rPr>
          <w:rFonts w:cs="Times New Roman"/>
          <w:b/>
          <w:bCs/>
          <w:sz w:val="22"/>
          <w:szCs w:val="22"/>
          <w:u w:val="single"/>
        </w:rPr>
        <w:t>VII. PODSTAWY WYKLUCZENIA, O KTÓRYCH MOWA W ART. 108 UST. 1 ORAZ 109 UST. 1 USTAWY PZP</w:t>
      </w:r>
    </w:p>
    <w:p w14:paraId="150D0257" w14:textId="77777777" w:rsidR="00F676F3" w:rsidRPr="00433BAD" w:rsidRDefault="00F676F3" w:rsidP="00F676F3">
      <w:pPr>
        <w:pStyle w:val="Akapitzlist"/>
        <w:numPr>
          <w:ilvl w:val="0"/>
          <w:numId w:val="45"/>
        </w:numPr>
        <w:spacing w:line="276" w:lineRule="auto"/>
        <w:ind w:left="284" w:hanging="284"/>
        <w:jc w:val="both"/>
        <w:rPr>
          <w:b/>
          <w:bCs/>
          <w:color w:val="FF0000"/>
          <w:sz w:val="22"/>
          <w:szCs w:val="22"/>
          <w:u w:val="single"/>
        </w:rPr>
      </w:pPr>
      <w:r w:rsidRPr="00433BAD">
        <w:rPr>
          <w:color w:val="000000"/>
          <w:sz w:val="22"/>
          <w:szCs w:val="22"/>
        </w:rPr>
        <w:lastRenderedPageBreak/>
        <w:t xml:space="preserve">Wykonawca podlega wykluczeniu w okolicznościach, o których mowa w art. 108 ust. 1 oraz 109 ust. 1 ustawy </w:t>
      </w:r>
      <w:proofErr w:type="spellStart"/>
      <w:r w:rsidRPr="00433BAD">
        <w:rPr>
          <w:color w:val="000000"/>
          <w:sz w:val="22"/>
          <w:szCs w:val="22"/>
        </w:rPr>
        <w:t>Pzp</w:t>
      </w:r>
      <w:proofErr w:type="spellEnd"/>
      <w:r w:rsidRPr="00433BAD">
        <w:rPr>
          <w:color w:val="000000"/>
          <w:sz w:val="22"/>
          <w:szCs w:val="22"/>
        </w:rPr>
        <w:t>.</w:t>
      </w:r>
    </w:p>
    <w:p w14:paraId="2F1F7BBA" w14:textId="77777777" w:rsidR="00F676F3" w:rsidRPr="00433BAD" w:rsidRDefault="00F676F3" w:rsidP="00F676F3">
      <w:pPr>
        <w:pStyle w:val="Akapitzlist"/>
        <w:numPr>
          <w:ilvl w:val="0"/>
          <w:numId w:val="45"/>
        </w:numPr>
        <w:spacing w:line="276" w:lineRule="auto"/>
        <w:ind w:left="284" w:hanging="284"/>
        <w:jc w:val="both"/>
        <w:rPr>
          <w:b/>
          <w:bCs/>
          <w:color w:val="FF0000"/>
          <w:sz w:val="22"/>
          <w:szCs w:val="22"/>
          <w:u w:val="single"/>
        </w:rPr>
      </w:pPr>
      <w:r w:rsidRPr="00433BAD">
        <w:rPr>
          <w:rFonts w:eastAsia="Times New Roman"/>
          <w:b/>
          <w:sz w:val="22"/>
          <w:szCs w:val="22"/>
        </w:rPr>
        <w:t xml:space="preserve">Uwaga: zgodnie z art. 110 ust. 2 ustawy </w:t>
      </w:r>
      <w:proofErr w:type="spellStart"/>
      <w:r w:rsidRPr="00433BAD">
        <w:rPr>
          <w:rFonts w:eastAsia="Times New Roman"/>
          <w:b/>
          <w:sz w:val="22"/>
          <w:szCs w:val="22"/>
        </w:rPr>
        <w:t>Pzp</w:t>
      </w:r>
      <w:proofErr w:type="spellEnd"/>
      <w:r w:rsidRPr="00433BAD">
        <w:rPr>
          <w:rFonts w:eastAsia="Times New Roman"/>
          <w:b/>
          <w:sz w:val="22"/>
          <w:szCs w:val="22"/>
        </w:rPr>
        <w:t xml:space="preserve"> Wykonawca nie podlega wykluczeniu w okolicznościach określonych w art. 108 ust. 1 pkt 1, 2 i 5 lub art. 109 ust. 1 pkt 2-5 i 7-10 ustawy </w:t>
      </w:r>
      <w:proofErr w:type="spellStart"/>
      <w:r w:rsidRPr="00433BAD">
        <w:rPr>
          <w:rFonts w:eastAsia="Times New Roman"/>
          <w:b/>
          <w:sz w:val="22"/>
          <w:szCs w:val="22"/>
        </w:rPr>
        <w:t>Pzp</w:t>
      </w:r>
      <w:proofErr w:type="spellEnd"/>
      <w:r w:rsidRPr="00433BAD">
        <w:rPr>
          <w:rFonts w:eastAsia="Times New Roman"/>
          <w:b/>
          <w:sz w:val="22"/>
          <w:szCs w:val="22"/>
        </w:rPr>
        <w:t>, jeżeli udowodni Zamawiającemu, że spełnił łącznie następujące przesłanki:</w:t>
      </w:r>
    </w:p>
    <w:p w14:paraId="65DA6A48" w14:textId="77777777" w:rsidR="00F676F3" w:rsidRPr="00433BAD" w:rsidRDefault="00F676F3" w:rsidP="00F676F3">
      <w:pPr>
        <w:pStyle w:val="Akapitzlist"/>
        <w:numPr>
          <w:ilvl w:val="1"/>
          <w:numId w:val="45"/>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072C3296" w14:textId="77777777" w:rsidR="00F676F3" w:rsidRPr="00433BAD" w:rsidRDefault="00F676F3" w:rsidP="00F676F3">
      <w:pPr>
        <w:pStyle w:val="Akapitzlist"/>
        <w:numPr>
          <w:ilvl w:val="1"/>
          <w:numId w:val="45"/>
        </w:numPr>
        <w:spacing w:line="276" w:lineRule="auto"/>
        <w:jc w:val="both"/>
        <w:rPr>
          <w:rFonts w:eastAsia="Times New Roman"/>
          <w:sz w:val="22"/>
          <w:szCs w:val="22"/>
        </w:rPr>
      </w:pPr>
      <w:r w:rsidRPr="00433BAD">
        <w:rPr>
          <w:rFonts w:eastAsia="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59D6395" w14:textId="77777777" w:rsidR="00F676F3" w:rsidRPr="00433BAD" w:rsidRDefault="00F676F3" w:rsidP="00F676F3">
      <w:pPr>
        <w:pStyle w:val="Akapitzlist"/>
        <w:numPr>
          <w:ilvl w:val="1"/>
          <w:numId w:val="45"/>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420222B8" w14:textId="77777777" w:rsidR="00F676F3" w:rsidRPr="00433BAD" w:rsidRDefault="00F676F3" w:rsidP="00F676F3">
      <w:pPr>
        <w:pStyle w:val="Akapitzlist"/>
        <w:numPr>
          <w:ilvl w:val="0"/>
          <w:numId w:val="15"/>
        </w:numPr>
        <w:spacing w:line="276" w:lineRule="auto"/>
        <w:jc w:val="both"/>
        <w:rPr>
          <w:rFonts w:eastAsia="Times New Roman"/>
          <w:sz w:val="22"/>
          <w:szCs w:val="22"/>
        </w:rPr>
      </w:pPr>
      <w:r w:rsidRPr="00433BAD">
        <w:rPr>
          <w:rFonts w:eastAsia="Times New Roman"/>
          <w:sz w:val="22"/>
          <w:szCs w:val="22"/>
        </w:rPr>
        <w:t xml:space="preserve">zerwał wszelkie powiązania z osobami lub podmiotami odpowiedzialnymi za nieprawidłowe postępowanie Wykonawcy, </w:t>
      </w:r>
    </w:p>
    <w:p w14:paraId="66FAD3A5" w14:textId="77777777" w:rsidR="00F676F3" w:rsidRPr="00433BAD" w:rsidRDefault="00F676F3" w:rsidP="00F676F3">
      <w:pPr>
        <w:pStyle w:val="Akapitzlist"/>
        <w:numPr>
          <w:ilvl w:val="0"/>
          <w:numId w:val="15"/>
        </w:numPr>
        <w:spacing w:line="276" w:lineRule="auto"/>
        <w:jc w:val="both"/>
        <w:rPr>
          <w:rFonts w:eastAsia="Times New Roman"/>
          <w:sz w:val="22"/>
          <w:szCs w:val="22"/>
        </w:rPr>
      </w:pPr>
      <w:r w:rsidRPr="00433BAD">
        <w:rPr>
          <w:rFonts w:eastAsia="Times New Roman"/>
          <w:sz w:val="22"/>
          <w:szCs w:val="22"/>
        </w:rPr>
        <w:t xml:space="preserve">zreorganizował personel, </w:t>
      </w:r>
    </w:p>
    <w:p w14:paraId="3F9642DF" w14:textId="77777777" w:rsidR="00F676F3" w:rsidRPr="00433BAD" w:rsidRDefault="00F676F3" w:rsidP="00F676F3">
      <w:pPr>
        <w:pStyle w:val="Akapitzlist"/>
        <w:numPr>
          <w:ilvl w:val="0"/>
          <w:numId w:val="15"/>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14:paraId="02904E5D" w14:textId="77777777" w:rsidR="00F676F3" w:rsidRPr="00433BAD" w:rsidRDefault="00F676F3" w:rsidP="00F676F3">
      <w:pPr>
        <w:pStyle w:val="Akapitzlist"/>
        <w:numPr>
          <w:ilvl w:val="0"/>
          <w:numId w:val="15"/>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14:paraId="751B0818" w14:textId="77777777" w:rsidR="00F676F3" w:rsidRPr="00433BAD" w:rsidRDefault="00F676F3" w:rsidP="00F676F3">
      <w:pPr>
        <w:pStyle w:val="Akapitzlist"/>
        <w:numPr>
          <w:ilvl w:val="0"/>
          <w:numId w:val="15"/>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wewnętrznych regulacji lub standardów.</w:t>
      </w:r>
    </w:p>
    <w:p w14:paraId="29127769" w14:textId="77777777" w:rsidR="00F676F3" w:rsidRPr="00433BAD" w:rsidRDefault="00F676F3" w:rsidP="00F676F3">
      <w:pPr>
        <w:pStyle w:val="Akapitzlist"/>
        <w:numPr>
          <w:ilvl w:val="0"/>
          <w:numId w:val="45"/>
        </w:numPr>
        <w:spacing w:line="276" w:lineRule="auto"/>
        <w:ind w:left="284" w:hanging="284"/>
        <w:jc w:val="both"/>
        <w:rPr>
          <w:rFonts w:eastAsia="Times New Roman"/>
          <w:sz w:val="22"/>
          <w:szCs w:val="22"/>
        </w:rPr>
      </w:pPr>
      <w:r w:rsidRPr="00433BAD">
        <w:rPr>
          <w:rFonts w:eastAsia="Times New Roman"/>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47BB6E9" w14:textId="77777777" w:rsidR="00F676F3" w:rsidRPr="00433BAD" w:rsidRDefault="00F676F3" w:rsidP="00F676F3">
      <w:pPr>
        <w:pStyle w:val="Akapitzlist"/>
        <w:numPr>
          <w:ilvl w:val="0"/>
          <w:numId w:val="45"/>
        </w:numPr>
        <w:spacing w:line="276" w:lineRule="auto"/>
        <w:ind w:left="284" w:hanging="284"/>
        <w:jc w:val="both"/>
        <w:rPr>
          <w:rFonts w:eastAsia="Times New Roman"/>
          <w:sz w:val="22"/>
          <w:szCs w:val="22"/>
        </w:rPr>
      </w:pPr>
      <w:r w:rsidRPr="00433BAD">
        <w:rPr>
          <w:color w:val="000000"/>
          <w:sz w:val="22"/>
          <w:szCs w:val="22"/>
        </w:rPr>
        <w:t>Wykonawca może zostać wykluczony przez Zamawiającego na każdym etapie postępowania o udzielenie zamówienia.</w:t>
      </w:r>
    </w:p>
    <w:p w14:paraId="5924D239" w14:textId="77777777" w:rsidR="00F676F3" w:rsidRPr="00433BAD" w:rsidRDefault="00F676F3" w:rsidP="00F676F3">
      <w:pPr>
        <w:pStyle w:val="Akapitzlist"/>
        <w:numPr>
          <w:ilvl w:val="0"/>
          <w:numId w:val="45"/>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14:paraId="74A1BCC8" w14:textId="77777777" w:rsidR="00F676F3" w:rsidRPr="00433BAD" w:rsidRDefault="00F676F3" w:rsidP="00F676F3">
      <w:pPr>
        <w:pStyle w:val="Akapitzlist"/>
        <w:numPr>
          <w:ilvl w:val="0"/>
          <w:numId w:val="46"/>
        </w:numPr>
        <w:spacing w:line="276" w:lineRule="auto"/>
        <w:ind w:right="138"/>
        <w:jc w:val="both"/>
        <w:rPr>
          <w:sz w:val="22"/>
          <w:szCs w:val="22"/>
        </w:rPr>
      </w:pPr>
      <w:r w:rsidRPr="00433BAD">
        <w:rPr>
          <w:sz w:val="22"/>
          <w:szCs w:val="22"/>
        </w:rPr>
        <w:t xml:space="preserve">Z postępowania o udzielenie zamówienia publicznego wyklucza się także Wykonawców na podstawie </w:t>
      </w:r>
      <w:r w:rsidRPr="00433BAD">
        <w:rPr>
          <w:b/>
          <w:sz w:val="22"/>
          <w:szCs w:val="22"/>
        </w:rPr>
        <w:t xml:space="preserve">art. 7 ust. 1 ustawy z dnia 13 kwietnia 2022 r. </w:t>
      </w:r>
      <w:r w:rsidRPr="00433BAD">
        <w:rPr>
          <w:sz w:val="22"/>
          <w:szCs w:val="22"/>
        </w:rPr>
        <w:t>o szczególnych rozwiązaniach  w zakresie przeciwdziałania wspieraniu agresji na Ukrainę oraz służących ochronie bezpieczeństwa narodowego, (</w:t>
      </w:r>
      <w:proofErr w:type="spellStart"/>
      <w:r w:rsidRPr="00433BAD">
        <w:rPr>
          <w:sz w:val="22"/>
          <w:szCs w:val="22"/>
        </w:rPr>
        <w:t>t.j</w:t>
      </w:r>
      <w:proofErr w:type="spellEnd"/>
      <w:r w:rsidRPr="00433BAD">
        <w:rPr>
          <w:sz w:val="22"/>
          <w:szCs w:val="22"/>
        </w:rPr>
        <w:t xml:space="preserve">. Dz. U. 2023 r. poz. 1497 ze zm.), zwana dalej </w:t>
      </w:r>
      <w:r w:rsidRPr="00433BAD">
        <w:rPr>
          <w:b/>
          <w:sz w:val="22"/>
          <w:szCs w:val="22"/>
        </w:rPr>
        <w:t>„UOBN”.</w:t>
      </w:r>
      <w:r w:rsidRPr="00433BAD">
        <w:rPr>
          <w:sz w:val="22"/>
          <w:szCs w:val="22"/>
        </w:rPr>
        <w:t xml:space="preserve"> </w:t>
      </w:r>
    </w:p>
    <w:p w14:paraId="7BD429F5" w14:textId="77777777" w:rsidR="00F676F3" w:rsidRPr="00433BAD" w:rsidRDefault="00F676F3" w:rsidP="00F676F3">
      <w:pPr>
        <w:pStyle w:val="Akapitzlist"/>
        <w:numPr>
          <w:ilvl w:val="1"/>
          <w:numId w:val="46"/>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14:paraId="155A8C06"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4DBA8AEF"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70DAFA"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C8D6EBA" w14:textId="77777777" w:rsidR="00F676F3" w:rsidRPr="00433BAD" w:rsidRDefault="00F676F3" w:rsidP="00F676F3">
      <w:pPr>
        <w:pStyle w:val="Akapitzlist"/>
        <w:numPr>
          <w:ilvl w:val="1"/>
          <w:numId w:val="46"/>
        </w:numPr>
        <w:spacing w:line="276" w:lineRule="auto"/>
        <w:ind w:right="138"/>
        <w:contextualSpacing/>
        <w:jc w:val="both"/>
        <w:rPr>
          <w:sz w:val="22"/>
          <w:szCs w:val="22"/>
        </w:rPr>
      </w:pPr>
      <w:r w:rsidRPr="00433BAD">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08DDC179" w14:textId="77777777" w:rsidR="00F676F3" w:rsidRPr="00433BAD" w:rsidRDefault="00F676F3" w:rsidP="00F676F3">
      <w:pPr>
        <w:pStyle w:val="Akapitzlist"/>
        <w:numPr>
          <w:ilvl w:val="1"/>
          <w:numId w:val="46"/>
        </w:numPr>
        <w:spacing w:line="276" w:lineRule="auto"/>
        <w:ind w:right="138"/>
        <w:contextualSpacing/>
        <w:jc w:val="both"/>
        <w:rPr>
          <w:sz w:val="22"/>
          <w:szCs w:val="22"/>
        </w:rPr>
      </w:pPr>
      <w:r w:rsidRPr="00433BAD">
        <w:rPr>
          <w:sz w:val="22"/>
          <w:szCs w:val="22"/>
        </w:rPr>
        <w:lastRenderedPageBreak/>
        <w:t xml:space="preserve">Z postępowania o udzielenie zamówienia publicznego wykluczy się Wykonawcę na podstawie </w:t>
      </w:r>
      <w:r w:rsidRPr="00433BAD">
        <w:rPr>
          <w:b/>
          <w:sz w:val="22"/>
          <w:szCs w:val="22"/>
        </w:rPr>
        <w:t>art. 5k rozporządzenia 833/2014 z dnia 31 lipca 2014 r.</w:t>
      </w:r>
      <w:r w:rsidRPr="00433BAD">
        <w:rPr>
          <w:sz w:val="22"/>
          <w:szCs w:val="22"/>
        </w:rPr>
        <w:t xml:space="preserve"> dotyczącego środków ograniczających w związku z działaniami Rosji destabilizującymi sytuację na Ukrainie (Dz. Urz. UE nr L 229 z 31.7.2014, str. 1) w brzmieniu nadanym rozporządzeniem 2022/576. </w:t>
      </w:r>
    </w:p>
    <w:p w14:paraId="3E53E1A6"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14:paraId="33047AF7"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14:paraId="4DEE3184" w14:textId="77777777" w:rsidR="00F676F3" w:rsidRPr="00433BAD" w:rsidRDefault="00F676F3" w:rsidP="00F676F3">
      <w:pPr>
        <w:pStyle w:val="Akapitzlist"/>
        <w:numPr>
          <w:ilvl w:val="2"/>
          <w:numId w:val="46"/>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 lub 6.3.2.,</w:t>
      </w:r>
    </w:p>
    <w:p w14:paraId="45EE8259" w14:textId="77777777" w:rsidR="00F676F3" w:rsidRPr="00433BAD" w:rsidRDefault="00F676F3" w:rsidP="00F676F3">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6A0B71A9" w14:textId="77777777" w:rsidR="00F676F3" w:rsidRPr="00433BAD" w:rsidRDefault="00F676F3" w:rsidP="00F676F3">
      <w:pPr>
        <w:pStyle w:val="Akapitzlist"/>
        <w:numPr>
          <w:ilvl w:val="1"/>
          <w:numId w:val="46"/>
        </w:numPr>
        <w:spacing w:line="276" w:lineRule="auto"/>
        <w:ind w:right="138"/>
        <w:contextualSpacing/>
        <w:jc w:val="both"/>
        <w:rPr>
          <w:sz w:val="22"/>
          <w:szCs w:val="22"/>
        </w:rPr>
      </w:pPr>
      <w:r w:rsidRPr="00433BAD">
        <w:rPr>
          <w:sz w:val="22"/>
          <w:szCs w:val="22"/>
        </w:rPr>
        <w:t xml:space="preserve">Zamawiający będzie weryfikował przesłanki wykluczenia, o których mowa w pkt 6, na podstawie: </w:t>
      </w:r>
    </w:p>
    <w:p w14:paraId="54145EB9" w14:textId="77777777" w:rsidR="00F676F3" w:rsidRPr="00433BAD" w:rsidRDefault="00F676F3" w:rsidP="00F676F3">
      <w:pPr>
        <w:numPr>
          <w:ilvl w:val="2"/>
          <w:numId w:val="47"/>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14:paraId="2C82C27D" w14:textId="77777777" w:rsidR="00F676F3" w:rsidRPr="00433BAD" w:rsidRDefault="00F676F3" w:rsidP="00F676F3">
      <w:pPr>
        <w:numPr>
          <w:ilvl w:val="2"/>
          <w:numId w:val="47"/>
        </w:numPr>
        <w:ind w:left="1134" w:hanging="283"/>
        <w:jc w:val="both"/>
        <w:rPr>
          <w:rFonts w:cs="Times New Roman"/>
          <w:sz w:val="22"/>
          <w:szCs w:val="22"/>
        </w:rPr>
      </w:pPr>
      <w:r w:rsidRPr="00433BAD">
        <w:rPr>
          <w:rFonts w:cs="Times New Roman"/>
          <w:sz w:val="22"/>
          <w:szCs w:val="22"/>
        </w:rPr>
        <w:t>listy Ministra właściwego do spraw wewnętrznych obejmującej osoby i podmioty, wobec których są stosowane środki, o których mowa w art. 1 UOBN.</w:t>
      </w:r>
    </w:p>
    <w:p w14:paraId="2F6C02BD" w14:textId="77777777" w:rsidR="00F676F3" w:rsidRPr="00433BAD" w:rsidRDefault="00F676F3" w:rsidP="00F676F3">
      <w:pPr>
        <w:pStyle w:val="Akapitzlist"/>
        <w:numPr>
          <w:ilvl w:val="1"/>
          <w:numId w:val="46"/>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postępowania.</w:t>
      </w:r>
    </w:p>
    <w:p w14:paraId="09D8AA6A" w14:textId="77777777" w:rsidR="00B268C7" w:rsidRPr="00AC4235" w:rsidRDefault="00B268C7" w:rsidP="00D86E75">
      <w:pPr>
        <w:pStyle w:val="StandardowyArial11"/>
        <w:numPr>
          <w:ilvl w:val="0"/>
          <w:numId w:val="0"/>
        </w:numPr>
        <w:suppressAutoHyphens w:val="0"/>
        <w:autoSpaceDE/>
        <w:autoSpaceDN/>
        <w:spacing w:before="0" w:after="0"/>
        <w:rPr>
          <w:rFonts w:ascii="Times New Roman" w:hAnsi="Times New Roman" w:cs="Times New Roman"/>
        </w:rPr>
      </w:pPr>
    </w:p>
    <w:p w14:paraId="2845DB55" w14:textId="77777777" w:rsidR="00902699" w:rsidRPr="00D43048" w:rsidRDefault="00C35FE7" w:rsidP="008560AA">
      <w:pPr>
        <w:pStyle w:val="Nagwek9"/>
        <w:rPr>
          <w:rFonts w:eastAsia="Calibri" w:cs="Times New Roman"/>
          <w:bCs w:val="0"/>
          <w:sz w:val="22"/>
          <w:szCs w:val="22"/>
          <w:u w:val="none"/>
          <w:lang w:eastAsia="en-US"/>
        </w:rPr>
      </w:pPr>
      <w:bookmarkStart w:id="8" w:name="mip35517973"/>
      <w:bookmarkEnd w:id="8"/>
      <w:r w:rsidRPr="00D43048">
        <w:rPr>
          <w:rFonts w:eastAsia="Calibri" w:cs="Times New Roman"/>
          <w:bCs w:val="0"/>
          <w:sz w:val="22"/>
          <w:szCs w:val="22"/>
          <w:u w:val="none"/>
          <w:lang w:eastAsia="en-US"/>
        </w:rPr>
        <w:t>VIII.</w:t>
      </w:r>
      <w:r w:rsidRPr="00D43048">
        <w:rPr>
          <w:rFonts w:eastAsia="Calibri" w:cs="Times New Roman"/>
          <w:bCs w:val="0"/>
          <w:sz w:val="22"/>
          <w:szCs w:val="22"/>
          <w:u w:val="none"/>
          <w:lang w:eastAsia="en-US"/>
        </w:rPr>
        <w:tab/>
        <w:t>INFORMACJA O WARUNKACH UDZIAŁU W POSTĘPOWANIU</w:t>
      </w:r>
    </w:p>
    <w:p w14:paraId="1AFC07D3"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1. Warunki udziału w postępowaniu mogą dotyczyć:</w:t>
      </w:r>
    </w:p>
    <w:p w14:paraId="51C4E91E"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1) zdolności do występowania w obrocie gospodarczym;</w:t>
      </w:r>
    </w:p>
    <w:p w14:paraId="0A2FF7F9"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2) uprawnień do prowadzenia określonej działalności gospodarczej lub zawodowej, o ile wynika to</w:t>
      </w:r>
    </w:p>
    <w:p w14:paraId="6D48B74A"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z odrębnych przepisów;</w:t>
      </w:r>
    </w:p>
    <w:p w14:paraId="19AC75B1"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3) sytuacji ekonomicznej lub finansowej;</w:t>
      </w:r>
    </w:p>
    <w:p w14:paraId="082BB8AF"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4) zdolności technicznej lub zawodowej.</w:t>
      </w:r>
    </w:p>
    <w:p w14:paraId="1058B997"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 xml:space="preserve">1.1.Zamawiający nie określa szczegółowych warunków udziału w przedmiotowym postępowaniu. </w:t>
      </w:r>
    </w:p>
    <w:p w14:paraId="36D4892F"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29F93D0"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EF64DD6"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A14B1DB"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26F7F15B" w14:textId="77777777" w:rsidR="00485ABB" w:rsidRPr="00485ABB" w:rsidRDefault="00426FDD" w:rsidP="00485ABB">
      <w:pPr>
        <w:tabs>
          <w:tab w:val="left" w:pos="8908"/>
        </w:tabs>
        <w:spacing w:line="276" w:lineRule="auto"/>
        <w:jc w:val="both"/>
        <w:rPr>
          <w:rFonts w:cs="Times New Roman"/>
          <w:sz w:val="22"/>
          <w:szCs w:val="22"/>
          <w:lang w:eastAsia="ar-SA"/>
        </w:rPr>
      </w:pPr>
      <w:r>
        <w:rPr>
          <w:rFonts w:cs="Times New Roman"/>
          <w:sz w:val="22"/>
          <w:szCs w:val="22"/>
          <w:lang w:eastAsia="ar-SA"/>
        </w:rPr>
        <w:t>1) zakres dostępnych W</w:t>
      </w:r>
      <w:r w:rsidR="00485ABB" w:rsidRPr="00485ABB">
        <w:rPr>
          <w:rFonts w:cs="Times New Roman"/>
          <w:sz w:val="22"/>
          <w:szCs w:val="22"/>
          <w:lang w:eastAsia="ar-SA"/>
        </w:rPr>
        <w:t xml:space="preserve">ykonawcy zasobów podmiotu udostępniającego zasoby; </w:t>
      </w:r>
    </w:p>
    <w:p w14:paraId="10F2FEE3"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2</w:t>
      </w:r>
      <w:r w:rsidR="00426FDD">
        <w:rPr>
          <w:rFonts w:cs="Times New Roman"/>
          <w:sz w:val="22"/>
          <w:szCs w:val="22"/>
          <w:lang w:eastAsia="ar-SA"/>
        </w:rPr>
        <w:t>) sposób i okres udostępnienia W</w:t>
      </w:r>
      <w:r w:rsidRPr="00485ABB">
        <w:rPr>
          <w:rFonts w:cs="Times New Roman"/>
          <w:sz w:val="22"/>
          <w:szCs w:val="22"/>
          <w:lang w:eastAsia="ar-SA"/>
        </w:rPr>
        <w:t xml:space="preserve">ykonawcy i wykorzystania przez niego zasobów podmiotu udostępniającego te zasoby przy wykonywaniu zamówienia; </w:t>
      </w:r>
    </w:p>
    <w:p w14:paraId="5529013D"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3) czy i w jakim zakresie podmiot udostępniający zasoby, na zdol</w:t>
      </w:r>
      <w:r w:rsidR="00426FDD">
        <w:rPr>
          <w:rFonts w:cs="Times New Roman"/>
          <w:sz w:val="22"/>
          <w:szCs w:val="22"/>
          <w:lang w:eastAsia="ar-SA"/>
        </w:rPr>
        <w:t>nościach którego W</w:t>
      </w:r>
      <w:r w:rsidRPr="00485ABB">
        <w:rPr>
          <w:rFonts w:cs="Times New Roman"/>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14:paraId="21215289"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6. Zamawiający ocenia, czy</w:t>
      </w:r>
      <w:r w:rsidR="00426FDD">
        <w:rPr>
          <w:rFonts w:cs="Times New Roman"/>
          <w:sz w:val="22"/>
          <w:szCs w:val="22"/>
          <w:lang w:eastAsia="ar-SA"/>
        </w:rPr>
        <w:t xml:space="preserve"> udostępniane W</w:t>
      </w:r>
      <w:r w:rsidRPr="00485ABB">
        <w:rPr>
          <w:rFonts w:cs="Times New Roman"/>
          <w:sz w:val="22"/>
          <w:szCs w:val="22"/>
          <w:lang w:eastAsia="ar-SA"/>
        </w:rPr>
        <w:t>ykonawcy przez podmioty udostępniające zasoby zdolności techniczne lub zawodowe lub ich sytuacja finansowa lub ekonomiczna</w:t>
      </w:r>
      <w:r w:rsidR="00426FDD">
        <w:rPr>
          <w:rFonts w:cs="Times New Roman"/>
          <w:sz w:val="22"/>
          <w:szCs w:val="22"/>
          <w:lang w:eastAsia="ar-SA"/>
        </w:rPr>
        <w:t xml:space="preserve">, pozwalają na wykazanie przez </w:t>
      </w:r>
      <w:r w:rsidR="00426FDD">
        <w:rPr>
          <w:rFonts w:cs="Times New Roman"/>
          <w:sz w:val="22"/>
          <w:szCs w:val="22"/>
          <w:lang w:eastAsia="ar-SA"/>
        </w:rPr>
        <w:lastRenderedPageBreak/>
        <w:t>W</w:t>
      </w:r>
      <w:r w:rsidRPr="00485ABB">
        <w:rPr>
          <w:rFonts w:cs="Times New Roman"/>
          <w:sz w:val="22"/>
          <w:szCs w:val="22"/>
          <w:lang w:eastAsia="ar-SA"/>
        </w:rPr>
        <w:t>ykonawcę spełniania warunków udziału w postępowaniu, o których mowa w art. 112 ust. 2 pkt 3 i 4, oraz, jeżeli to dotyczy, kryteriów selekcji, a także bada, czy nie zachodzą wobec tego podmiotu podstawy wykluczenia, które</w:t>
      </w:r>
      <w:r w:rsidR="00426FDD">
        <w:rPr>
          <w:rFonts w:cs="Times New Roman"/>
          <w:sz w:val="22"/>
          <w:szCs w:val="22"/>
          <w:lang w:eastAsia="ar-SA"/>
        </w:rPr>
        <w:t xml:space="preserve"> zostały przewidziane względem W</w:t>
      </w:r>
      <w:r w:rsidRPr="00485ABB">
        <w:rPr>
          <w:rFonts w:cs="Times New Roman"/>
          <w:sz w:val="22"/>
          <w:szCs w:val="22"/>
          <w:lang w:eastAsia="ar-SA"/>
        </w:rPr>
        <w:t xml:space="preserve">ykonawcy. </w:t>
      </w:r>
    </w:p>
    <w:p w14:paraId="7BC36380" w14:textId="77777777" w:rsidR="009D0A19" w:rsidRDefault="00485ABB" w:rsidP="009D0A19">
      <w:pPr>
        <w:autoSpaceDE w:val="0"/>
        <w:autoSpaceDN w:val="0"/>
        <w:adjustRightInd w:val="0"/>
        <w:spacing w:line="276" w:lineRule="auto"/>
        <w:jc w:val="both"/>
        <w:rPr>
          <w:rFonts w:cs="Times New Roman"/>
          <w:sz w:val="22"/>
          <w:szCs w:val="22"/>
          <w:lang w:eastAsia="ar-SA"/>
        </w:rPr>
      </w:pPr>
      <w:r w:rsidRPr="00485ABB">
        <w:rPr>
          <w:rFonts w:eastAsia="Univers-PL" w:cs="Times New Roman"/>
          <w:b/>
          <w:bCs/>
          <w:sz w:val="22"/>
          <w:szCs w:val="22"/>
        </w:rPr>
        <w:t xml:space="preserve">Zamawiający żąda od Wykonawcy, który polega na zdolnościach lub sytuacji innych podmiotów na zasadach określonych w art. 118 ustawy </w:t>
      </w:r>
      <w:proofErr w:type="spellStart"/>
      <w:r w:rsidRPr="00485ABB">
        <w:rPr>
          <w:rFonts w:eastAsia="Univers-PL" w:cs="Times New Roman"/>
          <w:b/>
          <w:bCs/>
          <w:sz w:val="22"/>
          <w:szCs w:val="22"/>
        </w:rPr>
        <w:t>pzp</w:t>
      </w:r>
      <w:proofErr w:type="spellEnd"/>
      <w:r w:rsidRPr="00485ABB">
        <w:rPr>
          <w:rFonts w:eastAsia="Univers-PL" w:cs="Times New Roman"/>
          <w:b/>
          <w:bCs/>
          <w:sz w:val="22"/>
          <w:szCs w:val="22"/>
        </w:rPr>
        <w:t>, przedstawienia w odniesieniu do tych podmiotów dokumentów wymienionych</w:t>
      </w:r>
      <w:r w:rsidR="008C3379">
        <w:rPr>
          <w:rFonts w:eastAsia="Univers-PL" w:cs="Times New Roman"/>
          <w:b/>
          <w:bCs/>
          <w:sz w:val="22"/>
          <w:szCs w:val="22"/>
        </w:rPr>
        <w:t xml:space="preserve"> w rozdziale IX. B</w:t>
      </w:r>
      <w:r w:rsidR="009D0A19" w:rsidRPr="009D0A19">
        <w:rPr>
          <w:rFonts w:cs="Times New Roman"/>
          <w:b/>
          <w:sz w:val="22"/>
          <w:szCs w:val="22"/>
          <w:lang w:eastAsia="ar-SA"/>
        </w:rPr>
        <w:t>6</w:t>
      </w:r>
      <w:r w:rsidRPr="00485ABB">
        <w:rPr>
          <w:rFonts w:cs="Times New Roman"/>
          <w:sz w:val="22"/>
          <w:szCs w:val="22"/>
          <w:lang w:eastAsia="ar-SA"/>
        </w:rPr>
        <w:t xml:space="preserve">. </w:t>
      </w:r>
    </w:p>
    <w:p w14:paraId="311F423B" w14:textId="29429E65" w:rsidR="00485ABB" w:rsidRPr="00485ABB" w:rsidRDefault="00485ABB" w:rsidP="009D0A19">
      <w:pPr>
        <w:autoSpaceDE w:val="0"/>
        <w:autoSpaceDN w:val="0"/>
        <w:adjustRightInd w:val="0"/>
        <w:spacing w:line="276" w:lineRule="auto"/>
        <w:jc w:val="both"/>
        <w:rPr>
          <w:rFonts w:cs="Times New Roman"/>
          <w:sz w:val="22"/>
          <w:szCs w:val="22"/>
          <w:lang w:eastAsia="ar-SA"/>
        </w:rPr>
      </w:pPr>
      <w:r w:rsidRPr="00485ABB">
        <w:rPr>
          <w:rFonts w:cs="Times New Roman"/>
          <w:sz w:val="22"/>
          <w:szCs w:val="22"/>
          <w:lang w:eastAsia="ar-SA"/>
        </w:rPr>
        <w:t>Podmiot, który zobowiązał się do udostępnienia z</w:t>
      </w:r>
      <w:r w:rsidR="00426FDD">
        <w:rPr>
          <w:rFonts w:cs="Times New Roman"/>
          <w:sz w:val="22"/>
          <w:szCs w:val="22"/>
          <w:lang w:eastAsia="ar-SA"/>
        </w:rPr>
        <w:t>asobów, odpowiada solidarnie z W</w:t>
      </w:r>
      <w:r w:rsidRPr="00485ABB">
        <w:rPr>
          <w:rFonts w:cs="Times New Roman"/>
          <w:sz w:val="22"/>
          <w:szCs w:val="22"/>
          <w:lang w:eastAsia="ar-SA"/>
        </w:rPr>
        <w:t>ykonawcą, który polega na jego sytuacji finansowej lub ekonomiczn</w:t>
      </w:r>
      <w:r w:rsidR="00426FDD">
        <w:rPr>
          <w:rFonts w:cs="Times New Roman"/>
          <w:sz w:val="22"/>
          <w:szCs w:val="22"/>
          <w:lang w:eastAsia="ar-SA"/>
        </w:rPr>
        <w:t>ej, za szkodę poniesioną przez Z</w:t>
      </w:r>
      <w:r w:rsidRPr="00485ABB">
        <w:rPr>
          <w:rFonts w:cs="Times New Roman"/>
          <w:sz w:val="22"/>
          <w:szCs w:val="22"/>
          <w:lang w:eastAsia="ar-SA"/>
        </w:rPr>
        <w:t xml:space="preserve">amawiającego powstałą wskutek nieudostępnienia tych zasobów, chyba że za nieudostępnienie zasobów podmiot ten nie ponosi winy. </w:t>
      </w:r>
    </w:p>
    <w:p w14:paraId="173C9BB1"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8. Zamawiający może zastrzec obowią</w:t>
      </w:r>
      <w:r w:rsidR="00426FDD">
        <w:rPr>
          <w:rFonts w:cs="Times New Roman"/>
          <w:sz w:val="22"/>
          <w:szCs w:val="22"/>
          <w:lang w:eastAsia="ar-SA"/>
        </w:rPr>
        <w:t>zek osobistego wykonania przez W</w:t>
      </w:r>
      <w:r w:rsidRPr="00485ABB">
        <w:rPr>
          <w:rFonts w:cs="Times New Roman"/>
          <w:sz w:val="22"/>
          <w:szCs w:val="22"/>
          <w:lang w:eastAsia="ar-SA"/>
        </w:rPr>
        <w:t xml:space="preserve">ykonawcę kluczowych zadań dotyczących: </w:t>
      </w:r>
    </w:p>
    <w:p w14:paraId="0B2D8901"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1) zamówień na roboty budowlane lub usługi lub </w:t>
      </w:r>
    </w:p>
    <w:p w14:paraId="6CEDAB93" w14:textId="77777777" w:rsidR="00485ABB" w:rsidRPr="00485ABB" w:rsidRDefault="00485ABB" w:rsidP="00485ABB">
      <w:pPr>
        <w:tabs>
          <w:tab w:val="left" w:pos="8908"/>
        </w:tabs>
        <w:spacing w:line="276" w:lineRule="auto"/>
        <w:jc w:val="both"/>
        <w:rPr>
          <w:rFonts w:cs="Times New Roman"/>
          <w:color w:val="FF0000"/>
          <w:sz w:val="22"/>
          <w:szCs w:val="22"/>
          <w:lang w:eastAsia="ar-SA"/>
        </w:rPr>
      </w:pPr>
      <w:r w:rsidRPr="00485ABB">
        <w:rPr>
          <w:rFonts w:cs="Times New Roman"/>
          <w:sz w:val="22"/>
          <w:szCs w:val="22"/>
          <w:lang w:eastAsia="ar-SA"/>
        </w:rPr>
        <w:t xml:space="preserve">2) prac związanych z rozmieszczeniem i instalacją, w ramach zamówienia na dostawy. </w:t>
      </w:r>
    </w:p>
    <w:p w14:paraId="74DC19CA"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9. Jeżeli zdolności techniczne lub zawodowe, sytuacja ekonomiczna lub finansowa podmiotu udostępniającego zasoby nie</w:t>
      </w:r>
      <w:r w:rsidR="00426FDD">
        <w:rPr>
          <w:rFonts w:cs="Times New Roman"/>
          <w:sz w:val="22"/>
          <w:szCs w:val="22"/>
          <w:lang w:eastAsia="ar-SA"/>
        </w:rPr>
        <w:t xml:space="preserve"> potwierdzają spełniania przez W</w:t>
      </w:r>
      <w:r w:rsidRPr="00485ABB">
        <w:rPr>
          <w:rFonts w:cs="Times New Roman"/>
          <w:sz w:val="22"/>
          <w:szCs w:val="22"/>
          <w:lang w:eastAsia="ar-SA"/>
        </w:rPr>
        <w:t xml:space="preserve">ykonawcę warunków udziału w postępowaniu lub zachodzą wobec tego </w:t>
      </w:r>
      <w:r w:rsidR="00426FDD">
        <w:rPr>
          <w:rFonts w:cs="Times New Roman"/>
          <w:sz w:val="22"/>
          <w:szCs w:val="22"/>
          <w:lang w:eastAsia="ar-SA"/>
        </w:rPr>
        <w:t>podmiotu podstawy wykluczenia, Zamawiający żąda, aby W</w:t>
      </w:r>
      <w:r w:rsidRPr="00485ABB">
        <w:rPr>
          <w:rFonts w:cs="Times New Roman"/>
          <w:sz w:val="22"/>
          <w:szCs w:val="22"/>
          <w:lang w:eastAsia="ar-SA"/>
        </w:rPr>
        <w:t>ykonaw</w:t>
      </w:r>
      <w:r w:rsidR="00426FDD">
        <w:rPr>
          <w:rFonts w:cs="Times New Roman"/>
          <w:sz w:val="22"/>
          <w:szCs w:val="22"/>
          <w:lang w:eastAsia="ar-SA"/>
        </w:rPr>
        <w:t>ca w terminie określonym przez Z</w:t>
      </w:r>
      <w:r w:rsidRPr="00485ABB">
        <w:rPr>
          <w:rFonts w:cs="Times New Roman"/>
          <w:sz w:val="22"/>
          <w:szCs w:val="22"/>
          <w:lang w:eastAsia="ar-SA"/>
        </w:rPr>
        <w:t xml:space="preserve">amawiającego zastąpił ten podmiot innym podmiotem lub podmiotami albo wykazał, że samodzielnie spełnia warunki udziału w postępowaniu. </w:t>
      </w:r>
    </w:p>
    <w:p w14:paraId="3AD65019" w14:textId="77777777" w:rsidR="00485ABB" w:rsidRPr="00485ABB" w:rsidRDefault="00485ABB" w:rsidP="00485ABB">
      <w:pPr>
        <w:autoSpaceDE w:val="0"/>
        <w:autoSpaceDN w:val="0"/>
        <w:adjustRightInd w:val="0"/>
        <w:spacing w:line="276" w:lineRule="auto"/>
        <w:jc w:val="both"/>
        <w:rPr>
          <w:rFonts w:eastAsia="Univers-PL" w:cs="Times New Roman"/>
          <w:b/>
          <w:bCs/>
          <w:sz w:val="22"/>
          <w:szCs w:val="22"/>
        </w:rPr>
      </w:pPr>
      <w:r w:rsidRPr="00485ABB">
        <w:rPr>
          <w:rFonts w:eastAsia="Univers-PL" w:cs="Times New Roman"/>
          <w:b/>
          <w:bCs/>
          <w:sz w:val="22"/>
          <w:szCs w:val="22"/>
        </w:rPr>
        <w:t>1</w:t>
      </w:r>
      <w:r w:rsidR="00426FDD">
        <w:rPr>
          <w:rFonts w:eastAsia="Univers-PL" w:cs="Times New Roman"/>
          <w:b/>
          <w:bCs/>
          <w:sz w:val="22"/>
          <w:szCs w:val="22"/>
        </w:rPr>
        <w:t>0. Zamawiający nie wymaga, aby W</w:t>
      </w:r>
      <w:r w:rsidRPr="00485ABB">
        <w:rPr>
          <w:rFonts w:eastAsia="Univers-PL" w:cs="Times New Roman"/>
          <w:b/>
          <w:bCs/>
          <w:sz w:val="22"/>
          <w:szCs w:val="22"/>
        </w:rPr>
        <w:t>ykonawca, który zamierza powierz</w:t>
      </w:r>
      <w:r w:rsidR="00426FDD">
        <w:rPr>
          <w:rFonts w:eastAsia="Univers-PL" w:cs="Times New Roman"/>
          <w:b/>
          <w:bCs/>
          <w:sz w:val="22"/>
          <w:szCs w:val="22"/>
        </w:rPr>
        <w:t>yć wykonanie części zamówienia P</w:t>
      </w:r>
      <w:r w:rsidRPr="00485ABB">
        <w:rPr>
          <w:rFonts w:eastAsia="Univers-PL" w:cs="Times New Roman"/>
          <w:b/>
          <w:bCs/>
          <w:sz w:val="22"/>
          <w:szCs w:val="22"/>
        </w:rPr>
        <w:t xml:space="preserve">odwykonawcom, którzy nie są podmiotami udostępniającymi zasoby na zasadach określonych w art. 118 ustawy </w:t>
      </w:r>
      <w:proofErr w:type="spellStart"/>
      <w:r w:rsidRPr="00485ABB">
        <w:rPr>
          <w:rFonts w:eastAsia="Univers-PL" w:cs="Times New Roman"/>
          <w:b/>
          <w:bCs/>
          <w:sz w:val="22"/>
          <w:szCs w:val="22"/>
        </w:rPr>
        <w:t>pzp</w:t>
      </w:r>
      <w:proofErr w:type="spellEnd"/>
      <w:r w:rsidRPr="00485ABB">
        <w:rPr>
          <w:rFonts w:eastAsia="Univers-PL" w:cs="Times New Roman"/>
          <w:b/>
          <w:bCs/>
          <w:sz w:val="22"/>
          <w:szCs w:val="22"/>
        </w:rPr>
        <w:t xml:space="preserve">, składali podmiotowe środki dowodowe. </w:t>
      </w:r>
    </w:p>
    <w:p w14:paraId="4ACB9058" w14:textId="77777777" w:rsidR="00485ABB" w:rsidRPr="00485ABB" w:rsidRDefault="00426FDD" w:rsidP="00485ABB">
      <w:pPr>
        <w:autoSpaceDE w:val="0"/>
        <w:autoSpaceDN w:val="0"/>
        <w:adjustRightInd w:val="0"/>
        <w:spacing w:line="276" w:lineRule="auto"/>
        <w:jc w:val="both"/>
        <w:rPr>
          <w:rFonts w:eastAsia="Univers-PL" w:cs="Times New Roman"/>
          <w:bCs/>
          <w:sz w:val="22"/>
          <w:szCs w:val="22"/>
        </w:rPr>
      </w:pPr>
      <w:r>
        <w:rPr>
          <w:rFonts w:eastAsia="Univers-PL" w:cs="Times New Roman"/>
          <w:bCs/>
          <w:sz w:val="22"/>
          <w:szCs w:val="22"/>
        </w:rPr>
        <w:t>11. Wskazanie firm P</w:t>
      </w:r>
      <w:r w:rsidR="00485ABB" w:rsidRPr="00485ABB">
        <w:rPr>
          <w:rFonts w:eastAsia="Univers-PL" w:cs="Times New Roman"/>
          <w:bCs/>
          <w:sz w:val="22"/>
          <w:szCs w:val="22"/>
        </w:rPr>
        <w:t>odwykonawców (o ile są znane) następuje w c</w:t>
      </w:r>
      <w:r>
        <w:rPr>
          <w:rFonts w:eastAsia="Univers-PL" w:cs="Times New Roman"/>
          <w:bCs/>
          <w:sz w:val="22"/>
          <w:szCs w:val="22"/>
        </w:rPr>
        <w:t>zęści II „informacje dotyczące W</w:t>
      </w:r>
      <w:r w:rsidR="00485ABB" w:rsidRPr="00485ABB">
        <w:rPr>
          <w:rFonts w:eastAsia="Univers-PL" w:cs="Times New Roman"/>
          <w:bCs/>
          <w:sz w:val="22"/>
          <w:szCs w:val="22"/>
        </w:rPr>
        <w:t xml:space="preserve">ykonawcy”, sekcji D: „Informacje dotyczące Podwykonawców, na których zdolności </w:t>
      </w:r>
      <w:r>
        <w:rPr>
          <w:rFonts w:eastAsia="Univers-PL" w:cs="Times New Roman"/>
          <w:bCs/>
          <w:sz w:val="22"/>
          <w:szCs w:val="22"/>
        </w:rPr>
        <w:t>W</w:t>
      </w:r>
      <w:r w:rsidR="00485ABB" w:rsidRPr="00485ABB">
        <w:rPr>
          <w:rFonts w:eastAsia="Univers-PL" w:cs="Times New Roman"/>
          <w:bCs/>
          <w:sz w:val="22"/>
          <w:szCs w:val="22"/>
        </w:rPr>
        <w:t xml:space="preserve">ykonawca nie polega” w formularzu JEDZ. </w:t>
      </w:r>
    </w:p>
    <w:p w14:paraId="7E6D61D2" w14:textId="77777777" w:rsidR="00485ABB" w:rsidRPr="00485ABB" w:rsidRDefault="00485ABB" w:rsidP="00485ABB">
      <w:pPr>
        <w:autoSpaceDE w:val="0"/>
        <w:autoSpaceDN w:val="0"/>
        <w:adjustRightInd w:val="0"/>
        <w:spacing w:line="276" w:lineRule="auto"/>
        <w:jc w:val="both"/>
        <w:rPr>
          <w:rFonts w:eastAsia="Univers-PL" w:cs="Times New Roman"/>
          <w:bCs/>
          <w:sz w:val="22"/>
          <w:szCs w:val="22"/>
        </w:rPr>
      </w:pPr>
      <w:r w:rsidRPr="00485ABB">
        <w:rPr>
          <w:rFonts w:eastAsia="Univers-PL" w:cs="Times New Roman"/>
          <w:bCs/>
          <w:sz w:val="22"/>
          <w:szCs w:val="22"/>
        </w:rPr>
        <w:t xml:space="preserve">Wykonawca może wykorzystać w JEDZ nadal aktualne informacje zawarte w innym jednolitym dokumencie złożonym w odrębnym postępowaniu o udzielenie zamówienia. </w:t>
      </w:r>
    </w:p>
    <w:p w14:paraId="454EBE08" w14:textId="77777777" w:rsidR="00485ABB" w:rsidRPr="00485ABB" w:rsidRDefault="00485ABB" w:rsidP="00485ABB">
      <w:pPr>
        <w:spacing w:line="276" w:lineRule="auto"/>
        <w:jc w:val="both"/>
        <w:rPr>
          <w:rFonts w:cs="Times New Roman"/>
          <w:sz w:val="22"/>
          <w:szCs w:val="22"/>
          <w:lang w:eastAsia="ar-SA"/>
        </w:rPr>
      </w:pPr>
      <w:r w:rsidRPr="00485ABB">
        <w:rPr>
          <w:rFonts w:cs="Times New Roman"/>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78DD25C6" w14:textId="77777777" w:rsidR="009F17CE" w:rsidRPr="00992D5C" w:rsidRDefault="009F17CE" w:rsidP="009F17CE">
      <w:pPr>
        <w:tabs>
          <w:tab w:val="left" w:pos="8908"/>
        </w:tabs>
        <w:jc w:val="both"/>
        <w:rPr>
          <w:rFonts w:cs="Times New Roman"/>
          <w:color w:val="00B050"/>
          <w:sz w:val="22"/>
          <w:szCs w:val="22"/>
        </w:rPr>
      </w:pPr>
    </w:p>
    <w:p w14:paraId="56FF1A35" w14:textId="77777777" w:rsidR="004626E0" w:rsidRPr="000E2F40" w:rsidRDefault="004A41E0" w:rsidP="004626E0">
      <w:pPr>
        <w:spacing w:line="260" w:lineRule="atLeast"/>
        <w:jc w:val="both"/>
        <w:rPr>
          <w:rFonts w:cs="Times New Roman"/>
          <w:b/>
          <w:bCs/>
          <w:sz w:val="22"/>
          <w:szCs w:val="22"/>
          <w:u w:val="single"/>
        </w:rPr>
      </w:pPr>
      <w:bookmarkStart w:id="9" w:name="_Hlk68178044"/>
      <w:r w:rsidRPr="000E2F40">
        <w:rPr>
          <w:rFonts w:eastAsia="Calibri" w:cs="Times New Roman"/>
          <w:b/>
          <w:sz w:val="22"/>
          <w:szCs w:val="22"/>
          <w:lang w:eastAsia="en-US"/>
        </w:rPr>
        <w:t xml:space="preserve">IX. </w:t>
      </w:r>
      <w:bookmarkEnd w:id="9"/>
      <w:r w:rsidR="009972D2" w:rsidRPr="000E2F40">
        <w:rPr>
          <w:rFonts w:eastAsia="Calibri" w:cs="Times New Roman"/>
          <w:b/>
          <w:sz w:val="22"/>
          <w:szCs w:val="22"/>
          <w:lang w:eastAsia="en-US"/>
        </w:rPr>
        <w:t xml:space="preserve">A. </w:t>
      </w:r>
      <w:r w:rsidR="004626E0" w:rsidRPr="000E2F40">
        <w:rPr>
          <w:rFonts w:eastAsia="Calibri" w:cs="Times New Roman"/>
          <w:b/>
          <w:sz w:val="22"/>
          <w:szCs w:val="22"/>
          <w:lang w:eastAsia="en-US"/>
        </w:rPr>
        <w:t xml:space="preserve">WYKAZ OŚWIADCZEŃ I DOKUMENTÓW SKŁADANYCH PRZEZ </w:t>
      </w:r>
      <w:r w:rsidR="0068362F" w:rsidRPr="000E2F40">
        <w:rPr>
          <w:rFonts w:eastAsia="Calibri" w:cs="Times New Roman"/>
          <w:b/>
          <w:sz w:val="22"/>
          <w:szCs w:val="22"/>
          <w:lang w:eastAsia="en-US"/>
        </w:rPr>
        <w:t>WYKONAWC</w:t>
      </w:r>
      <w:r w:rsidR="004626E0" w:rsidRPr="000E2F40">
        <w:rPr>
          <w:rFonts w:eastAsia="Calibri" w:cs="Times New Roman"/>
          <w:b/>
          <w:sz w:val="22"/>
          <w:szCs w:val="22"/>
          <w:lang w:eastAsia="en-US"/>
        </w:rPr>
        <w:t>Ę WRAZ Z OFERTĄ</w:t>
      </w:r>
      <w:r w:rsidR="004626E0" w:rsidRPr="000E2F40">
        <w:rPr>
          <w:rFonts w:cs="Times New Roman"/>
          <w:b/>
          <w:bCs/>
          <w:sz w:val="22"/>
          <w:szCs w:val="22"/>
          <w:u w:val="single"/>
        </w:rPr>
        <w:t xml:space="preserve"> </w:t>
      </w:r>
      <w:r w:rsidR="004626E0" w:rsidRPr="000E2F40">
        <w:rPr>
          <w:rFonts w:eastAsia="Univers-PL" w:cs="Times New Roman"/>
          <w:b/>
          <w:bCs/>
          <w:i/>
          <w:iCs/>
          <w:sz w:val="22"/>
          <w:szCs w:val="22"/>
          <w:u w:val="single"/>
        </w:rPr>
        <w:t xml:space="preserve">    </w:t>
      </w:r>
      <w:r w:rsidR="002C31E5" w:rsidRPr="000E2F40">
        <w:rPr>
          <w:rFonts w:eastAsia="Univers-PL" w:cs="Times New Roman"/>
          <w:b/>
          <w:bCs/>
          <w:i/>
          <w:iCs/>
          <w:sz w:val="22"/>
          <w:szCs w:val="22"/>
          <w:u w:val="single"/>
        </w:rPr>
        <w:t xml:space="preserve"> </w:t>
      </w:r>
      <w:r w:rsidR="004626E0" w:rsidRPr="000E2F40">
        <w:rPr>
          <w:rFonts w:eastAsia="Univers-PL" w:cs="Times New Roman"/>
          <w:b/>
          <w:bCs/>
          <w:i/>
          <w:iCs/>
          <w:sz w:val="22"/>
          <w:szCs w:val="22"/>
          <w:u w:val="single"/>
        </w:rPr>
        <w:t xml:space="preserve"> </w:t>
      </w:r>
    </w:p>
    <w:p w14:paraId="139D5812" w14:textId="77777777" w:rsidR="004626E0" w:rsidRPr="000E2F40" w:rsidRDefault="00485ABB" w:rsidP="00485ABB">
      <w:pPr>
        <w:jc w:val="both"/>
        <w:rPr>
          <w:b/>
          <w:bCs/>
          <w:snapToGrid w:val="0"/>
          <w:sz w:val="22"/>
          <w:szCs w:val="22"/>
        </w:rPr>
      </w:pPr>
      <w:r w:rsidRPr="000E2F40">
        <w:rPr>
          <w:snapToGrid w:val="0"/>
          <w:sz w:val="22"/>
          <w:szCs w:val="22"/>
        </w:rPr>
        <w:t>1.</w:t>
      </w:r>
      <w:r w:rsidR="004626E0" w:rsidRPr="000E2F40">
        <w:rPr>
          <w:snapToGrid w:val="0"/>
          <w:sz w:val="22"/>
          <w:szCs w:val="22"/>
        </w:rPr>
        <w:t xml:space="preserve">„Formularz Ofertowy” – </w:t>
      </w:r>
      <w:r w:rsidR="004626E0" w:rsidRPr="000E2F40">
        <w:rPr>
          <w:b/>
          <w:bCs/>
          <w:snapToGrid w:val="0"/>
          <w:sz w:val="22"/>
          <w:szCs w:val="22"/>
        </w:rPr>
        <w:t>Załącznik nr 1 do SWZ;</w:t>
      </w:r>
    </w:p>
    <w:p w14:paraId="164864D6" w14:textId="77777777" w:rsidR="00485ABB" w:rsidRPr="000E2F40" w:rsidRDefault="00485ABB" w:rsidP="00485ABB">
      <w:pPr>
        <w:jc w:val="both"/>
        <w:rPr>
          <w:snapToGrid w:val="0"/>
          <w:sz w:val="22"/>
          <w:szCs w:val="22"/>
        </w:rPr>
      </w:pPr>
      <w:r w:rsidRPr="000E2F40">
        <w:rPr>
          <w:snapToGrid w:val="0"/>
          <w:sz w:val="22"/>
          <w:szCs w:val="22"/>
        </w:rPr>
        <w:t xml:space="preserve">2. „Formularz asortymentowo-cenowy – </w:t>
      </w:r>
      <w:r w:rsidRPr="000E2F40">
        <w:rPr>
          <w:b/>
          <w:snapToGrid w:val="0"/>
          <w:sz w:val="22"/>
          <w:szCs w:val="22"/>
        </w:rPr>
        <w:t>Załącznik nr 2 do SWZ</w:t>
      </w:r>
      <w:r w:rsidRPr="000E2F40">
        <w:rPr>
          <w:snapToGrid w:val="0"/>
          <w:sz w:val="22"/>
          <w:szCs w:val="22"/>
        </w:rPr>
        <w:t>;</w:t>
      </w:r>
    </w:p>
    <w:p w14:paraId="6CE93A8A" w14:textId="19DB3E6E" w:rsidR="00C4718A" w:rsidRPr="000E2F40" w:rsidRDefault="00016297" w:rsidP="00C4718A">
      <w:pPr>
        <w:jc w:val="both"/>
        <w:rPr>
          <w:rFonts w:cs="Times New Roman"/>
          <w:snapToGrid w:val="0"/>
          <w:sz w:val="22"/>
          <w:szCs w:val="22"/>
        </w:rPr>
      </w:pPr>
      <w:r>
        <w:rPr>
          <w:rFonts w:cs="Times New Roman"/>
          <w:snapToGrid w:val="0"/>
          <w:sz w:val="22"/>
          <w:szCs w:val="22"/>
        </w:rPr>
        <w:t>3</w:t>
      </w:r>
      <w:r w:rsidR="00C4718A" w:rsidRPr="000E2F40">
        <w:rPr>
          <w:rFonts w:cs="Times New Roman"/>
          <w:snapToGrid w:val="0"/>
          <w:sz w:val="22"/>
          <w:szCs w:val="22"/>
        </w:rPr>
        <w:t xml:space="preserve">. </w:t>
      </w:r>
      <w:r w:rsidR="00C4718A" w:rsidRPr="000E2F40">
        <w:rPr>
          <w:rFonts w:cs="Times New Roman"/>
          <w:bCs/>
          <w:snapToGrid w:val="0"/>
          <w:sz w:val="22"/>
          <w:szCs w:val="22"/>
        </w:rPr>
        <w:t xml:space="preserve">W  celu potwierdzenia zgodności oferowanych </w:t>
      </w:r>
      <w:r w:rsidR="00C4718A" w:rsidRPr="000E2F40">
        <w:rPr>
          <w:rFonts w:cs="Times New Roman"/>
          <w:bCs/>
          <w:strike/>
          <w:snapToGrid w:val="0"/>
          <w:sz w:val="22"/>
          <w:szCs w:val="22"/>
        </w:rPr>
        <w:t>robót budowlanych</w:t>
      </w:r>
      <w:r w:rsidR="00C4718A" w:rsidRPr="000E2F40">
        <w:rPr>
          <w:rFonts w:cs="Times New Roman"/>
          <w:bCs/>
          <w:snapToGrid w:val="0"/>
          <w:sz w:val="22"/>
          <w:szCs w:val="22"/>
        </w:rPr>
        <w:t xml:space="preserve">, dostaw </w:t>
      </w:r>
      <w:r w:rsidR="00C4718A" w:rsidRPr="000E2F40">
        <w:rPr>
          <w:rFonts w:cs="Times New Roman"/>
          <w:bCs/>
          <w:strike/>
          <w:snapToGrid w:val="0"/>
          <w:sz w:val="22"/>
          <w:szCs w:val="22"/>
        </w:rPr>
        <w:t>lub usług</w:t>
      </w:r>
      <w:r w:rsidR="00C4718A" w:rsidRPr="000E2F40">
        <w:rPr>
          <w:rFonts w:cs="Times New Roman"/>
          <w:bCs/>
          <w:snapToGrid w:val="0"/>
          <w:sz w:val="22"/>
          <w:szCs w:val="22"/>
        </w:rPr>
        <w:t xml:space="preserve"> z wymaganymi cechami zgodnie  z art. 104-106 Ustawy, Zamawiający określa następujące </w:t>
      </w:r>
      <w:r w:rsidR="00C4718A" w:rsidRPr="000E2F40">
        <w:rPr>
          <w:rFonts w:cs="Times New Roman"/>
          <w:b/>
          <w:snapToGrid w:val="0"/>
          <w:sz w:val="22"/>
          <w:szCs w:val="22"/>
        </w:rPr>
        <w:t>przedmiotowe środki dowodowe,</w:t>
      </w:r>
      <w:r w:rsidR="00C4718A" w:rsidRPr="000E2F40">
        <w:rPr>
          <w:rFonts w:cs="Times New Roman"/>
          <w:bCs/>
          <w:snapToGrid w:val="0"/>
          <w:sz w:val="22"/>
          <w:szCs w:val="22"/>
        </w:rPr>
        <w:t xml:space="preserve"> jakie mają dostarczyć Wykonawcy wraz z ofertą:</w:t>
      </w:r>
      <w:r w:rsidR="00C4718A" w:rsidRPr="000E2F40">
        <w:rPr>
          <w:rFonts w:cs="Times New Roman"/>
          <w:snapToGrid w:val="0"/>
          <w:sz w:val="22"/>
          <w:szCs w:val="22"/>
        </w:rPr>
        <w:t xml:space="preserve">  wskazane w Rozdziale VI, pkt.1.2. SWZ - (o ile dotyczy).</w:t>
      </w:r>
    </w:p>
    <w:p w14:paraId="4A77B732" w14:textId="368CD07F" w:rsidR="00C4718A" w:rsidRPr="000E2F40" w:rsidRDefault="00016297" w:rsidP="00736274">
      <w:pPr>
        <w:jc w:val="both"/>
        <w:rPr>
          <w:rFonts w:cs="Times New Roman"/>
          <w:snapToGrid w:val="0"/>
          <w:sz w:val="22"/>
          <w:szCs w:val="22"/>
        </w:rPr>
      </w:pPr>
      <w:r>
        <w:rPr>
          <w:rFonts w:cs="Times New Roman"/>
          <w:snapToGrid w:val="0"/>
          <w:sz w:val="22"/>
          <w:szCs w:val="22"/>
        </w:rPr>
        <w:t>4</w:t>
      </w:r>
      <w:r w:rsidR="00C4718A" w:rsidRPr="000E2F40">
        <w:rPr>
          <w:rFonts w:cs="Times New Roman"/>
          <w:snapToGrid w:val="0"/>
          <w:sz w:val="22"/>
          <w:szCs w:val="22"/>
        </w:rPr>
        <w:t>.„</w:t>
      </w:r>
      <w:r w:rsidR="00C4718A" w:rsidRPr="000E2F40">
        <w:rPr>
          <w:rFonts w:cs="Times New Roman"/>
          <w:b/>
          <w:bCs/>
          <w:snapToGrid w:val="0"/>
          <w:sz w:val="22"/>
          <w:szCs w:val="22"/>
        </w:rPr>
        <w:t>PEŁNOMOCNICTWO”</w:t>
      </w:r>
      <w:r w:rsidR="00C4718A" w:rsidRPr="000E2F40">
        <w:rPr>
          <w:rFonts w:cs="Times New Roman"/>
          <w:snapToGrid w:val="0"/>
          <w:sz w:val="22"/>
          <w:szCs w:val="22"/>
        </w:rPr>
        <w:t xml:space="preserve"> do reprezentowania Wykonawcy osoby /osób, podpisującej/ podpisujących ofertę, dokumenty lub oświadczenia załączone do oferty (o ile dotyczy). </w:t>
      </w:r>
    </w:p>
    <w:p w14:paraId="6DBBC4C4" w14:textId="2B1897D2" w:rsidR="00C4718A" w:rsidRPr="00C4718A" w:rsidRDefault="00016297" w:rsidP="004626E0">
      <w:pPr>
        <w:jc w:val="both"/>
        <w:rPr>
          <w:rFonts w:cs="Times New Roman"/>
          <w:b/>
          <w:bCs/>
          <w:snapToGrid w:val="0"/>
          <w:sz w:val="22"/>
          <w:szCs w:val="22"/>
        </w:rPr>
      </w:pPr>
      <w:r>
        <w:rPr>
          <w:snapToGrid w:val="0"/>
          <w:sz w:val="22"/>
          <w:szCs w:val="22"/>
        </w:rPr>
        <w:t>5</w:t>
      </w:r>
      <w:r w:rsidR="00D643D4" w:rsidRPr="000E2F40">
        <w:rPr>
          <w:snapToGrid w:val="0"/>
          <w:sz w:val="22"/>
          <w:szCs w:val="22"/>
        </w:rPr>
        <w:t>.</w:t>
      </w:r>
      <w:r w:rsidR="00D643D4" w:rsidRPr="000E2F40">
        <w:rPr>
          <w:snapToGrid w:val="0"/>
          <w:color w:val="FF0000"/>
          <w:sz w:val="22"/>
          <w:szCs w:val="22"/>
        </w:rPr>
        <w:t xml:space="preserve"> </w:t>
      </w:r>
      <w:r w:rsidR="004626E0" w:rsidRPr="000E2F40">
        <w:rPr>
          <w:rFonts w:cs="Times New Roman"/>
          <w:snapToGrid w:val="0"/>
          <w:sz w:val="22"/>
          <w:szCs w:val="22"/>
        </w:rPr>
        <w:t xml:space="preserve">„Zobowiązanie innych podmiotów do oddania do dyspozycji </w:t>
      </w:r>
      <w:r w:rsidR="0068362F" w:rsidRPr="000E2F40">
        <w:rPr>
          <w:rFonts w:cs="Times New Roman"/>
          <w:snapToGrid w:val="0"/>
          <w:sz w:val="22"/>
          <w:szCs w:val="22"/>
        </w:rPr>
        <w:t>Wykonawc</w:t>
      </w:r>
      <w:r w:rsidR="004626E0" w:rsidRPr="000E2F40">
        <w:rPr>
          <w:rFonts w:cs="Times New Roman"/>
          <w:snapToGrid w:val="0"/>
          <w:sz w:val="22"/>
          <w:szCs w:val="22"/>
        </w:rPr>
        <w:t xml:space="preserve">y niezbędnych zasobów na potrzeby realizacji zamówienia” (o ile dotyczy) - </w:t>
      </w:r>
      <w:r w:rsidR="004626E0" w:rsidRPr="000E2F40">
        <w:rPr>
          <w:rFonts w:cs="Times New Roman"/>
          <w:b/>
          <w:bCs/>
          <w:snapToGrid w:val="0"/>
          <w:sz w:val="22"/>
          <w:szCs w:val="22"/>
        </w:rPr>
        <w:t xml:space="preserve">Załącznik nr </w:t>
      </w:r>
      <w:r w:rsidR="006D7B07" w:rsidRPr="000E2F40">
        <w:rPr>
          <w:rFonts w:cs="Times New Roman"/>
          <w:b/>
          <w:bCs/>
          <w:snapToGrid w:val="0"/>
          <w:sz w:val="22"/>
          <w:szCs w:val="22"/>
        </w:rPr>
        <w:t>4</w:t>
      </w:r>
      <w:r w:rsidR="00F4058C" w:rsidRPr="000E2F40">
        <w:rPr>
          <w:rFonts w:cs="Times New Roman"/>
          <w:b/>
          <w:bCs/>
          <w:snapToGrid w:val="0"/>
          <w:sz w:val="22"/>
          <w:szCs w:val="22"/>
        </w:rPr>
        <w:t xml:space="preserve"> do SWZ;</w:t>
      </w:r>
    </w:p>
    <w:p w14:paraId="5778779B" w14:textId="77777777" w:rsidR="004626E0" w:rsidRPr="00485ABB" w:rsidRDefault="004626E0" w:rsidP="004626E0">
      <w:pPr>
        <w:jc w:val="both"/>
        <w:rPr>
          <w:rFonts w:cs="Times New Roman"/>
          <w:snapToGrid w:val="0"/>
          <w:sz w:val="22"/>
          <w:szCs w:val="22"/>
        </w:rPr>
      </w:pPr>
    </w:p>
    <w:p w14:paraId="43915E6F" w14:textId="77777777" w:rsidR="004626E0" w:rsidRDefault="004626E0" w:rsidP="004626E0">
      <w:pPr>
        <w:jc w:val="both"/>
        <w:rPr>
          <w:rFonts w:cs="Times New Roman"/>
          <w:snapToGrid w:val="0"/>
          <w:sz w:val="22"/>
          <w:szCs w:val="22"/>
        </w:rPr>
      </w:pPr>
      <w:r w:rsidRPr="00485ABB">
        <w:rPr>
          <w:rFonts w:cs="Times New Roman"/>
          <w:snapToGrid w:val="0"/>
          <w:sz w:val="22"/>
          <w:szCs w:val="22"/>
        </w:rPr>
        <w:t xml:space="preserve">Jeżeli </w:t>
      </w:r>
      <w:r w:rsidR="0068362F" w:rsidRPr="00485ABB">
        <w:rPr>
          <w:rFonts w:cs="Times New Roman"/>
          <w:snapToGrid w:val="0"/>
          <w:sz w:val="22"/>
          <w:szCs w:val="22"/>
        </w:rPr>
        <w:t>Wykonawc</w:t>
      </w:r>
      <w:r w:rsidRPr="00485ABB">
        <w:rPr>
          <w:rFonts w:cs="Times New Roman"/>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485ABB">
        <w:rPr>
          <w:rFonts w:cs="Times New Roman"/>
          <w:snapToGrid w:val="0"/>
          <w:sz w:val="22"/>
          <w:szCs w:val="22"/>
        </w:rPr>
        <w:t>Zamawia</w:t>
      </w:r>
      <w:r w:rsidRPr="00485ABB">
        <w:rPr>
          <w:rFonts w:cs="Times New Roman"/>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14:paraId="3AE09C18" w14:textId="77777777" w:rsidR="00A66B9E" w:rsidRPr="006355C6" w:rsidRDefault="00A66B9E" w:rsidP="004626E0">
      <w:pPr>
        <w:jc w:val="both"/>
        <w:rPr>
          <w:rFonts w:cs="Times New Roman"/>
          <w:snapToGrid w:val="0"/>
          <w:sz w:val="22"/>
          <w:szCs w:val="22"/>
        </w:rPr>
      </w:pPr>
    </w:p>
    <w:p w14:paraId="55D12167" w14:textId="77777777" w:rsidR="004626E0" w:rsidRPr="00AD3F54" w:rsidRDefault="004626E0" w:rsidP="004626E0">
      <w:pPr>
        <w:jc w:val="both"/>
        <w:rPr>
          <w:rFonts w:cs="Times New Roman"/>
          <w:snapToGrid w:val="0"/>
          <w:sz w:val="22"/>
          <w:szCs w:val="22"/>
          <w:u w:val="single"/>
        </w:rPr>
      </w:pPr>
      <w:r w:rsidRPr="00AD3F54">
        <w:rPr>
          <w:rFonts w:cs="Times New Roman"/>
          <w:snapToGrid w:val="0"/>
          <w:sz w:val="22"/>
          <w:szCs w:val="22"/>
          <w:u w:val="single"/>
        </w:rPr>
        <w:t>Uwaga:</w:t>
      </w:r>
    </w:p>
    <w:p w14:paraId="52FB60B5"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lastRenderedPageBreak/>
        <w:t xml:space="preserve">a)Uprawnienie musi bezpośrednio wynikać z dokumentu stwierdzającego status prawny </w:t>
      </w:r>
      <w:r w:rsidR="0068362F">
        <w:rPr>
          <w:rFonts w:cs="Times New Roman"/>
          <w:snapToGrid w:val="0"/>
          <w:sz w:val="22"/>
          <w:szCs w:val="22"/>
        </w:rPr>
        <w:t>Wykonawc</w:t>
      </w:r>
      <w:r w:rsidRPr="00AD3F54">
        <w:rPr>
          <w:rFonts w:cs="Times New Roman"/>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Pr>
          <w:rFonts w:cs="Times New Roman"/>
          <w:snapToGrid w:val="0"/>
          <w:sz w:val="22"/>
          <w:szCs w:val="22"/>
        </w:rPr>
        <w:t>Wykonawc</w:t>
      </w:r>
      <w:r w:rsidRPr="00AD3F54">
        <w:rPr>
          <w:rFonts w:cs="Times New Roman"/>
          <w:snapToGrid w:val="0"/>
          <w:sz w:val="22"/>
          <w:szCs w:val="22"/>
        </w:rPr>
        <w:t xml:space="preserve">y to do oferty należy dołączyć pełnomocnictwo w postaci elektronicznej opatrzone kwalifikowanym podpisem elektronicznym osób wskazanych w dokumencie stwierdzającym status prawny </w:t>
      </w:r>
      <w:r w:rsidR="0068362F">
        <w:rPr>
          <w:rFonts w:cs="Times New Roman"/>
          <w:snapToGrid w:val="0"/>
          <w:sz w:val="22"/>
          <w:szCs w:val="22"/>
        </w:rPr>
        <w:t>Wykonawc</w:t>
      </w:r>
      <w:r w:rsidRPr="00AD3F54">
        <w:rPr>
          <w:rFonts w:cs="Times New Roman"/>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10B9D600"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t xml:space="preserve">b) Jeżeli z dokumentu określającego status prawny </w:t>
      </w:r>
      <w:r w:rsidR="0068362F">
        <w:rPr>
          <w:rFonts w:cs="Times New Roman"/>
          <w:snapToGrid w:val="0"/>
          <w:sz w:val="22"/>
          <w:szCs w:val="22"/>
        </w:rPr>
        <w:t>Wykonawc</w:t>
      </w:r>
      <w:r w:rsidRPr="00AD3F54">
        <w:rPr>
          <w:rFonts w:cs="Times New Roman"/>
          <w:snapToGrid w:val="0"/>
          <w:sz w:val="22"/>
          <w:szCs w:val="22"/>
        </w:rPr>
        <w:t xml:space="preserve">y lub pełnomocnictwa wynika, iż do reprezentowania </w:t>
      </w:r>
      <w:r w:rsidR="0068362F">
        <w:rPr>
          <w:rFonts w:cs="Times New Roman"/>
          <w:snapToGrid w:val="0"/>
          <w:sz w:val="22"/>
          <w:szCs w:val="22"/>
        </w:rPr>
        <w:t>Wykonawc</w:t>
      </w:r>
      <w:r w:rsidRPr="00AD3F54">
        <w:rPr>
          <w:rFonts w:cs="Times New Roman"/>
          <w:snapToGrid w:val="0"/>
          <w:sz w:val="22"/>
          <w:szCs w:val="22"/>
        </w:rPr>
        <w:t>y upoważnionych jest łącznie kilka osób, ofertę wraz z załącznikami podpisują wszystkie te osoby.</w:t>
      </w:r>
    </w:p>
    <w:p w14:paraId="44537419"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t xml:space="preserve">c) </w:t>
      </w:r>
      <w:r w:rsidR="0068362F">
        <w:rPr>
          <w:rFonts w:cs="Times New Roman"/>
          <w:snapToGrid w:val="0"/>
          <w:sz w:val="22"/>
          <w:szCs w:val="22"/>
        </w:rPr>
        <w:t>Wykonawc</w:t>
      </w:r>
      <w:r w:rsidRPr="00AD3F54">
        <w:rPr>
          <w:rFonts w:cs="Times New Roman"/>
          <w:snapToGrid w:val="0"/>
          <w:sz w:val="22"/>
          <w:szCs w:val="22"/>
        </w:rPr>
        <w:t>y mogą wspólnie ubieg</w:t>
      </w:r>
      <w:r w:rsidR="00824CB7">
        <w:rPr>
          <w:rFonts w:cs="Times New Roman"/>
          <w:snapToGrid w:val="0"/>
          <w:sz w:val="22"/>
          <w:szCs w:val="22"/>
        </w:rPr>
        <w:t>ać się o udzielenie zamówienia.</w:t>
      </w:r>
      <w:r w:rsidRPr="00AD3F54">
        <w:rPr>
          <w:rFonts w:cs="Times New Roman"/>
          <w:snapToGrid w:val="0"/>
          <w:sz w:val="22"/>
          <w:szCs w:val="22"/>
        </w:rPr>
        <w:t xml:space="preserve"> W takim przypadku, </w:t>
      </w:r>
      <w:r w:rsidR="0068362F">
        <w:rPr>
          <w:rFonts w:cs="Times New Roman"/>
          <w:snapToGrid w:val="0"/>
          <w:sz w:val="22"/>
          <w:szCs w:val="22"/>
        </w:rPr>
        <w:t>Wykonawc</w:t>
      </w:r>
      <w:r w:rsidRPr="00AD3F54">
        <w:rPr>
          <w:rFonts w:cs="Times New Roman"/>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Pr>
          <w:rFonts w:cs="Times New Roman"/>
          <w:snapToGrid w:val="0"/>
          <w:sz w:val="22"/>
          <w:szCs w:val="22"/>
        </w:rPr>
        <w:t>Wykonawc</w:t>
      </w:r>
      <w:r w:rsidRPr="00AD3F54">
        <w:rPr>
          <w:rFonts w:cs="Times New Roman"/>
          <w:snapToGrid w:val="0"/>
          <w:sz w:val="22"/>
          <w:szCs w:val="22"/>
        </w:rPr>
        <w:t xml:space="preserve">ów ubiegających się wspólnie o udzielenie zamówienia, ustanowionego pełnomocnika oraz zakres jego umocowania. Pełnomocnictwo winno być podpisane przez wszystkich tych </w:t>
      </w:r>
      <w:r w:rsidR="0068362F">
        <w:rPr>
          <w:rFonts w:cs="Times New Roman"/>
          <w:snapToGrid w:val="0"/>
          <w:sz w:val="22"/>
          <w:szCs w:val="22"/>
        </w:rPr>
        <w:t>Wykonawc</w:t>
      </w:r>
      <w:r w:rsidRPr="00AD3F54">
        <w:rPr>
          <w:rFonts w:cs="Times New Roman"/>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Pr>
          <w:rFonts w:cs="Times New Roman"/>
          <w:snapToGrid w:val="0"/>
          <w:sz w:val="22"/>
          <w:szCs w:val="22"/>
        </w:rPr>
        <w:t>Wykonawc</w:t>
      </w:r>
      <w:r w:rsidRPr="00AD3F54">
        <w:rPr>
          <w:rFonts w:cs="Times New Roman"/>
          <w:snapToGrid w:val="0"/>
          <w:sz w:val="22"/>
          <w:szCs w:val="22"/>
        </w:rPr>
        <w:t>ów wspólnie ubiegających się o udzielenie zamówienia lub upoważnionego pełnomocnika.</w:t>
      </w:r>
    </w:p>
    <w:p w14:paraId="5099C277" w14:textId="77777777" w:rsidR="000958F1" w:rsidRPr="000958F1" w:rsidRDefault="000958F1" w:rsidP="000958F1">
      <w:pPr>
        <w:jc w:val="both"/>
        <w:rPr>
          <w:rFonts w:cs="Times New Roman"/>
          <w:snapToGrid w:val="0"/>
          <w:sz w:val="22"/>
          <w:szCs w:val="22"/>
        </w:rPr>
      </w:pPr>
      <w:r w:rsidRPr="000958F1">
        <w:rPr>
          <w:rFonts w:cs="Times New Roman"/>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14:paraId="35C631D6" w14:textId="77777777" w:rsidR="000958F1" w:rsidRPr="0096234F" w:rsidRDefault="000958F1" w:rsidP="000958F1">
      <w:pPr>
        <w:jc w:val="both"/>
        <w:rPr>
          <w:rFonts w:cs="Times New Roman"/>
          <w:snapToGrid w:val="0"/>
          <w:sz w:val="22"/>
          <w:szCs w:val="22"/>
        </w:rPr>
      </w:pPr>
      <w:r w:rsidRPr="000958F1">
        <w:rPr>
          <w:rFonts w:cs="Times New Roman"/>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0F72BA15" w14:textId="77777777" w:rsidR="004626E0" w:rsidRPr="0096234F" w:rsidRDefault="004626E0" w:rsidP="00E67079">
      <w:pPr>
        <w:spacing w:line="260" w:lineRule="atLeast"/>
        <w:jc w:val="both"/>
        <w:rPr>
          <w:rFonts w:cs="Times New Roman"/>
          <w:b/>
          <w:bCs/>
          <w:sz w:val="22"/>
          <w:szCs w:val="22"/>
          <w:u w:val="single"/>
        </w:rPr>
      </w:pPr>
    </w:p>
    <w:p w14:paraId="3F597B37" w14:textId="77777777" w:rsidR="007642E8" w:rsidRPr="0096234F" w:rsidRDefault="009972D2" w:rsidP="006B4943">
      <w:pPr>
        <w:spacing w:line="260" w:lineRule="atLeast"/>
        <w:jc w:val="both"/>
        <w:rPr>
          <w:rFonts w:eastAsia="Calibri" w:cs="Times New Roman"/>
          <w:b/>
          <w:sz w:val="22"/>
          <w:szCs w:val="22"/>
          <w:lang w:eastAsia="en-US"/>
        </w:rPr>
      </w:pPr>
      <w:r w:rsidRPr="0096234F">
        <w:rPr>
          <w:rFonts w:eastAsia="Calibri" w:cs="Times New Roman"/>
          <w:b/>
          <w:sz w:val="22"/>
          <w:szCs w:val="22"/>
          <w:lang w:eastAsia="en-US"/>
        </w:rPr>
        <w:t xml:space="preserve">IX.B. </w:t>
      </w:r>
      <w:r w:rsidR="00530C75" w:rsidRPr="0096234F">
        <w:rPr>
          <w:rFonts w:eastAsia="Calibri" w:cs="Times New Roman"/>
          <w:b/>
          <w:sz w:val="22"/>
          <w:szCs w:val="22"/>
          <w:lang w:eastAsia="en-US"/>
        </w:rPr>
        <w:t>WYKAZ</w:t>
      </w:r>
      <w:r w:rsidR="006B4943" w:rsidRPr="0096234F">
        <w:rPr>
          <w:rFonts w:eastAsia="Calibri" w:cs="Times New Roman"/>
          <w:b/>
          <w:sz w:val="22"/>
          <w:szCs w:val="22"/>
          <w:lang w:eastAsia="en-US"/>
        </w:rPr>
        <w:t xml:space="preserve"> </w:t>
      </w:r>
      <w:r w:rsidR="004A41E0" w:rsidRPr="0096234F">
        <w:rPr>
          <w:rFonts w:eastAsia="Calibri" w:cs="Times New Roman"/>
          <w:b/>
          <w:sz w:val="22"/>
          <w:szCs w:val="22"/>
          <w:lang w:eastAsia="en-US"/>
        </w:rPr>
        <w:t>P</w:t>
      </w:r>
      <w:r w:rsidR="00D87FA9" w:rsidRPr="0096234F">
        <w:rPr>
          <w:rFonts w:eastAsia="Calibri" w:cs="Times New Roman"/>
          <w:b/>
          <w:sz w:val="22"/>
          <w:szCs w:val="22"/>
          <w:lang w:eastAsia="en-US"/>
        </w:rPr>
        <w:t xml:space="preserve">ODMIOTOWYCH </w:t>
      </w:r>
      <w:r w:rsidR="004A41E0" w:rsidRPr="0096234F">
        <w:rPr>
          <w:rFonts w:eastAsia="Calibri" w:cs="Times New Roman"/>
          <w:b/>
          <w:sz w:val="22"/>
          <w:szCs w:val="22"/>
          <w:lang w:eastAsia="en-US"/>
        </w:rPr>
        <w:t xml:space="preserve">ŚRODKACH DOWODOWYCH </w:t>
      </w:r>
      <w:r w:rsidR="00E67079" w:rsidRPr="0096234F">
        <w:rPr>
          <w:rFonts w:eastAsia="Calibri" w:cs="Times New Roman"/>
          <w:b/>
          <w:sz w:val="22"/>
          <w:szCs w:val="22"/>
          <w:lang w:eastAsia="en-US"/>
        </w:rPr>
        <w:t xml:space="preserve">- składanych na wezwanie </w:t>
      </w:r>
      <w:r w:rsidR="00406BED">
        <w:rPr>
          <w:rFonts w:eastAsia="Calibri" w:cs="Times New Roman"/>
          <w:b/>
          <w:sz w:val="22"/>
          <w:szCs w:val="22"/>
          <w:lang w:eastAsia="en-US"/>
        </w:rPr>
        <w:t>Zamawia</w:t>
      </w:r>
      <w:r w:rsidR="00E67079" w:rsidRPr="0096234F">
        <w:rPr>
          <w:rFonts w:eastAsia="Calibri" w:cs="Times New Roman"/>
          <w:b/>
          <w:sz w:val="22"/>
          <w:szCs w:val="22"/>
          <w:lang w:eastAsia="en-US"/>
        </w:rPr>
        <w:t>jącego</w:t>
      </w:r>
    </w:p>
    <w:p w14:paraId="66D8C0AC" w14:textId="77777777" w:rsidR="00402AB5" w:rsidRPr="0096234F" w:rsidRDefault="00402AB5" w:rsidP="00402AB5">
      <w:pPr>
        <w:jc w:val="both"/>
        <w:rPr>
          <w:rFonts w:cs="Times New Roman"/>
          <w:snapToGrid w:val="0"/>
          <w:sz w:val="22"/>
          <w:szCs w:val="22"/>
        </w:rPr>
      </w:pPr>
      <w:r w:rsidRPr="0096234F">
        <w:rPr>
          <w:rFonts w:cs="Times New Roman"/>
          <w:snapToGrid w:val="0"/>
          <w:sz w:val="22"/>
          <w:szCs w:val="22"/>
        </w:rPr>
        <w:t>1.</w:t>
      </w:r>
      <w:r w:rsidR="00406BED">
        <w:rPr>
          <w:rFonts w:cs="Times New Roman"/>
          <w:snapToGrid w:val="0"/>
          <w:sz w:val="22"/>
          <w:szCs w:val="22"/>
        </w:rPr>
        <w:t>Zamawia</w:t>
      </w:r>
      <w:r w:rsidRPr="0096234F">
        <w:rPr>
          <w:rFonts w:cs="Times New Roman"/>
          <w:snapToGrid w:val="0"/>
          <w:sz w:val="22"/>
          <w:szCs w:val="22"/>
        </w:rPr>
        <w:t>jący</w:t>
      </w:r>
      <w:r w:rsidRPr="0096234F">
        <w:rPr>
          <w:rFonts w:cs="Times New Roman"/>
          <w:sz w:val="22"/>
          <w:szCs w:val="22"/>
        </w:rPr>
        <w:t xml:space="preserve">, </w:t>
      </w:r>
      <w:r w:rsidRPr="0096234F">
        <w:rPr>
          <w:rFonts w:cs="Times New Roman"/>
          <w:snapToGrid w:val="0"/>
          <w:sz w:val="22"/>
          <w:szCs w:val="22"/>
        </w:rPr>
        <w:t xml:space="preserve">zgodnie z art. 139 ustawy </w:t>
      </w:r>
      <w:proofErr w:type="spellStart"/>
      <w:r w:rsidRPr="0096234F">
        <w:rPr>
          <w:rFonts w:cs="Times New Roman"/>
          <w:snapToGrid w:val="0"/>
          <w:sz w:val="22"/>
          <w:szCs w:val="22"/>
        </w:rPr>
        <w:t>Pzp</w:t>
      </w:r>
      <w:proofErr w:type="spellEnd"/>
      <w:r w:rsidRPr="0096234F">
        <w:rPr>
          <w:rFonts w:cs="Times New Roman"/>
          <w:snapToGrid w:val="0"/>
          <w:sz w:val="22"/>
          <w:szCs w:val="22"/>
        </w:rPr>
        <w:t xml:space="preserve">, najpierw dokona badania i oceny ofert, a następnie dokona kwalifikacji podmiotowej </w:t>
      </w:r>
      <w:r w:rsidR="0068362F">
        <w:rPr>
          <w:rFonts w:cs="Times New Roman"/>
          <w:snapToGrid w:val="0"/>
          <w:sz w:val="22"/>
          <w:szCs w:val="22"/>
        </w:rPr>
        <w:t>Wykonawc</w:t>
      </w:r>
      <w:r w:rsidRPr="0096234F">
        <w:rPr>
          <w:rFonts w:cs="Times New Roman"/>
          <w:snapToGrid w:val="0"/>
          <w:sz w:val="22"/>
          <w:szCs w:val="22"/>
        </w:rPr>
        <w:t xml:space="preserve">y, którego oferta została najwyżej oceniona, w zakresie braku podstaw wykluczenia oraz spełniania warunków udziału w postępowaniu. </w:t>
      </w:r>
    </w:p>
    <w:p w14:paraId="24648291" w14:textId="77777777" w:rsidR="00402AB5" w:rsidRPr="0096234F" w:rsidRDefault="00402AB5" w:rsidP="00402AB5">
      <w:pPr>
        <w:spacing w:line="276" w:lineRule="auto"/>
        <w:jc w:val="both"/>
        <w:rPr>
          <w:rFonts w:cs="Times New Roman"/>
          <w:b/>
          <w:bCs/>
          <w:snapToGrid w:val="0"/>
          <w:sz w:val="22"/>
          <w:szCs w:val="22"/>
        </w:rPr>
      </w:pPr>
      <w:r w:rsidRPr="0096234F">
        <w:rPr>
          <w:rFonts w:cs="Times New Roman"/>
          <w:b/>
          <w:bCs/>
          <w:snapToGrid w:val="0"/>
          <w:sz w:val="22"/>
          <w:szCs w:val="22"/>
        </w:rPr>
        <w:t>2.</w:t>
      </w:r>
      <w:r w:rsidR="0068362F">
        <w:rPr>
          <w:rFonts w:cs="Times New Roman"/>
          <w:b/>
          <w:bCs/>
          <w:snapToGrid w:val="0"/>
          <w:sz w:val="22"/>
          <w:szCs w:val="22"/>
        </w:rPr>
        <w:t>Wykonawc</w:t>
      </w:r>
      <w:r w:rsidRPr="0096234F">
        <w:rPr>
          <w:rFonts w:cs="Times New Roman"/>
          <w:b/>
          <w:bCs/>
          <w:snapToGrid w:val="0"/>
          <w:sz w:val="22"/>
          <w:szCs w:val="22"/>
        </w:rPr>
        <w:t xml:space="preserve">a nie jest obowiązany do złożenia wraz z ofertą oświadczenia o niepodleganiu wykluczeniu, spełnieniu warunków udziału w postępowaniu </w:t>
      </w:r>
      <w:r w:rsidRPr="0096234F">
        <w:rPr>
          <w:rFonts w:cs="Times New Roman"/>
          <w:snapToGrid w:val="0"/>
          <w:sz w:val="22"/>
          <w:szCs w:val="22"/>
        </w:rPr>
        <w:t>, o którym mowa w art. 125 ust. 1 ustawy.</w:t>
      </w:r>
    </w:p>
    <w:p w14:paraId="3EF1C6B9" w14:textId="77777777" w:rsidR="00E67079" w:rsidRPr="0096234F" w:rsidRDefault="00402AB5" w:rsidP="00E67079">
      <w:pPr>
        <w:spacing w:line="260" w:lineRule="atLeast"/>
        <w:jc w:val="both"/>
        <w:rPr>
          <w:rFonts w:cs="Times New Roman"/>
          <w:sz w:val="22"/>
          <w:szCs w:val="22"/>
        </w:rPr>
      </w:pPr>
      <w:r w:rsidRPr="0096234F">
        <w:rPr>
          <w:rFonts w:cs="Times New Roman"/>
          <w:snapToGrid w:val="0"/>
          <w:sz w:val="22"/>
          <w:szCs w:val="22"/>
        </w:rPr>
        <w:t>3.</w:t>
      </w:r>
      <w:r w:rsidR="00406BED">
        <w:rPr>
          <w:rFonts w:cs="Times New Roman"/>
          <w:sz w:val="22"/>
          <w:szCs w:val="22"/>
        </w:rPr>
        <w:t>Zamawia</w:t>
      </w:r>
      <w:r w:rsidR="00E67079" w:rsidRPr="0096234F">
        <w:rPr>
          <w:rFonts w:cs="Times New Roman"/>
          <w:sz w:val="22"/>
          <w:szCs w:val="22"/>
        </w:rPr>
        <w:t xml:space="preserve">jący przed wyborem najkorzystniejszej oferty wzywa </w:t>
      </w:r>
      <w:r w:rsidR="0068362F">
        <w:rPr>
          <w:rFonts w:cs="Times New Roman"/>
          <w:sz w:val="22"/>
          <w:szCs w:val="22"/>
        </w:rPr>
        <w:t>Wykonawc</w:t>
      </w:r>
      <w:r w:rsidR="00E67079" w:rsidRPr="0096234F">
        <w:rPr>
          <w:rFonts w:cs="Times New Roman"/>
          <w:sz w:val="22"/>
          <w:szCs w:val="22"/>
        </w:rPr>
        <w:t xml:space="preserve">ę, którego oferta została najwyżej oceniona, do złożenia w wyznaczonym terminie, </w:t>
      </w:r>
      <w:r w:rsidR="00E67079" w:rsidRPr="0096234F">
        <w:rPr>
          <w:rFonts w:cs="Times New Roman"/>
          <w:b/>
          <w:bCs/>
          <w:sz w:val="22"/>
          <w:szCs w:val="22"/>
        </w:rPr>
        <w:t>nie krótszym niż 10 dni</w:t>
      </w:r>
      <w:r w:rsidR="00E67079" w:rsidRPr="0096234F">
        <w:rPr>
          <w:rFonts w:cs="Times New Roman"/>
          <w:sz w:val="22"/>
          <w:szCs w:val="22"/>
        </w:rPr>
        <w:t>, aktualnych na dzień złożenia podmiotowych środków dowodowych.</w:t>
      </w:r>
    </w:p>
    <w:p w14:paraId="5C617D13" w14:textId="77777777" w:rsidR="00E67079" w:rsidRPr="0096234F" w:rsidRDefault="00402AB5" w:rsidP="00E67079">
      <w:pPr>
        <w:spacing w:line="260" w:lineRule="atLeast"/>
        <w:jc w:val="both"/>
        <w:rPr>
          <w:rFonts w:cs="Times New Roman"/>
          <w:sz w:val="22"/>
          <w:szCs w:val="22"/>
        </w:rPr>
      </w:pPr>
      <w:r w:rsidRPr="0096234F">
        <w:rPr>
          <w:rFonts w:cs="Times New Roman"/>
          <w:sz w:val="22"/>
          <w:szCs w:val="22"/>
        </w:rPr>
        <w:t>4</w:t>
      </w:r>
      <w:r w:rsidR="00E67079" w:rsidRPr="0096234F">
        <w:rPr>
          <w:rFonts w:cs="Times New Roman"/>
          <w:sz w:val="22"/>
          <w:szCs w:val="22"/>
        </w:rPr>
        <w:t xml:space="preserve">. Jeżeli jest to niezbędne do zapewnienia odpowiedniego przebiegu postępowania o udzielenie zamówienia, </w:t>
      </w:r>
      <w:r w:rsidR="00406BED">
        <w:rPr>
          <w:rFonts w:cs="Times New Roman"/>
          <w:sz w:val="22"/>
          <w:szCs w:val="22"/>
        </w:rPr>
        <w:t>Zamawia</w:t>
      </w:r>
      <w:r w:rsidR="00E67079" w:rsidRPr="0096234F">
        <w:rPr>
          <w:rFonts w:cs="Times New Roman"/>
          <w:sz w:val="22"/>
          <w:szCs w:val="22"/>
        </w:rPr>
        <w:t xml:space="preserve">jący może na każdym etapie postępowania, w tym na etapie składania wniosków o dopuszczenie do udziału w postępowaniu lub niezwłocznie po ich złożeniu, wezwać </w:t>
      </w:r>
      <w:r w:rsidR="0068362F">
        <w:rPr>
          <w:rFonts w:cs="Times New Roman"/>
          <w:sz w:val="22"/>
          <w:szCs w:val="22"/>
        </w:rPr>
        <w:t>Wykonawc</w:t>
      </w:r>
      <w:r w:rsidR="00E67079" w:rsidRPr="0096234F">
        <w:rPr>
          <w:rFonts w:cs="Times New Roman"/>
          <w:sz w:val="22"/>
          <w:szCs w:val="22"/>
        </w:rPr>
        <w:t>ów do złożenia wszystkich lub niektórych podmiotowych środków dowodowych aktualnych na dzień ich złożenia.</w:t>
      </w:r>
    </w:p>
    <w:p w14:paraId="230821E3" w14:textId="77777777" w:rsidR="004F3FE4" w:rsidRPr="00992D5C" w:rsidRDefault="004F3FE4" w:rsidP="00E67079">
      <w:pPr>
        <w:tabs>
          <w:tab w:val="num" w:pos="1440"/>
          <w:tab w:val="num" w:pos="1800"/>
        </w:tabs>
        <w:jc w:val="both"/>
        <w:rPr>
          <w:rFonts w:cs="Times New Roman"/>
          <w:color w:val="00B050"/>
          <w:sz w:val="22"/>
          <w:szCs w:val="22"/>
        </w:rPr>
      </w:pPr>
    </w:p>
    <w:p w14:paraId="0A08CF18" w14:textId="77777777" w:rsidR="00E448E2" w:rsidRPr="0096234F" w:rsidRDefault="00402AB5" w:rsidP="00E67079">
      <w:pPr>
        <w:tabs>
          <w:tab w:val="num" w:pos="1440"/>
          <w:tab w:val="num" w:pos="1800"/>
        </w:tabs>
        <w:jc w:val="both"/>
        <w:rPr>
          <w:rFonts w:cs="Times New Roman"/>
          <w:sz w:val="22"/>
          <w:szCs w:val="22"/>
        </w:rPr>
      </w:pPr>
      <w:r w:rsidRPr="0096234F">
        <w:rPr>
          <w:rFonts w:cs="Times New Roman"/>
          <w:b/>
          <w:bCs/>
          <w:sz w:val="22"/>
          <w:szCs w:val="22"/>
        </w:rPr>
        <w:t>5</w:t>
      </w:r>
      <w:r w:rsidR="00E67079" w:rsidRPr="0096234F">
        <w:rPr>
          <w:rFonts w:cs="Times New Roman"/>
          <w:b/>
          <w:bCs/>
          <w:sz w:val="22"/>
          <w:szCs w:val="22"/>
        </w:rPr>
        <w:t>.</w:t>
      </w:r>
      <w:r w:rsidR="00E67079" w:rsidRPr="0096234F">
        <w:rPr>
          <w:rFonts w:cs="Times New Roman"/>
          <w:sz w:val="22"/>
          <w:szCs w:val="22"/>
        </w:rPr>
        <w:t xml:space="preserve"> </w:t>
      </w:r>
      <w:r w:rsidR="00E448E2" w:rsidRPr="0096234F">
        <w:rPr>
          <w:rFonts w:cs="Times New Roman"/>
          <w:sz w:val="22"/>
          <w:szCs w:val="22"/>
        </w:rPr>
        <w:t xml:space="preserve">Zgodnie z Rozporządzeniem Ministra Rozwoju, Pracy i Technologii w sprawie podmiotowych środków dowodowych oraz innych dokumentów lub oświadczeń, jakich może żądać </w:t>
      </w:r>
      <w:r w:rsidR="00406BED">
        <w:rPr>
          <w:rFonts w:cs="Times New Roman"/>
          <w:sz w:val="22"/>
          <w:szCs w:val="22"/>
        </w:rPr>
        <w:t>Zamawia</w:t>
      </w:r>
      <w:r w:rsidR="00E448E2" w:rsidRPr="0096234F">
        <w:rPr>
          <w:rFonts w:cs="Times New Roman"/>
          <w:sz w:val="22"/>
          <w:szCs w:val="22"/>
        </w:rPr>
        <w:t xml:space="preserve">jący od </w:t>
      </w:r>
      <w:r w:rsidR="0068362F">
        <w:rPr>
          <w:rFonts w:cs="Times New Roman"/>
          <w:sz w:val="22"/>
          <w:szCs w:val="22"/>
        </w:rPr>
        <w:t>Wykonawc</w:t>
      </w:r>
      <w:r w:rsidR="00E448E2" w:rsidRPr="0096234F">
        <w:rPr>
          <w:rFonts w:cs="Times New Roman"/>
          <w:sz w:val="22"/>
          <w:szCs w:val="22"/>
        </w:rPr>
        <w:t>y z dnia 23 grudnia 2020 r. (Dz.U. z 2020 r. poz. 2415</w:t>
      </w:r>
      <w:r w:rsidR="00E448E2" w:rsidRPr="0096234F">
        <w:rPr>
          <w:rFonts w:cs="Times New Roman"/>
          <w:b/>
          <w:bCs/>
          <w:sz w:val="22"/>
          <w:szCs w:val="22"/>
        </w:rPr>
        <w:t xml:space="preserve">), </w:t>
      </w:r>
      <w:r w:rsidR="00CA3DDA" w:rsidRPr="0096234F">
        <w:rPr>
          <w:rFonts w:cs="Times New Roman"/>
          <w:b/>
          <w:bCs/>
          <w:sz w:val="22"/>
          <w:szCs w:val="22"/>
          <w:u w:val="single"/>
        </w:rPr>
        <w:t xml:space="preserve">w celu wykazania braku podstaw do wykluczenia z postępowania o udzielenie zamówienia </w:t>
      </w:r>
      <w:r w:rsidR="0068362F">
        <w:rPr>
          <w:rFonts w:cs="Times New Roman"/>
          <w:b/>
          <w:bCs/>
          <w:sz w:val="22"/>
          <w:szCs w:val="22"/>
          <w:u w:val="single"/>
        </w:rPr>
        <w:t>Wykonawc</w:t>
      </w:r>
      <w:r w:rsidR="00CA3DDA" w:rsidRPr="0096234F">
        <w:rPr>
          <w:rFonts w:cs="Times New Roman"/>
          <w:b/>
          <w:bCs/>
          <w:sz w:val="22"/>
          <w:szCs w:val="22"/>
          <w:u w:val="single"/>
        </w:rPr>
        <w:t xml:space="preserve">y w okolicznościach, o których mowa w art. 108 i 109 Ustawy oraz w związku z art. 139 Ustawy, </w:t>
      </w:r>
      <w:r w:rsidR="00406BED">
        <w:rPr>
          <w:rFonts w:cs="Times New Roman"/>
          <w:b/>
          <w:bCs/>
          <w:sz w:val="22"/>
          <w:szCs w:val="22"/>
          <w:u w:val="single"/>
        </w:rPr>
        <w:t>Zamawia</w:t>
      </w:r>
      <w:r w:rsidR="00E448E2" w:rsidRPr="0096234F">
        <w:rPr>
          <w:rFonts w:cs="Times New Roman"/>
          <w:b/>
          <w:bCs/>
          <w:sz w:val="22"/>
          <w:szCs w:val="22"/>
          <w:u w:val="single"/>
        </w:rPr>
        <w:t>jący żąda następujących dokumentów</w:t>
      </w:r>
      <w:r w:rsidR="00DE37AD" w:rsidRPr="0096234F">
        <w:rPr>
          <w:rFonts w:cs="Times New Roman"/>
          <w:b/>
          <w:bCs/>
          <w:sz w:val="22"/>
          <w:szCs w:val="22"/>
          <w:u w:val="single"/>
        </w:rPr>
        <w:t>:</w:t>
      </w:r>
    </w:p>
    <w:p w14:paraId="0EFD8617" w14:textId="77777777" w:rsidR="005654C2" w:rsidRPr="0096234F" w:rsidRDefault="00E46613" w:rsidP="00E46613">
      <w:pPr>
        <w:tabs>
          <w:tab w:val="left" w:pos="284"/>
        </w:tabs>
        <w:autoSpaceDE w:val="0"/>
        <w:autoSpaceDN w:val="0"/>
        <w:adjustRightInd w:val="0"/>
        <w:spacing w:line="276" w:lineRule="auto"/>
        <w:jc w:val="both"/>
        <w:rPr>
          <w:rFonts w:cs="Times New Roman"/>
          <w:b/>
          <w:snapToGrid w:val="0"/>
          <w:sz w:val="22"/>
          <w:szCs w:val="22"/>
        </w:rPr>
      </w:pPr>
      <w:r w:rsidRPr="0096234F">
        <w:rPr>
          <w:rFonts w:cs="Times New Roman"/>
          <w:b/>
          <w:bCs/>
          <w:sz w:val="22"/>
          <w:szCs w:val="22"/>
        </w:rPr>
        <w:t>5.1.</w:t>
      </w:r>
      <w:r w:rsidR="005654C2" w:rsidRPr="0096234F">
        <w:rPr>
          <w:rFonts w:cs="Times New Roman"/>
          <w:b/>
          <w:bCs/>
          <w:sz w:val="22"/>
          <w:szCs w:val="22"/>
        </w:rPr>
        <w:t xml:space="preserve">OŚWIADCZENIE (JEDZ) </w:t>
      </w:r>
      <w:r w:rsidR="005654C2" w:rsidRPr="0096234F">
        <w:rPr>
          <w:rFonts w:cs="Times New Roman"/>
          <w:sz w:val="22"/>
          <w:szCs w:val="22"/>
        </w:rPr>
        <w:t xml:space="preserve">- oświadczenie o niepodleganiu wykluczeniu, spełnianiu warunków udziału w postępowaniu, w zakresie wskazanym przez </w:t>
      </w:r>
      <w:r w:rsidR="00406BED">
        <w:rPr>
          <w:rFonts w:cs="Times New Roman"/>
          <w:sz w:val="22"/>
          <w:szCs w:val="22"/>
        </w:rPr>
        <w:t>Zamawia</w:t>
      </w:r>
      <w:r w:rsidR="005654C2" w:rsidRPr="0096234F">
        <w:rPr>
          <w:rFonts w:cs="Times New Roman"/>
          <w:sz w:val="22"/>
          <w:szCs w:val="22"/>
        </w:rPr>
        <w:t xml:space="preserve">jącego </w:t>
      </w:r>
      <w:r w:rsidR="005654C2" w:rsidRPr="0096234F">
        <w:rPr>
          <w:rFonts w:cs="Times New Roman"/>
          <w:b/>
          <w:snapToGrid w:val="0"/>
          <w:sz w:val="22"/>
          <w:szCs w:val="22"/>
        </w:rPr>
        <w:t>– Załącznik nr 3,</w:t>
      </w:r>
    </w:p>
    <w:p w14:paraId="2F0DE6F0" w14:textId="77777777" w:rsidR="005654C2" w:rsidRPr="0096234F" w:rsidRDefault="005654C2" w:rsidP="005654C2">
      <w:pPr>
        <w:autoSpaceDE w:val="0"/>
        <w:autoSpaceDN w:val="0"/>
        <w:adjustRightInd w:val="0"/>
        <w:spacing w:line="276" w:lineRule="auto"/>
        <w:jc w:val="both"/>
        <w:rPr>
          <w:rFonts w:cs="Times New Roman"/>
          <w:sz w:val="22"/>
          <w:szCs w:val="22"/>
        </w:rPr>
      </w:pPr>
      <w:r w:rsidRPr="0096234F">
        <w:rPr>
          <w:rFonts w:cs="Times New Roman"/>
          <w:sz w:val="22"/>
          <w:szCs w:val="22"/>
        </w:rPr>
        <w:t xml:space="preserve">Oświadczenie, składa się na formularzu jednolitego europejskiego dokumentu zamówienia, sporządzonym zgodnie ze wzorem standardowego formularza określonego w rozporządzeniu </w:t>
      </w:r>
      <w:r w:rsidR="0068362F">
        <w:rPr>
          <w:rFonts w:cs="Times New Roman"/>
          <w:sz w:val="22"/>
          <w:szCs w:val="22"/>
        </w:rPr>
        <w:t>Wykonawc</w:t>
      </w:r>
      <w:r w:rsidRPr="0096234F">
        <w:rPr>
          <w:rFonts w:cs="Times New Roman"/>
          <w:sz w:val="22"/>
          <w:szCs w:val="22"/>
        </w:rPr>
        <w:t>zym Komisji (UE) 2016/7 z dnia 5 stycznia 2016 r. ustanawiającym standardowy formularz jednolitego europejskiego dokumentu zamówienia (Dz. Urz. UE L 3 z 06.01.2016, str. 16), zwanego dalej „jednolitym dokumentem”.</w:t>
      </w:r>
    </w:p>
    <w:p w14:paraId="43616313"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sz w:val="22"/>
          <w:szCs w:val="22"/>
        </w:rPr>
        <w:lastRenderedPageBreak/>
        <w:t>5.1.1.</w:t>
      </w:r>
      <w:r w:rsidR="005654C2" w:rsidRPr="0096234F">
        <w:rPr>
          <w:rFonts w:cs="Times New Roman"/>
          <w:sz w:val="22"/>
          <w:szCs w:val="22"/>
        </w:rPr>
        <w:t xml:space="preserve">JEDZ składa </w:t>
      </w:r>
      <w:r w:rsidR="00830B8E" w:rsidRPr="00830B8E">
        <w:rPr>
          <w:rFonts w:cs="Times New Roman"/>
          <w:sz w:val="22"/>
          <w:szCs w:val="22"/>
        </w:rPr>
        <w:t xml:space="preserve">Wykonawca </w:t>
      </w:r>
      <w:r w:rsidR="005654C2" w:rsidRPr="0096234F">
        <w:rPr>
          <w:rFonts w:cs="Times New Roman"/>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14:paraId="0A229A3C" w14:textId="77777777" w:rsidR="005654C2" w:rsidRPr="0096234F" w:rsidRDefault="00E46613" w:rsidP="005654C2">
      <w:pPr>
        <w:autoSpaceDE w:val="0"/>
        <w:autoSpaceDN w:val="0"/>
        <w:adjustRightInd w:val="0"/>
        <w:spacing w:line="276" w:lineRule="auto"/>
        <w:jc w:val="both"/>
        <w:rPr>
          <w:rFonts w:cs="Times New Roman"/>
          <w:sz w:val="22"/>
          <w:szCs w:val="22"/>
        </w:rPr>
      </w:pPr>
      <w:r w:rsidRPr="0096234F">
        <w:rPr>
          <w:rFonts w:cs="Times New Roman"/>
          <w:bCs/>
          <w:sz w:val="22"/>
          <w:szCs w:val="22"/>
        </w:rPr>
        <w:t>5.1.2.</w:t>
      </w:r>
      <w:r w:rsidR="005654C2" w:rsidRPr="0096234F">
        <w:rPr>
          <w:rFonts w:cs="Times New Roman"/>
          <w:bCs/>
          <w:sz w:val="22"/>
          <w:szCs w:val="22"/>
        </w:rPr>
        <w:t xml:space="preserve">W przypadku wspólnego ubiegania się o zamówienie przez </w:t>
      </w:r>
      <w:r w:rsidR="0068362F">
        <w:rPr>
          <w:rFonts w:cs="Times New Roman"/>
          <w:bCs/>
          <w:sz w:val="22"/>
          <w:szCs w:val="22"/>
        </w:rPr>
        <w:t>Wykonawc</w:t>
      </w:r>
      <w:r w:rsidR="005654C2" w:rsidRPr="0096234F">
        <w:rPr>
          <w:rFonts w:cs="Times New Roman"/>
          <w:bCs/>
          <w:sz w:val="22"/>
          <w:szCs w:val="22"/>
        </w:rPr>
        <w:t xml:space="preserve">ów, oświadczenie, o którym mowa w pkt 1.1, składa każdy z </w:t>
      </w:r>
      <w:r w:rsidR="0068362F">
        <w:rPr>
          <w:rFonts w:cs="Times New Roman"/>
          <w:bCs/>
          <w:sz w:val="22"/>
          <w:szCs w:val="22"/>
        </w:rPr>
        <w:t>Wykonawc</w:t>
      </w:r>
      <w:r w:rsidR="005654C2" w:rsidRPr="0096234F">
        <w:rPr>
          <w:rFonts w:cs="Times New Roman"/>
          <w:bCs/>
          <w:sz w:val="22"/>
          <w:szCs w:val="22"/>
        </w:rPr>
        <w:t>ów. Oświadczenia te potwierdzają brak podstaw wykluczenia oraz spełnianie warunków udziału w postępowaniu lub kryteriów selekcji</w:t>
      </w:r>
      <w:r w:rsidR="005654C2" w:rsidRPr="0096234F">
        <w:rPr>
          <w:rFonts w:cs="Times New Roman"/>
          <w:sz w:val="22"/>
          <w:szCs w:val="22"/>
        </w:rPr>
        <w:t xml:space="preserve"> w zakresie, w jakim każdy z </w:t>
      </w:r>
      <w:r w:rsidR="0068362F">
        <w:rPr>
          <w:rFonts w:cs="Times New Roman"/>
          <w:sz w:val="22"/>
          <w:szCs w:val="22"/>
        </w:rPr>
        <w:t>Wykonawc</w:t>
      </w:r>
      <w:r w:rsidR="005654C2" w:rsidRPr="0096234F">
        <w:rPr>
          <w:rFonts w:cs="Times New Roman"/>
          <w:sz w:val="22"/>
          <w:szCs w:val="22"/>
        </w:rPr>
        <w:t xml:space="preserve">ów wykazuje spełnianie warunków udziału w postępowaniu lub kryteriów selekcji. </w:t>
      </w:r>
    </w:p>
    <w:p w14:paraId="6C83AA77" w14:textId="77777777" w:rsidR="005654C2" w:rsidRPr="0096234F" w:rsidRDefault="005654C2" w:rsidP="005654C2">
      <w:pPr>
        <w:autoSpaceDE w:val="0"/>
        <w:autoSpaceDN w:val="0"/>
        <w:adjustRightInd w:val="0"/>
        <w:spacing w:line="276" w:lineRule="auto"/>
        <w:jc w:val="both"/>
        <w:rPr>
          <w:rFonts w:cs="Times New Roman"/>
          <w:sz w:val="22"/>
          <w:szCs w:val="22"/>
        </w:rPr>
      </w:pPr>
      <w:r w:rsidRPr="0096234F">
        <w:rPr>
          <w:rFonts w:cs="Times New Roman"/>
          <w:b/>
          <w:bCs/>
          <w:i/>
          <w:iCs/>
          <w:sz w:val="22"/>
          <w:szCs w:val="22"/>
        </w:rPr>
        <w:t>FORMA JEDZ</w:t>
      </w:r>
    </w:p>
    <w:p w14:paraId="122F79B0"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1.</w:t>
      </w:r>
      <w:r w:rsidR="00406BED">
        <w:rPr>
          <w:rFonts w:cs="Times New Roman"/>
          <w:i/>
          <w:iCs/>
          <w:sz w:val="22"/>
          <w:szCs w:val="22"/>
        </w:rPr>
        <w:t>Zamawia</w:t>
      </w:r>
      <w:r w:rsidR="005654C2" w:rsidRPr="0096234F">
        <w:rPr>
          <w:rFonts w:cs="Times New Roman"/>
          <w:i/>
          <w:iCs/>
          <w:sz w:val="22"/>
          <w:szCs w:val="22"/>
        </w:rPr>
        <w:t>jący dopuszcza w szczególności następujący format przesyłanych danych: .pdf, .</w:t>
      </w:r>
      <w:proofErr w:type="spellStart"/>
      <w:r w:rsidR="005654C2" w:rsidRPr="0096234F">
        <w:rPr>
          <w:rFonts w:cs="Times New Roman"/>
          <w:i/>
          <w:iCs/>
          <w:sz w:val="22"/>
          <w:szCs w:val="22"/>
        </w:rPr>
        <w:t>doc</w:t>
      </w:r>
      <w:proofErr w:type="spellEnd"/>
      <w:r w:rsidR="005654C2" w:rsidRPr="0096234F">
        <w:rPr>
          <w:rFonts w:cs="Times New Roman"/>
          <w:i/>
          <w:iCs/>
          <w:sz w:val="22"/>
          <w:szCs w:val="22"/>
        </w:rPr>
        <w:t>, .</w:t>
      </w:r>
      <w:proofErr w:type="spellStart"/>
      <w:r w:rsidR="005654C2" w:rsidRPr="0096234F">
        <w:rPr>
          <w:rFonts w:cs="Times New Roman"/>
          <w:i/>
          <w:iCs/>
          <w:sz w:val="22"/>
          <w:szCs w:val="22"/>
        </w:rPr>
        <w:t>docx</w:t>
      </w:r>
      <w:proofErr w:type="spellEnd"/>
      <w:r w:rsidR="005654C2" w:rsidRPr="0096234F">
        <w:rPr>
          <w:rFonts w:cs="Times New Roman"/>
          <w:i/>
          <w:iCs/>
          <w:sz w:val="22"/>
          <w:szCs w:val="22"/>
        </w:rPr>
        <w:t>, .rtf, .odt.1.</w:t>
      </w:r>
    </w:p>
    <w:p w14:paraId="425C227D"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2.</w:t>
      </w:r>
      <w:r w:rsidR="0068362F">
        <w:rPr>
          <w:rFonts w:cs="Times New Roman"/>
          <w:i/>
          <w:iCs/>
          <w:sz w:val="22"/>
          <w:szCs w:val="22"/>
        </w:rPr>
        <w:t>Wykonawc</w:t>
      </w:r>
      <w:r w:rsidR="005654C2" w:rsidRPr="0096234F">
        <w:rPr>
          <w:rFonts w:cs="Times New Roman"/>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14:paraId="63A3EF2C"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3.</w:t>
      </w:r>
      <w:r w:rsidR="005654C2" w:rsidRPr="0096234F">
        <w:rPr>
          <w:rFonts w:cs="Times New Roman"/>
          <w:i/>
          <w:iCs/>
          <w:sz w:val="22"/>
          <w:szCs w:val="22"/>
        </w:rPr>
        <w:t xml:space="preserve">Po stworzeniu lub wygenerowaniu przez </w:t>
      </w:r>
      <w:r w:rsidR="0068362F">
        <w:rPr>
          <w:rFonts w:cs="Times New Roman"/>
          <w:i/>
          <w:iCs/>
          <w:sz w:val="22"/>
          <w:szCs w:val="22"/>
        </w:rPr>
        <w:t>Wykonawc</w:t>
      </w:r>
      <w:r w:rsidR="005654C2" w:rsidRPr="0096234F">
        <w:rPr>
          <w:rFonts w:cs="Times New Roman"/>
          <w:i/>
          <w:iCs/>
          <w:sz w:val="22"/>
          <w:szCs w:val="22"/>
        </w:rPr>
        <w:t xml:space="preserve">ę dokumentu elektronicznego JEDZ, </w:t>
      </w:r>
      <w:r w:rsidR="0068362F">
        <w:rPr>
          <w:rFonts w:cs="Times New Roman"/>
          <w:i/>
          <w:iCs/>
          <w:sz w:val="22"/>
          <w:szCs w:val="22"/>
        </w:rPr>
        <w:t>Wykonawc</w:t>
      </w:r>
      <w:r w:rsidR="005654C2" w:rsidRPr="0096234F">
        <w:rPr>
          <w:rFonts w:cs="Times New Roman"/>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231B5C0E" w14:textId="77777777" w:rsidR="005654C2" w:rsidRPr="0096234F" w:rsidRDefault="005654C2" w:rsidP="005654C2">
      <w:pPr>
        <w:autoSpaceDE w:val="0"/>
        <w:autoSpaceDN w:val="0"/>
        <w:adjustRightInd w:val="0"/>
        <w:spacing w:line="276" w:lineRule="auto"/>
        <w:ind w:left="567" w:hanging="567"/>
        <w:rPr>
          <w:rFonts w:cs="Times New Roman"/>
          <w:sz w:val="22"/>
          <w:szCs w:val="22"/>
        </w:rPr>
      </w:pPr>
      <w:r w:rsidRPr="0096234F">
        <w:rPr>
          <w:rFonts w:cs="Times New Roman"/>
          <w:i/>
          <w:iCs/>
          <w:sz w:val="22"/>
          <w:szCs w:val="22"/>
        </w:rPr>
        <w:t xml:space="preserve"> </w:t>
      </w:r>
      <w:r w:rsidRPr="0096234F">
        <w:rPr>
          <w:rFonts w:cs="Times New Roman"/>
          <w:b/>
          <w:bCs/>
          <w:i/>
          <w:iCs/>
          <w:sz w:val="22"/>
          <w:szCs w:val="22"/>
        </w:rPr>
        <w:t xml:space="preserve">SPOSÓB WYPEŁNIANIA JEDZ </w:t>
      </w:r>
    </w:p>
    <w:p w14:paraId="6BA73C3B"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1.</w:t>
      </w:r>
      <w:r w:rsidR="0068362F">
        <w:rPr>
          <w:rFonts w:cs="Times New Roman"/>
          <w:i/>
          <w:iCs/>
          <w:sz w:val="22"/>
          <w:szCs w:val="22"/>
        </w:rPr>
        <w:t>Wykonawc</w:t>
      </w:r>
      <w:r w:rsidR="005654C2" w:rsidRPr="0096234F">
        <w:rPr>
          <w:rFonts w:cs="Times New Roman"/>
          <w:i/>
          <w:iCs/>
          <w:sz w:val="22"/>
          <w:szCs w:val="22"/>
        </w:rPr>
        <w:t xml:space="preserve">a może złożyć JEDZ korzystając z zamieszczonego na stronie internetowej </w:t>
      </w:r>
      <w:r w:rsidR="00406BED">
        <w:rPr>
          <w:rFonts w:cs="Times New Roman"/>
          <w:i/>
          <w:iCs/>
          <w:sz w:val="22"/>
          <w:szCs w:val="22"/>
        </w:rPr>
        <w:t>Zamawia</w:t>
      </w:r>
      <w:r w:rsidR="005654C2" w:rsidRPr="0096234F">
        <w:rPr>
          <w:rFonts w:cs="Times New Roman"/>
          <w:i/>
          <w:iCs/>
          <w:sz w:val="22"/>
          <w:szCs w:val="22"/>
        </w:rPr>
        <w:t xml:space="preserve">jącego formularza JEDZ (ESPD) w formacie XML który należy wypełnić przy wykorzystaniu systemu dostępowego zamieszczonego na stronie internetowej: </w:t>
      </w:r>
      <w:hyperlink r:id="rId15" w:history="1">
        <w:r w:rsidR="005654C2" w:rsidRPr="0096234F">
          <w:rPr>
            <w:rStyle w:val="Hipercze"/>
            <w:i/>
            <w:color w:val="auto"/>
            <w:sz w:val="22"/>
            <w:szCs w:val="22"/>
          </w:rPr>
          <w:t>https://www.uzp.gov.pl/__data/assets/pdf_file/0026/45557/Jednolity-Europejski-Dokument-Zamowienia-instrukcja-2021.01.20.pdf</w:t>
        </w:r>
      </w:hyperlink>
      <w:r w:rsidR="005654C2" w:rsidRPr="0096234F">
        <w:rPr>
          <w:rFonts w:cs="Times New Roman"/>
          <w:sz w:val="22"/>
          <w:szCs w:val="22"/>
        </w:rPr>
        <w:t>.</w:t>
      </w:r>
    </w:p>
    <w:p w14:paraId="09BE97A7"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2.</w:t>
      </w:r>
      <w:r w:rsidR="005654C2" w:rsidRPr="0096234F">
        <w:rPr>
          <w:rFonts w:cs="Times New Roman"/>
          <w:i/>
          <w:iCs/>
          <w:sz w:val="22"/>
          <w:szCs w:val="22"/>
        </w:rPr>
        <w:t xml:space="preserve">Czynności jakie muszą zostać wykonane w celu wypełnienia JEDZ (ESPD) </w:t>
      </w:r>
    </w:p>
    <w:p w14:paraId="6FCC8AA7"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2.1</w:t>
      </w:r>
      <w:r w:rsidR="005654C2" w:rsidRPr="0096234F">
        <w:rPr>
          <w:rFonts w:cs="Times New Roman"/>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Pr>
          <w:rFonts w:cs="Times New Roman"/>
          <w:i/>
          <w:iCs/>
          <w:sz w:val="22"/>
          <w:szCs w:val="22"/>
        </w:rPr>
        <w:t>Wykonawc</w:t>
      </w:r>
      <w:r w:rsidR="005654C2" w:rsidRPr="0096234F">
        <w:rPr>
          <w:rFonts w:cs="Times New Roman"/>
          <w:i/>
          <w:iCs/>
          <w:sz w:val="22"/>
          <w:szCs w:val="22"/>
        </w:rPr>
        <w:t xml:space="preserve">y. </w:t>
      </w:r>
    </w:p>
    <w:p w14:paraId="14F01039"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2.2.</w:t>
      </w:r>
      <w:r w:rsidR="005654C2" w:rsidRPr="0096234F">
        <w:rPr>
          <w:rFonts w:cs="Times New Roman"/>
          <w:i/>
          <w:iCs/>
          <w:sz w:val="22"/>
          <w:szCs w:val="22"/>
        </w:rPr>
        <w:t xml:space="preserve">korzystając z serwisu JEDZ tj. wchodząc na stronę UZP: </w:t>
      </w:r>
      <w:hyperlink r:id="rId16" w:history="1">
        <w:r w:rsidR="005654C2" w:rsidRPr="0096234F">
          <w:rPr>
            <w:rStyle w:val="Hipercze"/>
            <w:i/>
            <w:iCs/>
            <w:color w:val="auto"/>
            <w:sz w:val="22"/>
            <w:szCs w:val="22"/>
          </w:rPr>
          <w:t>http://espd.uzp.gov.pl</w:t>
        </w:r>
      </w:hyperlink>
    </w:p>
    <w:p w14:paraId="58AB0F61"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2.3.</w:t>
      </w:r>
      <w:r w:rsidR="005654C2" w:rsidRPr="0096234F">
        <w:rPr>
          <w:rFonts w:cs="Times New Roman"/>
          <w:i/>
          <w:iCs/>
          <w:sz w:val="22"/>
          <w:szCs w:val="22"/>
        </w:rPr>
        <w:t>należy dokonać załadowania pliku i można rozpocząć wypełnianie dokumentu w wersji elektronicznej.</w:t>
      </w:r>
    </w:p>
    <w:p w14:paraId="3579F0AE"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2.4.</w:t>
      </w:r>
      <w:r w:rsidR="005654C2" w:rsidRPr="0096234F">
        <w:rPr>
          <w:rFonts w:cs="Times New Roman"/>
          <w:i/>
          <w:iCs/>
          <w:sz w:val="22"/>
          <w:szCs w:val="22"/>
        </w:rPr>
        <w:t>wybrać odpowiednią wersję językową (</w:t>
      </w:r>
      <w:proofErr w:type="spellStart"/>
      <w:r w:rsidR="005654C2" w:rsidRPr="0096234F">
        <w:rPr>
          <w:rFonts w:cs="Times New Roman"/>
          <w:i/>
          <w:iCs/>
          <w:sz w:val="22"/>
          <w:szCs w:val="22"/>
        </w:rPr>
        <w:t>pl</w:t>
      </w:r>
      <w:proofErr w:type="spellEnd"/>
      <w:r w:rsidR="005654C2" w:rsidRPr="0096234F">
        <w:rPr>
          <w:rFonts w:cs="Times New Roman"/>
          <w:i/>
          <w:iCs/>
          <w:sz w:val="22"/>
          <w:szCs w:val="22"/>
        </w:rPr>
        <w:t xml:space="preserve"> - Polski). </w:t>
      </w:r>
    </w:p>
    <w:p w14:paraId="22130107"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2.5.</w:t>
      </w:r>
      <w:r w:rsidR="005654C2" w:rsidRPr="0096234F">
        <w:rPr>
          <w:rFonts w:cs="Times New Roman"/>
          <w:i/>
          <w:iCs/>
          <w:sz w:val="22"/>
          <w:szCs w:val="22"/>
        </w:rPr>
        <w:t xml:space="preserve">wybrać opcję „JESTEM </w:t>
      </w:r>
      <w:r w:rsidR="0068362F">
        <w:rPr>
          <w:rFonts w:cs="Times New Roman"/>
          <w:i/>
          <w:iCs/>
          <w:sz w:val="22"/>
          <w:szCs w:val="22"/>
        </w:rPr>
        <w:t>WYKONAWC</w:t>
      </w:r>
      <w:r w:rsidR="005654C2" w:rsidRPr="0096234F">
        <w:rPr>
          <w:rFonts w:cs="Times New Roman"/>
          <w:i/>
          <w:iCs/>
          <w:sz w:val="22"/>
          <w:szCs w:val="22"/>
        </w:rPr>
        <w:t xml:space="preserve">Ą” . </w:t>
      </w:r>
    </w:p>
    <w:p w14:paraId="4E1B3DC3"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2.6.</w:t>
      </w:r>
      <w:r w:rsidR="005654C2" w:rsidRPr="0096234F">
        <w:rPr>
          <w:rFonts w:cs="Times New Roman"/>
          <w:i/>
          <w:iCs/>
          <w:sz w:val="22"/>
          <w:szCs w:val="22"/>
        </w:rPr>
        <w:t xml:space="preserve">następnie </w:t>
      </w:r>
      <w:r w:rsidR="0068362F">
        <w:rPr>
          <w:rFonts w:cs="Times New Roman"/>
          <w:i/>
          <w:iCs/>
          <w:sz w:val="22"/>
          <w:szCs w:val="22"/>
        </w:rPr>
        <w:t>Wykonawc</w:t>
      </w:r>
      <w:r w:rsidR="005654C2" w:rsidRPr="0096234F">
        <w:rPr>
          <w:rFonts w:cs="Times New Roman"/>
          <w:i/>
          <w:iCs/>
          <w:sz w:val="22"/>
          <w:szCs w:val="22"/>
        </w:rPr>
        <w:t xml:space="preserve">a musi zaznaczyć pole „Zaimportować ESPD”. </w:t>
      </w:r>
    </w:p>
    <w:p w14:paraId="061D41FA"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2.7.</w:t>
      </w:r>
      <w:r w:rsidR="0068362F">
        <w:rPr>
          <w:rFonts w:cs="Times New Roman"/>
          <w:i/>
          <w:iCs/>
          <w:sz w:val="22"/>
          <w:szCs w:val="22"/>
        </w:rPr>
        <w:t>Wykonawc</w:t>
      </w:r>
      <w:r w:rsidR="005654C2" w:rsidRPr="0096234F">
        <w:rPr>
          <w:rFonts w:cs="Times New Roman"/>
          <w:i/>
          <w:iCs/>
          <w:sz w:val="22"/>
          <w:szCs w:val="22"/>
        </w:rPr>
        <w:t xml:space="preserve">a musi „załadować dokument” poprzez wybór dokumentu zapisanego na dysku, o którym mowa powyżej. </w:t>
      </w:r>
    </w:p>
    <w:p w14:paraId="2B78C905"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2.8.</w:t>
      </w:r>
      <w:r w:rsidR="005654C2" w:rsidRPr="0096234F">
        <w:rPr>
          <w:rFonts w:cs="Times New Roman"/>
          <w:i/>
          <w:iCs/>
          <w:sz w:val="22"/>
          <w:szCs w:val="22"/>
        </w:rPr>
        <w:t xml:space="preserve">po dokonaniu powyższych czynności należy wcisnąć przycisk „DALEJ”. </w:t>
      </w:r>
    </w:p>
    <w:p w14:paraId="53C49D4E"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2.9.</w:t>
      </w:r>
      <w:r w:rsidR="005654C2" w:rsidRPr="0096234F">
        <w:rPr>
          <w:rFonts w:cs="Times New Roman"/>
          <w:i/>
          <w:iCs/>
          <w:sz w:val="22"/>
          <w:szCs w:val="22"/>
        </w:rPr>
        <w:t>wypełnić formularz, zapisać na dysku wypełniony formularz, dalej postępować zgodnie z wytycznymi zawartymi w instrukcji.</w:t>
      </w:r>
    </w:p>
    <w:p w14:paraId="38D3A708"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2.10.</w:t>
      </w:r>
      <w:r w:rsidR="005654C2" w:rsidRPr="0096234F">
        <w:rPr>
          <w:rFonts w:cs="Times New Roman"/>
          <w:i/>
          <w:iCs/>
          <w:sz w:val="22"/>
          <w:szCs w:val="22"/>
        </w:rPr>
        <w:t xml:space="preserve">Przy wypełnianiu formularza JEDZ (ESPD) </w:t>
      </w:r>
      <w:r w:rsidR="0068362F">
        <w:rPr>
          <w:rFonts w:cs="Times New Roman"/>
          <w:i/>
          <w:iCs/>
          <w:sz w:val="22"/>
          <w:szCs w:val="22"/>
        </w:rPr>
        <w:t>Wykonawc</w:t>
      </w:r>
      <w:r w:rsidR="005654C2" w:rsidRPr="0096234F">
        <w:rPr>
          <w:rFonts w:cs="Times New Roman"/>
          <w:i/>
          <w:iCs/>
          <w:sz w:val="22"/>
          <w:szCs w:val="22"/>
        </w:rPr>
        <w:t xml:space="preserve">y mogą skorzystać z instrukcji jego wypełniania zamieszczonej na stronie internetowej Urzędu Zamówień Publicznych pod adresem: </w:t>
      </w:r>
    </w:p>
    <w:p w14:paraId="2ABBB4C0" w14:textId="77777777" w:rsidR="005654C2" w:rsidRPr="0096234F" w:rsidRDefault="00B17CC3" w:rsidP="005654C2">
      <w:pPr>
        <w:suppressAutoHyphens/>
        <w:spacing w:line="276" w:lineRule="auto"/>
        <w:rPr>
          <w:rFonts w:cs="Times New Roman"/>
          <w:sz w:val="22"/>
          <w:szCs w:val="22"/>
        </w:rPr>
      </w:pPr>
      <w:hyperlink r:id="rId17" w:history="1">
        <w:r w:rsidR="005654C2" w:rsidRPr="0096234F">
          <w:rPr>
            <w:rStyle w:val="Hipercze"/>
            <w:color w:val="auto"/>
            <w:sz w:val="22"/>
            <w:szCs w:val="22"/>
          </w:rPr>
          <w:t>https://www.uzp.gov.pl/baza-wiedzy/prawo-zamowien-publicznych-regulacje/prawo-krajowe/jednolity-europejski-dokument-zamowienia</w:t>
        </w:r>
      </w:hyperlink>
    </w:p>
    <w:p w14:paraId="7E11F13A" w14:textId="77777777" w:rsidR="005654C2" w:rsidRPr="00992D5C" w:rsidRDefault="005654C2" w:rsidP="005654C2">
      <w:pPr>
        <w:autoSpaceDE w:val="0"/>
        <w:autoSpaceDN w:val="0"/>
        <w:adjustRightInd w:val="0"/>
        <w:spacing w:line="276" w:lineRule="auto"/>
        <w:rPr>
          <w:rFonts w:cs="Times New Roman"/>
          <w:b/>
          <w:bCs/>
          <w:i/>
          <w:iCs/>
          <w:color w:val="00B050"/>
          <w:sz w:val="22"/>
          <w:szCs w:val="22"/>
          <w:u w:val="single"/>
        </w:rPr>
      </w:pPr>
    </w:p>
    <w:p w14:paraId="11604937"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eastAsia="Calibri" w:cs="Times New Roman"/>
          <w:b/>
          <w:sz w:val="22"/>
          <w:szCs w:val="22"/>
          <w:lang w:eastAsia="en-US"/>
        </w:rPr>
        <w:t>5.2.</w:t>
      </w:r>
      <w:r w:rsidR="001F445B" w:rsidRPr="0096234F">
        <w:rPr>
          <w:rFonts w:eastAsia="Calibri" w:cs="Times New Roman"/>
          <w:b/>
          <w:sz w:val="22"/>
          <w:szCs w:val="22"/>
          <w:lang w:eastAsia="en-US"/>
        </w:rPr>
        <w:t>Informacja z krajowego rejestru karnego</w:t>
      </w:r>
      <w:r w:rsidR="005654C2" w:rsidRPr="0096234F">
        <w:rPr>
          <w:rFonts w:cs="Times New Roman"/>
          <w:b/>
          <w:bCs/>
          <w:sz w:val="22"/>
          <w:szCs w:val="22"/>
        </w:rPr>
        <w:t xml:space="preserve">, </w:t>
      </w:r>
      <w:r w:rsidR="005654C2" w:rsidRPr="0096234F">
        <w:rPr>
          <w:rFonts w:cs="Times New Roman"/>
          <w:sz w:val="22"/>
          <w:szCs w:val="22"/>
          <w:u w:val="single"/>
        </w:rPr>
        <w:t>sporządzonej nie wcześniej niż 6 miesięcy przed jej złożeniem,</w:t>
      </w:r>
      <w:r w:rsidR="005654C2" w:rsidRPr="0096234F">
        <w:rPr>
          <w:rFonts w:cs="Times New Roman"/>
          <w:b/>
          <w:bCs/>
          <w:sz w:val="22"/>
          <w:szCs w:val="22"/>
        </w:rPr>
        <w:t xml:space="preserve"> </w:t>
      </w:r>
      <w:r w:rsidR="005654C2" w:rsidRPr="0096234F">
        <w:rPr>
          <w:rFonts w:cs="Times New Roman"/>
          <w:sz w:val="22"/>
          <w:szCs w:val="22"/>
        </w:rPr>
        <w:t xml:space="preserve">w zakresie: </w:t>
      </w:r>
    </w:p>
    <w:p w14:paraId="35E5824C"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 xml:space="preserve">art. 108 ust. 1 pkt 1 i 2 ustawy z dnia 11 września 2019 r. – </w:t>
      </w:r>
      <w:r w:rsidR="00EF42E3" w:rsidRPr="0096234F">
        <w:rPr>
          <w:sz w:val="22"/>
          <w:szCs w:val="22"/>
        </w:rPr>
        <w:t xml:space="preserve"> ustawy </w:t>
      </w:r>
      <w:r w:rsidRPr="0096234F">
        <w:rPr>
          <w:sz w:val="22"/>
          <w:szCs w:val="22"/>
        </w:rPr>
        <w:t xml:space="preserve">Prawo zamówień publicznych, </w:t>
      </w:r>
    </w:p>
    <w:p w14:paraId="40C463BE"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art. 108 ust. 1 pkt 4 ustawy</w:t>
      </w:r>
      <w:r w:rsidR="00EF42E3" w:rsidRPr="0096234F">
        <w:rPr>
          <w:sz w:val="22"/>
          <w:szCs w:val="22"/>
        </w:rPr>
        <w:t xml:space="preserve"> </w:t>
      </w:r>
      <w:proofErr w:type="spellStart"/>
      <w:r w:rsidR="00EF42E3" w:rsidRPr="0096234F">
        <w:rPr>
          <w:sz w:val="22"/>
          <w:szCs w:val="22"/>
        </w:rPr>
        <w:t>Pzp</w:t>
      </w:r>
      <w:proofErr w:type="spellEnd"/>
      <w:r w:rsidRPr="0096234F">
        <w:rPr>
          <w:sz w:val="22"/>
          <w:szCs w:val="22"/>
        </w:rPr>
        <w:t>, dotyczącej orzeczenia zakazu ubiegania się o zamówienie publiczne tytułem środka karnego,</w:t>
      </w:r>
    </w:p>
    <w:p w14:paraId="49334A76"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w:t>
      </w:r>
      <w:r w:rsidR="00EF42E3" w:rsidRPr="0096234F">
        <w:rPr>
          <w:sz w:val="22"/>
          <w:szCs w:val="22"/>
        </w:rPr>
        <w:t>t. 109 ust. 1 pkt. 2 litera a) u</w:t>
      </w:r>
      <w:r w:rsidRPr="0096234F">
        <w:rPr>
          <w:sz w:val="22"/>
          <w:szCs w:val="22"/>
        </w:rPr>
        <w:t>stawy</w:t>
      </w:r>
      <w:r w:rsidR="00EF42E3" w:rsidRPr="0096234F">
        <w:t xml:space="preserve"> </w:t>
      </w:r>
      <w:proofErr w:type="spellStart"/>
      <w:r w:rsidR="00EF42E3" w:rsidRPr="0096234F">
        <w:rPr>
          <w:sz w:val="22"/>
          <w:szCs w:val="22"/>
        </w:rPr>
        <w:t>Pzp</w:t>
      </w:r>
      <w:proofErr w:type="spellEnd"/>
      <w:r w:rsidRPr="0096234F">
        <w:rPr>
          <w:sz w:val="22"/>
          <w:szCs w:val="22"/>
        </w:rPr>
        <w:t>,</w:t>
      </w:r>
    </w:p>
    <w:p w14:paraId="4FBC73EC"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w:t>
      </w:r>
      <w:r w:rsidR="00EF42E3" w:rsidRPr="0096234F">
        <w:rPr>
          <w:sz w:val="22"/>
          <w:szCs w:val="22"/>
        </w:rPr>
        <w:t>t. 109 ust. 1 pkt. 2 litera b) u</w:t>
      </w:r>
      <w:r w:rsidRPr="0096234F">
        <w:rPr>
          <w:sz w:val="22"/>
          <w:szCs w:val="22"/>
        </w:rPr>
        <w:t xml:space="preserve">stawy </w:t>
      </w:r>
      <w:proofErr w:type="spellStart"/>
      <w:r w:rsidR="00EF42E3" w:rsidRPr="0096234F">
        <w:rPr>
          <w:sz w:val="22"/>
          <w:szCs w:val="22"/>
        </w:rPr>
        <w:t>Pzp</w:t>
      </w:r>
      <w:proofErr w:type="spellEnd"/>
      <w:r w:rsidR="00EF42E3" w:rsidRPr="0096234F">
        <w:rPr>
          <w:sz w:val="22"/>
          <w:szCs w:val="22"/>
        </w:rPr>
        <w:t xml:space="preserve"> </w:t>
      </w:r>
      <w:r w:rsidRPr="0096234F">
        <w:rPr>
          <w:sz w:val="22"/>
          <w:szCs w:val="22"/>
        </w:rPr>
        <w:t>– dotyczy ukarania za wykroczenie, za które wymierzono karę aresztu,</w:t>
      </w:r>
    </w:p>
    <w:p w14:paraId="0BB80386" w14:textId="77777777" w:rsidR="005654C2" w:rsidRPr="0096234F" w:rsidRDefault="00EF42E3" w:rsidP="00AF4A86">
      <w:pPr>
        <w:pStyle w:val="Akapitzlist"/>
        <w:numPr>
          <w:ilvl w:val="0"/>
          <w:numId w:val="11"/>
        </w:numPr>
        <w:autoSpaceDE w:val="0"/>
        <w:autoSpaceDN w:val="0"/>
        <w:adjustRightInd w:val="0"/>
        <w:spacing w:line="276" w:lineRule="auto"/>
        <w:rPr>
          <w:sz w:val="22"/>
          <w:szCs w:val="22"/>
        </w:rPr>
      </w:pPr>
      <w:r w:rsidRPr="0096234F">
        <w:rPr>
          <w:sz w:val="22"/>
          <w:szCs w:val="22"/>
        </w:rPr>
        <w:lastRenderedPageBreak/>
        <w:t>art. 109 ust. 1 pkt 3 u</w:t>
      </w:r>
      <w:r w:rsidR="005654C2" w:rsidRPr="0096234F">
        <w:rPr>
          <w:sz w:val="22"/>
          <w:szCs w:val="22"/>
        </w:rPr>
        <w:t xml:space="preserve">stawy </w:t>
      </w:r>
      <w:proofErr w:type="spellStart"/>
      <w:r w:rsidRPr="0096234F">
        <w:rPr>
          <w:sz w:val="22"/>
          <w:szCs w:val="22"/>
        </w:rPr>
        <w:t>Pzp</w:t>
      </w:r>
      <w:proofErr w:type="spellEnd"/>
      <w:r w:rsidRPr="0096234F">
        <w:rPr>
          <w:sz w:val="22"/>
          <w:szCs w:val="22"/>
        </w:rPr>
        <w:t xml:space="preserve"> </w:t>
      </w:r>
      <w:r w:rsidR="005654C2" w:rsidRPr="0096234F">
        <w:rPr>
          <w:sz w:val="22"/>
          <w:szCs w:val="22"/>
        </w:rPr>
        <w:t>– dotyczy ukarania za wykroczenie, za które wymierzono karę ograniczenia wolności lub karę grzywny</w:t>
      </w:r>
    </w:p>
    <w:p w14:paraId="2D6BD68A" w14:textId="77777777" w:rsidR="00DE37AD" w:rsidRPr="0096234F" w:rsidRDefault="00DE37AD" w:rsidP="00DE37AD">
      <w:pPr>
        <w:pStyle w:val="Akapitzlist"/>
        <w:autoSpaceDE w:val="0"/>
        <w:autoSpaceDN w:val="0"/>
        <w:adjustRightInd w:val="0"/>
        <w:spacing w:line="276" w:lineRule="auto"/>
        <w:ind w:left="720"/>
        <w:rPr>
          <w:sz w:val="22"/>
          <w:szCs w:val="22"/>
        </w:rPr>
      </w:pPr>
    </w:p>
    <w:p w14:paraId="1D124214" w14:textId="77777777" w:rsidR="005654C2" w:rsidRPr="00225A4C" w:rsidRDefault="00E46613" w:rsidP="00E46613">
      <w:pPr>
        <w:autoSpaceDE w:val="0"/>
        <w:autoSpaceDN w:val="0"/>
        <w:adjustRightInd w:val="0"/>
        <w:spacing w:line="276" w:lineRule="auto"/>
        <w:jc w:val="both"/>
        <w:rPr>
          <w:rFonts w:cs="Times New Roman"/>
          <w:b/>
          <w:snapToGrid w:val="0"/>
          <w:sz w:val="22"/>
          <w:szCs w:val="22"/>
        </w:rPr>
      </w:pPr>
      <w:r w:rsidRPr="0096234F">
        <w:rPr>
          <w:rFonts w:cs="Times New Roman"/>
          <w:b/>
          <w:bCs/>
          <w:sz w:val="22"/>
          <w:szCs w:val="22"/>
        </w:rPr>
        <w:t>5.3.</w:t>
      </w:r>
      <w:r w:rsidR="009A7C09" w:rsidRPr="0096234F">
        <w:rPr>
          <w:rFonts w:cs="Times New Roman"/>
          <w:b/>
          <w:bCs/>
          <w:sz w:val="22"/>
          <w:szCs w:val="22"/>
        </w:rPr>
        <w:t xml:space="preserve">Oświadczenie </w:t>
      </w:r>
      <w:r w:rsidR="0068362F">
        <w:rPr>
          <w:rFonts w:cs="Times New Roman"/>
          <w:b/>
          <w:bCs/>
          <w:sz w:val="22"/>
          <w:szCs w:val="22"/>
        </w:rPr>
        <w:t>Wykonawc</w:t>
      </w:r>
      <w:r w:rsidR="009A7C09" w:rsidRPr="0096234F">
        <w:rPr>
          <w:rFonts w:cs="Times New Roman"/>
          <w:b/>
          <w:bCs/>
          <w:sz w:val="22"/>
          <w:szCs w:val="22"/>
        </w:rPr>
        <w:t>y, w zakresie art. 108 ust. 1 pkt 5 ustawy</w:t>
      </w:r>
      <w:r w:rsidR="00385724">
        <w:rPr>
          <w:rFonts w:cs="Times New Roman"/>
          <w:b/>
          <w:bCs/>
          <w:sz w:val="22"/>
          <w:szCs w:val="22"/>
        </w:rPr>
        <w:t xml:space="preserve"> </w:t>
      </w:r>
      <w:proofErr w:type="spellStart"/>
      <w:r w:rsidR="00385724">
        <w:rPr>
          <w:rFonts w:cs="Times New Roman"/>
          <w:b/>
          <w:bCs/>
          <w:sz w:val="22"/>
          <w:szCs w:val="22"/>
        </w:rPr>
        <w:t>Pzp</w:t>
      </w:r>
      <w:proofErr w:type="spellEnd"/>
      <w:r w:rsidR="005654C2" w:rsidRPr="0096234F">
        <w:rPr>
          <w:rFonts w:cs="Times New Roman"/>
          <w:sz w:val="22"/>
          <w:szCs w:val="22"/>
        </w:rPr>
        <w:t>, o braku przynależności do tej samej grupy kapitałowej w rozumieniu ustawy z dnia 16 lutego 2007 r. o ochronie konkuren</w:t>
      </w:r>
      <w:r w:rsidR="00385724">
        <w:rPr>
          <w:rFonts w:cs="Times New Roman"/>
          <w:sz w:val="22"/>
          <w:szCs w:val="22"/>
        </w:rPr>
        <w:t>cji i konsumentów (Dz. U. z 2021</w:t>
      </w:r>
      <w:r w:rsidR="005654C2" w:rsidRPr="0096234F">
        <w:rPr>
          <w:rFonts w:cs="Times New Roman"/>
          <w:sz w:val="22"/>
          <w:szCs w:val="22"/>
        </w:rPr>
        <w:t xml:space="preserve"> r. poz. </w:t>
      </w:r>
      <w:r w:rsidR="00385724">
        <w:rPr>
          <w:rFonts w:cs="Times New Roman"/>
          <w:sz w:val="22"/>
          <w:szCs w:val="22"/>
        </w:rPr>
        <w:t>275</w:t>
      </w:r>
      <w:r w:rsidR="005654C2" w:rsidRPr="0096234F">
        <w:rPr>
          <w:rFonts w:cs="Times New Roman"/>
          <w:sz w:val="22"/>
          <w:szCs w:val="22"/>
        </w:rPr>
        <w:t xml:space="preserve">), z innym </w:t>
      </w:r>
      <w:r w:rsidR="0068362F">
        <w:rPr>
          <w:rFonts w:cs="Times New Roman"/>
          <w:sz w:val="22"/>
          <w:szCs w:val="22"/>
        </w:rPr>
        <w:t>Wykonawc</w:t>
      </w:r>
      <w:r w:rsidR="005654C2" w:rsidRPr="0096234F">
        <w:rPr>
          <w:rFonts w:cs="Times New Roman"/>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Pr>
          <w:rFonts w:cs="Times New Roman"/>
          <w:sz w:val="22"/>
          <w:szCs w:val="22"/>
        </w:rPr>
        <w:t>Wykonawc</w:t>
      </w:r>
      <w:r w:rsidR="005654C2" w:rsidRPr="0096234F">
        <w:rPr>
          <w:rFonts w:cs="Times New Roman"/>
          <w:sz w:val="22"/>
          <w:szCs w:val="22"/>
        </w:rPr>
        <w:t xml:space="preserve">y należącego do tej samej grupy </w:t>
      </w:r>
      <w:r w:rsidR="005654C2" w:rsidRPr="00225A4C">
        <w:rPr>
          <w:rFonts w:cs="Times New Roman"/>
          <w:sz w:val="22"/>
          <w:szCs w:val="22"/>
        </w:rPr>
        <w:t xml:space="preserve">kapitałowej – </w:t>
      </w:r>
      <w:r w:rsidR="00226E88" w:rsidRPr="00FA1FB4">
        <w:rPr>
          <w:rFonts w:cs="Times New Roman"/>
          <w:b/>
          <w:sz w:val="22"/>
          <w:szCs w:val="22"/>
        </w:rPr>
        <w:t>Załącznik nr 5</w:t>
      </w:r>
      <w:r w:rsidR="002C31E5" w:rsidRPr="00FA1FB4">
        <w:rPr>
          <w:rFonts w:cs="Times New Roman"/>
          <w:b/>
          <w:sz w:val="22"/>
          <w:szCs w:val="22"/>
        </w:rPr>
        <w:t xml:space="preserve"> do SWZ</w:t>
      </w:r>
      <w:r w:rsidR="005654C2" w:rsidRPr="00FA1FB4">
        <w:rPr>
          <w:rFonts w:cs="Times New Roman"/>
          <w:sz w:val="22"/>
          <w:szCs w:val="22"/>
        </w:rPr>
        <w:t>;</w:t>
      </w:r>
      <w:r w:rsidR="005654C2" w:rsidRPr="00225A4C">
        <w:rPr>
          <w:rFonts w:cs="Times New Roman"/>
          <w:sz w:val="22"/>
          <w:szCs w:val="22"/>
        </w:rPr>
        <w:t xml:space="preserve"> </w:t>
      </w:r>
    </w:p>
    <w:p w14:paraId="607DB9DA" w14:textId="77777777" w:rsidR="005654C2" w:rsidRPr="0096234F" w:rsidRDefault="00E46613" w:rsidP="00E46613">
      <w:pPr>
        <w:autoSpaceDE w:val="0"/>
        <w:autoSpaceDN w:val="0"/>
        <w:adjustRightInd w:val="0"/>
        <w:spacing w:line="276" w:lineRule="auto"/>
        <w:jc w:val="both"/>
        <w:rPr>
          <w:rFonts w:cs="Times New Roman"/>
          <w:b/>
          <w:snapToGrid w:val="0"/>
          <w:sz w:val="22"/>
          <w:szCs w:val="22"/>
        </w:rPr>
      </w:pPr>
      <w:r w:rsidRPr="00225A4C">
        <w:rPr>
          <w:rFonts w:cs="Times New Roman"/>
          <w:b/>
          <w:sz w:val="22"/>
          <w:szCs w:val="22"/>
        </w:rPr>
        <w:t>5.4.</w:t>
      </w:r>
      <w:r w:rsidR="005654C2" w:rsidRPr="00225A4C">
        <w:rPr>
          <w:rFonts w:cs="Times New Roman"/>
          <w:b/>
          <w:sz w:val="22"/>
          <w:szCs w:val="22"/>
        </w:rPr>
        <w:t xml:space="preserve">Zaświadczenie </w:t>
      </w:r>
      <w:r w:rsidR="005654C2" w:rsidRPr="00225A4C">
        <w:rPr>
          <w:rFonts w:cs="Times New Roman"/>
          <w:sz w:val="22"/>
          <w:szCs w:val="22"/>
        </w:rPr>
        <w:t xml:space="preserve">właściwego naczelnika urzędu </w:t>
      </w:r>
      <w:r w:rsidR="005654C2" w:rsidRPr="0096234F">
        <w:rPr>
          <w:rFonts w:cs="Times New Roman"/>
          <w:sz w:val="22"/>
          <w:szCs w:val="22"/>
        </w:rPr>
        <w:t xml:space="preserve">skarbowego potwierdzającego, że </w:t>
      </w:r>
      <w:r w:rsidR="0068362F">
        <w:rPr>
          <w:rFonts w:cs="Times New Roman"/>
          <w:sz w:val="22"/>
          <w:szCs w:val="22"/>
        </w:rPr>
        <w:t>Wykonawc</w:t>
      </w:r>
      <w:r w:rsidR="005654C2" w:rsidRPr="0096234F">
        <w:rPr>
          <w:rFonts w:cs="Times New Roman"/>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Pr>
          <w:rFonts w:cs="Times New Roman"/>
          <w:sz w:val="22"/>
          <w:szCs w:val="22"/>
        </w:rPr>
        <w:t>Zamawia</w:t>
      </w:r>
      <w:r w:rsidR="005654C2" w:rsidRPr="0096234F">
        <w:rPr>
          <w:rFonts w:cs="Times New Roman"/>
          <w:sz w:val="22"/>
          <w:szCs w:val="22"/>
        </w:rPr>
        <w:t xml:space="preserve">jący żąda złożenia dokumentów potwierdzających, że odpowiednio przed upływem terminu składania ofert </w:t>
      </w:r>
      <w:r w:rsidR="0068362F">
        <w:rPr>
          <w:rFonts w:cs="Times New Roman"/>
          <w:sz w:val="22"/>
          <w:szCs w:val="22"/>
        </w:rPr>
        <w:t>Wykonawc</w:t>
      </w:r>
      <w:r w:rsidR="005654C2" w:rsidRPr="0096234F">
        <w:rPr>
          <w:rFonts w:cs="Times New Roman"/>
          <w:sz w:val="22"/>
          <w:szCs w:val="22"/>
        </w:rPr>
        <w:t xml:space="preserve">a dokonał płatności należnych podatków lub opłat wraz z odsetkami lub grzywnami lub zawarł wiążące porozumienie w sprawie spłat tych należności; </w:t>
      </w:r>
    </w:p>
    <w:p w14:paraId="524FD010" w14:textId="77777777" w:rsidR="005654C2" w:rsidRPr="0096234F" w:rsidRDefault="00E46613" w:rsidP="00E46613">
      <w:pPr>
        <w:autoSpaceDE w:val="0"/>
        <w:autoSpaceDN w:val="0"/>
        <w:adjustRightInd w:val="0"/>
        <w:spacing w:line="276" w:lineRule="auto"/>
        <w:jc w:val="both"/>
        <w:rPr>
          <w:rFonts w:cs="Times New Roman"/>
          <w:b/>
          <w:snapToGrid w:val="0"/>
          <w:sz w:val="22"/>
          <w:szCs w:val="22"/>
        </w:rPr>
      </w:pPr>
      <w:r w:rsidRPr="0096234F">
        <w:rPr>
          <w:rFonts w:cs="Times New Roman"/>
          <w:b/>
          <w:sz w:val="22"/>
          <w:szCs w:val="22"/>
        </w:rPr>
        <w:t>5.6.</w:t>
      </w:r>
      <w:r w:rsidR="005654C2" w:rsidRPr="0096234F">
        <w:rPr>
          <w:rFonts w:cs="Times New Roman"/>
          <w:b/>
          <w:sz w:val="22"/>
          <w:szCs w:val="22"/>
        </w:rPr>
        <w:t>Zaświadczenie</w:t>
      </w:r>
      <w:r w:rsidR="005654C2" w:rsidRPr="0096234F">
        <w:rPr>
          <w:rFonts w:cs="Times New Roman"/>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Pr>
          <w:rFonts w:cs="Times New Roman"/>
          <w:sz w:val="22"/>
          <w:szCs w:val="22"/>
        </w:rPr>
        <w:t>Wykonawc</w:t>
      </w:r>
      <w:r w:rsidR="005654C2" w:rsidRPr="0096234F">
        <w:rPr>
          <w:rFonts w:cs="Times New Roman"/>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Pr>
          <w:rFonts w:cs="Times New Roman"/>
          <w:sz w:val="22"/>
          <w:szCs w:val="22"/>
        </w:rPr>
        <w:t>Zamawia</w:t>
      </w:r>
      <w:r w:rsidR="005654C2" w:rsidRPr="0096234F">
        <w:rPr>
          <w:rFonts w:cs="Times New Roman"/>
          <w:sz w:val="22"/>
          <w:szCs w:val="22"/>
        </w:rPr>
        <w:t xml:space="preserve">jący żąda złożenia dokumentów potwierdzających, że odpowiednio przed upływem terminu składania ofert </w:t>
      </w:r>
      <w:r w:rsidR="0068362F">
        <w:rPr>
          <w:rFonts w:cs="Times New Roman"/>
          <w:sz w:val="22"/>
          <w:szCs w:val="22"/>
        </w:rPr>
        <w:t>Wykonawc</w:t>
      </w:r>
      <w:r w:rsidR="005654C2" w:rsidRPr="0096234F">
        <w:rPr>
          <w:rFonts w:cs="Times New Roman"/>
          <w:sz w:val="22"/>
          <w:szCs w:val="22"/>
        </w:rPr>
        <w:t xml:space="preserve">a dokonał płatności należnych składek na ubezpieczenia społeczne lub zdrowotne wraz odsetkami lub grzywnami lub zawarł wiążące porozumienie w sprawie spłat tych należności; </w:t>
      </w:r>
    </w:p>
    <w:p w14:paraId="5AEDD6EB" w14:textId="7F485F7F" w:rsidR="004F3FE4" w:rsidRDefault="00E46613" w:rsidP="0000396E">
      <w:pPr>
        <w:autoSpaceDE w:val="0"/>
        <w:autoSpaceDN w:val="0"/>
        <w:adjustRightInd w:val="0"/>
        <w:spacing w:line="276" w:lineRule="auto"/>
        <w:jc w:val="both"/>
        <w:rPr>
          <w:rFonts w:cs="Times New Roman"/>
          <w:sz w:val="22"/>
          <w:szCs w:val="22"/>
        </w:rPr>
      </w:pPr>
      <w:r w:rsidRPr="0096234F">
        <w:rPr>
          <w:rFonts w:cs="Times New Roman"/>
          <w:b/>
          <w:sz w:val="22"/>
          <w:szCs w:val="22"/>
        </w:rPr>
        <w:t>5.7.</w:t>
      </w:r>
      <w:r w:rsidR="005654C2" w:rsidRPr="0096234F">
        <w:rPr>
          <w:rFonts w:cs="Times New Roman"/>
          <w:b/>
          <w:sz w:val="22"/>
          <w:szCs w:val="22"/>
        </w:rPr>
        <w:t>Odpis lub informacja</w:t>
      </w:r>
      <w:r w:rsidR="005654C2" w:rsidRPr="0096234F">
        <w:rPr>
          <w:rFonts w:cs="Times New Roman"/>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EEB2DFE" w14:textId="2028110B" w:rsidR="000C4AFF" w:rsidRPr="000C4AFF" w:rsidRDefault="00633B7A" w:rsidP="000C4AFF">
      <w:pPr>
        <w:autoSpaceDE w:val="0"/>
        <w:autoSpaceDN w:val="0"/>
        <w:adjustRightInd w:val="0"/>
        <w:spacing w:line="276" w:lineRule="auto"/>
        <w:jc w:val="both"/>
        <w:rPr>
          <w:rFonts w:eastAsia="Times New Roman"/>
          <w:sz w:val="22"/>
          <w:szCs w:val="22"/>
        </w:rPr>
      </w:pPr>
      <w:r w:rsidRPr="000C4AFF">
        <w:rPr>
          <w:rFonts w:cs="Times New Roman"/>
          <w:b/>
          <w:snapToGrid w:val="0"/>
          <w:sz w:val="22"/>
          <w:szCs w:val="22"/>
        </w:rPr>
        <w:t>6.</w:t>
      </w:r>
      <w:r w:rsidR="000C4AFF" w:rsidRPr="000C4AFF">
        <w:rPr>
          <w:rFonts w:cs="Times New Roman"/>
          <w:b/>
          <w:snapToGrid w:val="0"/>
          <w:sz w:val="22"/>
          <w:szCs w:val="22"/>
        </w:rPr>
        <w:t xml:space="preserve"> </w:t>
      </w:r>
      <w:r w:rsidR="000C4AFF" w:rsidRPr="000C4AFF">
        <w:rPr>
          <w:rFonts w:eastAsia="Times New Roman"/>
          <w:b/>
          <w:sz w:val="22"/>
          <w:szCs w:val="22"/>
        </w:rPr>
        <w:t xml:space="preserve">Oświadczenia wykonawcy o aktualności informacji zawartych w oświadczeniu (dokument własny Wykonawcy – załącznik nr </w:t>
      </w:r>
      <w:r w:rsidR="00B21D89">
        <w:rPr>
          <w:rFonts w:eastAsia="Times New Roman"/>
          <w:b/>
          <w:sz w:val="22"/>
          <w:szCs w:val="22"/>
        </w:rPr>
        <w:t>8</w:t>
      </w:r>
      <w:r w:rsidR="000C4AFF" w:rsidRPr="000C4AFF">
        <w:rPr>
          <w:rFonts w:eastAsia="Times New Roman"/>
          <w:b/>
          <w:sz w:val="22"/>
          <w:szCs w:val="22"/>
        </w:rPr>
        <w:t>)</w:t>
      </w:r>
      <w:r w:rsidR="000C4AFF" w:rsidRPr="000C4AFF">
        <w:rPr>
          <w:rFonts w:eastAsia="Times New Roman"/>
          <w:sz w:val="22"/>
          <w:szCs w:val="22"/>
        </w:rPr>
        <w:t xml:space="preserve">, o którym mowa w art. 125 ustawy </w:t>
      </w:r>
      <w:proofErr w:type="spellStart"/>
      <w:r w:rsidR="000C4AFF" w:rsidRPr="000C4AFF">
        <w:rPr>
          <w:rFonts w:eastAsia="Times New Roman"/>
          <w:sz w:val="22"/>
          <w:szCs w:val="22"/>
        </w:rPr>
        <w:t>Pzp</w:t>
      </w:r>
      <w:proofErr w:type="spellEnd"/>
      <w:r w:rsidR="000C4AFF" w:rsidRPr="000C4AFF">
        <w:rPr>
          <w:rFonts w:eastAsia="Times New Roman"/>
          <w:sz w:val="22"/>
          <w:szCs w:val="22"/>
        </w:rPr>
        <w:t xml:space="preserve"> (JEDZ), w zakresie podstaw wykluczenia z postępowania wskazanych przez zamawiającego, o których mowa w:</w:t>
      </w:r>
    </w:p>
    <w:p w14:paraId="3F5034BA" w14:textId="77777777" w:rsidR="000C4AFF" w:rsidRPr="00433BAD" w:rsidRDefault="000C4AFF" w:rsidP="000C4AFF">
      <w:pPr>
        <w:pStyle w:val="Akapitzlist"/>
        <w:numPr>
          <w:ilvl w:val="0"/>
          <w:numId w:val="49"/>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14:paraId="03039A0B" w14:textId="77777777" w:rsidR="000C4AFF" w:rsidRPr="00433BAD" w:rsidRDefault="000C4AFF" w:rsidP="000C4AFF">
      <w:pPr>
        <w:pStyle w:val="Akapitzlist"/>
        <w:numPr>
          <w:ilvl w:val="0"/>
          <w:numId w:val="49"/>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14:paraId="3C393CA3"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14:paraId="7AD80C3C"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14:paraId="4D5A5487"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14:paraId="1D69AD44"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7A28C498"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14:paraId="090AF295" w14:textId="77777777" w:rsidR="000C4AFF" w:rsidRPr="00433BAD" w:rsidRDefault="000C4AFF" w:rsidP="000C4AFF">
      <w:pPr>
        <w:pStyle w:val="Akapitzlist"/>
        <w:numPr>
          <w:ilvl w:val="0"/>
          <w:numId w:val="49"/>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0408FF3F" w14:textId="77777777" w:rsidR="000C4AFF" w:rsidRPr="00E2187D" w:rsidRDefault="000C4AFF" w:rsidP="000C4AFF">
      <w:pPr>
        <w:pStyle w:val="Akapitzlist"/>
        <w:numPr>
          <w:ilvl w:val="0"/>
          <w:numId w:val="49"/>
        </w:numPr>
        <w:tabs>
          <w:tab w:val="left" w:pos="426"/>
        </w:tabs>
        <w:suppressAutoHyphens/>
        <w:ind w:left="1560" w:hanging="426"/>
        <w:contextualSpacing/>
        <w:jc w:val="both"/>
        <w:rPr>
          <w:sz w:val="22"/>
          <w:szCs w:val="22"/>
        </w:rPr>
      </w:pPr>
      <w:r w:rsidRPr="00E2187D">
        <w:rPr>
          <w:color w:val="000000"/>
          <w:sz w:val="22"/>
          <w:szCs w:val="22"/>
        </w:rPr>
        <w:t xml:space="preserve">art. 109 ust. 1 pkt 5–10 ustawy </w:t>
      </w:r>
      <w:proofErr w:type="spellStart"/>
      <w:r w:rsidRPr="00E2187D">
        <w:rPr>
          <w:color w:val="000000"/>
          <w:sz w:val="22"/>
          <w:szCs w:val="22"/>
        </w:rPr>
        <w:t>Pzp</w:t>
      </w:r>
      <w:proofErr w:type="spellEnd"/>
      <w:r w:rsidRPr="00E2187D">
        <w:rPr>
          <w:color w:val="000000"/>
          <w:sz w:val="22"/>
          <w:szCs w:val="22"/>
        </w:rPr>
        <w:t>.</w:t>
      </w:r>
    </w:p>
    <w:p w14:paraId="6834C171" w14:textId="2130AB67" w:rsidR="000C4AFF" w:rsidRPr="00563180" w:rsidRDefault="000C4AFF" w:rsidP="000C4AFF">
      <w:pPr>
        <w:pStyle w:val="NormalnyWeb"/>
        <w:numPr>
          <w:ilvl w:val="0"/>
          <w:numId w:val="46"/>
        </w:numPr>
        <w:tabs>
          <w:tab w:val="left" w:pos="284"/>
        </w:tabs>
        <w:suppressAutoHyphens/>
        <w:spacing w:before="0" w:beforeAutospacing="0" w:after="0" w:afterAutospacing="0"/>
        <w:jc w:val="both"/>
        <w:rPr>
          <w:b/>
          <w:snapToGrid w:val="0"/>
          <w:color w:val="000000" w:themeColor="text1"/>
          <w:sz w:val="22"/>
          <w:szCs w:val="22"/>
        </w:rPr>
      </w:pPr>
      <w:r w:rsidRPr="00E2187D">
        <w:rPr>
          <w:b/>
          <w:bCs/>
          <w:sz w:val="22"/>
          <w:szCs w:val="22"/>
        </w:rPr>
        <w:t>oświadczenie dotyczące przepisów sankcyjnych</w:t>
      </w:r>
      <w:r w:rsidRPr="00E2187D">
        <w:rPr>
          <w:sz w:val="22"/>
          <w:szCs w:val="22"/>
        </w:rPr>
        <w:t xml:space="preserve"> związanych z wojną w Ukrainie - </w:t>
      </w:r>
      <w:r w:rsidRPr="00E2187D">
        <w:rPr>
          <w:b/>
          <w:sz w:val="22"/>
          <w:szCs w:val="22"/>
        </w:rPr>
        <w:t>Załącznik nr 3A do SWZ.</w:t>
      </w:r>
    </w:p>
    <w:p w14:paraId="46220164" w14:textId="350832EF" w:rsidR="00E46613" w:rsidRPr="00BC10C4" w:rsidRDefault="000C4AFF" w:rsidP="00E46613">
      <w:pPr>
        <w:tabs>
          <w:tab w:val="num" w:pos="1440"/>
          <w:tab w:val="num" w:pos="1800"/>
        </w:tabs>
        <w:jc w:val="both"/>
        <w:rPr>
          <w:rFonts w:cs="Times New Roman"/>
          <w:b/>
          <w:bCs/>
          <w:sz w:val="22"/>
          <w:szCs w:val="22"/>
          <w:u w:val="single"/>
        </w:rPr>
      </w:pPr>
      <w:r>
        <w:rPr>
          <w:rFonts w:cs="Times New Roman"/>
          <w:b/>
          <w:bCs/>
          <w:sz w:val="22"/>
          <w:szCs w:val="22"/>
        </w:rPr>
        <w:t>8</w:t>
      </w:r>
      <w:r w:rsidR="00E46613" w:rsidRPr="008517B0">
        <w:rPr>
          <w:rFonts w:cs="Times New Roman"/>
          <w:b/>
          <w:bCs/>
          <w:sz w:val="22"/>
          <w:szCs w:val="22"/>
        </w:rPr>
        <w:t>.</w:t>
      </w:r>
      <w:r w:rsidR="00E46613" w:rsidRPr="008517B0">
        <w:rPr>
          <w:rFonts w:cs="Times New Roman"/>
          <w:sz w:val="22"/>
          <w:szCs w:val="22"/>
        </w:rPr>
        <w:t xml:space="preserve"> Zgodnie z Rozporządzeniem Ministra Rozwoju, Pracy i Technologii w sprawie podmiotowych środków dowodowych oraz innych dokumentów lub oświadczeń, jakich może żądać </w:t>
      </w:r>
      <w:r w:rsidR="00406BED">
        <w:rPr>
          <w:rFonts w:cs="Times New Roman"/>
          <w:sz w:val="22"/>
          <w:szCs w:val="22"/>
        </w:rPr>
        <w:t>Zamawia</w:t>
      </w:r>
      <w:r w:rsidR="00E46613" w:rsidRPr="008517B0">
        <w:rPr>
          <w:rFonts w:cs="Times New Roman"/>
          <w:sz w:val="22"/>
          <w:szCs w:val="22"/>
        </w:rPr>
        <w:t xml:space="preserve">jący od </w:t>
      </w:r>
      <w:r w:rsidR="0068362F">
        <w:rPr>
          <w:rFonts w:cs="Times New Roman"/>
          <w:sz w:val="22"/>
          <w:szCs w:val="22"/>
        </w:rPr>
        <w:t>Wykonawc</w:t>
      </w:r>
      <w:r w:rsidR="00E46613" w:rsidRPr="008517B0">
        <w:rPr>
          <w:rFonts w:cs="Times New Roman"/>
          <w:sz w:val="22"/>
          <w:szCs w:val="22"/>
        </w:rPr>
        <w:t>y z dnia 23 grudnia 2020 r. (Dz.U. z 2020 r. poz. 2415</w:t>
      </w:r>
      <w:r w:rsidR="00E46613" w:rsidRPr="00BC10C4">
        <w:rPr>
          <w:rFonts w:cs="Times New Roman"/>
          <w:sz w:val="22"/>
          <w:szCs w:val="22"/>
        </w:rPr>
        <w:t xml:space="preserve">), </w:t>
      </w:r>
      <w:r w:rsidR="00E46613" w:rsidRPr="00BC10C4">
        <w:rPr>
          <w:rFonts w:cs="Times New Roman"/>
          <w:b/>
          <w:bCs/>
          <w:sz w:val="22"/>
          <w:szCs w:val="22"/>
          <w:u w:val="single"/>
        </w:rPr>
        <w:t xml:space="preserve">w celu potwierdzenia spełniania przez </w:t>
      </w:r>
      <w:r w:rsidR="0068362F">
        <w:rPr>
          <w:rFonts w:cs="Times New Roman"/>
          <w:b/>
          <w:bCs/>
          <w:sz w:val="22"/>
          <w:szCs w:val="22"/>
          <w:u w:val="single"/>
        </w:rPr>
        <w:t>Wykonawc</w:t>
      </w:r>
      <w:r w:rsidR="00E46613" w:rsidRPr="00BC10C4">
        <w:rPr>
          <w:rFonts w:cs="Times New Roman"/>
          <w:b/>
          <w:bCs/>
          <w:sz w:val="22"/>
          <w:szCs w:val="22"/>
          <w:u w:val="single"/>
        </w:rPr>
        <w:t>ę warunków udziału w postępowaniu dotyczących:</w:t>
      </w:r>
    </w:p>
    <w:p w14:paraId="219C25AF" w14:textId="645144A7" w:rsidR="00475025" w:rsidRPr="00475025" w:rsidRDefault="000C4AFF" w:rsidP="00475025">
      <w:pPr>
        <w:tabs>
          <w:tab w:val="num" w:pos="1440"/>
          <w:tab w:val="num" w:pos="1800"/>
        </w:tabs>
        <w:spacing w:line="276" w:lineRule="auto"/>
        <w:jc w:val="both"/>
        <w:rPr>
          <w:rFonts w:cs="Times New Roman"/>
          <w:bCs/>
          <w:iCs/>
          <w:sz w:val="22"/>
          <w:szCs w:val="22"/>
        </w:rPr>
      </w:pPr>
      <w:r>
        <w:rPr>
          <w:rFonts w:cs="Times New Roman"/>
          <w:sz w:val="22"/>
          <w:szCs w:val="22"/>
        </w:rPr>
        <w:lastRenderedPageBreak/>
        <w:t>8.</w:t>
      </w:r>
      <w:r w:rsidR="00475025" w:rsidRPr="00475025">
        <w:rPr>
          <w:rFonts w:cs="Times New Roman"/>
          <w:sz w:val="22"/>
          <w:szCs w:val="22"/>
        </w:rPr>
        <w:t xml:space="preserve"> 1. zdolności do występowania w obrocie gospodarczym </w:t>
      </w:r>
      <w:r w:rsidR="00475025" w:rsidRPr="00475025">
        <w:rPr>
          <w:rFonts w:cs="Times New Roman"/>
          <w:i/>
          <w:sz w:val="22"/>
          <w:szCs w:val="22"/>
        </w:rPr>
        <w:t xml:space="preserve">– </w:t>
      </w:r>
      <w:r w:rsidR="00475025" w:rsidRPr="00475025">
        <w:rPr>
          <w:rFonts w:cs="Times New Roman"/>
          <w:bCs/>
          <w:iCs/>
          <w:sz w:val="22"/>
          <w:szCs w:val="22"/>
        </w:rPr>
        <w:t>Zamawiający</w:t>
      </w:r>
      <w:r w:rsidR="00475025" w:rsidRPr="00475025">
        <w:rPr>
          <w:rFonts w:cs="Times New Roman"/>
          <w:i/>
          <w:sz w:val="22"/>
          <w:szCs w:val="22"/>
        </w:rPr>
        <w:t xml:space="preserve"> </w:t>
      </w:r>
      <w:r w:rsidR="00475025" w:rsidRPr="00475025">
        <w:rPr>
          <w:rFonts w:cs="Times New Roman"/>
          <w:bCs/>
          <w:iCs/>
          <w:sz w:val="22"/>
          <w:szCs w:val="22"/>
        </w:rPr>
        <w:t>nie określa szczegółowych warunków udziału w postępowaniu, jakie mają spełnić Wykonawcy ubiegający się o udzielenie przedmiotowego zamówienia.</w:t>
      </w:r>
    </w:p>
    <w:p w14:paraId="7E5E6191" w14:textId="1686CC81" w:rsidR="00475025" w:rsidRPr="00475025" w:rsidRDefault="000C4AFF" w:rsidP="00475025">
      <w:pPr>
        <w:tabs>
          <w:tab w:val="num" w:pos="1440"/>
          <w:tab w:val="num" w:pos="1800"/>
        </w:tabs>
        <w:spacing w:line="276" w:lineRule="auto"/>
        <w:jc w:val="both"/>
        <w:rPr>
          <w:rFonts w:cs="Times New Roman"/>
          <w:bCs/>
          <w:iCs/>
          <w:sz w:val="22"/>
          <w:szCs w:val="22"/>
        </w:rPr>
      </w:pPr>
      <w:r>
        <w:rPr>
          <w:rFonts w:cs="Times New Roman"/>
          <w:iCs/>
          <w:sz w:val="22"/>
          <w:szCs w:val="22"/>
        </w:rPr>
        <w:t>8</w:t>
      </w:r>
      <w:r w:rsidR="00475025" w:rsidRPr="00475025">
        <w:rPr>
          <w:rFonts w:cs="Times New Roman"/>
          <w:iCs/>
          <w:sz w:val="22"/>
          <w:szCs w:val="22"/>
        </w:rPr>
        <w:t>.2.</w:t>
      </w:r>
      <w:r w:rsidR="00475025" w:rsidRPr="00475025">
        <w:rPr>
          <w:rFonts w:cs="Times New Roman"/>
          <w:i/>
          <w:sz w:val="22"/>
          <w:szCs w:val="22"/>
        </w:rPr>
        <w:t xml:space="preserve"> </w:t>
      </w:r>
      <w:r w:rsidR="00475025" w:rsidRPr="00475025">
        <w:rPr>
          <w:rFonts w:cs="Times New Roman"/>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14:paraId="05D20452" w14:textId="214D5909" w:rsidR="00475025" w:rsidRPr="00475025" w:rsidRDefault="000C4AFF" w:rsidP="00475025">
      <w:pPr>
        <w:tabs>
          <w:tab w:val="num" w:pos="1440"/>
          <w:tab w:val="num" w:pos="1800"/>
        </w:tabs>
        <w:spacing w:line="276" w:lineRule="auto"/>
        <w:jc w:val="both"/>
        <w:rPr>
          <w:rFonts w:cs="Times New Roman"/>
          <w:sz w:val="22"/>
          <w:szCs w:val="22"/>
        </w:rPr>
      </w:pPr>
      <w:r>
        <w:rPr>
          <w:rFonts w:cs="Times New Roman"/>
          <w:iCs/>
          <w:sz w:val="22"/>
          <w:szCs w:val="22"/>
        </w:rPr>
        <w:t>8</w:t>
      </w:r>
      <w:r w:rsidR="00475025" w:rsidRPr="00475025">
        <w:rPr>
          <w:rFonts w:cs="Times New Roman"/>
          <w:iCs/>
          <w:sz w:val="22"/>
          <w:szCs w:val="22"/>
        </w:rPr>
        <w:t>.3.</w:t>
      </w:r>
      <w:r w:rsidR="00475025" w:rsidRPr="00475025">
        <w:rPr>
          <w:rFonts w:cs="Times New Roman"/>
          <w:i/>
          <w:sz w:val="22"/>
          <w:szCs w:val="22"/>
        </w:rPr>
        <w:t xml:space="preserve"> </w:t>
      </w:r>
      <w:r w:rsidR="00475025" w:rsidRPr="00475025">
        <w:rPr>
          <w:rFonts w:cs="Times New Roman"/>
          <w:sz w:val="22"/>
          <w:szCs w:val="22"/>
        </w:rPr>
        <w:t>sytuacji ekonomicznej lub finansowej - Zamawiający nie określa szczegółowych warunków udziału w postępowaniu, jakie mają spełnić Wykonawcy ubiegający się o udzielenie przedmiotowego zamówienia.</w:t>
      </w:r>
    </w:p>
    <w:p w14:paraId="64FC6F04" w14:textId="77777777" w:rsidR="00475025" w:rsidRPr="00475025" w:rsidRDefault="00475025" w:rsidP="00475025">
      <w:pPr>
        <w:tabs>
          <w:tab w:val="num" w:pos="1440"/>
          <w:tab w:val="num" w:pos="1800"/>
        </w:tabs>
        <w:spacing w:line="276" w:lineRule="auto"/>
        <w:jc w:val="both"/>
        <w:rPr>
          <w:rFonts w:cs="Times New Roman"/>
          <w:color w:val="FF0000"/>
          <w:sz w:val="22"/>
          <w:szCs w:val="22"/>
        </w:rPr>
      </w:pPr>
      <w:r w:rsidRPr="00475025">
        <w:rPr>
          <w:rFonts w:cs="Times New Roman"/>
          <w:sz w:val="22"/>
          <w:szCs w:val="22"/>
        </w:rPr>
        <w:t>6.4. zdolności technicznej lub zawodowej - Zamawiający nie określa szczegółowych warunków udziału w postępowaniu, jakie mają spełnić Wykonawcy ubiegający się o udzielenie przedmiotowego zamówienia</w:t>
      </w:r>
      <w:r w:rsidRPr="00475025">
        <w:rPr>
          <w:rFonts w:cs="Times New Roman"/>
          <w:color w:val="FF0000"/>
          <w:sz w:val="22"/>
          <w:szCs w:val="22"/>
        </w:rPr>
        <w:t>.</w:t>
      </w:r>
    </w:p>
    <w:p w14:paraId="433BD341" w14:textId="77777777" w:rsidR="00BC10C4" w:rsidRPr="00DC2843" w:rsidRDefault="00BC10C4" w:rsidP="00AD3F54">
      <w:pPr>
        <w:tabs>
          <w:tab w:val="num" w:pos="1440"/>
          <w:tab w:val="num" w:pos="1800"/>
        </w:tabs>
        <w:jc w:val="both"/>
        <w:rPr>
          <w:rFonts w:cs="Times New Roman"/>
          <w:sz w:val="22"/>
          <w:szCs w:val="22"/>
        </w:rPr>
      </w:pPr>
    </w:p>
    <w:p w14:paraId="6924468B" w14:textId="77777777" w:rsidR="005654C2" w:rsidRPr="0096234F" w:rsidRDefault="00E46613" w:rsidP="00E46613">
      <w:pPr>
        <w:autoSpaceDE w:val="0"/>
        <w:autoSpaceDN w:val="0"/>
        <w:adjustRightInd w:val="0"/>
        <w:spacing w:line="276" w:lineRule="auto"/>
        <w:jc w:val="both"/>
        <w:rPr>
          <w:rFonts w:eastAsia="Times New Roman" w:cs="Times New Roman"/>
          <w:sz w:val="22"/>
          <w:szCs w:val="22"/>
        </w:rPr>
      </w:pPr>
      <w:r w:rsidRPr="0096234F">
        <w:rPr>
          <w:rFonts w:cs="Times New Roman"/>
          <w:b/>
          <w:sz w:val="22"/>
          <w:szCs w:val="22"/>
        </w:rPr>
        <w:t xml:space="preserve">7. </w:t>
      </w:r>
      <w:r w:rsidR="00A91ECF">
        <w:rPr>
          <w:rFonts w:cs="Times New Roman"/>
          <w:b/>
          <w:sz w:val="22"/>
          <w:szCs w:val="22"/>
        </w:rPr>
        <w:t xml:space="preserve">Dokumenty od </w:t>
      </w:r>
      <w:r w:rsidR="0068362F">
        <w:rPr>
          <w:rFonts w:cs="Times New Roman"/>
          <w:b/>
          <w:sz w:val="22"/>
          <w:szCs w:val="22"/>
        </w:rPr>
        <w:t>Wykonawc</w:t>
      </w:r>
      <w:r w:rsidR="005654C2" w:rsidRPr="0096234F">
        <w:rPr>
          <w:rFonts w:cs="Times New Roman"/>
          <w:b/>
          <w:sz w:val="22"/>
          <w:szCs w:val="22"/>
        </w:rPr>
        <w:t>ów zagranicznych.</w:t>
      </w:r>
      <w:r w:rsidR="005654C2" w:rsidRPr="0096234F">
        <w:rPr>
          <w:rFonts w:cs="Times New Roman"/>
          <w:sz w:val="22"/>
          <w:szCs w:val="22"/>
        </w:rPr>
        <w:t xml:space="preserve">  </w:t>
      </w:r>
      <w:r w:rsidR="005654C2" w:rsidRPr="0096234F">
        <w:rPr>
          <w:rFonts w:eastAsia="Times New Roman" w:cs="Times New Roman"/>
          <w:sz w:val="22"/>
          <w:szCs w:val="22"/>
        </w:rPr>
        <w:t xml:space="preserve">Jeżeli </w:t>
      </w:r>
      <w:r w:rsidR="0068362F">
        <w:rPr>
          <w:rFonts w:eastAsia="Times New Roman" w:cs="Times New Roman"/>
          <w:sz w:val="22"/>
          <w:szCs w:val="22"/>
        </w:rPr>
        <w:t>Wykonawc</w:t>
      </w:r>
      <w:r w:rsidR="005654C2" w:rsidRPr="0096234F">
        <w:rPr>
          <w:rFonts w:eastAsia="Times New Roman" w:cs="Times New Roman"/>
          <w:sz w:val="22"/>
          <w:szCs w:val="22"/>
        </w:rPr>
        <w:t>a ma siedzibę lub miejsce zamieszkania poza granicami Rzeczypospolitej Polskiej, zamiast:</w:t>
      </w:r>
    </w:p>
    <w:p w14:paraId="2FB32BD9" w14:textId="77777777" w:rsidR="005654C2" w:rsidRPr="0096234F" w:rsidRDefault="005654C2" w:rsidP="00AF4A86">
      <w:pPr>
        <w:pStyle w:val="Akapitzlist"/>
        <w:numPr>
          <w:ilvl w:val="1"/>
          <w:numId w:val="10"/>
        </w:numPr>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 xml:space="preserve">informacji z Krajowego Rejestru Karnego, o której mowa w </w:t>
      </w:r>
      <w:r w:rsidR="002A42CA" w:rsidRPr="0096234F">
        <w:rPr>
          <w:rFonts w:eastAsia="Times New Roman"/>
          <w:sz w:val="22"/>
          <w:szCs w:val="22"/>
        </w:rPr>
        <w:t>rozdz. IX.B.</w:t>
      </w:r>
      <w:r w:rsidR="002A42CA" w:rsidRPr="0096234F">
        <w:rPr>
          <w:rFonts w:eastAsia="Times New Roman"/>
          <w:b/>
          <w:sz w:val="22"/>
          <w:szCs w:val="22"/>
        </w:rPr>
        <w:t xml:space="preserve"> </w:t>
      </w:r>
      <w:r w:rsidR="002A42CA" w:rsidRPr="0096234F">
        <w:rPr>
          <w:rFonts w:eastAsia="Times New Roman"/>
          <w:sz w:val="22"/>
          <w:szCs w:val="22"/>
        </w:rPr>
        <w:t xml:space="preserve"> </w:t>
      </w:r>
      <w:r w:rsidRPr="0096234F">
        <w:rPr>
          <w:rFonts w:eastAsia="Times New Roman"/>
          <w:sz w:val="22"/>
          <w:szCs w:val="22"/>
        </w:rPr>
        <w:t xml:space="preserve">pkt. </w:t>
      </w:r>
      <w:r w:rsidR="002A42CA" w:rsidRPr="0096234F">
        <w:rPr>
          <w:rFonts w:eastAsia="Times New Roman"/>
          <w:sz w:val="22"/>
          <w:szCs w:val="22"/>
        </w:rPr>
        <w:t xml:space="preserve">5.2 </w:t>
      </w:r>
      <w:r w:rsidRPr="0096234F">
        <w:rPr>
          <w:rFonts w:eastAsia="Times New Roman"/>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Pr>
          <w:rFonts w:eastAsia="Times New Roman"/>
          <w:sz w:val="22"/>
          <w:szCs w:val="22"/>
        </w:rPr>
        <w:t>Wykonawc</w:t>
      </w:r>
      <w:r w:rsidRPr="0096234F">
        <w:rPr>
          <w:rFonts w:eastAsia="Times New Roman"/>
          <w:sz w:val="22"/>
          <w:szCs w:val="22"/>
        </w:rPr>
        <w:t xml:space="preserve">a ma siedzibę lub miejsce zamieszkania, w zakresie, </w:t>
      </w:r>
      <w:r w:rsidR="00C979D1" w:rsidRPr="0096234F">
        <w:rPr>
          <w:rFonts w:eastAsia="Times New Roman"/>
          <w:sz w:val="22"/>
          <w:szCs w:val="22"/>
        </w:rPr>
        <w:t xml:space="preserve">o którym mowa w </w:t>
      </w:r>
      <w:proofErr w:type="spellStart"/>
      <w:r w:rsidR="00C979D1" w:rsidRPr="0096234F">
        <w:rPr>
          <w:rFonts w:eastAsia="Times New Roman"/>
          <w:sz w:val="22"/>
          <w:szCs w:val="22"/>
        </w:rPr>
        <w:t>ppkt</w:t>
      </w:r>
      <w:proofErr w:type="spellEnd"/>
      <w:r w:rsidR="00C979D1" w:rsidRPr="0096234F">
        <w:rPr>
          <w:rFonts w:eastAsia="Times New Roman"/>
          <w:sz w:val="22"/>
          <w:szCs w:val="22"/>
        </w:rPr>
        <w:t>. 5.2</w:t>
      </w:r>
      <w:r w:rsidRPr="0096234F">
        <w:rPr>
          <w:rFonts w:eastAsia="Times New Roman"/>
          <w:sz w:val="22"/>
          <w:szCs w:val="22"/>
        </w:rPr>
        <w:t xml:space="preserve">.; </w:t>
      </w:r>
    </w:p>
    <w:p w14:paraId="07A5E626" w14:textId="77777777" w:rsidR="005654C2" w:rsidRPr="0096234F" w:rsidRDefault="005654C2" w:rsidP="00AF4A86">
      <w:pPr>
        <w:pStyle w:val="Akapitzlist"/>
        <w:numPr>
          <w:ilvl w:val="1"/>
          <w:numId w:val="10"/>
        </w:numPr>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zaświadczenia, o którym mowa w rozdz.</w:t>
      </w:r>
      <w:r w:rsidR="009A7C09" w:rsidRPr="0096234F">
        <w:rPr>
          <w:rFonts w:eastAsia="Times New Roman"/>
          <w:sz w:val="22"/>
          <w:szCs w:val="22"/>
        </w:rPr>
        <w:t xml:space="preserve"> IX.B.</w:t>
      </w:r>
      <w:r w:rsidR="009A7C09" w:rsidRPr="0096234F">
        <w:rPr>
          <w:rFonts w:eastAsia="Times New Roman"/>
          <w:b/>
          <w:sz w:val="22"/>
          <w:szCs w:val="22"/>
        </w:rPr>
        <w:t xml:space="preserve"> </w:t>
      </w:r>
      <w:r w:rsidR="009A7C09" w:rsidRPr="0096234F">
        <w:rPr>
          <w:rFonts w:eastAsia="Times New Roman"/>
          <w:sz w:val="22"/>
          <w:szCs w:val="22"/>
        </w:rPr>
        <w:t xml:space="preserve"> pkt. 5.4</w:t>
      </w:r>
      <w:r w:rsidRPr="0096234F">
        <w:rPr>
          <w:rFonts w:eastAsia="Times New Roman"/>
          <w:sz w:val="22"/>
          <w:szCs w:val="22"/>
        </w:rPr>
        <w:t xml:space="preserve">, zaświadczenia albo innego dokumentu potwierdzającego, że </w:t>
      </w:r>
      <w:r w:rsidR="0068362F">
        <w:rPr>
          <w:rFonts w:eastAsia="Times New Roman"/>
          <w:sz w:val="22"/>
          <w:szCs w:val="22"/>
        </w:rPr>
        <w:t>Wykonawc</w:t>
      </w:r>
      <w:r w:rsidRPr="0096234F">
        <w:rPr>
          <w:rFonts w:eastAsia="Times New Roman"/>
          <w:sz w:val="22"/>
          <w:szCs w:val="22"/>
        </w:rPr>
        <w:t>a nie zalega z opłacaniem składek na ubezpieczenia społeczne lub zdrowotne, o których mowa w pkt.</w:t>
      </w:r>
      <w:r w:rsidR="009A7C09" w:rsidRPr="0096234F">
        <w:rPr>
          <w:rFonts w:eastAsia="Times New Roman"/>
          <w:sz w:val="22"/>
          <w:szCs w:val="22"/>
        </w:rPr>
        <w:t xml:space="preserve"> 5.5.</w:t>
      </w:r>
      <w:r w:rsidRPr="0096234F">
        <w:rPr>
          <w:rFonts w:eastAsia="Times New Roman"/>
          <w:sz w:val="22"/>
          <w:szCs w:val="22"/>
        </w:rPr>
        <w:t xml:space="preserve">, lub odpisu albo informacji z Krajowego Rejestru Sądowego lub z Centralnej Ewidencji i Informacji o Działalności Gospodarczej, o </w:t>
      </w:r>
      <w:r w:rsidR="00D8104D" w:rsidRPr="0096234F">
        <w:rPr>
          <w:rFonts w:eastAsia="Times New Roman"/>
          <w:sz w:val="22"/>
          <w:szCs w:val="22"/>
        </w:rPr>
        <w:t>których mowa w pkt. 5.7</w:t>
      </w:r>
      <w:r w:rsidRPr="0096234F">
        <w:rPr>
          <w:rFonts w:eastAsia="Times New Roman"/>
          <w:sz w:val="22"/>
          <w:szCs w:val="22"/>
        </w:rPr>
        <w:t xml:space="preserve"> - składa dokument lub dokumenty wystawione w kraju, w którym </w:t>
      </w:r>
      <w:r w:rsidR="0068362F">
        <w:rPr>
          <w:rFonts w:eastAsia="Times New Roman"/>
          <w:sz w:val="22"/>
          <w:szCs w:val="22"/>
        </w:rPr>
        <w:t>Wykonawc</w:t>
      </w:r>
      <w:r w:rsidRPr="0096234F">
        <w:rPr>
          <w:rFonts w:eastAsia="Times New Roman"/>
          <w:sz w:val="22"/>
          <w:szCs w:val="22"/>
        </w:rPr>
        <w:t xml:space="preserve">a ma siedzibę lub miejsce zamieszkania, potwierdzające odpowiednio, że: </w:t>
      </w:r>
    </w:p>
    <w:p w14:paraId="027AE9C5" w14:textId="77777777" w:rsidR="005654C2" w:rsidRPr="0096234F" w:rsidRDefault="005654C2" w:rsidP="00AF4A86">
      <w:pPr>
        <w:pStyle w:val="Akapitzlist"/>
        <w:numPr>
          <w:ilvl w:val="0"/>
          <w:numId w:val="13"/>
        </w:numPr>
        <w:tabs>
          <w:tab w:val="left" w:pos="2127"/>
        </w:tabs>
        <w:autoSpaceDE w:val="0"/>
        <w:autoSpaceDN w:val="0"/>
        <w:adjustRightInd w:val="0"/>
        <w:spacing w:line="276" w:lineRule="auto"/>
        <w:jc w:val="both"/>
        <w:rPr>
          <w:rFonts w:eastAsia="Times New Roman"/>
          <w:sz w:val="22"/>
          <w:szCs w:val="22"/>
        </w:rPr>
      </w:pPr>
      <w:r w:rsidRPr="0096234F">
        <w:rPr>
          <w:rFonts w:eastAsia="Times New Roman"/>
          <w:sz w:val="22"/>
          <w:szCs w:val="22"/>
        </w:rPr>
        <w:t xml:space="preserve">nie naruszył obowiązków dotyczących płatności podatków, opłat lub składek na ubezpieczenie społeczne lub zdrowotne, </w:t>
      </w:r>
    </w:p>
    <w:p w14:paraId="4066D341" w14:textId="77777777" w:rsidR="005654C2" w:rsidRPr="0096234F" w:rsidRDefault="005654C2" w:rsidP="00AF4A86">
      <w:pPr>
        <w:pStyle w:val="Akapitzlist"/>
        <w:numPr>
          <w:ilvl w:val="0"/>
          <w:numId w:val="13"/>
        </w:numPr>
        <w:tabs>
          <w:tab w:val="left" w:pos="2127"/>
        </w:tabs>
        <w:autoSpaceDE w:val="0"/>
        <w:autoSpaceDN w:val="0"/>
        <w:adjustRightInd w:val="0"/>
        <w:spacing w:line="276" w:lineRule="auto"/>
        <w:jc w:val="both"/>
        <w:rPr>
          <w:rFonts w:eastAsia="Times New Roman"/>
          <w:sz w:val="22"/>
          <w:szCs w:val="22"/>
        </w:rPr>
      </w:pPr>
      <w:r w:rsidRPr="0096234F">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C3304B" w14:textId="77777777" w:rsidR="005654C2" w:rsidRPr="0096234F" w:rsidRDefault="005654C2" w:rsidP="00AF4A86">
      <w:pPr>
        <w:pStyle w:val="Akapitzlist"/>
        <w:numPr>
          <w:ilvl w:val="1"/>
          <w:numId w:val="10"/>
        </w:numPr>
        <w:tabs>
          <w:tab w:val="left" w:pos="2127"/>
        </w:tabs>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32208942" w14:textId="77777777" w:rsidR="005654C2" w:rsidRPr="0096234F" w:rsidRDefault="005654C2" w:rsidP="00AF4A86">
      <w:pPr>
        <w:pStyle w:val="Akapitzlist"/>
        <w:numPr>
          <w:ilvl w:val="0"/>
          <w:numId w:val="12"/>
        </w:numPr>
        <w:tabs>
          <w:tab w:val="left" w:pos="2127"/>
        </w:tabs>
        <w:autoSpaceDE w:val="0"/>
        <w:autoSpaceDN w:val="0"/>
        <w:adjustRightInd w:val="0"/>
        <w:spacing w:line="276" w:lineRule="auto"/>
        <w:ind w:left="284" w:hanging="284"/>
        <w:jc w:val="both"/>
        <w:rPr>
          <w:rFonts w:eastAsia="Times New Roman"/>
          <w:sz w:val="22"/>
          <w:szCs w:val="22"/>
        </w:rPr>
      </w:pPr>
      <w:r w:rsidRPr="0096234F">
        <w:rPr>
          <w:b/>
          <w:sz w:val="22"/>
          <w:szCs w:val="22"/>
        </w:rPr>
        <w:t>Jeżeli w kraju,</w:t>
      </w:r>
      <w:r w:rsidRPr="0096234F">
        <w:rPr>
          <w:sz w:val="22"/>
          <w:szCs w:val="22"/>
        </w:rPr>
        <w:t xml:space="preserve"> w którym </w:t>
      </w:r>
      <w:r w:rsidR="0068362F">
        <w:rPr>
          <w:sz w:val="22"/>
          <w:szCs w:val="22"/>
        </w:rPr>
        <w:t>Wykonawc</w:t>
      </w:r>
      <w:r w:rsidRPr="0096234F">
        <w:rPr>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Pr>
          <w:sz w:val="22"/>
          <w:szCs w:val="22"/>
        </w:rPr>
        <w:t>Wykonawc</w:t>
      </w:r>
      <w:r w:rsidRPr="0096234F">
        <w:rPr>
          <w:sz w:val="22"/>
          <w:szCs w:val="22"/>
        </w:rPr>
        <w:t xml:space="preserve">y, ze wskazaniem osoby albo osób uprawnionych do jego reprezentacji, lub oświadczenie osoby, której dokument miał dotyczyć, złożone pod przysięgą, lub, jeżeli w kraju, w którym </w:t>
      </w:r>
      <w:r w:rsidR="0068362F">
        <w:rPr>
          <w:sz w:val="22"/>
          <w:szCs w:val="22"/>
        </w:rPr>
        <w:t>Wykonawc</w:t>
      </w:r>
      <w:r w:rsidRPr="0096234F">
        <w:rPr>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Pr>
          <w:sz w:val="22"/>
          <w:szCs w:val="22"/>
        </w:rPr>
        <w:t>Wykonawc</w:t>
      </w:r>
      <w:r w:rsidRPr="0096234F">
        <w:rPr>
          <w:sz w:val="22"/>
          <w:szCs w:val="22"/>
        </w:rPr>
        <w:t xml:space="preserve">y. Przepis </w:t>
      </w:r>
      <w:proofErr w:type="spellStart"/>
      <w:r w:rsidRPr="0096234F">
        <w:rPr>
          <w:sz w:val="22"/>
          <w:szCs w:val="22"/>
        </w:rPr>
        <w:t>ppkt</w:t>
      </w:r>
      <w:proofErr w:type="spellEnd"/>
      <w:r w:rsidRPr="0096234F">
        <w:rPr>
          <w:sz w:val="22"/>
          <w:szCs w:val="22"/>
        </w:rPr>
        <w:t>. c) stosuje się.</w:t>
      </w:r>
    </w:p>
    <w:p w14:paraId="253E84EA" w14:textId="77777777" w:rsidR="005654C2" w:rsidRPr="0096234F" w:rsidRDefault="005654C2" w:rsidP="00AF4A86">
      <w:pPr>
        <w:pStyle w:val="Akapitzlist"/>
        <w:numPr>
          <w:ilvl w:val="0"/>
          <w:numId w:val="12"/>
        </w:numPr>
        <w:tabs>
          <w:tab w:val="left" w:pos="2127"/>
        </w:tabs>
        <w:autoSpaceDE w:val="0"/>
        <w:autoSpaceDN w:val="0"/>
        <w:adjustRightInd w:val="0"/>
        <w:spacing w:line="276" w:lineRule="auto"/>
        <w:ind w:left="284" w:hanging="284"/>
        <w:jc w:val="both"/>
        <w:rPr>
          <w:rFonts w:eastAsia="Times New Roman"/>
          <w:sz w:val="22"/>
          <w:szCs w:val="22"/>
        </w:rPr>
      </w:pPr>
      <w:r w:rsidRPr="0096234F">
        <w:rPr>
          <w:sz w:val="22"/>
          <w:szCs w:val="22"/>
        </w:rPr>
        <w:t>Do podmiotów udostępniających zasoby na zasadach okre</w:t>
      </w:r>
      <w:r w:rsidR="00B57382">
        <w:rPr>
          <w:sz w:val="22"/>
          <w:szCs w:val="22"/>
        </w:rPr>
        <w:t xml:space="preserve">ślonych w art. 118 ustawy </w:t>
      </w:r>
      <w:proofErr w:type="spellStart"/>
      <w:r w:rsidR="00385724">
        <w:rPr>
          <w:sz w:val="22"/>
          <w:szCs w:val="22"/>
        </w:rPr>
        <w:t>Pzp</w:t>
      </w:r>
      <w:proofErr w:type="spellEnd"/>
      <w:r w:rsidR="00385724">
        <w:rPr>
          <w:sz w:val="22"/>
          <w:szCs w:val="22"/>
        </w:rPr>
        <w:t xml:space="preserve"> </w:t>
      </w:r>
      <w:r w:rsidR="00B57382">
        <w:rPr>
          <w:sz w:val="22"/>
          <w:szCs w:val="22"/>
        </w:rPr>
        <w:t>oraz P</w:t>
      </w:r>
      <w:r w:rsidRPr="0096234F">
        <w:rPr>
          <w:sz w:val="22"/>
          <w:szCs w:val="22"/>
        </w:rPr>
        <w:t>odwykonawców niebędących podmiotami udostępniającymi zasoby na tych zasadach, mających siedzibę lub miejsce zamieszkania poza terytorium Rzeczyposp</w:t>
      </w:r>
      <w:r w:rsidR="002A42CA" w:rsidRPr="0096234F">
        <w:rPr>
          <w:sz w:val="22"/>
          <w:szCs w:val="22"/>
        </w:rPr>
        <w:t>olitej Polskiej, przepis pkt. 7</w:t>
      </w:r>
      <w:r w:rsidRPr="0096234F">
        <w:rPr>
          <w:sz w:val="22"/>
          <w:szCs w:val="22"/>
        </w:rPr>
        <w:t xml:space="preserve"> stosuje się odpowiednio.</w:t>
      </w:r>
    </w:p>
    <w:p w14:paraId="6A7DD9F9" w14:textId="77777777" w:rsidR="005654C2" w:rsidRPr="00992D5C" w:rsidRDefault="005654C2" w:rsidP="00E67079">
      <w:pPr>
        <w:tabs>
          <w:tab w:val="num" w:pos="1440"/>
          <w:tab w:val="num" w:pos="1800"/>
        </w:tabs>
        <w:jc w:val="both"/>
        <w:rPr>
          <w:rFonts w:cs="Times New Roman"/>
          <w:color w:val="00B050"/>
          <w:sz w:val="22"/>
          <w:szCs w:val="22"/>
        </w:rPr>
      </w:pPr>
    </w:p>
    <w:p w14:paraId="792024E8" w14:textId="77777777" w:rsidR="00402B4E" w:rsidRPr="0096234F" w:rsidRDefault="00395006" w:rsidP="00395006">
      <w:pPr>
        <w:autoSpaceDE w:val="0"/>
        <w:autoSpaceDN w:val="0"/>
        <w:adjustRightInd w:val="0"/>
        <w:spacing w:after="1"/>
        <w:jc w:val="both"/>
        <w:rPr>
          <w:rFonts w:eastAsia="Calibri" w:cs="Times New Roman"/>
          <w:b/>
          <w:sz w:val="22"/>
          <w:szCs w:val="22"/>
          <w:lang w:eastAsia="en-US"/>
        </w:rPr>
      </w:pPr>
      <w:r w:rsidRPr="0096234F">
        <w:rPr>
          <w:rFonts w:eastAsia="Calibri" w:cs="Times New Roman"/>
          <w:b/>
          <w:sz w:val="22"/>
          <w:szCs w:val="22"/>
          <w:lang w:eastAsia="en-US"/>
        </w:rPr>
        <w:t xml:space="preserve">INFORMACJE OGÓLNE DOTYCZĄCE ZŁOŻENIA PODMIOTOWYCH ŚRODKÓW DOWODOWYCH </w:t>
      </w:r>
    </w:p>
    <w:p w14:paraId="6134D75C" w14:textId="77777777" w:rsidR="007413B8" w:rsidRPr="0096234F" w:rsidRDefault="00395006" w:rsidP="004F3FE4">
      <w:pPr>
        <w:autoSpaceDE w:val="0"/>
        <w:autoSpaceDN w:val="0"/>
        <w:adjustRightInd w:val="0"/>
        <w:spacing w:after="1"/>
        <w:jc w:val="both"/>
        <w:rPr>
          <w:rFonts w:cs="Times New Roman"/>
          <w:bCs/>
          <w:snapToGrid w:val="0"/>
          <w:sz w:val="22"/>
          <w:szCs w:val="22"/>
        </w:rPr>
      </w:pPr>
      <w:r w:rsidRPr="0096234F">
        <w:rPr>
          <w:rFonts w:cs="Times New Roman"/>
          <w:bCs/>
          <w:snapToGrid w:val="0"/>
          <w:sz w:val="22"/>
          <w:szCs w:val="22"/>
        </w:rPr>
        <w:t>1.</w:t>
      </w:r>
      <w:r w:rsidR="00944746" w:rsidRPr="0096234F">
        <w:rPr>
          <w:rFonts w:cs="Times New Roman"/>
          <w:bCs/>
          <w:snapToGrid w:val="0"/>
          <w:sz w:val="22"/>
          <w:szCs w:val="22"/>
        </w:rPr>
        <w:t>J</w:t>
      </w:r>
      <w:r w:rsidR="00B57382">
        <w:rPr>
          <w:rFonts w:cs="Times New Roman"/>
          <w:bCs/>
          <w:snapToGrid w:val="0"/>
          <w:sz w:val="22"/>
          <w:szCs w:val="22"/>
        </w:rPr>
        <w:t>eżeli z uzasadnionej przyczyny W</w:t>
      </w:r>
      <w:r w:rsidR="00944746" w:rsidRPr="0096234F">
        <w:rPr>
          <w:rFonts w:cs="Times New Roman"/>
          <w:bCs/>
          <w:snapToGrid w:val="0"/>
          <w:sz w:val="22"/>
          <w:szCs w:val="22"/>
        </w:rPr>
        <w:t xml:space="preserve">ykonawca nie może złożyć podmiotowych środków dowodowych wymaganych przez </w:t>
      </w:r>
      <w:r w:rsidR="00406BED">
        <w:rPr>
          <w:rFonts w:cs="Times New Roman"/>
          <w:bCs/>
          <w:snapToGrid w:val="0"/>
          <w:sz w:val="22"/>
          <w:szCs w:val="22"/>
        </w:rPr>
        <w:t>Zamawia</w:t>
      </w:r>
      <w:r w:rsidR="00944746" w:rsidRPr="0096234F">
        <w:rPr>
          <w:rFonts w:cs="Times New Roman"/>
          <w:bCs/>
          <w:snapToGrid w:val="0"/>
          <w:sz w:val="22"/>
          <w:szCs w:val="22"/>
        </w:rPr>
        <w:t xml:space="preserve">jącego, w celu potwierdzenia spełniania przez </w:t>
      </w:r>
      <w:r w:rsidR="00B57382">
        <w:rPr>
          <w:rFonts w:cs="Times New Roman"/>
          <w:bCs/>
          <w:snapToGrid w:val="0"/>
          <w:sz w:val="22"/>
          <w:szCs w:val="22"/>
        </w:rPr>
        <w:t>Wykonawc</w:t>
      </w:r>
      <w:r w:rsidR="00944746" w:rsidRPr="0096234F">
        <w:rPr>
          <w:rFonts w:cs="Times New Roman"/>
          <w:bCs/>
          <w:snapToGrid w:val="0"/>
          <w:sz w:val="22"/>
          <w:szCs w:val="22"/>
        </w:rPr>
        <w:t xml:space="preserve">ę warunków udziału w postępowaniu lub kryteriów selekcji dotyczących zdolności technicznej lub zawodowej, </w:t>
      </w:r>
      <w:r w:rsidR="00B57382">
        <w:rPr>
          <w:rFonts w:cs="Times New Roman"/>
          <w:bCs/>
          <w:snapToGrid w:val="0"/>
          <w:sz w:val="22"/>
          <w:szCs w:val="22"/>
        </w:rPr>
        <w:t>Wykonawc</w:t>
      </w:r>
      <w:r w:rsidR="00944746" w:rsidRPr="0096234F">
        <w:rPr>
          <w:rFonts w:cs="Times New Roman"/>
          <w:bCs/>
          <w:snapToGrid w:val="0"/>
          <w:sz w:val="22"/>
          <w:szCs w:val="22"/>
        </w:rPr>
        <w:t xml:space="preserve">a składa inne podmiotowe środki dowodowe, które w wystarczający sposób potwierdzają spełnianie opisanego przez </w:t>
      </w:r>
      <w:r w:rsidR="00406BED">
        <w:rPr>
          <w:rFonts w:cs="Times New Roman"/>
          <w:bCs/>
          <w:snapToGrid w:val="0"/>
          <w:sz w:val="22"/>
          <w:szCs w:val="22"/>
        </w:rPr>
        <w:lastRenderedPageBreak/>
        <w:t>Zamawia</w:t>
      </w:r>
      <w:r w:rsidR="00944746" w:rsidRPr="0096234F">
        <w:rPr>
          <w:rFonts w:cs="Times New Roman"/>
          <w:bCs/>
          <w:snapToGrid w:val="0"/>
          <w:sz w:val="22"/>
          <w:szCs w:val="22"/>
        </w:rPr>
        <w:t>jącego warunku udziału w postępowaniu lub kryterium selekcji dotyczącego zdolności technicznej lub zawodowej.</w:t>
      </w:r>
    </w:p>
    <w:p w14:paraId="4336C0A9" w14:textId="77777777" w:rsidR="007B6B2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2</w:t>
      </w:r>
      <w:r w:rsidR="007B6B26" w:rsidRPr="0096234F">
        <w:rPr>
          <w:rFonts w:cs="Times New Roman"/>
          <w:sz w:val="22"/>
          <w:szCs w:val="22"/>
        </w:rPr>
        <w:t xml:space="preserve">. Wykonawca wpisany do urzędowego wykazu zatwierdzonych </w:t>
      </w:r>
      <w:r w:rsidR="00B57382">
        <w:rPr>
          <w:rFonts w:cs="Times New Roman"/>
          <w:sz w:val="22"/>
          <w:szCs w:val="22"/>
        </w:rPr>
        <w:t>Wykonawc</w:t>
      </w:r>
      <w:r w:rsidR="007B6B26" w:rsidRPr="0096234F">
        <w:rPr>
          <w:rFonts w:cs="Times New Roman"/>
          <w:sz w:val="22"/>
          <w:szCs w:val="22"/>
        </w:rPr>
        <w:t xml:space="preserve">ów lub </w:t>
      </w:r>
      <w:r w:rsidR="00B57382">
        <w:rPr>
          <w:rFonts w:cs="Times New Roman"/>
          <w:sz w:val="22"/>
          <w:szCs w:val="22"/>
        </w:rPr>
        <w:t>Wykonawc</w:t>
      </w:r>
      <w:r w:rsidR="007B6B26" w:rsidRPr="0096234F">
        <w:rPr>
          <w:rFonts w:cs="Times New Roman"/>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Pr>
          <w:rFonts w:cs="Times New Roman"/>
          <w:sz w:val="22"/>
          <w:szCs w:val="22"/>
        </w:rPr>
        <w:t>Wykonawc</w:t>
      </w:r>
      <w:r w:rsidR="007B6B26" w:rsidRPr="0096234F">
        <w:rPr>
          <w:rFonts w:cs="Times New Roman"/>
          <w:sz w:val="22"/>
          <w:szCs w:val="22"/>
        </w:rPr>
        <w:t xml:space="preserve">a ma siedzibę lub miejsce zamieszkania, wskazujące na podmiotowe środki dowodowe stanowiące podstawę wpisu lub uzyskania certyfikacji, chyba że </w:t>
      </w:r>
      <w:r w:rsidR="00406BED">
        <w:rPr>
          <w:rFonts w:cs="Times New Roman"/>
          <w:sz w:val="22"/>
          <w:szCs w:val="22"/>
        </w:rPr>
        <w:t>Zamawia</w:t>
      </w:r>
      <w:r w:rsidR="007B6B26" w:rsidRPr="0096234F">
        <w:rPr>
          <w:rFonts w:cs="Times New Roman"/>
          <w:sz w:val="22"/>
          <w:szCs w:val="22"/>
        </w:rPr>
        <w:t xml:space="preserve">jący ma uzasadnione podstawy do zakwestionowania informacji wynikających z zaświadczenia lub certyfikatu. </w:t>
      </w:r>
    </w:p>
    <w:p w14:paraId="2689DDE0" w14:textId="77777777" w:rsidR="007B6B26" w:rsidRPr="0096234F" w:rsidRDefault="00395006" w:rsidP="00395006">
      <w:pPr>
        <w:autoSpaceDE w:val="0"/>
        <w:autoSpaceDN w:val="0"/>
        <w:adjustRightInd w:val="0"/>
        <w:jc w:val="both"/>
        <w:rPr>
          <w:rFonts w:cs="Times New Roman"/>
          <w:sz w:val="22"/>
          <w:szCs w:val="22"/>
        </w:rPr>
      </w:pPr>
      <w:r w:rsidRPr="0096234F">
        <w:rPr>
          <w:rFonts w:cs="Times New Roman"/>
          <w:sz w:val="22"/>
          <w:szCs w:val="22"/>
        </w:rPr>
        <w:t>3</w:t>
      </w:r>
      <w:r w:rsidR="007B6B26" w:rsidRPr="0096234F">
        <w:rPr>
          <w:rFonts w:cs="Times New Roman"/>
          <w:sz w:val="22"/>
          <w:szCs w:val="22"/>
        </w:rPr>
        <w:t>. W celu potwierdzenia braku podstawy wykluczenia z postępowania, o której mowa w art. 109 ust. 1 pkt 1 ustawy</w:t>
      </w:r>
      <w:r w:rsidR="00385724">
        <w:rPr>
          <w:rFonts w:cs="Times New Roman"/>
          <w:sz w:val="22"/>
          <w:szCs w:val="22"/>
        </w:rPr>
        <w:t xml:space="preserve"> </w:t>
      </w:r>
      <w:proofErr w:type="spellStart"/>
      <w:r w:rsidR="00385724">
        <w:rPr>
          <w:rFonts w:cs="Times New Roman"/>
          <w:sz w:val="22"/>
          <w:szCs w:val="22"/>
        </w:rPr>
        <w:t>Pzp</w:t>
      </w:r>
      <w:proofErr w:type="spellEnd"/>
      <w:r w:rsidR="007B6B26" w:rsidRPr="0096234F">
        <w:rPr>
          <w:rFonts w:cs="Times New Roman"/>
          <w:sz w:val="22"/>
          <w:szCs w:val="22"/>
        </w:rPr>
        <w:t xml:space="preserve">, </w:t>
      </w:r>
      <w:r w:rsidR="00406BED">
        <w:rPr>
          <w:rFonts w:cs="Times New Roman"/>
          <w:sz w:val="22"/>
          <w:szCs w:val="22"/>
        </w:rPr>
        <w:t>Zamawia</w:t>
      </w:r>
      <w:r w:rsidR="007B6B26" w:rsidRPr="0096234F">
        <w:rPr>
          <w:rFonts w:cs="Times New Roman"/>
          <w:sz w:val="22"/>
          <w:szCs w:val="22"/>
        </w:rPr>
        <w:t xml:space="preserve">jący może żądać dodatkowego dokumentu wystawionego w kraju, w którym </w:t>
      </w:r>
      <w:r w:rsidR="00B57382">
        <w:rPr>
          <w:rFonts w:cs="Times New Roman"/>
          <w:sz w:val="22"/>
          <w:szCs w:val="22"/>
        </w:rPr>
        <w:t>Wykonawc</w:t>
      </w:r>
      <w:r w:rsidR="007B6B26" w:rsidRPr="0096234F">
        <w:rPr>
          <w:rFonts w:cs="Times New Roman"/>
          <w:sz w:val="22"/>
          <w:szCs w:val="22"/>
        </w:rPr>
        <w:t xml:space="preserve">a ma miejsce zamieszkania lub siedzibę, potwierdzającego, że </w:t>
      </w:r>
      <w:r w:rsidR="00B57382">
        <w:rPr>
          <w:rFonts w:cs="Times New Roman"/>
          <w:sz w:val="22"/>
          <w:szCs w:val="22"/>
        </w:rPr>
        <w:t>Wykonawc</w:t>
      </w:r>
      <w:r w:rsidR="007B6B26" w:rsidRPr="0096234F">
        <w:rPr>
          <w:rFonts w:cs="Times New Roman"/>
          <w:sz w:val="22"/>
          <w:szCs w:val="22"/>
        </w:rPr>
        <w:t xml:space="preserve">a nie naruszył obowiązków dotyczących płatności podatków, opłat lub składek na ubezpieczenie społeczne lub zdrowotne. Przepisy </w:t>
      </w:r>
      <w:r w:rsidR="00C07159" w:rsidRPr="0096234F">
        <w:rPr>
          <w:rFonts w:cs="Times New Roman"/>
          <w:sz w:val="22"/>
          <w:szCs w:val="22"/>
        </w:rPr>
        <w:t xml:space="preserve">cz. I pkt. 2) </w:t>
      </w:r>
      <w:r w:rsidR="007B6B26" w:rsidRPr="0096234F">
        <w:rPr>
          <w:rFonts w:cs="Times New Roman"/>
          <w:sz w:val="22"/>
          <w:szCs w:val="22"/>
        </w:rPr>
        <w:t xml:space="preserve">stosuje się. </w:t>
      </w:r>
    </w:p>
    <w:p w14:paraId="1211A2FC" w14:textId="77777777" w:rsidR="006F3EBF"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4</w:t>
      </w:r>
      <w:r w:rsidR="007B6B26" w:rsidRPr="0096234F">
        <w:rPr>
          <w:rFonts w:cs="Times New Roman"/>
          <w:sz w:val="22"/>
          <w:szCs w:val="22"/>
        </w:rPr>
        <w:t xml:space="preserve">. </w:t>
      </w:r>
      <w:r w:rsidR="002351A4">
        <w:rPr>
          <w:rFonts w:cs="Times New Roman"/>
          <w:sz w:val="22"/>
          <w:szCs w:val="22"/>
        </w:rPr>
        <w:t>Przepisy</w:t>
      </w:r>
      <w:r w:rsidRPr="0096234F">
        <w:rPr>
          <w:rFonts w:cs="Times New Roman"/>
          <w:sz w:val="22"/>
          <w:szCs w:val="22"/>
        </w:rPr>
        <w:t xml:space="preserve"> pkt.</w:t>
      </w:r>
      <w:r w:rsidR="007B6B26" w:rsidRPr="0096234F">
        <w:rPr>
          <w:rFonts w:cs="Times New Roman"/>
          <w:sz w:val="22"/>
          <w:szCs w:val="22"/>
        </w:rPr>
        <w:t xml:space="preserve"> </w:t>
      </w:r>
      <w:r w:rsidRPr="0096234F">
        <w:rPr>
          <w:rFonts w:cs="Times New Roman"/>
          <w:sz w:val="22"/>
          <w:szCs w:val="22"/>
        </w:rPr>
        <w:t>2</w:t>
      </w:r>
      <w:r w:rsidR="007B6B26" w:rsidRPr="0096234F">
        <w:rPr>
          <w:rFonts w:cs="Times New Roman"/>
          <w:sz w:val="22"/>
          <w:szCs w:val="22"/>
        </w:rPr>
        <w:t xml:space="preserve"> i </w:t>
      </w:r>
      <w:r w:rsidRPr="0096234F">
        <w:rPr>
          <w:rFonts w:cs="Times New Roman"/>
          <w:sz w:val="22"/>
          <w:szCs w:val="22"/>
        </w:rPr>
        <w:t>3</w:t>
      </w:r>
      <w:r w:rsidR="007B6B26" w:rsidRPr="0096234F">
        <w:rPr>
          <w:rFonts w:cs="Times New Roman"/>
          <w:sz w:val="22"/>
          <w:szCs w:val="22"/>
        </w:rPr>
        <w:t xml:space="preserve"> stosuje się odpowiednio do podmiotowych środków dowodowych dotyczących podmiotu udostępniającego zasoby na zasadach okre</w:t>
      </w:r>
      <w:r w:rsidR="00B57382">
        <w:rPr>
          <w:rFonts w:cs="Times New Roman"/>
          <w:sz w:val="22"/>
          <w:szCs w:val="22"/>
        </w:rPr>
        <w:t xml:space="preserve">ślonych w art. 118 ustawy </w:t>
      </w:r>
      <w:proofErr w:type="spellStart"/>
      <w:r w:rsidR="00385724">
        <w:rPr>
          <w:rFonts w:cs="Times New Roman"/>
          <w:sz w:val="22"/>
          <w:szCs w:val="22"/>
        </w:rPr>
        <w:t>Pzp</w:t>
      </w:r>
      <w:proofErr w:type="spellEnd"/>
      <w:r w:rsidR="00385724">
        <w:rPr>
          <w:rFonts w:cs="Times New Roman"/>
          <w:sz w:val="22"/>
          <w:szCs w:val="22"/>
        </w:rPr>
        <w:t xml:space="preserve"> </w:t>
      </w:r>
      <w:r w:rsidR="00B57382">
        <w:rPr>
          <w:rFonts w:cs="Times New Roman"/>
          <w:sz w:val="22"/>
          <w:szCs w:val="22"/>
        </w:rPr>
        <w:t>oraz P</w:t>
      </w:r>
      <w:r w:rsidR="007B6B26" w:rsidRPr="0096234F">
        <w:rPr>
          <w:rFonts w:cs="Times New Roman"/>
          <w:sz w:val="22"/>
          <w:szCs w:val="22"/>
        </w:rPr>
        <w:t>odwykonawcy niebędącego podmiotem udostępniającym zasoby na takich zasadach.</w:t>
      </w:r>
    </w:p>
    <w:p w14:paraId="49A65166"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5. Jeżeli jest to niezbędne do zapewnienia odpowiedniego przebiegu postępowania o udzielenie zamówienia, </w:t>
      </w:r>
      <w:r w:rsidR="00406BED">
        <w:rPr>
          <w:rFonts w:cs="Times New Roman"/>
          <w:sz w:val="22"/>
          <w:szCs w:val="22"/>
        </w:rPr>
        <w:t>Zamawia</w:t>
      </w:r>
      <w:r w:rsidRPr="0096234F">
        <w:rPr>
          <w:rFonts w:cs="Times New Roman"/>
          <w:sz w:val="22"/>
          <w:szCs w:val="22"/>
        </w:rPr>
        <w:t xml:space="preserve">jący może na każdym etapie postępowania, wezwać </w:t>
      </w:r>
      <w:r w:rsidR="00B57382">
        <w:rPr>
          <w:rFonts w:cs="Times New Roman"/>
          <w:sz w:val="22"/>
          <w:szCs w:val="22"/>
        </w:rPr>
        <w:t>Wykonawc</w:t>
      </w:r>
      <w:r w:rsidRPr="0096234F">
        <w:rPr>
          <w:rFonts w:cs="Times New Roman"/>
          <w:sz w:val="22"/>
          <w:szCs w:val="22"/>
        </w:rPr>
        <w:t xml:space="preserve">ów do złożenia wszystkich lub niektórych podmiotowych środków dowodowych aktualnych na dzień ich złożenia. </w:t>
      </w:r>
    </w:p>
    <w:p w14:paraId="0C8D8435"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6. Jeżeli zachodzą uzasadnione podstawy do uznania, że złożone uprzednio podmiotowe środki dowodowe nie są już aktualne, </w:t>
      </w:r>
      <w:r w:rsidR="00406BED">
        <w:rPr>
          <w:rFonts w:cs="Times New Roman"/>
          <w:sz w:val="22"/>
          <w:szCs w:val="22"/>
        </w:rPr>
        <w:t>Zamawia</w:t>
      </w:r>
      <w:r w:rsidRPr="0096234F">
        <w:rPr>
          <w:rFonts w:cs="Times New Roman"/>
          <w:sz w:val="22"/>
          <w:szCs w:val="22"/>
        </w:rPr>
        <w:t xml:space="preserve">jący może w każdym czasie wezwać </w:t>
      </w:r>
      <w:r w:rsidR="00B57382">
        <w:rPr>
          <w:rFonts w:cs="Times New Roman"/>
          <w:sz w:val="22"/>
          <w:szCs w:val="22"/>
        </w:rPr>
        <w:t>Wykonawc</w:t>
      </w:r>
      <w:r w:rsidRPr="0096234F">
        <w:rPr>
          <w:rFonts w:cs="Times New Roman"/>
          <w:sz w:val="22"/>
          <w:szCs w:val="22"/>
        </w:rPr>
        <w:t xml:space="preserve">ę lub </w:t>
      </w:r>
      <w:r w:rsidR="00B57382">
        <w:rPr>
          <w:rFonts w:cs="Times New Roman"/>
          <w:sz w:val="22"/>
          <w:szCs w:val="22"/>
        </w:rPr>
        <w:t>Wykonawc</w:t>
      </w:r>
      <w:r w:rsidRPr="0096234F">
        <w:rPr>
          <w:rFonts w:cs="Times New Roman"/>
          <w:sz w:val="22"/>
          <w:szCs w:val="22"/>
        </w:rPr>
        <w:t xml:space="preserve">ów do złożenia wszystkich lub niektórych podmiotowych środków dowodowych aktualnych na dzień ich złożenia. </w:t>
      </w:r>
    </w:p>
    <w:p w14:paraId="2C15AA0A"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7. Jeżeli </w:t>
      </w:r>
      <w:r w:rsidR="00B57382">
        <w:rPr>
          <w:rFonts w:cs="Times New Roman"/>
          <w:sz w:val="22"/>
          <w:szCs w:val="22"/>
        </w:rPr>
        <w:t>Wykonawc</w:t>
      </w:r>
      <w:r w:rsidRPr="0096234F">
        <w:rPr>
          <w:rFonts w:cs="Times New Roman"/>
          <w:sz w:val="22"/>
          <w:szCs w:val="22"/>
        </w:rPr>
        <w:t>a nie złożył oświadczenia (JEDZ), o którym mowa w art. 125 ust. 1</w:t>
      </w:r>
      <w:r w:rsidR="00385724">
        <w:rPr>
          <w:rFonts w:cs="Times New Roman"/>
          <w:sz w:val="22"/>
          <w:szCs w:val="22"/>
        </w:rPr>
        <w:t xml:space="preserve"> </w:t>
      </w:r>
      <w:proofErr w:type="spellStart"/>
      <w:r w:rsidR="00385724">
        <w:rPr>
          <w:rFonts w:cs="Times New Roman"/>
          <w:sz w:val="22"/>
          <w:szCs w:val="22"/>
        </w:rPr>
        <w:t>Pzp</w:t>
      </w:r>
      <w:proofErr w:type="spellEnd"/>
      <w:r w:rsidRPr="0096234F">
        <w:rPr>
          <w:rFonts w:cs="Times New Roman"/>
          <w:sz w:val="22"/>
          <w:szCs w:val="22"/>
        </w:rPr>
        <w:t xml:space="preserve">, podmiotowych środków dowodowych, innych dokumentów lub oświadczeń składanych w niniejszym postępowaniu lub są one niekompletne lub zawierają błędy, </w:t>
      </w:r>
      <w:r w:rsidR="00406BED">
        <w:rPr>
          <w:rFonts w:cs="Times New Roman"/>
          <w:sz w:val="22"/>
          <w:szCs w:val="22"/>
        </w:rPr>
        <w:t>Zamawia</w:t>
      </w:r>
      <w:r w:rsidRPr="0096234F">
        <w:rPr>
          <w:rFonts w:cs="Times New Roman"/>
          <w:sz w:val="22"/>
          <w:szCs w:val="22"/>
        </w:rPr>
        <w:t xml:space="preserve">jący wezwie </w:t>
      </w:r>
      <w:r w:rsidR="00B57382">
        <w:rPr>
          <w:rFonts w:cs="Times New Roman"/>
          <w:sz w:val="22"/>
          <w:szCs w:val="22"/>
        </w:rPr>
        <w:t>Wykonawc</w:t>
      </w:r>
      <w:r w:rsidRPr="0096234F">
        <w:rPr>
          <w:rFonts w:cs="Times New Roman"/>
          <w:sz w:val="22"/>
          <w:szCs w:val="22"/>
        </w:rPr>
        <w:t xml:space="preserve">ę odpowiednio do ich złożenia, poprawienia lub uzupełnienia w wyznaczonym terminie. </w:t>
      </w:r>
    </w:p>
    <w:p w14:paraId="562911BB"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8. </w:t>
      </w:r>
      <w:r w:rsidR="00406BED">
        <w:rPr>
          <w:rFonts w:cs="Times New Roman"/>
          <w:sz w:val="22"/>
          <w:szCs w:val="22"/>
        </w:rPr>
        <w:t>Zamawia</w:t>
      </w:r>
      <w:r w:rsidRPr="0096234F">
        <w:rPr>
          <w:rFonts w:cs="Times New Roman"/>
          <w:sz w:val="22"/>
          <w:szCs w:val="22"/>
        </w:rPr>
        <w:t xml:space="preserve">jący nie wezwie </w:t>
      </w:r>
      <w:r w:rsidR="00B57382">
        <w:rPr>
          <w:rFonts w:cs="Times New Roman"/>
          <w:sz w:val="22"/>
          <w:szCs w:val="22"/>
        </w:rPr>
        <w:t>Wykonawc</w:t>
      </w:r>
      <w:r w:rsidRPr="0096234F">
        <w:rPr>
          <w:rFonts w:cs="Times New Roman"/>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Pr>
          <w:rFonts w:cs="Times New Roman"/>
          <w:sz w:val="22"/>
          <w:szCs w:val="22"/>
        </w:rPr>
        <w:t>Wykonawc</w:t>
      </w:r>
      <w:r w:rsidRPr="0096234F">
        <w:rPr>
          <w:rFonts w:cs="Times New Roman"/>
          <w:sz w:val="22"/>
          <w:szCs w:val="22"/>
        </w:rPr>
        <w:t xml:space="preserve">a wskazał w jednolitym dokumencie dane umożliwiające dostęp do tych środków. </w:t>
      </w:r>
    </w:p>
    <w:p w14:paraId="009A1372"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9. </w:t>
      </w:r>
      <w:r w:rsidR="00B57382">
        <w:rPr>
          <w:rFonts w:cs="Times New Roman"/>
          <w:sz w:val="22"/>
          <w:szCs w:val="22"/>
        </w:rPr>
        <w:t>Wykonawc</w:t>
      </w:r>
      <w:r w:rsidRPr="0096234F">
        <w:rPr>
          <w:rFonts w:cs="Times New Roman"/>
          <w:sz w:val="22"/>
          <w:szCs w:val="22"/>
        </w:rPr>
        <w:t xml:space="preserve">a nie jest zobowiązany do złożenia podmiotowych środków dowodowych, które </w:t>
      </w:r>
      <w:r w:rsidR="00406BED">
        <w:rPr>
          <w:rFonts w:cs="Times New Roman"/>
          <w:sz w:val="22"/>
          <w:szCs w:val="22"/>
        </w:rPr>
        <w:t>Zamawia</w:t>
      </w:r>
      <w:r w:rsidRPr="0096234F">
        <w:rPr>
          <w:rFonts w:cs="Times New Roman"/>
          <w:sz w:val="22"/>
          <w:szCs w:val="22"/>
        </w:rPr>
        <w:t xml:space="preserve">jący posiada, jeżeli </w:t>
      </w:r>
      <w:r w:rsidR="00B57382">
        <w:rPr>
          <w:rFonts w:cs="Times New Roman"/>
          <w:sz w:val="22"/>
          <w:szCs w:val="22"/>
        </w:rPr>
        <w:t>Wykonawc</w:t>
      </w:r>
      <w:r w:rsidRPr="0096234F">
        <w:rPr>
          <w:rFonts w:cs="Times New Roman"/>
          <w:sz w:val="22"/>
          <w:szCs w:val="22"/>
        </w:rPr>
        <w:t xml:space="preserve">a wskaże te środki oraz potwierdzi ich prawidłowość i aktualność. W takiej sytuacji </w:t>
      </w:r>
      <w:r w:rsidR="00B57382">
        <w:rPr>
          <w:rFonts w:cs="Times New Roman"/>
          <w:sz w:val="22"/>
          <w:szCs w:val="22"/>
        </w:rPr>
        <w:t>Wykonawc</w:t>
      </w:r>
      <w:r w:rsidRPr="0096234F">
        <w:rPr>
          <w:rFonts w:cs="Times New Roman"/>
          <w:sz w:val="22"/>
          <w:szCs w:val="22"/>
        </w:rPr>
        <w:t xml:space="preserve">a zobligowany jest do wskazania </w:t>
      </w:r>
      <w:r w:rsidR="00406BED">
        <w:rPr>
          <w:rFonts w:cs="Times New Roman"/>
          <w:sz w:val="22"/>
          <w:szCs w:val="22"/>
        </w:rPr>
        <w:t>Zamawia</w:t>
      </w:r>
      <w:r w:rsidRPr="0096234F">
        <w:rPr>
          <w:rFonts w:cs="Times New Roman"/>
          <w:sz w:val="22"/>
          <w:szCs w:val="22"/>
        </w:rPr>
        <w:t xml:space="preserve">jącemu sygnatury postępowania, w którym wymagane środki dowodowe się znajdują. </w:t>
      </w:r>
    </w:p>
    <w:p w14:paraId="31E8AE18" w14:textId="77777777" w:rsidR="00B50E82"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10. Dokumenty sporządzone w języku obcym są składane wraz z tłumaczeniem na język polski. </w:t>
      </w:r>
    </w:p>
    <w:p w14:paraId="466B929B" w14:textId="77777777" w:rsidR="004F3FE4" w:rsidRPr="00992D5C" w:rsidRDefault="004F3FE4" w:rsidP="004F3FE4">
      <w:pPr>
        <w:autoSpaceDE w:val="0"/>
        <w:autoSpaceDN w:val="0"/>
        <w:adjustRightInd w:val="0"/>
        <w:jc w:val="both"/>
        <w:rPr>
          <w:rFonts w:cs="Times New Roman"/>
          <w:color w:val="00B050"/>
          <w:sz w:val="22"/>
          <w:szCs w:val="22"/>
        </w:rPr>
      </w:pPr>
    </w:p>
    <w:p w14:paraId="27E41904" w14:textId="77777777" w:rsidR="00525A80" w:rsidRPr="0096234F" w:rsidRDefault="008C4F72" w:rsidP="008560AA">
      <w:pPr>
        <w:autoSpaceDE w:val="0"/>
        <w:autoSpaceDN w:val="0"/>
        <w:adjustRightInd w:val="0"/>
        <w:spacing w:after="1"/>
        <w:jc w:val="both"/>
        <w:rPr>
          <w:rFonts w:eastAsia="Calibri" w:cs="Times New Roman"/>
          <w:b/>
          <w:sz w:val="22"/>
          <w:szCs w:val="22"/>
          <w:lang w:eastAsia="en-US"/>
        </w:rPr>
      </w:pPr>
      <w:r w:rsidRPr="0096234F">
        <w:rPr>
          <w:rFonts w:eastAsia="Calibri" w:cs="Times New Roman"/>
          <w:b/>
          <w:sz w:val="22"/>
          <w:szCs w:val="22"/>
          <w:lang w:eastAsia="en-US"/>
        </w:rPr>
        <w:t xml:space="preserve">X. </w:t>
      </w:r>
      <w:r w:rsidR="008560AA" w:rsidRPr="0096234F">
        <w:rPr>
          <w:rFonts w:eastAsia="Calibri" w:cs="Times New Roman"/>
          <w:b/>
          <w:sz w:val="22"/>
          <w:szCs w:val="22"/>
          <w:lang w:eastAsia="en-US"/>
        </w:rPr>
        <w:t xml:space="preserve">INFORMACJE O ŚRODKACH KOMUNIKACJI ELEKTRONICZNEJ, PRZY UŻYCIU KTÓRYCH </w:t>
      </w:r>
      <w:r w:rsidR="00406BED">
        <w:rPr>
          <w:rFonts w:eastAsia="Calibri" w:cs="Times New Roman"/>
          <w:b/>
          <w:sz w:val="22"/>
          <w:szCs w:val="22"/>
          <w:lang w:eastAsia="en-US"/>
        </w:rPr>
        <w:t>ZAMAWIA</w:t>
      </w:r>
      <w:r w:rsidR="008560AA" w:rsidRPr="0096234F">
        <w:rPr>
          <w:rFonts w:eastAsia="Calibri" w:cs="Times New Roman"/>
          <w:b/>
          <w:sz w:val="22"/>
          <w:szCs w:val="22"/>
          <w:lang w:eastAsia="en-US"/>
        </w:rPr>
        <w:t xml:space="preserve">JĄCY BĘDZIE KOMUNIKOWAŁ SIĘ Z </w:t>
      </w:r>
      <w:r w:rsidR="00B57382">
        <w:rPr>
          <w:rFonts w:eastAsia="Calibri" w:cs="Times New Roman"/>
          <w:b/>
          <w:sz w:val="22"/>
          <w:szCs w:val="22"/>
          <w:lang w:eastAsia="en-US"/>
        </w:rPr>
        <w:t>WYKONAWC</w:t>
      </w:r>
      <w:r w:rsidR="008560AA" w:rsidRPr="0096234F">
        <w:rPr>
          <w:rFonts w:eastAsia="Calibri" w:cs="Times New Roman"/>
          <w:b/>
          <w:sz w:val="22"/>
          <w:szCs w:val="22"/>
          <w:lang w:eastAsia="en-US"/>
        </w:rPr>
        <w:t>AMI, ORAZ INFORMACJE O WYMAGANIACH TECHNICZNYCH I ORGANIZACYJNYCH SPORZĄDZANIA, WYSYŁANIA I ODBIERANIA KORESPONDENCJI ELEKTRONICZNEJ</w:t>
      </w:r>
    </w:p>
    <w:p w14:paraId="74A0825F"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 W postępowaniu o udzielenie zamówienia publicznego komunikacja między Zamawiającym a Wykonawcami odbywa się elektronicznie przy użyciu Platformy Zakupowej dostępnej pod adresem: https://platformazakupowa.pl/pn/csk_umed</w:t>
      </w:r>
    </w:p>
    <w:p w14:paraId="4CB66122"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2. Wymagania techniczne i organizacyjne wysyłania i odbierania dokumentów elektronicznych, elektronicznych kopii dokumentów i oświadczeń oraz informacji przekazywanych przy ich użyciu opisane zostały w Regulaminie korzystania z: https://platformazakupowa.pl/strona/1-regulamin</w:t>
      </w:r>
    </w:p>
    <w:p w14:paraId="0BB9417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3. Minimalne wymagania techniczne i informacje na temat kodowania i czasu odbioru danych są opisane na Stronie platformazakupowa.pl.</w:t>
      </w:r>
    </w:p>
    <w:p w14:paraId="5D119CE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4. Szczegółowa instrukcja dla Wykonawców dotycząca złożenia, zmiany i wycofania oferty znajduje się na stronie internetowej pod adresem:  https://platformazakupowa.pl/strona/45-instrukcje</w:t>
      </w:r>
    </w:p>
    <w:p w14:paraId="07BDB4AC"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 xml:space="preserve">5. 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13C8E109"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6. Wykonawca na każde żądanie Zamawiającego niezwłocznie potwierdza fakt otrzymania zawiadomienia, wniosku lub informacji. Potwierdzenia należy przesłać również za pośrednictwem platformy zakupowej.</w:t>
      </w:r>
    </w:p>
    <w:p w14:paraId="1C6DD2BD"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lastRenderedPageBreak/>
        <w:t xml:space="preserve">7. W kwestiach budzących wątpliwości odnośnie zapisów SWZ Wykonawcom przysługuje prawo do wnoszenia wniosków o wyjaśnienie jej treści. </w:t>
      </w:r>
    </w:p>
    <w:p w14:paraId="3C3A668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8. Składanie wniosków o wyjaśnienie treści SWZ, o których mowa powyżej odbywa się za pośrednictwem platformy zakupowej, poprzez polecenie „WYŚLIJ WIADOMOŚĆ” jako załącznik, dostępne przy zamieszczonym postępowaniu.</w:t>
      </w:r>
    </w:p>
    <w:p w14:paraId="277C99B8"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 xml:space="preserve">9. Zamawiający zwraca się z prośbą, aby ewentualne zapytania Wykonawca przesyłał również drogą elektroniczną w dokumencie edytowalnym (np. </w:t>
      </w:r>
      <w:proofErr w:type="spellStart"/>
      <w:r w:rsidRPr="006C00F0">
        <w:rPr>
          <w:rFonts w:eastAsia="Times New Roman" w:cs="Times New Roman"/>
          <w:bCs/>
          <w:sz w:val="22"/>
          <w:szCs w:val="22"/>
        </w:rPr>
        <w:t>word</w:t>
      </w:r>
      <w:proofErr w:type="spellEnd"/>
      <w:r w:rsidRPr="006C00F0">
        <w:rPr>
          <w:rFonts w:eastAsia="Times New Roman" w:cs="Times New Roman"/>
          <w:bCs/>
          <w:sz w:val="22"/>
          <w:szCs w:val="22"/>
        </w:rPr>
        <w:t>).</w:t>
      </w:r>
    </w:p>
    <w:p w14:paraId="7221FCA9"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10.Wyjaśnienia SWZ udzielane są w szczególności z zachowaniem zasad określonych w ustawie Prawo zamówień publicznych.</w:t>
      </w:r>
    </w:p>
    <w:p w14:paraId="1CE6D0E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E95BAD" w14:textId="77777777" w:rsidR="0028527C"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12. Jednocześnie Zamawiający informuje, iż kontakt – zarówno z Zamawiającym  jak i osobami uprawnionymi do porozumiewania się z Wykonawcami – inny niż wskazany w niniejszym rozdziale SWZ jest niedopuszczalny.</w:t>
      </w:r>
    </w:p>
    <w:p w14:paraId="5C6EDE4D" w14:textId="77777777" w:rsidR="006C00F0" w:rsidRDefault="006C00F0" w:rsidP="006C00F0">
      <w:pPr>
        <w:autoSpaceDE w:val="0"/>
        <w:autoSpaceDN w:val="0"/>
        <w:adjustRightInd w:val="0"/>
        <w:rPr>
          <w:rFonts w:cs="Times New Roman"/>
          <w:color w:val="00B050"/>
          <w:sz w:val="22"/>
          <w:szCs w:val="22"/>
        </w:rPr>
      </w:pPr>
    </w:p>
    <w:p w14:paraId="245323BD" w14:textId="77777777" w:rsidR="009A6252" w:rsidRPr="00974AAD" w:rsidRDefault="008C4F72" w:rsidP="008560AA">
      <w:pPr>
        <w:autoSpaceDE w:val="0"/>
        <w:autoSpaceDN w:val="0"/>
        <w:adjustRightInd w:val="0"/>
        <w:spacing w:after="1"/>
        <w:jc w:val="both"/>
        <w:rPr>
          <w:rFonts w:eastAsia="Calibri" w:cs="Times New Roman"/>
          <w:b/>
          <w:sz w:val="22"/>
          <w:szCs w:val="22"/>
          <w:lang w:eastAsia="en-US"/>
        </w:rPr>
      </w:pPr>
      <w:r w:rsidRPr="00974AAD">
        <w:rPr>
          <w:rFonts w:eastAsia="Calibri" w:cs="Times New Roman"/>
          <w:b/>
          <w:sz w:val="22"/>
          <w:szCs w:val="22"/>
          <w:lang w:eastAsia="en-US"/>
        </w:rPr>
        <w:t xml:space="preserve">XI. </w:t>
      </w:r>
      <w:r w:rsidR="008560AA" w:rsidRPr="00974AAD">
        <w:rPr>
          <w:rFonts w:eastAsia="Calibri" w:cs="Times New Roman"/>
          <w:b/>
          <w:sz w:val="22"/>
          <w:szCs w:val="22"/>
          <w:lang w:eastAsia="en-US"/>
        </w:rPr>
        <w:t xml:space="preserve">INFORMACJE O SPOSOBIE KOMUNIKOWANIA SIĘ </w:t>
      </w:r>
      <w:r w:rsidR="00406BED">
        <w:rPr>
          <w:rFonts w:eastAsia="Calibri" w:cs="Times New Roman"/>
          <w:b/>
          <w:sz w:val="22"/>
          <w:szCs w:val="22"/>
          <w:lang w:eastAsia="en-US"/>
        </w:rPr>
        <w:t>ZAMAWIA</w:t>
      </w:r>
      <w:r w:rsidR="008560AA" w:rsidRPr="00974AAD">
        <w:rPr>
          <w:rFonts w:eastAsia="Calibri" w:cs="Times New Roman"/>
          <w:b/>
          <w:sz w:val="22"/>
          <w:szCs w:val="22"/>
          <w:lang w:eastAsia="en-US"/>
        </w:rPr>
        <w:t xml:space="preserve">JĄCEGO Z </w:t>
      </w:r>
      <w:r w:rsidR="00B57382">
        <w:rPr>
          <w:rFonts w:eastAsia="Calibri" w:cs="Times New Roman"/>
          <w:b/>
          <w:sz w:val="22"/>
          <w:szCs w:val="22"/>
          <w:lang w:eastAsia="en-US"/>
        </w:rPr>
        <w:t>WYKONAWC</w:t>
      </w:r>
      <w:r w:rsidR="008560AA" w:rsidRPr="00974AAD">
        <w:rPr>
          <w:rFonts w:eastAsia="Calibri" w:cs="Times New Roman"/>
          <w:b/>
          <w:sz w:val="22"/>
          <w:szCs w:val="22"/>
          <w:lang w:eastAsia="en-US"/>
        </w:rPr>
        <w:t>AMI W INNY SPOSÓB NIŻ PRZY UŻYCIU ŚRODKÓW KOMUNIKACJI ELEKTRONICZNEJ, W TYM W PRZYPADKU ZAISTNIENIA JEDNEJ Z SYTUACJI OKREŚLONYCH W ART. 65 UST.1, ART. 66 I ART.69;</w:t>
      </w:r>
    </w:p>
    <w:p w14:paraId="248ED57D" w14:textId="77777777" w:rsidR="00047607" w:rsidRDefault="00047607" w:rsidP="00047607">
      <w:pPr>
        <w:suppressAutoHyphens/>
        <w:jc w:val="both"/>
        <w:rPr>
          <w:rFonts w:eastAsia="Microsoft YaHei" w:cs="Times New Roman"/>
          <w:b/>
          <w:bCs/>
          <w:sz w:val="22"/>
          <w:szCs w:val="22"/>
          <w:lang w:eastAsia="ar-SA"/>
        </w:rPr>
      </w:pPr>
    </w:p>
    <w:p w14:paraId="16A0EF5C" w14:textId="77777777" w:rsidR="008F5F77" w:rsidRPr="008F5F77" w:rsidRDefault="008F5F77" w:rsidP="008F5F77">
      <w:pPr>
        <w:suppressAutoHyphens/>
        <w:jc w:val="both"/>
        <w:rPr>
          <w:rFonts w:eastAsia="Microsoft YaHei" w:cs="Times New Roman"/>
          <w:bCs/>
          <w:color w:val="0066FF"/>
          <w:sz w:val="22"/>
          <w:szCs w:val="22"/>
          <w:lang w:eastAsia="ar-SA"/>
        </w:rPr>
      </w:pPr>
      <w:r w:rsidRPr="008F5F77">
        <w:rPr>
          <w:rFonts w:eastAsia="Microsoft YaHei" w:cs="Times New Roman"/>
          <w:bCs/>
          <w:sz w:val="22"/>
          <w:szCs w:val="22"/>
          <w:lang w:eastAsia="ar-SA"/>
        </w:rPr>
        <w:t xml:space="preserve">1. 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r w:rsidRPr="008F5F77">
        <w:rPr>
          <w:rFonts w:eastAsia="Microsoft YaHei" w:cs="Times New Roman"/>
          <w:bCs/>
          <w:color w:val="0066FF"/>
          <w:sz w:val="22"/>
          <w:szCs w:val="22"/>
          <w:lang w:eastAsia="ar-SA"/>
        </w:rPr>
        <w:t>https://platformazakupowa.pl/pn/csk_umed</w:t>
      </w:r>
    </w:p>
    <w:p w14:paraId="370B52D2"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 xml:space="preserve">2. Za datę przekazania (wpływu) w szczególności składanie ofert, oświadczeń, wniosków, zawiadomień oraz informacji przyjmuje się datę ich przesłania za pośrednictwem </w:t>
      </w:r>
      <w:r w:rsidRPr="008F5F77">
        <w:rPr>
          <w:rFonts w:eastAsia="Microsoft YaHei" w:cs="Times New Roman"/>
          <w:bCs/>
          <w:color w:val="0066FF"/>
          <w:sz w:val="22"/>
          <w:szCs w:val="22"/>
          <w:lang w:eastAsia="ar-SA"/>
        </w:rPr>
        <w:t>platformazakupowa.pl</w:t>
      </w:r>
      <w:r w:rsidRPr="008F5F77">
        <w:rPr>
          <w:rFonts w:eastAsia="Microsoft YaHei" w:cs="Times New Roman"/>
          <w:bCs/>
          <w:sz w:val="22"/>
          <w:szCs w:val="22"/>
          <w:lang w:eastAsia="ar-SA"/>
        </w:rPr>
        <w:t xml:space="preserve"> poprzez kliknięcie przycisku  „Wyślij wiadomość do zamawiającego” po których pojawi się komunikat, że wiadomość została wysłana do zamawiającego.</w:t>
      </w:r>
    </w:p>
    <w:p w14:paraId="362FAE92" w14:textId="77777777" w:rsidR="007107F9" w:rsidRDefault="007107F9" w:rsidP="007107F9">
      <w:pPr>
        <w:suppressAutoHyphens/>
        <w:jc w:val="both"/>
        <w:rPr>
          <w:rFonts w:eastAsia="Microsoft YaHei" w:cs="Times New Roman"/>
          <w:bCs/>
          <w:sz w:val="22"/>
          <w:szCs w:val="22"/>
          <w:lang w:eastAsia="ar-SA"/>
        </w:rPr>
      </w:pPr>
      <w:r>
        <w:rPr>
          <w:rFonts w:eastAsia="Microsoft YaHei" w:cs="Times New Roman"/>
          <w:bCs/>
          <w:sz w:val="22"/>
          <w:szCs w:val="22"/>
          <w:lang w:eastAsia="ar-SA"/>
        </w:rPr>
        <w:t xml:space="preserve">3. Wobec nie zaistnienia sytuacji, o których mowa w art. 65 ust. 1, art. 66, art. 69, Zamawiający nie przewiduje innego sposobu komunikowania się niż przy użyciu środków komunikacji elektronicznej. </w:t>
      </w:r>
    </w:p>
    <w:p w14:paraId="4F073832"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 xml:space="preserve">4. W korespondencji kierowanej do Zamawiającego Wykonawca winien posługiwać się numerem sprawy określonym w SWZ. </w:t>
      </w:r>
    </w:p>
    <w:p w14:paraId="6303B300"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5. Wykonawca jako podmiot profesjonalny ma obowiązek sprawdzania komunikatów i wiadomości bezpośrednio na platformazakupowa.pl przesłanych przez zamawiającego, gdyż system powiadomień może ulec awarii lub powiadomienie może trafić do folderu SPAM.</w:t>
      </w:r>
    </w:p>
    <w:p w14:paraId="1FF6E2DD"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D6A0649"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a)</w:t>
      </w:r>
      <w:r w:rsidRPr="008F5F77">
        <w:rPr>
          <w:rFonts w:eastAsia="Microsoft YaHei" w:cs="Times New Roman"/>
          <w:bCs/>
          <w:sz w:val="22"/>
          <w:szCs w:val="22"/>
          <w:lang w:eastAsia="ar-SA"/>
        </w:rPr>
        <w:tab/>
        <w:t xml:space="preserve">stały dostęp do sieci Internet o gwarantowanej przepustowości nie mniejszej niż 512 </w:t>
      </w:r>
      <w:proofErr w:type="spellStart"/>
      <w:r w:rsidRPr="008F5F77">
        <w:rPr>
          <w:rFonts w:eastAsia="Microsoft YaHei" w:cs="Times New Roman"/>
          <w:bCs/>
          <w:sz w:val="22"/>
          <w:szCs w:val="22"/>
          <w:lang w:eastAsia="ar-SA"/>
        </w:rPr>
        <w:t>kb</w:t>
      </w:r>
      <w:proofErr w:type="spellEnd"/>
      <w:r w:rsidRPr="008F5F77">
        <w:rPr>
          <w:rFonts w:eastAsia="Microsoft YaHei" w:cs="Times New Roman"/>
          <w:bCs/>
          <w:sz w:val="22"/>
          <w:szCs w:val="22"/>
          <w:lang w:eastAsia="ar-SA"/>
        </w:rPr>
        <w:t>/s,</w:t>
      </w:r>
    </w:p>
    <w:p w14:paraId="477FFBBB"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b)</w:t>
      </w:r>
      <w:r w:rsidRPr="008F5F77">
        <w:rPr>
          <w:rFonts w:eastAsia="Microsoft YaHei" w:cs="Times New Roman"/>
          <w:bCs/>
          <w:sz w:val="22"/>
          <w:szCs w:val="22"/>
          <w:lang w:eastAsia="ar-SA"/>
        </w:rPr>
        <w:tab/>
        <w:t>komputer klasy PC lub MAC o następującej konfiguracji: pamięć min. 2 GB Ram, procesor Intel IV 2 GHZ lub jego nowsza wersja, jeden z systemów operacyjnych - MS Windows 7, Mac Os x 10 4, Linux, lub ich nowsze wersje,</w:t>
      </w:r>
    </w:p>
    <w:p w14:paraId="13E90D47"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c)</w:t>
      </w:r>
      <w:r w:rsidRPr="008F5F77">
        <w:rPr>
          <w:rFonts w:eastAsia="Microsoft YaHei" w:cs="Times New Roman"/>
          <w:bCs/>
          <w:sz w:val="22"/>
          <w:szCs w:val="22"/>
          <w:lang w:eastAsia="ar-SA"/>
        </w:rPr>
        <w:tab/>
        <w:t>zainstalowana dowolna, inna przeglądarka internetowa niż Internet Explorer,</w:t>
      </w:r>
    </w:p>
    <w:p w14:paraId="6EAF162F"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d)</w:t>
      </w:r>
      <w:r w:rsidRPr="008F5F77">
        <w:rPr>
          <w:rFonts w:eastAsia="Microsoft YaHei" w:cs="Times New Roman"/>
          <w:bCs/>
          <w:sz w:val="22"/>
          <w:szCs w:val="22"/>
          <w:lang w:eastAsia="ar-SA"/>
        </w:rPr>
        <w:tab/>
        <w:t>włączona obsługa JavaScript,</w:t>
      </w:r>
    </w:p>
    <w:p w14:paraId="4DF30E85"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e)</w:t>
      </w:r>
      <w:r w:rsidRPr="008F5F77">
        <w:rPr>
          <w:rFonts w:eastAsia="Microsoft YaHei" w:cs="Times New Roman"/>
          <w:bCs/>
          <w:sz w:val="22"/>
          <w:szCs w:val="22"/>
          <w:lang w:eastAsia="ar-SA"/>
        </w:rPr>
        <w:tab/>
        <w:t xml:space="preserve">zainstalowany program Adobe </w:t>
      </w:r>
      <w:proofErr w:type="spellStart"/>
      <w:r w:rsidRPr="008F5F77">
        <w:rPr>
          <w:rFonts w:eastAsia="Microsoft YaHei" w:cs="Times New Roman"/>
          <w:bCs/>
          <w:sz w:val="22"/>
          <w:szCs w:val="22"/>
          <w:lang w:eastAsia="ar-SA"/>
        </w:rPr>
        <w:t>Acrobat</w:t>
      </w:r>
      <w:proofErr w:type="spellEnd"/>
      <w:r w:rsidRPr="008F5F77">
        <w:rPr>
          <w:rFonts w:eastAsia="Microsoft YaHei" w:cs="Times New Roman"/>
          <w:bCs/>
          <w:sz w:val="22"/>
          <w:szCs w:val="22"/>
          <w:lang w:eastAsia="ar-SA"/>
        </w:rPr>
        <w:t xml:space="preserve"> Reader lub inny obsługujący format plików .pdf,</w:t>
      </w:r>
    </w:p>
    <w:p w14:paraId="0080F17E"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f)</w:t>
      </w:r>
      <w:r w:rsidRPr="008F5F77">
        <w:rPr>
          <w:rFonts w:eastAsia="Microsoft YaHei" w:cs="Times New Roman"/>
          <w:bCs/>
          <w:sz w:val="22"/>
          <w:szCs w:val="22"/>
          <w:lang w:eastAsia="ar-SA"/>
        </w:rPr>
        <w:tab/>
        <w:t>Szyfrowanie na platformazakupowa.pl odbywa się za pomocą protokołu TLS 1.3.</w:t>
      </w:r>
    </w:p>
    <w:p w14:paraId="6DBD14D6"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g)</w:t>
      </w:r>
      <w:r w:rsidRPr="008F5F77">
        <w:rPr>
          <w:rFonts w:eastAsia="Microsoft YaHei" w:cs="Times New Roman"/>
          <w:bCs/>
          <w:sz w:val="22"/>
          <w:szCs w:val="22"/>
          <w:lang w:eastAsia="ar-SA"/>
        </w:rPr>
        <w:tab/>
        <w:t>Oznaczenie czasu odbioru danych przez platformę zakupową stanowi datę oraz dokładny czas (</w:t>
      </w:r>
      <w:proofErr w:type="spellStart"/>
      <w:r w:rsidRPr="008F5F77">
        <w:rPr>
          <w:rFonts w:eastAsia="Microsoft YaHei" w:cs="Times New Roman"/>
          <w:bCs/>
          <w:sz w:val="22"/>
          <w:szCs w:val="22"/>
          <w:lang w:eastAsia="ar-SA"/>
        </w:rPr>
        <w:t>hh:mm:ss</w:t>
      </w:r>
      <w:proofErr w:type="spellEnd"/>
      <w:r w:rsidRPr="008F5F77">
        <w:rPr>
          <w:rFonts w:eastAsia="Microsoft YaHei" w:cs="Times New Roman"/>
          <w:bCs/>
          <w:sz w:val="22"/>
          <w:szCs w:val="22"/>
          <w:lang w:eastAsia="ar-SA"/>
        </w:rPr>
        <w:t>) generowany wg. czasu lokalnego serwera synchronizowanego z zegarem Głównego Urzędu Miar.</w:t>
      </w:r>
    </w:p>
    <w:p w14:paraId="09D53A13" w14:textId="77777777" w:rsidR="00A16F93" w:rsidRPr="00992D5C" w:rsidRDefault="00A16F93" w:rsidP="00A16F93">
      <w:pPr>
        <w:suppressAutoHyphens/>
        <w:spacing w:before="120" w:after="120"/>
        <w:contextualSpacing/>
        <w:jc w:val="both"/>
        <w:rPr>
          <w:rFonts w:eastAsia="Times New Roman" w:cs="Times New Roman"/>
          <w:color w:val="00B050"/>
          <w:sz w:val="22"/>
          <w:szCs w:val="22"/>
        </w:rPr>
      </w:pPr>
    </w:p>
    <w:p w14:paraId="5421B24F" w14:textId="77777777" w:rsidR="00290745" w:rsidRPr="00290745" w:rsidRDefault="002A4510" w:rsidP="00290745">
      <w:pPr>
        <w:suppressAutoHyphens/>
        <w:autoSpaceDE w:val="0"/>
        <w:autoSpaceDN w:val="0"/>
        <w:adjustRightInd w:val="0"/>
        <w:spacing w:after="60"/>
        <w:jc w:val="both"/>
        <w:rPr>
          <w:rFonts w:cs="Times New Roman"/>
          <w:sz w:val="22"/>
          <w:szCs w:val="22"/>
        </w:rPr>
      </w:pPr>
      <w:r w:rsidRPr="00820E14">
        <w:rPr>
          <w:rFonts w:eastAsia="Calibri" w:cs="Times New Roman"/>
          <w:b/>
          <w:sz w:val="22"/>
          <w:szCs w:val="22"/>
          <w:lang w:eastAsia="en-US"/>
        </w:rPr>
        <w:lastRenderedPageBreak/>
        <w:t>XII.</w:t>
      </w:r>
      <w:r w:rsidR="001F445B" w:rsidRPr="00820E14">
        <w:rPr>
          <w:rFonts w:eastAsia="Calibri" w:cs="Times New Roman"/>
          <w:b/>
          <w:sz w:val="22"/>
          <w:szCs w:val="22"/>
          <w:lang w:eastAsia="en-US"/>
        </w:rPr>
        <w:t xml:space="preserve"> </w:t>
      </w:r>
      <w:r w:rsidRPr="00820E14">
        <w:rPr>
          <w:rFonts w:eastAsia="Calibri" w:cs="Times New Roman"/>
          <w:b/>
          <w:sz w:val="22"/>
          <w:szCs w:val="22"/>
          <w:lang w:eastAsia="en-US"/>
        </w:rPr>
        <w:t>W</w:t>
      </w:r>
      <w:r w:rsidR="008C4F72" w:rsidRPr="00820E14">
        <w:rPr>
          <w:rFonts w:eastAsia="Calibri" w:cs="Times New Roman"/>
          <w:b/>
          <w:sz w:val="22"/>
          <w:szCs w:val="22"/>
          <w:lang w:eastAsia="en-US"/>
        </w:rPr>
        <w:t xml:space="preserve">SKAZANIE OSÓB UPRAWNIONYCH DO KOMUNIKOWANIA SIĘ Z </w:t>
      </w:r>
      <w:r w:rsidR="00B57382">
        <w:rPr>
          <w:rFonts w:eastAsia="Calibri" w:cs="Times New Roman"/>
          <w:b/>
          <w:sz w:val="22"/>
          <w:szCs w:val="22"/>
          <w:lang w:eastAsia="en-US"/>
        </w:rPr>
        <w:t>WYKONAWC</w:t>
      </w:r>
      <w:r w:rsidR="008C4F72" w:rsidRPr="00820E14">
        <w:rPr>
          <w:rFonts w:eastAsia="Calibri" w:cs="Times New Roman"/>
          <w:b/>
          <w:sz w:val="22"/>
          <w:szCs w:val="22"/>
          <w:lang w:eastAsia="en-US"/>
        </w:rPr>
        <w:t xml:space="preserve">AMI </w:t>
      </w:r>
      <w:r w:rsidR="00290745" w:rsidRPr="00290745">
        <w:rPr>
          <w:rFonts w:cs="Times New Roman"/>
          <w:sz w:val="22"/>
          <w:szCs w:val="22"/>
        </w:rPr>
        <w:t xml:space="preserve">1.Zamawiający wyznacza następujące osoby do kontaktu z Wykonawcami:  </w:t>
      </w:r>
    </w:p>
    <w:p w14:paraId="37FAFE71" w14:textId="3300151C" w:rsidR="00ED7EB3" w:rsidRPr="00ED7EB3" w:rsidRDefault="00290745" w:rsidP="00ED7EB3">
      <w:pPr>
        <w:pStyle w:val="Akapitzlist"/>
        <w:numPr>
          <w:ilvl w:val="1"/>
          <w:numId w:val="50"/>
        </w:numPr>
        <w:shd w:val="clear" w:color="auto" w:fill="FFFFFF"/>
        <w:spacing w:line="276" w:lineRule="auto"/>
        <w:jc w:val="both"/>
        <w:rPr>
          <w:rStyle w:val="Hipercze"/>
          <w:rFonts w:eastAsia="Times New Roman"/>
          <w:color w:val="auto"/>
          <w:sz w:val="22"/>
          <w:szCs w:val="22"/>
          <w:u w:val="none"/>
        </w:rPr>
      </w:pPr>
      <w:r w:rsidRPr="00ED7EB3">
        <w:rPr>
          <w:sz w:val="22"/>
          <w:szCs w:val="22"/>
        </w:rPr>
        <w:t xml:space="preserve">Agnieszka </w:t>
      </w:r>
      <w:proofErr w:type="spellStart"/>
      <w:r w:rsidRPr="00ED7EB3">
        <w:rPr>
          <w:sz w:val="22"/>
          <w:szCs w:val="22"/>
        </w:rPr>
        <w:t>B</w:t>
      </w:r>
      <w:r w:rsidR="00E6580F" w:rsidRPr="00ED7EB3">
        <w:rPr>
          <w:sz w:val="22"/>
          <w:szCs w:val="22"/>
        </w:rPr>
        <w:t>onczkowska</w:t>
      </w:r>
      <w:proofErr w:type="spellEnd"/>
      <w:r w:rsidRPr="00ED7EB3">
        <w:rPr>
          <w:sz w:val="22"/>
          <w:szCs w:val="22"/>
        </w:rPr>
        <w:t xml:space="preserve"> – sprawy proceduralne.</w:t>
      </w:r>
      <w:r w:rsidR="00ED7EB3" w:rsidRPr="00ED7EB3">
        <w:rPr>
          <w:rFonts w:eastAsia="Times New Roman"/>
          <w:sz w:val="22"/>
          <w:szCs w:val="22"/>
        </w:rPr>
        <w:t xml:space="preserve"> tel. 42 675 75 77 e-mail: a.bonczkowska@csk.umed.pl</w:t>
      </w:r>
    </w:p>
    <w:p w14:paraId="2BC25E83" w14:textId="0AC19F74" w:rsidR="00290745" w:rsidRPr="00290745" w:rsidRDefault="00290745" w:rsidP="00290745">
      <w:pPr>
        <w:suppressAutoHyphens/>
        <w:autoSpaceDE w:val="0"/>
        <w:autoSpaceDN w:val="0"/>
        <w:adjustRightInd w:val="0"/>
        <w:spacing w:after="60"/>
        <w:jc w:val="both"/>
        <w:rPr>
          <w:rFonts w:cs="Times New Roman"/>
          <w:sz w:val="22"/>
          <w:szCs w:val="22"/>
        </w:rPr>
      </w:pPr>
    </w:p>
    <w:p w14:paraId="5AB08AF3"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2.Zgodnie z art. 20 ust. 1 </w:t>
      </w:r>
      <w:proofErr w:type="spellStart"/>
      <w:r w:rsidRPr="00290745">
        <w:rPr>
          <w:rFonts w:cs="Times New Roman"/>
          <w:sz w:val="22"/>
          <w:szCs w:val="22"/>
        </w:rPr>
        <w:t>Pzp</w:t>
      </w:r>
      <w:proofErr w:type="spellEnd"/>
      <w:r w:rsidRPr="00290745">
        <w:rPr>
          <w:rFonts w:cs="Times New Roman"/>
          <w:sz w:val="22"/>
          <w:szCs w:val="22"/>
        </w:rPr>
        <w:t xml:space="preserve"> postępowanie o udzielenie zamówienia, z zastrzeżeniem wyjątków przewidzianych w </w:t>
      </w:r>
      <w:proofErr w:type="spellStart"/>
      <w:r w:rsidRPr="00290745">
        <w:rPr>
          <w:rFonts w:cs="Times New Roman"/>
          <w:sz w:val="22"/>
          <w:szCs w:val="22"/>
        </w:rPr>
        <w:t>Pzp</w:t>
      </w:r>
      <w:proofErr w:type="spellEnd"/>
      <w:r w:rsidRPr="00290745">
        <w:rPr>
          <w:rFonts w:cs="Times New Roman"/>
          <w:sz w:val="22"/>
          <w:szCs w:val="22"/>
        </w:rPr>
        <w:t xml:space="preserve">, prowadzi się pisemnie. </w:t>
      </w:r>
    </w:p>
    <w:p w14:paraId="41CF716E"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3.Komunikacja, w tym składanie ofert, wymiana informacji oraz przekazywanie dokumentów lub  </w:t>
      </w:r>
    </w:p>
    <w:p w14:paraId="4E3F6B0B"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 oświadczeń między Zamawiającym a Wykonawcą, z uwzględnieniem wyjątków określonych w </w:t>
      </w:r>
    </w:p>
    <w:p w14:paraId="71FA55EA"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 </w:t>
      </w:r>
      <w:proofErr w:type="spellStart"/>
      <w:r w:rsidRPr="00290745">
        <w:rPr>
          <w:rFonts w:cs="Times New Roman"/>
          <w:sz w:val="22"/>
          <w:szCs w:val="22"/>
        </w:rPr>
        <w:t>Pzp</w:t>
      </w:r>
      <w:proofErr w:type="spellEnd"/>
      <w:r w:rsidRPr="00290745">
        <w:rPr>
          <w:rFonts w:cs="Times New Roman"/>
          <w:sz w:val="22"/>
          <w:szCs w:val="22"/>
        </w:rPr>
        <w:t xml:space="preserve">, odbywa się przy użyciu środków komunikacji elektronicznej. </w:t>
      </w:r>
    </w:p>
    <w:p w14:paraId="2BBEF8CE" w14:textId="77777777" w:rsid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4.Komunikacja ustna </w:t>
      </w:r>
      <w:proofErr w:type="spellStart"/>
      <w:r w:rsidRPr="00290745">
        <w:rPr>
          <w:rFonts w:cs="Times New Roman"/>
          <w:sz w:val="22"/>
          <w:szCs w:val="22"/>
        </w:rPr>
        <w:t>zg</w:t>
      </w:r>
      <w:proofErr w:type="spellEnd"/>
      <w:r w:rsidRPr="00290745">
        <w:rPr>
          <w:rFonts w:cs="Times New Roman"/>
          <w:sz w:val="22"/>
          <w:szCs w:val="22"/>
        </w:rPr>
        <w:t xml:space="preserve">. z art. 61 ust. 2. Ustawy </w:t>
      </w:r>
      <w:proofErr w:type="spellStart"/>
      <w:r w:rsidRPr="00290745">
        <w:rPr>
          <w:rFonts w:cs="Times New Roman"/>
          <w:sz w:val="22"/>
          <w:szCs w:val="22"/>
        </w:rPr>
        <w:t>Pzp</w:t>
      </w:r>
      <w:proofErr w:type="spellEnd"/>
      <w:r w:rsidRPr="00290745">
        <w:rPr>
          <w:rFonts w:cs="Times New Roman"/>
          <w:sz w:val="22"/>
          <w:szCs w:val="22"/>
        </w:rPr>
        <w:t>. dopuszczalna jest w odniesieniu do informacji, które nie są istotne, w szczególności nie dotyczą ogłoszenia o zamówieniu lub SWZ, a także ofert.</w:t>
      </w:r>
    </w:p>
    <w:p w14:paraId="585BC7FB" w14:textId="77777777" w:rsidR="007D4AC9" w:rsidRPr="00B21D89" w:rsidRDefault="00090007" w:rsidP="00290745">
      <w:pPr>
        <w:suppressAutoHyphens/>
        <w:autoSpaceDE w:val="0"/>
        <w:autoSpaceDN w:val="0"/>
        <w:adjustRightInd w:val="0"/>
        <w:spacing w:after="60"/>
        <w:jc w:val="both"/>
        <w:rPr>
          <w:rFonts w:eastAsia="Calibri" w:cs="Times New Roman"/>
          <w:b/>
          <w:sz w:val="22"/>
          <w:szCs w:val="22"/>
          <w:lang w:eastAsia="en-US"/>
        </w:rPr>
      </w:pPr>
      <w:r w:rsidRPr="00992D5C">
        <w:rPr>
          <w:rFonts w:cs="Times New Roman"/>
          <w:color w:val="00B050"/>
          <w:sz w:val="22"/>
          <w:szCs w:val="22"/>
        </w:rPr>
        <w:br/>
      </w:r>
      <w:r w:rsidR="007D4AC9" w:rsidRPr="00B21D89">
        <w:rPr>
          <w:rFonts w:eastAsia="Calibri" w:cs="Times New Roman"/>
          <w:b/>
          <w:sz w:val="22"/>
          <w:szCs w:val="22"/>
          <w:lang w:eastAsia="en-US"/>
        </w:rPr>
        <w:t>XIII.  TERMIN ZWIĄZANIA OFERTĄ</w:t>
      </w:r>
    </w:p>
    <w:p w14:paraId="5413DD85" w14:textId="752270C0" w:rsidR="00C01213" w:rsidRPr="00B21D89" w:rsidRDefault="004F3FE4" w:rsidP="004F3FE4">
      <w:pPr>
        <w:suppressAutoHyphens/>
        <w:autoSpaceDE w:val="0"/>
        <w:autoSpaceDN w:val="0"/>
        <w:adjustRightInd w:val="0"/>
        <w:spacing w:after="60"/>
        <w:jc w:val="both"/>
        <w:rPr>
          <w:rFonts w:eastAsia="Times New Roman" w:cs="Times New Roman"/>
          <w:bCs/>
          <w:sz w:val="22"/>
          <w:szCs w:val="22"/>
        </w:rPr>
      </w:pPr>
      <w:r w:rsidRPr="00B21D89">
        <w:rPr>
          <w:rFonts w:eastAsia="Times New Roman" w:cs="Times New Roman"/>
          <w:bCs/>
          <w:sz w:val="22"/>
          <w:szCs w:val="22"/>
        </w:rPr>
        <w:t>1.</w:t>
      </w:r>
      <w:r w:rsidR="00B57382" w:rsidRPr="00B21D89">
        <w:rPr>
          <w:rFonts w:eastAsia="Times New Roman" w:cs="Times New Roman"/>
          <w:bCs/>
          <w:sz w:val="22"/>
          <w:szCs w:val="22"/>
        </w:rPr>
        <w:t>Wykonawc</w:t>
      </w:r>
      <w:r w:rsidR="007D4AC9" w:rsidRPr="00B21D89">
        <w:rPr>
          <w:rFonts w:eastAsia="Times New Roman" w:cs="Times New Roman"/>
          <w:bCs/>
          <w:sz w:val="22"/>
          <w:szCs w:val="22"/>
        </w:rPr>
        <w:t xml:space="preserve">a związany jest złożoną ofertą </w:t>
      </w:r>
      <w:r w:rsidR="007643CC" w:rsidRPr="00B21D89">
        <w:rPr>
          <w:rFonts w:eastAsia="Times New Roman" w:cs="Times New Roman"/>
          <w:bCs/>
          <w:sz w:val="22"/>
          <w:szCs w:val="22"/>
        </w:rPr>
        <w:t xml:space="preserve">zgodnie z art. 220 ust. pkt. 1 </w:t>
      </w:r>
      <w:r w:rsidR="007D4AC9" w:rsidRPr="00B21D89">
        <w:rPr>
          <w:rFonts w:eastAsia="Times New Roman" w:cs="Times New Roman"/>
          <w:bCs/>
          <w:sz w:val="22"/>
          <w:szCs w:val="22"/>
        </w:rPr>
        <w:t xml:space="preserve">przez okres </w:t>
      </w:r>
      <w:r w:rsidR="007643CC" w:rsidRPr="00B21D89">
        <w:rPr>
          <w:rFonts w:eastAsia="Times New Roman" w:cs="Times New Roman"/>
          <w:bCs/>
          <w:sz w:val="22"/>
          <w:szCs w:val="22"/>
        </w:rPr>
        <w:t>9</w:t>
      </w:r>
      <w:r w:rsidR="007D4AC9" w:rsidRPr="00B21D89">
        <w:rPr>
          <w:rFonts w:eastAsia="Times New Roman" w:cs="Times New Roman"/>
          <w:bCs/>
          <w:sz w:val="22"/>
          <w:szCs w:val="22"/>
        </w:rPr>
        <w:t xml:space="preserve">0 dni. </w:t>
      </w:r>
      <w:r w:rsidR="00B91BD6" w:rsidRPr="00B21D89">
        <w:rPr>
          <w:rFonts w:eastAsia="Times New Roman" w:cs="Times New Roman"/>
          <w:bCs/>
          <w:sz w:val="22"/>
          <w:szCs w:val="22"/>
        </w:rPr>
        <w:t xml:space="preserve">tj. </w:t>
      </w:r>
      <w:r w:rsidR="00B91BD6" w:rsidRPr="00B21D89">
        <w:rPr>
          <w:rFonts w:eastAsia="Times New Roman" w:cs="Times New Roman"/>
          <w:b/>
          <w:bCs/>
          <w:sz w:val="22"/>
          <w:szCs w:val="22"/>
        </w:rPr>
        <w:t>do</w:t>
      </w:r>
      <w:r w:rsidR="00B91BD6" w:rsidRPr="00B21D89">
        <w:rPr>
          <w:rFonts w:eastAsia="Times New Roman" w:cs="Times New Roman"/>
          <w:bCs/>
          <w:sz w:val="22"/>
          <w:szCs w:val="22"/>
        </w:rPr>
        <w:t xml:space="preserve"> </w:t>
      </w:r>
      <w:r w:rsidR="00DB1809" w:rsidRPr="00B21D89">
        <w:rPr>
          <w:rFonts w:eastAsia="Times New Roman" w:cs="Times New Roman"/>
          <w:b/>
          <w:sz w:val="22"/>
          <w:szCs w:val="22"/>
        </w:rPr>
        <w:t>dnia</w:t>
      </w:r>
      <w:r w:rsidR="00A91ECF" w:rsidRPr="00B21D89">
        <w:rPr>
          <w:rFonts w:eastAsia="Times New Roman" w:cs="Times New Roman"/>
          <w:b/>
          <w:sz w:val="22"/>
          <w:szCs w:val="22"/>
        </w:rPr>
        <w:t xml:space="preserve"> </w:t>
      </w:r>
      <w:r w:rsidR="00D643D4" w:rsidRPr="00B21D89">
        <w:rPr>
          <w:rFonts w:eastAsia="Times New Roman" w:cs="Times New Roman"/>
          <w:b/>
          <w:sz w:val="22"/>
          <w:szCs w:val="22"/>
        </w:rPr>
        <w:t xml:space="preserve"> </w:t>
      </w:r>
      <w:r w:rsidR="00CB367F" w:rsidRPr="00B21D89">
        <w:rPr>
          <w:rFonts w:eastAsia="Times New Roman" w:cs="Times New Roman"/>
          <w:b/>
          <w:bCs/>
          <w:sz w:val="22"/>
          <w:szCs w:val="22"/>
        </w:rPr>
        <w:t>25.01.2025</w:t>
      </w:r>
      <w:r w:rsidR="003C09C1" w:rsidRPr="00B21D89">
        <w:rPr>
          <w:rFonts w:eastAsia="Times New Roman" w:cs="Times New Roman"/>
          <w:b/>
          <w:bCs/>
          <w:sz w:val="22"/>
          <w:szCs w:val="22"/>
        </w:rPr>
        <w:t xml:space="preserve"> </w:t>
      </w:r>
      <w:r w:rsidR="00B36777" w:rsidRPr="00B21D89">
        <w:rPr>
          <w:rFonts w:eastAsia="Times New Roman" w:cs="Times New Roman"/>
          <w:b/>
          <w:bCs/>
          <w:sz w:val="22"/>
          <w:szCs w:val="22"/>
        </w:rPr>
        <w:t>r</w:t>
      </w:r>
      <w:r w:rsidR="00B36777" w:rsidRPr="00B21D89">
        <w:rPr>
          <w:rFonts w:eastAsia="Times New Roman" w:cs="Times New Roman"/>
          <w:bCs/>
          <w:sz w:val="22"/>
          <w:szCs w:val="22"/>
        </w:rPr>
        <w:t xml:space="preserve">. </w:t>
      </w:r>
      <w:r w:rsidR="007D4AC9" w:rsidRPr="00B21D89">
        <w:rPr>
          <w:rFonts w:eastAsia="Times New Roman" w:cs="Times New Roman"/>
          <w:bCs/>
          <w:sz w:val="22"/>
          <w:szCs w:val="22"/>
        </w:rPr>
        <w:t>Bieg terminu rozpoczyna się wraz z upływem terminu składania ofert</w:t>
      </w:r>
      <w:r w:rsidR="00B21D89" w:rsidRPr="00B21D89">
        <w:rPr>
          <w:rFonts w:eastAsia="Times New Roman" w:cs="Times New Roman"/>
          <w:bCs/>
          <w:sz w:val="22"/>
          <w:szCs w:val="22"/>
        </w:rPr>
        <w:t>.</w:t>
      </w:r>
    </w:p>
    <w:p w14:paraId="19262264" w14:textId="77777777" w:rsidR="009033B1" w:rsidRPr="00820E14" w:rsidRDefault="00985D4F" w:rsidP="004F3FE4">
      <w:pPr>
        <w:suppressAutoHyphens/>
        <w:autoSpaceDE w:val="0"/>
        <w:autoSpaceDN w:val="0"/>
        <w:adjustRightInd w:val="0"/>
        <w:spacing w:after="60"/>
        <w:jc w:val="both"/>
        <w:rPr>
          <w:rFonts w:eastAsia="Times New Roman" w:cs="Times New Roman"/>
          <w:bCs/>
          <w:sz w:val="22"/>
          <w:szCs w:val="22"/>
        </w:rPr>
      </w:pPr>
      <w:r w:rsidRPr="00B21D89">
        <w:rPr>
          <w:rFonts w:eastAsia="Times New Roman" w:cs="Times New Roman"/>
          <w:bCs/>
          <w:sz w:val="22"/>
          <w:szCs w:val="22"/>
        </w:rPr>
        <w:t>2.</w:t>
      </w:r>
      <w:r w:rsidR="009033B1" w:rsidRPr="00B21D89">
        <w:rPr>
          <w:rFonts w:eastAsia="Times New Roman" w:cs="Times New Roman"/>
          <w:bCs/>
          <w:sz w:val="22"/>
          <w:szCs w:val="22"/>
        </w:rPr>
        <w:t>W przypadku gdy wybór najkorzystniejszej oferty nie nastąpi przed upływem</w:t>
      </w:r>
      <w:r w:rsidR="009033B1" w:rsidRPr="006E44A5">
        <w:rPr>
          <w:rFonts w:eastAsia="Times New Roman" w:cs="Times New Roman"/>
          <w:bCs/>
          <w:sz w:val="22"/>
          <w:szCs w:val="22"/>
        </w:rPr>
        <w:t xml:space="preserve"> terminu związania</w:t>
      </w:r>
      <w:r w:rsidR="009033B1" w:rsidRPr="00820E14">
        <w:rPr>
          <w:rFonts w:eastAsia="Times New Roman" w:cs="Times New Roman"/>
          <w:bCs/>
          <w:sz w:val="22"/>
          <w:szCs w:val="22"/>
        </w:rPr>
        <w:t xml:space="preserve"> ofertą, o którym mowa w</w:t>
      </w:r>
      <w:r w:rsidR="00047607" w:rsidRPr="00820E14">
        <w:rPr>
          <w:rFonts w:eastAsia="Times New Roman" w:cs="Times New Roman"/>
          <w:bCs/>
          <w:sz w:val="22"/>
          <w:szCs w:val="22"/>
        </w:rPr>
        <w:t xml:space="preserve"> </w:t>
      </w:r>
      <w:r w:rsidR="009033B1" w:rsidRPr="00820E14">
        <w:rPr>
          <w:rFonts w:eastAsia="Times New Roman" w:cs="Times New Roman"/>
          <w:bCs/>
          <w:sz w:val="22"/>
          <w:szCs w:val="22"/>
        </w:rPr>
        <w:t xml:space="preserve">ust.2, </w:t>
      </w:r>
      <w:r w:rsidR="00406BED">
        <w:rPr>
          <w:rFonts w:eastAsia="Times New Roman" w:cs="Times New Roman"/>
          <w:bCs/>
          <w:sz w:val="22"/>
          <w:szCs w:val="22"/>
        </w:rPr>
        <w:t>Zamawia</w:t>
      </w:r>
      <w:r w:rsidR="009033B1" w:rsidRPr="00820E14">
        <w:rPr>
          <w:rFonts w:eastAsia="Times New Roman" w:cs="Times New Roman"/>
          <w:bCs/>
          <w:sz w:val="22"/>
          <w:szCs w:val="22"/>
        </w:rPr>
        <w:t xml:space="preserve">jący przed upływem terminu związania ofertą, zwraca się jednokrotnie do </w:t>
      </w:r>
      <w:r w:rsidR="00B57382">
        <w:rPr>
          <w:rFonts w:eastAsia="Times New Roman" w:cs="Times New Roman"/>
          <w:bCs/>
          <w:sz w:val="22"/>
          <w:szCs w:val="22"/>
        </w:rPr>
        <w:t>Wykonawc</w:t>
      </w:r>
      <w:r w:rsidR="009033B1" w:rsidRPr="00820E14">
        <w:rPr>
          <w:rFonts w:eastAsia="Times New Roman" w:cs="Times New Roman"/>
          <w:bCs/>
          <w:sz w:val="22"/>
          <w:szCs w:val="22"/>
        </w:rPr>
        <w:t>ów o wyrażenie zgody na przedłużenie tego terminu o wskazywany przez niego okres, nie dłuższy niż 60</w:t>
      </w:r>
      <w:r w:rsidR="00B76B82" w:rsidRPr="00820E14">
        <w:rPr>
          <w:rFonts w:eastAsia="Times New Roman" w:cs="Times New Roman"/>
          <w:bCs/>
          <w:sz w:val="22"/>
          <w:szCs w:val="22"/>
        </w:rPr>
        <w:t xml:space="preserve"> </w:t>
      </w:r>
      <w:r w:rsidR="009033B1" w:rsidRPr="00820E14">
        <w:rPr>
          <w:rFonts w:eastAsia="Times New Roman" w:cs="Times New Roman"/>
          <w:bCs/>
          <w:sz w:val="22"/>
          <w:szCs w:val="22"/>
        </w:rPr>
        <w:t>dni.</w:t>
      </w:r>
    </w:p>
    <w:p w14:paraId="67021F75" w14:textId="77777777" w:rsidR="009033B1" w:rsidRPr="00820E14" w:rsidRDefault="00985D4F" w:rsidP="004F3FE4">
      <w:pPr>
        <w:suppressAutoHyphens/>
        <w:autoSpaceDE w:val="0"/>
        <w:autoSpaceDN w:val="0"/>
        <w:adjustRightInd w:val="0"/>
        <w:spacing w:after="60"/>
        <w:jc w:val="both"/>
        <w:rPr>
          <w:rFonts w:eastAsia="Times New Roman" w:cs="Times New Roman"/>
          <w:bCs/>
          <w:sz w:val="22"/>
          <w:szCs w:val="22"/>
        </w:rPr>
      </w:pPr>
      <w:r w:rsidRPr="00820E14">
        <w:rPr>
          <w:rFonts w:eastAsia="Times New Roman" w:cs="Times New Roman"/>
          <w:bCs/>
          <w:sz w:val="22"/>
          <w:szCs w:val="22"/>
        </w:rPr>
        <w:t>3.</w:t>
      </w:r>
      <w:r w:rsidR="009033B1" w:rsidRPr="00820E14">
        <w:rPr>
          <w:rFonts w:eastAsia="Times New Roman" w:cs="Times New Roman"/>
          <w:bCs/>
          <w:sz w:val="22"/>
          <w:szCs w:val="22"/>
        </w:rPr>
        <w:t xml:space="preserve">Przedłużenie terminu związania ofertą, o którym mowa w ust. 2, wymaga złożenia przez </w:t>
      </w:r>
      <w:r w:rsidR="00B57382">
        <w:rPr>
          <w:rFonts w:eastAsia="Times New Roman" w:cs="Times New Roman"/>
          <w:bCs/>
          <w:sz w:val="22"/>
          <w:szCs w:val="22"/>
        </w:rPr>
        <w:t>Wykonawc</w:t>
      </w:r>
      <w:r w:rsidR="009033B1" w:rsidRPr="00820E14">
        <w:rPr>
          <w:rFonts w:eastAsia="Times New Roman" w:cs="Times New Roman"/>
          <w:bCs/>
          <w:sz w:val="22"/>
          <w:szCs w:val="22"/>
        </w:rPr>
        <w:t>ę pisemnego oświadczenia o wyrażeniu zgody na przedłużenie terminu związania ofertą.</w:t>
      </w:r>
    </w:p>
    <w:p w14:paraId="577DB022" w14:textId="77777777" w:rsidR="008E681A" w:rsidRDefault="00985D4F" w:rsidP="008E681A">
      <w:pPr>
        <w:suppressAutoHyphens/>
        <w:autoSpaceDE w:val="0"/>
        <w:autoSpaceDN w:val="0"/>
        <w:adjustRightInd w:val="0"/>
        <w:spacing w:after="60"/>
        <w:jc w:val="both"/>
        <w:rPr>
          <w:rFonts w:eastAsia="Times New Roman" w:cs="Times New Roman"/>
          <w:bCs/>
          <w:sz w:val="22"/>
          <w:szCs w:val="22"/>
        </w:rPr>
      </w:pPr>
      <w:r w:rsidRPr="00820E14">
        <w:rPr>
          <w:rFonts w:eastAsia="Times New Roman" w:cs="Times New Roman"/>
          <w:bCs/>
          <w:sz w:val="22"/>
          <w:szCs w:val="22"/>
        </w:rPr>
        <w:t>4.</w:t>
      </w:r>
      <w:r w:rsidR="009033B1" w:rsidRPr="00820E14">
        <w:rPr>
          <w:rFonts w:eastAsia="Times New Roman" w:cs="Times New Roman"/>
          <w:bCs/>
          <w:sz w:val="22"/>
          <w:szCs w:val="22"/>
        </w:rPr>
        <w:t xml:space="preserve">W przypadku gdy </w:t>
      </w:r>
      <w:r w:rsidR="00406BED">
        <w:rPr>
          <w:rFonts w:eastAsia="Times New Roman" w:cs="Times New Roman"/>
          <w:bCs/>
          <w:sz w:val="22"/>
          <w:szCs w:val="22"/>
        </w:rPr>
        <w:t>Zamawia</w:t>
      </w:r>
      <w:r w:rsidR="009033B1" w:rsidRPr="00820E14">
        <w:rPr>
          <w:rFonts w:eastAsia="Times New Roman" w:cs="Times New Roman"/>
          <w:bCs/>
          <w:sz w:val="22"/>
          <w:szCs w:val="22"/>
        </w:rPr>
        <w:t xml:space="preserve">jący żąda wniesienia wadium, przedłużenie terminu związania ofertą, </w:t>
      </w:r>
      <w:r w:rsidR="00B76B82" w:rsidRPr="00820E14">
        <w:rPr>
          <w:rFonts w:eastAsia="Times New Roman" w:cs="Times New Roman"/>
          <w:bCs/>
          <w:sz w:val="22"/>
          <w:szCs w:val="22"/>
        </w:rPr>
        <w:br/>
      </w:r>
      <w:r w:rsidR="009033B1" w:rsidRPr="00820E14">
        <w:rPr>
          <w:rFonts w:eastAsia="Times New Roman" w:cs="Times New Roman"/>
          <w:bCs/>
          <w:sz w:val="22"/>
          <w:szCs w:val="22"/>
        </w:rPr>
        <w:t>o którym mowa w ust.2, następuje wraz z przedłużeniem okresu ważności wadium albo, jeżeli nie jest to możliwe, z wniesieniem nowego wadium na przedłużony okres związania ofertą</w:t>
      </w:r>
      <w:r w:rsidR="00AA3AB6" w:rsidRPr="00820E14">
        <w:rPr>
          <w:rFonts w:eastAsia="Times New Roman" w:cs="Times New Roman"/>
          <w:bCs/>
          <w:sz w:val="22"/>
          <w:szCs w:val="22"/>
        </w:rPr>
        <w:t>.</w:t>
      </w:r>
    </w:p>
    <w:p w14:paraId="0BDAE005" w14:textId="77777777" w:rsidR="00D643D4" w:rsidRPr="00D643D4" w:rsidRDefault="00D643D4" w:rsidP="008E681A">
      <w:pPr>
        <w:suppressAutoHyphens/>
        <w:autoSpaceDE w:val="0"/>
        <w:autoSpaceDN w:val="0"/>
        <w:adjustRightInd w:val="0"/>
        <w:spacing w:after="60"/>
        <w:jc w:val="both"/>
        <w:rPr>
          <w:rFonts w:eastAsia="Times New Roman" w:cs="Times New Roman"/>
          <w:bCs/>
          <w:sz w:val="22"/>
          <w:szCs w:val="22"/>
        </w:rPr>
      </w:pPr>
    </w:p>
    <w:p w14:paraId="66D0E739" w14:textId="77777777" w:rsidR="00D26B1A" w:rsidRPr="00820E14" w:rsidRDefault="00071F7E" w:rsidP="001111CA">
      <w:pPr>
        <w:suppressAutoHyphens/>
        <w:autoSpaceDE w:val="0"/>
        <w:autoSpaceDN w:val="0"/>
        <w:adjustRightInd w:val="0"/>
        <w:rPr>
          <w:rFonts w:eastAsia="Calibri" w:cs="Times New Roman"/>
          <w:b/>
          <w:sz w:val="22"/>
          <w:szCs w:val="22"/>
          <w:lang w:eastAsia="en-US"/>
        </w:rPr>
      </w:pPr>
      <w:r w:rsidRPr="00820E14">
        <w:rPr>
          <w:rFonts w:eastAsia="Calibri" w:cs="Times New Roman"/>
          <w:b/>
          <w:sz w:val="22"/>
          <w:szCs w:val="22"/>
          <w:lang w:eastAsia="en-US"/>
        </w:rPr>
        <w:t>X</w:t>
      </w:r>
      <w:r w:rsidR="007D4AC9" w:rsidRPr="00820E14">
        <w:rPr>
          <w:rFonts w:eastAsia="Calibri" w:cs="Times New Roman"/>
          <w:b/>
          <w:sz w:val="22"/>
          <w:szCs w:val="22"/>
          <w:lang w:eastAsia="en-US"/>
        </w:rPr>
        <w:t>IV</w:t>
      </w:r>
      <w:r w:rsidRPr="00820E14">
        <w:rPr>
          <w:rFonts w:eastAsia="Calibri" w:cs="Times New Roman"/>
          <w:b/>
          <w:sz w:val="22"/>
          <w:szCs w:val="22"/>
          <w:lang w:eastAsia="en-US"/>
        </w:rPr>
        <w:t>.  O</w:t>
      </w:r>
      <w:r w:rsidR="001111CA" w:rsidRPr="00820E14">
        <w:rPr>
          <w:rFonts w:eastAsia="Calibri" w:cs="Times New Roman"/>
          <w:b/>
          <w:sz w:val="22"/>
          <w:szCs w:val="22"/>
          <w:lang w:eastAsia="en-US"/>
        </w:rPr>
        <w:t>PIS SPOSOBU PRZYGOTOWANIA OFERT</w:t>
      </w:r>
    </w:p>
    <w:p w14:paraId="77435384"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6CE7D8AD"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 Treść oferty musi być zgodna z wymaganiami Zamawiającego określonymi w dokumentach zamówienia.</w:t>
      </w:r>
    </w:p>
    <w:p w14:paraId="15704A14"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3.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14:paraId="0FD6A408"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4.Zaleca się , aby każdy elektroniczny dokument (plik) był podpisany osobno. Zaleca się aby załączone pliki zawierały nr postępowania, oznaczenie Wykonawcy oraz nazwę identyfikującą dany dokument. </w:t>
      </w:r>
    </w:p>
    <w:p w14:paraId="385F745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5. Dokumenty sporządzone w języku obcym są składane wraz z tłumaczeniem na język polski.</w:t>
      </w:r>
    </w:p>
    <w:p w14:paraId="40FDFDC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6AFC7CA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7. Jeśli jakiś z dokumentów wymaganych nie dotyczy Wykonawcy, do oferty należy załączyć oświadczenie z informacją na ten temat.</w:t>
      </w:r>
    </w:p>
    <w:p w14:paraId="7347CF16"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8. Wykonawca musi zapoznać się i zaakceptować wszystkie warunki przedmiotowej SWZ.</w:t>
      </w:r>
    </w:p>
    <w:p w14:paraId="24E081E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lastRenderedPageBreak/>
        <w:t>9. Wykonawca zaproponuje cenę, w której zawierać się będą wszystkie koszty, jakie musi ponieść, aby wykonać dostawę, zgodnie z wymaganiami Zamawiającego oraz z najwyższą starannością. Zaproponowane ceny mogą zawierać ewentualne rabaty.</w:t>
      </w:r>
    </w:p>
    <w:p w14:paraId="53E3EE4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6A38191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11. Oferta oraz przedmiotowe środki dowodowe (jeżeli były wymagane) muszą być składane elektronicznie i muszą zostać podpisane elektronicznym kwalifikowanym podpisem. W procesie składania oferty w tym przedmiotowych środków dowodowych na platformie, kwalifikowany podpis elektroniczny Wykonawca składa bezpośrednio na dokumencie, który następnie przesyła do systemu.</w:t>
      </w:r>
    </w:p>
    <w:p w14:paraId="052678C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2FF3DE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13.Zamawiajacy wymaga,  aby oferta była:</w:t>
      </w:r>
    </w:p>
    <w:p w14:paraId="3998AE4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13.1.</w:t>
      </w:r>
      <w:r w:rsidRPr="00290745">
        <w:rPr>
          <w:rFonts w:cs="Times New Roman"/>
          <w:sz w:val="22"/>
          <w:szCs w:val="22"/>
        </w:rPr>
        <w:tab/>
        <w:t>sporządzona na podstawie załączników niniejszej SWZ w języku polskim,</w:t>
      </w:r>
    </w:p>
    <w:p w14:paraId="31635C99"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13.2.</w:t>
      </w:r>
      <w:r w:rsidRPr="00290745">
        <w:rPr>
          <w:rFonts w:cs="Times New Roman"/>
          <w:sz w:val="22"/>
          <w:szCs w:val="22"/>
        </w:rPr>
        <w:tab/>
        <w:t>złożona przy użyciu środków komunikacji elektronicznej tzn. za pośrednictwem platformazakupowa.pl,</w:t>
      </w:r>
    </w:p>
    <w:p w14:paraId="4BE41BE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13.3.podpisana kwalifikowanym podpisem elektronicznym przez osobę/osoby upoważnioną / upoważnione.</w:t>
      </w:r>
    </w:p>
    <w:p w14:paraId="090EF08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14.Podpisy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290745">
        <w:rPr>
          <w:rFonts w:cs="Times New Roman"/>
          <w:sz w:val="22"/>
          <w:szCs w:val="22"/>
        </w:rPr>
        <w:t>eIDAS</w:t>
      </w:r>
      <w:proofErr w:type="spellEnd"/>
      <w:r w:rsidRPr="00290745">
        <w:rPr>
          <w:rFonts w:cs="Times New Roman"/>
          <w:sz w:val="22"/>
          <w:szCs w:val="22"/>
        </w:rPr>
        <w:t>) (UE) nr 910/2014 - od 1 lipca 2016 roku”.</w:t>
      </w:r>
    </w:p>
    <w:p w14:paraId="1D2DC70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15.W przypadku wykorzystania formatu podpisu </w:t>
      </w:r>
      <w:proofErr w:type="spellStart"/>
      <w:r w:rsidRPr="00290745">
        <w:rPr>
          <w:rFonts w:cs="Times New Roman"/>
          <w:sz w:val="22"/>
          <w:szCs w:val="22"/>
        </w:rPr>
        <w:t>XAdES</w:t>
      </w:r>
      <w:proofErr w:type="spellEnd"/>
      <w:r w:rsidRPr="00290745">
        <w:rPr>
          <w:rFonts w:cs="Times New Roman"/>
          <w:sz w:val="22"/>
          <w:szCs w:val="22"/>
        </w:rPr>
        <w:t xml:space="preserve"> zewnętrzny Zamawiający wymaga dołączenia odpowiedniej ilości plików tj. podpisywanych plików z danymi oraz plików </w:t>
      </w:r>
      <w:proofErr w:type="spellStart"/>
      <w:r w:rsidRPr="00290745">
        <w:rPr>
          <w:rFonts w:cs="Times New Roman"/>
          <w:sz w:val="22"/>
          <w:szCs w:val="22"/>
        </w:rPr>
        <w:t>XAdES</w:t>
      </w:r>
      <w:proofErr w:type="spellEnd"/>
      <w:r w:rsidRPr="00290745">
        <w:rPr>
          <w:rFonts w:cs="Times New Roman"/>
          <w:sz w:val="22"/>
          <w:szCs w:val="22"/>
        </w:rPr>
        <w:t>.</w:t>
      </w:r>
    </w:p>
    <w:p w14:paraId="00383D0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16.Zgodnie z art. 18 ust. 3 ustawy </w:t>
      </w:r>
      <w:proofErr w:type="spellStart"/>
      <w:r w:rsidRPr="00290745">
        <w:rPr>
          <w:rFonts w:cs="Times New Roman"/>
          <w:sz w:val="22"/>
          <w:szCs w:val="22"/>
        </w:rPr>
        <w:t>Pzp</w:t>
      </w:r>
      <w:proofErr w:type="spellEnd"/>
      <w:r w:rsidRPr="00290745">
        <w:rPr>
          <w:rFonts w:cs="Times New Roman"/>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A94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17.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75CCF5E"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lastRenderedPageBreak/>
        <w:t>18. Maksymalny rozmiar jednego pliku przesyłanego za pośrednictwem dedykowanych formularzy do: złożenia, zmiany, wycofania oferty wynosi 150 MB natomiast przy komunikacji wielkość pliku to maksymalnie 500 MB.</w:t>
      </w:r>
    </w:p>
    <w:p w14:paraId="4E8C2BAB"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19.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2742A9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20. Zamawiający rekomenduje wykorzystanie formatów: .pdf .</w:t>
      </w:r>
      <w:proofErr w:type="spellStart"/>
      <w:r w:rsidRPr="00290745">
        <w:rPr>
          <w:rFonts w:cs="Times New Roman"/>
          <w:sz w:val="22"/>
          <w:szCs w:val="22"/>
        </w:rPr>
        <w:t>doc</w:t>
      </w:r>
      <w:proofErr w:type="spellEnd"/>
      <w:r w:rsidRPr="00290745">
        <w:rPr>
          <w:rFonts w:cs="Times New Roman"/>
          <w:sz w:val="22"/>
          <w:szCs w:val="22"/>
        </w:rPr>
        <w:t xml:space="preserve"> .</w:t>
      </w:r>
      <w:proofErr w:type="spellStart"/>
      <w:r w:rsidRPr="00290745">
        <w:rPr>
          <w:rFonts w:cs="Times New Roman"/>
          <w:sz w:val="22"/>
          <w:szCs w:val="22"/>
        </w:rPr>
        <w:t>docx</w:t>
      </w:r>
      <w:proofErr w:type="spellEnd"/>
      <w:r w:rsidRPr="00290745">
        <w:rPr>
          <w:rFonts w:cs="Times New Roman"/>
          <w:sz w:val="22"/>
          <w:szCs w:val="22"/>
        </w:rPr>
        <w:t xml:space="preserve"> .xls .</w:t>
      </w:r>
      <w:proofErr w:type="spellStart"/>
      <w:r w:rsidRPr="00290745">
        <w:rPr>
          <w:rFonts w:cs="Times New Roman"/>
          <w:sz w:val="22"/>
          <w:szCs w:val="22"/>
        </w:rPr>
        <w:t>xlsx</w:t>
      </w:r>
      <w:proofErr w:type="spellEnd"/>
      <w:r w:rsidRPr="00290745">
        <w:rPr>
          <w:rFonts w:cs="Times New Roman"/>
          <w:sz w:val="22"/>
          <w:szCs w:val="22"/>
        </w:rPr>
        <w:t xml:space="preserve"> .jpg (.</w:t>
      </w:r>
      <w:proofErr w:type="spellStart"/>
      <w:r w:rsidRPr="00290745">
        <w:rPr>
          <w:rFonts w:cs="Times New Roman"/>
          <w:sz w:val="22"/>
          <w:szCs w:val="22"/>
        </w:rPr>
        <w:t>jpeg</w:t>
      </w:r>
      <w:proofErr w:type="spellEnd"/>
      <w:r w:rsidRPr="00290745">
        <w:rPr>
          <w:rFonts w:cs="Times New Roman"/>
          <w:sz w:val="22"/>
          <w:szCs w:val="22"/>
        </w:rPr>
        <w:t>) ze szczególnym wskazaniem na .pdf</w:t>
      </w:r>
    </w:p>
    <w:p w14:paraId="6D91E8A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21. W celu ewentualnej kompresji danych Zamawiający rekomenduje wykorzystanie jednego z rozszerzeń: .zip; .7Z</w:t>
      </w:r>
    </w:p>
    <w:p w14:paraId="1196F868"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22. Wśród rozszerzeń powszechnych a niewystępujących w Rozporządzeniu KRI występują: .</w:t>
      </w:r>
      <w:proofErr w:type="spellStart"/>
      <w:r w:rsidRPr="00290745">
        <w:rPr>
          <w:rFonts w:cs="Times New Roman"/>
          <w:sz w:val="22"/>
          <w:szCs w:val="22"/>
        </w:rPr>
        <w:t>rar</w:t>
      </w:r>
      <w:proofErr w:type="spellEnd"/>
      <w:r w:rsidRPr="00290745">
        <w:rPr>
          <w:rFonts w:cs="Times New Roman"/>
          <w:sz w:val="22"/>
          <w:szCs w:val="22"/>
        </w:rPr>
        <w:t xml:space="preserve"> .gif .</w:t>
      </w:r>
      <w:proofErr w:type="spellStart"/>
      <w:r w:rsidRPr="00290745">
        <w:rPr>
          <w:rFonts w:cs="Times New Roman"/>
          <w:sz w:val="22"/>
          <w:szCs w:val="22"/>
        </w:rPr>
        <w:t>bmp</w:t>
      </w:r>
      <w:proofErr w:type="spellEnd"/>
      <w:r w:rsidRPr="00290745">
        <w:rPr>
          <w:rFonts w:cs="Times New Roman"/>
          <w:sz w:val="22"/>
          <w:szCs w:val="22"/>
        </w:rPr>
        <w:t xml:space="preserve"> .</w:t>
      </w:r>
      <w:proofErr w:type="spellStart"/>
      <w:r w:rsidRPr="00290745">
        <w:rPr>
          <w:rFonts w:cs="Times New Roman"/>
          <w:sz w:val="22"/>
          <w:szCs w:val="22"/>
        </w:rPr>
        <w:t>numbers</w:t>
      </w:r>
      <w:proofErr w:type="spellEnd"/>
      <w:r w:rsidRPr="00290745">
        <w:rPr>
          <w:rFonts w:cs="Times New Roman"/>
          <w:sz w:val="22"/>
          <w:szCs w:val="22"/>
        </w:rPr>
        <w:t xml:space="preserve"> .</w:t>
      </w:r>
      <w:proofErr w:type="spellStart"/>
      <w:r w:rsidRPr="00290745">
        <w:rPr>
          <w:rFonts w:cs="Times New Roman"/>
          <w:sz w:val="22"/>
          <w:szCs w:val="22"/>
        </w:rPr>
        <w:t>pages</w:t>
      </w:r>
      <w:proofErr w:type="spellEnd"/>
      <w:r w:rsidRPr="00290745">
        <w:rPr>
          <w:rFonts w:cs="Times New Roman"/>
          <w:sz w:val="22"/>
          <w:szCs w:val="22"/>
        </w:rPr>
        <w:t>. Dokumenty złożone w takich plikach zostaną uznane za złożone nieskutecznie.</w:t>
      </w:r>
    </w:p>
    <w:p w14:paraId="67C4680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23.W przypadku stosowania przez Wykonawcę kwalifikowanego podpisu elektronicznego:</w:t>
      </w:r>
    </w:p>
    <w:p w14:paraId="74D6A7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290745">
        <w:rPr>
          <w:rFonts w:cs="Times New Roman"/>
          <w:sz w:val="22"/>
          <w:szCs w:val="22"/>
        </w:rPr>
        <w:t>PAdES</w:t>
      </w:r>
      <w:proofErr w:type="spellEnd"/>
      <w:r w:rsidRPr="00290745">
        <w:rPr>
          <w:rFonts w:cs="Times New Roman"/>
          <w:sz w:val="22"/>
          <w:szCs w:val="22"/>
        </w:rPr>
        <w:t xml:space="preserve">. </w:t>
      </w:r>
    </w:p>
    <w:p w14:paraId="69D1DDDA"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 xml:space="preserve">Pliki w innych formatach niż PDF zaleca się opatrzyć podpisem w formacie </w:t>
      </w:r>
      <w:proofErr w:type="spellStart"/>
      <w:r w:rsidRPr="00290745">
        <w:rPr>
          <w:rFonts w:cs="Times New Roman"/>
          <w:sz w:val="22"/>
          <w:szCs w:val="22"/>
        </w:rPr>
        <w:t>XAdES</w:t>
      </w:r>
      <w:proofErr w:type="spellEnd"/>
      <w:r w:rsidRPr="00290745">
        <w:rPr>
          <w:rFonts w:cs="Times New Roman"/>
          <w:sz w:val="22"/>
          <w:szCs w:val="22"/>
        </w:rPr>
        <w:t xml:space="preserve"> o typie zewnętrznym. Wykonawca powinien pamiętać, aby plik z podpisem przekazywać łącznie z dokumentem podpisywanym.</w:t>
      </w:r>
    </w:p>
    <w:p w14:paraId="3338E437"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Zamawiający rekomenduje wykorzystanie podpisu z kwalifikowanym znacznikiem czasu.</w:t>
      </w:r>
    </w:p>
    <w:p w14:paraId="2897DAAA"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24.Zamawiający zaleca aby w przypadku podpisywania pliku przez kilka osób, stosować podpisy tego samego rodzaju. Podpisywanie różnymi rodzajami podpisów może doprowadzić do problemów w weryfikacji plików. </w:t>
      </w:r>
    </w:p>
    <w:p w14:paraId="64AC6693"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25.Zamawiający zaleca, aby Wykonawca z odpowiednim wyprzedzeniem przetestował możliwość prawidłowego wykorzystania wybranej metody podpisania plików oferty. Podczas podpisywania plików zaleca się stosowanie algorytmu skrótu SHA2 zamiast SHA1.</w:t>
      </w:r>
    </w:p>
    <w:p w14:paraId="44E805CB"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26. Podmiotowe środki dowodowe oraz inne dokumenty lub oświadczenia, o których mowa w SWZ, składa się w formie elektronicznej,  w zakresie i w sposób określony w przepisach wydanych na podstawie art. 70 ustawy PZP,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14332845" w14:textId="77777777" w:rsidR="00C74B83" w:rsidRPr="00992D5C" w:rsidRDefault="00290745" w:rsidP="00290745">
      <w:pPr>
        <w:spacing w:line="360" w:lineRule="auto"/>
        <w:jc w:val="both"/>
        <w:rPr>
          <w:rFonts w:eastAsia="Times New Roman" w:cs="Times New Roman"/>
          <w:color w:val="00B050"/>
          <w:sz w:val="22"/>
          <w:szCs w:val="22"/>
        </w:rPr>
      </w:pPr>
      <w:r w:rsidRPr="00290745">
        <w:rPr>
          <w:rFonts w:cs="Times New Roman"/>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99CABA6" w14:textId="77777777" w:rsidR="00071F7E" w:rsidRPr="00820E14" w:rsidRDefault="007D4AC9" w:rsidP="008560AA">
      <w:pPr>
        <w:suppressAutoHyphens/>
        <w:autoSpaceDE w:val="0"/>
        <w:autoSpaceDN w:val="0"/>
        <w:adjustRightInd w:val="0"/>
        <w:rPr>
          <w:rFonts w:eastAsia="Calibri" w:cs="Times New Roman"/>
          <w:b/>
          <w:sz w:val="22"/>
          <w:szCs w:val="22"/>
          <w:lang w:eastAsia="en-US"/>
        </w:rPr>
      </w:pPr>
      <w:r w:rsidRPr="00820E14">
        <w:rPr>
          <w:rFonts w:eastAsia="Calibri" w:cs="Times New Roman"/>
          <w:b/>
          <w:sz w:val="22"/>
          <w:szCs w:val="22"/>
          <w:lang w:eastAsia="en-US"/>
        </w:rPr>
        <w:t>XV</w:t>
      </w:r>
      <w:r w:rsidR="00071F7E" w:rsidRPr="00820E14">
        <w:rPr>
          <w:rFonts w:eastAsia="Calibri" w:cs="Times New Roman"/>
          <w:b/>
          <w:sz w:val="22"/>
          <w:szCs w:val="22"/>
          <w:lang w:eastAsia="en-US"/>
        </w:rPr>
        <w:t xml:space="preserve">.  </w:t>
      </w:r>
      <w:bookmarkStart w:id="10" w:name="_Hlk66032022"/>
      <w:r w:rsidRPr="00820E14">
        <w:rPr>
          <w:rFonts w:eastAsia="Calibri" w:cs="Times New Roman"/>
          <w:b/>
          <w:sz w:val="22"/>
          <w:szCs w:val="22"/>
          <w:lang w:eastAsia="en-US"/>
        </w:rPr>
        <w:t>SP</w:t>
      </w:r>
      <w:r w:rsidR="001D543E" w:rsidRPr="00820E14">
        <w:rPr>
          <w:rFonts w:eastAsia="Calibri" w:cs="Times New Roman"/>
          <w:b/>
          <w:sz w:val="22"/>
          <w:szCs w:val="22"/>
          <w:lang w:eastAsia="en-US"/>
        </w:rPr>
        <w:t>O</w:t>
      </w:r>
      <w:r w:rsidRPr="00820E14">
        <w:rPr>
          <w:rFonts w:eastAsia="Calibri" w:cs="Times New Roman"/>
          <w:b/>
          <w:sz w:val="22"/>
          <w:szCs w:val="22"/>
          <w:lang w:eastAsia="en-US"/>
        </w:rPr>
        <w:t xml:space="preserve">SÓB ORAZ TERMIN </w:t>
      </w:r>
      <w:r w:rsidR="00071F7E" w:rsidRPr="00820E14">
        <w:rPr>
          <w:rFonts w:eastAsia="Calibri" w:cs="Times New Roman"/>
          <w:b/>
          <w:sz w:val="22"/>
          <w:szCs w:val="22"/>
          <w:lang w:eastAsia="en-US"/>
        </w:rPr>
        <w:t>SKŁADANIA  OFERT</w:t>
      </w:r>
      <w:bookmarkEnd w:id="10"/>
    </w:p>
    <w:p w14:paraId="5A71A4D8" w14:textId="77777777" w:rsidR="00F71BF0" w:rsidRPr="00820E14" w:rsidRDefault="001111CA" w:rsidP="00C74B83">
      <w:pPr>
        <w:spacing w:line="260" w:lineRule="atLeast"/>
        <w:rPr>
          <w:rFonts w:cs="Times New Roman"/>
          <w:b/>
          <w:bCs/>
          <w:sz w:val="22"/>
          <w:szCs w:val="22"/>
        </w:rPr>
      </w:pPr>
      <w:bookmarkStart w:id="11" w:name="_Hlk66032074"/>
      <w:r w:rsidRPr="00820E14">
        <w:rPr>
          <w:rFonts w:cs="Times New Roman"/>
          <w:b/>
          <w:bCs/>
          <w:sz w:val="22"/>
          <w:szCs w:val="22"/>
        </w:rPr>
        <w:t xml:space="preserve">A. </w:t>
      </w:r>
      <w:r w:rsidR="00106235" w:rsidRPr="00820E14">
        <w:rPr>
          <w:rFonts w:cs="Times New Roman"/>
          <w:b/>
          <w:bCs/>
          <w:sz w:val="22"/>
          <w:szCs w:val="22"/>
        </w:rPr>
        <w:t xml:space="preserve"> </w:t>
      </w:r>
      <w:r w:rsidR="000F1C99" w:rsidRPr="00820E14">
        <w:rPr>
          <w:rFonts w:cs="Times New Roman"/>
          <w:b/>
          <w:bCs/>
          <w:sz w:val="22"/>
          <w:szCs w:val="22"/>
        </w:rPr>
        <w:t>S</w:t>
      </w:r>
      <w:r w:rsidR="00EF635C">
        <w:rPr>
          <w:rFonts w:cs="Times New Roman"/>
          <w:b/>
          <w:bCs/>
          <w:sz w:val="22"/>
          <w:szCs w:val="22"/>
        </w:rPr>
        <w:t>posób składania</w:t>
      </w:r>
      <w:r w:rsidR="00106235" w:rsidRPr="00820E14">
        <w:rPr>
          <w:rFonts w:cs="Times New Roman"/>
          <w:b/>
          <w:bCs/>
          <w:sz w:val="22"/>
          <w:szCs w:val="22"/>
        </w:rPr>
        <w:t xml:space="preserve"> ofert</w:t>
      </w:r>
    </w:p>
    <w:bookmarkEnd w:id="11"/>
    <w:p w14:paraId="54CDCC62"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lastRenderedPageBreak/>
        <w:t>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7626A43D"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2. Jeśli Wykonawca pakuje dokumenty np. w plik o rozszerzeniu .zip, zaleca się wcześniejsze podpisanie każdego ze skompresowanych plików. </w:t>
      </w:r>
    </w:p>
    <w:p w14:paraId="4377B3CB"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3. Zamawiający zaleca aby </w:t>
      </w:r>
      <w:r w:rsidRPr="000A5D60">
        <w:rPr>
          <w:rFonts w:eastAsia="Times New Roman" w:cs="Times New Roman"/>
          <w:bCs/>
          <w:sz w:val="22"/>
          <w:szCs w:val="22"/>
          <w:u w:val="single"/>
        </w:rPr>
        <w:t>nie</w:t>
      </w:r>
      <w:r w:rsidRPr="00290745">
        <w:rPr>
          <w:rFonts w:eastAsia="Times New Roman" w:cs="Times New Roman"/>
          <w:bCs/>
          <w:sz w:val="22"/>
          <w:szCs w:val="22"/>
        </w:rPr>
        <w:t xml:space="preserve"> wprowadzać jakichkolwiek zmian w plikach po podpisaniu ich podpisem kwalifikowanym. Może to skutkować naruszeniem integralności plików co równoważne będzie z koniecznością odrzucenia oferty.</w:t>
      </w:r>
    </w:p>
    <w:p w14:paraId="6239417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14:paraId="49927B4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6. Wykonawca, za pośrednictwem </w:t>
      </w:r>
      <w:r w:rsidRPr="000A5D60">
        <w:rPr>
          <w:rFonts w:eastAsia="Times New Roman" w:cs="Times New Roman"/>
          <w:bCs/>
          <w:color w:val="0066FF"/>
          <w:sz w:val="22"/>
          <w:szCs w:val="22"/>
        </w:rPr>
        <w:t xml:space="preserve">platformazakupowa.pl </w:t>
      </w:r>
      <w:r w:rsidRPr="00290745">
        <w:rPr>
          <w:rFonts w:eastAsia="Times New Roman" w:cs="Times New Roman"/>
          <w:bCs/>
          <w:sz w:val="22"/>
          <w:szCs w:val="22"/>
        </w:rPr>
        <w:t>może przed upływem terminu do składania ofert zmienić lub wycofać ofertę. Sposób dokonywania zmiany lub wycofania oferty zamieszczono w instrukcji zamieszczonej na stronie internetowej pod adresem</w:t>
      </w:r>
      <w:r w:rsidRPr="000A5D60">
        <w:rPr>
          <w:rFonts w:eastAsia="Times New Roman" w:cs="Times New Roman"/>
          <w:bCs/>
          <w:color w:val="0066FF"/>
          <w:sz w:val="22"/>
          <w:szCs w:val="22"/>
        </w:rPr>
        <w:t>: https://platformazakupowa.pl/strona/45-instrukcje</w:t>
      </w:r>
    </w:p>
    <w:p w14:paraId="139134D5"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7. Za datę złożenia oferty przyjmuje się datę jej przekazania w systemie (platformie) w drugim kroku składania oferty poprzez kliknięcie przycisku “Złóż ofertę” i wyświetlenie się komunikatu, że oferta została zaszyfrowana i złożona.</w:t>
      </w:r>
    </w:p>
    <w:p w14:paraId="44A48C85"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8. Wykonawca po upływie terminu do składania ofert nie może skutecznie dokonać zmiany ani wycofać złożonej oferty.</w:t>
      </w:r>
    </w:p>
    <w:p w14:paraId="77AFAC8B"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9. Wykonawcy zobowiązani są zapoznać się dokładnie z informacjami zawartymi w SWZ i przygotować ofertę zgodnie z wymaganiami określonymi w tym dokumencie.</w:t>
      </w:r>
    </w:p>
    <w:p w14:paraId="297B55B8"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10.Wykonawcy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7B944C2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11.Jeden Wykonawca może złożyć tylko jedną ofertę. Złożenie większej liczby ofert lub złożenie ofert wariantowych / alternatywnych spowoduje odrzucenie wszystkich ofert złożonych przez Wykonawcę.</w:t>
      </w:r>
    </w:p>
    <w:p w14:paraId="033B86D6" w14:textId="77777777" w:rsidR="001306B7"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12. Ofertę wraz z wymaganymi dokumentami należy umieścić na </w:t>
      </w:r>
      <w:r w:rsidRPr="000A5D60">
        <w:rPr>
          <w:rFonts w:eastAsia="Times New Roman" w:cs="Times New Roman"/>
          <w:bCs/>
          <w:color w:val="0066FF"/>
          <w:sz w:val="22"/>
          <w:szCs w:val="22"/>
        </w:rPr>
        <w:t xml:space="preserve">platformazakupowa.pl </w:t>
      </w:r>
      <w:r w:rsidRPr="00290745">
        <w:rPr>
          <w:rFonts w:eastAsia="Times New Roman" w:cs="Times New Roman"/>
          <w:bCs/>
          <w:sz w:val="22"/>
          <w:szCs w:val="22"/>
        </w:rPr>
        <w:t xml:space="preserve">pod adresem: </w:t>
      </w:r>
      <w:r w:rsidRPr="000A5D60">
        <w:rPr>
          <w:rFonts w:eastAsia="Times New Roman" w:cs="Times New Roman"/>
          <w:bCs/>
          <w:color w:val="0066FF"/>
          <w:sz w:val="22"/>
          <w:szCs w:val="22"/>
        </w:rPr>
        <w:t xml:space="preserve">https://platformazakupowa.pl/pn/csk_umed </w:t>
      </w:r>
      <w:r w:rsidRPr="00290745">
        <w:rPr>
          <w:rFonts w:eastAsia="Times New Roman" w:cs="Times New Roman"/>
          <w:bCs/>
          <w:sz w:val="22"/>
          <w:szCs w:val="22"/>
        </w:rPr>
        <w:t xml:space="preserve">w myśl Ustawy na stronie internetowej prowadzonego postępowania.  </w:t>
      </w:r>
    </w:p>
    <w:p w14:paraId="1DB0789D" w14:textId="77777777" w:rsidR="00290745" w:rsidRDefault="00290745" w:rsidP="00290745">
      <w:pPr>
        <w:suppressAutoHyphens/>
        <w:jc w:val="both"/>
        <w:rPr>
          <w:rFonts w:eastAsia="Times New Roman" w:cs="Times New Roman"/>
          <w:b/>
          <w:bCs/>
          <w:sz w:val="22"/>
          <w:szCs w:val="22"/>
          <w:lang w:eastAsia="ar-SA"/>
        </w:rPr>
      </w:pPr>
    </w:p>
    <w:p w14:paraId="160FF3B6" w14:textId="45FA9DFA" w:rsidR="00F21B37" w:rsidRPr="00B21D89" w:rsidRDefault="008570C6" w:rsidP="00F21B37">
      <w:pPr>
        <w:suppressAutoHyphens/>
        <w:jc w:val="both"/>
        <w:rPr>
          <w:rFonts w:eastAsia="Times New Roman" w:cs="Times New Roman"/>
          <w:color w:val="FF0000"/>
          <w:sz w:val="22"/>
          <w:szCs w:val="22"/>
          <w:lang w:eastAsia="ar-SA"/>
        </w:rPr>
      </w:pPr>
      <w:r w:rsidRPr="00B21D89">
        <w:rPr>
          <w:rFonts w:eastAsia="Times New Roman" w:cs="Times New Roman"/>
          <w:b/>
          <w:bCs/>
          <w:sz w:val="22"/>
          <w:szCs w:val="22"/>
          <w:lang w:eastAsia="ar-SA"/>
        </w:rPr>
        <w:t>B</w:t>
      </w:r>
      <w:r w:rsidR="00106235" w:rsidRPr="00B21D89">
        <w:rPr>
          <w:rFonts w:eastAsia="Times New Roman" w:cs="Times New Roman"/>
          <w:b/>
          <w:bCs/>
          <w:sz w:val="22"/>
          <w:szCs w:val="22"/>
          <w:lang w:eastAsia="ar-SA"/>
        </w:rPr>
        <w:t xml:space="preserve">. </w:t>
      </w:r>
      <w:r w:rsidR="005B7E7D" w:rsidRPr="00B21D89">
        <w:rPr>
          <w:rFonts w:eastAsia="Times New Roman" w:cs="Times New Roman"/>
          <w:b/>
          <w:bCs/>
          <w:sz w:val="22"/>
          <w:szCs w:val="22"/>
          <w:lang w:eastAsia="ar-SA"/>
        </w:rPr>
        <w:t>T</w:t>
      </w:r>
      <w:r w:rsidR="00F21B37" w:rsidRPr="00B21D89">
        <w:rPr>
          <w:rFonts w:eastAsia="Times New Roman" w:cs="Times New Roman"/>
          <w:b/>
          <w:bCs/>
          <w:sz w:val="22"/>
          <w:szCs w:val="22"/>
          <w:lang w:eastAsia="ar-SA"/>
        </w:rPr>
        <w:t>er</w:t>
      </w:r>
      <w:r w:rsidR="00334096" w:rsidRPr="00B21D89">
        <w:rPr>
          <w:rFonts w:eastAsia="Times New Roman" w:cs="Times New Roman"/>
          <w:b/>
          <w:bCs/>
          <w:sz w:val="22"/>
          <w:szCs w:val="22"/>
          <w:lang w:eastAsia="ar-SA"/>
        </w:rPr>
        <w:t xml:space="preserve">min składania ofert upływa </w:t>
      </w:r>
      <w:r w:rsidR="00104656" w:rsidRPr="00B21D89">
        <w:rPr>
          <w:rFonts w:eastAsia="Times New Roman" w:cs="Times New Roman"/>
          <w:b/>
          <w:bCs/>
          <w:sz w:val="22"/>
          <w:szCs w:val="22"/>
          <w:lang w:eastAsia="ar-SA"/>
        </w:rPr>
        <w:t xml:space="preserve">dnia </w:t>
      </w:r>
      <w:r w:rsidR="00CB367F" w:rsidRPr="00B21D89">
        <w:rPr>
          <w:rFonts w:eastAsia="Times New Roman" w:cs="Times New Roman"/>
          <w:b/>
          <w:bCs/>
          <w:sz w:val="22"/>
          <w:szCs w:val="22"/>
          <w:lang w:eastAsia="ar-SA"/>
        </w:rPr>
        <w:t>28.10</w:t>
      </w:r>
      <w:r w:rsidR="003C09C1" w:rsidRPr="00B21D89">
        <w:rPr>
          <w:rFonts w:eastAsia="Times New Roman" w:cs="Times New Roman"/>
          <w:b/>
          <w:bCs/>
          <w:sz w:val="22"/>
          <w:szCs w:val="22"/>
          <w:lang w:eastAsia="ar-SA"/>
        </w:rPr>
        <w:t>.2024</w:t>
      </w:r>
      <w:r w:rsidR="00104656" w:rsidRPr="00B21D89">
        <w:rPr>
          <w:rFonts w:eastAsia="Times New Roman" w:cs="Times New Roman"/>
          <w:b/>
          <w:bCs/>
          <w:sz w:val="22"/>
          <w:szCs w:val="22"/>
          <w:lang w:eastAsia="ar-SA"/>
        </w:rPr>
        <w:t xml:space="preserve"> r. o godz.</w:t>
      </w:r>
      <w:r w:rsidR="003C09C1" w:rsidRPr="00B21D89">
        <w:rPr>
          <w:rFonts w:eastAsia="Times New Roman" w:cs="Times New Roman"/>
          <w:b/>
          <w:bCs/>
          <w:sz w:val="22"/>
          <w:szCs w:val="22"/>
          <w:lang w:eastAsia="ar-SA"/>
        </w:rPr>
        <w:t xml:space="preserve"> 8</w:t>
      </w:r>
      <w:r w:rsidR="00104656" w:rsidRPr="00B21D89">
        <w:rPr>
          <w:rFonts w:eastAsia="Times New Roman" w:cs="Times New Roman"/>
          <w:b/>
          <w:bCs/>
          <w:sz w:val="22"/>
          <w:szCs w:val="22"/>
          <w:lang w:eastAsia="ar-SA"/>
        </w:rPr>
        <w:t>:00</w:t>
      </w:r>
      <w:r w:rsidR="00F21B37" w:rsidRPr="00B21D89">
        <w:rPr>
          <w:rFonts w:eastAsia="Times New Roman" w:cs="Times New Roman"/>
          <w:b/>
          <w:bCs/>
          <w:color w:val="FF0000"/>
          <w:sz w:val="22"/>
          <w:szCs w:val="22"/>
          <w:lang w:eastAsia="ar-SA"/>
        </w:rPr>
        <w:t xml:space="preserve"> </w:t>
      </w:r>
    </w:p>
    <w:p w14:paraId="7D053AF8" w14:textId="7F255380" w:rsidR="0058769E" w:rsidRDefault="00673E51" w:rsidP="0058769E">
      <w:pPr>
        <w:spacing w:line="276" w:lineRule="auto"/>
        <w:jc w:val="both"/>
        <w:rPr>
          <w:rFonts w:cs="Times New Roman"/>
          <w:bCs/>
          <w:sz w:val="22"/>
          <w:szCs w:val="22"/>
        </w:rPr>
      </w:pPr>
      <w:r w:rsidRPr="00B21D89">
        <w:rPr>
          <w:rFonts w:cs="Times New Roman"/>
          <w:bCs/>
          <w:sz w:val="22"/>
          <w:szCs w:val="22"/>
        </w:rPr>
        <w:t>Zmawiający na podstawie art. 138 ust.4 skraca termin składania ofert do 30 dni od dnia przekazania ogłoszenia o zamówieniu Urzędowi Publikacji Unii Europejskiej, gdyż składanie ofert odbywa się w całości przy użyciu środków komunikacji elektronicznej, w sposób określony w art. 63 ust.1 PZP.</w:t>
      </w:r>
    </w:p>
    <w:p w14:paraId="4CB44297" w14:textId="77777777" w:rsidR="0058769E" w:rsidRDefault="0058769E" w:rsidP="0058769E">
      <w:pPr>
        <w:spacing w:line="276" w:lineRule="auto"/>
        <w:jc w:val="both"/>
        <w:rPr>
          <w:rFonts w:cs="Times New Roman"/>
          <w:bCs/>
          <w:sz w:val="22"/>
          <w:szCs w:val="22"/>
        </w:rPr>
      </w:pPr>
    </w:p>
    <w:p w14:paraId="3A6B767E" w14:textId="77777777" w:rsidR="00434705" w:rsidRPr="00794CF2" w:rsidRDefault="00434705" w:rsidP="00434705">
      <w:pPr>
        <w:spacing w:line="260" w:lineRule="atLeast"/>
        <w:ind w:left="426" w:hanging="426"/>
        <w:rPr>
          <w:rFonts w:eastAsia="Calibri" w:cs="Times New Roman"/>
          <w:b/>
          <w:sz w:val="22"/>
          <w:szCs w:val="22"/>
          <w:lang w:eastAsia="en-US"/>
        </w:rPr>
      </w:pPr>
      <w:r w:rsidRPr="00794CF2">
        <w:rPr>
          <w:rFonts w:eastAsia="Calibri" w:cs="Times New Roman"/>
          <w:b/>
          <w:sz w:val="22"/>
          <w:szCs w:val="22"/>
          <w:lang w:eastAsia="en-US"/>
        </w:rPr>
        <w:t>XVI.  TERMIN  OTWARCIA OFERT</w:t>
      </w:r>
    </w:p>
    <w:p w14:paraId="47AD9F3B" w14:textId="088C0618" w:rsidR="002E734D" w:rsidRPr="00794CF2" w:rsidRDefault="00E97238" w:rsidP="00E97238">
      <w:pPr>
        <w:suppressAutoHyphens/>
        <w:jc w:val="both"/>
        <w:rPr>
          <w:rFonts w:eastAsia="Times New Roman" w:cs="Times New Roman"/>
          <w:sz w:val="22"/>
          <w:szCs w:val="22"/>
          <w:lang w:eastAsia="ar-SA"/>
        </w:rPr>
      </w:pPr>
      <w:r w:rsidRPr="00794CF2">
        <w:rPr>
          <w:rFonts w:eastAsia="Times New Roman" w:cs="Times New Roman"/>
          <w:bCs/>
          <w:sz w:val="22"/>
          <w:szCs w:val="22"/>
          <w:lang w:eastAsia="ar-SA"/>
        </w:rPr>
        <w:t>1</w:t>
      </w:r>
      <w:r w:rsidR="00EE5751" w:rsidRPr="00794CF2">
        <w:rPr>
          <w:rFonts w:eastAsia="Times New Roman" w:cs="Times New Roman"/>
          <w:bCs/>
          <w:sz w:val="22"/>
          <w:szCs w:val="22"/>
          <w:lang w:eastAsia="ar-SA"/>
        </w:rPr>
        <w:t xml:space="preserve">.     </w:t>
      </w:r>
      <w:r w:rsidRPr="00794CF2">
        <w:rPr>
          <w:rFonts w:eastAsia="Times New Roman" w:cs="Times New Roman"/>
          <w:bCs/>
          <w:sz w:val="22"/>
          <w:szCs w:val="22"/>
          <w:lang w:eastAsia="ar-SA"/>
        </w:rPr>
        <w:t>O</w:t>
      </w:r>
      <w:r w:rsidR="002E734D" w:rsidRPr="00794CF2">
        <w:rPr>
          <w:rFonts w:eastAsia="Times New Roman" w:cs="Times New Roman"/>
          <w:bCs/>
          <w:sz w:val="22"/>
          <w:szCs w:val="22"/>
          <w:lang w:eastAsia="ar-SA"/>
        </w:rPr>
        <w:t xml:space="preserve">twarcie ofert nastąpi </w:t>
      </w:r>
      <w:r w:rsidR="002E734D" w:rsidRPr="00794CF2">
        <w:rPr>
          <w:rFonts w:eastAsia="Times New Roman" w:cs="Times New Roman"/>
          <w:b/>
          <w:sz w:val="22"/>
          <w:szCs w:val="22"/>
          <w:lang w:eastAsia="ar-SA"/>
        </w:rPr>
        <w:t>w dniu</w:t>
      </w:r>
      <w:r w:rsidR="00104656" w:rsidRPr="00794CF2">
        <w:rPr>
          <w:rFonts w:eastAsia="Times New Roman" w:cs="Times New Roman"/>
          <w:b/>
          <w:sz w:val="22"/>
          <w:szCs w:val="22"/>
          <w:lang w:eastAsia="ar-SA"/>
        </w:rPr>
        <w:t xml:space="preserve"> </w:t>
      </w:r>
      <w:r w:rsidR="00CB367F" w:rsidRPr="00794CF2">
        <w:rPr>
          <w:rFonts w:eastAsia="Times New Roman" w:cs="Times New Roman"/>
          <w:b/>
          <w:sz w:val="22"/>
          <w:szCs w:val="22"/>
          <w:lang w:eastAsia="ar-SA"/>
        </w:rPr>
        <w:t>28.10</w:t>
      </w:r>
      <w:r w:rsidR="003C09C1" w:rsidRPr="00794CF2">
        <w:rPr>
          <w:rFonts w:eastAsia="Times New Roman" w:cs="Times New Roman"/>
          <w:b/>
          <w:sz w:val="22"/>
          <w:szCs w:val="22"/>
          <w:lang w:eastAsia="ar-SA"/>
        </w:rPr>
        <w:t>.2024</w:t>
      </w:r>
      <w:r w:rsidR="00104656" w:rsidRPr="00794CF2">
        <w:rPr>
          <w:rFonts w:eastAsia="Times New Roman" w:cs="Times New Roman"/>
          <w:b/>
          <w:sz w:val="22"/>
          <w:szCs w:val="22"/>
          <w:lang w:eastAsia="ar-SA"/>
        </w:rPr>
        <w:t xml:space="preserve"> r. o godz. </w:t>
      </w:r>
      <w:r w:rsidR="000410B6" w:rsidRPr="00794CF2">
        <w:rPr>
          <w:rFonts w:eastAsia="Times New Roman" w:cs="Times New Roman"/>
          <w:b/>
          <w:sz w:val="22"/>
          <w:szCs w:val="22"/>
          <w:lang w:eastAsia="ar-SA"/>
        </w:rPr>
        <w:t>0</w:t>
      </w:r>
      <w:r w:rsidR="003C09C1" w:rsidRPr="00794CF2">
        <w:rPr>
          <w:rFonts w:eastAsia="Times New Roman" w:cs="Times New Roman"/>
          <w:b/>
          <w:sz w:val="22"/>
          <w:szCs w:val="22"/>
          <w:lang w:eastAsia="ar-SA"/>
        </w:rPr>
        <w:t>8</w:t>
      </w:r>
      <w:r w:rsidR="00104656" w:rsidRPr="00794CF2">
        <w:rPr>
          <w:rFonts w:eastAsia="Times New Roman" w:cs="Times New Roman"/>
          <w:b/>
          <w:sz w:val="22"/>
          <w:szCs w:val="22"/>
          <w:lang w:eastAsia="ar-SA"/>
        </w:rPr>
        <w:t>:</w:t>
      </w:r>
      <w:r w:rsidR="000410B6" w:rsidRPr="00794CF2">
        <w:rPr>
          <w:rFonts w:eastAsia="Times New Roman" w:cs="Times New Roman"/>
          <w:b/>
          <w:sz w:val="22"/>
          <w:szCs w:val="22"/>
          <w:lang w:eastAsia="ar-SA"/>
        </w:rPr>
        <w:t>30</w:t>
      </w:r>
    </w:p>
    <w:p w14:paraId="6AC28401" w14:textId="77777777" w:rsidR="0088133E" w:rsidRPr="00794CF2" w:rsidRDefault="0088133E" w:rsidP="0088133E">
      <w:pPr>
        <w:suppressAutoHyphens/>
        <w:jc w:val="both"/>
        <w:rPr>
          <w:rFonts w:cs="Times New Roman"/>
          <w:bCs/>
          <w:sz w:val="22"/>
          <w:szCs w:val="22"/>
        </w:rPr>
      </w:pPr>
      <w:r w:rsidRPr="00794CF2">
        <w:rPr>
          <w:rFonts w:cs="Times New Roman"/>
          <w:bCs/>
          <w:sz w:val="22"/>
          <w:szCs w:val="22"/>
        </w:rPr>
        <w:t>Otwarcie ofert odbędzie się w siedzibie Zamawiającego – w Łodzi, ul. Pomorska 251 – Dział Zamówień Publicznych i Zaopatrzenia Medycznego pok. 254 (parter, budynek A-3).</w:t>
      </w:r>
    </w:p>
    <w:p w14:paraId="434F17F1" w14:textId="77777777" w:rsidR="0088133E" w:rsidRPr="0088133E" w:rsidRDefault="0088133E" w:rsidP="0088133E">
      <w:pPr>
        <w:suppressAutoHyphens/>
        <w:jc w:val="both"/>
        <w:rPr>
          <w:rFonts w:cs="Times New Roman"/>
          <w:bCs/>
          <w:sz w:val="22"/>
          <w:szCs w:val="22"/>
        </w:rPr>
      </w:pPr>
      <w:r w:rsidRPr="00794CF2">
        <w:rPr>
          <w:rFonts w:cs="Times New Roman"/>
          <w:bCs/>
          <w:sz w:val="22"/>
          <w:szCs w:val="22"/>
        </w:rPr>
        <w:t>2. Otwarcie ofert następuje przy użyciu systemu teleinformatycznego. W przypadku awarii tego systemu, która powoduje brak możliwości otwarcia ofert w terminie określonym przez Zamawiającego</w:t>
      </w:r>
      <w:r w:rsidRPr="0088133E">
        <w:rPr>
          <w:rFonts w:cs="Times New Roman"/>
          <w:bCs/>
          <w:sz w:val="22"/>
          <w:szCs w:val="22"/>
        </w:rPr>
        <w:t>, otwarcie ofert następuje niezwłocznie po usunięciu awarii.</w:t>
      </w:r>
    </w:p>
    <w:p w14:paraId="4C5662E0"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3.Zamawiający poinformuje o zmianie terminu otwarcia ofert na stronie internetowej prowadzonego postępowania.</w:t>
      </w:r>
    </w:p>
    <w:p w14:paraId="291BFB8D"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4.Zamawiający, najpóźniej przed otwarciem ofert, udostępnia na stronie internetowej prowadzonego postępowania informację o kwocie, jaką zamierza przeznaczyć na sfinansowanie zamówienia.</w:t>
      </w:r>
    </w:p>
    <w:p w14:paraId="318E1156"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5.Zamawiający, niezwłocznie po otwarciu ofert, udostępnia na stronie internetowej prowadzonego postępowania informacje o:</w:t>
      </w:r>
    </w:p>
    <w:p w14:paraId="323BE42A"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 xml:space="preserve">5.1.nazwach albo imionach i nazwiskach oraz siedzibach lub miejscach prowadzonej działalności gospodarczej albo miejscach zamieszkania Wykonawców, których oferty zostały otwarte, </w:t>
      </w:r>
    </w:p>
    <w:p w14:paraId="3EACE385"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 xml:space="preserve">5.2.cenach lub kosztach zawartych w ofertach. </w:t>
      </w:r>
    </w:p>
    <w:p w14:paraId="09A12B01" w14:textId="77777777" w:rsidR="00820E14" w:rsidRDefault="0088133E" w:rsidP="0088133E">
      <w:pPr>
        <w:suppressAutoHyphens/>
        <w:jc w:val="both"/>
        <w:rPr>
          <w:rFonts w:cs="Times New Roman"/>
          <w:bCs/>
          <w:sz w:val="22"/>
          <w:szCs w:val="22"/>
        </w:rPr>
      </w:pPr>
      <w:r w:rsidRPr="0088133E">
        <w:rPr>
          <w:rFonts w:cs="Times New Roman"/>
          <w:bCs/>
          <w:sz w:val="22"/>
          <w:szCs w:val="22"/>
        </w:rPr>
        <w:t xml:space="preserve">6. Powyższe informacje zostaną niezwłocznie opublikowane na stronie prowadzonego postępowania na </w:t>
      </w:r>
      <w:r w:rsidRPr="0088133E">
        <w:rPr>
          <w:rFonts w:cs="Times New Roman"/>
          <w:bCs/>
          <w:color w:val="0066FF"/>
          <w:sz w:val="22"/>
          <w:szCs w:val="22"/>
        </w:rPr>
        <w:t xml:space="preserve">platformazakupowa.pl </w:t>
      </w:r>
      <w:r w:rsidRPr="0088133E">
        <w:rPr>
          <w:rFonts w:cs="Times New Roman"/>
          <w:bCs/>
          <w:sz w:val="22"/>
          <w:szCs w:val="22"/>
        </w:rPr>
        <w:t>w sekcji ,,Komunikaty”.</w:t>
      </w:r>
    </w:p>
    <w:p w14:paraId="06FB75FF" w14:textId="77777777" w:rsidR="0088133E" w:rsidRPr="00820E14" w:rsidRDefault="0088133E" w:rsidP="0088133E">
      <w:pPr>
        <w:suppressAutoHyphens/>
        <w:jc w:val="both"/>
        <w:rPr>
          <w:rFonts w:cs="Times New Roman"/>
          <w:bCs/>
          <w:sz w:val="22"/>
          <w:szCs w:val="22"/>
        </w:rPr>
      </w:pPr>
    </w:p>
    <w:p w14:paraId="77EA66B0" w14:textId="77777777" w:rsidR="00BD2003" w:rsidRPr="00820E14" w:rsidRDefault="00071F7E" w:rsidP="00F9300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w:t>
      </w:r>
      <w:r w:rsidR="00E8222F" w:rsidRPr="00820E14">
        <w:rPr>
          <w:rFonts w:eastAsia="Calibri" w:cs="Times New Roman"/>
          <w:b/>
          <w:sz w:val="22"/>
          <w:szCs w:val="22"/>
          <w:lang w:eastAsia="en-US"/>
        </w:rPr>
        <w:t>V</w:t>
      </w:r>
      <w:r w:rsidRPr="00820E14">
        <w:rPr>
          <w:rFonts w:eastAsia="Calibri" w:cs="Times New Roman"/>
          <w:b/>
          <w:sz w:val="22"/>
          <w:szCs w:val="22"/>
          <w:lang w:eastAsia="en-US"/>
        </w:rPr>
        <w:t>I</w:t>
      </w:r>
      <w:r w:rsidR="00C86AC9" w:rsidRPr="00820E14">
        <w:rPr>
          <w:rFonts w:eastAsia="Calibri" w:cs="Times New Roman"/>
          <w:b/>
          <w:sz w:val="22"/>
          <w:szCs w:val="22"/>
          <w:lang w:eastAsia="en-US"/>
        </w:rPr>
        <w:t>I. SPOS</w:t>
      </w:r>
      <w:r w:rsidR="00E8222F" w:rsidRPr="00820E14">
        <w:rPr>
          <w:rFonts w:eastAsia="Calibri" w:cs="Times New Roman"/>
          <w:b/>
          <w:sz w:val="22"/>
          <w:szCs w:val="22"/>
          <w:lang w:eastAsia="en-US"/>
        </w:rPr>
        <w:t xml:space="preserve">ÓB </w:t>
      </w:r>
      <w:r w:rsidR="00C86AC9" w:rsidRPr="00820E14">
        <w:rPr>
          <w:rFonts w:eastAsia="Calibri" w:cs="Times New Roman"/>
          <w:b/>
          <w:sz w:val="22"/>
          <w:szCs w:val="22"/>
          <w:lang w:eastAsia="en-US"/>
        </w:rPr>
        <w:t>OBLICZENIA CENY</w:t>
      </w:r>
    </w:p>
    <w:p w14:paraId="767270D6" w14:textId="77777777" w:rsidR="00071F7E" w:rsidRPr="00BF6294" w:rsidRDefault="00AD195A">
      <w:pPr>
        <w:spacing w:line="260" w:lineRule="atLeast"/>
        <w:jc w:val="both"/>
        <w:rPr>
          <w:rFonts w:cs="Times New Roman"/>
          <w:sz w:val="22"/>
          <w:szCs w:val="22"/>
        </w:rPr>
      </w:pPr>
      <w:r w:rsidRPr="00BF6294">
        <w:rPr>
          <w:rFonts w:cs="Times New Roman"/>
          <w:sz w:val="22"/>
          <w:szCs w:val="22"/>
        </w:rPr>
        <w:t xml:space="preserve">1. </w:t>
      </w:r>
      <w:r w:rsidR="00406BED">
        <w:rPr>
          <w:rFonts w:cs="Times New Roman"/>
          <w:sz w:val="22"/>
          <w:szCs w:val="22"/>
        </w:rPr>
        <w:t>Zamawia</w:t>
      </w:r>
      <w:r w:rsidR="00071F7E" w:rsidRPr="00BF6294">
        <w:rPr>
          <w:rFonts w:cs="Times New Roman"/>
          <w:sz w:val="22"/>
          <w:szCs w:val="22"/>
        </w:rPr>
        <w:t>jący oceni</w:t>
      </w:r>
      <w:r w:rsidR="003F2C67" w:rsidRPr="00BF6294">
        <w:rPr>
          <w:rFonts w:cs="Times New Roman"/>
          <w:sz w:val="22"/>
          <w:szCs w:val="22"/>
        </w:rPr>
        <w:t xml:space="preserve"> i </w:t>
      </w:r>
      <w:r w:rsidR="00071F7E" w:rsidRPr="00BF6294">
        <w:rPr>
          <w:rFonts w:cs="Times New Roman"/>
          <w:sz w:val="22"/>
          <w:szCs w:val="22"/>
        </w:rPr>
        <w:t>porówna jedynie te oferty, które odp</w:t>
      </w:r>
      <w:r w:rsidR="0075055C" w:rsidRPr="00BF6294">
        <w:rPr>
          <w:rFonts w:cs="Times New Roman"/>
          <w:sz w:val="22"/>
          <w:szCs w:val="22"/>
        </w:rPr>
        <w:t xml:space="preserve">owiadają wymaganiom </w:t>
      </w:r>
      <w:r w:rsidR="003B4524" w:rsidRPr="00BF6294">
        <w:rPr>
          <w:rFonts w:cs="Times New Roman"/>
          <w:sz w:val="22"/>
          <w:szCs w:val="22"/>
        </w:rPr>
        <w:t>zawartym w</w:t>
      </w:r>
      <w:r w:rsidR="003F2C67" w:rsidRPr="00BF6294">
        <w:rPr>
          <w:rFonts w:cs="Times New Roman"/>
          <w:sz w:val="22"/>
          <w:szCs w:val="22"/>
        </w:rPr>
        <w:t> </w:t>
      </w:r>
      <w:r w:rsidR="006D79FC" w:rsidRPr="00BF6294">
        <w:rPr>
          <w:rFonts w:cs="Times New Roman"/>
          <w:sz w:val="22"/>
          <w:szCs w:val="22"/>
        </w:rPr>
        <w:t>S</w:t>
      </w:r>
      <w:r w:rsidR="00071F7E" w:rsidRPr="00BF6294">
        <w:rPr>
          <w:rFonts w:cs="Times New Roman"/>
          <w:sz w:val="22"/>
          <w:szCs w:val="22"/>
        </w:rPr>
        <w:t>WZ.</w:t>
      </w:r>
    </w:p>
    <w:p w14:paraId="1F5FA82C" w14:textId="77777777" w:rsidR="00071F7E" w:rsidRPr="002362FF" w:rsidRDefault="00AD195A">
      <w:pPr>
        <w:jc w:val="both"/>
        <w:rPr>
          <w:rFonts w:cs="Times New Roman"/>
          <w:sz w:val="22"/>
          <w:szCs w:val="22"/>
        </w:rPr>
      </w:pPr>
      <w:r w:rsidRPr="002362FF">
        <w:rPr>
          <w:rFonts w:cs="Times New Roman"/>
          <w:sz w:val="22"/>
          <w:szCs w:val="22"/>
        </w:rPr>
        <w:t>2.</w:t>
      </w:r>
      <w:r w:rsidR="00071F7E" w:rsidRPr="002362FF">
        <w:rPr>
          <w:rFonts w:cs="Times New Roman"/>
          <w:sz w:val="22"/>
          <w:szCs w:val="22"/>
        </w:rPr>
        <w:t xml:space="preserve">Oceniając oferty </w:t>
      </w:r>
      <w:r w:rsidR="00406BED" w:rsidRPr="002362FF">
        <w:rPr>
          <w:rFonts w:cs="Times New Roman"/>
          <w:sz w:val="22"/>
          <w:szCs w:val="22"/>
        </w:rPr>
        <w:t>Zamawia</w:t>
      </w:r>
      <w:r w:rsidR="00071F7E" w:rsidRPr="002362FF">
        <w:rPr>
          <w:rFonts w:cs="Times New Roman"/>
          <w:sz w:val="22"/>
          <w:szCs w:val="22"/>
        </w:rPr>
        <w:t>jący określi cenę ofertową dokonując korekty błędów.</w:t>
      </w:r>
    </w:p>
    <w:p w14:paraId="33C35F26" w14:textId="77777777" w:rsidR="00161306" w:rsidRPr="002362FF" w:rsidRDefault="00161306" w:rsidP="00161306">
      <w:pPr>
        <w:spacing w:line="260" w:lineRule="atLeast"/>
        <w:jc w:val="both"/>
        <w:rPr>
          <w:rFonts w:cs="Times New Roman"/>
          <w:sz w:val="22"/>
          <w:szCs w:val="22"/>
        </w:rPr>
      </w:pPr>
      <w:r w:rsidRPr="002362FF">
        <w:rPr>
          <w:rFonts w:cs="Times New Roman"/>
          <w:b/>
          <w:sz w:val="22"/>
          <w:szCs w:val="22"/>
        </w:rPr>
        <w:lastRenderedPageBreak/>
        <w:t xml:space="preserve">Cena ofertowa </w:t>
      </w:r>
      <w:r w:rsidRPr="002362FF">
        <w:rPr>
          <w:rFonts w:cs="Times New Roman"/>
          <w:sz w:val="22"/>
          <w:szCs w:val="22"/>
        </w:rPr>
        <w:t>(wartość brutto wpisana w „</w:t>
      </w:r>
      <w:r w:rsidRPr="002362FF">
        <w:rPr>
          <w:rFonts w:cs="Times New Roman"/>
          <w:b/>
          <w:bCs/>
          <w:sz w:val="22"/>
          <w:szCs w:val="22"/>
        </w:rPr>
        <w:t>FORMULARZU ASORTYMENTOWO</w:t>
      </w:r>
      <w:r w:rsidR="008E681A" w:rsidRPr="002362FF">
        <w:rPr>
          <w:rFonts w:cs="Times New Roman"/>
          <w:b/>
          <w:bCs/>
          <w:sz w:val="22"/>
          <w:szCs w:val="22"/>
        </w:rPr>
        <w:t xml:space="preserve"> </w:t>
      </w:r>
      <w:r w:rsidRPr="002362FF">
        <w:rPr>
          <w:rFonts w:cs="Times New Roman"/>
          <w:b/>
          <w:bCs/>
          <w:sz w:val="22"/>
          <w:szCs w:val="22"/>
        </w:rPr>
        <w:t>-</w:t>
      </w:r>
      <w:r w:rsidR="00ED2B95" w:rsidRPr="002362FF">
        <w:rPr>
          <w:rFonts w:cs="Times New Roman"/>
          <w:b/>
          <w:bCs/>
          <w:sz w:val="22"/>
          <w:szCs w:val="22"/>
        </w:rPr>
        <w:t xml:space="preserve"> </w:t>
      </w:r>
      <w:r w:rsidRPr="002362FF">
        <w:rPr>
          <w:rFonts w:cs="Times New Roman"/>
          <w:b/>
          <w:bCs/>
          <w:sz w:val="22"/>
          <w:szCs w:val="22"/>
        </w:rPr>
        <w:t>CENOWYM</w:t>
      </w:r>
      <w:r w:rsidR="00AD195A" w:rsidRPr="002362FF">
        <w:rPr>
          <w:rFonts w:cs="Times New Roman"/>
          <w:sz w:val="22"/>
          <w:szCs w:val="22"/>
        </w:rPr>
        <w:t>” – Z</w:t>
      </w:r>
      <w:r w:rsidR="002362FF" w:rsidRPr="002362FF">
        <w:rPr>
          <w:rFonts w:cs="Times New Roman"/>
          <w:sz w:val="22"/>
          <w:szCs w:val="22"/>
        </w:rPr>
        <w:t>ałącznik nr 2</w:t>
      </w:r>
      <w:r w:rsidR="00AD195A" w:rsidRPr="002362FF">
        <w:rPr>
          <w:rFonts w:cs="Times New Roman"/>
          <w:sz w:val="22"/>
          <w:szCs w:val="22"/>
        </w:rPr>
        <w:t xml:space="preserve"> do SWZ</w:t>
      </w:r>
      <w:r w:rsidRPr="002362FF">
        <w:rPr>
          <w:rFonts w:cs="Times New Roman"/>
          <w:sz w:val="22"/>
          <w:szCs w:val="22"/>
        </w:rPr>
        <w:t>) winna być wpisana cyframi w złotych polskich.</w:t>
      </w:r>
    </w:p>
    <w:p w14:paraId="6926135D" w14:textId="77777777" w:rsidR="00BE5C55" w:rsidRPr="009E7BAD" w:rsidRDefault="00471FC6" w:rsidP="00BE5C55">
      <w:pPr>
        <w:spacing w:line="260" w:lineRule="atLeast"/>
        <w:jc w:val="both"/>
        <w:rPr>
          <w:rFonts w:cs="Times New Roman"/>
          <w:sz w:val="22"/>
          <w:szCs w:val="22"/>
        </w:rPr>
      </w:pPr>
      <w:r w:rsidRPr="009E7BAD">
        <w:rPr>
          <w:rFonts w:cs="Times New Roman"/>
          <w:sz w:val="22"/>
          <w:szCs w:val="22"/>
        </w:rPr>
        <w:t>3.</w:t>
      </w:r>
      <w:r w:rsidR="00BE5C55" w:rsidRPr="009E7BAD">
        <w:rPr>
          <w:rFonts w:cs="Times New Roman"/>
          <w:sz w:val="22"/>
          <w:szCs w:val="22"/>
        </w:rPr>
        <w:t xml:space="preserve">Wykonawca określa cenę </w:t>
      </w:r>
      <w:r w:rsidR="008C4E9B" w:rsidRPr="009E7BAD">
        <w:rPr>
          <w:rFonts w:cs="Times New Roman"/>
          <w:sz w:val="22"/>
          <w:szCs w:val="22"/>
        </w:rPr>
        <w:t>za realizację</w:t>
      </w:r>
      <w:r w:rsidR="00BE5C55" w:rsidRPr="009E7BAD">
        <w:rPr>
          <w:rFonts w:cs="Times New Roman"/>
          <w:sz w:val="22"/>
          <w:szCs w:val="22"/>
        </w:rPr>
        <w:t xml:space="preserve"> zamówienia</w:t>
      </w:r>
      <w:r w:rsidR="008C4E9B" w:rsidRPr="009E7BAD">
        <w:rPr>
          <w:rFonts w:cs="Times New Roman"/>
          <w:sz w:val="22"/>
          <w:szCs w:val="22"/>
        </w:rPr>
        <w:t xml:space="preserve"> </w:t>
      </w:r>
      <w:proofErr w:type="spellStart"/>
      <w:r w:rsidR="008C4E9B" w:rsidRPr="009E7BAD">
        <w:rPr>
          <w:rFonts w:cs="Times New Roman"/>
          <w:sz w:val="22"/>
          <w:szCs w:val="22"/>
        </w:rPr>
        <w:t>podstrawowego</w:t>
      </w:r>
      <w:proofErr w:type="spellEnd"/>
      <w:r w:rsidR="008C4E9B" w:rsidRPr="009E7BAD">
        <w:rPr>
          <w:rFonts w:cs="Times New Roman"/>
          <w:sz w:val="22"/>
          <w:szCs w:val="22"/>
        </w:rPr>
        <w:t xml:space="preserve"> </w:t>
      </w:r>
      <w:r w:rsidR="008C4E9B" w:rsidRPr="001306B7">
        <w:rPr>
          <w:rFonts w:cs="Times New Roman"/>
          <w:sz w:val="22"/>
          <w:szCs w:val="22"/>
        </w:rPr>
        <w:t xml:space="preserve">oraz określenie maksymalnej wartość przy uwzględnieniu prawa opcji </w:t>
      </w:r>
      <w:r w:rsidR="00BE5C55" w:rsidRPr="001306B7">
        <w:rPr>
          <w:rFonts w:cs="Times New Roman"/>
          <w:sz w:val="22"/>
          <w:szCs w:val="22"/>
        </w:rPr>
        <w:t xml:space="preserve">poprzez wskazanie w FORMULARZU </w:t>
      </w:r>
      <w:r w:rsidR="007C70BF" w:rsidRPr="001306B7">
        <w:rPr>
          <w:rFonts w:cs="Times New Roman"/>
          <w:sz w:val="22"/>
          <w:szCs w:val="22"/>
        </w:rPr>
        <w:t xml:space="preserve">ASORTYMNETOWO – CENOWYM </w:t>
      </w:r>
      <w:r w:rsidR="00BE5C55" w:rsidRPr="001306B7">
        <w:rPr>
          <w:rFonts w:cs="Times New Roman"/>
          <w:sz w:val="22"/>
          <w:szCs w:val="22"/>
        </w:rPr>
        <w:t xml:space="preserve">sporządzonym wg wzoru Załącznika Nr </w:t>
      </w:r>
      <w:r w:rsidR="002362FF" w:rsidRPr="001306B7">
        <w:rPr>
          <w:rFonts w:cs="Times New Roman"/>
          <w:sz w:val="22"/>
          <w:szCs w:val="22"/>
        </w:rPr>
        <w:t>2</w:t>
      </w:r>
      <w:r w:rsidR="00BE5C55" w:rsidRPr="001306B7">
        <w:rPr>
          <w:rFonts w:cs="Times New Roman"/>
          <w:sz w:val="22"/>
          <w:szCs w:val="22"/>
        </w:rPr>
        <w:t xml:space="preserve"> do </w:t>
      </w:r>
      <w:r w:rsidR="007C70BF" w:rsidRPr="001306B7">
        <w:rPr>
          <w:rFonts w:cs="Times New Roman"/>
          <w:sz w:val="22"/>
          <w:szCs w:val="22"/>
        </w:rPr>
        <w:t>SWZ</w:t>
      </w:r>
      <w:r w:rsidR="008C4E9B" w:rsidRPr="001306B7">
        <w:rPr>
          <w:rFonts w:cs="Times New Roman"/>
          <w:sz w:val="22"/>
          <w:szCs w:val="22"/>
        </w:rPr>
        <w:t>.</w:t>
      </w:r>
    </w:p>
    <w:p w14:paraId="74C1B976"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4.Cena podana przez Wykonawcę winna obejmować:</w:t>
      </w:r>
    </w:p>
    <w:p w14:paraId="46F4EC89"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 xml:space="preserve">-  wszystkie koszty i składniki związane z wykonaniem zamówienia, </w:t>
      </w:r>
    </w:p>
    <w:p w14:paraId="3D232999"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 xml:space="preserve">-  oraz warunki realizacji zamówienia stawiane przez Zamawiającego.  </w:t>
      </w:r>
    </w:p>
    <w:p w14:paraId="08FFA6A8" w14:textId="77777777" w:rsidR="007852E6" w:rsidRDefault="007852E6" w:rsidP="007852E6">
      <w:pPr>
        <w:spacing w:line="260" w:lineRule="atLeast"/>
        <w:jc w:val="both"/>
        <w:rPr>
          <w:rFonts w:cs="Times New Roman"/>
          <w:sz w:val="22"/>
          <w:szCs w:val="22"/>
        </w:rPr>
      </w:pPr>
      <w:r w:rsidRPr="007852E6">
        <w:rPr>
          <w:rFonts w:cs="Times New Roman"/>
          <w:sz w:val="22"/>
          <w:szCs w:val="22"/>
        </w:rPr>
        <w:t>5.Cena ofertowa to cena w rozumieniu art. 3 ust. 1 pkt. 1 i ust. 2 ustawy z dnia 9 maja 2014r. o informowaniu o cenach towarów i usług (</w:t>
      </w:r>
      <w:proofErr w:type="spellStart"/>
      <w:r w:rsidRPr="007852E6">
        <w:rPr>
          <w:rFonts w:cs="Times New Roman"/>
          <w:sz w:val="22"/>
          <w:szCs w:val="22"/>
        </w:rPr>
        <w:t>t.j.Dz.U</w:t>
      </w:r>
      <w:proofErr w:type="spellEnd"/>
      <w:r w:rsidRPr="007852E6">
        <w:rPr>
          <w:rFonts w:cs="Times New Roman"/>
          <w:sz w:val="22"/>
          <w:szCs w:val="22"/>
        </w:rPr>
        <w:t>. z 20</w:t>
      </w:r>
      <w:r w:rsidR="0088133E">
        <w:rPr>
          <w:rFonts w:cs="Times New Roman"/>
          <w:sz w:val="22"/>
          <w:szCs w:val="22"/>
        </w:rPr>
        <w:t>23</w:t>
      </w:r>
      <w:r w:rsidRPr="007852E6">
        <w:rPr>
          <w:rFonts w:cs="Times New Roman"/>
          <w:sz w:val="22"/>
          <w:szCs w:val="22"/>
        </w:rPr>
        <w:t xml:space="preserve"> r. poz. 1</w:t>
      </w:r>
      <w:r w:rsidR="0088133E">
        <w:rPr>
          <w:rFonts w:cs="Times New Roman"/>
          <w:sz w:val="22"/>
          <w:szCs w:val="22"/>
        </w:rPr>
        <w:t>68</w:t>
      </w:r>
      <w:r w:rsidRPr="007852E6">
        <w:rPr>
          <w:rFonts w:cs="Times New Roman"/>
          <w:sz w:val="22"/>
          <w:szCs w:val="22"/>
        </w:rPr>
        <w:t>).</w:t>
      </w:r>
    </w:p>
    <w:p w14:paraId="52A926DD"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6.</w:t>
      </w:r>
      <w:r w:rsidR="00BE5C55" w:rsidRPr="002362FF">
        <w:rPr>
          <w:rFonts w:cs="Times New Roman"/>
          <w:sz w:val="22"/>
          <w:szCs w:val="22"/>
        </w:rPr>
        <w:t xml:space="preserve">Rozliczenia między </w:t>
      </w:r>
      <w:r w:rsidR="00406BED" w:rsidRPr="002362FF">
        <w:rPr>
          <w:rFonts w:cs="Times New Roman"/>
          <w:sz w:val="22"/>
          <w:szCs w:val="22"/>
        </w:rPr>
        <w:t>Zamawia</w:t>
      </w:r>
      <w:r w:rsidR="00BE5C55" w:rsidRPr="002362FF">
        <w:rPr>
          <w:rFonts w:cs="Times New Roman"/>
          <w:sz w:val="22"/>
          <w:szCs w:val="22"/>
        </w:rPr>
        <w:t xml:space="preserve">jącym a Wykonawcą będą prowadzone w złotych polskich (PLN). </w:t>
      </w:r>
    </w:p>
    <w:p w14:paraId="3E44D017"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7.</w:t>
      </w:r>
      <w:r w:rsidR="00BE5C55" w:rsidRPr="002362FF">
        <w:rPr>
          <w:rFonts w:cs="Times New Roman"/>
          <w:sz w:val="22"/>
          <w:szCs w:val="22"/>
        </w:rPr>
        <w:t xml:space="preserve">Ceny muszą być podane i wyliczone w zaokrągleniu do dwóch miejsc po przecinku (zasady zaokrąglania- końcówki poniżej 0,5 grosza pomija się, a końcówki 0,5 grosza i wyższe zaokrągla się do 1 grosza). </w:t>
      </w:r>
    </w:p>
    <w:p w14:paraId="70EFDA18"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8</w:t>
      </w:r>
      <w:r w:rsidR="00BE5C55" w:rsidRPr="002362FF">
        <w:rPr>
          <w:rFonts w:cs="Times New Roman"/>
          <w:sz w:val="22"/>
          <w:szCs w:val="22"/>
        </w:rPr>
        <w:t xml:space="preserve">. Sposób zapłaty i rozliczeń za realizację przedmiotu zamówienia został określony we wzorze umowy. </w:t>
      </w:r>
    </w:p>
    <w:p w14:paraId="3C8EBF75"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9</w:t>
      </w:r>
      <w:r w:rsidR="00BE5C55" w:rsidRPr="002362FF">
        <w:rPr>
          <w:rFonts w:cs="Times New Roman"/>
          <w:sz w:val="22"/>
          <w:szCs w:val="22"/>
        </w:rPr>
        <w:t xml:space="preserve">. Jeżeli została złożona oferta, której wybór prowadziłby do powstania u </w:t>
      </w:r>
      <w:r w:rsidR="00406BED" w:rsidRPr="002362FF">
        <w:rPr>
          <w:rFonts w:cs="Times New Roman"/>
          <w:sz w:val="22"/>
          <w:szCs w:val="22"/>
        </w:rPr>
        <w:t>Zamawia</w:t>
      </w:r>
      <w:r w:rsidR="00BE5C55" w:rsidRPr="002362FF">
        <w:rPr>
          <w:rFonts w:cs="Times New Roman"/>
          <w:sz w:val="22"/>
          <w:szCs w:val="22"/>
        </w:rPr>
        <w:t>jącego obowiązku podatkowego zgodnie z ustawą z dnia 11 marca 2004 r. o podatku od towarów i usług (</w:t>
      </w:r>
      <w:proofErr w:type="spellStart"/>
      <w:r w:rsidR="0006363F" w:rsidRPr="002362FF">
        <w:rPr>
          <w:rFonts w:cs="Times New Roman"/>
          <w:sz w:val="22"/>
          <w:szCs w:val="22"/>
        </w:rPr>
        <w:t>t.j.Dz.U</w:t>
      </w:r>
      <w:proofErr w:type="spellEnd"/>
      <w:r w:rsidR="0006363F" w:rsidRPr="002362FF">
        <w:rPr>
          <w:rFonts w:cs="Times New Roman"/>
          <w:sz w:val="22"/>
          <w:szCs w:val="22"/>
        </w:rPr>
        <w:t>. z 202</w:t>
      </w:r>
      <w:r w:rsidR="0088133E">
        <w:rPr>
          <w:rFonts w:cs="Times New Roman"/>
          <w:sz w:val="22"/>
          <w:szCs w:val="22"/>
        </w:rPr>
        <w:t>2</w:t>
      </w:r>
      <w:r w:rsidR="0006363F" w:rsidRPr="002362FF">
        <w:rPr>
          <w:rFonts w:cs="Times New Roman"/>
          <w:sz w:val="22"/>
          <w:szCs w:val="22"/>
        </w:rPr>
        <w:t xml:space="preserve"> r. poz. </w:t>
      </w:r>
      <w:r w:rsidR="0088133E">
        <w:rPr>
          <w:rFonts w:cs="Times New Roman"/>
          <w:sz w:val="22"/>
          <w:szCs w:val="22"/>
        </w:rPr>
        <w:t>931</w:t>
      </w:r>
      <w:r w:rsidR="0006363F" w:rsidRPr="002362FF">
        <w:rPr>
          <w:rFonts w:cs="Times New Roman"/>
          <w:sz w:val="22"/>
          <w:szCs w:val="22"/>
        </w:rPr>
        <w:t xml:space="preserve"> ze </w:t>
      </w:r>
      <w:proofErr w:type="spellStart"/>
      <w:r w:rsidR="0006363F" w:rsidRPr="002362FF">
        <w:rPr>
          <w:rFonts w:cs="Times New Roman"/>
          <w:sz w:val="22"/>
          <w:szCs w:val="22"/>
        </w:rPr>
        <w:t>zm</w:t>
      </w:r>
      <w:proofErr w:type="spellEnd"/>
      <w:r w:rsidR="00BE5C55" w:rsidRPr="002362FF">
        <w:rPr>
          <w:rFonts w:cs="Times New Roman"/>
          <w:sz w:val="22"/>
          <w:szCs w:val="22"/>
        </w:rPr>
        <w:t xml:space="preserve">), dla celów zastosowania kryterium ceny lub kosztu </w:t>
      </w:r>
      <w:r w:rsidR="00406BED" w:rsidRPr="002362FF">
        <w:rPr>
          <w:rFonts w:cs="Times New Roman"/>
          <w:sz w:val="22"/>
          <w:szCs w:val="22"/>
        </w:rPr>
        <w:t>Zamawia</w:t>
      </w:r>
      <w:r w:rsidR="00BE5C55" w:rsidRPr="002362FF">
        <w:rPr>
          <w:rFonts w:cs="Times New Roman"/>
          <w:sz w:val="22"/>
          <w:szCs w:val="22"/>
        </w:rPr>
        <w:t xml:space="preserve">jący dolicza do przedstawionej w tej ofercie ceny kwotę podatku od towarów i usług, którą miałby obowiązek rozliczyć. </w:t>
      </w:r>
    </w:p>
    <w:p w14:paraId="4B53C558" w14:textId="77777777" w:rsidR="00BE5C55" w:rsidRPr="002362FF" w:rsidRDefault="006E7658" w:rsidP="00BE5C55">
      <w:pPr>
        <w:spacing w:line="260" w:lineRule="atLeast"/>
        <w:jc w:val="both"/>
        <w:rPr>
          <w:rFonts w:cs="Times New Roman"/>
          <w:sz w:val="22"/>
          <w:szCs w:val="22"/>
        </w:rPr>
      </w:pPr>
      <w:r w:rsidRPr="002362FF">
        <w:rPr>
          <w:rFonts w:cs="Times New Roman"/>
          <w:sz w:val="22"/>
          <w:szCs w:val="22"/>
        </w:rPr>
        <w:t>10</w:t>
      </w:r>
      <w:r w:rsidR="00471FC6" w:rsidRPr="002362FF">
        <w:rPr>
          <w:rFonts w:cs="Times New Roman"/>
          <w:sz w:val="22"/>
          <w:szCs w:val="22"/>
        </w:rPr>
        <w:t>. W ofercie</w:t>
      </w:r>
      <w:r w:rsidR="00426FDD">
        <w:rPr>
          <w:rFonts w:cs="Times New Roman"/>
          <w:sz w:val="22"/>
          <w:szCs w:val="22"/>
        </w:rPr>
        <w:t>, W</w:t>
      </w:r>
      <w:r w:rsidR="00BE5C55" w:rsidRPr="002362FF">
        <w:rPr>
          <w:rFonts w:cs="Times New Roman"/>
          <w:sz w:val="22"/>
          <w:szCs w:val="22"/>
        </w:rPr>
        <w:t xml:space="preserve">ykonawca ma obowiązek: </w:t>
      </w:r>
    </w:p>
    <w:p w14:paraId="67C692A3"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1) poinformowania </w:t>
      </w:r>
      <w:r w:rsidR="00406BED" w:rsidRPr="002362FF">
        <w:rPr>
          <w:rFonts w:cs="Times New Roman"/>
          <w:sz w:val="22"/>
          <w:szCs w:val="22"/>
        </w:rPr>
        <w:t>Zamawia</w:t>
      </w:r>
      <w:r w:rsidRPr="002362FF">
        <w:rPr>
          <w:rFonts w:cs="Times New Roman"/>
          <w:sz w:val="22"/>
          <w:szCs w:val="22"/>
        </w:rPr>
        <w:t xml:space="preserve">jącego, że wybór jego oferty będzie prowadził do powstania u </w:t>
      </w:r>
      <w:r w:rsidR="00406BED" w:rsidRPr="002362FF">
        <w:rPr>
          <w:rFonts w:cs="Times New Roman"/>
          <w:sz w:val="22"/>
          <w:szCs w:val="22"/>
        </w:rPr>
        <w:t>Zamawia</w:t>
      </w:r>
      <w:r w:rsidRPr="002362FF">
        <w:rPr>
          <w:rFonts w:cs="Times New Roman"/>
          <w:sz w:val="22"/>
          <w:szCs w:val="22"/>
        </w:rPr>
        <w:t xml:space="preserve">jącego obowiązku podatkowego; </w:t>
      </w:r>
    </w:p>
    <w:p w14:paraId="47F476F8"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2) wskazania nazwy (rodzaju) towaru lub usługi, których dostawa lub świadczenie będą prowadziły do powstania obowiązku podatkowego; </w:t>
      </w:r>
    </w:p>
    <w:p w14:paraId="0884D653"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3) wskazania wartości towaru lub usługi objętego obowiązkiem podatkowym </w:t>
      </w:r>
      <w:r w:rsidR="00406BED" w:rsidRPr="002362FF">
        <w:rPr>
          <w:rFonts w:cs="Times New Roman"/>
          <w:sz w:val="22"/>
          <w:szCs w:val="22"/>
        </w:rPr>
        <w:t>Zamawia</w:t>
      </w:r>
      <w:r w:rsidRPr="002362FF">
        <w:rPr>
          <w:rFonts w:cs="Times New Roman"/>
          <w:sz w:val="22"/>
          <w:szCs w:val="22"/>
        </w:rPr>
        <w:t xml:space="preserve">jącego, bez kwoty podatku; </w:t>
      </w:r>
    </w:p>
    <w:p w14:paraId="6B1ED38A" w14:textId="77777777" w:rsidR="007132BA" w:rsidRPr="002362FF" w:rsidRDefault="00BE5C55" w:rsidP="007132BA">
      <w:pPr>
        <w:spacing w:line="260" w:lineRule="atLeast"/>
        <w:jc w:val="both"/>
        <w:rPr>
          <w:rFonts w:cs="Times New Roman"/>
          <w:sz w:val="22"/>
          <w:szCs w:val="22"/>
        </w:rPr>
      </w:pPr>
      <w:r w:rsidRPr="002362FF">
        <w:rPr>
          <w:rFonts w:cs="Times New Roman"/>
          <w:sz w:val="22"/>
          <w:szCs w:val="22"/>
        </w:rPr>
        <w:t>4) wskazania stawki podatku od towarów i usług, która zgodnie z wiedzą wykonawcy, będzie miała zastosowanie.</w:t>
      </w:r>
    </w:p>
    <w:p w14:paraId="18A6477A" w14:textId="77777777" w:rsidR="007132BA" w:rsidRPr="002362FF" w:rsidRDefault="007132BA" w:rsidP="007132BA">
      <w:pPr>
        <w:spacing w:line="260" w:lineRule="atLeast"/>
        <w:jc w:val="both"/>
        <w:rPr>
          <w:rFonts w:cs="Times New Roman"/>
          <w:sz w:val="22"/>
          <w:szCs w:val="22"/>
        </w:rPr>
      </w:pPr>
      <w:r w:rsidRPr="002362FF">
        <w:rPr>
          <w:rFonts w:cs="Times New Roman"/>
          <w:sz w:val="22"/>
          <w:szCs w:val="22"/>
        </w:rPr>
        <w:t>Stawka podatku VAT musi być określona zgodnie z ustawą z dnia 11 marca 2004 r. o podatku od to</w:t>
      </w:r>
      <w:r w:rsidR="002B4F93" w:rsidRPr="002362FF">
        <w:rPr>
          <w:rFonts w:cs="Times New Roman"/>
          <w:sz w:val="22"/>
          <w:szCs w:val="22"/>
        </w:rPr>
        <w:t>warów i usług (tj. Dz. U. z 202</w:t>
      </w:r>
      <w:r w:rsidR="0088133E">
        <w:rPr>
          <w:rFonts w:cs="Times New Roman"/>
          <w:sz w:val="22"/>
          <w:szCs w:val="22"/>
        </w:rPr>
        <w:t>2</w:t>
      </w:r>
      <w:r w:rsidRPr="002362FF">
        <w:rPr>
          <w:rFonts w:cs="Times New Roman"/>
          <w:sz w:val="22"/>
          <w:szCs w:val="22"/>
        </w:rPr>
        <w:t xml:space="preserve"> r</w:t>
      </w:r>
      <w:r w:rsidR="002B4F93" w:rsidRPr="002362FF">
        <w:rPr>
          <w:rFonts w:cs="Times New Roman"/>
          <w:sz w:val="22"/>
          <w:szCs w:val="22"/>
        </w:rPr>
        <w:t xml:space="preserve">., poz. </w:t>
      </w:r>
      <w:r w:rsidR="00DC6250">
        <w:rPr>
          <w:rFonts w:cs="Times New Roman"/>
          <w:sz w:val="22"/>
          <w:szCs w:val="22"/>
        </w:rPr>
        <w:t>931</w:t>
      </w:r>
      <w:r w:rsidR="00471FC6" w:rsidRPr="002362FF">
        <w:rPr>
          <w:rFonts w:cs="Times New Roman"/>
          <w:sz w:val="22"/>
          <w:szCs w:val="22"/>
        </w:rPr>
        <w:t xml:space="preserve"> ze zm.). </w:t>
      </w:r>
    </w:p>
    <w:p w14:paraId="3E10CDFD" w14:textId="77777777" w:rsidR="007132BA" w:rsidRPr="002362FF" w:rsidRDefault="007132BA" w:rsidP="007132BA">
      <w:pPr>
        <w:spacing w:line="260" w:lineRule="atLeast"/>
        <w:jc w:val="both"/>
        <w:rPr>
          <w:rFonts w:cs="Times New Roman"/>
          <w:sz w:val="22"/>
          <w:szCs w:val="22"/>
        </w:rPr>
      </w:pPr>
      <w:r w:rsidRPr="002362FF">
        <w:rPr>
          <w:rFonts w:cs="Times New Roman"/>
          <w:sz w:val="22"/>
          <w:szCs w:val="22"/>
        </w:rPr>
        <w:t xml:space="preserve">Wykonawca poda w formularzu </w:t>
      </w:r>
      <w:r w:rsidR="007C70BF" w:rsidRPr="002362FF">
        <w:rPr>
          <w:rFonts w:cs="Times New Roman"/>
          <w:sz w:val="22"/>
          <w:szCs w:val="22"/>
        </w:rPr>
        <w:t>asortymentowo - cenowym</w:t>
      </w:r>
      <w:r w:rsidRPr="002362FF">
        <w:rPr>
          <w:rFonts w:cs="Times New Roman"/>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2362FF">
        <w:rPr>
          <w:rFonts w:cs="Times New Roman"/>
          <w:sz w:val="22"/>
          <w:szCs w:val="22"/>
        </w:rPr>
        <w:t>pzp</w:t>
      </w:r>
      <w:proofErr w:type="spellEnd"/>
      <w:r w:rsidRPr="002362FF">
        <w:rPr>
          <w:rFonts w:cs="Times New Roman"/>
          <w:sz w:val="22"/>
          <w:szCs w:val="22"/>
        </w:rPr>
        <w:t xml:space="preserve"> w związku z art. 223 ust. 2 pkt 3 </w:t>
      </w:r>
      <w:proofErr w:type="spellStart"/>
      <w:r w:rsidRPr="002362FF">
        <w:rPr>
          <w:rFonts w:cs="Times New Roman"/>
          <w:sz w:val="22"/>
          <w:szCs w:val="22"/>
        </w:rPr>
        <w:t>pzp</w:t>
      </w:r>
      <w:proofErr w:type="spellEnd"/>
      <w:r w:rsidRPr="002362FF">
        <w:rPr>
          <w:rFonts w:cs="Times New Roman"/>
          <w:sz w:val="22"/>
          <w:szCs w:val="22"/>
        </w:rPr>
        <w:t xml:space="preserve">). </w:t>
      </w:r>
    </w:p>
    <w:p w14:paraId="25BB455E" w14:textId="77777777" w:rsidR="00071F7E" w:rsidRPr="001E447C" w:rsidRDefault="006E7658" w:rsidP="00471FC6">
      <w:pPr>
        <w:spacing w:line="260" w:lineRule="atLeast"/>
        <w:jc w:val="both"/>
        <w:rPr>
          <w:rFonts w:cs="Times New Roman"/>
          <w:sz w:val="22"/>
          <w:szCs w:val="22"/>
        </w:rPr>
      </w:pPr>
      <w:r w:rsidRPr="001E447C">
        <w:rPr>
          <w:rFonts w:cs="Times New Roman"/>
          <w:sz w:val="22"/>
          <w:szCs w:val="22"/>
        </w:rPr>
        <w:t>11</w:t>
      </w:r>
      <w:r w:rsidR="00471FC6" w:rsidRPr="001E447C">
        <w:rPr>
          <w:rFonts w:cs="Times New Roman"/>
          <w:sz w:val="22"/>
          <w:szCs w:val="22"/>
        </w:rPr>
        <w:t xml:space="preserve">. </w:t>
      </w:r>
      <w:r w:rsidR="00071F7E" w:rsidRPr="001E447C">
        <w:rPr>
          <w:sz w:val="22"/>
          <w:szCs w:val="22"/>
        </w:rPr>
        <w:t>Wykonawca określając cenę zobowiązany jest uwzględnić wszystkie wymagan</w:t>
      </w:r>
      <w:r w:rsidR="006B23C7" w:rsidRPr="001E447C">
        <w:rPr>
          <w:sz w:val="22"/>
          <w:szCs w:val="22"/>
        </w:rPr>
        <w:t xml:space="preserve">ia </w:t>
      </w:r>
      <w:r w:rsidR="00406BED" w:rsidRPr="001E447C">
        <w:rPr>
          <w:sz w:val="22"/>
          <w:szCs w:val="22"/>
        </w:rPr>
        <w:t>Zamawia</w:t>
      </w:r>
      <w:r w:rsidR="006B23C7" w:rsidRPr="001E447C">
        <w:rPr>
          <w:sz w:val="22"/>
          <w:szCs w:val="22"/>
        </w:rPr>
        <w:t>jącego określone</w:t>
      </w:r>
      <w:r w:rsidR="003F2C67" w:rsidRPr="001E447C">
        <w:rPr>
          <w:sz w:val="22"/>
          <w:szCs w:val="22"/>
        </w:rPr>
        <w:t xml:space="preserve"> w </w:t>
      </w:r>
      <w:r w:rsidR="00071F7E" w:rsidRPr="001E447C">
        <w:rPr>
          <w:sz w:val="22"/>
          <w:szCs w:val="22"/>
        </w:rPr>
        <w:t>SWZ oraz wszelkie koszty, cła, podatki</w:t>
      </w:r>
      <w:r w:rsidR="003F2C67" w:rsidRPr="001E447C">
        <w:rPr>
          <w:sz w:val="22"/>
          <w:szCs w:val="22"/>
        </w:rPr>
        <w:t xml:space="preserve"> i </w:t>
      </w:r>
      <w:r w:rsidR="00071F7E" w:rsidRPr="001E447C">
        <w:rPr>
          <w:sz w:val="22"/>
          <w:szCs w:val="22"/>
        </w:rPr>
        <w:t xml:space="preserve">inne należności, jakie poniesie Wykonawca </w:t>
      </w:r>
      <w:r w:rsidR="00071F7E" w:rsidRPr="001E447C">
        <w:rPr>
          <w:sz w:val="22"/>
          <w:szCs w:val="22"/>
        </w:rPr>
        <w:br/>
        <w:t>z</w:t>
      </w:r>
      <w:r w:rsidR="006B23C7" w:rsidRPr="001E447C">
        <w:rPr>
          <w:sz w:val="22"/>
          <w:szCs w:val="22"/>
        </w:rPr>
        <w:t> </w:t>
      </w:r>
      <w:r w:rsidR="00071F7E" w:rsidRPr="001E447C">
        <w:rPr>
          <w:sz w:val="22"/>
          <w:szCs w:val="22"/>
        </w:rPr>
        <w:t>tytułu zaoferowanej realizacji przedmiotu zamówienia, zgodnej</w:t>
      </w:r>
      <w:r w:rsidR="003F2C67" w:rsidRPr="001E447C">
        <w:rPr>
          <w:sz w:val="22"/>
          <w:szCs w:val="22"/>
        </w:rPr>
        <w:t xml:space="preserve"> z </w:t>
      </w:r>
      <w:r w:rsidR="00071F7E" w:rsidRPr="001E447C">
        <w:rPr>
          <w:sz w:val="22"/>
          <w:szCs w:val="22"/>
        </w:rPr>
        <w:t xml:space="preserve">wymaganiami </w:t>
      </w:r>
      <w:r w:rsidR="00406BED" w:rsidRPr="001E447C">
        <w:rPr>
          <w:sz w:val="22"/>
          <w:szCs w:val="22"/>
        </w:rPr>
        <w:t>Zamawia</w:t>
      </w:r>
      <w:r w:rsidR="00071F7E" w:rsidRPr="001E447C">
        <w:rPr>
          <w:sz w:val="22"/>
          <w:szCs w:val="22"/>
        </w:rPr>
        <w:t xml:space="preserve">jącego </w:t>
      </w:r>
      <w:r w:rsidR="00071F7E" w:rsidRPr="001E447C">
        <w:rPr>
          <w:sz w:val="22"/>
          <w:szCs w:val="22"/>
        </w:rPr>
        <w:br/>
        <w:t>oraz obowiązującymi przepisami prawa.</w:t>
      </w:r>
    </w:p>
    <w:p w14:paraId="1C60F48D" w14:textId="77777777" w:rsidR="00071F7E" w:rsidRPr="001E447C" w:rsidRDefault="00071F7E">
      <w:pPr>
        <w:autoSpaceDE w:val="0"/>
        <w:autoSpaceDN w:val="0"/>
        <w:adjustRightInd w:val="0"/>
        <w:jc w:val="both"/>
        <w:rPr>
          <w:rFonts w:cs="Times New Roman"/>
          <w:sz w:val="22"/>
          <w:szCs w:val="22"/>
        </w:rPr>
      </w:pPr>
      <w:r w:rsidRPr="001E447C">
        <w:rPr>
          <w:rFonts w:cs="Times New Roman"/>
          <w:sz w:val="22"/>
          <w:szCs w:val="22"/>
        </w:rPr>
        <w:t xml:space="preserve">Jeżeli złożono ofertę, której wybór prowadziłby do powstania obowiązku podatkowego </w:t>
      </w:r>
      <w:r w:rsidR="00406BED" w:rsidRPr="001E447C">
        <w:rPr>
          <w:rFonts w:cs="Times New Roman"/>
          <w:sz w:val="22"/>
          <w:szCs w:val="22"/>
        </w:rPr>
        <w:t>Zamawia</w:t>
      </w:r>
      <w:r w:rsidRPr="001E447C">
        <w:rPr>
          <w:rFonts w:cs="Times New Roman"/>
          <w:sz w:val="22"/>
          <w:szCs w:val="22"/>
        </w:rPr>
        <w:t>jącego zgodnie</w:t>
      </w:r>
      <w:r w:rsidR="003F2C67" w:rsidRPr="001E447C">
        <w:rPr>
          <w:rFonts w:cs="Times New Roman"/>
          <w:sz w:val="22"/>
          <w:szCs w:val="22"/>
        </w:rPr>
        <w:t xml:space="preserve"> z </w:t>
      </w:r>
      <w:r w:rsidRPr="001E447C">
        <w:rPr>
          <w:rFonts w:cs="Times New Roman"/>
          <w:sz w:val="22"/>
          <w:szCs w:val="22"/>
        </w:rPr>
        <w:t>przepisami</w:t>
      </w:r>
      <w:r w:rsidR="003F2C67" w:rsidRPr="001E447C">
        <w:rPr>
          <w:rFonts w:cs="Times New Roman"/>
          <w:sz w:val="22"/>
          <w:szCs w:val="22"/>
        </w:rPr>
        <w:t xml:space="preserve"> o </w:t>
      </w:r>
      <w:r w:rsidRPr="001E447C">
        <w:rPr>
          <w:rFonts w:cs="Times New Roman"/>
          <w:sz w:val="22"/>
          <w:szCs w:val="22"/>
        </w:rPr>
        <w:t>podatku od towarów</w:t>
      </w:r>
      <w:r w:rsidR="003F2C67" w:rsidRPr="001E447C">
        <w:rPr>
          <w:rFonts w:cs="Times New Roman"/>
          <w:sz w:val="22"/>
          <w:szCs w:val="22"/>
        </w:rPr>
        <w:t xml:space="preserve"> i </w:t>
      </w:r>
      <w:r w:rsidRPr="001E447C">
        <w:rPr>
          <w:rFonts w:cs="Times New Roman"/>
          <w:sz w:val="22"/>
          <w:szCs w:val="22"/>
        </w:rPr>
        <w:t>usług</w:t>
      </w:r>
      <w:r w:rsidR="003F2C67" w:rsidRPr="001E447C">
        <w:rPr>
          <w:rFonts w:cs="Times New Roman"/>
          <w:sz w:val="22"/>
          <w:szCs w:val="22"/>
        </w:rPr>
        <w:t xml:space="preserve"> w </w:t>
      </w:r>
      <w:r w:rsidRPr="001E447C">
        <w:rPr>
          <w:rFonts w:cs="Times New Roman"/>
          <w:sz w:val="22"/>
          <w:szCs w:val="22"/>
        </w:rPr>
        <w:t xml:space="preserve">zakresie dotyczącym wewnątrzwspólnotowego nabycia towarów, </w:t>
      </w:r>
      <w:r w:rsidR="00406BED" w:rsidRPr="001E447C">
        <w:rPr>
          <w:rFonts w:cs="Times New Roman"/>
          <w:sz w:val="22"/>
          <w:szCs w:val="22"/>
        </w:rPr>
        <w:t>Zamawia</w:t>
      </w:r>
      <w:r w:rsidRPr="001E447C">
        <w:rPr>
          <w:rFonts w:cs="Times New Roman"/>
          <w:sz w:val="22"/>
          <w:szCs w:val="22"/>
        </w:rPr>
        <w:t>jący</w:t>
      </w:r>
      <w:r w:rsidR="003F2C67" w:rsidRPr="001E447C">
        <w:rPr>
          <w:rFonts w:cs="Times New Roman"/>
          <w:sz w:val="22"/>
          <w:szCs w:val="22"/>
        </w:rPr>
        <w:t xml:space="preserve"> w </w:t>
      </w:r>
      <w:r w:rsidRPr="001E447C">
        <w:rPr>
          <w:rFonts w:cs="Times New Roman"/>
          <w:sz w:val="22"/>
          <w:szCs w:val="22"/>
        </w:rPr>
        <w:t>celu oceny takiej oferty dolicza do przedstawionej</w:t>
      </w:r>
      <w:r w:rsidR="003F2C67" w:rsidRPr="001E447C">
        <w:rPr>
          <w:rFonts w:cs="Times New Roman"/>
          <w:sz w:val="22"/>
          <w:szCs w:val="22"/>
        </w:rPr>
        <w:t xml:space="preserve"> w </w:t>
      </w:r>
      <w:r w:rsidRPr="001E447C">
        <w:rPr>
          <w:rFonts w:cs="Times New Roman"/>
          <w:sz w:val="22"/>
          <w:szCs w:val="22"/>
        </w:rPr>
        <w:t>niej ceny podatek od towarów</w:t>
      </w:r>
      <w:r w:rsidR="003F2C67" w:rsidRPr="001E447C">
        <w:rPr>
          <w:rFonts w:cs="Times New Roman"/>
          <w:sz w:val="22"/>
          <w:szCs w:val="22"/>
        </w:rPr>
        <w:t xml:space="preserve"> i </w:t>
      </w:r>
      <w:r w:rsidRPr="001E447C">
        <w:rPr>
          <w:rFonts w:cs="Times New Roman"/>
          <w:sz w:val="22"/>
          <w:szCs w:val="22"/>
        </w:rPr>
        <w:t>usług, który miałby obowiązek wpłacić zgodnie</w:t>
      </w:r>
      <w:r w:rsidR="003F2C67" w:rsidRPr="001E447C">
        <w:rPr>
          <w:rFonts w:cs="Times New Roman"/>
          <w:sz w:val="22"/>
          <w:szCs w:val="22"/>
        </w:rPr>
        <w:t xml:space="preserve"> z </w:t>
      </w:r>
      <w:r w:rsidRPr="001E447C">
        <w:rPr>
          <w:rFonts w:cs="Times New Roman"/>
          <w:sz w:val="22"/>
          <w:szCs w:val="22"/>
        </w:rPr>
        <w:t>obowiązującymi przepisami.</w:t>
      </w:r>
    </w:p>
    <w:p w14:paraId="4E92910D" w14:textId="77777777" w:rsidR="00071F7E" w:rsidRPr="001E447C" w:rsidRDefault="008A7120">
      <w:pPr>
        <w:numPr>
          <w:ilvl w:val="12"/>
          <w:numId w:val="0"/>
        </w:numPr>
        <w:tabs>
          <w:tab w:val="left" w:pos="1140"/>
        </w:tabs>
        <w:jc w:val="both"/>
        <w:rPr>
          <w:rFonts w:cs="Times New Roman"/>
          <w:sz w:val="22"/>
          <w:szCs w:val="22"/>
        </w:rPr>
      </w:pPr>
      <w:r w:rsidRPr="001E447C">
        <w:rPr>
          <w:rFonts w:cs="Times New Roman"/>
          <w:sz w:val="22"/>
          <w:szCs w:val="22"/>
        </w:rPr>
        <w:t>Określenie właściwej stawki VAT należy do Wykonawcy. Wykonawca odpowiada za prawidłowe przeliczenie kwot</w:t>
      </w:r>
      <w:r w:rsidR="003F2C67" w:rsidRPr="001E447C">
        <w:rPr>
          <w:rFonts w:cs="Times New Roman"/>
          <w:sz w:val="22"/>
          <w:szCs w:val="22"/>
        </w:rPr>
        <w:t xml:space="preserve"> w </w:t>
      </w:r>
      <w:r w:rsidRPr="001E447C">
        <w:rPr>
          <w:rFonts w:cs="Times New Roman"/>
          <w:sz w:val="22"/>
          <w:szCs w:val="22"/>
        </w:rPr>
        <w:t xml:space="preserve"> pakiecie. </w:t>
      </w:r>
    </w:p>
    <w:p w14:paraId="67D372AB" w14:textId="77777777" w:rsidR="008A7120" w:rsidRPr="00820E14" w:rsidRDefault="008A7120">
      <w:pPr>
        <w:numPr>
          <w:ilvl w:val="12"/>
          <w:numId w:val="0"/>
        </w:numPr>
        <w:tabs>
          <w:tab w:val="left" w:pos="1140"/>
        </w:tabs>
        <w:jc w:val="both"/>
        <w:rPr>
          <w:rFonts w:cs="Times New Roman"/>
          <w:sz w:val="22"/>
          <w:szCs w:val="22"/>
        </w:rPr>
      </w:pPr>
    </w:p>
    <w:p w14:paraId="35E2E6E2" w14:textId="77777777" w:rsidR="00071F7E" w:rsidRPr="00CB367F" w:rsidRDefault="00071F7E" w:rsidP="008560AA">
      <w:pPr>
        <w:spacing w:line="260" w:lineRule="atLeast"/>
        <w:ind w:left="426" w:hanging="426"/>
        <w:rPr>
          <w:rFonts w:eastAsia="Calibri" w:cs="Times New Roman"/>
          <w:b/>
          <w:sz w:val="22"/>
          <w:szCs w:val="22"/>
          <w:lang w:eastAsia="en-US"/>
        </w:rPr>
      </w:pPr>
      <w:r w:rsidRPr="00CB367F">
        <w:rPr>
          <w:rFonts w:eastAsia="Calibri" w:cs="Times New Roman"/>
          <w:b/>
          <w:sz w:val="22"/>
          <w:szCs w:val="22"/>
          <w:lang w:eastAsia="en-US"/>
        </w:rPr>
        <w:t>X</w:t>
      </w:r>
      <w:r w:rsidR="00E8222F" w:rsidRPr="00CB367F">
        <w:rPr>
          <w:rFonts w:eastAsia="Calibri" w:cs="Times New Roman"/>
          <w:b/>
          <w:sz w:val="22"/>
          <w:szCs w:val="22"/>
          <w:lang w:eastAsia="en-US"/>
        </w:rPr>
        <w:t>V</w:t>
      </w:r>
      <w:r w:rsidR="00A2156A" w:rsidRPr="00CB367F">
        <w:rPr>
          <w:rFonts w:eastAsia="Calibri" w:cs="Times New Roman"/>
          <w:b/>
          <w:sz w:val="22"/>
          <w:szCs w:val="22"/>
          <w:lang w:eastAsia="en-US"/>
        </w:rPr>
        <w:t xml:space="preserve">III. OPIS KRYTERIÓW OCENY </w:t>
      </w:r>
      <w:r w:rsidRPr="00CB367F">
        <w:rPr>
          <w:rFonts w:eastAsia="Calibri" w:cs="Times New Roman"/>
          <w:b/>
          <w:sz w:val="22"/>
          <w:szCs w:val="22"/>
          <w:lang w:eastAsia="en-US"/>
        </w:rPr>
        <w:t xml:space="preserve">OFERT </w:t>
      </w:r>
      <w:r w:rsidR="0075055C" w:rsidRPr="00CB367F">
        <w:rPr>
          <w:rFonts w:eastAsia="Calibri" w:cs="Times New Roman"/>
          <w:b/>
          <w:sz w:val="22"/>
          <w:szCs w:val="22"/>
          <w:lang w:eastAsia="en-US"/>
        </w:rPr>
        <w:t xml:space="preserve">WRAZ Z PODANIEM ZNACZENIA </w:t>
      </w:r>
      <w:r w:rsidR="003B4524" w:rsidRPr="00CB367F">
        <w:rPr>
          <w:rFonts w:eastAsia="Calibri" w:cs="Times New Roman"/>
          <w:b/>
          <w:sz w:val="22"/>
          <w:szCs w:val="22"/>
          <w:lang w:eastAsia="en-US"/>
        </w:rPr>
        <w:t>TYCH KRYTERIÓW</w:t>
      </w:r>
      <w:r w:rsidRPr="00CB367F">
        <w:rPr>
          <w:rFonts w:eastAsia="Calibri" w:cs="Times New Roman"/>
          <w:b/>
          <w:sz w:val="22"/>
          <w:szCs w:val="22"/>
          <w:lang w:eastAsia="en-US"/>
        </w:rPr>
        <w:t xml:space="preserve"> I SPOSOBU OCENY OFERT </w:t>
      </w:r>
    </w:p>
    <w:p w14:paraId="5CC040FE" w14:textId="77777777" w:rsidR="00071F7E" w:rsidRPr="00CB367F" w:rsidRDefault="005F589F" w:rsidP="005F589F">
      <w:pPr>
        <w:jc w:val="both"/>
        <w:rPr>
          <w:rFonts w:cs="Times New Roman"/>
          <w:sz w:val="22"/>
          <w:szCs w:val="22"/>
        </w:rPr>
      </w:pPr>
      <w:r w:rsidRPr="00CB367F">
        <w:rPr>
          <w:rFonts w:cs="Times New Roman"/>
          <w:sz w:val="22"/>
          <w:szCs w:val="22"/>
        </w:rPr>
        <w:t>1.</w:t>
      </w:r>
      <w:r w:rsidR="00071F7E" w:rsidRPr="00CB367F">
        <w:rPr>
          <w:rFonts w:cs="Times New Roman"/>
          <w:sz w:val="22"/>
          <w:szCs w:val="22"/>
        </w:rPr>
        <w:t>Wybór najkorzystniejszej oferty dokonany zostanie na podstawie kryteriów wyboru określonych zgodnie</w:t>
      </w:r>
      <w:r w:rsidR="003F2C67" w:rsidRPr="00CB367F">
        <w:rPr>
          <w:rFonts w:cs="Times New Roman"/>
          <w:sz w:val="22"/>
          <w:szCs w:val="22"/>
        </w:rPr>
        <w:t xml:space="preserve"> z </w:t>
      </w:r>
      <w:r w:rsidR="003016AD" w:rsidRPr="00CB367F">
        <w:rPr>
          <w:rFonts w:cs="Times New Roman"/>
          <w:sz w:val="22"/>
          <w:szCs w:val="22"/>
        </w:rPr>
        <w:t>art. 239</w:t>
      </w:r>
      <w:r w:rsidR="00071F7E" w:rsidRPr="00CB367F">
        <w:rPr>
          <w:rFonts w:cs="Times New Roman"/>
          <w:sz w:val="22"/>
          <w:szCs w:val="22"/>
        </w:rPr>
        <w:t xml:space="preserve"> Ustawy.</w:t>
      </w:r>
    </w:p>
    <w:p w14:paraId="568A48C2" w14:textId="77777777" w:rsidR="00071F7E" w:rsidRPr="00CB367F" w:rsidRDefault="00071F7E">
      <w:pPr>
        <w:jc w:val="both"/>
        <w:rPr>
          <w:rFonts w:cs="Times New Roman"/>
          <w:sz w:val="22"/>
          <w:szCs w:val="22"/>
        </w:rPr>
      </w:pPr>
      <w:r w:rsidRPr="00CB367F">
        <w:rPr>
          <w:rFonts w:cs="Times New Roman"/>
          <w:sz w:val="22"/>
          <w:szCs w:val="22"/>
        </w:rPr>
        <w:t>Łączna ilość punktów przyznana ofercie jest sumą</w:t>
      </w:r>
      <w:r w:rsidR="006B23C7" w:rsidRPr="00CB367F">
        <w:rPr>
          <w:rFonts w:cs="Times New Roman"/>
          <w:sz w:val="22"/>
          <w:szCs w:val="22"/>
        </w:rPr>
        <w:t xml:space="preserve"> punktów uzyskanych</w:t>
      </w:r>
      <w:r w:rsidR="003F2C67" w:rsidRPr="00CB367F">
        <w:rPr>
          <w:rFonts w:cs="Times New Roman"/>
          <w:sz w:val="22"/>
          <w:szCs w:val="22"/>
        </w:rPr>
        <w:t xml:space="preserve"> w </w:t>
      </w:r>
      <w:r w:rsidR="006B23C7" w:rsidRPr="00CB367F">
        <w:rPr>
          <w:rFonts w:cs="Times New Roman"/>
          <w:sz w:val="22"/>
          <w:szCs w:val="22"/>
        </w:rPr>
        <w:t>kryterium</w:t>
      </w:r>
      <w:r w:rsidRPr="00CB367F">
        <w:rPr>
          <w:rFonts w:cs="Times New Roman"/>
          <w:sz w:val="22"/>
          <w:szCs w:val="22"/>
        </w:rPr>
        <w:t xml:space="preserve"> wymienionym poniżej.</w:t>
      </w:r>
    </w:p>
    <w:p w14:paraId="12161751" w14:textId="77777777" w:rsidR="00071F7E" w:rsidRPr="00CB367F" w:rsidRDefault="00D952FF">
      <w:pPr>
        <w:jc w:val="both"/>
        <w:rPr>
          <w:rFonts w:cs="Times New Roman"/>
          <w:sz w:val="22"/>
          <w:szCs w:val="22"/>
        </w:rPr>
      </w:pPr>
      <w:r w:rsidRPr="00CB367F">
        <w:rPr>
          <w:rFonts w:cs="Times New Roman"/>
          <w:sz w:val="22"/>
          <w:szCs w:val="22"/>
        </w:rPr>
        <w:t>Każda oferta otrzymuje punkty wg wzorów:</w:t>
      </w:r>
    </w:p>
    <w:p w14:paraId="748933EC" w14:textId="77777777" w:rsidR="00D952FF" w:rsidRPr="00CB367F" w:rsidRDefault="00D952FF">
      <w:pPr>
        <w:jc w:val="both"/>
        <w:rPr>
          <w:rFonts w:cs="Times New Roman"/>
          <w:sz w:val="22"/>
          <w:szCs w:val="22"/>
        </w:rPr>
      </w:pPr>
    </w:p>
    <w:p w14:paraId="4E99D919" w14:textId="2AA085B2" w:rsidR="00E93B90" w:rsidRPr="00AA44FE" w:rsidRDefault="009870BD" w:rsidP="00E93B90">
      <w:pPr>
        <w:jc w:val="center"/>
        <w:rPr>
          <w:rFonts w:cs="Times New Roman"/>
          <w:b/>
          <w:sz w:val="22"/>
          <w:szCs w:val="22"/>
        </w:rPr>
      </w:pPr>
      <w:r w:rsidRPr="00CB367F">
        <w:rPr>
          <w:rFonts w:cs="Times New Roman"/>
          <w:b/>
          <w:sz w:val="22"/>
          <w:szCs w:val="22"/>
        </w:rPr>
        <w:t xml:space="preserve">PAKIET: </w:t>
      </w:r>
      <w:r w:rsidR="00F4058C" w:rsidRPr="00CB367F">
        <w:rPr>
          <w:rFonts w:cs="Times New Roman"/>
          <w:b/>
          <w:sz w:val="22"/>
          <w:szCs w:val="22"/>
        </w:rPr>
        <w:t xml:space="preserve">Nr </w:t>
      </w:r>
      <w:r w:rsidR="00F44131" w:rsidRPr="00CB367F">
        <w:rPr>
          <w:rFonts w:cs="Times New Roman"/>
          <w:b/>
          <w:sz w:val="22"/>
          <w:szCs w:val="22"/>
        </w:rPr>
        <w:t>1</w:t>
      </w:r>
      <w:r w:rsidR="00CB367F" w:rsidRPr="00CB367F">
        <w:rPr>
          <w:rFonts w:cs="Times New Roman"/>
          <w:b/>
          <w:sz w:val="22"/>
          <w:szCs w:val="22"/>
        </w:rPr>
        <w:t xml:space="preserve"> - </w:t>
      </w:r>
      <w:r w:rsidR="00F44131" w:rsidRPr="00CB367F">
        <w:rPr>
          <w:rFonts w:cs="Times New Roman"/>
          <w:b/>
          <w:sz w:val="22"/>
          <w:szCs w:val="22"/>
        </w:rPr>
        <w:t>7, 16, 18 - 20</w:t>
      </w:r>
    </w:p>
    <w:p w14:paraId="1A4C0276" w14:textId="77777777" w:rsidR="00CD2B04" w:rsidRPr="00AA44FE" w:rsidRDefault="00CD2B04">
      <w:pPr>
        <w:pStyle w:val="Tekstpodstawowy"/>
        <w:numPr>
          <w:ilvl w:val="12"/>
          <w:numId w:val="0"/>
        </w:numPr>
        <w:rPr>
          <w:sz w:val="22"/>
          <w:szCs w:val="22"/>
        </w:rPr>
      </w:pPr>
    </w:p>
    <w:p w14:paraId="71071E23" w14:textId="2403E091" w:rsidR="00CD2B04" w:rsidRPr="00AA44FE" w:rsidRDefault="00CD2B04" w:rsidP="00AF4A86">
      <w:pPr>
        <w:numPr>
          <w:ilvl w:val="0"/>
          <w:numId w:val="20"/>
        </w:numPr>
        <w:suppressAutoHyphens/>
        <w:jc w:val="both"/>
        <w:rPr>
          <w:rFonts w:eastAsia="Times New Roman" w:cs="Times New Roman"/>
          <w:b/>
          <w:sz w:val="22"/>
          <w:szCs w:val="22"/>
          <w:lang w:eastAsia="ar-SA"/>
        </w:rPr>
      </w:pPr>
      <w:bookmarkStart w:id="12" w:name="_Hlk178015168"/>
      <w:r w:rsidRPr="00AA44FE">
        <w:rPr>
          <w:rFonts w:eastAsia="Times New Roman" w:cs="Times New Roman"/>
          <w:b/>
          <w:sz w:val="22"/>
          <w:szCs w:val="22"/>
          <w:lang w:eastAsia="ar-SA"/>
        </w:rPr>
        <w:t>Cena  (</w:t>
      </w:r>
      <w:proofErr w:type="spellStart"/>
      <w:r w:rsidRPr="00AA44FE">
        <w:rPr>
          <w:rFonts w:eastAsia="Times New Roman" w:cs="Times New Roman"/>
          <w:b/>
          <w:sz w:val="22"/>
          <w:szCs w:val="22"/>
          <w:lang w:eastAsia="ar-SA"/>
        </w:rPr>
        <w:t>X</w:t>
      </w:r>
      <w:r w:rsidRPr="00AA44FE">
        <w:rPr>
          <w:rFonts w:eastAsia="Times New Roman" w:cs="Times New Roman"/>
          <w:b/>
          <w:sz w:val="22"/>
          <w:szCs w:val="22"/>
          <w:vertAlign w:val="subscript"/>
          <w:lang w:eastAsia="ar-SA"/>
        </w:rPr>
        <w:t>c</w:t>
      </w:r>
      <w:proofErr w:type="spellEnd"/>
      <w:r w:rsidRPr="00AA44FE">
        <w:rPr>
          <w:rFonts w:eastAsia="Times New Roman" w:cs="Times New Roman"/>
          <w:b/>
          <w:sz w:val="22"/>
          <w:szCs w:val="22"/>
          <w:lang w:eastAsia="ar-SA"/>
        </w:rPr>
        <w:t>) - waga 60 %</w:t>
      </w:r>
      <w:r w:rsidR="00F44131">
        <w:rPr>
          <w:rFonts w:eastAsia="Times New Roman" w:cs="Times New Roman"/>
          <w:b/>
          <w:sz w:val="22"/>
          <w:szCs w:val="22"/>
          <w:lang w:eastAsia="ar-SA"/>
        </w:rPr>
        <w:t>( 60 pkt)</w:t>
      </w:r>
    </w:p>
    <w:p w14:paraId="391C2A8A" w14:textId="77777777" w:rsidR="00CD2B04" w:rsidRPr="00AA44FE" w:rsidRDefault="00CD2B04" w:rsidP="00CD2B04">
      <w:pPr>
        <w:numPr>
          <w:ilvl w:val="12"/>
          <w:numId w:val="0"/>
        </w:numPr>
        <w:ind w:firstLine="284"/>
        <w:jc w:val="both"/>
        <w:rPr>
          <w:rFonts w:eastAsia="Times New Roman" w:cs="Times New Roman"/>
          <w:b/>
          <w:sz w:val="22"/>
          <w:szCs w:val="22"/>
          <w:lang w:eastAsia="ar-SA"/>
        </w:rPr>
      </w:pPr>
      <w:r w:rsidRPr="00AA44FE">
        <w:rPr>
          <w:rFonts w:eastAsia="Times New Roman" w:cs="Times New Roman"/>
          <w:sz w:val="22"/>
          <w:szCs w:val="22"/>
          <w:lang w:eastAsia="ar-SA"/>
        </w:rPr>
        <w:t xml:space="preserve">Wartość punktowa ceny </w:t>
      </w:r>
      <w:r w:rsidRPr="00AA44FE">
        <w:rPr>
          <w:rFonts w:eastAsia="Times New Roman" w:cs="Times New Roman"/>
          <w:b/>
          <w:sz w:val="22"/>
          <w:szCs w:val="22"/>
          <w:lang w:eastAsia="ar-SA"/>
        </w:rPr>
        <w:t xml:space="preserve">C </w:t>
      </w:r>
      <w:r w:rsidR="00C3539F" w:rsidRPr="00AA44FE">
        <w:rPr>
          <w:rFonts w:eastAsia="Times New Roman" w:cs="Times New Roman"/>
          <w:b/>
          <w:sz w:val="22"/>
          <w:szCs w:val="22"/>
          <w:lang w:eastAsia="ar-SA"/>
        </w:rPr>
        <w:t xml:space="preserve">=  C min / </w:t>
      </w:r>
      <w:proofErr w:type="spellStart"/>
      <w:r w:rsidR="00C3539F" w:rsidRPr="00AA44FE">
        <w:rPr>
          <w:rFonts w:eastAsia="Times New Roman" w:cs="Times New Roman"/>
          <w:b/>
          <w:sz w:val="22"/>
          <w:szCs w:val="22"/>
          <w:lang w:eastAsia="ar-SA"/>
        </w:rPr>
        <w:t>Cn</w:t>
      </w:r>
      <w:proofErr w:type="spellEnd"/>
      <w:r w:rsidR="00C3539F" w:rsidRPr="00AA44FE">
        <w:rPr>
          <w:rFonts w:eastAsia="Times New Roman" w:cs="Times New Roman"/>
          <w:b/>
          <w:sz w:val="22"/>
          <w:szCs w:val="22"/>
          <w:lang w:eastAsia="ar-SA"/>
        </w:rPr>
        <w:t xml:space="preserve">  x 100 pkt x 60%</w:t>
      </w:r>
    </w:p>
    <w:p w14:paraId="652ACDED" w14:textId="567F2550" w:rsidR="00CD2B04" w:rsidRDefault="00CD2B04" w:rsidP="00F44131">
      <w:pPr>
        <w:numPr>
          <w:ilvl w:val="12"/>
          <w:numId w:val="0"/>
        </w:numPr>
        <w:suppressAutoHyphens/>
        <w:ind w:firstLine="284"/>
        <w:jc w:val="both"/>
        <w:rPr>
          <w:rFonts w:eastAsia="Times New Roman" w:cs="Times New Roman"/>
          <w:sz w:val="22"/>
          <w:szCs w:val="22"/>
          <w:lang w:eastAsia="ar-SA"/>
        </w:rPr>
      </w:pPr>
      <w:r w:rsidRPr="00AA44FE">
        <w:rPr>
          <w:rFonts w:eastAsia="Times New Roman" w:cs="Times New Roman"/>
          <w:sz w:val="22"/>
          <w:szCs w:val="22"/>
          <w:lang w:eastAsia="ar-SA"/>
        </w:rPr>
        <w:t>gdzie:     C min - cena minimalna,          C n   - cena badanej oferty.</w:t>
      </w:r>
    </w:p>
    <w:p w14:paraId="0737EDEB" w14:textId="77777777" w:rsidR="00F44131" w:rsidRPr="00AA44FE" w:rsidRDefault="00F44131" w:rsidP="00F44131">
      <w:pPr>
        <w:numPr>
          <w:ilvl w:val="12"/>
          <w:numId w:val="0"/>
        </w:numPr>
        <w:suppressAutoHyphens/>
        <w:ind w:firstLine="284"/>
        <w:jc w:val="both"/>
        <w:rPr>
          <w:rFonts w:eastAsia="Times New Roman" w:cs="Times New Roman"/>
          <w:sz w:val="22"/>
          <w:szCs w:val="22"/>
          <w:lang w:eastAsia="ar-SA"/>
        </w:rPr>
      </w:pPr>
    </w:p>
    <w:p w14:paraId="362ADF2E" w14:textId="77777777" w:rsidR="00CD2B04" w:rsidRPr="00AA44FE" w:rsidRDefault="00406BED" w:rsidP="00CD2B04">
      <w:pPr>
        <w:suppressAutoHyphens/>
        <w:rPr>
          <w:rFonts w:eastAsia="Times New Roman" w:cs="Times New Roman"/>
          <w:sz w:val="22"/>
          <w:szCs w:val="22"/>
          <w:lang w:eastAsia="ar-SA"/>
        </w:rPr>
      </w:pPr>
      <w:r w:rsidRPr="00AA44FE">
        <w:rPr>
          <w:rFonts w:eastAsia="Times New Roman" w:cs="Times New Roman"/>
          <w:sz w:val="22"/>
          <w:szCs w:val="22"/>
        </w:rPr>
        <w:lastRenderedPageBreak/>
        <w:t>Zamawia</w:t>
      </w:r>
      <w:r w:rsidR="00CD2B04" w:rsidRPr="00AA44FE">
        <w:rPr>
          <w:rFonts w:eastAsia="Times New Roman" w:cs="Times New Roman"/>
          <w:sz w:val="22"/>
          <w:szCs w:val="22"/>
        </w:rPr>
        <w:t>jący przyjmie do oceny podane przez wykonawców ceny brutto.</w:t>
      </w:r>
      <w:r w:rsidR="00CD2B04" w:rsidRPr="00AA44FE">
        <w:rPr>
          <w:rFonts w:eastAsia="Times New Roman" w:cs="Times New Roman"/>
          <w:sz w:val="22"/>
          <w:szCs w:val="22"/>
          <w:lang w:eastAsia="ar-SA"/>
        </w:rPr>
        <w:t xml:space="preserve"> </w:t>
      </w:r>
    </w:p>
    <w:p w14:paraId="25C0B8A3" w14:textId="77777777" w:rsidR="00CD2B04" w:rsidRPr="00AA44FE" w:rsidRDefault="00CD2B04" w:rsidP="00CD2B04">
      <w:pPr>
        <w:suppressAutoHyphens/>
        <w:ind w:hanging="539"/>
        <w:rPr>
          <w:rFonts w:eastAsia="Times New Roman" w:cs="Times New Roman"/>
          <w:sz w:val="22"/>
          <w:szCs w:val="22"/>
        </w:rPr>
      </w:pPr>
      <w:r w:rsidRPr="00AA44FE">
        <w:rPr>
          <w:rFonts w:eastAsia="Times New Roman" w:cs="Times New Roman"/>
          <w:sz w:val="22"/>
          <w:szCs w:val="22"/>
        </w:rPr>
        <w:t xml:space="preserve">          Maksymalną ilość punktów otrzymuje Wykonawca proponujący najniższą cenę przedmiotu zamówienia</w:t>
      </w:r>
      <w:r w:rsidR="00D952FF" w:rsidRPr="00AA44FE">
        <w:rPr>
          <w:rFonts w:eastAsia="Times New Roman" w:cs="Times New Roman"/>
          <w:sz w:val="22"/>
          <w:szCs w:val="22"/>
        </w:rPr>
        <w:t>.</w:t>
      </w:r>
    </w:p>
    <w:bookmarkEnd w:id="12"/>
    <w:p w14:paraId="6D77FF48" w14:textId="77777777" w:rsidR="00CD2B04" w:rsidRPr="00AA44FE" w:rsidRDefault="00CD2B04" w:rsidP="00CD2B04">
      <w:pPr>
        <w:ind w:firstLine="284"/>
        <w:jc w:val="both"/>
        <w:rPr>
          <w:rFonts w:ascii="Cambria" w:eastAsia="Times New Roman" w:hAnsi="Cambria" w:cs="Tahoma"/>
          <w:b/>
          <w:bCs/>
          <w:sz w:val="22"/>
          <w:szCs w:val="22"/>
        </w:rPr>
      </w:pPr>
    </w:p>
    <w:p w14:paraId="2F896498" w14:textId="33D60EB9" w:rsidR="001E447C" w:rsidRDefault="001E447C" w:rsidP="00AF4A86">
      <w:pPr>
        <w:pStyle w:val="Akapitzlist"/>
        <w:numPr>
          <w:ilvl w:val="0"/>
          <w:numId w:val="20"/>
        </w:numPr>
        <w:tabs>
          <w:tab w:val="left" w:pos="5670"/>
          <w:tab w:val="left" w:pos="6096"/>
        </w:tabs>
        <w:jc w:val="both"/>
        <w:rPr>
          <w:rFonts w:eastAsia="Times New Roman"/>
          <w:b/>
          <w:bCs/>
          <w:sz w:val="22"/>
          <w:szCs w:val="22"/>
        </w:rPr>
      </w:pPr>
      <w:r w:rsidRPr="00AA44FE">
        <w:rPr>
          <w:rFonts w:eastAsia="Times New Roman"/>
          <w:b/>
          <w:bCs/>
          <w:sz w:val="22"/>
          <w:szCs w:val="22"/>
        </w:rPr>
        <w:t xml:space="preserve">Termin dostawy zamówień cząstkowych –  waga </w:t>
      </w:r>
      <w:r w:rsidR="00D952FF" w:rsidRPr="00AA44FE">
        <w:rPr>
          <w:rFonts w:eastAsia="Times New Roman"/>
          <w:b/>
          <w:bCs/>
          <w:sz w:val="22"/>
          <w:szCs w:val="22"/>
        </w:rPr>
        <w:t>40</w:t>
      </w:r>
      <w:r w:rsidRPr="00AA44FE">
        <w:rPr>
          <w:rFonts w:eastAsia="Times New Roman"/>
          <w:b/>
          <w:bCs/>
          <w:sz w:val="22"/>
          <w:szCs w:val="22"/>
        </w:rPr>
        <w:t>%</w:t>
      </w:r>
      <w:r w:rsidR="00F44131">
        <w:rPr>
          <w:rFonts w:eastAsia="Times New Roman"/>
          <w:b/>
          <w:bCs/>
          <w:sz w:val="22"/>
          <w:szCs w:val="22"/>
        </w:rPr>
        <w:t xml:space="preserve"> ( 40 pkt)</w:t>
      </w:r>
    </w:p>
    <w:p w14:paraId="2D07C2E5" w14:textId="062CD28C" w:rsidR="00F44131" w:rsidRPr="00A75A08" w:rsidRDefault="00F44131" w:rsidP="00F44131">
      <w:pPr>
        <w:pStyle w:val="Akapitzlist"/>
        <w:numPr>
          <w:ilvl w:val="1"/>
          <w:numId w:val="20"/>
        </w:numPr>
        <w:tabs>
          <w:tab w:val="left" w:pos="5670"/>
          <w:tab w:val="left" w:pos="6096"/>
        </w:tabs>
        <w:jc w:val="both"/>
        <w:rPr>
          <w:rFonts w:eastAsia="Times New Roman"/>
          <w:sz w:val="22"/>
          <w:szCs w:val="22"/>
        </w:rPr>
      </w:pPr>
      <w:r w:rsidRPr="00A75A08">
        <w:rPr>
          <w:rFonts w:eastAsia="Times New Roman"/>
          <w:sz w:val="22"/>
          <w:szCs w:val="22"/>
        </w:rPr>
        <w:t>Zamawiający przewiduje termin wykonania zamówienia cząstkowego minimalnie od 1 dnia roboczego – maksymalnie do 14 dni roboczych od dnia złożenia zapotrzebowania.</w:t>
      </w:r>
    </w:p>
    <w:p w14:paraId="0567863B" w14:textId="67AF4BB5" w:rsidR="00F44131" w:rsidRPr="00A75A08" w:rsidRDefault="00F44131" w:rsidP="00F44131">
      <w:pPr>
        <w:pStyle w:val="Akapitzlist"/>
        <w:numPr>
          <w:ilvl w:val="1"/>
          <w:numId w:val="20"/>
        </w:numPr>
        <w:tabs>
          <w:tab w:val="left" w:pos="5670"/>
          <w:tab w:val="left" w:pos="6096"/>
        </w:tabs>
        <w:jc w:val="both"/>
        <w:rPr>
          <w:rFonts w:eastAsia="Times New Roman"/>
          <w:sz w:val="22"/>
          <w:szCs w:val="22"/>
        </w:rPr>
      </w:pPr>
      <w:r w:rsidRPr="00A75A08">
        <w:rPr>
          <w:rFonts w:eastAsia="Times New Roman"/>
          <w:sz w:val="22"/>
          <w:szCs w:val="22"/>
        </w:rPr>
        <w:t>Zamawiający będzie liczył termin dostawy wg n/w zasad:</w:t>
      </w:r>
    </w:p>
    <w:tbl>
      <w:tblPr>
        <w:tblW w:w="0" w:type="auto"/>
        <w:tblInd w:w="704" w:type="dxa"/>
        <w:tblLook w:val="04A0" w:firstRow="1" w:lastRow="0" w:firstColumn="1" w:lastColumn="0" w:noHBand="0" w:noVBand="1"/>
      </w:tblPr>
      <w:tblGrid>
        <w:gridCol w:w="3686"/>
        <w:gridCol w:w="3118"/>
      </w:tblGrid>
      <w:tr w:rsidR="00F44131" w:rsidRPr="00F44131" w14:paraId="59E8FED1" w14:textId="77777777" w:rsidTr="00F44131">
        <w:tc>
          <w:tcPr>
            <w:tcW w:w="3686" w:type="dxa"/>
            <w:tcBorders>
              <w:top w:val="single" w:sz="4" w:space="0" w:color="auto"/>
              <w:left w:val="single" w:sz="4" w:space="0" w:color="auto"/>
              <w:bottom w:val="single" w:sz="4" w:space="0" w:color="auto"/>
              <w:right w:val="single" w:sz="4" w:space="0" w:color="auto"/>
            </w:tcBorders>
            <w:hideMark/>
          </w:tcPr>
          <w:p w14:paraId="4A3B9F5D" w14:textId="77777777" w:rsidR="00F44131" w:rsidRPr="00A75A08" w:rsidRDefault="00F44131" w:rsidP="00F44131">
            <w:pPr>
              <w:tabs>
                <w:tab w:val="left" w:pos="5670"/>
                <w:tab w:val="left" w:pos="6096"/>
              </w:tabs>
              <w:rPr>
                <w:rFonts w:eastAsia="Times New Roman"/>
                <w:sz w:val="22"/>
                <w:szCs w:val="22"/>
              </w:rPr>
            </w:pPr>
            <w:r w:rsidRPr="00A75A08">
              <w:rPr>
                <w:rFonts w:eastAsia="Times New Roman"/>
                <w:sz w:val="22"/>
                <w:szCs w:val="22"/>
              </w:rPr>
              <w:t>Termin dostawy zamówień cząstkowych</w:t>
            </w:r>
          </w:p>
        </w:tc>
        <w:tc>
          <w:tcPr>
            <w:tcW w:w="3118" w:type="dxa"/>
            <w:tcBorders>
              <w:top w:val="single" w:sz="4" w:space="0" w:color="auto"/>
              <w:left w:val="single" w:sz="4" w:space="0" w:color="auto"/>
              <w:bottom w:val="single" w:sz="4" w:space="0" w:color="auto"/>
              <w:right w:val="single" w:sz="4" w:space="0" w:color="auto"/>
            </w:tcBorders>
            <w:hideMark/>
          </w:tcPr>
          <w:p w14:paraId="6C5D7F49" w14:textId="77777777" w:rsidR="00F44131" w:rsidRPr="00A75A08" w:rsidRDefault="00F44131" w:rsidP="00F44131">
            <w:pPr>
              <w:tabs>
                <w:tab w:val="left" w:pos="5670"/>
                <w:tab w:val="left" w:pos="6096"/>
              </w:tabs>
              <w:rPr>
                <w:rFonts w:eastAsia="Times New Roman"/>
                <w:sz w:val="22"/>
                <w:szCs w:val="22"/>
              </w:rPr>
            </w:pPr>
            <w:r w:rsidRPr="00A75A08">
              <w:rPr>
                <w:rFonts w:eastAsia="Times New Roman"/>
                <w:sz w:val="22"/>
                <w:szCs w:val="22"/>
              </w:rPr>
              <w:t>Zamawiający przyzna  punkt</w:t>
            </w:r>
          </w:p>
        </w:tc>
      </w:tr>
      <w:tr w:rsidR="00F44131" w:rsidRPr="00F44131" w14:paraId="0472BDA5" w14:textId="77777777" w:rsidTr="00F44131">
        <w:tc>
          <w:tcPr>
            <w:tcW w:w="3686" w:type="dxa"/>
            <w:tcBorders>
              <w:top w:val="single" w:sz="4" w:space="0" w:color="auto"/>
              <w:left w:val="single" w:sz="4" w:space="0" w:color="auto"/>
              <w:bottom w:val="single" w:sz="4" w:space="0" w:color="auto"/>
              <w:right w:val="single" w:sz="4" w:space="0" w:color="auto"/>
            </w:tcBorders>
            <w:hideMark/>
          </w:tcPr>
          <w:p w14:paraId="5A8475F6" w14:textId="235ADDE9" w:rsidR="00F44131" w:rsidRPr="00F44131" w:rsidRDefault="00F44131" w:rsidP="00F44131">
            <w:pPr>
              <w:pStyle w:val="Akapitzlist"/>
              <w:tabs>
                <w:tab w:val="left" w:pos="5670"/>
                <w:tab w:val="left" w:pos="6096"/>
              </w:tabs>
              <w:ind w:left="1080"/>
              <w:jc w:val="both"/>
              <w:rPr>
                <w:rFonts w:eastAsia="Times New Roman"/>
                <w:sz w:val="22"/>
                <w:szCs w:val="22"/>
              </w:rPr>
            </w:pPr>
            <w:r w:rsidRPr="00A75A08">
              <w:rPr>
                <w:rFonts w:eastAsia="Times New Roman"/>
                <w:sz w:val="22"/>
                <w:szCs w:val="22"/>
              </w:rPr>
              <w:t>1-3</w:t>
            </w:r>
            <w:r w:rsidRPr="00F44131">
              <w:rPr>
                <w:rFonts w:eastAsia="Times New Roman"/>
                <w:sz w:val="22"/>
                <w:szCs w:val="22"/>
              </w:rPr>
              <w:t xml:space="preserve"> dzień rob.</w:t>
            </w:r>
          </w:p>
        </w:tc>
        <w:tc>
          <w:tcPr>
            <w:tcW w:w="3118" w:type="dxa"/>
            <w:tcBorders>
              <w:top w:val="single" w:sz="4" w:space="0" w:color="auto"/>
              <w:left w:val="single" w:sz="4" w:space="0" w:color="auto"/>
              <w:bottom w:val="single" w:sz="4" w:space="0" w:color="auto"/>
              <w:right w:val="single" w:sz="4" w:space="0" w:color="auto"/>
            </w:tcBorders>
            <w:hideMark/>
          </w:tcPr>
          <w:p w14:paraId="26AE36A2" w14:textId="77777777" w:rsidR="00F44131" w:rsidRPr="00F44131" w:rsidRDefault="00F44131" w:rsidP="00F44131">
            <w:pPr>
              <w:pStyle w:val="Akapitzlist"/>
              <w:tabs>
                <w:tab w:val="left" w:pos="5670"/>
                <w:tab w:val="left" w:pos="6096"/>
              </w:tabs>
              <w:ind w:left="1080"/>
              <w:jc w:val="both"/>
              <w:rPr>
                <w:rFonts w:eastAsia="Times New Roman"/>
                <w:sz w:val="22"/>
                <w:szCs w:val="22"/>
              </w:rPr>
            </w:pPr>
            <w:r w:rsidRPr="00F44131">
              <w:rPr>
                <w:rFonts w:eastAsia="Times New Roman"/>
                <w:sz w:val="22"/>
                <w:szCs w:val="22"/>
              </w:rPr>
              <w:t>40 pkt</w:t>
            </w:r>
          </w:p>
        </w:tc>
      </w:tr>
      <w:tr w:rsidR="00F44131" w:rsidRPr="00F44131" w14:paraId="5B1BDA38" w14:textId="77777777" w:rsidTr="00F44131">
        <w:tc>
          <w:tcPr>
            <w:tcW w:w="3686" w:type="dxa"/>
            <w:tcBorders>
              <w:top w:val="single" w:sz="4" w:space="0" w:color="auto"/>
              <w:left w:val="single" w:sz="4" w:space="0" w:color="auto"/>
              <w:bottom w:val="single" w:sz="4" w:space="0" w:color="auto"/>
              <w:right w:val="single" w:sz="4" w:space="0" w:color="auto"/>
            </w:tcBorders>
            <w:hideMark/>
          </w:tcPr>
          <w:p w14:paraId="40E21FC9" w14:textId="0E86278F" w:rsidR="00F44131" w:rsidRPr="00F44131" w:rsidRDefault="00F44131" w:rsidP="00F44131">
            <w:pPr>
              <w:pStyle w:val="Akapitzlist"/>
              <w:tabs>
                <w:tab w:val="left" w:pos="5670"/>
                <w:tab w:val="left" w:pos="6096"/>
              </w:tabs>
              <w:ind w:left="1080"/>
              <w:jc w:val="both"/>
              <w:rPr>
                <w:rFonts w:eastAsia="Times New Roman"/>
                <w:sz w:val="22"/>
                <w:szCs w:val="22"/>
              </w:rPr>
            </w:pPr>
            <w:r w:rsidRPr="00A75A08">
              <w:rPr>
                <w:rFonts w:eastAsia="Times New Roman"/>
                <w:sz w:val="22"/>
                <w:szCs w:val="22"/>
              </w:rPr>
              <w:t xml:space="preserve">4-6 </w:t>
            </w:r>
            <w:r w:rsidRPr="00F44131">
              <w:rPr>
                <w:rFonts w:eastAsia="Times New Roman"/>
                <w:sz w:val="22"/>
                <w:szCs w:val="22"/>
              </w:rPr>
              <w:t>dni rob.</w:t>
            </w:r>
          </w:p>
        </w:tc>
        <w:tc>
          <w:tcPr>
            <w:tcW w:w="3118" w:type="dxa"/>
            <w:tcBorders>
              <w:top w:val="single" w:sz="4" w:space="0" w:color="auto"/>
              <w:left w:val="single" w:sz="4" w:space="0" w:color="auto"/>
              <w:bottom w:val="single" w:sz="4" w:space="0" w:color="auto"/>
              <w:right w:val="single" w:sz="4" w:space="0" w:color="auto"/>
            </w:tcBorders>
            <w:hideMark/>
          </w:tcPr>
          <w:p w14:paraId="3DEA2861" w14:textId="77777777" w:rsidR="00F44131" w:rsidRPr="00F44131" w:rsidRDefault="00F44131" w:rsidP="00F44131">
            <w:pPr>
              <w:pStyle w:val="Akapitzlist"/>
              <w:tabs>
                <w:tab w:val="left" w:pos="5670"/>
                <w:tab w:val="left" w:pos="6096"/>
              </w:tabs>
              <w:ind w:left="1080"/>
              <w:jc w:val="both"/>
              <w:rPr>
                <w:rFonts w:eastAsia="Times New Roman"/>
                <w:sz w:val="22"/>
                <w:szCs w:val="22"/>
              </w:rPr>
            </w:pPr>
            <w:r w:rsidRPr="00F44131">
              <w:rPr>
                <w:rFonts w:eastAsia="Times New Roman"/>
                <w:sz w:val="22"/>
                <w:szCs w:val="22"/>
              </w:rPr>
              <w:t>30  pkt</w:t>
            </w:r>
          </w:p>
        </w:tc>
      </w:tr>
      <w:tr w:rsidR="00F44131" w:rsidRPr="00F44131" w14:paraId="38C9F55E" w14:textId="77777777" w:rsidTr="00F44131">
        <w:tc>
          <w:tcPr>
            <w:tcW w:w="3686" w:type="dxa"/>
            <w:tcBorders>
              <w:top w:val="single" w:sz="4" w:space="0" w:color="auto"/>
              <w:left w:val="single" w:sz="4" w:space="0" w:color="auto"/>
              <w:bottom w:val="single" w:sz="4" w:space="0" w:color="auto"/>
              <w:right w:val="single" w:sz="4" w:space="0" w:color="auto"/>
            </w:tcBorders>
            <w:hideMark/>
          </w:tcPr>
          <w:p w14:paraId="568F6D09" w14:textId="65D84BA2" w:rsidR="00F44131" w:rsidRPr="00F44131" w:rsidRDefault="00F44131" w:rsidP="00F44131">
            <w:pPr>
              <w:pStyle w:val="Akapitzlist"/>
              <w:tabs>
                <w:tab w:val="left" w:pos="5670"/>
                <w:tab w:val="left" w:pos="6096"/>
              </w:tabs>
              <w:ind w:left="1080"/>
              <w:jc w:val="both"/>
              <w:rPr>
                <w:rFonts w:eastAsia="Times New Roman"/>
                <w:sz w:val="22"/>
                <w:szCs w:val="22"/>
              </w:rPr>
            </w:pPr>
            <w:r w:rsidRPr="00A75A08">
              <w:rPr>
                <w:rFonts w:eastAsia="Times New Roman"/>
                <w:sz w:val="22"/>
                <w:szCs w:val="22"/>
              </w:rPr>
              <w:t xml:space="preserve">7 -9 </w:t>
            </w:r>
            <w:r w:rsidRPr="00F44131">
              <w:rPr>
                <w:rFonts w:eastAsia="Times New Roman"/>
                <w:sz w:val="22"/>
                <w:szCs w:val="22"/>
              </w:rPr>
              <w:t>dni rob.</w:t>
            </w:r>
          </w:p>
        </w:tc>
        <w:tc>
          <w:tcPr>
            <w:tcW w:w="3118" w:type="dxa"/>
            <w:tcBorders>
              <w:top w:val="single" w:sz="4" w:space="0" w:color="auto"/>
              <w:left w:val="single" w:sz="4" w:space="0" w:color="auto"/>
              <w:bottom w:val="single" w:sz="4" w:space="0" w:color="auto"/>
              <w:right w:val="single" w:sz="4" w:space="0" w:color="auto"/>
            </w:tcBorders>
            <w:hideMark/>
          </w:tcPr>
          <w:p w14:paraId="5756D22D" w14:textId="77777777" w:rsidR="00F44131" w:rsidRPr="00F44131" w:rsidRDefault="00F44131" w:rsidP="00F44131">
            <w:pPr>
              <w:pStyle w:val="Akapitzlist"/>
              <w:tabs>
                <w:tab w:val="left" w:pos="5670"/>
                <w:tab w:val="left" w:pos="6096"/>
              </w:tabs>
              <w:ind w:left="1080"/>
              <w:jc w:val="both"/>
              <w:rPr>
                <w:rFonts w:eastAsia="Times New Roman"/>
                <w:sz w:val="22"/>
                <w:szCs w:val="22"/>
              </w:rPr>
            </w:pPr>
            <w:r w:rsidRPr="00F44131">
              <w:rPr>
                <w:rFonts w:eastAsia="Times New Roman"/>
                <w:sz w:val="22"/>
                <w:szCs w:val="22"/>
              </w:rPr>
              <w:t>20 pkt</w:t>
            </w:r>
          </w:p>
        </w:tc>
      </w:tr>
      <w:tr w:rsidR="00F44131" w:rsidRPr="00F44131" w14:paraId="24B45A73" w14:textId="77777777" w:rsidTr="00F44131">
        <w:tc>
          <w:tcPr>
            <w:tcW w:w="3686" w:type="dxa"/>
            <w:tcBorders>
              <w:top w:val="single" w:sz="4" w:space="0" w:color="auto"/>
              <w:left w:val="single" w:sz="4" w:space="0" w:color="auto"/>
              <w:bottom w:val="single" w:sz="4" w:space="0" w:color="auto"/>
              <w:right w:val="single" w:sz="4" w:space="0" w:color="auto"/>
            </w:tcBorders>
            <w:hideMark/>
          </w:tcPr>
          <w:p w14:paraId="36D6FC01" w14:textId="26209E8D" w:rsidR="00F44131" w:rsidRPr="00F44131" w:rsidRDefault="00F44131" w:rsidP="00F44131">
            <w:pPr>
              <w:pStyle w:val="Akapitzlist"/>
              <w:tabs>
                <w:tab w:val="left" w:pos="5670"/>
                <w:tab w:val="left" w:pos="6096"/>
              </w:tabs>
              <w:ind w:left="1080"/>
              <w:jc w:val="both"/>
              <w:rPr>
                <w:rFonts w:eastAsia="Times New Roman"/>
                <w:sz w:val="22"/>
                <w:szCs w:val="22"/>
              </w:rPr>
            </w:pPr>
            <w:r w:rsidRPr="00A75A08">
              <w:rPr>
                <w:rFonts w:eastAsia="Times New Roman"/>
                <w:sz w:val="22"/>
                <w:szCs w:val="22"/>
              </w:rPr>
              <w:t xml:space="preserve">10 -14 </w:t>
            </w:r>
            <w:r w:rsidRPr="00F44131">
              <w:rPr>
                <w:rFonts w:eastAsia="Times New Roman"/>
                <w:sz w:val="22"/>
                <w:szCs w:val="22"/>
              </w:rPr>
              <w:t xml:space="preserve"> dni rob.</w:t>
            </w:r>
          </w:p>
        </w:tc>
        <w:tc>
          <w:tcPr>
            <w:tcW w:w="3118" w:type="dxa"/>
            <w:tcBorders>
              <w:top w:val="single" w:sz="4" w:space="0" w:color="auto"/>
              <w:left w:val="single" w:sz="4" w:space="0" w:color="auto"/>
              <w:bottom w:val="single" w:sz="4" w:space="0" w:color="auto"/>
              <w:right w:val="single" w:sz="4" w:space="0" w:color="auto"/>
            </w:tcBorders>
            <w:hideMark/>
          </w:tcPr>
          <w:p w14:paraId="708E7892" w14:textId="77777777" w:rsidR="00F44131" w:rsidRPr="00F44131" w:rsidRDefault="00F44131" w:rsidP="00F44131">
            <w:pPr>
              <w:pStyle w:val="Akapitzlist"/>
              <w:tabs>
                <w:tab w:val="left" w:pos="5670"/>
                <w:tab w:val="left" w:pos="6096"/>
              </w:tabs>
              <w:ind w:left="1080"/>
              <w:jc w:val="both"/>
              <w:rPr>
                <w:rFonts w:eastAsia="Times New Roman"/>
                <w:sz w:val="22"/>
                <w:szCs w:val="22"/>
              </w:rPr>
            </w:pPr>
            <w:r w:rsidRPr="00F44131">
              <w:rPr>
                <w:rFonts w:eastAsia="Times New Roman"/>
                <w:sz w:val="22"/>
                <w:szCs w:val="22"/>
              </w:rPr>
              <w:t>10 pkt</w:t>
            </w:r>
          </w:p>
        </w:tc>
      </w:tr>
    </w:tbl>
    <w:p w14:paraId="16FCAC48" w14:textId="4E5CA3AD" w:rsidR="000F1214" w:rsidRPr="000F1214" w:rsidRDefault="00F44131" w:rsidP="000F1214">
      <w:pPr>
        <w:pStyle w:val="Akapitzlist"/>
        <w:suppressAutoHyphens/>
        <w:ind w:left="720"/>
        <w:rPr>
          <w:rFonts w:eastAsia="Times New Roman"/>
          <w:lang w:eastAsia="ar-SA"/>
        </w:rPr>
      </w:pPr>
      <w:r>
        <w:rPr>
          <w:rFonts w:eastAsia="Times New Roman"/>
          <w:lang w:eastAsia="ar-SA"/>
        </w:rPr>
        <w:t>(</w:t>
      </w:r>
      <w:r w:rsidR="000F1214" w:rsidRPr="000F1214">
        <w:rPr>
          <w:rFonts w:eastAsia="Times New Roman"/>
          <w:lang w:eastAsia="ar-SA"/>
        </w:rPr>
        <w:t>brak możliwości przyznania punktów pośrednich)</w:t>
      </w:r>
    </w:p>
    <w:p w14:paraId="7669FA74" w14:textId="77777777" w:rsidR="000F1214" w:rsidRDefault="000F1214" w:rsidP="000F1214">
      <w:pPr>
        <w:pStyle w:val="Akapitzlist"/>
        <w:suppressAutoHyphens/>
        <w:ind w:left="720"/>
        <w:rPr>
          <w:rFonts w:eastAsia="Times New Roman"/>
          <w:lang w:eastAsia="ar-SA"/>
        </w:rPr>
      </w:pPr>
      <w:r w:rsidRPr="000F1214">
        <w:rPr>
          <w:rFonts w:eastAsia="Times New Roman"/>
          <w:lang w:eastAsia="ar-SA"/>
        </w:rPr>
        <w:t>W tym kryterium oferta może uzyskać maksymalnie 40 pkt</w:t>
      </w:r>
    </w:p>
    <w:p w14:paraId="5ABA2C19" w14:textId="77777777" w:rsidR="001E447C" w:rsidRPr="000F1214" w:rsidRDefault="001E447C" w:rsidP="000F1214">
      <w:pPr>
        <w:jc w:val="both"/>
        <w:rPr>
          <w:rFonts w:eastAsia="Times New Roman"/>
          <w:i/>
          <w:spacing w:val="-5"/>
          <w:sz w:val="20"/>
          <w:szCs w:val="20"/>
        </w:rPr>
      </w:pPr>
      <w:r w:rsidRPr="000F1214">
        <w:rPr>
          <w:rFonts w:eastAsia="Times New Roman"/>
          <w:i/>
          <w:spacing w:val="-5"/>
          <w:sz w:val="20"/>
          <w:szCs w:val="20"/>
        </w:rPr>
        <w:t xml:space="preserve">Za dni robocze strony przyjmują dni od poniedziałku do piątku, za wyjątkiem dni ustawowo wolnych od pracy. </w:t>
      </w:r>
    </w:p>
    <w:p w14:paraId="333AB3F1" w14:textId="77777777" w:rsidR="001E447C" w:rsidRPr="000F1214" w:rsidRDefault="001E447C" w:rsidP="001E447C">
      <w:pPr>
        <w:autoSpaceDE w:val="0"/>
        <w:autoSpaceDN w:val="0"/>
        <w:adjustRightInd w:val="0"/>
        <w:jc w:val="both"/>
        <w:rPr>
          <w:rFonts w:eastAsia="Times New Roman" w:cs="Times New Roman"/>
          <w:i/>
          <w:sz w:val="20"/>
          <w:szCs w:val="20"/>
        </w:rPr>
      </w:pPr>
      <w:r w:rsidRPr="000F1214">
        <w:rPr>
          <w:rFonts w:eastAsia="Times New Roman" w:cs="Times New Roman"/>
          <w:i/>
          <w:sz w:val="20"/>
          <w:szCs w:val="20"/>
        </w:rPr>
        <w:t xml:space="preserve">Podanie terminu poza określonym zakresem, będzie skutkować odrzuceniem oferty na podstawie art. 226 ust. 5  </w:t>
      </w:r>
      <w:proofErr w:type="spellStart"/>
      <w:r w:rsidRPr="000F1214">
        <w:rPr>
          <w:rFonts w:eastAsia="Times New Roman" w:cs="Times New Roman"/>
          <w:i/>
          <w:sz w:val="20"/>
          <w:szCs w:val="20"/>
        </w:rPr>
        <w:t>Pzp</w:t>
      </w:r>
      <w:proofErr w:type="spellEnd"/>
    </w:p>
    <w:p w14:paraId="6FB92D3C" w14:textId="77777777" w:rsidR="00F416D6" w:rsidRDefault="00F416D6" w:rsidP="002E1E14">
      <w:pPr>
        <w:suppressAutoHyphens/>
      </w:pPr>
    </w:p>
    <w:p w14:paraId="5CB8F4E7" w14:textId="4FFE741C" w:rsidR="002E1E14" w:rsidRDefault="002E1E14" w:rsidP="002E1E14">
      <w:pPr>
        <w:suppressAutoHyphens/>
      </w:pPr>
      <w:r>
        <w:t>Zamawiający za najkorzystniejszą uzna ofertę, która uzyska największą ilość punktów wagowych (X), według formuły:</w:t>
      </w:r>
    </w:p>
    <w:p w14:paraId="3E98383B" w14:textId="77777777" w:rsidR="002E1E14" w:rsidRDefault="002E1E14" w:rsidP="002E1E14">
      <w:pPr>
        <w:suppressAutoHyphens/>
      </w:pPr>
      <w:r>
        <w:t xml:space="preserve">X =  XC + XD  </w:t>
      </w:r>
    </w:p>
    <w:p w14:paraId="70B20200" w14:textId="77777777" w:rsidR="002E1E14" w:rsidRDefault="002E1E14" w:rsidP="002E1E14">
      <w:pPr>
        <w:suppressAutoHyphens/>
      </w:pPr>
      <w:r>
        <w:t>(gdzie: XC - punkty wagowe w kryterium cena, XD – punkty wagowe w kryterium termin dostawy zamówień cząstkowych,)</w:t>
      </w:r>
    </w:p>
    <w:p w14:paraId="7803C0A5" w14:textId="77777777" w:rsidR="00CD2B04" w:rsidRDefault="002E1E14" w:rsidP="002E1E14">
      <w:pPr>
        <w:suppressAutoHyphens/>
      </w:pPr>
      <w:r>
        <w:t>Maksymalna łączna liczba punktów jaką może uzyskać Wykonawca wynosi – 100 pkt.</w:t>
      </w:r>
    </w:p>
    <w:p w14:paraId="3999B4EF" w14:textId="77777777" w:rsidR="00A75A08" w:rsidRDefault="00A75A08" w:rsidP="00A75A08">
      <w:pPr>
        <w:suppressAutoHyphens/>
      </w:pPr>
      <w:r>
        <w:t xml:space="preserve">Zamówienie zostanie udzielone Wykonawcy, który uzyska najwyższą liczbę punktów. </w:t>
      </w:r>
    </w:p>
    <w:p w14:paraId="240AB5A3" w14:textId="58BF0658" w:rsidR="00A75A08" w:rsidRDefault="00A75A08" w:rsidP="00A75A08">
      <w:pPr>
        <w:suppressAutoHyphens/>
      </w:pPr>
      <w:r>
        <w:t>Zamawiający zastosuje zaokrąglanie wyników do dwóch miejsc po przecinku.</w:t>
      </w:r>
    </w:p>
    <w:p w14:paraId="43026384" w14:textId="77777777" w:rsidR="00B94614" w:rsidRPr="00C3539F" w:rsidRDefault="00B94614" w:rsidP="002E1E14">
      <w:pPr>
        <w:suppressAutoHyphens/>
        <w:rPr>
          <w:rFonts w:ascii="Cambria" w:eastAsia="Times New Roman" w:hAnsi="Cambria" w:cs="Times New Roman"/>
          <w:sz w:val="22"/>
          <w:szCs w:val="22"/>
          <w:u w:val="single"/>
        </w:rPr>
      </w:pPr>
    </w:p>
    <w:p w14:paraId="4DB0963E" w14:textId="77777777" w:rsidR="00E93B90" w:rsidRDefault="00E93B90" w:rsidP="00CD2B04">
      <w:pPr>
        <w:suppressAutoHyphens/>
        <w:rPr>
          <w:rFonts w:ascii="Cambria" w:eastAsia="Times New Roman" w:hAnsi="Cambria" w:cs="Times New Roman"/>
          <w:color w:val="FF0000"/>
          <w:sz w:val="22"/>
          <w:szCs w:val="22"/>
          <w:u w:val="single"/>
        </w:rPr>
      </w:pPr>
    </w:p>
    <w:p w14:paraId="0A80B9D2" w14:textId="1CDC9731" w:rsidR="00E93B90" w:rsidRPr="00CB367F" w:rsidRDefault="00875055" w:rsidP="00E93B90">
      <w:pPr>
        <w:jc w:val="center"/>
        <w:rPr>
          <w:rFonts w:cs="Times New Roman"/>
          <w:b/>
          <w:sz w:val="22"/>
          <w:szCs w:val="22"/>
        </w:rPr>
      </w:pPr>
      <w:r w:rsidRPr="00CB367F">
        <w:rPr>
          <w:rFonts w:cs="Times New Roman"/>
          <w:b/>
          <w:sz w:val="22"/>
          <w:szCs w:val="22"/>
        </w:rPr>
        <w:t xml:space="preserve">PAKIET: </w:t>
      </w:r>
      <w:r w:rsidR="00A75A08" w:rsidRPr="00CB367F">
        <w:rPr>
          <w:rFonts w:cs="Times New Roman"/>
          <w:b/>
          <w:sz w:val="22"/>
          <w:szCs w:val="22"/>
        </w:rPr>
        <w:t>Nr 8-15, 17, 21, 22</w:t>
      </w:r>
    </w:p>
    <w:p w14:paraId="076552FB" w14:textId="77777777" w:rsidR="00E93B90" w:rsidRPr="00CB367F" w:rsidRDefault="00E93B90" w:rsidP="00E93B90">
      <w:pPr>
        <w:rPr>
          <w:rFonts w:cs="Times New Roman"/>
          <w:sz w:val="22"/>
          <w:szCs w:val="22"/>
        </w:rPr>
      </w:pPr>
      <w:r w:rsidRPr="00CB367F">
        <w:rPr>
          <w:rFonts w:cs="Times New Roman"/>
          <w:sz w:val="22"/>
          <w:szCs w:val="22"/>
        </w:rPr>
        <w:t xml:space="preserve">Każda oferta otrzymuje punkty wg wzorów: </w:t>
      </w:r>
    </w:p>
    <w:p w14:paraId="552D28AC" w14:textId="77777777" w:rsidR="00E93B90" w:rsidRPr="00CB367F" w:rsidRDefault="00E93B90" w:rsidP="00E93B90">
      <w:pPr>
        <w:pStyle w:val="Tekstpodstawowy"/>
        <w:numPr>
          <w:ilvl w:val="12"/>
          <w:numId w:val="0"/>
        </w:numPr>
        <w:rPr>
          <w:sz w:val="22"/>
          <w:szCs w:val="22"/>
        </w:rPr>
      </w:pPr>
    </w:p>
    <w:p w14:paraId="12A229C5" w14:textId="6D54B43F" w:rsidR="00A75A08" w:rsidRPr="00A75A08" w:rsidRDefault="00A75A08" w:rsidP="00A75A08">
      <w:pPr>
        <w:pStyle w:val="Akapitzlist"/>
        <w:numPr>
          <w:ilvl w:val="0"/>
          <w:numId w:val="41"/>
        </w:numPr>
        <w:suppressAutoHyphens/>
        <w:jc w:val="both"/>
        <w:rPr>
          <w:rFonts w:eastAsia="Times New Roman"/>
          <w:b/>
          <w:sz w:val="22"/>
          <w:szCs w:val="22"/>
          <w:lang w:eastAsia="ar-SA"/>
        </w:rPr>
      </w:pPr>
      <w:r w:rsidRPr="00A75A08">
        <w:rPr>
          <w:rFonts w:eastAsia="Times New Roman"/>
          <w:b/>
          <w:sz w:val="22"/>
          <w:szCs w:val="22"/>
          <w:lang w:eastAsia="ar-SA"/>
        </w:rPr>
        <w:t>Cena  (</w:t>
      </w:r>
      <w:proofErr w:type="spellStart"/>
      <w:r w:rsidRPr="00A75A08">
        <w:rPr>
          <w:rFonts w:eastAsia="Times New Roman"/>
          <w:b/>
          <w:sz w:val="22"/>
          <w:szCs w:val="22"/>
          <w:lang w:eastAsia="ar-SA"/>
        </w:rPr>
        <w:t>X</w:t>
      </w:r>
      <w:r w:rsidRPr="00A75A08">
        <w:rPr>
          <w:rFonts w:eastAsia="Times New Roman"/>
          <w:b/>
          <w:sz w:val="22"/>
          <w:szCs w:val="22"/>
          <w:vertAlign w:val="subscript"/>
          <w:lang w:eastAsia="ar-SA"/>
        </w:rPr>
        <w:t>c</w:t>
      </w:r>
      <w:proofErr w:type="spellEnd"/>
      <w:r w:rsidRPr="00A75A08">
        <w:rPr>
          <w:rFonts w:eastAsia="Times New Roman"/>
          <w:b/>
          <w:sz w:val="22"/>
          <w:szCs w:val="22"/>
          <w:lang w:eastAsia="ar-SA"/>
        </w:rPr>
        <w:t>) - waga 60 %( 60 pkt)</w:t>
      </w:r>
    </w:p>
    <w:p w14:paraId="72291EC0" w14:textId="77777777" w:rsidR="00A75A08" w:rsidRPr="00AA44FE" w:rsidRDefault="00A75A08" w:rsidP="00A75A08">
      <w:pPr>
        <w:numPr>
          <w:ilvl w:val="12"/>
          <w:numId w:val="0"/>
        </w:numPr>
        <w:ind w:firstLine="284"/>
        <w:jc w:val="both"/>
        <w:rPr>
          <w:rFonts w:eastAsia="Times New Roman" w:cs="Times New Roman"/>
          <w:b/>
          <w:sz w:val="22"/>
          <w:szCs w:val="22"/>
          <w:lang w:eastAsia="ar-SA"/>
        </w:rPr>
      </w:pPr>
      <w:r w:rsidRPr="00AA44FE">
        <w:rPr>
          <w:rFonts w:eastAsia="Times New Roman" w:cs="Times New Roman"/>
          <w:sz w:val="22"/>
          <w:szCs w:val="22"/>
          <w:lang w:eastAsia="ar-SA"/>
        </w:rPr>
        <w:t xml:space="preserve">Wartość punktowa ceny </w:t>
      </w:r>
      <w:r w:rsidRPr="00AA44FE">
        <w:rPr>
          <w:rFonts w:eastAsia="Times New Roman" w:cs="Times New Roman"/>
          <w:b/>
          <w:sz w:val="22"/>
          <w:szCs w:val="22"/>
          <w:lang w:eastAsia="ar-SA"/>
        </w:rPr>
        <w:t xml:space="preserve">C =  C min / </w:t>
      </w:r>
      <w:proofErr w:type="spellStart"/>
      <w:r w:rsidRPr="00AA44FE">
        <w:rPr>
          <w:rFonts w:eastAsia="Times New Roman" w:cs="Times New Roman"/>
          <w:b/>
          <w:sz w:val="22"/>
          <w:szCs w:val="22"/>
          <w:lang w:eastAsia="ar-SA"/>
        </w:rPr>
        <w:t>Cn</w:t>
      </w:r>
      <w:proofErr w:type="spellEnd"/>
      <w:r w:rsidRPr="00AA44FE">
        <w:rPr>
          <w:rFonts w:eastAsia="Times New Roman" w:cs="Times New Roman"/>
          <w:b/>
          <w:sz w:val="22"/>
          <w:szCs w:val="22"/>
          <w:lang w:eastAsia="ar-SA"/>
        </w:rPr>
        <w:t xml:space="preserve">  x 100 pkt x 60%</w:t>
      </w:r>
    </w:p>
    <w:p w14:paraId="2E8DAC71" w14:textId="77777777" w:rsidR="00A75A08" w:rsidRDefault="00A75A08" w:rsidP="00A75A08">
      <w:pPr>
        <w:numPr>
          <w:ilvl w:val="12"/>
          <w:numId w:val="0"/>
        </w:numPr>
        <w:suppressAutoHyphens/>
        <w:ind w:firstLine="284"/>
        <w:jc w:val="both"/>
        <w:rPr>
          <w:rFonts w:eastAsia="Times New Roman" w:cs="Times New Roman"/>
          <w:sz w:val="22"/>
          <w:szCs w:val="22"/>
          <w:lang w:eastAsia="ar-SA"/>
        </w:rPr>
      </w:pPr>
      <w:r w:rsidRPr="00AA44FE">
        <w:rPr>
          <w:rFonts w:eastAsia="Times New Roman" w:cs="Times New Roman"/>
          <w:sz w:val="22"/>
          <w:szCs w:val="22"/>
          <w:lang w:eastAsia="ar-SA"/>
        </w:rPr>
        <w:t>gdzie:     C min - cena minimalna,          C n   - cena badanej oferty.</w:t>
      </w:r>
    </w:p>
    <w:p w14:paraId="0C1D3083" w14:textId="77777777" w:rsidR="00A75A08" w:rsidRPr="00AA44FE" w:rsidRDefault="00A75A08" w:rsidP="00A75A08">
      <w:pPr>
        <w:numPr>
          <w:ilvl w:val="12"/>
          <w:numId w:val="0"/>
        </w:numPr>
        <w:suppressAutoHyphens/>
        <w:ind w:firstLine="284"/>
        <w:jc w:val="both"/>
        <w:rPr>
          <w:rFonts w:eastAsia="Times New Roman" w:cs="Times New Roman"/>
          <w:sz w:val="22"/>
          <w:szCs w:val="22"/>
          <w:lang w:eastAsia="ar-SA"/>
        </w:rPr>
      </w:pPr>
    </w:p>
    <w:p w14:paraId="56DAD3AD" w14:textId="77777777" w:rsidR="00A75A08" w:rsidRPr="00AA44FE" w:rsidRDefault="00A75A08" w:rsidP="00A75A08">
      <w:pPr>
        <w:suppressAutoHyphens/>
        <w:rPr>
          <w:rFonts w:eastAsia="Times New Roman" w:cs="Times New Roman"/>
          <w:sz w:val="22"/>
          <w:szCs w:val="22"/>
          <w:lang w:eastAsia="ar-SA"/>
        </w:rPr>
      </w:pPr>
      <w:r w:rsidRPr="00AA44FE">
        <w:rPr>
          <w:rFonts w:eastAsia="Times New Roman" w:cs="Times New Roman"/>
          <w:sz w:val="22"/>
          <w:szCs w:val="22"/>
        </w:rPr>
        <w:t>Zamawiający przyjmie do oceny podane przez wykonawców ceny brutto.</w:t>
      </w:r>
      <w:r w:rsidRPr="00AA44FE">
        <w:rPr>
          <w:rFonts w:eastAsia="Times New Roman" w:cs="Times New Roman"/>
          <w:sz w:val="22"/>
          <w:szCs w:val="22"/>
          <w:lang w:eastAsia="ar-SA"/>
        </w:rPr>
        <w:t xml:space="preserve"> </w:t>
      </w:r>
    </w:p>
    <w:p w14:paraId="23F775A2" w14:textId="77777777" w:rsidR="00A75A08" w:rsidRDefault="00A75A08" w:rsidP="00A75A08">
      <w:pPr>
        <w:suppressAutoHyphens/>
        <w:ind w:hanging="539"/>
        <w:rPr>
          <w:rFonts w:eastAsia="Times New Roman" w:cs="Times New Roman"/>
          <w:sz w:val="22"/>
          <w:szCs w:val="22"/>
        </w:rPr>
      </w:pPr>
      <w:r w:rsidRPr="00AA44FE">
        <w:rPr>
          <w:rFonts w:eastAsia="Times New Roman" w:cs="Times New Roman"/>
          <w:sz w:val="22"/>
          <w:szCs w:val="22"/>
        </w:rPr>
        <w:t xml:space="preserve">          Maksymalną ilość punktów otrzymuje Wykonawca proponujący najniższą cenę przedmiotu zamówienia.</w:t>
      </w:r>
    </w:p>
    <w:p w14:paraId="3BBCABA4" w14:textId="77777777" w:rsidR="00A75A08" w:rsidRDefault="00A75A08" w:rsidP="00A75A08">
      <w:pPr>
        <w:suppressAutoHyphens/>
        <w:ind w:hanging="539"/>
        <w:rPr>
          <w:rFonts w:eastAsia="Times New Roman" w:cs="Times New Roman"/>
          <w:sz w:val="22"/>
          <w:szCs w:val="22"/>
        </w:rPr>
      </w:pPr>
    </w:p>
    <w:p w14:paraId="672CF3F9" w14:textId="17AF040E" w:rsidR="00A75A08" w:rsidRPr="00A75A08" w:rsidRDefault="00A75A08" w:rsidP="00A75A08">
      <w:pPr>
        <w:tabs>
          <w:tab w:val="left" w:pos="5670"/>
          <w:tab w:val="left" w:pos="6096"/>
        </w:tabs>
        <w:jc w:val="both"/>
        <w:rPr>
          <w:rFonts w:eastAsia="Times New Roman"/>
          <w:b/>
          <w:bCs/>
          <w:sz w:val="22"/>
          <w:szCs w:val="22"/>
        </w:rPr>
      </w:pPr>
      <w:r>
        <w:rPr>
          <w:rFonts w:eastAsia="Times New Roman"/>
          <w:b/>
          <w:bCs/>
          <w:sz w:val="22"/>
          <w:szCs w:val="22"/>
        </w:rPr>
        <w:t>2.</w:t>
      </w:r>
      <w:r w:rsidRPr="00A75A08">
        <w:rPr>
          <w:rFonts w:eastAsia="Times New Roman"/>
          <w:b/>
          <w:bCs/>
          <w:sz w:val="22"/>
          <w:szCs w:val="22"/>
        </w:rPr>
        <w:t>Termin dostawy zamówień cząstkowych –  waga 40% ( 40 pkt)</w:t>
      </w:r>
    </w:p>
    <w:p w14:paraId="429888D3" w14:textId="41B3A434" w:rsidR="00A75A08" w:rsidRPr="00A75A08" w:rsidRDefault="00A75A08" w:rsidP="00A75A08">
      <w:pPr>
        <w:tabs>
          <w:tab w:val="left" w:pos="5670"/>
          <w:tab w:val="left" w:pos="6096"/>
        </w:tabs>
        <w:jc w:val="both"/>
        <w:rPr>
          <w:rFonts w:eastAsia="Times New Roman"/>
          <w:sz w:val="22"/>
          <w:szCs w:val="22"/>
        </w:rPr>
      </w:pPr>
      <w:r>
        <w:rPr>
          <w:rFonts w:eastAsia="Times New Roman"/>
          <w:sz w:val="22"/>
          <w:szCs w:val="22"/>
        </w:rPr>
        <w:t>2.1.</w:t>
      </w:r>
      <w:r w:rsidRPr="00A75A08">
        <w:rPr>
          <w:rFonts w:eastAsia="Times New Roman"/>
          <w:sz w:val="22"/>
          <w:szCs w:val="22"/>
        </w:rPr>
        <w:t xml:space="preserve">Zamawiający przewiduje termin wykonania zamówienia cząstkowego minimalnie od 1 dnia roboczego – maksymalnie do </w:t>
      </w:r>
      <w:r>
        <w:rPr>
          <w:rFonts w:eastAsia="Times New Roman"/>
          <w:sz w:val="22"/>
          <w:szCs w:val="22"/>
        </w:rPr>
        <w:t>21</w:t>
      </w:r>
      <w:r w:rsidRPr="00A75A08">
        <w:rPr>
          <w:rFonts w:eastAsia="Times New Roman"/>
          <w:sz w:val="22"/>
          <w:szCs w:val="22"/>
        </w:rPr>
        <w:t xml:space="preserve"> dni roboczych od dnia złożenia zapotrzebowania.</w:t>
      </w:r>
    </w:p>
    <w:p w14:paraId="4B02DC08" w14:textId="779C849C" w:rsidR="00A75A08" w:rsidRDefault="00A75A08" w:rsidP="00A75A08">
      <w:pPr>
        <w:suppressAutoHyphens/>
        <w:ind w:hanging="539"/>
        <w:rPr>
          <w:rFonts w:eastAsia="Times New Roman"/>
          <w:sz w:val="22"/>
          <w:szCs w:val="22"/>
        </w:rPr>
      </w:pPr>
      <w:r>
        <w:rPr>
          <w:rFonts w:eastAsia="Times New Roman"/>
          <w:sz w:val="22"/>
          <w:szCs w:val="22"/>
        </w:rPr>
        <w:t xml:space="preserve">          2.2 </w:t>
      </w:r>
      <w:r w:rsidRPr="00A75A08">
        <w:rPr>
          <w:rFonts w:eastAsia="Times New Roman"/>
          <w:sz w:val="22"/>
          <w:szCs w:val="22"/>
        </w:rPr>
        <w:t>Zamawiający będzie liczył termin dostawy wg n/w zasad:</w:t>
      </w:r>
    </w:p>
    <w:p w14:paraId="4445F48A" w14:textId="77777777" w:rsidR="00A75A08" w:rsidRDefault="00A75A08" w:rsidP="00A75A08">
      <w:pPr>
        <w:suppressAutoHyphens/>
        <w:ind w:hanging="539"/>
        <w:rPr>
          <w:rFonts w:eastAsia="Times New Roman" w:cs="Times New Roman"/>
          <w:sz w:val="22"/>
          <w:szCs w:val="22"/>
        </w:rPr>
      </w:pPr>
    </w:p>
    <w:tbl>
      <w:tblPr>
        <w:tblStyle w:val="Tabela-Siatka1"/>
        <w:tblW w:w="0" w:type="auto"/>
        <w:tblInd w:w="0" w:type="dxa"/>
        <w:tblLook w:val="04A0" w:firstRow="1" w:lastRow="0" w:firstColumn="1" w:lastColumn="0" w:noHBand="0" w:noVBand="1"/>
      </w:tblPr>
      <w:tblGrid>
        <w:gridCol w:w="3085"/>
        <w:gridCol w:w="2835"/>
      </w:tblGrid>
      <w:tr w:rsidR="00A75A08" w14:paraId="4A280F5F" w14:textId="77777777" w:rsidTr="00A75A08">
        <w:tc>
          <w:tcPr>
            <w:tcW w:w="3085" w:type="dxa"/>
            <w:tcBorders>
              <w:top w:val="single" w:sz="4" w:space="0" w:color="auto"/>
              <w:left w:val="single" w:sz="4" w:space="0" w:color="auto"/>
              <w:bottom w:val="single" w:sz="4" w:space="0" w:color="auto"/>
              <w:right w:val="single" w:sz="4" w:space="0" w:color="auto"/>
            </w:tcBorders>
            <w:hideMark/>
          </w:tcPr>
          <w:p w14:paraId="23C7B28B" w14:textId="77777777" w:rsidR="00A75A08" w:rsidRDefault="00A75A08">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Termin dostawy zamówień cząstkowych</w:t>
            </w:r>
          </w:p>
        </w:tc>
        <w:tc>
          <w:tcPr>
            <w:tcW w:w="2835" w:type="dxa"/>
            <w:tcBorders>
              <w:top w:val="single" w:sz="4" w:space="0" w:color="auto"/>
              <w:left w:val="single" w:sz="4" w:space="0" w:color="auto"/>
              <w:bottom w:val="single" w:sz="4" w:space="0" w:color="auto"/>
              <w:right w:val="single" w:sz="4" w:space="0" w:color="auto"/>
            </w:tcBorders>
            <w:hideMark/>
          </w:tcPr>
          <w:p w14:paraId="3F1956E9" w14:textId="77777777" w:rsidR="00A75A08" w:rsidRDefault="00A75A08">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Zamawiający przyzna  punkt</w:t>
            </w:r>
          </w:p>
        </w:tc>
      </w:tr>
      <w:tr w:rsidR="00A75A08" w14:paraId="1E600AFA" w14:textId="77777777" w:rsidTr="00A75A08">
        <w:tc>
          <w:tcPr>
            <w:tcW w:w="3085" w:type="dxa"/>
            <w:tcBorders>
              <w:top w:val="single" w:sz="4" w:space="0" w:color="auto"/>
              <w:left w:val="single" w:sz="4" w:space="0" w:color="auto"/>
              <w:bottom w:val="single" w:sz="4" w:space="0" w:color="auto"/>
              <w:right w:val="single" w:sz="4" w:space="0" w:color="auto"/>
            </w:tcBorders>
            <w:hideMark/>
          </w:tcPr>
          <w:p w14:paraId="7DE28A79" w14:textId="53F01DED" w:rsidR="00A75A08" w:rsidRDefault="00A75A08">
            <w:pPr>
              <w:jc w:val="center"/>
              <w:rPr>
                <w:rFonts w:asciiTheme="minorHAnsi" w:eastAsia="Calibri" w:hAnsiTheme="minorHAnsi" w:cstheme="minorHAnsi"/>
                <w:lang w:eastAsia="en-US"/>
              </w:rPr>
            </w:pPr>
            <w:r>
              <w:rPr>
                <w:rFonts w:asciiTheme="minorHAnsi" w:eastAsia="Calibri" w:hAnsiTheme="minorHAnsi" w:cstheme="minorHAnsi"/>
                <w:lang w:eastAsia="en-US"/>
              </w:rPr>
              <w:t>1 -5 dzień rob.</w:t>
            </w:r>
          </w:p>
        </w:tc>
        <w:tc>
          <w:tcPr>
            <w:tcW w:w="2835" w:type="dxa"/>
            <w:tcBorders>
              <w:top w:val="single" w:sz="4" w:space="0" w:color="auto"/>
              <w:left w:val="single" w:sz="4" w:space="0" w:color="auto"/>
              <w:bottom w:val="single" w:sz="4" w:space="0" w:color="auto"/>
              <w:right w:val="single" w:sz="4" w:space="0" w:color="auto"/>
            </w:tcBorders>
            <w:hideMark/>
          </w:tcPr>
          <w:p w14:paraId="76E7316D" w14:textId="77777777" w:rsidR="00A75A08" w:rsidRDefault="00A75A08">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40 pkt</w:t>
            </w:r>
          </w:p>
        </w:tc>
      </w:tr>
      <w:tr w:rsidR="00A75A08" w14:paraId="29AFDB04" w14:textId="77777777" w:rsidTr="00A75A08">
        <w:tc>
          <w:tcPr>
            <w:tcW w:w="3085" w:type="dxa"/>
            <w:tcBorders>
              <w:top w:val="single" w:sz="4" w:space="0" w:color="auto"/>
              <w:left w:val="single" w:sz="4" w:space="0" w:color="auto"/>
              <w:bottom w:val="single" w:sz="4" w:space="0" w:color="auto"/>
              <w:right w:val="single" w:sz="4" w:space="0" w:color="auto"/>
            </w:tcBorders>
            <w:hideMark/>
          </w:tcPr>
          <w:p w14:paraId="6591CD58" w14:textId="6CA37FE9" w:rsidR="00A75A08" w:rsidRDefault="00A75A08" w:rsidP="00A75A08">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6-10 dni rob.</w:t>
            </w:r>
          </w:p>
        </w:tc>
        <w:tc>
          <w:tcPr>
            <w:tcW w:w="2835" w:type="dxa"/>
            <w:tcBorders>
              <w:top w:val="single" w:sz="4" w:space="0" w:color="auto"/>
              <w:left w:val="single" w:sz="4" w:space="0" w:color="auto"/>
              <w:bottom w:val="single" w:sz="4" w:space="0" w:color="auto"/>
              <w:right w:val="single" w:sz="4" w:space="0" w:color="auto"/>
            </w:tcBorders>
            <w:hideMark/>
          </w:tcPr>
          <w:p w14:paraId="257F8F79" w14:textId="77777777" w:rsidR="00A75A08" w:rsidRDefault="00A75A08">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30  pkt</w:t>
            </w:r>
          </w:p>
        </w:tc>
      </w:tr>
      <w:tr w:rsidR="00A75A08" w14:paraId="149D900F" w14:textId="77777777" w:rsidTr="00A75A08">
        <w:tc>
          <w:tcPr>
            <w:tcW w:w="3085" w:type="dxa"/>
            <w:tcBorders>
              <w:top w:val="single" w:sz="4" w:space="0" w:color="auto"/>
              <w:left w:val="single" w:sz="4" w:space="0" w:color="auto"/>
              <w:bottom w:val="single" w:sz="4" w:space="0" w:color="auto"/>
              <w:right w:val="single" w:sz="4" w:space="0" w:color="auto"/>
            </w:tcBorders>
            <w:hideMark/>
          </w:tcPr>
          <w:p w14:paraId="5A71FBEC" w14:textId="36DD2826" w:rsidR="00A75A08" w:rsidRDefault="00A75A08">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11-15 dni rob.</w:t>
            </w:r>
          </w:p>
        </w:tc>
        <w:tc>
          <w:tcPr>
            <w:tcW w:w="2835" w:type="dxa"/>
            <w:tcBorders>
              <w:top w:val="single" w:sz="4" w:space="0" w:color="auto"/>
              <w:left w:val="single" w:sz="4" w:space="0" w:color="auto"/>
              <w:bottom w:val="single" w:sz="4" w:space="0" w:color="auto"/>
              <w:right w:val="single" w:sz="4" w:space="0" w:color="auto"/>
            </w:tcBorders>
            <w:hideMark/>
          </w:tcPr>
          <w:p w14:paraId="61DA73E9" w14:textId="77777777" w:rsidR="00A75A08" w:rsidRDefault="00A75A08">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20 pkt</w:t>
            </w:r>
          </w:p>
        </w:tc>
      </w:tr>
      <w:tr w:rsidR="00A75A08" w14:paraId="629CF18A" w14:textId="77777777" w:rsidTr="00A75A08">
        <w:tc>
          <w:tcPr>
            <w:tcW w:w="3085" w:type="dxa"/>
            <w:tcBorders>
              <w:top w:val="single" w:sz="4" w:space="0" w:color="auto"/>
              <w:left w:val="single" w:sz="4" w:space="0" w:color="auto"/>
              <w:bottom w:val="single" w:sz="4" w:space="0" w:color="auto"/>
              <w:right w:val="single" w:sz="4" w:space="0" w:color="auto"/>
            </w:tcBorders>
            <w:hideMark/>
          </w:tcPr>
          <w:p w14:paraId="7BAC3DD4" w14:textId="61324F52" w:rsidR="00A75A08" w:rsidRDefault="00A75A08">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16-21 dni rob.</w:t>
            </w:r>
          </w:p>
        </w:tc>
        <w:tc>
          <w:tcPr>
            <w:tcW w:w="2835" w:type="dxa"/>
            <w:tcBorders>
              <w:top w:val="single" w:sz="4" w:space="0" w:color="auto"/>
              <w:left w:val="single" w:sz="4" w:space="0" w:color="auto"/>
              <w:bottom w:val="single" w:sz="4" w:space="0" w:color="auto"/>
              <w:right w:val="single" w:sz="4" w:space="0" w:color="auto"/>
            </w:tcBorders>
            <w:hideMark/>
          </w:tcPr>
          <w:p w14:paraId="19CCD891" w14:textId="77777777" w:rsidR="00A75A08" w:rsidRDefault="00A75A08">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10 pkt</w:t>
            </w:r>
          </w:p>
        </w:tc>
      </w:tr>
    </w:tbl>
    <w:p w14:paraId="2E872091" w14:textId="576EF50B" w:rsidR="000F1214" w:rsidRDefault="000F1214" w:rsidP="000F1214">
      <w:pPr>
        <w:pStyle w:val="Akapitzlist"/>
        <w:suppressAutoHyphens/>
        <w:ind w:left="720"/>
        <w:rPr>
          <w:rFonts w:eastAsia="Times New Roman"/>
          <w:lang w:eastAsia="ar-SA"/>
        </w:rPr>
      </w:pPr>
      <w:r w:rsidRPr="00A75A08">
        <w:rPr>
          <w:rFonts w:eastAsia="Times New Roman"/>
          <w:lang w:eastAsia="ar-SA"/>
        </w:rPr>
        <w:t>(brak możliwości przyznania punktów pośrednich)</w:t>
      </w:r>
    </w:p>
    <w:p w14:paraId="40A05B21" w14:textId="77777777" w:rsidR="00A75A08" w:rsidRDefault="00A75A08" w:rsidP="00A75A08">
      <w:pPr>
        <w:suppressAutoHyphens/>
        <w:rPr>
          <w:rFonts w:asciiTheme="minorHAnsi" w:eastAsia="Times New Roman" w:hAnsiTheme="minorHAnsi" w:cstheme="minorHAnsi"/>
          <w:sz w:val="22"/>
          <w:szCs w:val="22"/>
          <w:lang w:eastAsia="ar-SA"/>
        </w:rPr>
      </w:pPr>
      <w:r>
        <w:rPr>
          <w:rFonts w:asciiTheme="minorHAnsi" w:eastAsia="Times New Roman" w:hAnsiTheme="minorHAnsi" w:cstheme="minorHAnsi"/>
          <w:sz w:val="22"/>
          <w:szCs w:val="22"/>
          <w:lang w:eastAsia="ar-SA"/>
        </w:rPr>
        <w:t>W tym kryterium oferta może uzyskać maksymalnie 40 pkt</w:t>
      </w:r>
    </w:p>
    <w:p w14:paraId="3F4A2CB3" w14:textId="77777777" w:rsidR="00E93B90" w:rsidRPr="00A75A08" w:rsidRDefault="00E93B90" w:rsidP="00E93B90">
      <w:pPr>
        <w:pStyle w:val="Akapitzlist"/>
        <w:ind w:left="720"/>
        <w:jc w:val="both"/>
        <w:rPr>
          <w:rFonts w:eastAsia="Times New Roman"/>
          <w:i/>
          <w:spacing w:val="-5"/>
        </w:rPr>
      </w:pPr>
      <w:r w:rsidRPr="00A75A08">
        <w:rPr>
          <w:rFonts w:eastAsia="Times New Roman"/>
          <w:i/>
          <w:spacing w:val="-5"/>
        </w:rPr>
        <w:t xml:space="preserve">Za dni robocze strony przyjmują dni od poniedziałku do piątku, za wyjątkiem dni ustawowo wolnych od pracy. </w:t>
      </w:r>
    </w:p>
    <w:p w14:paraId="1BA1AC51" w14:textId="77777777" w:rsidR="00E93B90" w:rsidRPr="00A75A08" w:rsidRDefault="00E93B90" w:rsidP="00E93B90">
      <w:pPr>
        <w:autoSpaceDE w:val="0"/>
        <w:autoSpaceDN w:val="0"/>
        <w:adjustRightInd w:val="0"/>
        <w:jc w:val="both"/>
        <w:rPr>
          <w:rFonts w:eastAsia="Times New Roman" w:cs="Times New Roman"/>
          <w:i/>
          <w:sz w:val="20"/>
          <w:szCs w:val="20"/>
        </w:rPr>
      </w:pPr>
      <w:r w:rsidRPr="00A75A08">
        <w:rPr>
          <w:rFonts w:eastAsia="Times New Roman" w:cs="Times New Roman"/>
          <w:i/>
          <w:sz w:val="20"/>
          <w:szCs w:val="20"/>
        </w:rPr>
        <w:t xml:space="preserve">Podanie terminu poza określonym zakresem, będzie skutkować odrzuceniem oferty na podstawie art. 226 ust. 5  </w:t>
      </w:r>
      <w:proofErr w:type="spellStart"/>
      <w:r w:rsidRPr="00A75A08">
        <w:rPr>
          <w:rFonts w:eastAsia="Times New Roman" w:cs="Times New Roman"/>
          <w:i/>
          <w:sz w:val="20"/>
          <w:szCs w:val="20"/>
        </w:rPr>
        <w:t>Pzp</w:t>
      </w:r>
      <w:proofErr w:type="spellEnd"/>
    </w:p>
    <w:p w14:paraId="245C5860" w14:textId="77777777" w:rsidR="002E1E14" w:rsidRPr="002E1E14" w:rsidRDefault="002E1E14" w:rsidP="002E1E14">
      <w:pPr>
        <w:jc w:val="both"/>
        <w:rPr>
          <w:rFonts w:ascii="Cambria" w:eastAsia="Times New Roman" w:hAnsi="Cambria" w:cs="Times New Roman"/>
          <w:sz w:val="22"/>
          <w:szCs w:val="22"/>
        </w:rPr>
      </w:pPr>
      <w:r w:rsidRPr="00A75A08">
        <w:rPr>
          <w:rFonts w:ascii="Cambria" w:eastAsia="Times New Roman" w:hAnsi="Cambria" w:cs="Times New Roman"/>
          <w:sz w:val="22"/>
          <w:szCs w:val="22"/>
        </w:rPr>
        <w:t>Zamawiający za najkorzystniejszą uzna ofertę, która uzyska największą ilość punktów wagowych (X), według formuły:</w:t>
      </w:r>
    </w:p>
    <w:p w14:paraId="05B71027" w14:textId="77777777" w:rsidR="002E1E14" w:rsidRPr="002E1E14"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 xml:space="preserve">X =  XC + XD  </w:t>
      </w:r>
    </w:p>
    <w:p w14:paraId="5AF36143" w14:textId="77777777" w:rsidR="002E1E14" w:rsidRPr="002E1E14"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lastRenderedPageBreak/>
        <w:t>(gdzie: XC - punkty wagowe w kryterium cena, XD – punkty wagowe w kryterium termin dostawy zamówień cząstkowych,)</w:t>
      </w:r>
    </w:p>
    <w:p w14:paraId="45E730EA" w14:textId="77777777" w:rsidR="00E93B90" w:rsidRPr="00C3539F"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Maksymalna łączna liczba punktów jaką może uzyskać Wykonawca wynosi – 100 pkt.</w:t>
      </w:r>
    </w:p>
    <w:p w14:paraId="1109EB1E" w14:textId="77777777" w:rsidR="00D532EB" w:rsidRDefault="00B94614" w:rsidP="00D532EB">
      <w:pPr>
        <w:autoSpaceDE w:val="0"/>
        <w:autoSpaceDN w:val="0"/>
        <w:adjustRightInd w:val="0"/>
        <w:spacing w:before="120"/>
        <w:jc w:val="both"/>
        <w:rPr>
          <w:rFonts w:cs="Times New Roman"/>
          <w:sz w:val="22"/>
          <w:szCs w:val="22"/>
        </w:rPr>
      </w:pPr>
      <w:r>
        <w:rPr>
          <w:rFonts w:cs="Times New Roman"/>
          <w:sz w:val="22"/>
          <w:szCs w:val="22"/>
        </w:rPr>
        <w:t>3</w:t>
      </w:r>
      <w:r w:rsidR="00D532EB" w:rsidRPr="00820E14">
        <w:rPr>
          <w:rFonts w:cs="Times New Roman"/>
          <w:sz w:val="22"/>
          <w:szCs w:val="22"/>
        </w:rPr>
        <w:t xml:space="preserve"> </w:t>
      </w:r>
      <w:r w:rsidR="005F589F" w:rsidRPr="00820E14">
        <w:rPr>
          <w:rFonts w:cs="Times New Roman"/>
          <w:sz w:val="22"/>
          <w:szCs w:val="22"/>
        </w:rPr>
        <w:t>.</w:t>
      </w:r>
      <w:r w:rsidR="00D532EB" w:rsidRPr="00820E14">
        <w:rPr>
          <w:rFonts w:cs="Times New Roman"/>
          <w:sz w:val="22"/>
          <w:szCs w:val="22"/>
        </w:rPr>
        <w:t xml:space="preserve">W oparciu o powyższe kryterium zostanie sporządzony ranking złożonych ofert. </w:t>
      </w:r>
    </w:p>
    <w:p w14:paraId="448D907A"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4</w:t>
      </w:r>
      <w:r w:rsidRPr="00AC6500">
        <w:rPr>
          <w:rFonts w:cs="Times New Roman"/>
          <w:sz w:val="22"/>
          <w:szCs w:val="22"/>
        </w:rPr>
        <w:t>.Zamawiający w zakresie każdej części udzieli zamówienia Wykonawcy, którego oferta odpowiadać będzie wszystkim wymaganiom przedstawionym w SWZ i zostanie oceniona jako najkorzystniejsza w oparciu o podane kryterium wyboru.</w:t>
      </w:r>
    </w:p>
    <w:p w14:paraId="05EC631A"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5</w:t>
      </w:r>
      <w:r w:rsidRPr="00AC6500">
        <w:rPr>
          <w:rFonts w:cs="Times New Roman"/>
          <w:sz w:val="22"/>
          <w:szCs w:val="22"/>
        </w:rPr>
        <w:t xml:space="preserve">.Zamówienie zostanie udzielone Wykonawcy, który uzyska najwyższą liczbę punktów. </w:t>
      </w:r>
    </w:p>
    <w:p w14:paraId="58A29A8F"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6</w:t>
      </w:r>
      <w:r w:rsidRPr="00AC6500">
        <w:rPr>
          <w:rFonts w:cs="Times New Roman"/>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7110500A" w14:textId="77777777" w:rsidR="00AC6500" w:rsidRDefault="00AC6500" w:rsidP="00AC6500">
      <w:pPr>
        <w:autoSpaceDE w:val="0"/>
        <w:autoSpaceDN w:val="0"/>
        <w:adjustRightInd w:val="0"/>
        <w:spacing w:before="120"/>
        <w:jc w:val="both"/>
        <w:rPr>
          <w:rFonts w:cs="Times New Roman"/>
          <w:sz w:val="22"/>
          <w:szCs w:val="22"/>
        </w:rPr>
      </w:pPr>
      <w:r>
        <w:rPr>
          <w:rFonts w:cs="Times New Roman"/>
          <w:sz w:val="22"/>
          <w:szCs w:val="22"/>
        </w:rPr>
        <w:t>7</w:t>
      </w:r>
      <w:r w:rsidRPr="00AC6500">
        <w:rPr>
          <w:rFonts w:cs="Times New Roman"/>
          <w:sz w:val="22"/>
          <w:szCs w:val="22"/>
        </w:rPr>
        <w:t>. Zamawiający najpierw dokona badania i oceny ofert, a następnie dokona kwalifikacji podmiotowej Wykonawcy, którego oferta została najwyżej oceniona, w zakresie braku podstaw wykluczenia oraz spełniania warunków udziału w postępowaniu.</w:t>
      </w:r>
    </w:p>
    <w:p w14:paraId="19DB85A6" w14:textId="669BAC24" w:rsidR="00D532EB" w:rsidRPr="00820E14" w:rsidRDefault="00673E51" w:rsidP="00D532EB">
      <w:pPr>
        <w:autoSpaceDE w:val="0"/>
        <w:autoSpaceDN w:val="0"/>
        <w:adjustRightInd w:val="0"/>
        <w:spacing w:before="120"/>
        <w:jc w:val="both"/>
        <w:rPr>
          <w:rFonts w:cs="Times New Roman"/>
          <w:sz w:val="22"/>
          <w:szCs w:val="22"/>
        </w:rPr>
      </w:pPr>
      <w:r>
        <w:rPr>
          <w:rFonts w:cs="Times New Roman"/>
          <w:sz w:val="22"/>
          <w:szCs w:val="22"/>
        </w:rPr>
        <w:t>8</w:t>
      </w:r>
      <w:r w:rsidR="005F589F" w:rsidRPr="00820E14">
        <w:rPr>
          <w:rFonts w:cs="Times New Roman"/>
          <w:sz w:val="22"/>
          <w:szCs w:val="22"/>
        </w:rPr>
        <w:t>.</w:t>
      </w:r>
      <w:r w:rsidR="00D532EB" w:rsidRPr="00820E14">
        <w:rPr>
          <w:rFonts w:cs="Times New Roman"/>
          <w:sz w:val="22"/>
          <w:szCs w:val="22"/>
        </w:rPr>
        <w:t xml:space="preserve"> Jeżeli wobec </w:t>
      </w:r>
      <w:r w:rsidR="00B57382">
        <w:rPr>
          <w:rFonts w:cs="Times New Roman"/>
          <w:sz w:val="22"/>
          <w:szCs w:val="22"/>
        </w:rPr>
        <w:t>Wykonawc</w:t>
      </w:r>
      <w:r w:rsidR="005F589F" w:rsidRPr="00820E14">
        <w:rPr>
          <w:rFonts w:cs="Times New Roman"/>
          <w:sz w:val="22"/>
          <w:szCs w:val="22"/>
        </w:rPr>
        <w:t xml:space="preserve">y, o którym mowa w pkt </w:t>
      </w:r>
      <w:r w:rsidR="00D532EB" w:rsidRPr="00820E14">
        <w:rPr>
          <w:rFonts w:cs="Times New Roman"/>
          <w:sz w:val="22"/>
          <w:szCs w:val="22"/>
        </w:rPr>
        <w:t xml:space="preserve">3, zachodzą podstawy wykluczenia, </w:t>
      </w:r>
      <w:r w:rsidR="00B57382">
        <w:rPr>
          <w:rFonts w:cs="Times New Roman"/>
          <w:sz w:val="22"/>
          <w:szCs w:val="22"/>
        </w:rPr>
        <w:t>Wykonawc</w:t>
      </w:r>
      <w:r w:rsidR="00D532EB" w:rsidRPr="00820E14">
        <w:rPr>
          <w:rFonts w:cs="Times New Roman"/>
          <w:sz w:val="22"/>
          <w:szCs w:val="22"/>
        </w:rPr>
        <w:t xml:space="preserve">a ten </w:t>
      </w:r>
      <w:r w:rsidR="005F589F" w:rsidRPr="00820E14">
        <w:rPr>
          <w:rFonts w:cs="Times New Roman"/>
          <w:sz w:val="22"/>
          <w:szCs w:val="22"/>
        </w:rPr>
        <w:t>n</w:t>
      </w:r>
      <w:r w:rsidR="00D532EB" w:rsidRPr="00820E14">
        <w:rPr>
          <w:rFonts w:cs="Times New Roman"/>
          <w:sz w:val="22"/>
          <w:szCs w:val="22"/>
        </w:rPr>
        <w:t>ie spełnia warunków udziału w postępowaniu, nie składa podmiotowych środków dowodowych lub oświadczenia, o którym mowa w art. 125 ust. 1</w:t>
      </w:r>
      <w:r w:rsidR="00A9317D">
        <w:rPr>
          <w:rFonts w:cs="Times New Roman"/>
          <w:sz w:val="22"/>
          <w:szCs w:val="22"/>
        </w:rPr>
        <w:t xml:space="preserve"> </w:t>
      </w:r>
      <w:proofErr w:type="spellStart"/>
      <w:r w:rsidR="00A9317D">
        <w:rPr>
          <w:rFonts w:cs="Times New Roman"/>
          <w:sz w:val="22"/>
          <w:szCs w:val="22"/>
        </w:rPr>
        <w:t>Pzp</w:t>
      </w:r>
      <w:proofErr w:type="spellEnd"/>
      <w:r w:rsidR="00D532EB" w:rsidRPr="00820E14">
        <w:rPr>
          <w:rFonts w:cs="Times New Roman"/>
          <w:sz w:val="22"/>
          <w:szCs w:val="22"/>
        </w:rPr>
        <w:t xml:space="preserve">, potwierdzających brak podstaw wykluczenia lub spełnianie warunków udziału w postępowaniu, </w:t>
      </w:r>
      <w:r w:rsidR="00406BED">
        <w:rPr>
          <w:rFonts w:cs="Times New Roman"/>
          <w:sz w:val="22"/>
          <w:szCs w:val="22"/>
        </w:rPr>
        <w:t>Zamawia</w:t>
      </w:r>
      <w:r w:rsidR="00D532EB" w:rsidRPr="00820E14">
        <w:rPr>
          <w:rFonts w:cs="Times New Roman"/>
          <w:sz w:val="22"/>
          <w:szCs w:val="22"/>
        </w:rPr>
        <w:t xml:space="preserve">jący dokonuje ponownego badania i oceny ofert pozostałych </w:t>
      </w:r>
      <w:r w:rsidR="00B57382">
        <w:rPr>
          <w:rFonts w:cs="Times New Roman"/>
          <w:sz w:val="22"/>
          <w:szCs w:val="22"/>
        </w:rPr>
        <w:t>Wykonawc</w:t>
      </w:r>
      <w:r w:rsidR="00D532EB" w:rsidRPr="00820E14">
        <w:rPr>
          <w:rFonts w:cs="Times New Roman"/>
          <w:sz w:val="22"/>
          <w:szCs w:val="22"/>
        </w:rPr>
        <w:t xml:space="preserve">ów, a następnie dokonuje kwalifikacji podmiotowej </w:t>
      </w:r>
      <w:r w:rsidR="00B57382">
        <w:rPr>
          <w:rFonts w:cs="Times New Roman"/>
          <w:sz w:val="22"/>
          <w:szCs w:val="22"/>
        </w:rPr>
        <w:t>Wykonawc</w:t>
      </w:r>
      <w:r w:rsidR="00D532EB" w:rsidRPr="00820E14">
        <w:rPr>
          <w:rFonts w:cs="Times New Roman"/>
          <w:sz w:val="22"/>
          <w:szCs w:val="22"/>
        </w:rPr>
        <w:t xml:space="preserve">y, którego oferta została najwyżej oceniona, w zakresie braku podstaw wykluczenia oraz spełniania warunków udziału w postępowaniu. </w:t>
      </w:r>
    </w:p>
    <w:p w14:paraId="15A2E815" w14:textId="7D989D39" w:rsidR="00D532EB" w:rsidRPr="00820E14" w:rsidRDefault="00673E51" w:rsidP="00D532EB">
      <w:pPr>
        <w:autoSpaceDE w:val="0"/>
        <w:autoSpaceDN w:val="0"/>
        <w:adjustRightInd w:val="0"/>
        <w:spacing w:before="120"/>
        <w:jc w:val="both"/>
        <w:rPr>
          <w:rFonts w:cs="Times New Roman"/>
          <w:sz w:val="22"/>
          <w:szCs w:val="22"/>
        </w:rPr>
      </w:pPr>
      <w:r>
        <w:rPr>
          <w:rFonts w:cs="Times New Roman"/>
          <w:sz w:val="22"/>
          <w:szCs w:val="22"/>
        </w:rPr>
        <w:t>9</w:t>
      </w:r>
      <w:r w:rsidR="005F589F" w:rsidRPr="00820E14">
        <w:rPr>
          <w:rFonts w:cs="Times New Roman"/>
          <w:sz w:val="22"/>
          <w:szCs w:val="22"/>
        </w:rPr>
        <w:t>.</w:t>
      </w:r>
      <w:r w:rsidR="00D532EB" w:rsidRPr="00820E14">
        <w:rPr>
          <w:rFonts w:cs="Times New Roman"/>
          <w:sz w:val="22"/>
          <w:szCs w:val="22"/>
        </w:rPr>
        <w:t xml:space="preserve"> </w:t>
      </w:r>
      <w:r w:rsidR="00406BED">
        <w:rPr>
          <w:rFonts w:cs="Times New Roman"/>
          <w:sz w:val="22"/>
          <w:szCs w:val="22"/>
        </w:rPr>
        <w:t>Zamawia</w:t>
      </w:r>
      <w:r w:rsidR="00D532EB" w:rsidRPr="00820E14">
        <w:rPr>
          <w:rFonts w:cs="Times New Roman"/>
          <w:sz w:val="22"/>
          <w:szCs w:val="22"/>
        </w:rPr>
        <w:t>jący kontynuuje procedurę ponownego badania i oce</w:t>
      </w:r>
      <w:r w:rsidR="005F589F" w:rsidRPr="00820E14">
        <w:rPr>
          <w:rFonts w:cs="Times New Roman"/>
          <w:sz w:val="22"/>
          <w:szCs w:val="22"/>
        </w:rPr>
        <w:t xml:space="preserve">ny ofert, o której mowa w pkt </w:t>
      </w:r>
      <w:r w:rsidR="00D532EB" w:rsidRPr="00820E14">
        <w:rPr>
          <w:rFonts w:cs="Times New Roman"/>
          <w:sz w:val="22"/>
          <w:szCs w:val="22"/>
        </w:rPr>
        <w:t xml:space="preserve">4, w odniesieniu do ofert </w:t>
      </w:r>
      <w:r w:rsidR="00B57382">
        <w:rPr>
          <w:rFonts w:cs="Times New Roman"/>
          <w:sz w:val="22"/>
          <w:szCs w:val="22"/>
        </w:rPr>
        <w:t>Wykonawc</w:t>
      </w:r>
      <w:r w:rsidR="00D532EB" w:rsidRPr="00820E14">
        <w:rPr>
          <w:rFonts w:cs="Times New Roman"/>
          <w:sz w:val="22"/>
          <w:szCs w:val="22"/>
        </w:rPr>
        <w:t xml:space="preserve">ów pozostałych w postępowaniu, a następnie dokonuje kwalifikacji podmiotowej </w:t>
      </w:r>
      <w:r w:rsidR="00B57382">
        <w:rPr>
          <w:rFonts w:cs="Times New Roman"/>
          <w:sz w:val="22"/>
          <w:szCs w:val="22"/>
        </w:rPr>
        <w:t>Wykonawc</w:t>
      </w:r>
      <w:r w:rsidR="00D532EB" w:rsidRPr="00820E14">
        <w:rPr>
          <w:rFonts w:cs="Times New Roman"/>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14:paraId="25AE18A4" w14:textId="052D77CF" w:rsidR="00D532EB" w:rsidRPr="00820E14" w:rsidRDefault="00673E51" w:rsidP="00D532EB">
      <w:pPr>
        <w:autoSpaceDE w:val="0"/>
        <w:autoSpaceDN w:val="0"/>
        <w:adjustRightInd w:val="0"/>
        <w:spacing w:before="120"/>
        <w:jc w:val="both"/>
        <w:rPr>
          <w:rFonts w:cs="Times New Roman"/>
          <w:sz w:val="22"/>
          <w:szCs w:val="22"/>
        </w:rPr>
      </w:pPr>
      <w:r>
        <w:rPr>
          <w:rFonts w:cs="Times New Roman"/>
          <w:sz w:val="22"/>
          <w:szCs w:val="22"/>
        </w:rPr>
        <w:t>10</w:t>
      </w:r>
      <w:r w:rsidR="005F589F" w:rsidRPr="00820E14">
        <w:rPr>
          <w:rFonts w:cs="Times New Roman"/>
          <w:sz w:val="22"/>
          <w:szCs w:val="22"/>
        </w:rPr>
        <w:t>.</w:t>
      </w:r>
      <w:r w:rsidR="00D532EB" w:rsidRPr="00820E14">
        <w:rPr>
          <w:rFonts w:cs="Times New Roman"/>
          <w:sz w:val="22"/>
          <w:szCs w:val="22"/>
        </w:rPr>
        <w:t xml:space="preserve"> Jeżeli nie można wybrać najkorzystniejszej oferty z uwagi na to, że dwie lub więcej ofert przedstawia taki sam bilans ceny lub kosztu i innych kryteriów oceny ofert, </w:t>
      </w:r>
      <w:r w:rsidR="00406BED">
        <w:rPr>
          <w:rFonts w:cs="Times New Roman"/>
          <w:sz w:val="22"/>
          <w:szCs w:val="22"/>
        </w:rPr>
        <w:t>Zamawia</w:t>
      </w:r>
      <w:r w:rsidR="00D532EB" w:rsidRPr="00820E14">
        <w:rPr>
          <w:rFonts w:cs="Times New Roman"/>
          <w:sz w:val="22"/>
          <w:szCs w:val="22"/>
        </w:rPr>
        <w:t xml:space="preserve">jący wybiera spośród tych ofert ofertę, która otrzymała najwyższą ocenę w kryterium o najwyższej wadze. </w:t>
      </w:r>
    </w:p>
    <w:p w14:paraId="22F40919" w14:textId="2746C04C" w:rsidR="00D532EB" w:rsidRPr="00820E14" w:rsidRDefault="00673E51" w:rsidP="00D532EB">
      <w:pPr>
        <w:autoSpaceDE w:val="0"/>
        <w:autoSpaceDN w:val="0"/>
        <w:adjustRightInd w:val="0"/>
        <w:spacing w:before="120"/>
        <w:jc w:val="both"/>
        <w:rPr>
          <w:rFonts w:cs="Times New Roman"/>
          <w:sz w:val="22"/>
          <w:szCs w:val="22"/>
        </w:rPr>
      </w:pPr>
      <w:r>
        <w:rPr>
          <w:rFonts w:cs="Times New Roman"/>
          <w:sz w:val="22"/>
          <w:szCs w:val="22"/>
        </w:rPr>
        <w:t>11</w:t>
      </w:r>
      <w:r w:rsidR="005F589F" w:rsidRPr="00820E14">
        <w:rPr>
          <w:rFonts w:cs="Times New Roman"/>
          <w:sz w:val="22"/>
          <w:szCs w:val="22"/>
        </w:rPr>
        <w:t>.</w:t>
      </w:r>
      <w:r w:rsidR="00D532EB" w:rsidRPr="00820E14">
        <w:rPr>
          <w:rFonts w:cs="Times New Roman"/>
          <w:sz w:val="22"/>
          <w:szCs w:val="22"/>
        </w:rPr>
        <w:t xml:space="preserve"> Jeżeli oferty otrzymały taką samą ocenę w kryterium o najwyższej wadze, </w:t>
      </w:r>
      <w:r w:rsidR="00406BED">
        <w:rPr>
          <w:rFonts w:cs="Times New Roman"/>
          <w:sz w:val="22"/>
          <w:szCs w:val="22"/>
        </w:rPr>
        <w:t>Zamawia</w:t>
      </w:r>
      <w:r w:rsidR="00D532EB" w:rsidRPr="00820E14">
        <w:rPr>
          <w:rFonts w:cs="Times New Roman"/>
          <w:sz w:val="22"/>
          <w:szCs w:val="22"/>
        </w:rPr>
        <w:t xml:space="preserve">jący wybiera ofertę z najniższą ceną lub najniższym kosztem. </w:t>
      </w:r>
    </w:p>
    <w:p w14:paraId="070DBC6F" w14:textId="5C55ACD2"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1</w:t>
      </w:r>
      <w:r w:rsidR="00673E51">
        <w:rPr>
          <w:rFonts w:cs="Times New Roman"/>
          <w:sz w:val="22"/>
          <w:szCs w:val="22"/>
        </w:rPr>
        <w:t>2</w:t>
      </w:r>
      <w:r w:rsidR="005F589F" w:rsidRPr="00820E14">
        <w:rPr>
          <w:rFonts w:cs="Times New Roman"/>
          <w:sz w:val="22"/>
          <w:szCs w:val="22"/>
        </w:rPr>
        <w:t>.</w:t>
      </w:r>
      <w:r w:rsidR="00D532EB" w:rsidRPr="00820E14">
        <w:rPr>
          <w:rFonts w:cs="Times New Roman"/>
          <w:sz w:val="22"/>
          <w:szCs w:val="22"/>
        </w:rPr>
        <w:t xml:space="preserve"> Jeżeli nie można dokonać wyboru oferty</w:t>
      </w:r>
      <w:r w:rsidR="005F589F" w:rsidRPr="00820E14">
        <w:rPr>
          <w:rFonts w:cs="Times New Roman"/>
          <w:sz w:val="22"/>
          <w:szCs w:val="22"/>
        </w:rPr>
        <w:t xml:space="preserve"> w sposób, </w:t>
      </w:r>
      <w:r w:rsidR="00A10277">
        <w:rPr>
          <w:rFonts w:cs="Times New Roman"/>
          <w:sz w:val="22"/>
          <w:szCs w:val="22"/>
        </w:rPr>
        <w:t>wskazany powyżej</w:t>
      </w:r>
      <w:r w:rsidR="00D532EB" w:rsidRPr="00820E14">
        <w:rPr>
          <w:rFonts w:cs="Times New Roman"/>
          <w:sz w:val="22"/>
          <w:szCs w:val="22"/>
        </w:rPr>
        <w:t xml:space="preserve">, </w:t>
      </w:r>
      <w:r w:rsidR="00406BED">
        <w:rPr>
          <w:rFonts w:cs="Times New Roman"/>
          <w:sz w:val="22"/>
          <w:szCs w:val="22"/>
        </w:rPr>
        <w:t>Zamawia</w:t>
      </w:r>
      <w:r w:rsidR="00D532EB" w:rsidRPr="00820E14">
        <w:rPr>
          <w:rFonts w:cs="Times New Roman"/>
          <w:sz w:val="22"/>
          <w:szCs w:val="22"/>
        </w:rPr>
        <w:t xml:space="preserve">jący wzywa </w:t>
      </w:r>
      <w:r w:rsidR="00B57382">
        <w:rPr>
          <w:rFonts w:cs="Times New Roman"/>
          <w:sz w:val="22"/>
          <w:szCs w:val="22"/>
        </w:rPr>
        <w:t>Wykonawc</w:t>
      </w:r>
      <w:r w:rsidR="00D532EB" w:rsidRPr="00820E14">
        <w:rPr>
          <w:rFonts w:cs="Times New Roman"/>
          <w:sz w:val="22"/>
          <w:szCs w:val="22"/>
        </w:rPr>
        <w:t xml:space="preserve">ów, którzy złożyli te oferty, do złożenia w terminie określonym przez </w:t>
      </w:r>
      <w:r w:rsidR="00406BED">
        <w:rPr>
          <w:rFonts w:cs="Times New Roman"/>
          <w:sz w:val="22"/>
          <w:szCs w:val="22"/>
        </w:rPr>
        <w:t>Zamawia</w:t>
      </w:r>
      <w:r w:rsidR="00D532EB" w:rsidRPr="00820E14">
        <w:rPr>
          <w:rFonts w:cs="Times New Roman"/>
          <w:sz w:val="22"/>
          <w:szCs w:val="22"/>
        </w:rPr>
        <w:t xml:space="preserve">jącego ofert dodatkowych zawierających nową cenę lub koszt. </w:t>
      </w:r>
    </w:p>
    <w:p w14:paraId="35029237" w14:textId="24E1D3C5" w:rsidR="00D532EB" w:rsidRPr="00820E14" w:rsidRDefault="00B94614" w:rsidP="00D532EB">
      <w:pPr>
        <w:autoSpaceDE w:val="0"/>
        <w:autoSpaceDN w:val="0"/>
        <w:adjustRightInd w:val="0"/>
        <w:spacing w:before="120"/>
        <w:jc w:val="both"/>
        <w:rPr>
          <w:rFonts w:cs="Times New Roman"/>
          <w:sz w:val="22"/>
          <w:szCs w:val="22"/>
        </w:rPr>
      </w:pPr>
      <w:r>
        <w:rPr>
          <w:rFonts w:cs="Times New Roman"/>
          <w:sz w:val="22"/>
          <w:szCs w:val="22"/>
        </w:rPr>
        <w:t>1</w:t>
      </w:r>
      <w:r w:rsidR="00673E51">
        <w:rPr>
          <w:rFonts w:cs="Times New Roman"/>
          <w:sz w:val="22"/>
          <w:szCs w:val="22"/>
        </w:rPr>
        <w:t>3</w:t>
      </w:r>
      <w:r w:rsidR="005F589F" w:rsidRPr="00820E14">
        <w:rPr>
          <w:rFonts w:cs="Times New Roman"/>
          <w:sz w:val="22"/>
          <w:szCs w:val="22"/>
        </w:rPr>
        <w:t>.</w:t>
      </w:r>
      <w:r w:rsidR="00D532EB" w:rsidRPr="00820E14">
        <w:rPr>
          <w:rFonts w:cs="Times New Roman"/>
          <w:sz w:val="22"/>
          <w:szCs w:val="22"/>
        </w:rPr>
        <w:t xml:space="preserve"> </w:t>
      </w:r>
      <w:r w:rsidR="00B57382">
        <w:rPr>
          <w:rFonts w:cs="Times New Roman"/>
          <w:sz w:val="22"/>
          <w:szCs w:val="22"/>
        </w:rPr>
        <w:t>Wykonawc</w:t>
      </w:r>
      <w:r w:rsidR="00D532EB" w:rsidRPr="00820E14">
        <w:rPr>
          <w:rFonts w:cs="Times New Roman"/>
          <w:sz w:val="22"/>
          <w:szCs w:val="22"/>
        </w:rPr>
        <w:t xml:space="preserve">y, składając oferty dodatkowe, nie mogą zaoferować cen wyższych niż zaoferowane w złożonych ofertach. </w:t>
      </w:r>
    </w:p>
    <w:p w14:paraId="3EB0220B" w14:textId="5BE4D5A7" w:rsidR="005F589F" w:rsidRPr="00820E14" w:rsidRDefault="00CF7258" w:rsidP="00CF7258">
      <w:pPr>
        <w:autoSpaceDE w:val="0"/>
        <w:autoSpaceDN w:val="0"/>
        <w:adjustRightInd w:val="0"/>
        <w:spacing w:before="120"/>
        <w:jc w:val="both"/>
        <w:rPr>
          <w:rFonts w:cs="Times New Roman"/>
          <w:sz w:val="22"/>
          <w:szCs w:val="22"/>
        </w:rPr>
      </w:pPr>
      <w:r w:rsidRPr="00820E14">
        <w:rPr>
          <w:rFonts w:cs="Times New Roman"/>
          <w:sz w:val="22"/>
          <w:szCs w:val="22"/>
        </w:rPr>
        <w:t>1</w:t>
      </w:r>
      <w:r w:rsidR="00673E51">
        <w:rPr>
          <w:rFonts w:cs="Times New Roman"/>
          <w:sz w:val="22"/>
          <w:szCs w:val="22"/>
        </w:rPr>
        <w:t>4</w:t>
      </w:r>
      <w:r w:rsidRPr="00820E14">
        <w:rPr>
          <w:rFonts w:cs="Times New Roman"/>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Pr>
          <w:rFonts w:cs="Times New Roman"/>
          <w:sz w:val="22"/>
          <w:szCs w:val="22"/>
        </w:rPr>
        <w:t>Zamawia</w:t>
      </w:r>
      <w:r w:rsidRPr="00820E14">
        <w:rPr>
          <w:rFonts w:cs="Times New Roman"/>
          <w:sz w:val="22"/>
          <w:szCs w:val="22"/>
        </w:rPr>
        <w:t xml:space="preserve">jący wzywa </w:t>
      </w:r>
      <w:r w:rsidR="00B57382">
        <w:rPr>
          <w:rFonts w:cs="Times New Roman"/>
          <w:sz w:val="22"/>
          <w:szCs w:val="22"/>
        </w:rPr>
        <w:t>Wykonawc</w:t>
      </w:r>
      <w:r w:rsidRPr="00820E14">
        <w:rPr>
          <w:rFonts w:cs="Times New Roman"/>
          <w:sz w:val="22"/>
          <w:szCs w:val="22"/>
        </w:rPr>
        <w:t xml:space="preserve">ów, którzy złożyli te oferty, do złożenia w terminie określonym przez </w:t>
      </w:r>
      <w:r w:rsidR="00406BED">
        <w:rPr>
          <w:rFonts w:cs="Times New Roman"/>
          <w:sz w:val="22"/>
          <w:szCs w:val="22"/>
        </w:rPr>
        <w:t>Zamawia</w:t>
      </w:r>
      <w:r w:rsidRPr="00820E14">
        <w:rPr>
          <w:rFonts w:cs="Times New Roman"/>
          <w:sz w:val="22"/>
          <w:szCs w:val="22"/>
        </w:rPr>
        <w:t>jącego ofert dodatkowych za</w:t>
      </w:r>
      <w:r w:rsidR="005F589F" w:rsidRPr="00820E14">
        <w:rPr>
          <w:rFonts w:cs="Times New Roman"/>
          <w:sz w:val="22"/>
          <w:szCs w:val="22"/>
        </w:rPr>
        <w:t>wierających nową cenę lub koszt.</w:t>
      </w:r>
    </w:p>
    <w:p w14:paraId="0616E694" w14:textId="1E4A9925" w:rsidR="00CF7258" w:rsidRPr="00820E14" w:rsidRDefault="00B94614" w:rsidP="00CF7258">
      <w:pPr>
        <w:autoSpaceDE w:val="0"/>
        <w:autoSpaceDN w:val="0"/>
        <w:adjustRightInd w:val="0"/>
        <w:spacing w:before="120"/>
        <w:jc w:val="both"/>
        <w:rPr>
          <w:rFonts w:cs="Times New Roman"/>
          <w:sz w:val="22"/>
          <w:szCs w:val="22"/>
        </w:rPr>
      </w:pPr>
      <w:r>
        <w:rPr>
          <w:rFonts w:cs="Times New Roman"/>
          <w:sz w:val="22"/>
          <w:szCs w:val="22"/>
        </w:rPr>
        <w:t>1</w:t>
      </w:r>
      <w:r w:rsidR="00673E51">
        <w:rPr>
          <w:rFonts w:cs="Times New Roman"/>
          <w:sz w:val="22"/>
          <w:szCs w:val="22"/>
        </w:rPr>
        <w:t>5</w:t>
      </w:r>
      <w:r w:rsidR="00CF7258" w:rsidRPr="00820E14">
        <w:rPr>
          <w:rFonts w:cs="Times New Roman"/>
          <w:sz w:val="22"/>
          <w:szCs w:val="22"/>
        </w:rPr>
        <w:t xml:space="preserve">. Ocena ofert </w:t>
      </w:r>
    </w:p>
    <w:p w14:paraId="3798626E" w14:textId="2B600F74" w:rsidR="00CF7258" w:rsidRPr="00820E14" w:rsidRDefault="00B94614" w:rsidP="00CF7258">
      <w:pPr>
        <w:autoSpaceDE w:val="0"/>
        <w:autoSpaceDN w:val="0"/>
        <w:adjustRightInd w:val="0"/>
        <w:spacing w:before="120"/>
        <w:jc w:val="both"/>
        <w:rPr>
          <w:rFonts w:cs="Times New Roman"/>
          <w:sz w:val="22"/>
          <w:szCs w:val="22"/>
        </w:rPr>
      </w:pPr>
      <w:r>
        <w:rPr>
          <w:rFonts w:cs="Times New Roman"/>
          <w:sz w:val="22"/>
          <w:szCs w:val="22"/>
        </w:rPr>
        <w:t>1</w:t>
      </w:r>
      <w:r w:rsidR="00673E51">
        <w:rPr>
          <w:rFonts w:cs="Times New Roman"/>
          <w:sz w:val="22"/>
          <w:szCs w:val="22"/>
        </w:rPr>
        <w:t>5</w:t>
      </w:r>
      <w:r w:rsidR="00CF7258" w:rsidRPr="00820E14">
        <w:rPr>
          <w:rFonts w:cs="Times New Roman"/>
          <w:sz w:val="22"/>
          <w:szCs w:val="22"/>
        </w:rPr>
        <w:t xml:space="preserve">.1 </w:t>
      </w:r>
      <w:r w:rsidR="00406BED">
        <w:rPr>
          <w:rFonts w:cs="Times New Roman"/>
          <w:sz w:val="22"/>
          <w:szCs w:val="22"/>
        </w:rPr>
        <w:t>Zamawia</w:t>
      </w:r>
      <w:r w:rsidR="00CF7258" w:rsidRPr="00820E14">
        <w:rPr>
          <w:rFonts w:cs="Times New Roman"/>
          <w:sz w:val="22"/>
          <w:szCs w:val="22"/>
        </w:rPr>
        <w:t xml:space="preserve">jący wybiera najkorzystniejszą ofertę na podstawie kryteriów oceny ofert określonych w dokumentach zamówienia. </w:t>
      </w:r>
    </w:p>
    <w:p w14:paraId="6C04E54F" w14:textId="1BF5EA4A" w:rsidR="00D532EB" w:rsidRPr="00820E14" w:rsidRDefault="00B94614">
      <w:pPr>
        <w:autoSpaceDE w:val="0"/>
        <w:autoSpaceDN w:val="0"/>
        <w:adjustRightInd w:val="0"/>
        <w:spacing w:before="120"/>
        <w:jc w:val="both"/>
        <w:rPr>
          <w:rFonts w:cs="Times New Roman"/>
          <w:sz w:val="22"/>
          <w:szCs w:val="22"/>
        </w:rPr>
      </w:pPr>
      <w:r>
        <w:rPr>
          <w:rFonts w:cs="Times New Roman"/>
          <w:sz w:val="22"/>
          <w:szCs w:val="22"/>
        </w:rPr>
        <w:t>1</w:t>
      </w:r>
      <w:r w:rsidR="00673E51">
        <w:rPr>
          <w:rFonts w:cs="Times New Roman"/>
          <w:sz w:val="22"/>
          <w:szCs w:val="22"/>
        </w:rPr>
        <w:t>5</w:t>
      </w:r>
      <w:r w:rsidR="00CF7258" w:rsidRPr="00820E14">
        <w:rPr>
          <w:rFonts w:cs="Times New Roman"/>
          <w:sz w:val="22"/>
          <w:szCs w:val="22"/>
        </w:rPr>
        <w:t>.2 Najkorzystniejsza oferta to oferta przedstawiająca najkorzystniejszy stosunek jakości do ceny lub kosztu lub oferta z najniższą ceną lub kosztem.</w:t>
      </w:r>
    </w:p>
    <w:p w14:paraId="12DDEF41" w14:textId="77777777" w:rsidR="00071F7E" w:rsidRPr="00820E14" w:rsidRDefault="00071F7E">
      <w:pPr>
        <w:pStyle w:val="Tekstpodstawowywcity2"/>
        <w:ind w:left="540" w:hanging="540"/>
        <w:rPr>
          <w:sz w:val="22"/>
          <w:szCs w:val="22"/>
        </w:rPr>
      </w:pPr>
    </w:p>
    <w:p w14:paraId="67304549" w14:textId="77777777" w:rsidR="00493E96" w:rsidRPr="00820E14" w:rsidRDefault="00071F7E" w:rsidP="001E103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XI</w:t>
      </w:r>
      <w:r w:rsidR="00A2156A" w:rsidRPr="00820E14">
        <w:rPr>
          <w:rFonts w:eastAsia="Calibri" w:cs="Times New Roman"/>
          <w:b/>
          <w:sz w:val="22"/>
          <w:szCs w:val="22"/>
          <w:lang w:eastAsia="en-US"/>
        </w:rPr>
        <w:t>X</w:t>
      </w:r>
      <w:r w:rsidRPr="00820E14">
        <w:rPr>
          <w:rFonts w:eastAsia="Calibri" w:cs="Times New Roman"/>
          <w:b/>
          <w:sz w:val="22"/>
          <w:szCs w:val="22"/>
          <w:lang w:eastAsia="en-US"/>
        </w:rPr>
        <w:t>.  INFORMACJE O FORMALNOŚCIACH, JAKIE POWINNY ZOSTAĆ DOPEŁNIONE W CELU ZAWARCIA UMOWY W SPRAWIE ZAMÓ</w:t>
      </w:r>
      <w:r w:rsidR="001E1030" w:rsidRPr="00820E14">
        <w:rPr>
          <w:rFonts w:eastAsia="Calibri" w:cs="Times New Roman"/>
          <w:b/>
          <w:sz w:val="22"/>
          <w:szCs w:val="22"/>
          <w:lang w:eastAsia="en-US"/>
        </w:rPr>
        <w:t>WIENIA PUBLICZNEGO</w:t>
      </w:r>
    </w:p>
    <w:p w14:paraId="41DEF5F5"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lastRenderedPageBreak/>
        <w:t xml:space="preserve">1. </w:t>
      </w:r>
      <w:r w:rsidR="00406BED">
        <w:rPr>
          <w:rFonts w:cs="Times New Roman"/>
          <w:sz w:val="22"/>
          <w:szCs w:val="22"/>
        </w:rPr>
        <w:t>Zamawia</w:t>
      </w:r>
      <w:r w:rsidRPr="00820E14">
        <w:rPr>
          <w:rFonts w:cs="Times New Roman"/>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218E9C2F"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2. W przypadku wniesienia odwołania, </w:t>
      </w:r>
      <w:r w:rsidR="00406BED">
        <w:rPr>
          <w:rFonts w:cs="Times New Roman"/>
          <w:sz w:val="22"/>
          <w:szCs w:val="22"/>
        </w:rPr>
        <w:t>Zamawia</w:t>
      </w:r>
      <w:r w:rsidRPr="00820E14">
        <w:rPr>
          <w:rFonts w:cs="Times New Roman"/>
          <w:sz w:val="22"/>
          <w:szCs w:val="22"/>
        </w:rPr>
        <w:t xml:space="preserve">jący nie może zawrzeć umowy do czasu ogłoszenia przez Krajową Izbę Odwoławczą wyroku lub postanowienia kończącego postępowanie. </w:t>
      </w:r>
    </w:p>
    <w:p w14:paraId="770A8B4A"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14:paraId="6A8E9C60" w14:textId="77777777" w:rsidR="00493E96" w:rsidRPr="00820E14" w:rsidRDefault="00493E96" w:rsidP="00F17256">
      <w:pPr>
        <w:autoSpaceDE w:val="0"/>
        <w:autoSpaceDN w:val="0"/>
        <w:adjustRightInd w:val="0"/>
        <w:jc w:val="both"/>
        <w:rPr>
          <w:rFonts w:cs="Times New Roman"/>
          <w:sz w:val="22"/>
          <w:szCs w:val="22"/>
        </w:rPr>
      </w:pPr>
      <w:r w:rsidRPr="00820E14">
        <w:rPr>
          <w:rFonts w:cs="Times New Roman"/>
          <w:sz w:val="22"/>
          <w:szCs w:val="22"/>
        </w:rPr>
        <w:t xml:space="preserve">4. Osoby reprezentujące </w:t>
      </w:r>
      <w:r w:rsidR="00B57382">
        <w:rPr>
          <w:rFonts w:cs="Times New Roman"/>
          <w:sz w:val="22"/>
          <w:szCs w:val="22"/>
        </w:rPr>
        <w:t>Wykonawc</w:t>
      </w:r>
      <w:r w:rsidRPr="00820E14">
        <w:rPr>
          <w:rFonts w:cs="Times New Roman"/>
          <w:sz w:val="22"/>
          <w:szCs w:val="22"/>
        </w:rPr>
        <w:t xml:space="preserve">ę przy podpisywaniu umowy powinny posiadać ze sobą dokumenty potwierdzające ich umocowanie do podpisania umowy, o ile umocowanie to nie będzie wynikać z dokumentów załączonych do oferty. </w:t>
      </w:r>
    </w:p>
    <w:p w14:paraId="7C1210DF"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5. W przypadku wyboru oferty złożonej przez </w:t>
      </w:r>
      <w:r w:rsidR="00B57382">
        <w:rPr>
          <w:rFonts w:cs="Times New Roman"/>
          <w:sz w:val="22"/>
          <w:szCs w:val="22"/>
        </w:rPr>
        <w:t>Wykonawc</w:t>
      </w:r>
      <w:r w:rsidRPr="00820E14">
        <w:rPr>
          <w:rFonts w:cs="Times New Roman"/>
          <w:sz w:val="22"/>
          <w:szCs w:val="22"/>
        </w:rPr>
        <w:t xml:space="preserve">ów wspólnie ubiegających się o udzielenie zamówienia </w:t>
      </w:r>
      <w:r w:rsidR="00406BED">
        <w:rPr>
          <w:rFonts w:cs="Times New Roman"/>
          <w:sz w:val="22"/>
          <w:szCs w:val="22"/>
        </w:rPr>
        <w:t>Zamawia</w:t>
      </w:r>
      <w:r w:rsidRPr="00820E14">
        <w:rPr>
          <w:rFonts w:cs="Times New Roman"/>
          <w:sz w:val="22"/>
          <w:szCs w:val="22"/>
        </w:rPr>
        <w:t xml:space="preserve">jący może żądać przed zawarciem umowy przedstawienia umowy regulującej współpracę tych </w:t>
      </w:r>
      <w:r w:rsidR="00B57382">
        <w:rPr>
          <w:rFonts w:cs="Times New Roman"/>
          <w:sz w:val="22"/>
          <w:szCs w:val="22"/>
        </w:rPr>
        <w:t>Wykonawc</w:t>
      </w:r>
      <w:r w:rsidRPr="00820E14">
        <w:rPr>
          <w:rFonts w:cs="Times New Roman"/>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5C1E40D5"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6. Zawarcie umowy nastąpi wg wzoru </w:t>
      </w:r>
      <w:r w:rsidR="00406BED">
        <w:rPr>
          <w:rFonts w:cs="Times New Roman"/>
          <w:sz w:val="22"/>
          <w:szCs w:val="22"/>
        </w:rPr>
        <w:t>Zamawia</w:t>
      </w:r>
      <w:r w:rsidRPr="00820E14">
        <w:rPr>
          <w:rFonts w:cs="Times New Roman"/>
          <w:sz w:val="22"/>
          <w:szCs w:val="22"/>
        </w:rPr>
        <w:t xml:space="preserve">jącego. </w:t>
      </w:r>
    </w:p>
    <w:p w14:paraId="0FAA151B"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7. Postanowienia ustalone we wzorze umowy nie podlegają negocjacjom. </w:t>
      </w:r>
    </w:p>
    <w:p w14:paraId="0AF86B9A"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8. Jeżeli </w:t>
      </w:r>
      <w:r w:rsidR="00B57382">
        <w:rPr>
          <w:rFonts w:cs="Times New Roman"/>
          <w:sz w:val="22"/>
          <w:szCs w:val="22"/>
        </w:rPr>
        <w:t>Wykonawc</w:t>
      </w:r>
      <w:r w:rsidRPr="00820E14">
        <w:rPr>
          <w:rFonts w:cs="Times New Roman"/>
          <w:sz w:val="22"/>
          <w:szCs w:val="22"/>
        </w:rPr>
        <w:t xml:space="preserve">a, którego oferta została wybrana jako najkorzystniejsza, uchyla się od zawarcia umowy w sprawie zamówienia publicznego lub nie wnosi wymaganego zabezpieczenia należytego wykonania umowy, </w:t>
      </w:r>
      <w:r w:rsidR="00406BED">
        <w:rPr>
          <w:rFonts w:cs="Times New Roman"/>
          <w:sz w:val="22"/>
          <w:szCs w:val="22"/>
        </w:rPr>
        <w:t>Zamawia</w:t>
      </w:r>
      <w:r w:rsidRPr="00820E14">
        <w:rPr>
          <w:rFonts w:cs="Times New Roman"/>
          <w:sz w:val="22"/>
          <w:szCs w:val="22"/>
        </w:rPr>
        <w:t>jący może dokonać ponownego badania i oceny ofert spośród of</w:t>
      </w:r>
      <w:r w:rsidR="00426FDD">
        <w:rPr>
          <w:rFonts w:cs="Times New Roman"/>
          <w:sz w:val="22"/>
          <w:szCs w:val="22"/>
        </w:rPr>
        <w:t>ert pozostałych w postępowaniu W</w:t>
      </w:r>
      <w:r w:rsidRPr="00820E14">
        <w:rPr>
          <w:rFonts w:cs="Times New Roman"/>
          <w:sz w:val="22"/>
          <w:szCs w:val="22"/>
        </w:rPr>
        <w:t xml:space="preserve">ykonawców oraz wybrać najkorzystniejszą ofertę albo unieważnić postępowanie </w:t>
      </w:r>
    </w:p>
    <w:p w14:paraId="7744AEA9"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14:paraId="20ED80AF" w14:textId="77777777" w:rsidR="00493E96" w:rsidRPr="00820E14" w:rsidRDefault="00493E96" w:rsidP="00F17256">
      <w:pPr>
        <w:autoSpaceDE w:val="0"/>
        <w:autoSpaceDN w:val="0"/>
        <w:adjustRightInd w:val="0"/>
        <w:jc w:val="both"/>
        <w:rPr>
          <w:rFonts w:cs="Times New Roman"/>
          <w:sz w:val="22"/>
          <w:szCs w:val="22"/>
        </w:rPr>
      </w:pPr>
      <w:r w:rsidRPr="00820E14">
        <w:rPr>
          <w:rFonts w:cs="Times New Roman"/>
          <w:sz w:val="22"/>
          <w:szCs w:val="22"/>
        </w:rPr>
        <w:t xml:space="preserve">10. Zgodnie z art. 13 ogólnego rozporządzenia o ochronie danych informuję, że: ADMINISTRAOREM jest </w:t>
      </w:r>
      <w:r w:rsidR="00AA1DE6" w:rsidRPr="00820E14">
        <w:rPr>
          <w:rFonts w:cs="Times New Roman"/>
          <w:sz w:val="22"/>
          <w:szCs w:val="22"/>
        </w:rPr>
        <w:t xml:space="preserve">Dyrektor Szpitala. Administrator wyznaczył Inspektora Ochrony Danych Osobowych- mgr Bartłomiej Jabłoński. Dane kontaktowe 92-213 Łódź, ul. Pomorska 251, pok. 328,  email: </w:t>
      </w:r>
      <w:hyperlink r:id="rId18" w:history="1">
        <w:r w:rsidR="00AA1DE6" w:rsidRPr="00820E14">
          <w:rPr>
            <w:rStyle w:val="Hipercze"/>
            <w:color w:val="auto"/>
            <w:sz w:val="22"/>
            <w:szCs w:val="22"/>
          </w:rPr>
          <w:t>inspektor.odo@csk.umed.pl</w:t>
        </w:r>
      </w:hyperlink>
      <w:r w:rsidR="00AA1DE6" w:rsidRPr="00820E14">
        <w:rPr>
          <w:rFonts w:cs="Times New Roman"/>
          <w:sz w:val="22"/>
          <w:szCs w:val="22"/>
        </w:rPr>
        <w:t>;</w:t>
      </w:r>
    </w:p>
    <w:p w14:paraId="526E73A5" w14:textId="77777777" w:rsidR="00493E96" w:rsidRPr="00992D5C" w:rsidRDefault="00493E96">
      <w:pPr>
        <w:spacing w:line="260" w:lineRule="atLeast"/>
        <w:ind w:left="567" w:hanging="567"/>
        <w:rPr>
          <w:rFonts w:cs="Times New Roman"/>
          <w:b/>
          <w:bCs/>
          <w:color w:val="00B050"/>
          <w:sz w:val="22"/>
          <w:szCs w:val="22"/>
          <w:u w:val="single"/>
        </w:rPr>
      </w:pPr>
    </w:p>
    <w:p w14:paraId="72575203" w14:textId="77777777" w:rsidR="00212F7A" w:rsidRPr="00820E14" w:rsidRDefault="00A2156A" w:rsidP="001E103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XX.</w:t>
      </w:r>
      <w:r w:rsidRPr="00820E14">
        <w:rPr>
          <w:rFonts w:eastAsia="Calibri" w:cs="Times New Roman"/>
          <w:b/>
          <w:sz w:val="22"/>
          <w:szCs w:val="22"/>
          <w:lang w:eastAsia="en-US"/>
        </w:rPr>
        <w:tab/>
        <w:t xml:space="preserve">PROJEKTOWANE POSTANOWIENIA UMOWY </w:t>
      </w:r>
      <w:r w:rsidR="001F445B" w:rsidRPr="00820E14">
        <w:rPr>
          <w:rFonts w:eastAsia="Calibri" w:cs="Times New Roman"/>
          <w:b/>
          <w:sz w:val="22"/>
          <w:szCs w:val="22"/>
          <w:lang w:eastAsia="en-US"/>
        </w:rPr>
        <w:t>W SPRAWIE ZAMOWENIA PUBLICZNEGO</w:t>
      </w:r>
      <w:r w:rsidRPr="00820E14">
        <w:rPr>
          <w:rFonts w:eastAsia="Calibri" w:cs="Times New Roman"/>
          <w:b/>
          <w:sz w:val="22"/>
          <w:szCs w:val="22"/>
          <w:lang w:eastAsia="en-US"/>
        </w:rPr>
        <w:t xml:space="preserve"> </w:t>
      </w:r>
    </w:p>
    <w:p w14:paraId="1AF22B76" w14:textId="77777777" w:rsidR="00071F7E" w:rsidRPr="00820E14" w:rsidRDefault="00071F7E">
      <w:pPr>
        <w:pStyle w:val="Tekstpodstawowy"/>
        <w:suppressAutoHyphens w:val="0"/>
        <w:rPr>
          <w:sz w:val="22"/>
          <w:szCs w:val="22"/>
        </w:rPr>
      </w:pPr>
      <w:r w:rsidRPr="00820E14">
        <w:rPr>
          <w:sz w:val="22"/>
          <w:szCs w:val="22"/>
        </w:rPr>
        <w:t>Wykonawca, którego oferta została wybrana zobowiązany jest do pisemnego zawarcia umowy z</w:t>
      </w:r>
      <w:r w:rsidR="000F4599" w:rsidRPr="00820E14">
        <w:rPr>
          <w:sz w:val="22"/>
          <w:szCs w:val="22"/>
        </w:rPr>
        <w:t> </w:t>
      </w:r>
      <w:r w:rsidR="00406BED">
        <w:rPr>
          <w:sz w:val="22"/>
          <w:szCs w:val="22"/>
        </w:rPr>
        <w:t>Zamawia</w:t>
      </w:r>
      <w:r w:rsidRPr="00820E14">
        <w:rPr>
          <w:sz w:val="22"/>
          <w:szCs w:val="22"/>
        </w:rPr>
        <w:t>jącym na realizację zamówienia na warunkach określonych</w:t>
      </w:r>
      <w:r w:rsidR="003F2C67" w:rsidRPr="00820E14">
        <w:rPr>
          <w:sz w:val="22"/>
          <w:szCs w:val="22"/>
        </w:rPr>
        <w:t xml:space="preserve"> w </w:t>
      </w:r>
      <w:r w:rsidRPr="00820E14">
        <w:rPr>
          <w:sz w:val="22"/>
          <w:szCs w:val="22"/>
        </w:rPr>
        <w:t xml:space="preserve">SWZ. </w:t>
      </w:r>
    </w:p>
    <w:p w14:paraId="577A16C5" w14:textId="77777777" w:rsidR="00071F7E" w:rsidRPr="003446C9" w:rsidRDefault="00071F7E">
      <w:pPr>
        <w:pStyle w:val="Tekstpodstawowy"/>
        <w:suppressAutoHyphens w:val="0"/>
        <w:rPr>
          <w:b/>
          <w:bCs/>
          <w:sz w:val="22"/>
          <w:szCs w:val="22"/>
        </w:rPr>
      </w:pPr>
      <w:r w:rsidRPr="00B21D89">
        <w:rPr>
          <w:sz w:val="22"/>
          <w:szCs w:val="22"/>
        </w:rPr>
        <w:t>Warunki umowy wymagane od Wykonawców stanowi „ Wzór umowy”</w:t>
      </w:r>
      <w:r w:rsidR="008640FF" w:rsidRPr="00B21D89">
        <w:rPr>
          <w:sz w:val="22"/>
          <w:szCs w:val="22"/>
        </w:rPr>
        <w:t xml:space="preserve"> – </w:t>
      </w:r>
      <w:r w:rsidR="001306B7" w:rsidRPr="00B21D89">
        <w:rPr>
          <w:b/>
          <w:bCs/>
          <w:sz w:val="22"/>
          <w:szCs w:val="22"/>
        </w:rPr>
        <w:t>Załącznik nr 7</w:t>
      </w:r>
      <w:r w:rsidR="008640FF" w:rsidRPr="00B21D89">
        <w:rPr>
          <w:b/>
          <w:bCs/>
          <w:sz w:val="22"/>
          <w:szCs w:val="22"/>
        </w:rPr>
        <w:t xml:space="preserve"> do SWZ</w:t>
      </w:r>
      <w:r w:rsidRPr="00B21D89">
        <w:rPr>
          <w:b/>
          <w:bCs/>
          <w:sz w:val="22"/>
          <w:szCs w:val="22"/>
        </w:rPr>
        <w:t>.</w:t>
      </w:r>
    </w:p>
    <w:p w14:paraId="01C879A8" w14:textId="77777777" w:rsidR="001618B7" w:rsidRPr="003446C9" w:rsidRDefault="001618B7">
      <w:pPr>
        <w:pStyle w:val="Tekstpodstawowywcity3"/>
        <w:spacing w:after="0"/>
        <w:ind w:left="0"/>
        <w:jc w:val="both"/>
        <w:rPr>
          <w:sz w:val="22"/>
          <w:szCs w:val="22"/>
        </w:rPr>
      </w:pPr>
    </w:p>
    <w:p w14:paraId="02EFDFB4" w14:textId="77777777" w:rsidR="008B7417" w:rsidRPr="00820E14" w:rsidRDefault="00CD34A9" w:rsidP="008606D1">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XX</w:t>
      </w:r>
      <w:r w:rsidR="00071F7E" w:rsidRPr="00820E14">
        <w:rPr>
          <w:rFonts w:eastAsia="Calibri" w:cs="Times New Roman"/>
          <w:b/>
          <w:sz w:val="22"/>
          <w:szCs w:val="22"/>
          <w:lang w:eastAsia="en-US"/>
        </w:rPr>
        <w:t>I.</w:t>
      </w:r>
      <w:r w:rsidR="00071F7E" w:rsidRPr="00820E14">
        <w:rPr>
          <w:rFonts w:eastAsia="Calibri" w:cs="Times New Roman"/>
          <w:b/>
          <w:sz w:val="22"/>
          <w:szCs w:val="22"/>
          <w:lang w:eastAsia="en-US"/>
        </w:rPr>
        <w:tab/>
        <w:t xml:space="preserve">POUCZENIE O ŚRODKACH </w:t>
      </w:r>
      <w:r w:rsidR="0001745B" w:rsidRPr="00820E14">
        <w:rPr>
          <w:rFonts w:eastAsia="Calibri" w:cs="Times New Roman"/>
          <w:b/>
          <w:sz w:val="22"/>
          <w:szCs w:val="22"/>
          <w:lang w:eastAsia="en-US"/>
        </w:rPr>
        <w:t xml:space="preserve">OCHRONY PRAWNEJ PRZYSŁUGUJĄCYCH </w:t>
      </w:r>
      <w:r w:rsidR="00B57382">
        <w:rPr>
          <w:rFonts w:eastAsia="Calibri" w:cs="Times New Roman"/>
          <w:b/>
          <w:sz w:val="22"/>
          <w:szCs w:val="22"/>
          <w:lang w:eastAsia="en-US"/>
        </w:rPr>
        <w:t>WYKONAWC</w:t>
      </w:r>
      <w:r w:rsidR="00D6118E" w:rsidRPr="00820E14">
        <w:rPr>
          <w:rFonts w:eastAsia="Calibri" w:cs="Times New Roman"/>
          <w:b/>
          <w:sz w:val="22"/>
          <w:szCs w:val="22"/>
          <w:lang w:eastAsia="en-US"/>
        </w:rPr>
        <w:t>Y W </w:t>
      </w:r>
      <w:r w:rsidR="00071F7E" w:rsidRPr="00820E14">
        <w:rPr>
          <w:rFonts w:eastAsia="Calibri" w:cs="Times New Roman"/>
          <w:b/>
          <w:sz w:val="22"/>
          <w:szCs w:val="22"/>
          <w:lang w:eastAsia="en-US"/>
        </w:rPr>
        <w:t>TOKU POSTĘP</w:t>
      </w:r>
      <w:r w:rsidR="008606D1" w:rsidRPr="00820E14">
        <w:rPr>
          <w:rFonts w:eastAsia="Calibri" w:cs="Times New Roman"/>
          <w:b/>
          <w:sz w:val="22"/>
          <w:szCs w:val="22"/>
          <w:lang w:eastAsia="en-US"/>
        </w:rPr>
        <w:t xml:space="preserve">OWANIA O UDZIELENIE ZAMÓWIENIA </w:t>
      </w:r>
    </w:p>
    <w:p w14:paraId="47659C50" w14:textId="77777777" w:rsidR="00772C43" w:rsidRPr="00820E14" w:rsidRDefault="00772C43" w:rsidP="000F1C99">
      <w:pPr>
        <w:autoSpaceDE w:val="0"/>
        <w:autoSpaceDN w:val="0"/>
        <w:adjustRightInd w:val="0"/>
        <w:spacing w:after="1"/>
        <w:jc w:val="both"/>
        <w:rPr>
          <w:rFonts w:cs="Times New Roman"/>
          <w:sz w:val="22"/>
          <w:szCs w:val="22"/>
        </w:rPr>
      </w:pPr>
      <w:r w:rsidRPr="00820E14">
        <w:rPr>
          <w:rFonts w:cs="Times New Roman"/>
          <w:sz w:val="22"/>
          <w:szCs w:val="22"/>
        </w:rPr>
        <w:t xml:space="preserve">Środki ochrony prawnej określone w niniejszym dziale przysługują </w:t>
      </w:r>
      <w:r w:rsidR="00B57382">
        <w:rPr>
          <w:rFonts w:cs="Times New Roman"/>
          <w:sz w:val="22"/>
          <w:szCs w:val="22"/>
        </w:rPr>
        <w:t>Wykonawc</w:t>
      </w:r>
      <w:r w:rsidRPr="00820E14">
        <w:rPr>
          <w:rFonts w:cs="Times New Roman"/>
          <w:sz w:val="22"/>
          <w:szCs w:val="22"/>
        </w:rPr>
        <w:t xml:space="preserve">y, uczestnikowi konkursu oraz innemu podmiotowi, jeżeli ma lub miał interes w uzyskaniu zamówienia lub nagrody w konkursie oraz poniósł lub może ponieść szkodę w wyniku naruszenia przez </w:t>
      </w:r>
      <w:r w:rsidR="00406BED">
        <w:rPr>
          <w:rFonts w:cs="Times New Roman"/>
          <w:sz w:val="22"/>
          <w:szCs w:val="22"/>
        </w:rPr>
        <w:t>Zamawia</w:t>
      </w:r>
      <w:r w:rsidRPr="00820E14">
        <w:rPr>
          <w:rFonts w:cs="Times New Roman"/>
          <w:sz w:val="22"/>
          <w:szCs w:val="22"/>
        </w:rPr>
        <w:t xml:space="preserve">jącego przepisów ustawy </w:t>
      </w:r>
      <w:proofErr w:type="spellStart"/>
      <w:r w:rsidRPr="00820E14">
        <w:rPr>
          <w:rFonts w:cs="Times New Roman"/>
          <w:sz w:val="22"/>
          <w:szCs w:val="22"/>
        </w:rPr>
        <w:t>Pzp</w:t>
      </w:r>
      <w:proofErr w:type="spellEnd"/>
      <w:r w:rsidRPr="00820E14">
        <w:rPr>
          <w:rFonts w:cs="Times New Roman"/>
          <w:sz w:val="22"/>
          <w:szCs w:val="22"/>
        </w:rPr>
        <w:t>.</w:t>
      </w:r>
    </w:p>
    <w:p w14:paraId="202A8213" w14:textId="77777777" w:rsidR="00772C43" w:rsidRPr="00820E14" w:rsidRDefault="00772C43" w:rsidP="000F1C99">
      <w:pPr>
        <w:autoSpaceDE w:val="0"/>
        <w:autoSpaceDN w:val="0"/>
        <w:adjustRightInd w:val="0"/>
        <w:spacing w:after="1"/>
        <w:jc w:val="both"/>
        <w:rPr>
          <w:rFonts w:cs="Times New Roman"/>
          <w:sz w:val="22"/>
          <w:szCs w:val="22"/>
        </w:rPr>
      </w:pPr>
      <w:r w:rsidRPr="00820E14">
        <w:rPr>
          <w:rFonts w:cs="Times New Roman"/>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20E14">
        <w:rPr>
          <w:rFonts w:cs="Times New Roman"/>
          <w:sz w:val="22"/>
          <w:szCs w:val="22"/>
        </w:rPr>
        <w:t>Pzp</w:t>
      </w:r>
      <w:proofErr w:type="spellEnd"/>
      <w:r w:rsidRPr="00820E14">
        <w:rPr>
          <w:rFonts w:cs="Times New Roman"/>
          <w:sz w:val="22"/>
          <w:szCs w:val="22"/>
        </w:rPr>
        <w:t xml:space="preserve"> oraz Rzecznikowi Małych i Średnich Przedsiębiorców</w:t>
      </w:r>
    </w:p>
    <w:p w14:paraId="19CCDD0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Odwołanie przysługuje na: </w:t>
      </w:r>
    </w:p>
    <w:p w14:paraId="634761DA"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niezgodną z przepisami ustawy czynność </w:t>
      </w:r>
      <w:r w:rsidR="00406BED">
        <w:rPr>
          <w:rFonts w:cs="Times New Roman"/>
          <w:sz w:val="22"/>
          <w:szCs w:val="22"/>
        </w:rPr>
        <w:t>Zamawia</w:t>
      </w:r>
      <w:r w:rsidRPr="00820E14">
        <w:rPr>
          <w:rFonts w:cs="Times New Roman"/>
          <w:sz w:val="22"/>
          <w:szCs w:val="22"/>
        </w:rPr>
        <w:t xml:space="preserve">jącego, podjętą w postępowaniu o udzielenie zamówienia, o zawarcie umowy ramowej, dynamicznym systemie zakupów, systemie kwalifikowania </w:t>
      </w:r>
      <w:r w:rsidR="00B57382">
        <w:rPr>
          <w:rFonts w:cs="Times New Roman"/>
          <w:sz w:val="22"/>
          <w:szCs w:val="22"/>
        </w:rPr>
        <w:t>Wykonawc</w:t>
      </w:r>
      <w:r w:rsidRPr="00820E14">
        <w:rPr>
          <w:rFonts w:cs="Times New Roman"/>
          <w:sz w:val="22"/>
          <w:szCs w:val="22"/>
        </w:rPr>
        <w:t xml:space="preserve">ów lub konkursie, w tym na projektowane postanowienie umowy; </w:t>
      </w:r>
    </w:p>
    <w:p w14:paraId="4481D704"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zaniechanie czynności w postępowaniu o udzielenie zamówienia, o zawarcie umowy ramowej, dynamicznym systemie zakupów, systemie kwalifikowania </w:t>
      </w:r>
      <w:r w:rsidR="00B57382">
        <w:rPr>
          <w:rFonts w:cs="Times New Roman"/>
          <w:sz w:val="22"/>
          <w:szCs w:val="22"/>
        </w:rPr>
        <w:t>Wykonawc</w:t>
      </w:r>
      <w:r w:rsidRPr="00820E14">
        <w:rPr>
          <w:rFonts w:cs="Times New Roman"/>
          <w:sz w:val="22"/>
          <w:szCs w:val="22"/>
        </w:rPr>
        <w:t xml:space="preserve">ów lub konkursie, do której </w:t>
      </w:r>
      <w:r w:rsidR="00406BED">
        <w:rPr>
          <w:rFonts w:cs="Times New Roman"/>
          <w:sz w:val="22"/>
          <w:szCs w:val="22"/>
        </w:rPr>
        <w:t>Zamawia</w:t>
      </w:r>
      <w:r w:rsidRPr="00820E14">
        <w:rPr>
          <w:rFonts w:cs="Times New Roman"/>
          <w:sz w:val="22"/>
          <w:szCs w:val="22"/>
        </w:rPr>
        <w:t xml:space="preserve">jący był obowiązany na podstawie ustawy; </w:t>
      </w:r>
    </w:p>
    <w:p w14:paraId="442280BB"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3) zaniechanie przeprowadzenia postępowania o udzielenie zamówienia lub zorganizowania konkursu na podstawie ustawy, mimo że </w:t>
      </w:r>
      <w:r w:rsidR="00406BED">
        <w:rPr>
          <w:rFonts w:cs="Times New Roman"/>
          <w:sz w:val="22"/>
          <w:szCs w:val="22"/>
        </w:rPr>
        <w:t>Zamawia</w:t>
      </w:r>
      <w:r w:rsidRPr="00820E14">
        <w:rPr>
          <w:rFonts w:cs="Times New Roman"/>
          <w:sz w:val="22"/>
          <w:szCs w:val="22"/>
        </w:rPr>
        <w:t xml:space="preserve">jący był do tego obowiązany. </w:t>
      </w:r>
    </w:p>
    <w:p w14:paraId="7AB15C53"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2</w:t>
      </w:r>
      <w:r w:rsidR="00405BDD" w:rsidRPr="00820E14">
        <w:rPr>
          <w:rFonts w:cs="Times New Roman"/>
          <w:sz w:val="22"/>
          <w:szCs w:val="22"/>
        </w:rPr>
        <w:t xml:space="preserve">. Odwołanie wnosi się do Prezesa Izby. </w:t>
      </w:r>
    </w:p>
    <w:p w14:paraId="012FC68E"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3</w:t>
      </w:r>
      <w:r w:rsidR="00405BDD" w:rsidRPr="00820E14">
        <w:rPr>
          <w:rFonts w:cs="Times New Roman"/>
          <w:sz w:val="22"/>
          <w:szCs w:val="22"/>
        </w:rPr>
        <w:t xml:space="preserve">. Odwołujący przekazuje </w:t>
      </w:r>
      <w:r w:rsidR="00406BED">
        <w:rPr>
          <w:rFonts w:cs="Times New Roman"/>
          <w:sz w:val="22"/>
          <w:szCs w:val="22"/>
        </w:rPr>
        <w:t>Zamawia</w:t>
      </w:r>
      <w:r w:rsidR="00405BDD" w:rsidRPr="00820E14">
        <w:rPr>
          <w:rFonts w:cs="Times New Roman"/>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0E0E65E"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lastRenderedPageBreak/>
        <w:t>4</w:t>
      </w:r>
      <w:r w:rsidR="00405BDD" w:rsidRPr="00820E14">
        <w:rPr>
          <w:rFonts w:cs="Times New Roman"/>
          <w:sz w:val="22"/>
          <w:szCs w:val="22"/>
        </w:rPr>
        <w:t xml:space="preserve">. Domniemywa się, że </w:t>
      </w:r>
      <w:r w:rsidR="00406BED">
        <w:rPr>
          <w:rFonts w:cs="Times New Roman"/>
          <w:sz w:val="22"/>
          <w:szCs w:val="22"/>
        </w:rPr>
        <w:t>Zamawia</w:t>
      </w:r>
      <w:r w:rsidR="00405BDD" w:rsidRPr="00820E14">
        <w:rPr>
          <w:rFonts w:cs="Times New Roman"/>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14:paraId="6EF26124"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5</w:t>
      </w:r>
      <w:r w:rsidR="00405BDD" w:rsidRPr="00820E14">
        <w:rPr>
          <w:rFonts w:cs="Times New Roman"/>
          <w:sz w:val="22"/>
          <w:szCs w:val="22"/>
        </w:rPr>
        <w:t xml:space="preserve">. Odwołanie wnosi się: </w:t>
      </w:r>
    </w:p>
    <w:p w14:paraId="638581DF"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w przypadku zamówień, których wartość jest równa albo przekracza progi unijne, w terminie: </w:t>
      </w:r>
    </w:p>
    <w:p w14:paraId="13D43DE0"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10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przy użyciu środków komunikacji elektronicznej, </w:t>
      </w:r>
    </w:p>
    <w:p w14:paraId="50568980"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15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w sposób inny niż określony w lit. a; </w:t>
      </w:r>
    </w:p>
    <w:p w14:paraId="22E5C626"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w przypadku zamówień, których wartość jest mniejsza niż progi unijne, w terminie: </w:t>
      </w:r>
    </w:p>
    <w:p w14:paraId="63EF60B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5 dni od dnia przekazania informacji o czynności </w:t>
      </w:r>
      <w:r w:rsidR="00406BED">
        <w:rPr>
          <w:rFonts w:cs="Times New Roman"/>
          <w:sz w:val="22"/>
          <w:szCs w:val="22"/>
        </w:rPr>
        <w:t>Zamawia</w:t>
      </w:r>
      <w:r w:rsidRPr="00820E14">
        <w:rPr>
          <w:rFonts w:cs="Times New Roman"/>
          <w:sz w:val="22"/>
          <w:szCs w:val="22"/>
        </w:rPr>
        <w:t>jącego stanowiącej podstawę jego wniesienia, jeżeli informacja została przekazana przy użyciu środków komunikacji elektronicznej,</w:t>
      </w:r>
    </w:p>
    <w:p w14:paraId="715D4BAD"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10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w sposób inny niż określony w lit. a. </w:t>
      </w:r>
    </w:p>
    <w:p w14:paraId="232D22D6"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6</w:t>
      </w:r>
      <w:r w:rsidR="00405BDD" w:rsidRPr="00820E14">
        <w:rPr>
          <w:rFonts w:cs="Times New Roman"/>
          <w:sz w:val="22"/>
          <w:szCs w:val="22"/>
        </w:rPr>
        <w:t xml:space="preserve">. Odwołanie wobec treści ogłoszenia wszczynającego postępowanie o udzielenie zamówienia lub konkurs lub wobec treści dokumentów zamówienia wnosi się w terminie: </w:t>
      </w:r>
    </w:p>
    <w:p w14:paraId="159E304E"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14:paraId="70AFDB87"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5 dni od dnia zamieszczenia ogłoszenia w Biuletynie Zamówień Publicznych lub dokumentów zamówienia na stronie internetowej, w przypadku zamówień, których wartość jest mniejsza niż progi unijne. </w:t>
      </w:r>
    </w:p>
    <w:p w14:paraId="2585B6EA"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7. Odwołanie w przypadkach innych niż określone w ust. 1 i 2 wnosi się w terminie: </w:t>
      </w:r>
    </w:p>
    <w:p w14:paraId="15C7060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0F3E036C"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5915FC68"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8. Jeżeli </w:t>
      </w:r>
      <w:r w:rsidR="00406BED">
        <w:rPr>
          <w:rFonts w:cs="Times New Roman"/>
          <w:sz w:val="22"/>
          <w:szCs w:val="22"/>
        </w:rPr>
        <w:t>Zamawia</w:t>
      </w:r>
      <w:r w:rsidRPr="00820E14">
        <w:rPr>
          <w:rFonts w:cs="Times New Roman"/>
          <w:sz w:val="22"/>
          <w:szCs w:val="22"/>
        </w:rPr>
        <w:t xml:space="preserve">jący nie opublikował ogłoszenia o zamiarze zawarcia umowy lub mimo takiego obowiązku nie przesłał </w:t>
      </w:r>
      <w:r w:rsidR="00B57382">
        <w:rPr>
          <w:rFonts w:cs="Times New Roman"/>
          <w:sz w:val="22"/>
          <w:szCs w:val="22"/>
        </w:rPr>
        <w:t>Wykonawc</w:t>
      </w:r>
      <w:r w:rsidRPr="00820E14">
        <w:rPr>
          <w:rFonts w:cs="Times New Roman"/>
          <w:sz w:val="22"/>
          <w:szCs w:val="22"/>
        </w:rPr>
        <w:t xml:space="preserve">y zawiadomienia o wyborze najkorzystniejszej oferty lub nie zaprosił </w:t>
      </w:r>
      <w:r w:rsidR="00B57382">
        <w:rPr>
          <w:rFonts w:cs="Times New Roman"/>
          <w:sz w:val="22"/>
          <w:szCs w:val="22"/>
        </w:rPr>
        <w:t>Wykonawc</w:t>
      </w:r>
      <w:r w:rsidRPr="00820E14">
        <w:rPr>
          <w:rFonts w:cs="Times New Roman"/>
          <w:sz w:val="22"/>
          <w:szCs w:val="22"/>
        </w:rPr>
        <w:t xml:space="preserve">y do złożenia oferty w ramach dynamicznego systemu zakupów lub umowy ramowej, odwołanie wnosi się nie później niż w terminie: </w:t>
      </w:r>
    </w:p>
    <w:p w14:paraId="3B81082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6021DED6"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6 miesięcy od dnia zawarcia umowy, jeżeli </w:t>
      </w:r>
      <w:r w:rsidR="00406BED">
        <w:rPr>
          <w:rFonts w:cs="Times New Roman"/>
          <w:sz w:val="22"/>
          <w:szCs w:val="22"/>
        </w:rPr>
        <w:t>Zamawia</w:t>
      </w:r>
      <w:r w:rsidRPr="00820E14">
        <w:rPr>
          <w:rFonts w:cs="Times New Roman"/>
          <w:sz w:val="22"/>
          <w:szCs w:val="22"/>
        </w:rPr>
        <w:t xml:space="preserve">jący: </w:t>
      </w:r>
    </w:p>
    <w:p w14:paraId="0E6E9375"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nie opublikował w Dzienniku Urzędowym Unii Europejskiej ogłoszenia o udzieleniu zamówienia albo </w:t>
      </w:r>
    </w:p>
    <w:p w14:paraId="431BAF9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82B332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3) miesiąca od dnia zawarcia umowy, jeżeli </w:t>
      </w:r>
      <w:r w:rsidR="00406BED">
        <w:rPr>
          <w:rFonts w:cs="Times New Roman"/>
          <w:sz w:val="22"/>
          <w:szCs w:val="22"/>
        </w:rPr>
        <w:t>Zamawia</w:t>
      </w:r>
      <w:r w:rsidRPr="00820E14">
        <w:rPr>
          <w:rFonts w:cs="Times New Roman"/>
          <w:sz w:val="22"/>
          <w:szCs w:val="22"/>
        </w:rPr>
        <w:t xml:space="preserve">jący: </w:t>
      </w:r>
    </w:p>
    <w:p w14:paraId="4C555094"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nie zamieścił w Biuletynie Zamówień Publicznych ogłoszenia o wyniku postępowania albo </w:t>
      </w:r>
    </w:p>
    <w:p w14:paraId="0001249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b) zamieścił w Biuletynie Zamówień Publicznych ogłoszenie o wyniku postępowania, które nie zawiera uzasadnienia udzielenia zamówienia w trybie negocjacji bez ogłoszenia albo zamówienia z wolnej ręki.</w:t>
      </w:r>
    </w:p>
    <w:p w14:paraId="46E4B09B" w14:textId="77777777" w:rsidR="00405BDD" w:rsidRPr="00820E14" w:rsidRDefault="00602F03" w:rsidP="000F1C99">
      <w:pPr>
        <w:autoSpaceDE w:val="0"/>
        <w:autoSpaceDN w:val="0"/>
        <w:adjustRightInd w:val="0"/>
        <w:spacing w:after="1"/>
        <w:jc w:val="both"/>
        <w:rPr>
          <w:rFonts w:cs="Times New Roman"/>
          <w:sz w:val="22"/>
          <w:szCs w:val="22"/>
        </w:rPr>
      </w:pPr>
      <w:r w:rsidRPr="00820E14">
        <w:rPr>
          <w:rFonts w:cs="Times New Roman"/>
          <w:sz w:val="22"/>
          <w:szCs w:val="22"/>
        </w:rPr>
        <w:t>9. Zgodnie z art. 579 ust. 1 na orzeczenie Izby oraz postanowienie Prezesa Izby, o którym mowa wart. 519 ust.1, stronom oraz uczestnikom postępowania odwoławczego przysługuje skarga do sądu.</w:t>
      </w:r>
    </w:p>
    <w:p w14:paraId="4E5813A9" w14:textId="77777777" w:rsidR="00602F03" w:rsidRPr="00820E14" w:rsidRDefault="00602F03" w:rsidP="000F1C99">
      <w:pPr>
        <w:tabs>
          <w:tab w:val="num" w:pos="0"/>
        </w:tabs>
        <w:suppressAutoHyphens/>
        <w:spacing w:line="260" w:lineRule="atLeast"/>
        <w:jc w:val="both"/>
        <w:rPr>
          <w:rFonts w:cs="Times New Roman"/>
          <w:b/>
          <w:bCs/>
          <w:sz w:val="22"/>
          <w:szCs w:val="22"/>
          <w:u w:val="single"/>
        </w:rPr>
      </w:pPr>
    </w:p>
    <w:p w14:paraId="23F70A92" w14:textId="77777777" w:rsidR="00CD34A9" w:rsidRPr="00C3083C" w:rsidRDefault="00CD34A9" w:rsidP="008560AA">
      <w:pPr>
        <w:spacing w:line="260" w:lineRule="atLeast"/>
        <w:ind w:left="426" w:hanging="426"/>
        <w:rPr>
          <w:rFonts w:eastAsia="Calibri" w:cs="Times New Roman"/>
          <w:b/>
          <w:sz w:val="22"/>
          <w:szCs w:val="22"/>
          <w:lang w:eastAsia="en-US"/>
        </w:rPr>
      </w:pPr>
      <w:r w:rsidRPr="00C3083C">
        <w:rPr>
          <w:rFonts w:eastAsia="Calibri" w:cs="Times New Roman"/>
          <w:b/>
          <w:sz w:val="22"/>
          <w:szCs w:val="22"/>
          <w:lang w:eastAsia="en-US"/>
        </w:rPr>
        <w:t>XXII.  WYMAGANIA DOTYCZĄCE WADIUM</w:t>
      </w:r>
    </w:p>
    <w:p w14:paraId="575D4427" w14:textId="77777777" w:rsidR="00A66B9E" w:rsidRPr="00F86B4C" w:rsidRDefault="00F86B4C" w:rsidP="008560AA">
      <w:pPr>
        <w:spacing w:line="260" w:lineRule="atLeast"/>
        <w:ind w:left="426" w:hanging="426"/>
        <w:rPr>
          <w:rFonts w:eastAsia="Calibri" w:cs="Times New Roman"/>
          <w:sz w:val="22"/>
          <w:szCs w:val="22"/>
          <w:lang w:eastAsia="en-US"/>
        </w:rPr>
      </w:pPr>
      <w:r w:rsidRPr="00F86B4C">
        <w:rPr>
          <w:rFonts w:eastAsia="Calibri" w:cs="Times New Roman"/>
          <w:sz w:val="22"/>
          <w:szCs w:val="22"/>
          <w:lang w:eastAsia="en-US"/>
        </w:rPr>
        <w:t>Zamawiający nie wymaga wniesienia wadium w przedmiotowym postępowaniu.</w:t>
      </w:r>
    </w:p>
    <w:p w14:paraId="300C6017" w14:textId="77777777" w:rsidR="00A66B9E" w:rsidRDefault="00A66B9E" w:rsidP="00F86B4C">
      <w:pPr>
        <w:spacing w:line="260" w:lineRule="atLeast"/>
        <w:rPr>
          <w:rFonts w:eastAsia="Calibri" w:cs="Times New Roman"/>
          <w:b/>
          <w:sz w:val="22"/>
          <w:szCs w:val="22"/>
          <w:highlight w:val="green"/>
          <w:lang w:eastAsia="en-US"/>
        </w:rPr>
      </w:pPr>
    </w:p>
    <w:p w14:paraId="65CF169D" w14:textId="77777777" w:rsidR="00F86B4C" w:rsidRDefault="001F445B" w:rsidP="00D668AF">
      <w:pPr>
        <w:spacing w:line="260" w:lineRule="atLeast"/>
        <w:jc w:val="both"/>
        <w:rPr>
          <w:rFonts w:eastAsia="Calibri" w:cs="Times New Roman"/>
          <w:b/>
          <w:sz w:val="22"/>
          <w:szCs w:val="22"/>
          <w:lang w:eastAsia="en-US"/>
        </w:rPr>
      </w:pPr>
      <w:r w:rsidRPr="006E7658">
        <w:rPr>
          <w:rFonts w:eastAsia="Calibri" w:cs="Times New Roman"/>
          <w:b/>
          <w:sz w:val="22"/>
          <w:szCs w:val="22"/>
          <w:lang w:eastAsia="en-US"/>
        </w:rPr>
        <w:t xml:space="preserve">XXIII. INFORMACJE </w:t>
      </w:r>
      <w:r w:rsidR="00195600" w:rsidRPr="006E7658">
        <w:rPr>
          <w:rFonts w:eastAsia="Calibri" w:cs="Times New Roman"/>
          <w:b/>
          <w:sz w:val="22"/>
          <w:szCs w:val="22"/>
          <w:lang w:eastAsia="en-US"/>
        </w:rPr>
        <w:t>DOTYCZĄCE ZABEZPIECZ</w:t>
      </w:r>
      <w:r w:rsidR="00C979D1" w:rsidRPr="006E7658">
        <w:rPr>
          <w:rFonts w:eastAsia="Calibri" w:cs="Times New Roman"/>
          <w:b/>
          <w:sz w:val="22"/>
          <w:szCs w:val="22"/>
          <w:lang w:eastAsia="en-US"/>
        </w:rPr>
        <w:t>ENIA NALEŻYTEGO WYKONANIA UMOWY</w:t>
      </w:r>
    </w:p>
    <w:p w14:paraId="54A37115" w14:textId="77777777" w:rsidR="00F86B4C" w:rsidRPr="00F86B4C" w:rsidRDefault="00F86B4C" w:rsidP="00D668AF">
      <w:pPr>
        <w:spacing w:line="260" w:lineRule="atLeast"/>
        <w:jc w:val="both"/>
        <w:rPr>
          <w:rFonts w:eastAsia="Calibri" w:cs="Times New Roman"/>
          <w:sz w:val="22"/>
          <w:szCs w:val="22"/>
          <w:lang w:eastAsia="en-US"/>
        </w:rPr>
      </w:pPr>
      <w:r w:rsidRPr="00F86B4C">
        <w:rPr>
          <w:rFonts w:eastAsia="Calibri" w:cs="Times New Roman"/>
          <w:sz w:val="22"/>
          <w:szCs w:val="22"/>
          <w:lang w:eastAsia="en-US"/>
        </w:rPr>
        <w:t>Zamawiający nie wymaga od wybranego Wykonawcy wniesienia zabezpieczenia należytego wykonania umowy.</w:t>
      </w:r>
    </w:p>
    <w:p w14:paraId="1D3609A0" w14:textId="77777777" w:rsidR="00CC263D" w:rsidRPr="00064572" w:rsidRDefault="00CC263D" w:rsidP="00F86B4C">
      <w:pPr>
        <w:spacing w:line="260" w:lineRule="atLeast"/>
        <w:jc w:val="both"/>
        <w:rPr>
          <w:rFonts w:cs="Times New Roman"/>
          <w:color w:val="FF0000"/>
          <w:sz w:val="22"/>
          <w:szCs w:val="22"/>
        </w:rPr>
      </w:pPr>
    </w:p>
    <w:p w14:paraId="3D1BEE2E" w14:textId="77777777" w:rsidR="00F707C9" w:rsidRPr="00820E14" w:rsidRDefault="00F22369" w:rsidP="008560AA">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XXIV.INFORMACJE DOTYCZĄCE OFERT WARIANTOWYCH </w:t>
      </w:r>
    </w:p>
    <w:p w14:paraId="738D373F" w14:textId="77777777" w:rsidR="00F707C9" w:rsidRPr="00820E14" w:rsidRDefault="00406BED" w:rsidP="00F707C9">
      <w:pPr>
        <w:jc w:val="both"/>
        <w:rPr>
          <w:rFonts w:cs="Times New Roman"/>
          <w:sz w:val="22"/>
          <w:szCs w:val="22"/>
        </w:rPr>
      </w:pPr>
      <w:r>
        <w:rPr>
          <w:rFonts w:cs="Times New Roman"/>
          <w:sz w:val="22"/>
          <w:szCs w:val="22"/>
        </w:rPr>
        <w:t>Zamawia</w:t>
      </w:r>
      <w:r w:rsidR="00F707C9" w:rsidRPr="00820E14">
        <w:rPr>
          <w:rFonts w:cs="Times New Roman"/>
          <w:sz w:val="22"/>
          <w:szCs w:val="22"/>
        </w:rPr>
        <w:t>jący nie dopuszcza składania ofert wariantowych.</w:t>
      </w:r>
    </w:p>
    <w:p w14:paraId="0B8D523E" w14:textId="77777777" w:rsidR="001E1030" w:rsidRPr="00820E14" w:rsidRDefault="001E1030" w:rsidP="008560AA">
      <w:pPr>
        <w:spacing w:line="260" w:lineRule="atLeast"/>
        <w:jc w:val="both"/>
        <w:rPr>
          <w:rFonts w:cs="Times New Roman"/>
          <w:b/>
          <w:bCs/>
          <w:sz w:val="22"/>
          <w:szCs w:val="22"/>
          <w:u w:val="single"/>
        </w:rPr>
      </w:pPr>
    </w:p>
    <w:p w14:paraId="4798CCCB" w14:textId="77777777" w:rsidR="00F22369" w:rsidRPr="0045786E" w:rsidRDefault="00F22369" w:rsidP="008560AA">
      <w:pPr>
        <w:spacing w:line="260" w:lineRule="atLeast"/>
        <w:jc w:val="both"/>
        <w:rPr>
          <w:rFonts w:eastAsia="Calibri" w:cs="Times New Roman"/>
          <w:b/>
          <w:sz w:val="22"/>
          <w:szCs w:val="22"/>
          <w:lang w:eastAsia="en-US"/>
        </w:rPr>
      </w:pPr>
      <w:r w:rsidRPr="0045786E">
        <w:rPr>
          <w:rFonts w:eastAsia="Calibri" w:cs="Times New Roman"/>
          <w:b/>
          <w:sz w:val="22"/>
          <w:szCs w:val="22"/>
          <w:lang w:eastAsia="en-US"/>
        </w:rPr>
        <w:lastRenderedPageBreak/>
        <w:t>XXV. INFORMACJE DOTYCZĄCE ZWARCIA UMOWY RAMOWEJ</w:t>
      </w:r>
    </w:p>
    <w:p w14:paraId="4BF57165" w14:textId="77777777" w:rsidR="00F707C9" w:rsidRPr="0045786E" w:rsidRDefault="00406BED" w:rsidP="00F707C9">
      <w:pPr>
        <w:jc w:val="both"/>
        <w:rPr>
          <w:rFonts w:cs="Times New Roman"/>
          <w:sz w:val="22"/>
          <w:szCs w:val="22"/>
        </w:rPr>
      </w:pPr>
      <w:r>
        <w:rPr>
          <w:rFonts w:cs="Times New Roman"/>
          <w:sz w:val="22"/>
          <w:szCs w:val="22"/>
        </w:rPr>
        <w:t>Zamawia</w:t>
      </w:r>
      <w:r w:rsidR="00F707C9" w:rsidRPr="0045786E">
        <w:rPr>
          <w:rFonts w:cs="Times New Roman"/>
          <w:sz w:val="22"/>
          <w:szCs w:val="22"/>
        </w:rPr>
        <w:t xml:space="preserve">jący nie przewiduje zawarcia umowy ramowej. </w:t>
      </w:r>
    </w:p>
    <w:p w14:paraId="220C0DE1" w14:textId="77777777" w:rsidR="001228CB" w:rsidRPr="0045786E" w:rsidRDefault="001228CB" w:rsidP="00F22369">
      <w:pPr>
        <w:pStyle w:val="Tekstpodstawowy3"/>
        <w:spacing w:line="260" w:lineRule="atLeast"/>
        <w:jc w:val="both"/>
        <w:rPr>
          <w:b/>
          <w:bCs/>
          <w:sz w:val="22"/>
          <w:szCs w:val="22"/>
          <w:u w:val="single"/>
        </w:rPr>
      </w:pPr>
    </w:p>
    <w:p w14:paraId="437D3094" w14:textId="77777777" w:rsidR="00B50E82" w:rsidRPr="00820E14" w:rsidRDefault="00F22369"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XXVI. INFORMACJE O PRZEWIDYWANYCH ZAMÓWIENIACH, O KTÓRYCH MOWA W ART. 214 UST. 1 PKT. 7 I 8, JEŻELI ZAMWIAJĄCY PRZEWIDUJE UDZIELENIE TAKICH ZAMÓWIEŃ. </w:t>
      </w:r>
    </w:p>
    <w:p w14:paraId="34BD6E51" w14:textId="77777777" w:rsidR="005B2EB1"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5B2EB1" w:rsidRPr="00820E14">
        <w:rPr>
          <w:rFonts w:eastAsia="Calibri" w:cs="Times New Roman"/>
          <w:sz w:val="22"/>
          <w:szCs w:val="22"/>
          <w:lang w:eastAsia="en-US"/>
        </w:rPr>
        <w:t>jący nie przewiduje zamówień, o których mowa w art. 214 ust. 1 pkt 8.</w:t>
      </w:r>
    </w:p>
    <w:p w14:paraId="623DD704" w14:textId="77777777" w:rsidR="005B2EB1" w:rsidRPr="00992D5C" w:rsidRDefault="005B2EB1" w:rsidP="005B2EB1">
      <w:pPr>
        <w:spacing w:before="60"/>
        <w:jc w:val="both"/>
        <w:rPr>
          <w:rFonts w:cs="Times New Roman"/>
          <w:color w:val="00B050"/>
          <w:sz w:val="22"/>
          <w:szCs w:val="22"/>
        </w:rPr>
      </w:pPr>
    </w:p>
    <w:p w14:paraId="796E9A21" w14:textId="77777777" w:rsidR="00F22369" w:rsidRPr="00820E14" w:rsidRDefault="00F22369"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XXVII. INFORMACJE DOTYCZĄCE WIZJI LOAKLNEJ</w:t>
      </w:r>
    </w:p>
    <w:p w14:paraId="231BD07D" w14:textId="77777777" w:rsidR="008560AA" w:rsidRDefault="00406BED" w:rsidP="00F86B4C">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F707C9" w:rsidRPr="00820E14">
        <w:rPr>
          <w:rFonts w:eastAsia="Calibri" w:cs="Times New Roman"/>
          <w:sz w:val="22"/>
          <w:szCs w:val="22"/>
          <w:lang w:eastAsia="en-US"/>
        </w:rPr>
        <w:t xml:space="preserve">jący nie przewiduje przeprowadzenia wizji lokalnej. </w:t>
      </w:r>
    </w:p>
    <w:p w14:paraId="7D19FF7B" w14:textId="77777777" w:rsidR="00F86B4C" w:rsidRPr="00F86B4C" w:rsidRDefault="00F86B4C" w:rsidP="00F86B4C">
      <w:pPr>
        <w:spacing w:line="260" w:lineRule="atLeast"/>
        <w:jc w:val="both"/>
        <w:rPr>
          <w:rFonts w:eastAsia="Calibri" w:cs="Times New Roman"/>
          <w:sz w:val="22"/>
          <w:szCs w:val="22"/>
          <w:lang w:eastAsia="en-US"/>
        </w:rPr>
      </w:pPr>
    </w:p>
    <w:p w14:paraId="696B1B1A" w14:textId="77777777" w:rsidR="00F22369" w:rsidRPr="00820E14" w:rsidRDefault="008560AA"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XXVIII. </w:t>
      </w:r>
      <w:r w:rsidR="00F22369" w:rsidRPr="00820E14">
        <w:rPr>
          <w:rFonts w:eastAsia="Calibri" w:cs="Times New Roman"/>
          <w:b/>
          <w:sz w:val="22"/>
          <w:szCs w:val="22"/>
          <w:lang w:eastAsia="en-US"/>
        </w:rPr>
        <w:t>INFORMACJE DOTYCZĄCE WALUT OBCYCH</w:t>
      </w:r>
    </w:p>
    <w:p w14:paraId="4CFB9361" w14:textId="77777777" w:rsidR="005B2EB1"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5B2EB1" w:rsidRPr="00820E14">
        <w:rPr>
          <w:rFonts w:eastAsia="Calibri" w:cs="Times New Roman"/>
          <w:sz w:val="22"/>
          <w:szCs w:val="22"/>
          <w:lang w:eastAsia="en-US"/>
        </w:rPr>
        <w:t xml:space="preserve">jący nie wyraża zgody na prowadzenie rozliczeń między stronami w walutach obcych. Wszelkie rozliczenia między </w:t>
      </w:r>
      <w:r>
        <w:rPr>
          <w:rFonts w:eastAsia="Calibri" w:cs="Times New Roman"/>
          <w:sz w:val="22"/>
          <w:szCs w:val="22"/>
          <w:lang w:eastAsia="en-US"/>
        </w:rPr>
        <w:t>Zamawia</w:t>
      </w:r>
      <w:r w:rsidR="005B2EB1" w:rsidRPr="00820E14">
        <w:rPr>
          <w:rFonts w:eastAsia="Calibri" w:cs="Times New Roman"/>
          <w:sz w:val="22"/>
          <w:szCs w:val="22"/>
          <w:lang w:eastAsia="en-US"/>
        </w:rPr>
        <w:t>jącym, a </w:t>
      </w:r>
      <w:r w:rsidR="00B57382">
        <w:rPr>
          <w:rFonts w:eastAsia="Calibri" w:cs="Times New Roman"/>
          <w:sz w:val="22"/>
          <w:szCs w:val="22"/>
          <w:lang w:eastAsia="en-US"/>
        </w:rPr>
        <w:t>Wykonawc</w:t>
      </w:r>
      <w:r w:rsidR="005B2EB1" w:rsidRPr="00820E14">
        <w:rPr>
          <w:rFonts w:eastAsia="Calibri" w:cs="Times New Roman"/>
          <w:sz w:val="22"/>
          <w:szCs w:val="22"/>
          <w:lang w:eastAsia="en-US"/>
        </w:rPr>
        <w:t>ą związane z realizacją zamówienia dokonywane będą w złotych polskich (PLN).</w:t>
      </w:r>
    </w:p>
    <w:p w14:paraId="6A51CF65" w14:textId="77777777" w:rsidR="005B2EB1" w:rsidRPr="00820E14" w:rsidRDefault="005B2EB1" w:rsidP="00C979D1">
      <w:pPr>
        <w:spacing w:line="260" w:lineRule="atLeast"/>
        <w:jc w:val="both"/>
        <w:rPr>
          <w:rFonts w:eastAsia="Calibri" w:cs="Times New Roman"/>
          <w:sz w:val="22"/>
          <w:szCs w:val="22"/>
          <w:lang w:eastAsia="en-US"/>
        </w:rPr>
      </w:pPr>
      <w:r w:rsidRPr="00820E14">
        <w:rPr>
          <w:rFonts w:eastAsia="Calibri" w:cs="Times New Roman"/>
          <w:sz w:val="22"/>
          <w:szCs w:val="22"/>
          <w:lang w:eastAsia="en-US"/>
        </w:rPr>
        <w:t xml:space="preserve">Dla potrzeb oceny spełniania warunku określonego powyżej, jeśli wartości zostaną podane w walutach innych niż PLN, </w:t>
      </w:r>
      <w:r w:rsidR="00406BED">
        <w:rPr>
          <w:rFonts w:eastAsia="Calibri" w:cs="Times New Roman"/>
          <w:sz w:val="22"/>
          <w:szCs w:val="22"/>
          <w:lang w:eastAsia="en-US"/>
        </w:rPr>
        <w:t>Zamawia</w:t>
      </w:r>
      <w:r w:rsidRPr="00820E14">
        <w:rPr>
          <w:rFonts w:eastAsia="Calibri" w:cs="Times New Roman"/>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F8E49C1" w14:textId="77777777" w:rsidR="005B2EB1" w:rsidRPr="00820E14" w:rsidRDefault="005B2EB1" w:rsidP="00C979D1">
      <w:pPr>
        <w:spacing w:line="260" w:lineRule="atLeast"/>
        <w:jc w:val="both"/>
        <w:rPr>
          <w:rFonts w:eastAsia="Calibri" w:cs="Times New Roman"/>
          <w:b/>
          <w:sz w:val="22"/>
          <w:szCs w:val="22"/>
          <w:lang w:eastAsia="en-US"/>
        </w:rPr>
      </w:pPr>
    </w:p>
    <w:p w14:paraId="70B058D0" w14:textId="77777777" w:rsidR="00B50E82" w:rsidRPr="00820E14" w:rsidRDefault="008560AA"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XXIX. </w:t>
      </w:r>
      <w:r w:rsidR="00F22369" w:rsidRPr="00820E14">
        <w:rPr>
          <w:rFonts w:eastAsia="Calibri" w:cs="Times New Roman"/>
          <w:b/>
          <w:sz w:val="22"/>
          <w:szCs w:val="22"/>
          <w:lang w:eastAsia="en-US"/>
        </w:rPr>
        <w:t xml:space="preserve">INFORMACJE DOTYCZĄCE ZASTOSOWANIA AUKCJI ELEKTRONICZNEJ </w:t>
      </w:r>
    </w:p>
    <w:p w14:paraId="384C0C63" w14:textId="77777777" w:rsidR="00B50E82"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B50E82" w:rsidRPr="00820E14">
        <w:rPr>
          <w:rFonts w:eastAsia="Calibri" w:cs="Times New Roman"/>
          <w:sz w:val="22"/>
          <w:szCs w:val="22"/>
          <w:lang w:eastAsia="en-US"/>
        </w:rPr>
        <w:t xml:space="preserve">jący nie przewiduje zastosowania aukcji elektronicznej. </w:t>
      </w:r>
    </w:p>
    <w:p w14:paraId="5884104C" w14:textId="77777777" w:rsidR="00F22369" w:rsidRPr="00992D5C" w:rsidRDefault="00F22369" w:rsidP="00F22369">
      <w:pPr>
        <w:pStyle w:val="Akapitzlist"/>
        <w:ind w:left="1080"/>
        <w:jc w:val="both"/>
        <w:rPr>
          <w:b/>
          <w:bCs/>
          <w:color w:val="00B050"/>
          <w:sz w:val="22"/>
          <w:szCs w:val="22"/>
          <w:u w:val="single"/>
        </w:rPr>
      </w:pPr>
    </w:p>
    <w:p w14:paraId="5D7227BF" w14:textId="77777777" w:rsidR="00F22369" w:rsidRPr="00820E14" w:rsidRDefault="008560AA" w:rsidP="002A04C0">
      <w:pPr>
        <w:jc w:val="both"/>
        <w:rPr>
          <w:rFonts w:eastAsia="Calibri" w:cs="Times New Roman"/>
          <w:b/>
          <w:sz w:val="22"/>
          <w:szCs w:val="22"/>
          <w:lang w:eastAsia="en-US"/>
        </w:rPr>
      </w:pPr>
      <w:r w:rsidRPr="00820E14">
        <w:rPr>
          <w:rFonts w:eastAsia="Calibri" w:cs="Times New Roman"/>
          <w:b/>
          <w:sz w:val="22"/>
          <w:szCs w:val="22"/>
          <w:lang w:eastAsia="en-US"/>
        </w:rPr>
        <w:t xml:space="preserve">XXX. </w:t>
      </w:r>
      <w:r w:rsidR="00F22369" w:rsidRPr="00820E14">
        <w:rPr>
          <w:rFonts w:eastAsia="Calibri" w:cs="Times New Roman"/>
          <w:b/>
          <w:sz w:val="22"/>
          <w:szCs w:val="22"/>
          <w:lang w:eastAsia="en-US"/>
        </w:rPr>
        <w:t>INFORMACJE DOTYCZĄCE ZWRO</w:t>
      </w:r>
      <w:r w:rsidR="001F57A9" w:rsidRPr="00820E14">
        <w:rPr>
          <w:rFonts w:eastAsia="Calibri" w:cs="Times New Roman"/>
          <w:b/>
          <w:sz w:val="22"/>
          <w:szCs w:val="22"/>
          <w:lang w:eastAsia="en-US"/>
        </w:rPr>
        <w:t>T</w:t>
      </w:r>
      <w:r w:rsidR="00F22369" w:rsidRPr="00820E14">
        <w:rPr>
          <w:rFonts w:eastAsia="Calibri" w:cs="Times New Roman"/>
          <w:b/>
          <w:sz w:val="22"/>
          <w:szCs w:val="22"/>
          <w:lang w:eastAsia="en-US"/>
        </w:rPr>
        <w:t>U KOSZTÓW UDZIAŁU W POSTĘPOWANIU</w:t>
      </w:r>
    </w:p>
    <w:p w14:paraId="7F6BB90D" w14:textId="77777777" w:rsidR="004C38C1" w:rsidRPr="00820E14" w:rsidRDefault="00406BED" w:rsidP="004C38C1">
      <w:pPr>
        <w:jc w:val="both"/>
        <w:rPr>
          <w:rFonts w:cs="Times New Roman"/>
          <w:bCs/>
          <w:sz w:val="22"/>
          <w:szCs w:val="22"/>
        </w:rPr>
      </w:pPr>
      <w:r>
        <w:rPr>
          <w:rFonts w:cs="Times New Roman"/>
          <w:bCs/>
          <w:sz w:val="22"/>
          <w:szCs w:val="22"/>
        </w:rPr>
        <w:t>Zamawia</w:t>
      </w:r>
      <w:r w:rsidR="004C38C1" w:rsidRPr="00820E14">
        <w:rPr>
          <w:rFonts w:cs="Times New Roman"/>
          <w:bCs/>
          <w:sz w:val="22"/>
          <w:szCs w:val="22"/>
        </w:rPr>
        <w:t>jący nie przewiduje zwrotu kosztów udziału w postępowaniu.</w:t>
      </w:r>
    </w:p>
    <w:p w14:paraId="62A732CA" w14:textId="77777777" w:rsidR="00F22369" w:rsidRPr="00992D5C" w:rsidRDefault="00F22369" w:rsidP="00F22369">
      <w:pPr>
        <w:pStyle w:val="Akapitzlist"/>
        <w:ind w:left="1080"/>
        <w:jc w:val="both"/>
        <w:rPr>
          <w:b/>
          <w:bCs/>
          <w:color w:val="00B050"/>
          <w:sz w:val="22"/>
          <w:szCs w:val="22"/>
          <w:u w:val="single"/>
        </w:rPr>
      </w:pPr>
    </w:p>
    <w:p w14:paraId="43544E04" w14:textId="77777777" w:rsidR="00F22369" w:rsidRDefault="008560AA" w:rsidP="008560AA">
      <w:pPr>
        <w:jc w:val="both"/>
        <w:rPr>
          <w:rFonts w:eastAsia="Calibri" w:cs="Times New Roman"/>
          <w:b/>
          <w:sz w:val="22"/>
          <w:szCs w:val="22"/>
          <w:lang w:eastAsia="en-US"/>
        </w:rPr>
      </w:pPr>
      <w:r w:rsidRPr="00820E14">
        <w:rPr>
          <w:rFonts w:eastAsia="Calibri" w:cs="Times New Roman"/>
          <w:b/>
          <w:sz w:val="22"/>
          <w:szCs w:val="22"/>
          <w:lang w:eastAsia="en-US"/>
        </w:rPr>
        <w:t>XXXI.</w:t>
      </w:r>
      <w:r w:rsidR="00F22369" w:rsidRPr="00820E14">
        <w:rPr>
          <w:rFonts w:eastAsia="Calibri" w:cs="Times New Roman"/>
          <w:b/>
          <w:sz w:val="22"/>
          <w:szCs w:val="22"/>
          <w:lang w:eastAsia="en-US"/>
        </w:rPr>
        <w:t xml:space="preserve">WYMAGANIA W ZAKRESIE ZATRUDNIENIA ART. </w:t>
      </w:r>
      <w:r w:rsidR="008260C8" w:rsidRPr="00820E14">
        <w:rPr>
          <w:rFonts w:eastAsia="Calibri" w:cs="Times New Roman"/>
          <w:b/>
          <w:sz w:val="22"/>
          <w:szCs w:val="22"/>
          <w:lang w:eastAsia="en-US"/>
        </w:rPr>
        <w:t xml:space="preserve">95  I </w:t>
      </w:r>
      <w:r w:rsidR="00F22369" w:rsidRPr="00820E14">
        <w:rPr>
          <w:rFonts w:eastAsia="Calibri" w:cs="Times New Roman"/>
          <w:b/>
          <w:sz w:val="22"/>
          <w:szCs w:val="22"/>
          <w:lang w:eastAsia="en-US"/>
        </w:rPr>
        <w:t>96 USTAWY</w:t>
      </w:r>
    </w:p>
    <w:p w14:paraId="1441D91B" w14:textId="77777777" w:rsidR="00F86B4C" w:rsidRPr="00F86B4C" w:rsidRDefault="00F86B4C" w:rsidP="00F86B4C">
      <w:pPr>
        <w:spacing w:line="276" w:lineRule="auto"/>
        <w:jc w:val="both"/>
        <w:rPr>
          <w:rFonts w:eastAsia="Times New Roman"/>
          <w:sz w:val="22"/>
          <w:szCs w:val="22"/>
        </w:rPr>
      </w:pPr>
      <w:r w:rsidRPr="00F86B4C">
        <w:rPr>
          <w:rFonts w:eastAsia="Times New Roman" w:cs="Times New Roman"/>
          <w:sz w:val="22"/>
          <w:szCs w:val="22"/>
        </w:rPr>
        <w:t>Zamawiający nie przewiduje wymagań w zakresie zatrudnienia osób.</w:t>
      </w:r>
    </w:p>
    <w:p w14:paraId="3D3298A1" w14:textId="77777777" w:rsidR="00F86B4C" w:rsidRDefault="00F86B4C" w:rsidP="008560AA">
      <w:pPr>
        <w:jc w:val="both"/>
        <w:rPr>
          <w:rFonts w:eastAsia="Calibri" w:cs="Times New Roman"/>
          <w:b/>
          <w:sz w:val="22"/>
          <w:szCs w:val="22"/>
          <w:lang w:eastAsia="en-US"/>
        </w:rPr>
      </w:pPr>
    </w:p>
    <w:p w14:paraId="59163EB0" w14:textId="77777777" w:rsidR="00F22369" w:rsidRPr="00820E14" w:rsidRDefault="00AC4235" w:rsidP="00C979D1">
      <w:pPr>
        <w:jc w:val="both"/>
        <w:rPr>
          <w:rFonts w:eastAsia="Calibri" w:cs="Times New Roman"/>
          <w:b/>
          <w:sz w:val="22"/>
          <w:szCs w:val="22"/>
          <w:lang w:eastAsia="en-US"/>
        </w:rPr>
      </w:pPr>
      <w:r w:rsidRPr="00820E14">
        <w:rPr>
          <w:rFonts w:eastAsia="Calibri" w:cs="Times New Roman"/>
          <w:b/>
          <w:sz w:val="22"/>
          <w:szCs w:val="22"/>
          <w:lang w:eastAsia="en-US"/>
        </w:rPr>
        <w:t xml:space="preserve">XXXII. </w:t>
      </w:r>
      <w:r w:rsidR="00F22369" w:rsidRPr="00820E14">
        <w:rPr>
          <w:rFonts w:eastAsia="Calibri" w:cs="Times New Roman"/>
          <w:b/>
          <w:sz w:val="22"/>
          <w:szCs w:val="22"/>
          <w:lang w:eastAsia="en-US"/>
        </w:rPr>
        <w:t>INFORMACJE DOTYCZĄCE ZASTRZEŻENIA MOŻLIWOŚCI UBIEGANIA SIĘ O UDZIELE</w:t>
      </w:r>
      <w:r w:rsidR="00C979D1" w:rsidRPr="00820E14">
        <w:rPr>
          <w:rFonts w:eastAsia="Calibri" w:cs="Times New Roman"/>
          <w:b/>
          <w:sz w:val="22"/>
          <w:szCs w:val="22"/>
          <w:lang w:eastAsia="en-US"/>
        </w:rPr>
        <w:t>NIE ZAMÓWIENIA ART. 94 USTAWY</w:t>
      </w:r>
    </w:p>
    <w:p w14:paraId="456FDCD9" w14:textId="77777777" w:rsidR="00992C61" w:rsidRPr="00820E14" w:rsidRDefault="00406BED" w:rsidP="00C979D1">
      <w:pPr>
        <w:jc w:val="both"/>
        <w:rPr>
          <w:rFonts w:eastAsia="Calibri" w:cs="Times New Roman"/>
          <w:sz w:val="22"/>
          <w:szCs w:val="22"/>
          <w:lang w:eastAsia="en-US"/>
        </w:rPr>
      </w:pPr>
      <w:r>
        <w:rPr>
          <w:rFonts w:eastAsia="Calibri" w:cs="Times New Roman"/>
          <w:sz w:val="22"/>
          <w:szCs w:val="22"/>
          <w:lang w:eastAsia="en-US"/>
        </w:rPr>
        <w:t>Zamawia</w:t>
      </w:r>
      <w:r w:rsidR="00992C61" w:rsidRPr="00820E14">
        <w:rPr>
          <w:rFonts w:eastAsia="Calibri" w:cs="Times New Roman"/>
          <w:sz w:val="22"/>
          <w:szCs w:val="22"/>
          <w:lang w:eastAsia="en-US"/>
        </w:rPr>
        <w:t xml:space="preserve">jący nie zastrzega możliwości ubiegania się o udzielenie zamówienia wyłącznie przez </w:t>
      </w:r>
      <w:r w:rsidR="00B57382">
        <w:rPr>
          <w:rFonts w:eastAsia="Calibri" w:cs="Times New Roman"/>
          <w:sz w:val="22"/>
          <w:szCs w:val="22"/>
          <w:lang w:eastAsia="en-US"/>
        </w:rPr>
        <w:t>Wykonawc</w:t>
      </w:r>
      <w:r w:rsidR="00992C61" w:rsidRPr="00820E14">
        <w:rPr>
          <w:rFonts w:eastAsia="Calibri" w:cs="Times New Roman"/>
          <w:sz w:val="22"/>
          <w:szCs w:val="22"/>
          <w:lang w:eastAsia="en-US"/>
        </w:rPr>
        <w:t xml:space="preserve">ów, o których mowa w art. 94 </w:t>
      </w:r>
      <w:proofErr w:type="spellStart"/>
      <w:r w:rsidR="00992C61" w:rsidRPr="00820E14">
        <w:rPr>
          <w:rFonts w:eastAsia="Calibri" w:cs="Times New Roman"/>
          <w:sz w:val="22"/>
          <w:szCs w:val="22"/>
          <w:lang w:eastAsia="en-US"/>
        </w:rPr>
        <w:t>Pzp</w:t>
      </w:r>
      <w:proofErr w:type="spellEnd"/>
      <w:r w:rsidR="00992C61" w:rsidRPr="00820E14">
        <w:rPr>
          <w:rFonts w:eastAsia="Calibri" w:cs="Times New Roman"/>
          <w:sz w:val="22"/>
          <w:szCs w:val="22"/>
          <w:lang w:eastAsia="en-US"/>
        </w:rPr>
        <w:t>.</w:t>
      </w:r>
    </w:p>
    <w:p w14:paraId="6F7854C9" w14:textId="77777777" w:rsidR="00F22369" w:rsidRPr="00820E14" w:rsidRDefault="00F22369" w:rsidP="00F22369">
      <w:pPr>
        <w:pStyle w:val="Akapitzlist"/>
        <w:ind w:left="1080"/>
        <w:jc w:val="both"/>
        <w:rPr>
          <w:b/>
          <w:bCs/>
          <w:sz w:val="22"/>
          <w:szCs w:val="22"/>
          <w:u w:val="single"/>
        </w:rPr>
      </w:pPr>
    </w:p>
    <w:p w14:paraId="765988B2" w14:textId="77777777" w:rsidR="00F22369" w:rsidRPr="00820E14" w:rsidRDefault="00AC4235" w:rsidP="00AC4235">
      <w:pPr>
        <w:jc w:val="both"/>
        <w:rPr>
          <w:rFonts w:eastAsia="Calibri" w:cs="Times New Roman"/>
          <w:b/>
          <w:sz w:val="22"/>
          <w:szCs w:val="22"/>
          <w:lang w:eastAsia="en-US"/>
        </w:rPr>
      </w:pPr>
      <w:r w:rsidRPr="00820E14">
        <w:rPr>
          <w:rFonts w:eastAsia="Calibri" w:cs="Times New Roman"/>
          <w:b/>
          <w:sz w:val="22"/>
          <w:szCs w:val="22"/>
          <w:lang w:eastAsia="en-US"/>
        </w:rPr>
        <w:t xml:space="preserve">XXXIII. </w:t>
      </w:r>
      <w:r w:rsidR="00F22369" w:rsidRPr="00820E14">
        <w:rPr>
          <w:rFonts w:eastAsia="Calibri" w:cs="Times New Roman"/>
          <w:b/>
          <w:sz w:val="22"/>
          <w:szCs w:val="22"/>
          <w:lang w:eastAsia="en-US"/>
        </w:rPr>
        <w:t xml:space="preserve">INFORMACJE DOTYCZĄCE OSOBISTEGO WYKONANIA KLUCZOWYCH ZADAŃ ART. 60 </w:t>
      </w:r>
      <w:r w:rsidR="00DA0A17" w:rsidRPr="00820E14">
        <w:rPr>
          <w:rFonts w:eastAsia="Calibri" w:cs="Times New Roman"/>
          <w:b/>
          <w:sz w:val="22"/>
          <w:szCs w:val="22"/>
          <w:lang w:eastAsia="en-US"/>
        </w:rPr>
        <w:t>i</w:t>
      </w:r>
      <w:r w:rsidR="00F22369" w:rsidRPr="00820E14">
        <w:rPr>
          <w:rFonts w:eastAsia="Calibri" w:cs="Times New Roman"/>
          <w:b/>
          <w:sz w:val="22"/>
          <w:szCs w:val="22"/>
          <w:lang w:eastAsia="en-US"/>
        </w:rPr>
        <w:t xml:space="preserve"> ART. 121 USTAWY. </w:t>
      </w:r>
    </w:p>
    <w:p w14:paraId="63DE013C" w14:textId="77777777" w:rsidR="00F22369" w:rsidRPr="00820E14" w:rsidRDefault="00406BED" w:rsidP="00C979D1">
      <w:pPr>
        <w:spacing w:line="276" w:lineRule="auto"/>
        <w:jc w:val="both"/>
        <w:rPr>
          <w:rFonts w:cs="Times New Roman"/>
          <w:bCs/>
          <w:i/>
          <w:iCs/>
          <w:sz w:val="22"/>
          <w:szCs w:val="22"/>
        </w:rPr>
      </w:pPr>
      <w:r>
        <w:rPr>
          <w:rFonts w:cs="Times New Roman"/>
          <w:bCs/>
          <w:sz w:val="22"/>
          <w:szCs w:val="22"/>
        </w:rPr>
        <w:t>Zamawia</w:t>
      </w:r>
      <w:r w:rsidR="00A10D19" w:rsidRPr="00820E14">
        <w:rPr>
          <w:rFonts w:cs="Times New Roman"/>
          <w:bCs/>
          <w:sz w:val="22"/>
          <w:szCs w:val="22"/>
        </w:rPr>
        <w:t>jący nie stawia wymagań w przedmiotowym zakresie</w:t>
      </w:r>
      <w:r w:rsidR="00A10D19" w:rsidRPr="00820E14">
        <w:rPr>
          <w:rFonts w:cs="Times New Roman"/>
          <w:bCs/>
          <w:i/>
          <w:iCs/>
          <w:sz w:val="22"/>
          <w:szCs w:val="22"/>
        </w:rPr>
        <w:t>.</w:t>
      </w:r>
    </w:p>
    <w:p w14:paraId="56E23C47" w14:textId="77777777" w:rsidR="002A37DF" w:rsidRPr="00820E14" w:rsidRDefault="002A37DF" w:rsidP="00F22369">
      <w:pPr>
        <w:pStyle w:val="Akapitzlist"/>
        <w:ind w:left="1080"/>
        <w:jc w:val="both"/>
        <w:rPr>
          <w:b/>
          <w:bCs/>
          <w:sz w:val="22"/>
          <w:szCs w:val="22"/>
          <w:u w:val="single"/>
        </w:rPr>
      </w:pPr>
    </w:p>
    <w:p w14:paraId="402F55B2" w14:textId="77777777" w:rsidR="00F707C9" w:rsidRPr="00820E14" w:rsidRDefault="00AC4235" w:rsidP="00AC4235">
      <w:pPr>
        <w:jc w:val="both"/>
        <w:rPr>
          <w:rFonts w:eastAsia="Calibri" w:cs="Times New Roman"/>
          <w:b/>
          <w:sz w:val="22"/>
          <w:szCs w:val="22"/>
          <w:lang w:eastAsia="en-US"/>
        </w:rPr>
      </w:pPr>
      <w:r w:rsidRPr="00820E14">
        <w:rPr>
          <w:rFonts w:eastAsia="Calibri" w:cs="Times New Roman"/>
          <w:b/>
          <w:sz w:val="22"/>
          <w:szCs w:val="22"/>
          <w:lang w:eastAsia="en-US"/>
        </w:rPr>
        <w:t xml:space="preserve">XXXIV. </w:t>
      </w:r>
      <w:r w:rsidR="00BC6FD6">
        <w:rPr>
          <w:rFonts w:eastAsia="Calibri" w:cs="Times New Roman"/>
          <w:b/>
          <w:sz w:val="22"/>
          <w:szCs w:val="22"/>
          <w:lang w:eastAsia="en-US"/>
        </w:rPr>
        <w:t xml:space="preserve">INFORMACJE DOTYCZĄCE </w:t>
      </w:r>
      <w:r w:rsidR="00F22369" w:rsidRPr="00820E14">
        <w:rPr>
          <w:rFonts w:eastAsia="Calibri" w:cs="Times New Roman"/>
          <w:b/>
          <w:sz w:val="22"/>
          <w:szCs w:val="22"/>
          <w:lang w:eastAsia="en-US"/>
        </w:rPr>
        <w:t>MOŻLIWOŚCI ZŁOŻENIA OFERT W</w:t>
      </w:r>
      <w:r w:rsidRPr="00820E14">
        <w:rPr>
          <w:rFonts w:eastAsia="Calibri" w:cs="Times New Roman"/>
          <w:b/>
          <w:sz w:val="22"/>
          <w:szCs w:val="22"/>
          <w:lang w:eastAsia="en-US"/>
        </w:rPr>
        <w:t xml:space="preserve"> </w:t>
      </w:r>
      <w:r w:rsidR="00F22369" w:rsidRPr="00820E14">
        <w:rPr>
          <w:rFonts w:eastAsia="Calibri" w:cs="Times New Roman"/>
          <w:b/>
          <w:sz w:val="22"/>
          <w:szCs w:val="22"/>
          <w:lang w:eastAsia="en-US"/>
        </w:rPr>
        <w:t>POSTACJI KATALOGÓW ELEKTRONICZNYCH ART. 93 USTAWY.</w:t>
      </w:r>
    </w:p>
    <w:p w14:paraId="72F768B3" w14:textId="77777777" w:rsidR="00F707C9" w:rsidRPr="00820E14" w:rsidRDefault="00406BED" w:rsidP="00F707C9">
      <w:pPr>
        <w:jc w:val="both"/>
        <w:rPr>
          <w:rFonts w:eastAsia="Calibri" w:cs="Times New Roman"/>
          <w:sz w:val="22"/>
          <w:szCs w:val="22"/>
          <w:lang w:eastAsia="en-US"/>
        </w:rPr>
      </w:pPr>
      <w:r>
        <w:rPr>
          <w:rFonts w:eastAsia="Calibri" w:cs="Times New Roman"/>
          <w:sz w:val="22"/>
          <w:szCs w:val="22"/>
          <w:lang w:eastAsia="en-US"/>
        </w:rPr>
        <w:t>Zamawia</w:t>
      </w:r>
      <w:r w:rsidR="00F707C9" w:rsidRPr="00820E14">
        <w:rPr>
          <w:rFonts w:eastAsia="Calibri" w:cs="Times New Roman"/>
          <w:sz w:val="22"/>
          <w:szCs w:val="22"/>
          <w:lang w:eastAsia="en-US"/>
        </w:rPr>
        <w:t xml:space="preserve">jący nie przewiduje możliwości złożenia ofert w postaci katalogów elektronicznych. </w:t>
      </w:r>
    </w:p>
    <w:p w14:paraId="18788F78" w14:textId="77777777" w:rsidR="00F22369" w:rsidRPr="00820E14" w:rsidRDefault="00F22369" w:rsidP="00C979D1">
      <w:pPr>
        <w:jc w:val="both"/>
        <w:rPr>
          <w:rFonts w:eastAsia="Calibri" w:cs="Times New Roman"/>
          <w:b/>
          <w:sz w:val="22"/>
          <w:szCs w:val="22"/>
          <w:lang w:eastAsia="en-US"/>
        </w:rPr>
      </w:pPr>
    </w:p>
    <w:p w14:paraId="6424AC8F" w14:textId="77777777" w:rsidR="0059425B" w:rsidRPr="00820E14" w:rsidRDefault="0059425B" w:rsidP="0059425B">
      <w:pPr>
        <w:suppressAutoHyphens/>
        <w:spacing w:line="260" w:lineRule="atLeast"/>
        <w:jc w:val="both"/>
        <w:rPr>
          <w:rFonts w:eastAsia="Calibri" w:cs="Times New Roman"/>
          <w:b/>
          <w:sz w:val="22"/>
          <w:szCs w:val="22"/>
          <w:lang w:eastAsia="en-US"/>
        </w:rPr>
      </w:pPr>
      <w:r w:rsidRPr="00820E14">
        <w:rPr>
          <w:rFonts w:eastAsia="Calibri" w:cs="Times New Roman"/>
          <w:b/>
          <w:sz w:val="22"/>
          <w:szCs w:val="22"/>
          <w:lang w:eastAsia="en-US"/>
        </w:rPr>
        <w:t>XX</w:t>
      </w:r>
      <w:r w:rsidR="001618B7" w:rsidRPr="00820E14">
        <w:rPr>
          <w:rFonts w:eastAsia="Calibri" w:cs="Times New Roman"/>
          <w:b/>
          <w:sz w:val="22"/>
          <w:szCs w:val="22"/>
          <w:lang w:eastAsia="en-US"/>
        </w:rPr>
        <w:t>XV</w:t>
      </w:r>
      <w:r w:rsidRPr="00820E14">
        <w:rPr>
          <w:rFonts w:eastAsia="Calibri" w:cs="Times New Roman"/>
          <w:b/>
          <w:sz w:val="22"/>
          <w:szCs w:val="22"/>
          <w:lang w:eastAsia="en-US"/>
        </w:rPr>
        <w:t>. OBOWIĄZEK INFORMACYJNY WYNIKAJĄCY Z ART. 13 RODO W PRZYPADKU ZBIERANIA DANYCH OSOBOWYCH BEZPOŚREDNIO OD OSOBY FIZYCZNEJ, KTÓREJ DANE DOTYCZĄ, W CELU ZWIĄZANYM Z POSTĘPOWANIEM O UDZIEL</w:t>
      </w:r>
      <w:r w:rsidR="00C979D1" w:rsidRPr="00820E14">
        <w:rPr>
          <w:rFonts w:eastAsia="Calibri" w:cs="Times New Roman"/>
          <w:b/>
          <w:sz w:val="22"/>
          <w:szCs w:val="22"/>
          <w:lang w:eastAsia="en-US"/>
        </w:rPr>
        <w:t xml:space="preserve">ENIE ZAMÓWIENIA PUBLICZNEGO.   </w:t>
      </w:r>
    </w:p>
    <w:p w14:paraId="6DFCCC1A"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62EFFB4" w14:textId="77777777" w:rsidR="0047047D" w:rsidRPr="001306B7" w:rsidRDefault="0047047D" w:rsidP="00172126">
      <w:pPr>
        <w:numPr>
          <w:ilvl w:val="0"/>
          <w:numId w:val="9"/>
        </w:numPr>
        <w:spacing w:after="60"/>
        <w:contextualSpacing/>
        <w:jc w:val="both"/>
        <w:rPr>
          <w:rFonts w:cs="Times New Roman"/>
          <w:sz w:val="22"/>
          <w:szCs w:val="22"/>
        </w:rPr>
      </w:pPr>
      <w:r w:rsidRPr="001306B7">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2414526A" w14:textId="77777777" w:rsidR="0047047D" w:rsidRPr="00B36777" w:rsidRDefault="0047047D" w:rsidP="00172126">
      <w:pPr>
        <w:numPr>
          <w:ilvl w:val="0"/>
          <w:numId w:val="9"/>
        </w:numPr>
        <w:spacing w:after="60"/>
        <w:contextualSpacing/>
        <w:jc w:val="both"/>
        <w:rPr>
          <w:rFonts w:cs="Times New Roman"/>
          <w:sz w:val="22"/>
          <w:szCs w:val="22"/>
        </w:rPr>
      </w:pPr>
      <w:r w:rsidRPr="001306B7">
        <w:rPr>
          <w:rFonts w:cs="Times New Roman"/>
          <w:sz w:val="22"/>
          <w:szCs w:val="22"/>
        </w:rPr>
        <w:t xml:space="preserve">Administrator wyznaczył Inspektora Ochrony Danych Osobowych. Dane kontaktowe 92-213 Łódź, ul. </w:t>
      </w:r>
      <w:r w:rsidRPr="00B36777">
        <w:rPr>
          <w:rFonts w:cs="Times New Roman"/>
          <w:sz w:val="22"/>
          <w:szCs w:val="22"/>
        </w:rPr>
        <w:t>Pomorska 251, pok. 328,  email: inspektor.odo@csk.umed.pl; tel. 42 675 76 22.</w:t>
      </w:r>
    </w:p>
    <w:p w14:paraId="3AAA84ED" w14:textId="75F0F3B7" w:rsidR="0047047D" w:rsidRPr="003C09C1" w:rsidRDefault="0047047D" w:rsidP="00D51542">
      <w:pPr>
        <w:pStyle w:val="Akapitzlist"/>
        <w:numPr>
          <w:ilvl w:val="0"/>
          <w:numId w:val="9"/>
        </w:numPr>
        <w:jc w:val="both"/>
        <w:rPr>
          <w:b/>
          <w:i/>
          <w:color w:val="FF0000"/>
          <w:sz w:val="22"/>
          <w:szCs w:val="22"/>
        </w:rPr>
      </w:pPr>
      <w:r w:rsidRPr="003C09C1">
        <w:rPr>
          <w:sz w:val="22"/>
          <w:szCs w:val="22"/>
        </w:rPr>
        <w:lastRenderedPageBreak/>
        <w:t>Administrator przetwarza Pani/Pana dane osobowe w celu związanym z postępowaniem o udzielenie zamówienia publicznego pod nazwą:</w:t>
      </w:r>
      <w:r w:rsidR="00B36777" w:rsidRPr="003C09C1">
        <w:rPr>
          <w:b/>
          <w:i/>
          <w:sz w:val="22"/>
          <w:szCs w:val="22"/>
        </w:rPr>
        <w:t xml:space="preserve"> </w:t>
      </w:r>
      <w:r w:rsidR="00531CA2" w:rsidRPr="00531CA2">
        <w:rPr>
          <w:b/>
          <w:i/>
          <w:sz w:val="22"/>
          <w:szCs w:val="22"/>
        </w:rPr>
        <w:t xml:space="preserve">Dostawa odczynników i materiałów zużywalnych na potrzeby Zakładu Patomorfologii, Medycznego Laboratorium Genetycznego - CKD i Laboratorium </w:t>
      </w:r>
      <w:proofErr w:type="spellStart"/>
      <w:r w:rsidR="00531CA2" w:rsidRPr="00531CA2">
        <w:rPr>
          <w:b/>
          <w:i/>
          <w:sz w:val="22"/>
          <w:szCs w:val="22"/>
        </w:rPr>
        <w:t>OncoLab</w:t>
      </w:r>
      <w:proofErr w:type="spellEnd"/>
      <w:r w:rsidR="00531CA2" w:rsidRPr="00531CA2">
        <w:rPr>
          <w:b/>
          <w:i/>
          <w:sz w:val="22"/>
          <w:szCs w:val="22"/>
        </w:rPr>
        <w:t xml:space="preserve"> CSK UM w Łodzi</w:t>
      </w:r>
      <w:r w:rsidR="00531CA2">
        <w:rPr>
          <w:b/>
          <w:i/>
          <w:sz w:val="22"/>
          <w:szCs w:val="22"/>
        </w:rPr>
        <w:t xml:space="preserve"> </w:t>
      </w:r>
      <w:r w:rsidRPr="003C09C1">
        <w:rPr>
          <w:sz w:val="22"/>
          <w:szCs w:val="22"/>
        </w:rPr>
        <w:t>na podstawie art. 6 ust. 1 lit. c RODO.</w:t>
      </w:r>
    </w:p>
    <w:p w14:paraId="3ABA3876" w14:textId="77777777" w:rsidR="0047047D" w:rsidRPr="00820E14" w:rsidRDefault="0047047D" w:rsidP="00172126">
      <w:pPr>
        <w:numPr>
          <w:ilvl w:val="0"/>
          <w:numId w:val="9"/>
        </w:numPr>
        <w:spacing w:after="60"/>
        <w:contextualSpacing/>
        <w:jc w:val="both"/>
        <w:rPr>
          <w:rFonts w:cs="Times New Roman"/>
          <w:sz w:val="22"/>
          <w:szCs w:val="22"/>
        </w:rPr>
      </w:pPr>
      <w:r w:rsidRPr="000B3AD1">
        <w:rPr>
          <w:rFonts w:cs="Times New Roman"/>
          <w:sz w:val="22"/>
          <w:szCs w:val="22"/>
        </w:rPr>
        <w:t>Odbiorcami Pani/Pana danych osobowych będą osoby lub</w:t>
      </w:r>
      <w:r w:rsidRPr="00933B6A">
        <w:rPr>
          <w:rFonts w:cs="Times New Roman"/>
          <w:sz w:val="22"/>
          <w:szCs w:val="22"/>
        </w:rPr>
        <w:t xml:space="preserve"> podmioty, którym udostępniona zostanie dokumentacja </w:t>
      </w:r>
      <w:r w:rsidRPr="00820E14">
        <w:rPr>
          <w:rFonts w:cs="Times New Roman"/>
          <w:sz w:val="22"/>
          <w:szCs w:val="22"/>
        </w:rPr>
        <w:t>postępowania w oparciu o art. 18 i inne ustawy z dnia 11 września 2019 r. – Prawo zamówień publicznych (z późniejszymi zmianami), dalej zwana „</w:t>
      </w:r>
      <w:proofErr w:type="spellStart"/>
      <w:r w:rsidRPr="00820E14">
        <w:rPr>
          <w:rFonts w:cs="Times New Roman"/>
          <w:sz w:val="22"/>
          <w:szCs w:val="22"/>
        </w:rPr>
        <w:t>Pzp</w:t>
      </w:r>
      <w:proofErr w:type="spellEnd"/>
      <w:r w:rsidRPr="00820E14">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1514E1D5"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 xml:space="preserve">Pani/Pana dane osobowe będą przechowywane, zgodnie z art. 78 ustawy </w:t>
      </w:r>
      <w:proofErr w:type="spellStart"/>
      <w:r w:rsidRPr="00820E14">
        <w:rPr>
          <w:rFonts w:cs="Times New Roman"/>
          <w:sz w:val="22"/>
          <w:szCs w:val="22"/>
        </w:rPr>
        <w:t>Pzp</w:t>
      </w:r>
      <w:proofErr w:type="spellEnd"/>
      <w:r w:rsidRPr="00820E14">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5D286F7C"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 xml:space="preserve">Obowiązek podania przez Panią/Pana danych osobowych bezpośrednio Pani/Pana dotyczących jest wymogiem ustawowym określonym w przepisach ustawy </w:t>
      </w:r>
      <w:proofErr w:type="spellStart"/>
      <w:r w:rsidRPr="00820E14">
        <w:rPr>
          <w:rFonts w:cs="Times New Roman"/>
          <w:sz w:val="22"/>
          <w:szCs w:val="22"/>
        </w:rPr>
        <w:t>Pzp</w:t>
      </w:r>
      <w:proofErr w:type="spellEnd"/>
      <w:r w:rsidRPr="00820E14">
        <w:rPr>
          <w:rFonts w:cs="Times New Roman"/>
          <w:sz w:val="22"/>
          <w:szCs w:val="22"/>
        </w:rPr>
        <w:t xml:space="preserve">, związanym z udziałem w postępowaniu o udzielenie zamówienia publicznego – konsekwencje niepodania określonych danych wynikają z ustawy </w:t>
      </w:r>
      <w:proofErr w:type="spellStart"/>
      <w:r w:rsidRPr="00820E14">
        <w:rPr>
          <w:rFonts w:cs="Times New Roman"/>
          <w:sz w:val="22"/>
          <w:szCs w:val="22"/>
        </w:rPr>
        <w:t>Pzp</w:t>
      </w:r>
      <w:proofErr w:type="spellEnd"/>
      <w:r w:rsidRPr="00820E14">
        <w:rPr>
          <w:rFonts w:cs="Times New Roman"/>
          <w:sz w:val="22"/>
          <w:szCs w:val="22"/>
        </w:rPr>
        <w:t>.</w:t>
      </w:r>
    </w:p>
    <w:p w14:paraId="7349D058"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Posiada Pani/Pan:</w:t>
      </w:r>
    </w:p>
    <w:p w14:paraId="71CABA2D"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dostępu do danych osobowych Pani/Pana dotyczących (art. 15 RODO);</w:t>
      </w:r>
    </w:p>
    <w:p w14:paraId="09553415"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820E14">
        <w:rPr>
          <w:rFonts w:cs="Times New Roman"/>
          <w:sz w:val="22"/>
          <w:szCs w:val="22"/>
        </w:rPr>
        <w:t>Pzp</w:t>
      </w:r>
      <w:proofErr w:type="spellEnd"/>
      <w:r w:rsidRPr="00820E14">
        <w:rPr>
          <w:rFonts w:cs="Times New Roman"/>
          <w:sz w:val="22"/>
          <w:szCs w:val="22"/>
        </w:rPr>
        <w:t xml:space="preserve"> oraz nie może naruszać integralności protokołu oraz jego załączników;</w:t>
      </w:r>
    </w:p>
    <w:p w14:paraId="24BBB41E"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F9960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wniesienia skargi do Prezesa Urzędu Ochrony Danych Osobowych, gdy uzna Pani/Pan, że przetwarzanie danych osobowych Pani/Pana dotyczących narusza przepisy RODO.</w:t>
      </w:r>
    </w:p>
    <w:p w14:paraId="34FC5332"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Nie przysługuje Pani/Panu:</w:t>
      </w:r>
    </w:p>
    <w:p w14:paraId="4F106CC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usunięcia danych osobowych (w związku z art. 17 ust. 3 lit. b, d lub e RODO);</w:t>
      </w:r>
    </w:p>
    <w:p w14:paraId="442A9A76"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przenoszenia danych osobowych (o którym mowa w art. 20 RODO);</w:t>
      </w:r>
    </w:p>
    <w:p w14:paraId="31747E3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sprzeciwu, wobec przetwarzania danych osobowych (na podstawie art. 21 RODO), gdyż podstawą prawną przetwarzania Pani/Pana danych osobowych jest art. 6 ust. 1 lit. c RODO.</w:t>
      </w:r>
    </w:p>
    <w:p w14:paraId="5D1B5D59"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W przypadku gdy osoba, której dane dotyczą wnosi do Administratora o:</w:t>
      </w:r>
    </w:p>
    <w:p w14:paraId="7DD8F6D8"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potwierdzenie, czy przetwarzane są dane jej dotyczące;</w:t>
      </w:r>
    </w:p>
    <w:p w14:paraId="0782C2A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uzyskanie dostępu do danych jej dotyczących oraz informacji o:</w:t>
      </w:r>
    </w:p>
    <w:p w14:paraId="3E72D9E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celach przetwarzania;</w:t>
      </w:r>
    </w:p>
    <w:p w14:paraId="571DA30B"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kategoriach odnośnych danych osobowych;</w:t>
      </w:r>
    </w:p>
    <w:p w14:paraId="2704C51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informacji o odbiorcach lub kategoriach odbiorców, którym dane osobowe zostały lub zostaną ujawnione (w szczególności o odbiorcach w państwach trzecich lub organizacjach międzynarodowych);</w:t>
      </w:r>
    </w:p>
    <w:p w14:paraId="7D0928D7"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planowanym okresie przechowywania danych lub kryteriach ustalania tego okresu;</w:t>
      </w:r>
    </w:p>
    <w:p w14:paraId="6370B01F"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 xml:space="preserve">prawie do </w:t>
      </w:r>
      <w:proofErr w:type="spellStart"/>
      <w:r w:rsidRPr="00820E14">
        <w:rPr>
          <w:rFonts w:cs="Times New Roman"/>
          <w:sz w:val="22"/>
          <w:szCs w:val="22"/>
        </w:rPr>
        <w:t>żądania</w:t>
      </w:r>
      <w:proofErr w:type="spellEnd"/>
      <w:r w:rsidRPr="00820E14">
        <w:rPr>
          <w:rFonts w:cs="Times New Roman"/>
          <w:sz w:val="22"/>
          <w:szCs w:val="22"/>
        </w:rPr>
        <w:t xml:space="preserve"> od Administratora sprostowania, </w:t>
      </w:r>
      <w:proofErr w:type="spellStart"/>
      <w:r w:rsidRPr="00820E14">
        <w:rPr>
          <w:rFonts w:cs="Times New Roman"/>
          <w:sz w:val="22"/>
          <w:szCs w:val="22"/>
        </w:rPr>
        <w:t>usunięcia</w:t>
      </w:r>
      <w:proofErr w:type="spellEnd"/>
      <w:r w:rsidRPr="00820E14">
        <w:rPr>
          <w:rFonts w:cs="Times New Roman"/>
          <w:sz w:val="22"/>
          <w:szCs w:val="22"/>
        </w:rPr>
        <w:t xml:space="preserve"> lub ograniczenia przetwarzania danych osobowych </w:t>
      </w:r>
      <w:proofErr w:type="spellStart"/>
      <w:r w:rsidRPr="00820E14">
        <w:rPr>
          <w:rFonts w:cs="Times New Roman"/>
          <w:sz w:val="22"/>
          <w:szCs w:val="22"/>
        </w:rPr>
        <w:t>dotyczącego</w:t>
      </w:r>
      <w:proofErr w:type="spellEnd"/>
      <w:r w:rsidRPr="00820E14">
        <w:rPr>
          <w:rFonts w:cs="Times New Roman"/>
          <w:sz w:val="22"/>
          <w:szCs w:val="22"/>
        </w:rPr>
        <w:t xml:space="preserve"> osoby, której dane </w:t>
      </w:r>
      <w:proofErr w:type="spellStart"/>
      <w:r w:rsidRPr="00820E14">
        <w:rPr>
          <w:rFonts w:cs="Times New Roman"/>
          <w:sz w:val="22"/>
          <w:szCs w:val="22"/>
        </w:rPr>
        <w:t>dotycza</w:t>
      </w:r>
      <w:proofErr w:type="spellEnd"/>
      <w:r w:rsidRPr="00820E14">
        <w:rPr>
          <w:rFonts w:cs="Times New Roman"/>
          <w:sz w:val="22"/>
          <w:szCs w:val="22"/>
        </w:rPr>
        <w:t>̨, oraz do wniesienia sprzeciwu wobec takiego przetwarzania;</w:t>
      </w:r>
    </w:p>
    <w:p w14:paraId="75218461"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prawie wniesienia skargi do organu nadzorczego;</w:t>
      </w:r>
    </w:p>
    <w:p w14:paraId="21E06564"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źródle danych osobowych jeżeli nie zostały one zebrane od osoby, której dane dotyczą;</w:t>
      </w:r>
    </w:p>
    <w:p w14:paraId="389E736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zautomatyzowanym podejmowaniu decyzji, w tym o profilowaniu oraz istotnych zasadach ich podejmowania;</w:t>
      </w:r>
    </w:p>
    <w:p w14:paraId="31BD707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uzyskanie informacji o odpowiednich zabezpieczeniach (o których mowa w art. 46 ogólnego rozporządzenia o ochronie danych), związanych z przekazaniem </w:t>
      </w:r>
      <w:proofErr w:type="spellStart"/>
      <w:r w:rsidRPr="00820E14">
        <w:rPr>
          <w:rFonts w:cs="Times New Roman"/>
          <w:sz w:val="22"/>
          <w:szCs w:val="22"/>
        </w:rPr>
        <w:t>jeżeli</w:t>
      </w:r>
      <w:proofErr w:type="spellEnd"/>
      <w:r w:rsidRPr="00820E14">
        <w:rPr>
          <w:rFonts w:cs="Times New Roman"/>
          <w:sz w:val="22"/>
          <w:szCs w:val="22"/>
        </w:rPr>
        <w:t xml:space="preserve"> dane osobowe </w:t>
      </w:r>
      <w:proofErr w:type="spellStart"/>
      <w:r w:rsidRPr="00820E14">
        <w:rPr>
          <w:rFonts w:cs="Times New Roman"/>
          <w:sz w:val="22"/>
          <w:szCs w:val="22"/>
        </w:rPr>
        <w:t>sa</w:t>
      </w:r>
      <w:proofErr w:type="spellEnd"/>
      <w:r w:rsidRPr="00820E14">
        <w:rPr>
          <w:rFonts w:cs="Times New Roman"/>
          <w:sz w:val="22"/>
          <w:szCs w:val="22"/>
        </w:rPr>
        <w:t xml:space="preserve">̨ przekazywane do </w:t>
      </w:r>
      <w:proofErr w:type="spellStart"/>
      <w:r w:rsidRPr="00820E14">
        <w:rPr>
          <w:rFonts w:cs="Times New Roman"/>
          <w:sz w:val="22"/>
          <w:szCs w:val="22"/>
        </w:rPr>
        <w:t>państwa</w:t>
      </w:r>
      <w:proofErr w:type="spellEnd"/>
      <w:r w:rsidRPr="00820E14">
        <w:rPr>
          <w:rFonts w:cs="Times New Roman"/>
          <w:sz w:val="22"/>
          <w:szCs w:val="22"/>
        </w:rPr>
        <w:t xml:space="preserve"> trzeciego lub organizacji </w:t>
      </w:r>
      <w:proofErr w:type="spellStart"/>
      <w:r w:rsidRPr="00820E14">
        <w:rPr>
          <w:rFonts w:cs="Times New Roman"/>
          <w:sz w:val="22"/>
          <w:szCs w:val="22"/>
        </w:rPr>
        <w:t>międzynarodowej</w:t>
      </w:r>
      <w:proofErr w:type="spellEnd"/>
      <w:r w:rsidRPr="00820E14">
        <w:rPr>
          <w:rFonts w:cs="Times New Roman"/>
          <w:sz w:val="22"/>
          <w:szCs w:val="22"/>
        </w:rPr>
        <w:t xml:space="preserve">, </w:t>
      </w:r>
    </w:p>
    <w:p w14:paraId="4B8F398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dostarczenie kopii danych podlegających przetwarzaniu; a wykonanie powyższych obowiązków wymagałoby niewspółmiernie dużego wysiłku </w:t>
      </w:r>
      <w:r w:rsidR="00406BED">
        <w:rPr>
          <w:rFonts w:cs="Times New Roman"/>
          <w:sz w:val="22"/>
          <w:szCs w:val="22"/>
        </w:rPr>
        <w:t>Zamawia</w:t>
      </w:r>
      <w:r w:rsidRPr="00820E14">
        <w:rPr>
          <w:rFonts w:cs="Times New Roman"/>
          <w:sz w:val="22"/>
          <w:szCs w:val="22"/>
        </w:rPr>
        <w:t xml:space="preserve">jący może żądać od osoby, której dane dotyczą, wskazania dodatkowych informacji mających na celu sprecyzowanie żądania, w </w:t>
      </w:r>
      <w:r w:rsidRPr="00820E14">
        <w:rPr>
          <w:rFonts w:cs="Times New Roman"/>
          <w:sz w:val="22"/>
          <w:szCs w:val="22"/>
        </w:rPr>
        <w:lastRenderedPageBreak/>
        <w:t>szczególności podania nazwy lub daty postępowania o udzielenie zamówienia publicznego lub konkursu ewentualnie wskazania nazwy lub daty zakończonego postępowania o udzielenie zamówienia.</w:t>
      </w:r>
    </w:p>
    <w:p w14:paraId="509DC1E9"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F24DC63" w14:textId="77777777" w:rsidR="00A81C1B" w:rsidRPr="00820E14" w:rsidRDefault="00A81C1B" w:rsidP="00A81C1B">
      <w:pPr>
        <w:spacing w:after="60"/>
        <w:contextualSpacing/>
        <w:jc w:val="both"/>
        <w:rPr>
          <w:rFonts w:cs="Times New Roman"/>
          <w:sz w:val="22"/>
          <w:szCs w:val="22"/>
        </w:rPr>
      </w:pPr>
    </w:p>
    <w:p w14:paraId="5427AC83" w14:textId="77777777" w:rsidR="00A81C1B" w:rsidRPr="00820E14" w:rsidRDefault="00A81C1B" w:rsidP="00A81C1B">
      <w:pPr>
        <w:spacing w:after="60"/>
        <w:jc w:val="both"/>
        <w:rPr>
          <w:rFonts w:eastAsia="Times New Roman" w:cs="Times New Roman"/>
          <w:b/>
          <w:bCs/>
          <w:sz w:val="22"/>
          <w:szCs w:val="22"/>
          <w:u w:val="single"/>
        </w:rPr>
      </w:pPr>
      <w:r w:rsidRPr="00820E14">
        <w:rPr>
          <w:rFonts w:eastAsia="Times New Roman" w:cs="Times New Roman"/>
          <w:b/>
          <w:bCs/>
          <w:sz w:val="22"/>
          <w:szCs w:val="22"/>
          <w:u w:val="single"/>
        </w:rPr>
        <w:t>Wymóg złożenia oświadczenia</w:t>
      </w:r>
      <w:r w:rsidR="0000396E" w:rsidRPr="00820E14">
        <w:rPr>
          <w:rFonts w:eastAsia="Times New Roman" w:cs="Times New Roman"/>
          <w:b/>
          <w:bCs/>
          <w:sz w:val="22"/>
          <w:szCs w:val="22"/>
          <w:u w:val="single"/>
        </w:rPr>
        <w:t>:</w:t>
      </w:r>
    </w:p>
    <w:p w14:paraId="111202AC" w14:textId="77777777" w:rsidR="00A81C1B" w:rsidRPr="00820E14" w:rsidRDefault="00B57382" w:rsidP="00ED2B95">
      <w:pPr>
        <w:numPr>
          <w:ilvl w:val="0"/>
          <w:numId w:val="7"/>
        </w:numPr>
        <w:suppressAutoHyphens/>
        <w:spacing w:after="60" w:line="276" w:lineRule="auto"/>
        <w:jc w:val="both"/>
        <w:rPr>
          <w:rFonts w:eastAsia="Times New Roman" w:cs="Times New Roman"/>
          <w:sz w:val="22"/>
          <w:szCs w:val="22"/>
        </w:rPr>
      </w:pPr>
      <w:r>
        <w:rPr>
          <w:rFonts w:eastAsia="Times New Roman" w:cs="Times New Roman"/>
          <w:sz w:val="22"/>
          <w:szCs w:val="22"/>
        </w:rPr>
        <w:t>Wykonawc</w:t>
      </w:r>
      <w:r w:rsidR="00A81C1B" w:rsidRPr="00820E14">
        <w:rPr>
          <w:rFonts w:eastAsia="Times New Roman" w:cs="Times New Roman"/>
          <w:sz w:val="22"/>
          <w:szCs w:val="22"/>
        </w:rPr>
        <w:t>a ubiegając się o udzielenie zamówienia publicznego jest zobowiązany do wypełnienia wszystkich obowiązków formalno-prawnych związanych z udziałem w postępowaniu.</w:t>
      </w:r>
    </w:p>
    <w:p w14:paraId="7AFD353B" w14:textId="77777777" w:rsidR="00A81C1B" w:rsidRPr="00820E14" w:rsidRDefault="00A81C1B" w:rsidP="00ED2B95">
      <w:pPr>
        <w:numPr>
          <w:ilvl w:val="0"/>
          <w:numId w:val="7"/>
        </w:numPr>
        <w:suppressAutoHyphens/>
        <w:spacing w:after="60" w:line="276" w:lineRule="auto"/>
        <w:jc w:val="both"/>
        <w:rPr>
          <w:rFonts w:eastAsia="Times New Roman" w:cs="Times New Roman"/>
          <w:sz w:val="22"/>
          <w:szCs w:val="22"/>
        </w:rPr>
      </w:pPr>
      <w:r w:rsidRPr="00820E14">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Pr>
          <w:rFonts w:eastAsia="Times New Roman" w:cs="Times New Roman"/>
          <w:sz w:val="22"/>
          <w:szCs w:val="22"/>
        </w:rPr>
        <w:t>Wykonawc</w:t>
      </w:r>
      <w:r w:rsidRPr="00820E14">
        <w:rPr>
          <w:rFonts w:eastAsia="Times New Roman" w:cs="Times New Roman"/>
          <w:sz w:val="22"/>
          <w:szCs w:val="22"/>
        </w:rPr>
        <w:t>a bezpośrednio pozyskał. Jednakże obowiązek informacyjny wynikający z art. 13 RODO nie będzie miał zastosowania, gdy i w zakresie, w jakim osoba fizyczna, której dane dotyczą, dysponuje już tymi informacjami (vide: art. 13 ust. 4).</w:t>
      </w:r>
    </w:p>
    <w:p w14:paraId="5EF013D7" w14:textId="77777777" w:rsidR="00A81C1B" w:rsidRPr="00820E14" w:rsidRDefault="00A81C1B" w:rsidP="00ED2B95">
      <w:pPr>
        <w:numPr>
          <w:ilvl w:val="0"/>
          <w:numId w:val="7"/>
        </w:numPr>
        <w:suppressAutoHyphens/>
        <w:spacing w:after="200" w:line="276" w:lineRule="auto"/>
        <w:jc w:val="both"/>
        <w:rPr>
          <w:rFonts w:eastAsia="Times New Roman" w:cs="Times New Roman"/>
          <w:sz w:val="22"/>
          <w:szCs w:val="22"/>
        </w:rPr>
      </w:pPr>
      <w:r w:rsidRPr="00820E14">
        <w:rPr>
          <w:rFonts w:eastAsia="Times New Roman" w:cs="Times New Roman"/>
          <w:sz w:val="22"/>
          <w:szCs w:val="22"/>
        </w:rPr>
        <w:t xml:space="preserve">Ponadto </w:t>
      </w:r>
      <w:r w:rsidR="00B57382">
        <w:rPr>
          <w:rFonts w:eastAsia="Times New Roman" w:cs="Times New Roman"/>
          <w:sz w:val="22"/>
          <w:szCs w:val="22"/>
        </w:rPr>
        <w:t>Wykonawc</w:t>
      </w:r>
      <w:r w:rsidRPr="00820E14">
        <w:rPr>
          <w:rFonts w:eastAsia="Times New Roman" w:cs="Times New Roman"/>
          <w:sz w:val="22"/>
          <w:szCs w:val="22"/>
        </w:rPr>
        <w:t xml:space="preserve">a musi wypełnić obowiązek informacyjny wynikający z art. 14 RODO względem osób fizycznych, których dane przekazuje </w:t>
      </w:r>
      <w:r w:rsidR="00406BED">
        <w:rPr>
          <w:rFonts w:eastAsia="Times New Roman" w:cs="Times New Roman"/>
          <w:sz w:val="22"/>
          <w:szCs w:val="22"/>
        </w:rPr>
        <w:t>Zamawia</w:t>
      </w:r>
      <w:r w:rsidRPr="00820E14">
        <w:rPr>
          <w:rFonts w:eastAsia="Times New Roman" w:cs="Times New Roman"/>
          <w:sz w:val="22"/>
          <w:szCs w:val="22"/>
        </w:rPr>
        <w:t>jącemu i których dane pośrednio pozyskał, chyba że ma zastosowanie co najmniej jedno z włączeń, o których mowa w art. 14 ust. 5 RODO.</w:t>
      </w:r>
    </w:p>
    <w:p w14:paraId="3B35FF3D" w14:textId="77777777" w:rsidR="00A81C1B" w:rsidRPr="00820E14" w:rsidRDefault="00A81C1B" w:rsidP="00ED2B95">
      <w:pPr>
        <w:numPr>
          <w:ilvl w:val="0"/>
          <w:numId w:val="7"/>
        </w:numPr>
        <w:suppressAutoHyphens/>
        <w:spacing w:after="200" w:line="276" w:lineRule="auto"/>
        <w:jc w:val="both"/>
        <w:rPr>
          <w:rFonts w:eastAsia="Times New Roman" w:cs="Times New Roman"/>
          <w:sz w:val="22"/>
          <w:szCs w:val="22"/>
        </w:rPr>
      </w:pPr>
      <w:r w:rsidRPr="00820E14">
        <w:rPr>
          <w:rFonts w:eastAsia="Times New Roman" w:cs="Times New Roman"/>
          <w:sz w:val="22"/>
          <w:szCs w:val="22"/>
        </w:rPr>
        <w:t xml:space="preserve">W celu zapewnienia, że </w:t>
      </w:r>
      <w:r w:rsidR="00B57382">
        <w:rPr>
          <w:rFonts w:eastAsia="Times New Roman" w:cs="Times New Roman"/>
          <w:sz w:val="22"/>
          <w:szCs w:val="22"/>
        </w:rPr>
        <w:t>Wykonawc</w:t>
      </w:r>
      <w:r w:rsidRPr="00820E14">
        <w:rPr>
          <w:rFonts w:eastAsia="Times New Roman" w:cs="Times New Roman"/>
          <w:sz w:val="22"/>
          <w:szCs w:val="22"/>
        </w:rPr>
        <w:t xml:space="preserve">a wypełnił ww. obowiązki informacyjne oraz ochrony prawnie uzasadnionych interesów osoby trzeciej, której dane zostały przekazane w związku z udziałem </w:t>
      </w:r>
      <w:r w:rsidR="00B57382">
        <w:rPr>
          <w:rFonts w:eastAsia="Times New Roman" w:cs="Times New Roman"/>
          <w:sz w:val="22"/>
          <w:szCs w:val="22"/>
        </w:rPr>
        <w:t>Wykonawc</w:t>
      </w:r>
      <w:r w:rsidRPr="00820E14">
        <w:rPr>
          <w:rFonts w:eastAsia="Times New Roman" w:cs="Times New Roman"/>
          <w:sz w:val="22"/>
          <w:szCs w:val="22"/>
        </w:rPr>
        <w:t xml:space="preserve">y w postępowaniu, wymaga się od  </w:t>
      </w:r>
      <w:r w:rsidR="00B57382">
        <w:rPr>
          <w:rFonts w:eastAsia="Times New Roman" w:cs="Times New Roman"/>
          <w:sz w:val="22"/>
          <w:szCs w:val="22"/>
        </w:rPr>
        <w:t>Wykonawc</w:t>
      </w:r>
      <w:r w:rsidRPr="00820E14">
        <w:rPr>
          <w:rFonts w:eastAsia="Times New Roman" w:cs="Times New Roman"/>
          <w:sz w:val="22"/>
          <w:szCs w:val="22"/>
        </w:rPr>
        <w:t xml:space="preserve">y złożenia w postępowaniu o udzielenie zamówienia publicznego oświadczenia </w:t>
      </w:r>
      <w:r w:rsidRPr="00820E14">
        <w:rPr>
          <w:rFonts w:eastAsia="Times New Roman" w:cs="Times New Roman"/>
          <w:b/>
          <w:bCs/>
          <w:sz w:val="22"/>
          <w:szCs w:val="22"/>
        </w:rPr>
        <w:t>(</w:t>
      </w:r>
      <w:r w:rsidR="00FB2BD4" w:rsidRPr="00820E14">
        <w:rPr>
          <w:rFonts w:eastAsia="Times New Roman" w:cs="Times New Roman"/>
          <w:b/>
          <w:bCs/>
          <w:sz w:val="22"/>
          <w:szCs w:val="22"/>
          <w:lang w:eastAsia="ar-SA"/>
        </w:rPr>
        <w:t>Z</w:t>
      </w:r>
      <w:r w:rsidRPr="00820E14">
        <w:rPr>
          <w:rFonts w:eastAsia="Times New Roman" w:cs="Times New Roman"/>
          <w:b/>
          <w:bCs/>
          <w:sz w:val="22"/>
          <w:szCs w:val="22"/>
          <w:lang w:eastAsia="ar-SA"/>
        </w:rPr>
        <w:t>ałącznik nr 1 do S</w:t>
      </w:r>
      <w:r w:rsidR="00FB2BD4" w:rsidRPr="00820E14">
        <w:rPr>
          <w:rFonts w:eastAsia="Times New Roman" w:cs="Times New Roman"/>
          <w:b/>
          <w:bCs/>
          <w:sz w:val="22"/>
          <w:szCs w:val="22"/>
          <w:lang w:eastAsia="ar-SA"/>
        </w:rPr>
        <w:t>W</w:t>
      </w:r>
      <w:r w:rsidRPr="00820E14">
        <w:rPr>
          <w:rFonts w:eastAsia="Times New Roman" w:cs="Times New Roman"/>
          <w:b/>
          <w:bCs/>
          <w:sz w:val="22"/>
          <w:szCs w:val="22"/>
          <w:lang w:eastAsia="ar-SA"/>
        </w:rPr>
        <w:t>Z</w:t>
      </w:r>
      <w:r w:rsidRPr="00820E14">
        <w:rPr>
          <w:rFonts w:eastAsia="Times New Roman" w:cs="Times New Roman"/>
          <w:b/>
          <w:bCs/>
          <w:sz w:val="22"/>
          <w:szCs w:val="22"/>
        </w:rPr>
        <w:t>)</w:t>
      </w:r>
      <w:r w:rsidRPr="00820E14">
        <w:rPr>
          <w:rFonts w:eastAsia="Times New Roman" w:cs="Times New Roman"/>
          <w:sz w:val="22"/>
          <w:szCs w:val="22"/>
        </w:rPr>
        <w:t xml:space="preserve"> o wypełnieniu przez niego obowiązków informacyjnych przewidzianych w art. 13 lub art. 14 RODO.</w:t>
      </w:r>
    </w:p>
    <w:p w14:paraId="218DA2BA" w14:textId="77777777" w:rsidR="00D57B5E" w:rsidRPr="00820E14" w:rsidRDefault="00D57B5E" w:rsidP="00A81C1B">
      <w:pPr>
        <w:spacing w:after="60"/>
        <w:contextualSpacing/>
        <w:jc w:val="both"/>
        <w:rPr>
          <w:rFonts w:cs="Times New Roman"/>
          <w:sz w:val="22"/>
          <w:szCs w:val="22"/>
        </w:rPr>
      </w:pPr>
    </w:p>
    <w:p w14:paraId="51A86BB2" w14:textId="77777777" w:rsidR="008B7417" w:rsidRPr="00820E14" w:rsidRDefault="00071F7E" w:rsidP="002A04C0">
      <w:pPr>
        <w:ind w:left="426" w:hanging="426"/>
        <w:rPr>
          <w:rFonts w:eastAsia="Calibri" w:cs="Times New Roman"/>
          <w:b/>
          <w:sz w:val="22"/>
          <w:szCs w:val="22"/>
          <w:lang w:eastAsia="en-US"/>
        </w:rPr>
      </w:pPr>
      <w:r w:rsidRPr="00820E14">
        <w:rPr>
          <w:rFonts w:cs="Times New Roman"/>
          <w:b/>
          <w:bCs/>
          <w:sz w:val="22"/>
          <w:szCs w:val="22"/>
        </w:rPr>
        <w:t>XX</w:t>
      </w:r>
      <w:r w:rsidR="001618B7" w:rsidRPr="00820E14">
        <w:rPr>
          <w:rFonts w:cs="Times New Roman"/>
          <w:b/>
          <w:bCs/>
          <w:sz w:val="22"/>
          <w:szCs w:val="22"/>
        </w:rPr>
        <w:t>XVI</w:t>
      </w:r>
      <w:r w:rsidRPr="00820E14">
        <w:rPr>
          <w:rFonts w:eastAsia="Calibri" w:cs="Times New Roman"/>
          <w:b/>
          <w:sz w:val="22"/>
          <w:szCs w:val="22"/>
          <w:lang w:eastAsia="en-US"/>
        </w:rPr>
        <w:t>.  USTALENIA KOŃCOWE</w:t>
      </w:r>
    </w:p>
    <w:p w14:paraId="4538795C" w14:textId="79FE2195" w:rsidR="00C979D1" w:rsidRPr="00820E14" w:rsidRDefault="002A04C0" w:rsidP="003446C9">
      <w:pPr>
        <w:spacing w:before="120" w:after="120"/>
        <w:ind w:left="284"/>
        <w:jc w:val="both"/>
        <w:rPr>
          <w:rFonts w:eastAsia="Times New Roman" w:cs="Times New Roman"/>
          <w:sz w:val="22"/>
          <w:szCs w:val="22"/>
        </w:rPr>
      </w:pPr>
      <w:r w:rsidRPr="00820E14">
        <w:rPr>
          <w:rFonts w:eastAsia="Times New Roman" w:cs="Times New Roman"/>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C65607">
        <w:rPr>
          <w:rFonts w:eastAsia="Times New Roman" w:cs="Times New Roman"/>
          <w:sz w:val="22"/>
          <w:szCs w:val="22"/>
        </w:rPr>
        <w:t xml:space="preserve">publicznych  ( </w:t>
      </w:r>
      <w:proofErr w:type="spellStart"/>
      <w:r w:rsidR="00C65607">
        <w:rPr>
          <w:rFonts w:eastAsia="Times New Roman" w:cs="Times New Roman"/>
          <w:sz w:val="22"/>
          <w:szCs w:val="22"/>
        </w:rPr>
        <w:t>t.j</w:t>
      </w:r>
      <w:proofErr w:type="spellEnd"/>
      <w:r w:rsidR="00C65607">
        <w:rPr>
          <w:rFonts w:eastAsia="Times New Roman" w:cs="Times New Roman"/>
          <w:sz w:val="22"/>
          <w:szCs w:val="22"/>
        </w:rPr>
        <w:t>. Dz. U z 202</w:t>
      </w:r>
      <w:r w:rsidR="00D51542">
        <w:rPr>
          <w:rFonts w:eastAsia="Times New Roman" w:cs="Times New Roman"/>
          <w:sz w:val="22"/>
          <w:szCs w:val="22"/>
        </w:rPr>
        <w:t>4</w:t>
      </w:r>
      <w:r w:rsidRPr="00820E14">
        <w:rPr>
          <w:rFonts w:eastAsia="Times New Roman" w:cs="Times New Roman"/>
          <w:sz w:val="22"/>
          <w:szCs w:val="22"/>
        </w:rPr>
        <w:t xml:space="preserve"> poz. </w:t>
      </w:r>
      <w:r w:rsidR="00C65607">
        <w:rPr>
          <w:rFonts w:eastAsia="Times New Roman" w:cs="Times New Roman"/>
          <w:sz w:val="22"/>
          <w:szCs w:val="22"/>
        </w:rPr>
        <w:t>1</w:t>
      </w:r>
      <w:r w:rsidR="00D51542">
        <w:rPr>
          <w:rFonts w:eastAsia="Times New Roman" w:cs="Times New Roman"/>
          <w:sz w:val="22"/>
          <w:szCs w:val="22"/>
        </w:rPr>
        <w:t>320</w:t>
      </w:r>
      <w:r w:rsidRPr="00820E14">
        <w:rPr>
          <w:rFonts w:eastAsia="Times New Roman" w:cs="Times New Roman"/>
          <w:sz w:val="22"/>
          <w:szCs w:val="22"/>
        </w:rPr>
        <w:t xml:space="preserve"> ze zm.)</w:t>
      </w:r>
      <w:r w:rsidR="003446C9">
        <w:rPr>
          <w:rFonts w:eastAsia="Times New Roman" w:cs="Times New Roman"/>
          <w:sz w:val="22"/>
          <w:szCs w:val="22"/>
        </w:rPr>
        <w:t>.</w:t>
      </w:r>
    </w:p>
    <w:p w14:paraId="22949544" w14:textId="77777777" w:rsidR="002A04C0" w:rsidRPr="00EE5751" w:rsidRDefault="002A04C0" w:rsidP="002A04C0">
      <w:pPr>
        <w:keepNext/>
        <w:suppressAutoHyphens/>
        <w:spacing w:before="120" w:after="120"/>
        <w:jc w:val="both"/>
        <w:outlineLvl w:val="0"/>
        <w:rPr>
          <w:rFonts w:eastAsia="Calibri" w:cs="Times New Roman"/>
          <w:b/>
          <w:sz w:val="22"/>
          <w:szCs w:val="22"/>
          <w:lang w:eastAsia="en-US"/>
        </w:rPr>
      </w:pPr>
      <w:r w:rsidRPr="00EE5751">
        <w:rPr>
          <w:rFonts w:eastAsia="Calibri" w:cs="Times New Roman"/>
          <w:b/>
          <w:sz w:val="22"/>
          <w:szCs w:val="22"/>
          <w:lang w:eastAsia="en-US"/>
        </w:rPr>
        <w:t xml:space="preserve">XXXVII. </w:t>
      </w:r>
      <w:bookmarkStart w:id="13" w:name="_Toc64874881"/>
      <w:r w:rsidRPr="00EE5751">
        <w:rPr>
          <w:rFonts w:eastAsia="Calibri" w:cs="Times New Roman"/>
          <w:b/>
          <w:sz w:val="22"/>
          <w:szCs w:val="22"/>
          <w:lang w:eastAsia="en-US"/>
        </w:rPr>
        <w:t>ZAŁĄCZNIKI DO SWZ</w:t>
      </w:r>
      <w:bookmarkEnd w:id="13"/>
    </w:p>
    <w:p w14:paraId="392F192F" w14:textId="3C682A1F" w:rsidR="002A04C0" w:rsidRPr="00B21D89" w:rsidRDefault="009C51BB" w:rsidP="00AF4A8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1 - </w:t>
      </w:r>
      <w:r w:rsidR="002A04C0" w:rsidRPr="00B21D89">
        <w:rPr>
          <w:rFonts w:eastAsia="Times New Roman" w:cs="Times New Roman"/>
          <w:sz w:val="22"/>
          <w:szCs w:val="22"/>
        </w:rPr>
        <w:t>Formularz ofertowy.</w:t>
      </w:r>
    </w:p>
    <w:p w14:paraId="5EE604DA" w14:textId="43A2261A" w:rsidR="00B36777" w:rsidRPr="00B21D89" w:rsidRDefault="009C51BB" w:rsidP="005F4A29">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2 - </w:t>
      </w:r>
      <w:r w:rsidR="008059D1" w:rsidRPr="00B21D89">
        <w:rPr>
          <w:rFonts w:eastAsia="Times New Roman" w:cs="Times New Roman"/>
          <w:sz w:val="22"/>
          <w:szCs w:val="22"/>
        </w:rPr>
        <w:t>Formularz asortymentowo – cenow</w:t>
      </w:r>
      <w:r w:rsidR="00933B6A" w:rsidRPr="00B21D89">
        <w:rPr>
          <w:rFonts w:eastAsia="Times New Roman" w:cs="Times New Roman"/>
          <w:sz w:val="22"/>
          <w:szCs w:val="22"/>
        </w:rPr>
        <w:t xml:space="preserve">y </w:t>
      </w:r>
    </w:p>
    <w:p w14:paraId="0B9D509D" w14:textId="312460B5" w:rsidR="00FB2BD4" w:rsidRPr="00B21D89" w:rsidRDefault="009C51BB" w:rsidP="004B4BDD">
      <w:pPr>
        <w:pStyle w:val="Akapitzlist"/>
        <w:numPr>
          <w:ilvl w:val="0"/>
          <w:numId w:val="16"/>
        </w:numPr>
        <w:suppressAutoHyphens/>
        <w:rPr>
          <w:rFonts w:eastAsia="Times New Roman"/>
          <w:sz w:val="22"/>
          <w:szCs w:val="22"/>
        </w:rPr>
      </w:pPr>
      <w:r w:rsidRPr="00B21D89">
        <w:rPr>
          <w:rFonts w:eastAsia="Times New Roman"/>
          <w:sz w:val="22"/>
          <w:szCs w:val="22"/>
        </w:rPr>
        <w:t xml:space="preserve">Załącznik nr 3 - </w:t>
      </w:r>
      <w:r w:rsidR="004B4BDD" w:rsidRPr="00B21D89">
        <w:rPr>
          <w:rFonts w:eastAsia="Times New Roman"/>
          <w:sz w:val="22"/>
          <w:szCs w:val="22"/>
        </w:rPr>
        <w:t xml:space="preserve"> </w:t>
      </w:r>
      <w:r w:rsidR="00FB2BD4" w:rsidRPr="00B21D89">
        <w:rPr>
          <w:rFonts w:eastAsia="Times New Roman"/>
          <w:sz w:val="22"/>
          <w:szCs w:val="22"/>
        </w:rPr>
        <w:t xml:space="preserve">JEDZ (zamieszczony na stronie </w:t>
      </w:r>
      <w:r w:rsidR="00406BED" w:rsidRPr="00B21D89">
        <w:rPr>
          <w:rFonts w:eastAsia="Times New Roman"/>
          <w:sz w:val="22"/>
          <w:szCs w:val="22"/>
        </w:rPr>
        <w:t>Zamawia</w:t>
      </w:r>
      <w:r w:rsidR="00FB2BD4" w:rsidRPr="00B21D89">
        <w:rPr>
          <w:rFonts w:eastAsia="Times New Roman"/>
          <w:sz w:val="22"/>
          <w:szCs w:val="22"/>
        </w:rPr>
        <w:t>jącego).</w:t>
      </w:r>
    </w:p>
    <w:p w14:paraId="6BA2B850" w14:textId="38754500" w:rsidR="009C51BB" w:rsidRPr="00B21D89" w:rsidRDefault="009C51BB" w:rsidP="004B4BDD">
      <w:pPr>
        <w:pStyle w:val="Akapitzlist"/>
        <w:numPr>
          <w:ilvl w:val="0"/>
          <w:numId w:val="16"/>
        </w:numPr>
        <w:suppressAutoHyphens/>
        <w:rPr>
          <w:rFonts w:eastAsia="Times New Roman"/>
          <w:sz w:val="22"/>
          <w:szCs w:val="22"/>
        </w:rPr>
      </w:pPr>
      <w:r w:rsidRPr="00B21D89">
        <w:rPr>
          <w:rFonts w:eastAsia="Times New Roman"/>
          <w:sz w:val="22"/>
          <w:szCs w:val="22"/>
        </w:rPr>
        <w:t>Załącznik nr 3A - Oświadczenie dotyczące przepisów sankcyjnych związanych z wojną w Ukrainie</w:t>
      </w:r>
    </w:p>
    <w:p w14:paraId="2D2A52FB" w14:textId="311DB84F" w:rsidR="002A04C0" w:rsidRPr="00B21D89" w:rsidRDefault="009C51BB" w:rsidP="00AF4A8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4 - </w:t>
      </w:r>
      <w:r w:rsidR="002A04C0" w:rsidRPr="00B21D89">
        <w:rPr>
          <w:rFonts w:eastAsia="Times New Roman" w:cs="Times New Roman"/>
          <w:sz w:val="22"/>
          <w:szCs w:val="22"/>
        </w:rPr>
        <w:t>Zobowiązanie na podstawie art. 118 ustawy Prawo zamówień publicznych.</w:t>
      </w:r>
    </w:p>
    <w:p w14:paraId="4BBE26A6" w14:textId="22E28450" w:rsidR="00CC5312" w:rsidRPr="00B21D89" w:rsidRDefault="009C51BB" w:rsidP="00AF4A8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5 - </w:t>
      </w:r>
      <w:r w:rsidR="00CC5312" w:rsidRPr="00B21D89">
        <w:rPr>
          <w:rFonts w:eastAsia="Times New Roman" w:cs="Times New Roman"/>
          <w:sz w:val="22"/>
          <w:szCs w:val="22"/>
        </w:rPr>
        <w:t>Oświadczenie o przynależności do grupy kapitałowej</w:t>
      </w:r>
    </w:p>
    <w:p w14:paraId="58DD825F" w14:textId="3A6566D2" w:rsidR="00D54AA0" w:rsidRPr="00B21D89" w:rsidRDefault="009C51BB" w:rsidP="009C5A7C">
      <w:pPr>
        <w:numPr>
          <w:ilvl w:val="0"/>
          <w:numId w:val="16"/>
        </w:numPr>
        <w:suppressAutoHyphens/>
        <w:rPr>
          <w:rFonts w:eastAsia="Times New Roman" w:cs="Times New Roman"/>
          <w:sz w:val="22"/>
          <w:szCs w:val="22"/>
        </w:rPr>
      </w:pPr>
      <w:proofErr w:type="spellStart"/>
      <w:r w:rsidRPr="00B21D89">
        <w:rPr>
          <w:rFonts w:eastAsia="Times New Roman" w:cs="Times New Roman"/>
          <w:sz w:val="22"/>
          <w:szCs w:val="22"/>
        </w:rPr>
        <w:t>Załacznik</w:t>
      </w:r>
      <w:proofErr w:type="spellEnd"/>
      <w:r w:rsidRPr="00B21D89">
        <w:rPr>
          <w:rFonts w:eastAsia="Times New Roman" w:cs="Times New Roman"/>
          <w:sz w:val="22"/>
          <w:szCs w:val="22"/>
        </w:rPr>
        <w:t xml:space="preserve"> nr 6 - </w:t>
      </w:r>
      <w:r w:rsidR="00C3539F" w:rsidRPr="00B21D89">
        <w:rPr>
          <w:rFonts w:eastAsia="Times New Roman" w:cs="Times New Roman"/>
          <w:sz w:val="22"/>
          <w:szCs w:val="22"/>
        </w:rPr>
        <w:t>Oświadczenie Wykonawcy</w:t>
      </w:r>
    </w:p>
    <w:p w14:paraId="44DF6F12" w14:textId="1F677080" w:rsidR="0023715D" w:rsidRPr="00B21D89" w:rsidRDefault="009C51BB" w:rsidP="00AF4A8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7 - </w:t>
      </w:r>
      <w:r w:rsidR="000A5C30" w:rsidRPr="00B21D89">
        <w:rPr>
          <w:rFonts w:eastAsia="Times New Roman" w:cs="Times New Roman"/>
          <w:sz w:val="22"/>
          <w:szCs w:val="22"/>
        </w:rPr>
        <w:t>Wzór umowy</w:t>
      </w:r>
    </w:p>
    <w:p w14:paraId="3CCEE6D1" w14:textId="1CB70A93" w:rsidR="00ED7EB3" w:rsidRPr="00B21D89" w:rsidRDefault="009C51BB" w:rsidP="00895E1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8 - </w:t>
      </w:r>
      <w:r w:rsidR="00895E16" w:rsidRPr="00B21D89">
        <w:rPr>
          <w:rFonts w:eastAsia="Times New Roman" w:cs="Times New Roman"/>
          <w:sz w:val="22"/>
          <w:szCs w:val="22"/>
        </w:rPr>
        <w:t>Oświadczenia wykonawcy o aktualności informacji zawartych w oświadczeniu (dokument własny Wykonawcy)</w:t>
      </w:r>
    </w:p>
    <w:p w14:paraId="2C7268F0" w14:textId="5A3E37FF" w:rsidR="009C51BB" w:rsidRPr="00B21D89" w:rsidRDefault="009C51BB" w:rsidP="00AF4A86">
      <w:pPr>
        <w:numPr>
          <w:ilvl w:val="0"/>
          <w:numId w:val="16"/>
        </w:numPr>
        <w:suppressAutoHyphens/>
        <w:rPr>
          <w:rFonts w:eastAsia="Times New Roman" w:cs="Times New Roman"/>
          <w:sz w:val="22"/>
          <w:szCs w:val="22"/>
        </w:rPr>
      </w:pPr>
      <w:r w:rsidRPr="00B21D89">
        <w:rPr>
          <w:rFonts w:eastAsia="Times New Roman" w:cs="Times New Roman"/>
          <w:sz w:val="22"/>
          <w:szCs w:val="22"/>
        </w:rPr>
        <w:t xml:space="preserve">Załącznik nr </w:t>
      </w:r>
      <w:r w:rsidR="00895E16" w:rsidRPr="00B21D89">
        <w:rPr>
          <w:rFonts w:eastAsia="Times New Roman" w:cs="Times New Roman"/>
          <w:sz w:val="22"/>
          <w:szCs w:val="22"/>
        </w:rPr>
        <w:t>9 - Identyfikator postępowania podany w Linku do postępowania</w:t>
      </w:r>
    </w:p>
    <w:p w14:paraId="5FB6907E" w14:textId="77777777" w:rsidR="00225A4C" w:rsidRPr="00EE5751" w:rsidRDefault="00225A4C" w:rsidP="00225A4C">
      <w:pPr>
        <w:suppressAutoHyphens/>
        <w:ind w:left="360"/>
        <w:rPr>
          <w:rFonts w:eastAsia="Times New Roman" w:cs="Times New Roman"/>
          <w:sz w:val="22"/>
          <w:szCs w:val="22"/>
        </w:rPr>
      </w:pPr>
    </w:p>
    <w:p w14:paraId="79D20B76" w14:textId="77777777" w:rsidR="001B5CA4" w:rsidRPr="00992D5C" w:rsidRDefault="001B5CA4">
      <w:pPr>
        <w:pStyle w:val="Tekstdymka"/>
        <w:rPr>
          <w:rFonts w:ascii="Times New Roman" w:hAnsi="Times New Roman" w:cs="Times New Roman"/>
          <w:color w:val="00B050"/>
          <w:sz w:val="22"/>
          <w:szCs w:val="22"/>
        </w:rPr>
      </w:pPr>
    </w:p>
    <w:p w14:paraId="0A0E97F8" w14:textId="77777777" w:rsidR="00D57B5E" w:rsidRPr="0045786E" w:rsidRDefault="00CF7A86" w:rsidP="00D57B5E">
      <w:pPr>
        <w:jc w:val="both"/>
        <w:rPr>
          <w:rFonts w:cs="Times New Roman"/>
          <w:bCs/>
          <w:sz w:val="22"/>
          <w:szCs w:val="22"/>
        </w:rPr>
      </w:pPr>
      <w:r w:rsidRPr="0045786E">
        <w:rPr>
          <w:rFonts w:cs="Times New Roman"/>
          <w:bCs/>
          <w:sz w:val="22"/>
          <w:szCs w:val="22"/>
        </w:rPr>
        <w:t xml:space="preserve">Akceptacja prawna SWZ </w:t>
      </w:r>
      <w:r w:rsidR="00D57B5E" w:rsidRPr="0045786E">
        <w:rPr>
          <w:rFonts w:cs="Times New Roman"/>
          <w:bCs/>
          <w:sz w:val="22"/>
          <w:szCs w:val="22"/>
        </w:rPr>
        <w:tab/>
      </w:r>
      <w:r w:rsidR="00D57B5E" w:rsidRPr="0045786E">
        <w:rPr>
          <w:rFonts w:cs="Times New Roman"/>
          <w:bCs/>
          <w:sz w:val="22"/>
          <w:szCs w:val="22"/>
        </w:rPr>
        <w:tab/>
      </w:r>
      <w:r w:rsidR="00D57B5E" w:rsidRPr="0045786E">
        <w:rPr>
          <w:rFonts w:cs="Times New Roman"/>
          <w:bCs/>
          <w:sz w:val="22"/>
          <w:szCs w:val="22"/>
        </w:rPr>
        <w:tab/>
      </w:r>
      <w:r w:rsidR="00D57B5E" w:rsidRPr="0045786E">
        <w:rPr>
          <w:rFonts w:cs="Times New Roman"/>
          <w:bCs/>
          <w:sz w:val="22"/>
          <w:szCs w:val="22"/>
        </w:rPr>
        <w:tab/>
        <w:t xml:space="preserve">        Pracownik przygotowujący SWZ, </w:t>
      </w:r>
    </w:p>
    <w:p w14:paraId="6CE8C05C" w14:textId="77777777" w:rsidR="00D57B5E" w:rsidRPr="0045786E" w:rsidRDefault="00D57B5E" w:rsidP="00D57B5E">
      <w:pPr>
        <w:jc w:val="both"/>
        <w:rPr>
          <w:rFonts w:cs="Times New Roman"/>
          <w:bCs/>
          <w:sz w:val="22"/>
          <w:szCs w:val="22"/>
        </w:rPr>
      </w:pPr>
      <w:r w:rsidRPr="0045786E">
        <w:rPr>
          <w:rFonts w:cs="Times New Roman"/>
          <w:bCs/>
          <w:sz w:val="22"/>
          <w:szCs w:val="22"/>
        </w:rPr>
        <w:t xml:space="preserve">   przez Radcę Prawnego                                                            prowadzący postępowanie </w:t>
      </w:r>
    </w:p>
    <w:p w14:paraId="38287D43" w14:textId="77777777" w:rsidR="00CF7A86" w:rsidRPr="0045786E" w:rsidRDefault="00CF7A86" w:rsidP="00CF7A86">
      <w:pPr>
        <w:jc w:val="both"/>
        <w:rPr>
          <w:rFonts w:cs="Times New Roman"/>
          <w:bCs/>
          <w:sz w:val="22"/>
          <w:szCs w:val="22"/>
        </w:rPr>
      </w:pPr>
    </w:p>
    <w:p w14:paraId="045A464A" w14:textId="77777777" w:rsidR="00CF7A86" w:rsidRPr="0045786E" w:rsidRDefault="00CF7A86" w:rsidP="00CF7A86">
      <w:pPr>
        <w:jc w:val="both"/>
        <w:rPr>
          <w:rFonts w:cs="Times New Roman"/>
          <w:bCs/>
          <w:sz w:val="22"/>
          <w:szCs w:val="22"/>
        </w:rPr>
      </w:pPr>
    </w:p>
    <w:p w14:paraId="16473B49" w14:textId="77777777" w:rsidR="00CF7A86" w:rsidRPr="0045786E" w:rsidRDefault="00FB2BD4" w:rsidP="00CF7A86">
      <w:pPr>
        <w:jc w:val="both"/>
        <w:rPr>
          <w:rFonts w:cs="Times New Roman"/>
          <w:bCs/>
          <w:sz w:val="22"/>
          <w:szCs w:val="22"/>
        </w:rPr>
      </w:pPr>
      <w:r w:rsidRPr="0045786E">
        <w:rPr>
          <w:rFonts w:cs="Times New Roman"/>
          <w:bCs/>
          <w:sz w:val="22"/>
          <w:szCs w:val="22"/>
        </w:rPr>
        <w:t>………………………………………….                                   ………………………………………</w:t>
      </w:r>
    </w:p>
    <w:p w14:paraId="45BA0E0D" w14:textId="77777777" w:rsidR="00CF7A86" w:rsidRPr="0045786E" w:rsidRDefault="00CF7A86" w:rsidP="00CF7A86">
      <w:pPr>
        <w:jc w:val="both"/>
        <w:rPr>
          <w:rFonts w:cs="Times New Roman"/>
          <w:bCs/>
          <w:i/>
          <w:sz w:val="22"/>
          <w:szCs w:val="22"/>
        </w:rPr>
      </w:pPr>
      <w:r w:rsidRPr="0045786E">
        <w:rPr>
          <w:rFonts w:cs="Times New Roman"/>
          <w:bCs/>
          <w:i/>
          <w:sz w:val="22"/>
          <w:szCs w:val="22"/>
        </w:rPr>
        <w:t xml:space="preserve">                   podpis </w:t>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t xml:space="preserve">       </w:t>
      </w:r>
      <w:proofErr w:type="spellStart"/>
      <w:r w:rsidR="00D57B5E" w:rsidRPr="0045786E">
        <w:rPr>
          <w:rFonts w:cs="Times New Roman"/>
          <w:bCs/>
          <w:i/>
          <w:sz w:val="22"/>
          <w:szCs w:val="22"/>
        </w:rPr>
        <w:t>podpis</w:t>
      </w:r>
      <w:proofErr w:type="spellEnd"/>
      <w:r w:rsidR="00D57B5E" w:rsidRPr="0045786E">
        <w:rPr>
          <w:rFonts w:cs="Times New Roman"/>
          <w:bCs/>
          <w:i/>
          <w:sz w:val="22"/>
          <w:szCs w:val="22"/>
        </w:rPr>
        <w:t xml:space="preserve"> </w:t>
      </w:r>
    </w:p>
    <w:p w14:paraId="54272532" w14:textId="77777777" w:rsidR="00071F7E" w:rsidRPr="00992D5C" w:rsidRDefault="00071F7E" w:rsidP="00B21D89">
      <w:pPr>
        <w:pStyle w:val="Nagwek3"/>
        <w:numPr>
          <w:ilvl w:val="0"/>
          <w:numId w:val="0"/>
        </w:numPr>
        <w:jc w:val="left"/>
        <w:rPr>
          <w:rFonts w:cs="Times New Roman"/>
          <w:color w:val="00B050"/>
          <w:sz w:val="22"/>
          <w:szCs w:val="22"/>
        </w:rPr>
        <w:sectPr w:rsidR="00071F7E" w:rsidRPr="00992D5C" w:rsidSect="007E10CB">
          <w:headerReference w:type="default" r:id="rId19"/>
          <w:footerReference w:type="default" r:id="rId20"/>
          <w:headerReference w:type="first" r:id="rId21"/>
          <w:footerReference w:type="first" r:id="rId22"/>
          <w:pgSz w:w="11906" w:h="16838"/>
          <w:pgMar w:top="680" w:right="794" w:bottom="1191" w:left="1134" w:header="709" w:footer="510" w:gutter="0"/>
          <w:cols w:space="708"/>
          <w:titlePg/>
          <w:docGrid w:linePitch="360"/>
        </w:sectPr>
      </w:pPr>
    </w:p>
    <w:p w14:paraId="7CCAE386" w14:textId="139D3DE0" w:rsidR="00FB2BD4" w:rsidRPr="0045786E" w:rsidRDefault="00FB2BD4" w:rsidP="00B21D89">
      <w:pPr>
        <w:suppressAutoHyphens/>
        <w:rPr>
          <w:rFonts w:cs="Times New Roman"/>
          <w:b/>
          <w:sz w:val="22"/>
          <w:szCs w:val="22"/>
        </w:rPr>
      </w:pPr>
      <w:r w:rsidRPr="0045786E">
        <w:rPr>
          <w:rFonts w:cs="Times New Roman"/>
          <w:b/>
          <w:sz w:val="22"/>
          <w:szCs w:val="22"/>
        </w:rPr>
        <w:lastRenderedPageBreak/>
        <w:t>Załącznik nr 1</w:t>
      </w:r>
      <w:r w:rsidR="00E8008A" w:rsidRPr="0045786E">
        <w:rPr>
          <w:rFonts w:cs="Times New Roman"/>
          <w:b/>
          <w:sz w:val="22"/>
          <w:szCs w:val="22"/>
        </w:rPr>
        <w:t xml:space="preserve"> do SWZ</w:t>
      </w:r>
    </w:p>
    <w:p w14:paraId="0E878F42" w14:textId="39D18D3A" w:rsidR="00FB2BD4" w:rsidRPr="00273E0B" w:rsidRDefault="00FB2BD4" w:rsidP="00FB2BD4">
      <w:pPr>
        <w:suppressAutoHyphens/>
        <w:rPr>
          <w:rFonts w:cs="Times New Roman"/>
          <w:b/>
          <w:sz w:val="22"/>
          <w:szCs w:val="22"/>
        </w:rPr>
      </w:pPr>
      <w:r w:rsidRPr="000D09E9">
        <w:rPr>
          <w:rFonts w:cs="Times New Roman"/>
          <w:b/>
          <w:sz w:val="22"/>
          <w:szCs w:val="22"/>
        </w:rPr>
        <w:t>Sprawa nr  Z</w:t>
      </w:r>
      <w:r w:rsidR="00016297">
        <w:rPr>
          <w:rFonts w:cs="Times New Roman"/>
          <w:b/>
          <w:sz w:val="22"/>
          <w:szCs w:val="22"/>
        </w:rPr>
        <w:t>P/</w:t>
      </w:r>
      <w:r w:rsidR="00531CA2">
        <w:rPr>
          <w:rFonts w:cs="Times New Roman"/>
          <w:b/>
          <w:sz w:val="22"/>
          <w:szCs w:val="22"/>
        </w:rPr>
        <w:t>136</w:t>
      </w:r>
      <w:r w:rsidR="00016297">
        <w:rPr>
          <w:rFonts w:cs="Times New Roman"/>
          <w:b/>
          <w:sz w:val="22"/>
          <w:szCs w:val="22"/>
        </w:rPr>
        <w:t>/2024</w:t>
      </w:r>
    </w:p>
    <w:p w14:paraId="018F88F5" w14:textId="77777777" w:rsidR="00FB2BD4" w:rsidRPr="00820E14" w:rsidRDefault="00FB2BD4" w:rsidP="00FB2BD4">
      <w:pPr>
        <w:suppressAutoHyphens/>
        <w:rPr>
          <w:rFonts w:cs="Times New Roman"/>
          <w:bCs/>
          <w:sz w:val="22"/>
          <w:szCs w:val="22"/>
        </w:rPr>
      </w:pPr>
    </w:p>
    <w:tbl>
      <w:tblPr>
        <w:tblW w:w="0" w:type="auto"/>
        <w:tblLook w:val="04A0" w:firstRow="1" w:lastRow="0" w:firstColumn="1" w:lastColumn="0" w:noHBand="0" w:noVBand="1"/>
      </w:tblPr>
      <w:tblGrid>
        <w:gridCol w:w="4077"/>
        <w:gridCol w:w="5132"/>
      </w:tblGrid>
      <w:tr w:rsidR="00FB2BD4" w:rsidRPr="00820E14" w14:paraId="3DE588DB" w14:textId="77777777" w:rsidTr="00EE4E79">
        <w:tc>
          <w:tcPr>
            <w:tcW w:w="4077" w:type="dxa"/>
            <w:shd w:val="clear" w:color="auto" w:fill="auto"/>
          </w:tcPr>
          <w:p w14:paraId="7A85D865" w14:textId="77777777" w:rsidR="00FB2BD4" w:rsidRPr="00820E14" w:rsidRDefault="00FB2BD4" w:rsidP="00FB2BD4">
            <w:pPr>
              <w:suppressAutoHyphens/>
              <w:spacing w:line="360" w:lineRule="auto"/>
              <w:jc w:val="right"/>
              <w:rPr>
                <w:rFonts w:cs="Times New Roman"/>
                <w:bCs/>
              </w:rPr>
            </w:pPr>
          </w:p>
        </w:tc>
        <w:tc>
          <w:tcPr>
            <w:tcW w:w="5132" w:type="dxa"/>
            <w:shd w:val="clear" w:color="auto" w:fill="auto"/>
          </w:tcPr>
          <w:p w14:paraId="7BCBA023" w14:textId="77777777" w:rsidR="00FB2BD4" w:rsidRPr="00820E14" w:rsidRDefault="00FB2BD4" w:rsidP="00FB2BD4">
            <w:pPr>
              <w:suppressAutoHyphens/>
              <w:ind w:right="-142"/>
              <w:jc w:val="center"/>
              <w:rPr>
                <w:rFonts w:cs="Times New Roman"/>
                <w:bCs/>
              </w:rPr>
            </w:pPr>
            <w:r w:rsidRPr="00820E14">
              <w:rPr>
                <w:rFonts w:cs="Times New Roman"/>
                <w:bCs/>
                <w:sz w:val="22"/>
                <w:szCs w:val="22"/>
              </w:rPr>
              <w:t>Samodzielny Publiczny Zakład Opieki Zdrowotnej</w:t>
            </w:r>
          </w:p>
          <w:p w14:paraId="4DCB576C" w14:textId="77777777" w:rsidR="00FB2BD4" w:rsidRPr="00820E14" w:rsidRDefault="00FB2BD4" w:rsidP="00FB2BD4">
            <w:pPr>
              <w:suppressAutoHyphens/>
              <w:ind w:right="-142"/>
              <w:jc w:val="center"/>
              <w:rPr>
                <w:rFonts w:cs="Times New Roman"/>
                <w:bCs/>
              </w:rPr>
            </w:pPr>
            <w:r w:rsidRPr="00820E14">
              <w:rPr>
                <w:rFonts w:cs="Times New Roman"/>
                <w:bCs/>
                <w:sz w:val="22"/>
                <w:szCs w:val="22"/>
              </w:rPr>
              <w:t>Centralny Szpital Kliniczny</w:t>
            </w:r>
          </w:p>
          <w:p w14:paraId="0CE5BC0E" w14:textId="77777777" w:rsidR="00FB2BD4" w:rsidRPr="00820E14" w:rsidRDefault="00FB2BD4" w:rsidP="00FB2BD4">
            <w:pPr>
              <w:suppressAutoHyphens/>
              <w:ind w:right="-142"/>
              <w:jc w:val="center"/>
              <w:rPr>
                <w:rFonts w:cs="Times New Roman"/>
                <w:bCs/>
              </w:rPr>
            </w:pPr>
            <w:r w:rsidRPr="00820E14">
              <w:rPr>
                <w:rFonts w:cs="Times New Roman"/>
                <w:bCs/>
                <w:sz w:val="22"/>
                <w:szCs w:val="22"/>
              </w:rPr>
              <w:t>Uniwersytetu Medycznego w Łodzi</w:t>
            </w:r>
          </w:p>
          <w:p w14:paraId="646C1530" w14:textId="77777777" w:rsidR="00FB2BD4" w:rsidRPr="00820E14" w:rsidRDefault="00FB2BD4" w:rsidP="00FB2BD4">
            <w:pPr>
              <w:suppressAutoHyphens/>
              <w:ind w:right="-142"/>
              <w:jc w:val="center"/>
              <w:rPr>
                <w:rFonts w:cs="Times New Roman"/>
                <w:bCs/>
              </w:rPr>
            </w:pPr>
            <w:r w:rsidRPr="00820E14">
              <w:rPr>
                <w:rFonts w:cs="Times New Roman"/>
                <w:bCs/>
                <w:sz w:val="22"/>
                <w:szCs w:val="22"/>
              </w:rPr>
              <w:t>Łódź, ul. Pomorska 251</w:t>
            </w:r>
          </w:p>
          <w:p w14:paraId="2175C3CE" w14:textId="77777777" w:rsidR="00E8008A" w:rsidRPr="00820E14" w:rsidRDefault="00E8008A" w:rsidP="00FB2BD4">
            <w:pPr>
              <w:suppressAutoHyphens/>
              <w:ind w:right="-142"/>
              <w:jc w:val="center"/>
              <w:rPr>
                <w:rFonts w:cs="Times New Roman"/>
                <w:bCs/>
              </w:rPr>
            </w:pPr>
          </w:p>
        </w:tc>
      </w:tr>
    </w:tbl>
    <w:p w14:paraId="29C01D4A" w14:textId="77777777" w:rsidR="00FB2BD4" w:rsidRPr="00820E14" w:rsidRDefault="00FB2BD4" w:rsidP="00FB2BD4">
      <w:pPr>
        <w:suppressAutoHyphens/>
        <w:spacing w:line="360" w:lineRule="auto"/>
        <w:jc w:val="center"/>
        <w:rPr>
          <w:rFonts w:cs="Times New Roman"/>
          <w:b/>
          <w:sz w:val="22"/>
          <w:szCs w:val="22"/>
        </w:rPr>
      </w:pPr>
      <w:r w:rsidRPr="00820E14">
        <w:rPr>
          <w:rFonts w:cs="Times New Roman"/>
          <w:b/>
          <w:sz w:val="22"/>
          <w:szCs w:val="22"/>
        </w:rPr>
        <w:t>FORMULARZ OFERTOWY</w:t>
      </w:r>
    </w:p>
    <w:p w14:paraId="4A3070A8" w14:textId="77777777" w:rsidR="00FB2BD4" w:rsidRPr="00820E14" w:rsidRDefault="00FB2BD4" w:rsidP="00AF4A86">
      <w:pPr>
        <w:pStyle w:val="Akapitzlist"/>
        <w:numPr>
          <w:ilvl w:val="0"/>
          <w:numId w:val="19"/>
        </w:numPr>
        <w:suppressAutoHyphens/>
        <w:spacing w:line="360" w:lineRule="auto"/>
        <w:rPr>
          <w:b/>
          <w:sz w:val="22"/>
          <w:szCs w:val="22"/>
        </w:rPr>
      </w:pPr>
      <w:r w:rsidRPr="00820E14">
        <w:rPr>
          <w:b/>
          <w:sz w:val="22"/>
          <w:szCs w:val="22"/>
        </w:rPr>
        <w:t xml:space="preserve">Nazwa i siedziba </w:t>
      </w:r>
      <w:r w:rsidR="00B57382">
        <w:rPr>
          <w:b/>
          <w:sz w:val="22"/>
          <w:szCs w:val="22"/>
        </w:rPr>
        <w:t>Wykonawc</w:t>
      </w:r>
      <w:r w:rsidRPr="00820E14">
        <w:rPr>
          <w:b/>
          <w:sz w:val="22"/>
          <w:szCs w:val="22"/>
        </w:rPr>
        <w:t xml:space="preserve">y </w:t>
      </w:r>
    </w:p>
    <w:p w14:paraId="3F5EAF87" w14:textId="77777777" w:rsidR="00FB2BD4" w:rsidRPr="00820E14" w:rsidRDefault="00FB2BD4" w:rsidP="00FB2BD4">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14:paraId="2E80A75C" w14:textId="77777777" w:rsidR="00FB2BD4" w:rsidRPr="00820E14" w:rsidRDefault="00FB2BD4" w:rsidP="00FB2BD4">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14:paraId="18A13BAE"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 xml:space="preserve">Osoba uprawniona do kontaktu z </w:t>
      </w:r>
      <w:r w:rsidR="00406BED">
        <w:rPr>
          <w:rFonts w:cs="Times New Roman"/>
          <w:bCs/>
          <w:sz w:val="22"/>
          <w:szCs w:val="22"/>
        </w:rPr>
        <w:t>Zamawia</w:t>
      </w:r>
      <w:r w:rsidRPr="00820E14">
        <w:rPr>
          <w:rFonts w:cs="Times New Roman"/>
          <w:bCs/>
          <w:sz w:val="22"/>
          <w:szCs w:val="22"/>
        </w:rPr>
        <w:t>ją</w:t>
      </w:r>
      <w:r w:rsidR="0045786E">
        <w:rPr>
          <w:rFonts w:cs="Times New Roman"/>
          <w:bCs/>
          <w:sz w:val="22"/>
          <w:szCs w:val="22"/>
        </w:rPr>
        <w:t>cym (imię, nazwisko, stanowisko</w:t>
      </w:r>
      <w:r w:rsidRPr="00820E14">
        <w:rPr>
          <w:rFonts w:cs="Times New Roman"/>
          <w:bCs/>
          <w:sz w:val="22"/>
          <w:szCs w:val="22"/>
        </w:rPr>
        <w:t>):</w:t>
      </w:r>
    </w:p>
    <w:p w14:paraId="7C7B5215" w14:textId="77777777" w:rsidR="00FB2BD4" w:rsidRPr="00820E14" w:rsidRDefault="00FB2BD4" w:rsidP="00E8008A">
      <w:pPr>
        <w:suppressAutoHyphens/>
        <w:ind w:right="-142"/>
        <w:rPr>
          <w:rFonts w:cs="Times New Roman"/>
          <w:bCs/>
          <w:sz w:val="22"/>
          <w:szCs w:val="22"/>
        </w:rPr>
      </w:pPr>
    </w:p>
    <w:p w14:paraId="2208E199"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w:t>
      </w:r>
      <w:r w:rsidR="00E8008A" w:rsidRPr="00820E14">
        <w:rPr>
          <w:rFonts w:cs="Times New Roman"/>
          <w:bCs/>
          <w:sz w:val="22"/>
          <w:szCs w:val="22"/>
        </w:rPr>
        <w:t>......................</w:t>
      </w:r>
      <w:r w:rsidRPr="00820E14">
        <w:rPr>
          <w:rFonts w:cs="Times New Roman"/>
          <w:bCs/>
          <w:sz w:val="22"/>
          <w:szCs w:val="22"/>
        </w:rPr>
        <w:t>.......</w:t>
      </w:r>
    </w:p>
    <w:p w14:paraId="49C368B3"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nr telefonu………………………………………….</w:t>
      </w:r>
      <w:r w:rsidR="00E8008A" w:rsidRPr="00820E14">
        <w:rPr>
          <w:rFonts w:cs="Times New Roman"/>
          <w:bCs/>
          <w:sz w:val="22"/>
          <w:szCs w:val="22"/>
        </w:rPr>
        <w:t xml:space="preserve">, </w:t>
      </w:r>
      <w:r w:rsidRPr="00820E14">
        <w:rPr>
          <w:rFonts w:cs="Times New Roman"/>
          <w:bCs/>
          <w:sz w:val="22"/>
          <w:szCs w:val="22"/>
        </w:rPr>
        <w:t>email:..........................................@...........................</w:t>
      </w:r>
    </w:p>
    <w:p w14:paraId="689464C1" w14:textId="77777777" w:rsidR="00FB2BD4" w:rsidRPr="00820E14" w:rsidRDefault="00E8008A" w:rsidP="00E8008A">
      <w:pPr>
        <w:suppressAutoHyphens/>
        <w:ind w:right="-142"/>
        <w:rPr>
          <w:rFonts w:cs="Times New Roman"/>
          <w:bCs/>
          <w:sz w:val="22"/>
          <w:szCs w:val="22"/>
        </w:rPr>
      </w:pPr>
      <w:r w:rsidRPr="00820E14">
        <w:rPr>
          <w:rFonts w:cs="Times New Roman"/>
          <w:bCs/>
          <w:sz w:val="22"/>
          <w:szCs w:val="22"/>
        </w:rPr>
        <w:t>KRS: ………………………….</w:t>
      </w:r>
      <w:r w:rsidR="00FB2BD4" w:rsidRPr="00820E14">
        <w:rPr>
          <w:rFonts w:cs="Times New Roman"/>
          <w:bCs/>
          <w:sz w:val="22"/>
          <w:szCs w:val="22"/>
        </w:rPr>
        <w:t>Regon:.........................................NIP:.........................................................</w:t>
      </w:r>
    </w:p>
    <w:p w14:paraId="1FEA3621"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Województwo..................................................................</w:t>
      </w:r>
    </w:p>
    <w:p w14:paraId="772B46AF" w14:textId="77777777" w:rsidR="00FB2BD4" w:rsidRDefault="00FB2BD4" w:rsidP="00E8008A">
      <w:pPr>
        <w:spacing w:before="120" w:after="120"/>
        <w:jc w:val="both"/>
        <w:rPr>
          <w:rFonts w:cs="Times New Roman"/>
          <w:bCs/>
          <w:sz w:val="22"/>
          <w:szCs w:val="22"/>
        </w:rPr>
      </w:pPr>
      <w:r w:rsidRPr="00820E14">
        <w:rPr>
          <w:rFonts w:cs="Times New Roman"/>
          <w:bCs/>
          <w:sz w:val="22"/>
          <w:szCs w:val="22"/>
        </w:rPr>
        <w:t xml:space="preserve">Jesteśmy przedsiębiorstwem </w:t>
      </w:r>
      <w:r w:rsidRPr="00820E14">
        <w:rPr>
          <w:rFonts w:cs="Times New Roman"/>
          <w:b/>
          <w:sz w:val="22"/>
          <w:szCs w:val="22"/>
        </w:rPr>
        <w:t>mikro*, małym*, średnim* nie dotyczy</w:t>
      </w:r>
      <w:r w:rsidRPr="00820E14">
        <w:rPr>
          <w:rFonts w:cs="Times New Roman"/>
          <w:bCs/>
          <w:sz w:val="22"/>
          <w:szCs w:val="22"/>
        </w:rPr>
        <w:t>* (zgodnie z ustawą Prawo przedsiębiorców z dnia 6 marca 20</w:t>
      </w:r>
      <w:r w:rsidR="00FE1669">
        <w:rPr>
          <w:rFonts w:cs="Times New Roman"/>
          <w:bCs/>
          <w:sz w:val="22"/>
          <w:szCs w:val="22"/>
        </w:rPr>
        <w:t>18 r. j.t., Dz.U. 202</w:t>
      </w:r>
      <w:r w:rsidR="00EA77C8">
        <w:rPr>
          <w:rFonts w:cs="Times New Roman"/>
          <w:bCs/>
          <w:sz w:val="22"/>
          <w:szCs w:val="22"/>
        </w:rPr>
        <w:t>3</w:t>
      </w:r>
      <w:r w:rsidR="00FE1669">
        <w:rPr>
          <w:rFonts w:cs="Times New Roman"/>
          <w:bCs/>
          <w:sz w:val="22"/>
          <w:szCs w:val="22"/>
        </w:rPr>
        <w:t xml:space="preserve"> poz. </w:t>
      </w:r>
      <w:r w:rsidR="00EA77C8">
        <w:rPr>
          <w:rFonts w:cs="Times New Roman"/>
          <w:bCs/>
          <w:sz w:val="22"/>
          <w:szCs w:val="22"/>
        </w:rPr>
        <w:t>221</w:t>
      </w:r>
      <w:r w:rsidRPr="00820E14">
        <w:rPr>
          <w:rFonts w:cs="Times New Roman"/>
          <w:bCs/>
          <w:sz w:val="22"/>
          <w:szCs w:val="22"/>
        </w:rPr>
        <w:t>),</w:t>
      </w:r>
    </w:p>
    <w:p w14:paraId="52439857" w14:textId="77777777" w:rsidR="005A1115" w:rsidRPr="001362E0" w:rsidRDefault="005A1115" w:rsidP="005A1115">
      <w:pPr>
        <w:suppressAutoHyphens/>
        <w:jc w:val="both"/>
        <w:rPr>
          <w:rFonts w:cs="Times New Roman"/>
          <w:bCs/>
          <w:sz w:val="22"/>
          <w:szCs w:val="22"/>
        </w:rPr>
      </w:pPr>
      <w:r w:rsidRPr="001362E0">
        <w:rPr>
          <w:rFonts w:cs="Times New Roman"/>
          <w:bCs/>
          <w:sz w:val="22"/>
          <w:szCs w:val="22"/>
        </w:rPr>
        <w:t>W przypadku uznania naszej oferty za najkorzystniejszą i zawarcia umowy, osobą uprawnioną do reprezentowania nas w kwestiach dotyczących realizacji postanowień Umowy,  będzie:</w:t>
      </w:r>
    </w:p>
    <w:p w14:paraId="063829AF" w14:textId="77777777" w:rsidR="005A1115" w:rsidRDefault="005A1115" w:rsidP="005A1115">
      <w:pPr>
        <w:tabs>
          <w:tab w:val="left" w:pos="284"/>
        </w:tabs>
        <w:autoSpaceDE w:val="0"/>
        <w:autoSpaceDN w:val="0"/>
        <w:spacing w:line="360" w:lineRule="auto"/>
        <w:rPr>
          <w:rFonts w:cs="Times New Roman"/>
          <w:b/>
          <w:sz w:val="22"/>
          <w:szCs w:val="22"/>
        </w:rPr>
      </w:pPr>
      <w:r>
        <w:rPr>
          <w:rFonts w:cs="Times New Roman"/>
          <w:b/>
          <w:sz w:val="22"/>
          <w:szCs w:val="22"/>
        </w:rPr>
        <w:t>p. ……………funkcja …………… tel. …………… mail……………………………</w:t>
      </w:r>
    </w:p>
    <w:p w14:paraId="33A3DD84" w14:textId="77777777" w:rsidR="00FB2BD4" w:rsidRPr="00820E14" w:rsidRDefault="00FB2BD4" w:rsidP="00E8008A">
      <w:pPr>
        <w:spacing w:before="120"/>
        <w:jc w:val="both"/>
        <w:rPr>
          <w:rFonts w:cs="Times New Roman"/>
          <w:bCs/>
          <w:sz w:val="22"/>
          <w:szCs w:val="22"/>
        </w:rPr>
      </w:pPr>
      <w:r w:rsidRPr="00820E14">
        <w:rPr>
          <w:rFonts w:cs="Times New Roman"/>
          <w:bCs/>
          <w:sz w:val="22"/>
          <w:szCs w:val="22"/>
        </w:rPr>
        <w:t xml:space="preserve">Oświadczamy, że niniejszy numer rachunku bankowego: …………………………………………………………………………….………,  jest taki sam jak numer rachunku na białej liście podatników VAT.  Wyżej wskazany nr rachunku bankowego będzie zgodny z podanym na fakturze Vat </w:t>
      </w:r>
      <w:r w:rsidR="00B57382">
        <w:rPr>
          <w:rFonts w:cs="Times New Roman"/>
          <w:bCs/>
          <w:sz w:val="22"/>
          <w:szCs w:val="22"/>
        </w:rPr>
        <w:t>Wykonawc</w:t>
      </w:r>
      <w:r w:rsidRPr="00820E14">
        <w:rPr>
          <w:rFonts w:cs="Times New Roman"/>
          <w:bCs/>
          <w:sz w:val="22"/>
          <w:szCs w:val="22"/>
        </w:rPr>
        <w:t>y.</w:t>
      </w:r>
      <w:r w:rsidR="00E8008A" w:rsidRPr="00820E14">
        <w:rPr>
          <w:rFonts w:cs="Times New Roman"/>
          <w:bCs/>
          <w:sz w:val="22"/>
          <w:szCs w:val="22"/>
        </w:rPr>
        <w:t xml:space="preserve"> </w:t>
      </w:r>
      <w:r w:rsidRPr="00820E14">
        <w:rPr>
          <w:rFonts w:cs="Times New Roman"/>
          <w:bCs/>
          <w:sz w:val="22"/>
          <w:szCs w:val="22"/>
        </w:rPr>
        <w:t xml:space="preserve">W przypadku zmiany numeru ww. rachunku informacje o zmianie przekażemy niezwłocznie do Działu Księgowości </w:t>
      </w:r>
      <w:r w:rsidR="00406BED">
        <w:rPr>
          <w:rFonts w:cs="Times New Roman"/>
          <w:bCs/>
          <w:sz w:val="22"/>
          <w:szCs w:val="22"/>
        </w:rPr>
        <w:t>Zamawia</w:t>
      </w:r>
      <w:r w:rsidRPr="00820E14">
        <w:rPr>
          <w:rFonts w:cs="Times New Roman"/>
          <w:bCs/>
          <w:sz w:val="22"/>
          <w:szCs w:val="22"/>
        </w:rPr>
        <w:t>jącego</w:t>
      </w:r>
    </w:p>
    <w:p w14:paraId="3075DA9C" w14:textId="77777777" w:rsidR="00E8008A" w:rsidRPr="00820E14" w:rsidRDefault="00E8008A" w:rsidP="00E8008A">
      <w:pPr>
        <w:spacing w:before="120"/>
        <w:jc w:val="both"/>
        <w:rPr>
          <w:rFonts w:ascii="Tahoma" w:eastAsia="Times New Roman" w:hAnsi="Tahoma" w:cs="Tahoma"/>
          <w:sz w:val="20"/>
          <w:szCs w:val="20"/>
          <w:lang w:eastAsia="ar-SA"/>
        </w:rPr>
      </w:pPr>
    </w:p>
    <w:p w14:paraId="34505B5A" w14:textId="77777777" w:rsidR="00FB2BD4" w:rsidRPr="00820E14" w:rsidRDefault="00FB2BD4" w:rsidP="00AF4A86">
      <w:pPr>
        <w:pStyle w:val="Akapitzlist"/>
        <w:numPr>
          <w:ilvl w:val="0"/>
          <w:numId w:val="19"/>
        </w:numPr>
        <w:suppressAutoHyphens/>
        <w:rPr>
          <w:b/>
          <w:sz w:val="22"/>
          <w:szCs w:val="22"/>
        </w:rPr>
      </w:pPr>
      <w:r w:rsidRPr="00820E14">
        <w:rPr>
          <w:b/>
          <w:sz w:val="22"/>
          <w:szCs w:val="22"/>
        </w:rPr>
        <w:t xml:space="preserve">Nazwa i adres </w:t>
      </w:r>
      <w:r w:rsidR="00B57382">
        <w:rPr>
          <w:b/>
          <w:sz w:val="22"/>
          <w:szCs w:val="22"/>
        </w:rPr>
        <w:t>Wykonawc</w:t>
      </w:r>
      <w:r w:rsidRPr="00820E14">
        <w:rPr>
          <w:b/>
          <w:sz w:val="22"/>
          <w:szCs w:val="22"/>
        </w:rPr>
        <w:t>ów wspólnie ubiegających się o zamówienie  w składzie:</w:t>
      </w:r>
    </w:p>
    <w:p w14:paraId="09CD6CE2" w14:textId="77777777" w:rsidR="00FB2BD4" w:rsidRPr="00820E14" w:rsidRDefault="00FB2BD4" w:rsidP="00FB2BD4">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14:paraId="28D6BDC5" w14:textId="77777777" w:rsidR="00FB2BD4" w:rsidRPr="00820E14" w:rsidRDefault="00FB2BD4" w:rsidP="00E8008A">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14:paraId="513AF3B9" w14:textId="77777777" w:rsidR="00FB2BD4" w:rsidRPr="00820E14" w:rsidRDefault="00FB2BD4" w:rsidP="00FB2BD4">
      <w:pPr>
        <w:suppressAutoHyphens/>
        <w:spacing w:before="120" w:line="276" w:lineRule="auto"/>
        <w:jc w:val="both"/>
        <w:rPr>
          <w:rFonts w:cs="Times New Roman"/>
          <w:bCs/>
          <w:sz w:val="22"/>
          <w:szCs w:val="22"/>
        </w:rPr>
      </w:pPr>
      <w:r w:rsidRPr="00820E14">
        <w:rPr>
          <w:rFonts w:cs="Times New Roman"/>
          <w:bCs/>
          <w:sz w:val="22"/>
          <w:szCs w:val="22"/>
        </w:rPr>
        <w:t>Oświadczam/-y, że:</w:t>
      </w:r>
    </w:p>
    <w:p w14:paraId="5DA4F325" w14:textId="77777777" w:rsidR="00FB2BD4" w:rsidRPr="00820E14" w:rsidRDefault="00FB2BD4" w:rsidP="00AF4A86">
      <w:pPr>
        <w:numPr>
          <w:ilvl w:val="0"/>
          <w:numId w:val="18"/>
        </w:numPr>
        <w:suppressAutoHyphens/>
        <w:spacing w:before="120" w:line="276" w:lineRule="auto"/>
        <w:ind w:left="714" w:hanging="357"/>
        <w:jc w:val="both"/>
        <w:rPr>
          <w:rFonts w:cs="Times New Roman"/>
          <w:bCs/>
          <w:sz w:val="22"/>
          <w:szCs w:val="22"/>
        </w:rPr>
      </w:pPr>
      <w:r w:rsidRPr="00820E14">
        <w:rPr>
          <w:rFonts w:cs="Times New Roman"/>
          <w:bCs/>
          <w:sz w:val="22"/>
          <w:szCs w:val="22"/>
        </w:rPr>
        <w:t>Zgłaszamy udział w przedmiotowym postępowaniu,</w:t>
      </w:r>
    </w:p>
    <w:p w14:paraId="1C10C4B6" w14:textId="77777777" w:rsidR="00FB2BD4" w:rsidRPr="00773A61" w:rsidRDefault="00FB2BD4" w:rsidP="00AF4A86">
      <w:pPr>
        <w:numPr>
          <w:ilvl w:val="0"/>
          <w:numId w:val="18"/>
        </w:numPr>
        <w:suppressAutoHyphens/>
        <w:spacing w:after="60"/>
        <w:ind w:left="714" w:hanging="357"/>
        <w:rPr>
          <w:rFonts w:cs="Times New Roman"/>
          <w:bCs/>
          <w:sz w:val="22"/>
          <w:szCs w:val="22"/>
          <w:highlight w:val="yellow"/>
        </w:rPr>
      </w:pPr>
      <w:r w:rsidRPr="00773A61">
        <w:rPr>
          <w:rFonts w:cs="Times New Roman"/>
          <w:bCs/>
          <w:sz w:val="22"/>
          <w:szCs w:val="22"/>
          <w:highlight w:val="yellow"/>
        </w:rPr>
        <w:t xml:space="preserve">Jesteśmy przedsiębiorstwem mikro*, małym*, średnim* nie dotyczy* (zgodnie z ustawą Prawo przedsiębiorców z dnia </w:t>
      </w:r>
      <w:r w:rsidR="00FE1669" w:rsidRPr="00773A61">
        <w:rPr>
          <w:rFonts w:cs="Times New Roman"/>
          <w:bCs/>
          <w:sz w:val="22"/>
          <w:szCs w:val="22"/>
          <w:highlight w:val="yellow"/>
        </w:rPr>
        <w:t>6 marca 2018 r. j.t., Dz.U. 202</w:t>
      </w:r>
      <w:r w:rsidR="00EA77C8" w:rsidRPr="00773A61">
        <w:rPr>
          <w:rFonts w:cs="Times New Roman"/>
          <w:bCs/>
          <w:sz w:val="22"/>
          <w:szCs w:val="22"/>
          <w:highlight w:val="yellow"/>
        </w:rPr>
        <w:t>3</w:t>
      </w:r>
      <w:r w:rsidR="00FE1669" w:rsidRPr="00773A61">
        <w:rPr>
          <w:rFonts w:cs="Times New Roman"/>
          <w:bCs/>
          <w:sz w:val="22"/>
          <w:szCs w:val="22"/>
          <w:highlight w:val="yellow"/>
        </w:rPr>
        <w:t xml:space="preserve"> poz. 1</w:t>
      </w:r>
      <w:r w:rsidR="00EA77C8" w:rsidRPr="00773A61">
        <w:rPr>
          <w:rFonts w:cs="Times New Roman"/>
          <w:bCs/>
          <w:sz w:val="22"/>
          <w:szCs w:val="22"/>
          <w:highlight w:val="yellow"/>
        </w:rPr>
        <w:t>21</w:t>
      </w:r>
      <w:r w:rsidRPr="00773A61">
        <w:rPr>
          <w:rFonts w:cs="Times New Roman"/>
          <w:bCs/>
          <w:sz w:val="22"/>
          <w:szCs w:val="22"/>
          <w:highlight w:val="yellow"/>
        </w:rPr>
        <w:t>).</w:t>
      </w:r>
    </w:p>
    <w:p w14:paraId="4A572DAB" w14:textId="77777777" w:rsidR="00FB2BD4" w:rsidRPr="00820E14" w:rsidRDefault="00FB2BD4" w:rsidP="00AF4A86">
      <w:pPr>
        <w:numPr>
          <w:ilvl w:val="0"/>
          <w:numId w:val="18"/>
        </w:numPr>
        <w:suppressAutoHyphens/>
        <w:spacing w:line="276" w:lineRule="auto"/>
        <w:ind w:left="714" w:hanging="357"/>
        <w:jc w:val="both"/>
        <w:rPr>
          <w:rFonts w:cs="Times New Roman"/>
          <w:bCs/>
          <w:sz w:val="22"/>
          <w:szCs w:val="22"/>
        </w:rPr>
      </w:pPr>
      <w:r w:rsidRPr="00820E14">
        <w:rPr>
          <w:rFonts w:cs="Times New Roman"/>
          <w:bCs/>
          <w:sz w:val="22"/>
          <w:szCs w:val="22"/>
        </w:rPr>
        <w:t xml:space="preserve">Pełnomocnikiem </w:t>
      </w:r>
      <w:r w:rsidR="00B57382">
        <w:rPr>
          <w:rFonts w:cs="Times New Roman"/>
          <w:bCs/>
          <w:sz w:val="22"/>
          <w:szCs w:val="22"/>
        </w:rPr>
        <w:t>Wykonawc</w:t>
      </w:r>
      <w:r w:rsidRPr="00820E14">
        <w:rPr>
          <w:rFonts w:cs="Times New Roman"/>
          <w:bCs/>
          <w:sz w:val="22"/>
          <w:szCs w:val="22"/>
        </w:rPr>
        <w:t xml:space="preserve">ów wspólnie ubiegających się o zamówienie  uprawnionym do reprezentowania  </w:t>
      </w:r>
      <w:r w:rsidR="00B57382">
        <w:rPr>
          <w:rFonts w:cs="Times New Roman"/>
          <w:bCs/>
          <w:sz w:val="22"/>
          <w:szCs w:val="22"/>
        </w:rPr>
        <w:t>Wykonawc</w:t>
      </w:r>
      <w:r w:rsidRPr="00820E14">
        <w:rPr>
          <w:rFonts w:cs="Times New Roman"/>
          <w:bCs/>
          <w:sz w:val="22"/>
          <w:szCs w:val="22"/>
        </w:rPr>
        <w:t>ów wspólnie ubiegających się o zamówienie w postępowaniu jest …………………………………………………………………………………………………… dotyczy*/ nie dotyczy*.</w:t>
      </w:r>
    </w:p>
    <w:p w14:paraId="0D7FD1C4" w14:textId="77777777" w:rsidR="00FB2BD4" w:rsidRPr="00820E14" w:rsidRDefault="00FB2BD4" w:rsidP="00AF4A86">
      <w:pPr>
        <w:numPr>
          <w:ilvl w:val="0"/>
          <w:numId w:val="18"/>
        </w:numPr>
        <w:suppressAutoHyphens/>
        <w:spacing w:before="120"/>
        <w:ind w:left="714" w:hanging="357"/>
        <w:jc w:val="both"/>
        <w:rPr>
          <w:rFonts w:cs="Times New Roman"/>
          <w:bCs/>
          <w:sz w:val="22"/>
          <w:szCs w:val="22"/>
        </w:rPr>
      </w:pPr>
      <w:r w:rsidRPr="00820E14">
        <w:rPr>
          <w:rFonts w:cs="Times New Roman"/>
          <w:bCs/>
          <w:sz w:val="22"/>
          <w:szCs w:val="22"/>
        </w:rPr>
        <w:t xml:space="preserve">Osoby uprawnione do reprezentowania podmiotu: </w:t>
      </w:r>
    </w:p>
    <w:p w14:paraId="7B9EFB1B" w14:textId="77777777" w:rsidR="00FB2BD4" w:rsidRPr="00820E14" w:rsidRDefault="00FB2BD4" w:rsidP="00FB2BD4">
      <w:pPr>
        <w:spacing w:line="276" w:lineRule="auto"/>
        <w:ind w:left="720"/>
        <w:jc w:val="both"/>
        <w:rPr>
          <w:rFonts w:cs="Times New Roman"/>
          <w:bCs/>
          <w:sz w:val="22"/>
          <w:szCs w:val="22"/>
        </w:rPr>
      </w:pPr>
      <w:r w:rsidRPr="00820E14">
        <w:rPr>
          <w:rFonts w:cs="Times New Roman"/>
          <w:bCs/>
          <w:sz w:val="22"/>
          <w:szCs w:val="22"/>
        </w:rPr>
        <w:t>……………………………………………………………………………………………………………</w:t>
      </w:r>
    </w:p>
    <w:p w14:paraId="1D142FC6" w14:textId="77777777" w:rsidR="00FB2BD4" w:rsidRPr="00820E14" w:rsidRDefault="00FB2BD4" w:rsidP="00AF4A86">
      <w:pPr>
        <w:numPr>
          <w:ilvl w:val="0"/>
          <w:numId w:val="17"/>
        </w:numPr>
        <w:suppressAutoHyphens/>
        <w:spacing w:after="120"/>
        <w:ind w:left="714" w:hanging="357"/>
        <w:jc w:val="both"/>
        <w:rPr>
          <w:rFonts w:cs="Times New Roman"/>
          <w:bCs/>
          <w:sz w:val="22"/>
          <w:szCs w:val="22"/>
        </w:rPr>
      </w:pPr>
      <w:r w:rsidRPr="00820E14">
        <w:rPr>
          <w:rFonts w:cs="Times New Roman"/>
          <w:bCs/>
          <w:sz w:val="22"/>
          <w:szCs w:val="22"/>
        </w:rPr>
        <w:t xml:space="preserve">W przypadku, jeśli działalność prowadzona jest w formie spółki cywilnej – </w:t>
      </w:r>
      <w:r w:rsidR="00406BED">
        <w:rPr>
          <w:rFonts w:cs="Times New Roman"/>
          <w:bCs/>
          <w:sz w:val="22"/>
          <w:szCs w:val="22"/>
        </w:rPr>
        <w:t>Zamawia</w:t>
      </w:r>
      <w:r w:rsidRPr="00820E14">
        <w:rPr>
          <w:rFonts w:cs="Times New Roman"/>
          <w:bCs/>
          <w:sz w:val="22"/>
          <w:szCs w:val="22"/>
        </w:rPr>
        <w:t>jący może zażądać w wyznaczonym terminie złożenia umowy tej spółki.*</w:t>
      </w:r>
    </w:p>
    <w:p w14:paraId="2A79873D" w14:textId="77777777" w:rsidR="0023715D" w:rsidRDefault="00FB2BD4" w:rsidP="0023715D">
      <w:pPr>
        <w:numPr>
          <w:ilvl w:val="0"/>
          <w:numId w:val="17"/>
        </w:numPr>
        <w:suppressAutoHyphens/>
        <w:spacing w:after="120" w:line="260" w:lineRule="atLeast"/>
        <w:ind w:left="714" w:hanging="357"/>
        <w:jc w:val="both"/>
        <w:rPr>
          <w:rFonts w:cs="Times New Roman"/>
          <w:bCs/>
          <w:sz w:val="22"/>
          <w:szCs w:val="22"/>
        </w:rPr>
      </w:pPr>
      <w:r w:rsidRPr="00820E14">
        <w:rPr>
          <w:rFonts w:cs="Times New Roman"/>
          <w:bCs/>
          <w:sz w:val="22"/>
          <w:szCs w:val="22"/>
        </w:rPr>
        <w:t xml:space="preserve">W przypadku, złożenia oferty przez dwóch lub więcej </w:t>
      </w:r>
      <w:r w:rsidR="00B57382">
        <w:rPr>
          <w:rFonts w:cs="Times New Roman"/>
          <w:bCs/>
          <w:sz w:val="22"/>
          <w:szCs w:val="22"/>
        </w:rPr>
        <w:t>Wykonawc</w:t>
      </w:r>
      <w:r w:rsidRPr="00820E14">
        <w:rPr>
          <w:rFonts w:cs="Times New Roman"/>
          <w:bCs/>
          <w:sz w:val="22"/>
          <w:szCs w:val="22"/>
        </w:rPr>
        <w:t xml:space="preserve">ów – </w:t>
      </w:r>
      <w:r w:rsidR="00406BED">
        <w:rPr>
          <w:rFonts w:cs="Times New Roman"/>
          <w:bCs/>
          <w:sz w:val="22"/>
          <w:szCs w:val="22"/>
        </w:rPr>
        <w:t>Zamawia</w:t>
      </w:r>
      <w:r w:rsidRPr="00820E14">
        <w:rPr>
          <w:rFonts w:cs="Times New Roman"/>
          <w:bCs/>
          <w:sz w:val="22"/>
          <w:szCs w:val="22"/>
        </w:rPr>
        <w:t xml:space="preserve">jący może zażądać w wyznaczonym terminie złożenia umowy regulującej współpracę tych </w:t>
      </w:r>
      <w:r w:rsidR="00B57382">
        <w:rPr>
          <w:rFonts w:cs="Times New Roman"/>
          <w:bCs/>
          <w:sz w:val="22"/>
          <w:szCs w:val="22"/>
        </w:rPr>
        <w:t>Wykonawc</w:t>
      </w:r>
      <w:r w:rsidRPr="00820E14">
        <w:rPr>
          <w:rFonts w:cs="Times New Roman"/>
          <w:bCs/>
          <w:sz w:val="22"/>
          <w:szCs w:val="22"/>
        </w:rPr>
        <w:t>ów.*</w:t>
      </w:r>
    </w:p>
    <w:p w14:paraId="1345ED81" w14:textId="77777777" w:rsidR="005219F4" w:rsidRPr="005219F4" w:rsidRDefault="005219F4" w:rsidP="005219F4">
      <w:pPr>
        <w:suppressAutoHyphens/>
        <w:spacing w:after="120" w:line="260" w:lineRule="atLeast"/>
        <w:ind w:left="714"/>
        <w:jc w:val="both"/>
        <w:rPr>
          <w:rFonts w:cs="Times New Roman"/>
          <w:bCs/>
          <w:sz w:val="22"/>
          <w:szCs w:val="22"/>
        </w:rPr>
      </w:pPr>
    </w:p>
    <w:p w14:paraId="7CB52622" w14:textId="77777777" w:rsidR="00FB2BD4" w:rsidRPr="003446C9" w:rsidRDefault="00FB2BD4" w:rsidP="00AF4A86">
      <w:pPr>
        <w:pStyle w:val="Akapitzlist"/>
        <w:numPr>
          <w:ilvl w:val="0"/>
          <w:numId w:val="19"/>
        </w:numPr>
        <w:suppressAutoHyphens/>
        <w:spacing w:line="360" w:lineRule="auto"/>
        <w:rPr>
          <w:b/>
          <w:sz w:val="22"/>
          <w:szCs w:val="22"/>
        </w:rPr>
      </w:pPr>
      <w:r w:rsidRPr="003446C9">
        <w:rPr>
          <w:b/>
          <w:sz w:val="22"/>
          <w:szCs w:val="22"/>
        </w:rPr>
        <w:t>Szczegóły oferty</w:t>
      </w:r>
      <w:r w:rsidR="009E7BAD" w:rsidRPr="003446C9">
        <w:rPr>
          <w:b/>
          <w:sz w:val="22"/>
          <w:szCs w:val="22"/>
        </w:rPr>
        <w:t xml:space="preserve"> na: </w:t>
      </w:r>
    </w:p>
    <w:p w14:paraId="1E2C6E56" w14:textId="762FA5FA" w:rsidR="001362E0" w:rsidRDefault="009C51BB" w:rsidP="00F509AB">
      <w:pPr>
        <w:ind w:left="360"/>
        <w:jc w:val="both"/>
        <w:rPr>
          <w:rFonts w:cs="Times New Roman"/>
          <w:bCs/>
          <w:sz w:val="22"/>
          <w:szCs w:val="22"/>
        </w:rPr>
      </w:pPr>
      <w:bookmarkStart w:id="14" w:name="_Hlk178016520"/>
      <w:r w:rsidRPr="009C51BB">
        <w:rPr>
          <w:b/>
          <w:sz w:val="22"/>
          <w:szCs w:val="22"/>
        </w:rPr>
        <w:t xml:space="preserve">Dostawa odczynników i materiałów zużywalnych na potrzeby Zakładu Patomorfologii, Medycznego Laboratorium Genetycznego - CKD i Laboratorium </w:t>
      </w:r>
      <w:proofErr w:type="spellStart"/>
      <w:r w:rsidRPr="009C51BB">
        <w:rPr>
          <w:b/>
          <w:sz w:val="22"/>
          <w:szCs w:val="22"/>
        </w:rPr>
        <w:t>OncoLab</w:t>
      </w:r>
      <w:proofErr w:type="spellEnd"/>
      <w:r w:rsidRPr="009C51BB">
        <w:rPr>
          <w:b/>
          <w:sz w:val="22"/>
          <w:szCs w:val="22"/>
        </w:rPr>
        <w:t xml:space="preserve"> CSK UM w Łodzi </w:t>
      </w:r>
      <w:bookmarkEnd w:id="14"/>
      <w:r w:rsidR="001362E0" w:rsidRPr="003446C9">
        <w:rPr>
          <w:rFonts w:cs="Times New Roman"/>
          <w:bCs/>
          <w:sz w:val="22"/>
          <w:szCs w:val="22"/>
        </w:rPr>
        <w:t xml:space="preserve">zgodnie z opisem i wymogami zawartymi w SWZ w cenie i terminach szczegółowo określonych w Formularzu asortymentowo –cenowym </w:t>
      </w:r>
      <w:r w:rsidR="00322ED3">
        <w:rPr>
          <w:rFonts w:cs="Times New Roman"/>
          <w:bCs/>
          <w:sz w:val="22"/>
          <w:szCs w:val="22"/>
        </w:rPr>
        <w:t>( Załącznik nr 2 do SWZ)</w:t>
      </w:r>
      <w:r w:rsidR="00016297">
        <w:rPr>
          <w:rFonts w:cs="Times New Roman"/>
          <w:bCs/>
          <w:sz w:val="22"/>
          <w:szCs w:val="22"/>
        </w:rPr>
        <w:t>.</w:t>
      </w:r>
    </w:p>
    <w:p w14:paraId="2991A705" w14:textId="77777777" w:rsidR="00A86DDE" w:rsidRDefault="00A86DDE" w:rsidP="001362E0">
      <w:pPr>
        <w:ind w:left="360"/>
        <w:jc w:val="both"/>
        <w:rPr>
          <w:rFonts w:cs="Times New Roman"/>
          <w:b/>
          <w:sz w:val="22"/>
          <w:szCs w:val="22"/>
        </w:rPr>
      </w:pPr>
    </w:p>
    <w:p w14:paraId="53C1331F" w14:textId="77777777" w:rsidR="00A86DDE" w:rsidRPr="00A86DDE" w:rsidRDefault="00A86DDE" w:rsidP="00257141">
      <w:pPr>
        <w:jc w:val="both"/>
        <w:rPr>
          <w:rFonts w:cs="Times New Roman"/>
          <w:i/>
          <w:sz w:val="22"/>
          <w:szCs w:val="22"/>
          <w:u w:val="single"/>
        </w:rPr>
      </w:pPr>
      <w:r w:rsidRPr="00A86DDE">
        <w:rPr>
          <w:rFonts w:cs="Times New Roman"/>
          <w:b/>
          <w:sz w:val="22"/>
          <w:szCs w:val="22"/>
        </w:rPr>
        <w:t>Pakietu nr:</w:t>
      </w:r>
      <w:r w:rsidRPr="00A86DDE">
        <w:rPr>
          <w:rFonts w:cs="Times New Roman"/>
          <w:b/>
          <w:sz w:val="22"/>
          <w:szCs w:val="22"/>
          <w:highlight w:val="yellow"/>
        </w:rPr>
        <w:t>………………….</w:t>
      </w:r>
      <w:r w:rsidRPr="00A86DDE">
        <w:t xml:space="preserve"> </w:t>
      </w:r>
      <w:r w:rsidRPr="00A86DDE">
        <w:rPr>
          <w:rFonts w:cs="Times New Roman"/>
          <w:i/>
          <w:sz w:val="22"/>
          <w:szCs w:val="22"/>
          <w:u w:val="single"/>
        </w:rPr>
        <w:t>Wykonawca uzupełnia zgodnie z wypełnionym Załącznikiem Nr 2 SWZ ( dla każdego pakietu oddzielnie)</w:t>
      </w:r>
    </w:p>
    <w:p w14:paraId="35D310F7" w14:textId="77777777" w:rsidR="00A86DDE" w:rsidRPr="00A86DDE" w:rsidRDefault="00A86DDE" w:rsidP="00A86DDE">
      <w:pPr>
        <w:ind w:left="360"/>
        <w:jc w:val="both"/>
        <w:rPr>
          <w:rFonts w:cs="Times New Roman"/>
          <w:b/>
          <w:sz w:val="22"/>
          <w:szCs w:val="22"/>
        </w:rPr>
      </w:pPr>
    </w:p>
    <w:tbl>
      <w:tblPr>
        <w:tblStyle w:val="Tabela-Siatka"/>
        <w:tblW w:w="0" w:type="auto"/>
        <w:tblInd w:w="360" w:type="dxa"/>
        <w:tblLook w:val="04A0" w:firstRow="1" w:lastRow="0" w:firstColumn="1" w:lastColumn="0" w:noHBand="0" w:noVBand="1"/>
      </w:tblPr>
      <w:tblGrid>
        <w:gridCol w:w="3179"/>
      </w:tblGrid>
      <w:tr w:rsidR="00257141" w:rsidRPr="006B0E27" w14:paraId="5DB817A8" w14:textId="77777777" w:rsidTr="007E4203">
        <w:trPr>
          <w:trHeight w:val="567"/>
        </w:trPr>
        <w:tc>
          <w:tcPr>
            <w:tcW w:w="3179" w:type="dxa"/>
          </w:tcPr>
          <w:p w14:paraId="7D3EB25D" w14:textId="77777777" w:rsidR="00257141" w:rsidRDefault="00257141" w:rsidP="007E4203">
            <w:pPr>
              <w:jc w:val="both"/>
              <w:rPr>
                <w:rFonts w:asciiTheme="minorHAnsi" w:hAnsiTheme="minorHAnsi" w:cstheme="minorHAnsi"/>
                <w:bCs/>
                <w:i/>
                <w:sz w:val="20"/>
                <w:szCs w:val="20"/>
              </w:rPr>
            </w:pPr>
          </w:p>
          <w:p w14:paraId="694D836F"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257141" w:rsidRPr="006B0E27" w14:paraId="033F37AA" w14:textId="77777777" w:rsidTr="007E4203">
        <w:trPr>
          <w:trHeight w:val="567"/>
        </w:trPr>
        <w:tc>
          <w:tcPr>
            <w:tcW w:w="3179" w:type="dxa"/>
          </w:tcPr>
          <w:p w14:paraId="7A707C2B" w14:textId="77777777" w:rsidR="00257141" w:rsidRDefault="00257141" w:rsidP="007E4203">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14:paraId="48586C4A"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257141" w:rsidRPr="006B0E27" w14:paraId="2B5A77D2" w14:textId="77777777" w:rsidTr="007E4203">
        <w:trPr>
          <w:trHeight w:val="567"/>
        </w:trPr>
        <w:tc>
          <w:tcPr>
            <w:tcW w:w="3179" w:type="dxa"/>
          </w:tcPr>
          <w:p w14:paraId="2B473400" w14:textId="77777777" w:rsidR="00257141" w:rsidRDefault="00257141" w:rsidP="007E4203">
            <w:pPr>
              <w:jc w:val="both"/>
              <w:rPr>
                <w:rFonts w:asciiTheme="minorHAnsi" w:hAnsiTheme="minorHAnsi" w:cstheme="minorHAnsi"/>
                <w:bCs/>
                <w:i/>
                <w:sz w:val="20"/>
                <w:szCs w:val="20"/>
              </w:rPr>
            </w:pPr>
          </w:p>
          <w:p w14:paraId="65A2A32A"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14:paraId="48B38CE7" w14:textId="77777777" w:rsidR="00257141" w:rsidRPr="00257141" w:rsidRDefault="00257141" w:rsidP="00A86DDE">
      <w:pPr>
        <w:ind w:left="360"/>
        <w:jc w:val="both"/>
        <w:rPr>
          <w:rFonts w:cs="Times New Roman"/>
          <w:i/>
          <w:sz w:val="22"/>
          <w:szCs w:val="22"/>
        </w:rPr>
      </w:pPr>
      <w:r w:rsidRPr="00257141">
        <w:rPr>
          <w:rFonts w:cs="Times New Roman"/>
          <w:i/>
          <w:sz w:val="22"/>
          <w:szCs w:val="22"/>
        </w:rPr>
        <w:t>Obliczanie ceny przedmiotu zamówienia na podstawie ilości w Załączniku Nr 2 do SWZ</w:t>
      </w:r>
    </w:p>
    <w:p w14:paraId="2B315D0D" w14:textId="56CCC6EC" w:rsidR="00A86DDE" w:rsidRPr="004C24E5" w:rsidRDefault="004C24E5" w:rsidP="00E30D70">
      <w:pPr>
        <w:jc w:val="both"/>
        <w:rPr>
          <w:rFonts w:cs="Times New Roman"/>
          <w:b/>
          <w:sz w:val="22"/>
          <w:szCs w:val="22"/>
        </w:rPr>
      </w:pPr>
      <w:r>
        <w:rPr>
          <w:rFonts w:cs="Times New Roman"/>
          <w:b/>
          <w:sz w:val="22"/>
          <w:szCs w:val="22"/>
        </w:rPr>
        <w:t xml:space="preserve"> </w:t>
      </w:r>
      <w:r w:rsidRPr="004C24E5">
        <w:rPr>
          <w:rFonts w:cs="Times New Roman"/>
          <w:b/>
          <w:sz w:val="22"/>
          <w:szCs w:val="22"/>
          <w:highlight w:val="yellow"/>
        </w:rPr>
        <w:t xml:space="preserve">- </w:t>
      </w:r>
      <w:r w:rsidR="00E30D70" w:rsidRPr="004C24E5">
        <w:rPr>
          <w:rFonts w:cs="Times New Roman"/>
          <w:b/>
          <w:sz w:val="22"/>
          <w:szCs w:val="22"/>
          <w:highlight w:val="yellow"/>
        </w:rPr>
        <w:t>Dla pakietu 1-7, 16, 18-20*</w:t>
      </w:r>
    </w:p>
    <w:p w14:paraId="6B50218F" w14:textId="24380473" w:rsidR="00E30D70" w:rsidRPr="004C24E5" w:rsidRDefault="00E30D70" w:rsidP="00E30D70">
      <w:pPr>
        <w:jc w:val="both"/>
        <w:rPr>
          <w:rFonts w:eastAsia="Times New Roman" w:cs="Times New Roman"/>
          <w:bCs/>
          <w:sz w:val="22"/>
          <w:szCs w:val="22"/>
        </w:rPr>
      </w:pPr>
      <w:r w:rsidRPr="004C24E5">
        <w:rPr>
          <w:rFonts w:eastAsia="Times New Roman" w:cs="Times New Roman"/>
          <w:bCs/>
          <w:sz w:val="22"/>
          <w:szCs w:val="22"/>
          <w:u w:val="single"/>
        </w:rPr>
        <w:t xml:space="preserve">Deklarowany termin dostawy cząstkowej…………… (od 1 do max. </w:t>
      </w:r>
      <w:r w:rsidR="004C24E5" w:rsidRPr="004C24E5">
        <w:rPr>
          <w:rFonts w:eastAsia="Times New Roman" w:cs="Times New Roman"/>
          <w:bCs/>
          <w:sz w:val="22"/>
          <w:szCs w:val="22"/>
          <w:u w:val="single"/>
        </w:rPr>
        <w:t>14</w:t>
      </w:r>
      <w:r w:rsidRPr="004C24E5">
        <w:rPr>
          <w:rFonts w:eastAsia="Times New Roman" w:cs="Times New Roman"/>
          <w:bCs/>
          <w:sz w:val="22"/>
          <w:szCs w:val="22"/>
          <w:u w:val="single"/>
        </w:rPr>
        <w:t xml:space="preserve"> dni w dni robocze (pon. – pt.) od złożenia zapotrzebowania</w:t>
      </w:r>
      <w:r w:rsidRPr="004C24E5">
        <w:rPr>
          <w:rFonts w:eastAsia="Times New Roman" w:cs="Times New Roman"/>
          <w:bCs/>
          <w:sz w:val="22"/>
          <w:szCs w:val="22"/>
        </w:rPr>
        <w:t>)</w:t>
      </w:r>
    </w:p>
    <w:p w14:paraId="2CF0FFD3" w14:textId="77777777" w:rsidR="004C24E5" w:rsidRDefault="004C24E5" w:rsidP="004C24E5">
      <w:pPr>
        <w:jc w:val="both"/>
        <w:rPr>
          <w:rFonts w:eastAsia="Times New Roman" w:cs="Times New Roman"/>
          <w:b/>
          <w:bCs/>
          <w:sz w:val="22"/>
          <w:szCs w:val="22"/>
        </w:rPr>
      </w:pPr>
    </w:p>
    <w:p w14:paraId="7B9BDD96" w14:textId="0D2704D4" w:rsidR="004C24E5" w:rsidRPr="004C24E5" w:rsidRDefault="004C24E5" w:rsidP="004C24E5">
      <w:pPr>
        <w:jc w:val="both"/>
        <w:rPr>
          <w:rFonts w:eastAsia="Times New Roman" w:cs="Times New Roman"/>
          <w:b/>
          <w:bCs/>
          <w:sz w:val="22"/>
          <w:szCs w:val="22"/>
        </w:rPr>
      </w:pPr>
      <w:r>
        <w:rPr>
          <w:rFonts w:eastAsia="Times New Roman" w:cs="Times New Roman"/>
          <w:b/>
          <w:bCs/>
          <w:sz w:val="22"/>
          <w:szCs w:val="22"/>
        </w:rPr>
        <w:t xml:space="preserve"> </w:t>
      </w:r>
      <w:r w:rsidRPr="004C24E5">
        <w:rPr>
          <w:rFonts w:eastAsia="Times New Roman" w:cs="Times New Roman"/>
          <w:b/>
          <w:bCs/>
          <w:sz w:val="22"/>
          <w:szCs w:val="22"/>
          <w:highlight w:val="yellow"/>
        </w:rPr>
        <w:t>- Dla pakietu 8-15, 17, 21, 22*</w:t>
      </w:r>
    </w:p>
    <w:p w14:paraId="372D1761" w14:textId="18D7ED9B" w:rsidR="004C24E5" w:rsidRDefault="004C24E5" w:rsidP="004C24E5">
      <w:pPr>
        <w:jc w:val="both"/>
        <w:rPr>
          <w:rFonts w:eastAsia="Times New Roman" w:cs="Times New Roman"/>
          <w:bCs/>
          <w:sz w:val="22"/>
          <w:szCs w:val="22"/>
          <w:u w:val="single"/>
        </w:rPr>
      </w:pPr>
      <w:r w:rsidRPr="004C24E5">
        <w:rPr>
          <w:rFonts w:eastAsia="Times New Roman" w:cs="Times New Roman"/>
          <w:bCs/>
          <w:sz w:val="22"/>
          <w:szCs w:val="22"/>
          <w:u w:val="single"/>
        </w:rPr>
        <w:t>Deklarowany termin dostawy cząstkowej…………… (od 1 do max. 21 dni w dni robocze (pon. – pt.) od złożenia zapotrzebowania</w:t>
      </w:r>
    </w:p>
    <w:p w14:paraId="2EC315C5" w14:textId="77777777" w:rsidR="004C24E5" w:rsidRPr="004C24E5" w:rsidRDefault="004C24E5" w:rsidP="004C24E5">
      <w:pPr>
        <w:jc w:val="both"/>
        <w:rPr>
          <w:rFonts w:eastAsia="Times New Roman" w:cs="Times New Roman"/>
          <w:bCs/>
          <w:sz w:val="22"/>
          <w:szCs w:val="22"/>
          <w:u w:val="single"/>
        </w:rPr>
      </w:pPr>
    </w:p>
    <w:p w14:paraId="5C3ED4A3" w14:textId="77777777" w:rsidR="001362E0" w:rsidRPr="003446C9" w:rsidRDefault="001362E0" w:rsidP="00614A2C">
      <w:pPr>
        <w:numPr>
          <w:ilvl w:val="0"/>
          <w:numId w:val="22"/>
        </w:numPr>
        <w:suppressAutoHyphens/>
        <w:spacing w:after="60"/>
        <w:ind w:left="357" w:hanging="357"/>
        <w:jc w:val="both"/>
        <w:rPr>
          <w:rFonts w:cs="Times New Roman"/>
          <w:bCs/>
          <w:sz w:val="22"/>
          <w:szCs w:val="22"/>
        </w:rPr>
      </w:pPr>
      <w:r w:rsidRPr="003446C9">
        <w:rPr>
          <w:rFonts w:cs="Times New Roman"/>
          <w:bCs/>
          <w:sz w:val="22"/>
          <w:szCs w:val="22"/>
        </w:rPr>
        <w:t>W podanej cenie zawierają się wszystkie koszty, jakie musimy ponieść, aby spełnić wymagania Zamawiającego, zgodne z opisem i warunkami w SWZ.</w:t>
      </w:r>
    </w:p>
    <w:p w14:paraId="71704788" w14:textId="77777777" w:rsidR="001362E0" w:rsidRDefault="001362E0" w:rsidP="00614A2C">
      <w:pPr>
        <w:numPr>
          <w:ilvl w:val="0"/>
          <w:numId w:val="22"/>
        </w:numPr>
        <w:suppressAutoHyphens/>
        <w:spacing w:after="60"/>
        <w:ind w:left="357" w:hanging="357"/>
        <w:jc w:val="both"/>
        <w:rPr>
          <w:rFonts w:cs="Times New Roman"/>
          <w:bCs/>
          <w:sz w:val="22"/>
          <w:szCs w:val="22"/>
        </w:rPr>
      </w:pPr>
      <w:r w:rsidRPr="003446C9">
        <w:rPr>
          <w:rFonts w:cs="Times New Roman"/>
          <w:bCs/>
          <w:sz w:val="22"/>
          <w:szCs w:val="22"/>
        </w:rPr>
        <w:t xml:space="preserve">Zmiany cen będą każdorazowo uzgodnione między stronami w formie pisemnej pod rygorem nieważności, w </w:t>
      </w:r>
      <w:r w:rsidRPr="005A1115">
        <w:rPr>
          <w:rFonts w:cs="Times New Roman"/>
          <w:bCs/>
          <w:sz w:val="22"/>
          <w:szCs w:val="22"/>
        </w:rPr>
        <w:t>przypadkach określonych</w:t>
      </w:r>
      <w:r w:rsidRPr="003446C9">
        <w:rPr>
          <w:rFonts w:cs="Times New Roman"/>
          <w:bCs/>
          <w:sz w:val="22"/>
          <w:szCs w:val="22"/>
        </w:rPr>
        <w:t xml:space="preserve"> we wzorze umowy stanowiącym załącznik do SWZ.</w:t>
      </w:r>
    </w:p>
    <w:p w14:paraId="7B750FD5" w14:textId="4513ED04" w:rsidR="004D21CA" w:rsidRPr="00AA44FE" w:rsidRDefault="004D21CA" w:rsidP="00614A2C">
      <w:pPr>
        <w:numPr>
          <w:ilvl w:val="0"/>
          <w:numId w:val="22"/>
        </w:numPr>
        <w:suppressAutoHyphens/>
        <w:spacing w:after="60"/>
        <w:ind w:left="357" w:hanging="357"/>
        <w:jc w:val="both"/>
        <w:rPr>
          <w:rFonts w:cs="Times New Roman"/>
          <w:b/>
          <w:bCs/>
          <w:sz w:val="22"/>
          <w:szCs w:val="22"/>
        </w:rPr>
      </w:pPr>
      <w:r w:rsidRPr="00AA44FE">
        <w:rPr>
          <w:rFonts w:cs="Times New Roman"/>
          <w:b/>
          <w:bCs/>
          <w:sz w:val="22"/>
          <w:szCs w:val="22"/>
        </w:rPr>
        <w:t>Kryterium oceny ofert: termin zamówień cząstkowych znajduje się w Formularzu asortymentowo-cenowym ( Załącznik nr 2 do SWZ) będącym integralną częścią niniejszej oferty. 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AA44FE">
        <w:rPr>
          <w:rFonts w:cs="Times New Roman"/>
          <w:b/>
          <w:bCs/>
          <w:sz w:val="22"/>
          <w:szCs w:val="22"/>
        </w:rPr>
        <w:t>t.j</w:t>
      </w:r>
      <w:proofErr w:type="spellEnd"/>
      <w:r w:rsidRPr="00AA44FE">
        <w:rPr>
          <w:rFonts w:cs="Times New Roman"/>
          <w:b/>
          <w:bCs/>
          <w:sz w:val="22"/>
          <w:szCs w:val="22"/>
        </w:rPr>
        <w:t>. Dz.U. 202</w:t>
      </w:r>
      <w:r w:rsidR="00D51542">
        <w:rPr>
          <w:rFonts w:cs="Times New Roman"/>
          <w:b/>
          <w:bCs/>
          <w:sz w:val="22"/>
          <w:szCs w:val="22"/>
        </w:rPr>
        <w:t>4</w:t>
      </w:r>
      <w:r w:rsidRPr="00AA44FE">
        <w:rPr>
          <w:rFonts w:cs="Times New Roman"/>
          <w:b/>
          <w:bCs/>
          <w:sz w:val="22"/>
          <w:szCs w:val="22"/>
        </w:rPr>
        <w:t xml:space="preserve"> r., poz. 1</w:t>
      </w:r>
      <w:r w:rsidR="00D51542">
        <w:rPr>
          <w:rFonts w:cs="Times New Roman"/>
          <w:b/>
          <w:bCs/>
          <w:sz w:val="22"/>
          <w:szCs w:val="22"/>
        </w:rPr>
        <w:t>320</w:t>
      </w:r>
      <w:r w:rsidRPr="00AA44FE">
        <w:rPr>
          <w:rFonts w:cs="Times New Roman"/>
          <w:b/>
          <w:bCs/>
          <w:sz w:val="22"/>
          <w:szCs w:val="22"/>
        </w:rPr>
        <w:t xml:space="preserve"> z </w:t>
      </w:r>
      <w:proofErr w:type="spellStart"/>
      <w:r w:rsidRPr="00AA44FE">
        <w:rPr>
          <w:rFonts w:cs="Times New Roman"/>
          <w:b/>
          <w:bCs/>
          <w:sz w:val="22"/>
          <w:szCs w:val="22"/>
        </w:rPr>
        <w:t>poźn</w:t>
      </w:r>
      <w:proofErr w:type="spellEnd"/>
      <w:r w:rsidRPr="00AA44FE">
        <w:rPr>
          <w:rFonts w:cs="Times New Roman"/>
          <w:b/>
          <w:bCs/>
          <w:sz w:val="22"/>
          <w:szCs w:val="22"/>
        </w:rPr>
        <w:t>. zm.)</w:t>
      </w:r>
    </w:p>
    <w:p w14:paraId="38325F07" w14:textId="77777777" w:rsidR="006B04A3" w:rsidRPr="006B04A3"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Termin realizacji zamówienia:</w:t>
      </w:r>
      <w:r w:rsidRPr="003446C9">
        <w:rPr>
          <w:rFonts w:ascii="Tahoma" w:eastAsia="Times New Roman" w:hAnsi="Tahoma" w:cs="Tahoma"/>
          <w:sz w:val="20"/>
          <w:szCs w:val="20"/>
        </w:rPr>
        <w:t xml:space="preserve"> </w:t>
      </w:r>
    </w:p>
    <w:p w14:paraId="54ED6014" w14:textId="5371C590" w:rsidR="001362E0" w:rsidRPr="006B04A3" w:rsidRDefault="006B04A3" w:rsidP="006B04A3">
      <w:pPr>
        <w:suppressAutoHyphens/>
        <w:spacing w:after="60"/>
        <w:ind w:left="357"/>
        <w:jc w:val="both"/>
        <w:rPr>
          <w:rFonts w:cs="Times New Roman"/>
          <w:sz w:val="22"/>
          <w:szCs w:val="22"/>
        </w:rPr>
      </w:pPr>
      <w:r w:rsidRPr="006B04A3">
        <w:rPr>
          <w:rFonts w:eastAsia="Times New Roman" w:cs="Times New Roman"/>
          <w:sz w:val="22"/>
          <w:szCs w:val="22"/>
        </w:rPr>
        <w:t xml:space="preserve">- dla pakietów nr 1-7 - </w:t>
      </w:r>
      <w:r w:rsidR="00B63082" w:rsidRPr="006B04A3">
        <w:rPr>
          <w:rFonts w:eastAsia="Times New Roman" w:cs="Times New Roman"/>
          <w:sz w:val="22"/>
          <w:szCs w:val="22"/>
        </w:rPr>
        <w:t>12</w:t>
      </w:r>
      <w:r w:rsidR="00B63082" w:rsidRPr="006B04A3">
        <w:rPr>
          <w:rFonts w:cs="Times New Roman"/>
          <w:sz w:val="22"/>
          <w:szCs w:val="22"/>
        </w:rPr>
        <w:t xml:space="preserve"> miesięcy</w:t>
      </w:r>
      <w:r w:rsidR="001362E0" w:rsidRPr="006B04A3">
        <w:rPr>
          <w:rFonts w:cs="Times New Roman"/>
          <w:sz w:val="22"/>
          <w:szCs w:val="22"/>
        </w:rPr>
        <w:t xml:space="preserve"> od dnia zawarcia umowy</w:t>
      </w:r>
      <w:r>
        <w:rPr>
          <w:rFonts w:cs="Times New Roman"/>
          <w:sz w:val="22"/>
          <w:szCs w:val="22"/>
        </w:rPr>
        <w:t>*</w:t>
      </w:r>
    </w:p>
    <w:p w14:paraId="5488A4B0" w14:textId="4EB51089" w:rsidR="006B04A3" w:rsidRPr="006B04A3" w:rsidRDefault="006B04A3" w:rsidP="006B04A3">
      <w:pPr>
        <w:suppressAutoHyphens/>
        <w:spacing w:after="60"/>
        <w:ind w:left="357"/>
        <w:jc w:val="both"/>
        <w:rPr>
          <w:rFonts w:cs="Times New Roman"/>
          <w:b/>
          <w:sz w:val="22"/>
          <w:szCs w:val="22"/>
        </w:rPr>
      </w:pPr>
      <w:r w:rsidRPr="006B04A3">
        <w:rPr>
          <w:rFonts w:cs="Times New Roman"/>
          <w:sz w:val="22"/>
          <w:szCs w:val="22"/>
        </w:rPr>
        <w:t xml:space="preserve"> - dla pakietów nr 8-22 – 24 </w:t>
      </w:r>
      <w:proofErr w:type="spellStart"/>
      <w:r w:rsidRPr="006B04A3">
        <w:rPr>
          <w:rFonts w:cs="Times New Roman"/>
          <w:sz w:val="22"/>
          <w:szCs w:val="22"/>
        </w:rPr>
        <w:t>miesiace</w:t>
      </w:r>
      <w:proofErr w:type="spellEnd"/>
      <w:r w:rsidRPr="006B04A3">
        <w:rPr>
          <w:rFonts w:cs="Times New Roman"/>
          <w:sz w:val="22"/>
          <w:szCs w:val="22"/>
        </w:rPr>
        <w:t xml:space="preserve"> od dnia zawarcia umowy</w:t>
      </w:r>
      <w:r>
        <w:rPr>
          <w:rFonts w:cs="Times New Roman"/>
          <w:sz w:val="22"/>
          <w:szCs w:val="22"/>
        </w:rPr>
        <w:t>*</w:t>
      </w:r>
    </w:p>
    <w:p w14:paraId="318BC94A" w14:textId="77777777" w:rsidR="001362E0" w:rsidRPr="003446C9" w:rsidRDefault="00683D77"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 xml:space="preserve"> </w:t>
      </w:r>
      <w:r w:rsidR="001362E0" w:rsidRPr="003446C9">
        <w:rPr>
          <w:rFonts w:cs="Times New Roman"/>
          <w:bCs/>
          <w:sz w:val="22"/>
          <w:szCs w:val="22"/>
        </w:rPr>
        <w:t>Oświadczamy, że jako Wykonawca posiadamy wiedzę i doświadczenie oraz dysponuje odpowiednim potencjałem technicznym i osobami zdolnymi do wykonania zamówienia.</w:t>
      </w:r>
    </w:p>
    <w:p w14:paraId="5AB5F68B"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11C02A76"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sz w:val="22"/>
          <w:szCs w:val="22"/>
        </w:rPr>
        <w:t xml:space="preserve">Oświadczamy, że uważamy się za związanych niniejszą ofertą na czas wskazany w SWZ – </w:t>
      </w:r>
      <w:r w:rsidRPr="00171B8D">
        <w:rPr>
          <w:rFonts w:cs="Times New Roman"/>
          <w:b/>
          <w:bCs/>
          <w:sz w:val="22"/>
          <w:szCs w:val="22"/>
        </w:rPr>
        <w:t>90 dni</w:t>
      </w:r>
      <w:r w:rsidRPr="003446C9">
        <w:rPr>
          <w:rFonts w:cs="Times New Roman"/>
          <w:sz w:val="22"/>
          <w:szCs w:val="22"/>
        </w:rPr>
        <w:t xml:space="preserve"> </w:t>
      </w:r>
      <w:r w:rsidRPr="003446C9">
        <w:rPr>
          <w:rFonts w:cs="Times New Roman"/>
          <w:sz w:val="22"/>
          <w:szCs w:val="22"/>
        </w:rPr>
        <w:br/>
        <w:t xml:space="preserve"> od dnia upływu terminu składania ofert, przy czym pierwszym dniem terminu związania ofertą jest dzień, w którym upływa termin składania ofert.</w:t>
      </w:r>
    </w:p>
    <w:p w14:paraId="14299CEE"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 xml:space="preserve">Oświadczamy, </w:t>
      </w:r>
      <w:r w:rsidRPr="003446C9">
        <w:rPr>
          <w:rFonts w:cs="Times New Roman"/>
          <w:b/>
          <w:sz w:val="22"/>
          <w:szCs w:val="22"/>
        </w:rPr>
        <w:t>że zamierzamy*/ nie zamierzamy*</w:t>
      </w:r>
      <w:r w:rsidR="00426FDD" w:rsidRPr="003446C9">
        <w:rPr>
          <w:rFonts w:cs="Times New Roman"/>
          <w:bCs/>
          <w:sz w:val="22"/>
          <w:szCs w:val="22"/>
        </w:rPr>
        <w:t xml:space="preserve"> powierzyć P</w:t>
      </w:r>
      <w:r w:rsidRPr="003446C9">
        <w:rPr>
          <w:rFonts w:cs="Times New Roman"/>
          <w:bCs/>
          <w:sz w:val="22"/>
          <w:szCs w:val="22"/>
        </w:rPr>
        <w:t>odwykonawcom wykonanie</w:t>
      </w:r>
    </w:p>
    <w:p w14:paraId="1B760272" w14:textId="77777777" w:rsidR="001362E0" w:rsidRPr="001362E0" w:rsidRDefault="001362E0" w:rsidP="001362E0">
      <w:pPr>
        <w:autoSpaceDE w:val="0"/>
        <w:autoSpaceDN w:val="0"/>
        <w:adjustRightInd w:val="0"/>
        <w:spacing w:after="60"/>
        <w:jc w:val="both"/>
        <w:rPr>
          <w:rFonts w:cs="Times New Roman"/>
          <w:bCs/>
          <w:sz w:val="22"/>
          <w:szCs w:val="22"/>
        </w:rPr>
      </w:pPr>
      <w:r w:rsidRPr="003446C9">
        <w:rPr>
          <w:rFonts w:cs="Times New Roman"/>
          <w:bCs/>
          <w:sz w:val="22"/>
          <w:szCs w:val="22"/>
        </w:rPr>
        <w:t>następujących</w:t>
      </w:r>
      <w:r w:rsidRPr="001362E0">
        <w:rPr>
          <w:rFonts w:cs="Times New Roman"/>
          <w:bCs/>
          <w:sz w:val="22"/>
          <w:szCs w:val="22"/>
        </w:rPr>
        <w:t xml:space="preserve"> części zamówienia:............................................................................................... </w:t>
      </w:r>
    </w:p>
    <w:p w14:paraId="19489ACB" w14:textId="77777777" w:rsidR="001362E0" w:rsidRPr="001362E0" w:rsidRDefault="001362E0" w:rsidP="001362E0">
      <w:pPr>
        <w:tabs>
          <w:tab w:val="num" w:pos="540"/>
        </w:tabs>
        <w:spacing w:after="60"/>
        <w:jc w:val="both"/>
        <w:rPr>
          <w:rFonts w:cs="Times New Roman"/>
          <w:bCs/>
          <w:sz w:val="22"/>
          <w:szCs w:val="22"/>
        </w:rPr>
      </w:pPr>
      <w:r w:rsidRPr="001362E0">
        <w:rPr>
          <w:rFonts w:cs="Times New Roman"/>
          <w:bCs/>
          <w:sz w:val="22"/>
          <w:szCs w:val="22"/>
        </w:rPr>
        <w:t>-  opis</w:t>
      </w:r>
      <w:r w:rsidR="00426FDD">
        <w:rPr>
          <w:rFonts w:cs="Times New Roman"/>
          <w:bCs/>
          <w:sz w:val="22"/>
          <w:szCs w:val="22"/>
        </w:rPr>
        <w:t xml:space="preserve"> części zamówienia powierzonej P</w:t>
      </w:r>
      <w:r w:rsidRPr="001362E0">
        <w:rPr>
          <w:rFonts w:cs="Times New Roman"/>
          <w:bCs/>
          <w:sz w:val="22"/>
          <w:szCs w:val="22"/>
        </w:rPr>
        <w:t>odwykonawcom:  .....................................................................</w:t>
      </w:r>
    </w:p>
    <w:p w14:paraId="11672D40" w14:textId="77777777" w:rsidR="001362E0" w:rsidRDefault="001362E0" w:rsidP="001362E0">
      <w:pPr>
        <w:tabs>
          <w:tab w:val="num" w:pos="426"/>
          <w:tab w:val="num" w:pos="7307"/>
        </w:tabs>
        <w:spacing w:line="360" w:lineRule="auto"/>
        <w:jc w:val="both"/>
        <w:rPr>
          <w:rFonts w:cs="Times New Roman"/>
          <w:sz w:val="22"/>
          <w:szCs w:val="22"/>
        </w:rPr>
      </w:pPr>
      <w:r w:rsidRPr="001362E0">
        <w:rPr>
          <w:rFonts w:cs="Times New Roman"/>
          <w:bCs/>
          <w:sz w:val="22"/>
          <w:szCs w:val="22"/>
        </w:rPr>
        <w:t xml:space="preserve">- </w:t>
      </w:r>
      <w:r w:rsidRPr="001362E0">
        <w:rPr>
          <w:rFonts w:cs="Times New Roman"/>
          <w:sz w:val="22"/>
          <w:szCs w:val="22"/>
        </w:rPr>
        <w:t>udział procentowy (%) w wyk</w:t>
      </w:r>
      <w:r w:rsidR="00426FDD">
        <w:rPr>
          <w:rFonts w:cs="Times New Roman"/>
          <w:sz w:val="22"/>
          <w:szCs w:val="22"/>
        </w:rPr>
        <w:t>onaniu zamówienia powierzonego P</w:t>
      </w:r>
      <w:r w:rsidRPr="001362E0">
        <w:rPr>
          <w:rFonts w:cs="Times New Roman"/>
          <w:sz w:val="22"/>
          <w:szCs w:val="22"/>
        </w:rPr>
        <w:t>odwykonawcom: …………………</w:t>
      </w:r>
    </w:p>
    <w:p w14:paraId="3E3F9903" w14:textId="77777777" w:rsidR="001362E0" w:rsidRPr="00B36777" w:rsidRDefault="00B36777" w:rsidP="00B36777">
      <w:pPr>
        <w:tabs>
          <w:tab w:val="num" w:pos="426"/>
          <w:tab w:val="num" w:pos="7307"/>
        </w:tabs>
        <w:spacing w:line="276" w:lineRule="auto"/>
        <w:jc w:val="both"/>
        <w:rPr>
          <w:rFonts w:cs="Times New Roman"/>
          <w:sz w:val="22"/>
          <w:szCs w:val="22"/>
        </w:rPr>
      </w:pPr>
      <w:r>
        <w:rPr>
          <w:rFonts w:cs="Times New Roman"/>
          <w:sz w:val="22"/>
          <w:szCs w:val="22"/>
        </w:rPr>
        <w:lastRenderedPageBreak/>
        <w:t>9.</w:t>
      </w:r>
      <w:r w:rsidR="001362E0" w:rsidRPr="001362E0">
        <w:rPr>
          <w:rFonts w:cs="Times New Roman"/>
          <w:bCs/>
          <w:sz w:val="22"/>
          <w:szCs w:val="22"/>
        </w:rPr>
        <w:t xml:space="preserve">Zgodnie z art. 225 ustawy Prawo zamówień publicznych, informujemy, że dostawa przez nas oferowana w ramach przedmiotowego postępowania o udzielenie zamówienia publicznego, </w:t>
      </w:r>
      <w:r w:rsidR="001362E0" w:rsidRPr="001362E0">
        <w:rPr>
          <w:rFonts w:cs="Times New Roman"/>
          <w:b/>
          <w:sz w:val="22"/>
          <w:szCs w:val="22"/>
        </w:rPr>
        <w:t>prowadzi* / nie prowadzi*</w:t>
      </w:r>
      <w:r w:rsidR="001362E0" w:rsidRPr="001362E0">
        <w:rPr>
          <w:rFonts w:ascii="Tahoma" w:eastAsia="Times New Roman" w:hAnsi="Tahoma" w:cs="Tahoma"/>
          <w:sz w:val="20"/>
          <w:szCs w:val="20"/>
        </w:rPr>
        <w:t xml:space="preserve"> </w:t>
      </w:r>
      <w:r w:rsidR="001362E0" w:rsidRPr="001362E0">
        <w:rPr>
          <w:rFonts w:cs="Times New Roman"/>
          <w:bCs/>
          <w:sz w:val="22"/>
          <w:szCs w:val="22"/>
        </w:rPr>
        <w:t xml:space="preserve">w przypadku wyboru naszej oferty, do powstania u Zamawiającego obowiązku podatkowego, zgodnie z przepisami ustawy o podatku od towaru i usług. </w:t>
      </w:r>
    </w:p>
    <w:p w14:paraId="28DDDABD" w14:textId="77777777" w:rsidR="001362E0" w:rsidRPr="001362E0" w:rsidRDefault="001362E0" w:rsidP="001362E0">
      <w:pPr>
        <w:suppressAutoHyphens/>
        <w:ind w:left="357"/>
        <w:jc w:val="both"/>
        <w:rPr>
          <w:rFonts w:cs="Times New Roman"/>
          <w:bCs/>
          <w:sz w:val="22"/>
          <w:szCs w:val="22"/>
        </w:rPr>
      </w:pPr>
      <w:r w:rsidRPr="001362E0">
        <w:rPr>
          <w:rFonts w:cs="Times New Roman"/>
          <w:bCs/>
          <w:sz w:val="22"/>
          <w:szCs w:val="22"/>
        </w:rPr>
        <w:t xml:space="preserve">Niżej wymieniona dostawa, oferowana w ramach niniejszego postępowania przetargowego prowadzi w przypadku wyboru naszej oferty, do powstania u Zamawiającego obowiązku podatkowego: </w:t>
      </w:r>
    </w:p>
    <w:p w14:paraId="621D458C" w14:textId="77777777" w:rsidR="001362E0" w:rsidRPr="001362E0" w:rsidRDefault="001362E0" w:rsidP="001362E0">
      <w:pPr>
        <w:suppressAutoHyphens/>
        <w:ind w:left="360"/>
        <w:jc w:val="both"/>
        <w:rPr>
          <w:rFonts w:cs="Times New Roman"/>
          <w:bCs/>
          <w:sz w:val="22"/>
          <w:szCs w:val="22"/>
        </w:rPr>
      </w:pPr>
      <w:r w:rsidRPr="001362E0">
        <w:rPr>
          <w:rFonts w:cs="Times New Roman"/>
          <w:bCs/>
          <w:sz w:val="22"/>
          <w:szCs w:val="22"/>
        </w:rPr>
        <w:t>- ............................................................................................................................................</w:t>
      </w:r>
    </w:p>
    <w:p w14:paraId="1801F13D" w14:textId="77777777" w:rsidR="001362E0" w:rsidRPr="001362E0" w:rsidRDefault="001362E0" w:rsidP="001362E0">
      <w:pPr>
        <w:suppressAutoHyphens/>
        <w:ind w:left="360"/>
        <w:jc w:val="both"/>
        <w:rPr>
          <w:rFonts w:cs="Times New Roman"/>
          <w:bCs/>
          <w:i/>
          <w:iCs/>
          <w:sz w:val="18"/>
          <w:szCs w:val="18"/>
        </w:rPr>
      </w:pPr>
      <w:r w:rsidRPr="001362E0">
        <w:rPr>
          <w:rFonts w:cs="Times New Roman"/>
          <w:bCs/>
          <w:i/>
          <w:iCs/>
          <w:sz w:val="18"/>
          <w:szCs w:val="18"/>
        </w:rPr>
        <w:t xml:space="preserve"> (należy podać nazwę (rodzaj) dostawy/ usługi oraz wskazać jej wartość bez kwoty podatku, wskazać stawkę podatku od towaru i</w:t>
      </w:r>
      <w:r w:rsidR="00426FDD">
        <w:rPr>
          <w:rFonts w:cs="Times New Roman"/>
          <w:bCs/>
          <w:i/>
          <w:iCs/>
          <w:sz w:val="18"/>
          <w:szCs w:val="18"/>
        </w:rPr>
        <w:t xml:space="preserve"> usług, która zgodnie z wiedzą W</w:t>
      </w:r>
      <w:r w:rsidRPr="001362E0">
        <w:rPr>
          <w:rFonts w:cs="Times New Roman"/>
          <w:bCs/>
          <w:i/>
          <w:iCs/>
          <w:sz w:val="18"/>
          <w:szCs w:val="18"/>
        </w:rPr>
        <w:t>ykonawcy, będzie miała zastosowanie)</w:t>
      </w:r>
    </w:p>
    <w:p w14:paraId="1D9081C9" w14:textId="77777777" w:rsidR="001362E0" w:rsidRPr="001362E0" w:rsidRDefault="001362E0" w:rsidP="001362E0">
      <w:pPr>
        <w:suppressAutoHyphens/>
        <w:spacing w:after="60"/>
        <w:ind w:left="357"/>
        <w:jc w:val="both"/>
        <w:rPr>
          <w:rFonts w:cs="Times New Roman"/>
          <w:bCs/>
          <w:sz w:val="22"/>
          <w:szCs w:val="22"/>
        </w:rPr>
      </w:pPr>
      <w:r w:rsidRPr="001362E0">
        <w:rPr>
          <w:rFonts w:cs="Times New Roman"/>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4BCFC094" w14:textId="2C071218" w:rsidR="001362E0" w:rsidRPr="001362E0" w:rsidRDefault="00B36777" w:rsidP="001362E0">
      <w:pPr>
        <w:suppressAutoHyphens/>
        <w:spacing w:before="120" w:after="120"/>
        <w:jc w:val="both"/>
        <w:rPr>
          <w:rFonts w:cs="Times New Roman"/>
          <w:sz w:val="22"/>
          <w:szCs w:val="22"/>
          <w:lang w:eastAsia="ar-SA"/>
        </w:rPr>
      </w:pPr>
      <w:r>
        <w:rPr>
          <w:rFonts w:cs="Times New Roman"/>
          <w:sz w:val="22"/>
          <w:szCs w:val="22"/>
          <w:lang w:eastAsia="ar-SA"/>
        </w:rPr>
        <w:t>10</w:t>
      </w:r>
      <w:r w:rsidR="001362E0" w:rsidRPr="001362E0">
        <w:rPr>
          <w:rFonts w:cs="Times New Roman"/>
          <w:sz w:val="22"/>
          <w:szCs w:val="22"/>
          <w:lang w:eastAsia="ar-SA"/>
        </w:rPr>
        <w:t>.Zgodnie z art. 18 ust. 3 ustawy z dnia 11 września 2019 r. Prawa zamówień publicznych</w:t>
      </w:r>
      <w:r w:rsidR="001362E0" w:rsidRPr="001362E0">
        <w:rPr>
          <w:rFonts w:cs="Times New Roman"/>
          <w:sz w:val="22"/>
          <w:szCs w:val="22"/>
          <w:lang w:eastAsia="ar-SA"/>
        </w:rPr>
        <w:br/>
        <w:t>(</w:t>
      </w:r>
      <w:proofErr w:type="spellStart"/>
      <w:r w:rsidR="001362E0" w:rsidRPr="001362E0">
        <w:rPr>
          <w:rFonts w:cs="Times New Roman"/>
          <w:sz w:val="22"/>
          <w:szCs w:val="22"/>
          <w:lang w:eastAsia="ar-SA"/>
        </w:rPr>
        <w:t>t.j</w:t>
      </w:r>
      <w:proofErr w:type="spellEnd"/>
      <w:r w:rsidR="001362E0" w:rsidRPr="001362E0">
        <w:rPr>
          <w:rFonts w:cs="Times New Roman"/>
          <w:sz w:val="22"/>
          <w:szCs w:val="22"/>
          <w:lang w:eastAsia="ar-SA"/>
        </w:rPr>
        <w:t>. Dz. U. z 20</w:t>
      </w:r>
      <w:r w:rsidR="004D21CA">
        <w:rPr>
          <w:rFonts w:cs="Times New Roman"/>
          <w:sz w:val="22"/>
          <w:szCs w:val="22"/>
          <w:lang w:eastAsia="ar-SA"/>
        </w:rPr>
        <w:t>2</w:t>
      </w:r>
      <w:r w:rsidR="00D51542">
        <w:rPr>
          <w:rFonts w:cs="Times New Roman"/>
          <w:sz w:val="22"/>
          <w:szCs w:val="22"/>
          <w:lang w:eastAsia="ar-SA"/>
        </w:rPr>
        <w:t>4</w:t>
      </w:r>
      <w:r w:rsidR="001362E0" w:rsidRPr="001362E0">
        <w:rPr>
          <w:rFonts w:cs="Times New Roman"/>
          <w:sz w:val="22"/>
          <w:szCs w:val="22"/>
          <w:lang w:eastAsia="ar-SA"/>
        </w:rPr>
        <w:t xml:space="preserve"> r., poz. </w:t>
      </w:r>
      <w:r w:rsidR="004D21CA">
        <w:rPr>
          <w:rFonts w:cs="Times New Roman"/>
          <w:sz w:val="22"/>
          <w:szCs w:val="22"/>
          <w:lang w:eastAsia="ar-SA"/>
        </w:rPr>
        <w:t>1</w:t>
      </w:r>
      <w:r w:rsidR="00D51542">
        <w:rPr>
          <w:rFonts w:cs="Times New Roman"/>
          <w:sz w:val="22"/>
          <w:szCs w:val="22"/>
          <w:lang w:eastAsia="ar-SA"/>
        </w:rPr>
        <w:t>320</w:t>
      </w:r>
      <w:r w:rsidR="001362E0" w:rsidRPr="001362E0">
        <w:rPr>
          <w:rFonts w:cs="Times New Roman"/>
          <w:sz w:val="22"/>
          <w:szCs w:val="22"/>
          <w:lang w:eastAsia="ar-SA"/>
        </w:rPr>
        <w:t xml:space="preserve"> z </w:t>
      </w:r>
      <w:proofErr w:type="spellStart"/>
      <w:r w:rsidR="001362E0" w:rsidRPr="001362E0">
        <w:rPr>
          <w:rFonts w:cs="Times New Roman"/>
          <w:sz w:val="22"/>
          <w:szCs w:val="22"/>
          <w:lang w:eastAsia="ar-SA"/>
        </w:rPr>
        <w:t>późn</w:t>
      </w:r>
      <w:proofErr w:type="spellEnd"/>
      <w:r w:rsidR="001362E0" w:rsidRPr="001362E0">
        <w:rPr>
          <w:rFonts w:cs="Times New Roman"/>
          <w:sz w:val="22"/>
          <w:szCs w:val="22"/>
          <w:lang w:eastAsia="ar-SA"/>
        </w:rPr>
        <w:t xml:space="preserve">. zm.) </w:t>
      </w:r>
      <w:r w:rsidR="001362E0" w:rsidRPr="001362E0">
        <w:rPr>
          <w:rFonts w:cs="Times New Roman"/>
          <w:b/>
          <w:bCs/>
          <w:sz w:val="22"/>
          <w:szCs w:val="22"/>
          <w:lang w:eastAsia="ar-SA"/>
        </w:rPr>
        <w:t>zastrzegam, iż wymienione niżej dokumenty</w:t>
      </w:r>
      <w:r w:rsidR="001362E0" w:rsidRPr="001362E0">
        <w:rPr>
          <w:rFonts w:cs="Times New Roman"/>
          <w:sz w:val="22"/>
          <w:szCs w:val="22"/>
          <w:lang w:eastAsia="ar-SA"/>
        </w:rPr>
        <w:t xml:space="preserve"> składające się na ofertę nie mogą być udostępnione innym uczestnikom postępowania:  ………………………….……………………..</w:t>
      </w:r>
    </w:p>
    <w:p w14:paraId="7C1BCF52" w14:textId="77777777" w:rsidR="001362E0" w:rsidRPr="001362E0" w:rsidRDefault="00B36777" w:rsidP="008F1BD6">
      <w:pPr>
        <w:tabs>
          <w:tab w:val="left" w:pos="1701"/>
        </w:tabs>
        <w:suppressAutoHyphens/>
        <w:spacing w:afterLines="60" w:after="144"/>
        <w:jc w:val="both"/>
        <w:rPr>
          <w:rFonts w:cs="Times New Roman"/>
          <w:sz w:val="22"/>
          <w:szCs w:val="22"/>
          <w:lang w:eastAsia="ar-SA"/>
        </w:rPr>
      </w:pPr>
      <w:r>
        <w:rPr>
          <w:rFonts w:cs="Times New Roman"/>
          <w:sz w:val="22"/>
          <w:szCs w:val="22"/>
          <w:lang w:eastAsia="ar-SA"/>
        </w:rPr>
        <w:t>11</w:t>
      </w:r>
      <w:r w:rsidR="001362E0" w:rsidRPr="001362E0">
        <w:rPr>
          <w:rFonts w:cs="Times New Roman"/>
          <w:sz w:val="22"/>
          <w:szCs w:val="22"/>
          <w:lang w:eastAsia="ar-SA"/>
        </w:rPr>
        <w:t>. W związku z zastrzeżeniem na podst</w:t>
      </w:r>
      <w:r w:rsidR="00426FDD">
        <w:rPr>
          <w:rFonts w:cs="Times New Roman"/>
          <w:sz w:val="22"/>
          <w:szCs w:val="22"/>
          <w:lang w:eastAsia="ar-SA"/>
        </w:rPr>
        <w:t xml:space="preserve">awie art. 121 pkt 1  </w:t>
      </w:r>
      <w:proofErr w:type="spellStart"/>
      <w:r w:rsidR="00426FDD">
        <w:rPr>
          <w:rFonts w:cs="Times New Roman"/>
          <w:sz w:val="22"/>
          <w:szCs w:val="22"/>
          <w:lang w:eastAsia="ar-SA"/>
        </w:rPr>
        <w:t>Pzp</w:t>
      </w:r>
      <w:proofErr w:type="spellEnd"/>
      <w:r w:rsidR="00426FDD">
        <w:rPr>
          <w:rFonts w:cs="Times New Roman"/>
          <w:sz w:val="22"/>
          <w:szCs w:val="22"/>
          <w:lang w:eastAsia="ar-SA"/>
        </w:rPr>
        <w:t xml:space="preserve"> przez Z</w:t>
      </w:r>
      <w:r w:rsidR="001362E0" w:rsidRPr="001362E0">
        <w:rPr>
          <w:rFonts w:cs="Times New Roman"/>
          <w:sz w:val="22"/>
          <w:szCs w:val="22"/>
          <w:lang w:eastAsia="ar-SA"/>
        </w:rPr>
        <w:t>amawiającego</w:t>
      </w:r>
      <w:r w:rsidR="001362E0" w:rsidRPr="001362E0">
        <w:rPr>
          <w:rFonts w:ascii="Tahoma" w:eastAsia="Times New Roman" w:hAnsi="Tahoma" w:cs="Tahoma"/>
          <w:sz w:val="18"/>
          <w:szCs w:val="18"/>
          <w:lang w:eastAsia="ar-SA"/>
        </w:rPr>
        <w:t xml:space="preserve"> </w:t>
      </w:r>
      <w:r w:rsidR="001362E0" w:rsidRPr="001362E0">
        <w:rPr>
          <w:rFonts w:cs="Times New Roman"/>
          <w:bCs/>
          <w:sz w:val="22"/>
          <w:szCs w:val="22"/>
          <w:lang w:eastAsia="ar-SA"/>
        </w:rPr>
        <w:t>obowią</w:t>
      </w:r>
      <w:r w:rsidR="00426FDD">
        <w:rPr>
          <w:rFonts w:cs="Times New Roman"/>
          <w:bCs/>
          <w:sz w:val="22"/>
          <w:szCs w:val="22"/>
          <w:lang w:eastAsia="ar-SA"/>
        </w:rPr>
        <w:t>zku osobistego wykonania przez W</w:t>
      </w:r>
      <w:r w:rsidR="001362E0" w:rsidRPr="001362E0">
        <w:rPr>
          <w:rFonts w:cs="Times New Roman"/>
          <w:bCs/>
          <w:sz w:val="22"/>
          <w:szCs w:val="22"/>
          <w:lang w:eastAsia="ar-SA"/>
        </w:rPr>
        <w:t>ykonawcę</w:t>
      </w:r>
      <w:r w:rsidR="001362E0" w:rsidRPr="001362E0">
        <w:rPr>
          <w:rFonts w:cs="Times New Roman"/>
          <w:b/>
          <w:bCs/>
          <w:sz w:val="22"/>
          <w:szCs w:val="22"/>
          <w:lang w:eastAsia="ar-SA"/>
        </w:rPr>
        <w:t xml:space="preserve"> </w:t>
      </w:r>
      <w:r w:rsidR="001362E0" w:rsidRPr="001362E0">
        <w:rPr>
          <w:rFonts w:cs="Times New Roman"/>
          <w:sz w:val="22"/>
          <w:szCs w:val="22"/>
          <w:lang w:eastAsia="ar-SA"/>
        </w:rPr>
        <w:t>następujących kluczowych zadań o których mowa w rozdziale XXXIII SWZ, oświadczamy, że:   / jeżeli Zamawiający zastrzega/</w:t>
      </w:r>
    </w:p>
    <w:p w14:paraId="51ED69A9" w14:textId="77777777" w:rsidR="001362E0" w:rsidRPr="001362E0" w:rsidRDefault="001362E0" w:rsidP="008F1BD6">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1) zamówień na roboty budowlane lub usługi,</w:t>
      </w:r>
      <w:r w:rsidRPr="001362E0">
        <w:rPr>
          <w:rFonts w:cs="Times New Roman"/>
          <w:strike/>
          <w:sz w:val="22"/>
          <w:szCs w:val="22"/>
          <w:lang w:eastAsia="ar-SA"/>
        </w:rPr>
        <w:t xml:space="preserve"> </w:t>
      </w:r>
      <w:r w:rsidR="00117155">
        <w:rPr>
          <w:rFonts w:cs="Times New Roman"/>
          <w:sz w:val="22"/>
          <w:szCs w:val="22"/>
          <w:lang w:eastAsia="ar-SA"/>
        </w:rPr>
        <w:t xml:space="preserve">    lub </w:t>
      </w:r>
      <w:r w:rsidRPr="001362E0">
        <w:rPr>
          <w:rFonts w:cs="Times New Roman"/>
          <w:sz w:val="22"/>
          <w:szCs w:val="22"/>
          <w:lang w:eastAsia="ar-SA"/>
        </w:rPr>
        <w:t>……………………………………………</w:t>
      </w:r>
    </w:p>
    <w:p w14:paraId="1BFB4F64" w14:textId="77777777" w:rsidR="001362E0" w:rsidRPr="001362E0" w:rsidRDefault="001362E0" w:rsidP="008F1BD6">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2) prac związanych z rozmieszczeniem i instalacją, w ramach zamówienia na dostawy</w:t>
      </w:r>
      <w:r w:rsidRPr="001362E0">
        <w:rPr>
          <w:rFonts w:cs="Times New Roman"/>
          <w:bCs/>
          <w:i/>
          <w:iCs/>
          <w:sz w:val="18"/>
          <w:szCs w:val="18"/>
        </w:rPr>
        <w:t>*</w:t>
      </w:r>
      <w:r w:rsidR="00117155">
        <w:rPr>
          <w:rFonts w:cs="Times New Roman"/>
          <w:sz w:val="22"/>
          <w:szCs w:val="22"/>
          <w:lang w:eastAsia="ar-SA"/>
        </w:rPr>
        <w:t>.</w:t>
      </w:r>
      <w:r w:rsidRPr="001362E0">
        <w:rPr>
          <w:rFonts w:cs="Times New Roman"/>
          <w:sz w:val="22"/>
          <w:szCs w:val="22"/>
          <w:lang w:eastAsia="ar-SA"/>
        </w:rPr>
        <w:t>………………………</w:t>
      </w:r>
    </w:p>
    <w:p w14:paraId="13215E63" w14:textId="77777777" w:rsidR="001362E0" w:rsidRPr="001362E0" w:rsidRDefault="00B36777" w:rsidP="001362E0">
      <w:pPr>
        <w:tabs>
          <w:tab w:val="left" w:pos="1701"/>
        </w:tabs>
        <w:spacing w:line="312" w:lineRule="auto"/>
        <w:jc w:val="both"/>
        <w:rPr>
          <w:rFonts w:cs="Times New Roman"/>
          <w:sz w:val="22"/>
          <w:szCs w:val="22"/>
          <w:lang w:eastAsia="ar-SA"/>
        </w:rPr>
      </w:pPr>
      <w:r>
        <w:rPr>
          <w:rFonts w:cs="Times New Roman"/>
          <w:sz w:val="22"/>
          <w:szCs w:val="22"/>
          <w:lang w:eastAsia="ar-SA"/>
        </w:rPr>
        <w:t xml:space="preserve">              </w:t>
      </w:r>
      <w:r w:rsidR="001362E0" w:rsidRPr="001362E0">
        <w:rPr>
          <w:rFonts w:cs="Times New Roman"/>
          <w:sz w:val="22"/>
          <w:szCs w:val="22"/>
          <w:lang w:eastAsia="ar-SA"/>
        </w:rPr>
        <w:t xml:space="preserve">W związku z zastrzeżeniem na podstawie art. 60 pkt 1 </w:t>
      </w:r>
      <w:proofErr w:type="spellStart"/>
      <w:r w:rsidR="001362E0" w:rsidRPr="001362E0">
        <w:rPr>
          <w:rFonts w:cs="Times New Roman"/>
          <w:sz w:val="22"/>
          <w:szCs w:val="22"/>
          <w:lang w:eastAsia="ar-SA"/>
        </w:rPr>
        <w:t>Pzp</w:t>
      </w:r>
      <w:proofErr w:type="spellEnd"/>
      <w:r w:rsidR="001362E0" w:rsidRPr="001362E0">
        <w:rPr>
          <w:rFonts w:cs="Times New Roman"/>
          <w:sz w:val="22"/>
          <w:szCs w:val="22"/>
          <w:lang w:eastAsia="ar-SA"/>
        </w:rPr>
        <w:t xml:space="preserve"> przez zamawiającego obowiązku osobistego </w:t>
      </w:r>
      <w:r w:rsidR="00426FDD">
        <w:rPr>
          <w:rFonts w:cs="Times New Roman"/>
          <w:sz w:val="22"/>
          <w:szCs w:val="22"/>
          <w:lang w:eastAsia="ar-SA"/>
        </w:rPr>
        <w:t>wykonania przez poszczególnych W</w:t>
      </w:r>
      <w:r w:rsidR="001362E0" w:rsidRPr="001362E0">
        <w:rPr>
          <w:rFonts w:cs="Times New Roman"/>
          <w:sz w:val="22"/>
          <w:szCs w:val="22"/>
          <w:lang w:eastAsia="ar-SA"/>
        </w:rPr>
        <w:t>ykonawców wspólnie ubiegających się o udzielenie zamówienia następujących kluczowych zadań o których mowa w rozdziale XXXIII SWZ, oświadczamy, że</w:t>
      </w:r>
      <w:r w:rsidR="001362E0" w:rsidRPr="001362E0">
        <w:t xml:space="preserve"> /</w:t>
      </w:r>
      <w:r w:rsidR="001362E0" w:rsidRPr="001362E0">
        <w:rPr>
          <w:rFonts w:cs="Times New Roman"/>
          <w:sz w:val="22"/>
          <w:szCs w:val="22"/>
          <w:lang w:eastAsia="ar-SA"/>
        </w:rPr>
        <w:t>jeżeli Zamawiający zastrzega/:</w:t>
      </w:r>
    </w:p>
    <w:p w14:paraId="022EB224" w14:textId="77777777" w:rsidR="001362E0" w:rsidRPr="001362E0" w:rsidRDefault="001362E0" w:rsidP="001362E0">
      <w:pPr>
        <w:tabs>
          <w:tab w:val="left" w:pos="2127"/>
        </w:tabs>
        <w:jc w:val="both"/>
        <w:rPr>
          <w:rFonts w:cs="Times New Roman"/>
          <w:sz w:val="22"/>
          <w:szCs w:val="22"/>
          <w:lang w:eastAsia="ar-SA"/>
        </w:rPr>
      </w:pPr>
      <w:r w:rsidRPr="001362E0">
        <w:rPr>
          <w:rFonts w:cs="Times New Roman"/>
          <w:sz w:val="22"/>
          <w:szCs w:val="22"/>
          <w:lang w:eastAsia="ar-SA"/>
        </w:rPr>
        <w:t>1)zamówień na roboty budowlane lub usługi</w:t>
      </w:r>
    </w:p>
    <w:p w14:paraId="5474CF11" w14:textId="77777777" w:rsidR="001362E0" w:rsidRPr="001362E0" w:rsidRDefault="001362E0" w:rsidP="001362E0">
      <w:pPr>
        <w:tabs>
          <w:tab w:val="left" w:pos="2127"/>
        </w:tabs>
        <w:ind w:left="720"/>
        <w:jc w:val="both"/>
        <w:rPr>
          <w:rFonts w:cs="Times New Roman"/>
          <w:sz w:val="22"/>
          <w:szCs w:val="22"/>
          <w:lang w:eastAsia="ar-SA"/>
        </w:rPr>
      </w:pPr>
      <w:r w:rsidRPr="001362E0">
        <w:rPr>
          <w:rFonts w:cs="Times New Roman"/>
          <w:sz w:val="22"/>
          <w:szCs w:val="22"/>
          <w:lang w:eastAsia="ar-SA"/>
        </w:rPr>
        <w:t>…………………………………………………………………………………………………………</w:t>
      </w:r>
    </w:p>
    <w:p w14:paraId="20389DAA" w14:textId="77777777" w:rsidR="001362E0" w:rsidRPr="001362E0" w:rsidRDefault="001362E0" w:rsidP="001362E0">
      <w:pPr>
        <w:tabs>
          <w:tab w:val="left" w:pos="2127"/>
        </w:tabs>
        <w:jc w:val="both"/>
        <w:rPr>
          <w:rFonts w:cs="Times New Roman"/>
          <w:sz w:val="22"/>
          <w:szCs w:val="22"/>
          <w:lang w:eastAsia="ar-SA"/>
        </w:rPr>
      </w:pPr>
      <w:r w:rsidRPr="001362E0">
        <w:rPr>
          <w:rFonts w:cs="Times New Roman"/>
          <w:sz w:val="22"/>
          <w:szCs w:val="22"/>
          <w:lang w:eastAsia="ar-SA"/>
        </w:rPr>
        <w:t>2)prac związanych z rozmieszczeniem i instalacją, w ramach zamówienia na dostawy.</w:t>
      </w:r>
    </w:p>
    <w:p w14:paraId="37054F1C" w14:textId="77777777" w:rsidR="001362E0" w:rsidRPr="001362E0" w:rsidRDefault="001362E0" w:rsidP="001362E0">
      <w:pPr>
        <w:tabs>
          <w:tab w:val="left" w:pos="2127"/>
        </w:tabs>
        <w:ind w:left="720"/>
        <w:jc w:val="both"/>
        <w:rPr>
          <w:rFonts w:cs="Times New Roman"/>
          <w:sz w:val="22"/>
          <w:szCs w:val="22"/>
          <w:lang w:eastAsia="ar-SA"/>
        </w:rPr>
      </w:pPr>
      <w:r w:rsidRPr="001362E0">
        <w:rPr>
          <w:rFonts w:cs="Times New Roman"/>
          <w:sz w:val="22"/>
          <w:szCs w:val="22"/>
          <w:lang w:eastAsia="ar-SA"/>
        </w:rPr>
        <w:t>…………………………………………………………………………………………………………</w:t>
      </w:r>
    </w:p>
    <w:p w14:paraId="61B8C288" w14:textId="77777777" w:rsidR="001362E0" w:rsidRPr="001362E0" w:rsidRDefault="001362E0" w:rsidP="001362E0">
      <w:pPr>
        <w:jc w:val="both"/>
        <w:rPr>
          <w:rFonts w:cs="Times New Roman"/>
          <w:sz w:val="22"/>
          <w:szCs w:val="22"/>
          <w:lang w:eastAsia="ar-SA"/>
        </w:rPr>
      </w:pPr>
      <w:r w:rsidRPr="001362E0">
        <w:rPr>
          <w:rFonts w:cs="Times New Roman"/>
          <w:sz w:val="22"/>
          <w:szCs w:val="22"/>
          <w:lang w:eastAsia="ar-SA"/>
        </w:rPr>
        <w:t xml:space="preserve">Zgodnie z żądaniem Zamawiającego na podstawie art. 59 ustawy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przekażemy przed zawarciem umowy w sprawie zamówienia publicznego kopię umowy regulującej współpracę wykonawców*. </w:t>
      </w:r>
    </w:p>
    <w:p w14:paraId="080BC1B0" w14:textId="77777777" w:rsidR="001362E0" w:rsidRPr="001362E0" w:rsidRDefault="001362E0" w:rsidP="001362E0">
      <w:pPr>
        <w:tabs>
          <w:tab w:val="left" w:pos="2127"/>
        </w:tabs>
        <w:ind w:left="720"/>
        <w:jc w:val="both"/>
        <w:rPr>
          <w:rFonts w:cs="Times New Roman"/>
          <w:sz w:val="22"/>
          <w:szCs w:val="22"/>
          <w:lang w:eastAsia="ar-SA"/>
        </w:rPr>
      </w:pPr>
    </w:p>
    <w:p w14:paraId="46122E17" w14:textId="77777777" w:rsidR="001362E0" w:rsidRPr="001362E0" w:rsidRDefault="00B36777" w:rsidP="001362E0">
      <w:pPr>
        <w:suppressAutoHyphens/>
        <w:spacing w:after="60"/>
        <w:jc w:val="both"/>
        <w:rPr>
          <w:rFonts w:cs="Times New Roman"/>
          <w:bCs/>
          <w:sz w:val="22"/>
          <w:szCs w:val="22"/>
        </w:rPr>
      </w:pPr>
      <w:r>
        <w:rPr>
          <w:rFonts w:cs="Times New Roman"/>
          <w:bCs/>
          <w:sz w:val="22"/>
          <w:szCs w:val="22"/>
        </w:rPr>
        <w:t>12</w:t>
      </w:r>
      <w:r w:rsidR="001362E0" w:rsidRPr="001362E0">
        <w:rPr>
          <w:rFonts w:cs="Times New Roman"/>
          <w:bCs/>
          <w:sz w:val="22"/>
          <w:szCs w:val="22"/>
        </w:rPr>
        <w:t>. Oświadczenie o wypełnieniu przez Wykonawcę obowiązków informacyjnych przewidzianych w art. 13 lub art. 14 RODO. Oświadczamy, że:</w:t>
      </w:r>
    </w:p>
    <w:p w14:paraId="427F0830" w14:textId="77777777" w:rsidR="001362E0" w:rsidRDefault="00B36777" w:rsidP="00B36777">
      <w:pPr>
        <w:suppressAutoHyphens/>
        <w:spacing w:after="60" w:line="259" w:lineRule="auto"/>
        <w:jc w:val="both"/>
        <w:rPr>
          <w:rFonts w:cs="Times New Roman"/>
          <w:bCs/>
          <w:sz w:val="22"/>
          <w:szCs w:val="22"/>
        </w:rPr>
      </w:pPr>
      <w:r>
        <w:rPr>
          <w:rFonts w:cs="Times New Roman"/>
          <w:bCs/>
          <w:sz w:val="22"/>
          <w:szCs w:val="22"/>
        </w:rPr>
        <w:t xml:space="preserve">12.1. </w:t>
      </w:r>
      <w:r w:rsidR="001362E0" w:rsidRPr="001362E0">
        <w:rPr>
          <w:rFonts w:cs="Times New Roman"/>
          <w:bCs/>
          <w:sz w:val="22"/>
          <w:szCs w:val="22"/>
        </w:rPr>
        <w:t xml:space="preserve">wypełniliśmy obowiązki informacyjne przewidziane w art. 13 lub art. 14 Rozporządzenia Parlamentu </w:t>
      </w:r>
      <w:r>
        <w:rPr>
          <w:rFonts w:cs="Times New Roman"/>
          <w:bCs/>
          <w:sz w:val="22"/>
          <w:szCs w:val="22"/>
        </w:rPr>
        <w:t xml:space="preserve"> </w:t>
      </w:r>
      <w:r w:rsidR="001362E0" w:rsidRPr="001362E0">
        <w:rPr>
          <w:rFonts w:cs="Times New Roman"/>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1E69FF7E" w14:textId="77777777" w:rsidR="001362E0" w:rsidRPr="00B36777" w:rsidRDefault="00B36777" w:rsidP="00614A2C">
      <w:pPr>
        <w:pStyle w:val="Akapitzlist"/>
        <w:numPr>
          <w:ilvl w:val="1"/>
          <w:numId w:val="32"/>
        </w:numPr>
        <w:suppressAutoHyphens/>
        <w:spacing w:after="60" w:line="259" w:lineRule="auto"/>
        <w:jc w:val="both"/>
        <w:rPr>
          <w:bCs/>
          <w:sz w:val="22"/>
          <w:szCs w:val="22"/>
        </w:rPr>
      </w:pPr>
      <w:r>
        <w:rPr>
          <w:bCs/>
          <w:sz w:val="22"/>
          <w:szCs w:val="22"/>
        </w:rPr>
        <w:t xml:space="preserve">. </w:t>
      </w:r>
      <w:r w:rsidR="001362E0" w:rsidRPr="00B36777">
        <w:rPr>
          <w:bCs/>
          <w:sz w:val="22"/>
          <w:szCs w:val="22"/>
        </w:rPr>
        <w:t>posiadamy podstawę prawną do przetwarzania danych osobowych osób fizycznych, od których dane osobowe bezpośrednio lub pośrednio pozyskaliśmy w celu ubiegania się o udzielenie zamówienia publicznego w niniejszym postępowaniu.</w:t>
      </w:r>
    </w:p>
    <w:p w14:paraId="637B4762" w14:textId="77777777" w:rsidR="001362E0" w:rsidRPr="00B36777" w:rsidRDefault="001362E0" w:rsidP="00614A2C">
      <w:pPr>
        <w:pStyle w:val="Akapitzlist"/>
        <w:numPr>
          <w:ilvl w:val="1"/>
          <w:numId w:val="33"/>
        </w:numPr>
        <w:suppressAutoHyphens/>
        <w:spacing w:after="60" w:line="259" w:lineRule="auto"/>
        <w:jc w:val="both"/>
        <w:rPr>
          <w:bCs/>
          <w:sz w:val="22"/>
          <w:szCs w:val="22"/>
        </w:rPr>
      </w:pPr>
      <w:r w:rsidRPr="00B36777">
        <w:rPr>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0B6E66CD" w14:textId="77777777" w:rsidR="00570991" w:rsidRPr="00B560CE" w:rsidRDefault="005A1115" w:rsidP="00570991">
      <w:pPr>
        <w:tabs>
          <w:tab w:val="left" w:pos="284"/>
        </w:tabs>
        <w:autoSpaceDE w:val="0"/>
        <w:autoSpaceDN w:val="0"/>
        <w:spacing w:line="276" w:lineRule="auto"/>
        <w:jc w:val="both"/>
        <w:rPr>
          <w:rFonts w:cs="Times New Roman"/>
          <w:bCs/>
          <w:sz w:val="22"/>
          <w:szCs w:val="22"/>
        </w:rPr>
      </w:pPr>
      <w:r>
        <w:rPr>
          <w:rFonts w:cs="Times New Roman"/>
          <w:sz w:val="22"/>
          <w:szCs w:val="22"/>
        </w:rPr>
        <w:t>13</w:t>
      </w:r>
      <w:r w:rsidR="00570991" w:rsidRPr="00B560CE">
        <w:rPr>
          <w:rFonts w:cs="Times New Roman"/>
          <w:sz w:val="22"/>
          <w:szCs w:val="22"/>
        </w:rPr>
        <w:t>.</w:t>
      </w:r>
      <w:r w:rsidR="00570991" w:rsidRPr="00B560CE">
        <w:rPr>
          <w:rFonts w:cs="Times New Roman"/>
          <w:sz w:val="20"/>
          <w:szCs w:val="20"/>
        </w:rPr>
        <w:t xml:space="preserve"> </w:t>
      </w:r>
      <w:r w:rsidR="00570991" w:rsidRPr="00B560CE">
        <w:rPr>
          <w:rFonts w:cs="Times New Roman"/>
          <w:bCs/>
          <w:sz w:val="22"/>
          <w:szCs w:val="22"/>
        </w:rPr>
        <w:t>Oświadczamy, że:</w:t>
      </w:r>
    </w:p>
    <w:p w14:paraId="256A850A" w14:textId="77777777" w:rsidR="00570991" w:rsidRPr="00B560CE" w:rsidRDefault="005A1115" w:rsidP="00570991">
      <w:pPr>
        <w:tabs>
          <w:tab w:val="left" w:pos="284"/>
        </w:tabs>
        <w:autoSpaceDE w:val="0"/>
        <w:autoSpaceDN w:val="0"/>
        <w:spacing w:line="276" w:lineRule="auto"/>
        <w:jc w:val="both"/>
        <w:rPr>
          <w:rFonts w:cs="Times New Roman"/>
          <w:bCs/>
          <w:sz w:val="22"/>
          <w:szCs w:val="22"/>
        </w:rPr>
      </w:pPr>
      <w:r>
        <w:rPr>
          <w:rFonts w:cs="Times New Roman"/>
          <w:bCs/>
          <w:sz w:val="22"/>
          <w:szCs w:val="22"/>
        </w:rPr>
        <w:t>13</w:t>
      </w:r>
      <w:r w:rsidR="00570991" w:rsidRPr="00B560CE">
        <w:rPr>
          <w:rFonts w:cs="Times New Roman"/>
          <w:bCs/>
          <w:sz w:val="22"/>
          <w:szCs w:val="22"/>
        </w:rPr>
        <w:t xml:space="preserve">.1. nie podlegam/-y wykluczeniu z postępowania na podstawie art. 5k rozporządzenia Rady (UE) nr 833/2014 z dnia 31 lipca 2014 r. dotyczącego środków ograniczających w związku z działaniami Rosji destabilizującymi </w:t>
      </w:r>
      <w:r w:rsidR="00570991" w:rsidRPr="00B560CE">
        <w:rPr>
          <w:rFonts w:cs="Times New Roman"/>
          <w:bCs/>
          <w:sz w:val="22"/>
          <w:szCs w:val="22"/>
        </w:rPr>
        <w:lastRenderedPageBreak/>
        <w:t xml:space="preserve">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027E9DD0" w14:textId="77777777" w:rsidR="00570991" w:rsidRPr="00570991" w:rsidRDefault="005A1115" w:rsidP="00570991">
      <w:pPr>
        <w:tabs>
          <w:tab w:val="left" w:pos="284"/>
        </w:tabs>
        <w:autoSpaceDE w:val="0"/>
        <w:autoSpaceDN w:val="0"/>
        <w:spacing w:line="276" w:lineRule="auto"/>
        <w:jc w:val="both"/>
        <w:rPr>
          <w:rFonts w:cs="Times New Roman"/>
          <w:bCs/>
          <w:sz w:val="22"/>
          <w:szCs w:val="22"/>
        </w:rPr>
      </w:pPr>
      <w:r>
        <w:rPr>
          <w:rFonts w:cs="Times New Roman"/>
          <w:bCs/>
          <w:sz w:val="22"/>
          <w:szCs w:val="22"/>
        </w:rPr>
        <w:t>13</w:t>
      </w:r>
      <w:r w:rsidR="00570991" w:rsidRPr="00B560CE">
        <w:rPr>
          <w:rFonts w:cs="Times New Roman"/>
          <w:bCs/>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4E78EB7C" w14:textId="77777777" w:rsidR="001362E0" w:rsidRPr="001362E0" w:rsidRDefault="005A1115" w:rsidP="00570991">
      <w:pPr>
        <w:suppressAutoHyphens/>
        <w:spacing w:after="60"/>
        <w:jc w:val="both"/>
        <w:rPr>
          <w:rFonts w:cs="Times New Roman"/>
          <w:bCs/>
          <w:sz w:val="22"/>
          <w:szCs w:val="22"/>
        </w:rPr>
      </w:pPr>
      <w:r>
        <w:rPr>
          <w:rFonts w:cs="Times New Roman"/>
          <w:bCs/>
          <w:sz w:val="22"/>
          <w:szCs w:val="22"/>
        </w:rPr>
        <w:t>14</w:t>
      </w:r>
      <w:r w:rsidR="00570991">
        <w:rPr>
          <w:rFonts w:cs="Times New Roman"/>
          <w:bCs/>
          <w:sz w:val="22"/>
          <w:szCs w:val="22"/>
        </w:rPr>
        <w:t xml:space="preserve">. </w:t>
      </w:r>
      <w:r w:rsidR="001362E0" w:rsidRPr="001362E0">
        <w:rPr>
          <w:rFonts w:cs="Times New Roman"/>
          <w:bCs/>
          <w:sz w:val="22"/>
          <w:szCs w:val="22"/>
        </w:rPr>
        <w:t>Oświadczamy, że wszystkie informacje podane w powyższych oświadczeniach są aktualne i zgodne z prawdą oraz zostały przedstawione z pełną świadomo</w:t>
      </w:r>
      <w:r w:rsidR="00426FDD">
        <w:rPr>
          <w:rFonts w:cs="Times New Roman"/>
          <w:bCs/>
          <w:sz w:val="22"/>
          <w:szCs w:val="22"/>
        </w:rPr>
        <w:t>ścią konsekwencji wprowadzenia Z</w:t>
      </w:r>
      <w:r w:rsidR="001362E0" w:rsidRPr="001362E0">
        <w:rPr>
          <w:rFonts w:cs="Times New Roman"/>
          <w:bCs/>
          <w:sz w:val="22"/>
          <w:szCs w:val="22"/>
        </w:rPr>
        <w:t>amawiającego w błąd przy przedstawianiu informacji.</w:t>
      </w:r>
    </w:p>
    <w:p w14:paraId="0FEED35C" w14:textId="77777777" w:rsidR="001362E0" w:rsidRPr="001362E0" w:rsidRDefault="001362E0" w:rsidP="001362E0">
      <w:pPr>
        <w:spacing w:after="60"/>
        <w:ind w:left="357"/>
        <w:jc w:val="both"/>
        <w:rPr>
          <w:rFonts w:ascii="Tahoma" w:eastAsia="Times New Roman" w:hAnsi="Tahoma" w:cs="Tahoma"/>
          <w:sz w:val="20"/>
          <w:szCs w:val="20"/>
        </w:rPr>
      </w:pPr>
    </w:p>
    <w:p w14:paraId="582F3CB3" w14:textId="77777777" w:rsidR="001362E0" w:rsidRPr="001362E0" w:rsidRDefault="001362E0" w:rsidP="001362E0">
      <w:pPr>
        <w:suppressAutoHyphens/>
        <w:rPr>
          <w:rFonts w:cs="Times New Roman"/>
          <w:bCs/>
          <w:i/>
          <w:iCs/>
          <w:sz w:val="18"/>
          <w:szCs w:val="18"/>
        </w:rPr>
      </w:pPr>
      <w:r w:rsidRPr="001362E0">
        <w:rPr>
          <w:rFonts w:cs="Times New Roman"/>
          <w:bCs/>
          <w:i/>
          <w:iCs/>
          <w:sz w:val="18"/>
          <w:szCs w:val="18"/>
        </w:rPr>
        <w:t>*niepotrzebne skreślić</w:t>
      </w:r>
    </w:p>
    <w:p w14:paraId="2738756C" w14:textId="77777777" w:rsidR="00683969" w:rsidRDefault="001362E0" w:rsidP="00117155">
      <w:pPr>
        <w:suppressAutoHyphens/>
        <w:spacing w:before="60"/>
        <w:ind w:left="2126"/>
        <w:jc w:val="right"/>
        <w:rPr>
          <w:rFonts w:cs="Times New Roman"/>
          <w:b/>
          <w:i/>
          <w:iCs/>
          <w:sz w:val="20"/>
          <w:szCs w:val="20"/>
        </w:rPr>
      </w:pP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cs="Times New Roman"/>
          <w:b/>
          <w:i/>
          <w:iCs/>
          <w:sz w:val="20"/>
          <w:szCs w:val="20"/>
        </w:rPr>
        <w:t>p</w:t>
      </w:r>
      <w:r w:rsidR="00117155">
        <w:rPr>
          <w:rFonts w:cs="Times New Roman"/>
          <w:b/>
          <w:i/>
          <w:iCs/>
          <w:sz w:val="20"/>
          <w:szCs w:val="20"/>
        </w:rPr>
        <w:t>odpis przedstawiciela Wykonawcy</w:t>
      </w:r>
    </w:p>
    <w:p w14:paraId="3BFD7445" w14:textId="77777777" w:rsidR="00117155" w:rsidRDefault="00117155" w:rsidP="00117155">
      <w:pPr>
        <w:suppressAutoHyphens/>
        <w:spacing w:before="60"/>
        <w:ind w:left="2126"/>
        <w:jc w:val="right"/>
        <w:rPr>
          <w:rFonts w:cs="Times New Roman"/>
          <w:b/>
          <w:i/>
          <w:iCs/>
          <w:sz w:val="20"/>
          <w:szCs w:val="20"/>
        </w:rPr>
      </w:pPr>
    </w:p>
    <w:p w14:paraId="05625236" w14:textId="77777777" w:rsidR="00B36777" w:rsidRDefault="00B36777" w:rsidP="00817F16">
      <w:pPr>
        <w:jc w:val="right"/>
        <w:rPr>
          <w:rFonts w:cs="Times New Roman"/>
          <w:b/>
          <w:bCs/>
          <w:sz w:val="22"/>
          <w:szCs w:val="22"/>
          <w:highlight w:val="yellow"/>
        </w:rPr>
      </w:pPr>
    </w:p>
    <w:p w14:paraId="27F89E9C" w14:textId="77777777" w:rsidR="00B36777" w:rsidRDefault="00B36777" w:rsidP="00817F16">
      <w:pPr>
        <w:jc w:val="right"/>
        <w:rPr>
          <w:rFonts w:cs="Times New Roman"/>
          <w:b/>
          <w:bCs/>
          <w:sz w:val="22"/>
          <w:szCs w:val="22"/>
          <w:highlight w:val="yellow"/>
        </w:rPr>
      </w:pPr>
    </w:p>
    <w:p w14:paraId="07E99AF8" w14:textId="77777777" w:rsidR="00B36777" w:rsidRDefault="00B36777" w:rsidP="00817F16">
      <w:pPr>
        <w:jc w:val="right"/>
        <w:rPr>
          <w:rFonts w:cs="Times New Roman"/>
          <w:b/>
          <w:bCs/>
          <w:sz w:val="22"/>
          <w:szCs w:val="22"/>
          <w:highlight w:val="yellow"/>
        </w:rPr>
      </w:pPr>
    </w:p>
    <w:p w14:paraId="27EADCD5" w14:textId="77777777" w:rsidR="00B36777" w:rsidRDefault="00B36777" w:rsidP="00817F16">
      <w:pPr>
        <w:jc w:val="right"/>
        <w:rPr>
          <w:rFonts w:cs="Times New Roman"/>
          <w:b/>
          <w:bCs/>
          <w:sz w:val="22"/>
          <w:szCs w:val="22"/>
          <w:highlight w:val="yellow"/>
        </w:rPr>
      </w:pPr>
    </w:p>
    <w:p w14:paraId="7826AED1" w14:textId="77777777" w:rsidR="00B36777" w:rsidRDefault="00B36777" w:rsidP="00817F16">
      <w:pPr>
        <w:jc w:val="right"/>
        <w:rPr>
          <w:rFonts w:cs="Times New Roman"/>
          <w:b/>
          <w:bCs/>
          <w:sz w:val="22"/>
          <w:szCs w:val="22"/>
          <w:highlight w:val="yellow"/>
        </w:rPr>
      </w:pPr>
    </w:p>
    <w:p w14:paraId="7F0D8727" w14:textId="77777777" w:rsidR="00B36777" w:rsidRDefault="00B36777" w:rsidP="00817F16">
      <w:pPr>
        <w:jc w:val="right"/>
        <w:rPr>
          <w:rFonts w:cs="Times New Roman"/>
          <w:b/>
          <w:bCs/>
          <w:sz w:val="22"/>
          <w:szCs w:val="22"/>
          <w:highlight w:val="yellow"/>
        </w:rPr>
      </w:pPr>
    </w:p>
    <w:p w14:paraId="4506CD7E" w14:textId="77777777" w:rsidR="00C3539F" w:rsidRDefault="00C3539F" w:rsidP="00683969">
      <w:pPr>
        <w:suppressAutoHyphens/>
        <w:rPr>
          <w:rFonts w:cs="Times New Roman"/>
          <w:bCs/>
          <w:i/>
          <w:iCs/>
          <w:sz w:val="18"/>
          <w:szCs w:val="18"/>
        </w:rPr>
      </w:pPr>
    </w:p>
    <w:p w14:paraId="31062B06" w14:textId="77777777" w:rsidR="005219F4" w:rsidRDefault="005219F4" w:rsidP="00683969">
      <w:pPr>
        <w:suppressAutoHyphens/>
        <w:rPr>
          <w:rFonts w:cs="Times New Roman"/>
          <w:bCs/>
          <w:i/>
          <w:iCs/>
          <w:sz w:val="18"/>
          <w:szCs w:val="18"/>
        </w:rPr>
      </w:pPr>
    </w:p>
    <w:p w14:paraId="54AD4D43" w14:textId="77777777" w:rsidR="00046144" w:rsidRPr="00F919E5" w:rsidRDefault="00046144" w:rsidP="00076926">
      <w:pPr>
        <w:suppressAutoHyphens/>
        <w:rPr>
          <w:rFonts w:cs="Times New Roman"/>
          <w:bCs/>
          <w:i/>
          <w:iCs/>
          <w:sz w:val="18"/>
          <w:szCs w:val="18"/>
        </w:rPr>
      </w:pPr>
    </w:p>
    <w:p w14:paraId="64846F75" w14:textId="77777777" w:rsidR="0038572D" w:rsidRDefault="0038572D" w:rsidP="001C1E4C">
      <w:pPr>
        <w:jc w:val="right"/>
        <w:rPr>
          <w:rFonts w:cs="Times New Roman"/>
          <w:b/>
          <w:bCs/>
          <w:i/>
          <w:sz w:val="22"/>
          <w:szCs w:val="22"/>
          <w:u w:val="single"/>
        </w:rPr>
      </w:pPr>
    </w:p>
    <w:p w14:paraId="7E6956ED" w14:textId="77777777" w:rsidR="0038572D" w:rsidRDefault="0038572D" w:rsidP="001C1E4C">
      <w:pPr>
        <w:jc w:val="right"/>
        <w:rPr>
          <w:rFonts w:cs="Times New Roman"/>
          <w:b/>
          <w:bCs/>
          <w:i/>
          <w:sz w:val="22"/>
          <w:szCs w:val="22"/>
          <w:u w:val="single"/>
        </w:rPr>
      </w:pPr>
    </w:p>
    <w:p w14:paraId="5CAB6AED" w14:textId="77777777" w:rsidR="0038572D" w:rsidRDefault="0038572D" w:rsidP="001C1E4C">
      <w:pPr>
        <w:jc w:val="right"/>
        <w:rPr>
          <w:rFonts w:cs="Times New Roman"/>
          <w:b/>
          <w:bCs/>
          <w:i/>
          <w:sz w:val="22"/>
          <w:szCs w:val="22"/>
          <w:u w:val="single"/>
        </w:rPr>
      </w:pPr>
    </w:p>
    <w:p w14:paraId="13EF37BE" w14:textId="77777777" w:rsidR="0038572D" w:rsidRDefault="0038572D" w:rsidP="001C1E4C">
      <w:pPr>
        <w:jc w:val="right"/>
        <w:rPr>
          <w:rFonts w:cs="Times New Roman"/>
          <w:b/>
          <w:bCs/>
          <w:i/>
          <w:sz w:val="22"/>
          <w:szCs w:val="22"/>
          <w:u w:val="single"/>
        </w:rPr>
      </w:pPr>
    </w:p>
    <w:p w14:paraId="650C5D00" w14:textId="77777777" w:rsidR="0038572D" w:rsidRDefault="0038572D" w:rsidP="001C1E4C">
      <w:pPr>
        <w:jc w:val="right"/>
        <w:rPr>
          <w:rFonts w:cs="Times New Roman"/>
          <w:b/>
          <w:bCs/>
          <w:i/>
          <w:sz w:val="22"/>
          <w:szCs w:val="22"/>
          <w:u w:val="single"/>
        </w:rPr>
      </w:pPr>
    </w:p>
    <w:p w14:paraId="3517D97D" w14:textId="77777777" w:rsidR="0038572D" w:rsidRDefault="0038572D" w:rsidP="001C1E4C">
      <w:pPr>
        <w:jc w:val="right"/>
        <w:rPr>
          <w:rFonts w:cs="Times New Roman"/>
          <w:b/>
          <w:bCs/>
          <w:i/>
          <w:sz w:val="22"/>
          <w:szCs w:val="22"/>
          <w:u w:val="single"/>
        </w:rPr>
      </w:pPr>
    </w:p>
    <w:p w14:paraId="56CFD41A" w14:textId="77777777" w:rsidR="0038572D" w:rsidRDefault="0038572D" w:rsidP="001C1E4C">
      <w:pPr>
        <w:jc w:val="right"/>
        <w:rPr>
          <w:rFonts w:cs="Times New Roman"/>
          <w:b/>
          <w:bCs/>
          <w:i/>
          <w:sz w:val="22"/>
          <w:szCs w:val="22"/>
          <w:u w:val="single"/>
        </w:rPr>
      </w:pPr>
    </w:p>
    <w:p w14:paraId="34C4F053" w14:textId="77777777" w:rsidR="0038572D" w:rsidRDefault="0038572D" w:rsidP="001C1E4C">
      <w:pPr>
        <w:jc w:val="right"/>
        <w:rPr>
          <w:rFonts w:cs="Times New Roman"/>
          <w:b/>
          <w:bCs/>
          <w:i/>
          <w:sz w:val="22"/>
          <w:szCs w:val="22"/>
          <w:u w:val="single"/>
        </w:rPr>
      </w:pPr>
    </w:p>
    <w:p w14:paraId="184DD3D8" w14:textId="77777777" w:rsidR="0038572D" w:rsidRDefault="0038572D" w:rsidP="001C1E4C">
      <w:pPr>
        <w:jc w:val="right"/>
        <w:rPr>
          <w:rFonts w:cs="Times New Roman"/>
          <w:b/>
          <w:bCs/>
          <w:i/>
          <w:sz w:val="22"/>
          <w:szCs w:val="22"/>
          <w:u w:val="single"/>
        </w:rPr>
      </w:pPr>
    </w:p>
    <w:p w14:paraId="2453A96F" w14:textId="77777777" w:rsidR="0038572D" w:rsidRDefault="0038572D" w:rsidP="001C1E4C">
      <w:pPr>
        <w:jc w:val="right"/>
        <w:rPr>
          <w:rFonts w:cs="Times New Roman"/>
          <w:b/>
          <w:bCs/>
          <w:i/>
          <w:sz w:val="22"/>
          <w:szCs w:val="22"/>
          <w:u w:val="single"/>
        </w:rPr>
      </w:pPr>
    </w:p>
    <w:p w14:paraId="31058F37" w14:textId="77777777" w:rsidR="0038572D" w:rsidRDefault="0038572D" w:rsidP="001C1E4C">
      <w:pPr>
        <w:jc w:val="right"/>
        <w:rPr>
          <w:rFonts w:cs="Times New Roman"/>
          <w:b/>
          <w:bCs/>
          <w:i/>
          <w:sz w:val="22"/>
          <w:szCs w:val="22"/>
          <w:u w:val="single"/>
        </w:rPr>
      </w:pPr>
    </w:p>
    <w:p w14:paraId="57DA5DE1" w14:textId="77777777" w:rsidR="0038572D" w:rsidRDefault="0038572D" w:rsidP="001C1E4C">
      <w:pPr>
        <w:jc w:val="right"/>
        <w:rPr>
          <w:rFonts w:cs="Times New Roman"/>
          <w:b/>
          <w:bCs/>
          <w:i/>
          <w:sz w:val="22"/>
          <w:szCs w:val="22"/>
          <w:u w:val="single"/>
        </w:rPr>
      </w:pPr>
    </w:p>
    <w:p w14:paraId="7B4A936E" w14:textId="77777777" w:rsidR="0038572D" w:rsidRDefault="0038572D" w:rsidP="001C1E4C">
      <w:pPr>
        <w:jc w:val="right"/>
        <w:rPr>
          <w:rFonts w:cs="Times New Roman"/>
          <w:b/>
          <w:bCs/>
          <w:i/>
          <w:sz w:val="22"/>
          <w:szCs w:val="22"/>
          <w:u w:val="single"/>
        </w:rPr>
      </w:pPr>
    </w:p>
    <w:p w14:paraId="5EAD0F59" w14:textId="77777777" w:rsidR="0038572D" w:rsidRDefault="0038572D" w:rsidP="001C1E4C">
      <w:pPr>
        <w:jc w:val="right"/>
        <w:rPr>
          <w:rFonts w:cs="Times New Roman"/>
          <w:b/>
          <w:bCs/>
          <w:i/>
          <w:sz w:val="22"/>
          <w:szCs w:val="22"/>
          <w:u w:val="single"/>
        </w:rPr>
      </w:pPr>
    </w:p>
    <w:p w14:paraId="236B0C7C" w14:textId="77777777" w:rsidR="0038572D" w:rsidRDefault="0038572D" w:rsidP="001C1E4C">
      <w:pPr>
        <w:jc w:val="right"/>
        <w:rPr>
          <w:rFonts w:cs="Times New Roman"/>
          <w:b/>
          <w:bCs/>
          <w:i/>
          <w:sz w:val="22"/>
          <w:szCs w:val="22"/>
          <w:u w:val="single"/>
        </w:rPr>
      </w:pPr>
    </w:p>
    <w:p w14:paraId="6669AB17" w14:textId="77777777" w:rsidR="0038572D" w:rsidRDefault="0038572D" w:rsidP="001C1E4C">
      <w:pPr>
        <w:jc w:val="right"/>
        <w:rPr>
          <w:rFonts w:cs="Times New Roman"/>
          <w:b/>
          <w:bCs/>
          <w:i/>
          <w:sz w:val="22"/>
          <w:szCs w:val="22"/>
          <w:u w:val="single"/>
        </w:rPr>
      </w:pPr>
    </w:p>
    <w:p w14:paraId="5E4A1A24" w14:textId="77777777" w:rsidR="0038572D" w:rsidRDefault="0038572D" w:rsidP="001C1E4C">
      <w:pPr>
        <w:jc w:val="right"/>
        <w:rPr>
          <w:rFonts w:cs="Times New Roman"/>
          <w:b/>
          <w:bCs/>
          <w:i/>
          <w:sz w:val="22"/>
          <w:szCs w:val="22"/>
          <w:u w:val="single"/>
        </w:rPr>
      </w:pPr>
    </w:p>
    <w:p w14:paraId="4E0543C3" w14:textId="77777777" w:rsidR="0038572D" w:rsidRDefault="0038572D" w:rsidP="001C1E4C">
      <w:pPr>
        <w:jc w:val="right"/>
        <w:rPr>
          <w:rFonts w:cs="Times New Roman"/>
          <w:b/>
          <w:bCs/>
          <w:i/>
          <w:sz w:val="22"/>
          <w:szCs w:val="22"/>
          <w:u w:val="single"/>
        </w:rPr>
      </w:pPr>
    </w:p>
    <w:p w14:paraId="58275BBB" w14:textId="77777777" w:rsidR="0038572D" w:rsidRDefault="0038572D" w:rsidP="001C1E4C">
      <w:pPr>
        <w:jc w:val="right"/>
        <w:rPr>
          <w:rFonts w:cs="Times New Roman"/>
          <w:b/>
          <w:bCs/>
          <w:i/>
          <w:sz w:val="22"/>
          <w:szCs w:val="22"/>
          <w:u w:val="single"/>
        </w:rPr>
      </w:pPr>
    </w:p>
    <w:p w14:paraId="331F0005" w14:textId="77777777" w:rsidR="0038572D" w:rsidRDefault="0038572D" w:rsidP="001C1E4C">
      <w:pPr>
        <w:jc w:val="right"/>
        <w:rPr>
          <w:rFonts w:cs="Times New Roman"/>
          <w:b/>
          <w:bCs/>
          <w:i/>
          <w:sz w:val="22"/>
          <w:szCs w:val="22"/>
          <w:u w:val="single"/>
        </w:rPr>
      </w:pPr>
    </w:p>
    <w:p w14:paraId="762441BD" w14:textId="77777777" w:rsidR="0038572D" w:rsidRDefault="0038572D" w:rsidP="001C1E4C">
      <w:pPr>
        <w:jc w:val="right"/>
        <w:rPr>
          <w:rFonts w:cs="Times New Roman"/>
          <w:b/>
          <w:bCs/>
          <w:i/>
          <w:sz w:val="22"/>
          <w:szCs w:val="22"/>
          <w:u w:val="single"/>
        </w:rPr>
      </w:pPr>
    </w:p>
    <w:p w14:paraId="2223F3C6" w14:textId="77777777" w:rsidR="0038572D" w:rsidRDefault="0038572D" w:rsidP="001C1E4C">
      <w:pPr>
        <w:jc w:val="right"/>
        <w:rPr>
          <w:rFonts w:cs="Times New Roman"/>
          <w:b/>
          <w:bCs/>
          <w:i/>
          <w:sz w:val="22"/>
          <w:szCs w:val="22"/>
          <w:u w:val="single"/>
        </w:rPr>
      </w:pPr>
    </w:p>
    <w:p w14:paraId="6C12F4BB" w14:textId="77777777" w:rsidR="0038572D" w:rsidRDefault="0038572D" w:rsidP="001C1E4C">
      <w:pPr>
        <w:jc w:val="right"/>
        <w:rPr>
          <w:rFonts w:cs="Times New Roman"/>
          <w:b/>
          <w:bCs/>
          <w:i/>
          <w:sz w:val="22"/>
          <w:szCs w:val="22"/>
          <w:u w:val="single"/>
        </w:rPr>
      </w:pPr>
    </w:p>
    <w:p w14:paraId="73CBFF14" w14:textId="77777777" w:rsidR="0038572D" w:rsidRDefault="0038572D" w:rsidP="001C1E4C">
      <w:pPr>
        <w:jc w:val="right"/>
        <w:rPr>
          <w:rFonts w:cs="Times New Roman"/>
          <w:b/>
          <w:bCs/>
          <w:i/>
          <w:sz w:val="22"/>
          <w:szCs w:val="22"/>
          <w:u w:val="single"/>
        </w:rPr>
      </w:pPr>
    </w:p>
    <w:p w14:paraId="15E6568D" w14:textId="77777777" w:rsidR="0038572D" w:rsidRDefault="0038572D" w:rsidP="001C1E4C">
      <w:pPr>
        <w:jc w:val="right"/>
        <w:rPr>
          <w:rFonts w:cs="Times New Roman"/>
          <w:b/>
          <w:bCs/>
          <w:i/>
          <w:sz w:val="22"/>
          <w:szCs w:val="22"/>
          <w:u w:val="single"/>
        </w:rPr>
      </w:pPr>
    </w:p>
    <w:p w14:paraId="64CE33DF" w14:textId="77777777" w:rsidR="0038572D" w:rsidRDefault="0038572D" w:rsidP="001C1E4C">
      <w:pPr>
        <w:jc w:val="right"/>
        <w:rPr>
          <w:rFonts w:cs="Times New Roman"/>
          <w:b/>
          <w:bCs/>
          <w:i/>
          <w:sz w:val="22"/>
          <w:szCs w:val="22"/>
          <w:u w:val="single"/>
        </w:rPr>
      </w:pPr>
    </w:p>
    <w:p w14:paraId="4944E8FC" w14:textId="77777777" w:rsidR="0038572D" w:rsidRDefault="0038572D" w:rsidP="001C1E4C">
      <w:pPr>
        <w:jc w:val="right"/>
        <w:rPr>
          <w:rFonts w:cs="Times New Roman"/>
          <w:b/>
          <w:bCs/>
          <w:i/>
          <w:sz w:val="22"/>
          <w:szCs w:val="22"/>
          <w:u w:val="single"/>
        </w:rPr>
      </w:pPr>
    </w:p>
    <w:p w14:paraId="7FEF4475" w14:textId="77777777" w:rsidR="0038572D" w:rsidRDefault="0038572D" w:rsidP="001C1E4C">
      <w:pPr>
        <w:jc w:val="right"/>
        <w:rPr>
          <w:rFonts w:cs="Times New Roman"/>
          <w:b/>
          <w:bCs/>
          <w:i/>
          <w:sz w:val="22"/>
          <w:szCs w:val="22"/>
          <w:u w:val="single"/>
        </w:rPr>
      </w:pPr>
    </w:p>
    <w:p w14:paraId="52D8ADFB" w14:textId="77777777" w:rsidR="0038572D" w:rsidRDefault="0038572D" w:rsidP="001C1E4C">
      <w:pPr>
        <w:jc w:val="right"/>
        <w:rPr>
          <w:rFonts w:cs="Times New Roman"/>
          <w:b/>
          <w:bCs/>
          <w:i/>
          <w:sz w:val="22"/>
          <w:szCs w:val="22"/>
          <w:u w:val="single"/>
        </w:rPr>
      </w:pPr>
    </w:p>
    <w:p w14:paraId="1280D55C" w14:textId="77777777" w:rsidR="0038572D" w:rsidRDefault="0038572D" w:rsidP="001C1E4C">
      <w:pPr>
        <w:jc w:val="right"/>
        <w:rPr>
          <w:rFonts w:cs="Times New Roman"/>
          <w:b/>
          <w:bCs/>
          <w:i/>
          <w:sz w:val="22"/>
          <w:szCs w:val="22"/>
          <w:u w:val="single"/>
        </w:rPr>
      </w:pPr>
    </w:p>
    <w:p w14:paraId="69140DAE" w14:textId="77777777" w:rsidR="00B21D89" w:rsidRDefault="00B21D89" w:rsidP="001C1E4C">
      <w:pPr>
        <w:jc w:val="right"/>
        <w:rPr>
          <w:rFonts w:cs="Times New Roman"/>
          <w:b/>
          <w:bCs/>
          <w:i/>
          <w:sz w:val="22"/>
          <w:szCs w:val="22"/>
          <w:u w:val="single"/>
        </w:rPr>
      </w:pPr>
    </w:p>
    <w:p w14:paraId="4C9D4FF7" w14:textId="77777777" w:rsidR="006B04A3" w:rsidRPr="00B23FC2" w:rsidRDefault="006B04A3" w:rsidP="00B21D89">
      <w:pPr>
        <w:rPr>
          <w:rFonts w:cs="Times New Roman"/>
          <w:b/>
          <w:bCs/>
          <w:sz w:val="22"/>
          <w:szCs w:val="22"/>
        </w:rPr>
      </w:pPr>
      <w:r w:rsidRPr="00B23FC2">
        <w:rPr>
          <w:rFonts w:cs="Times New Roman"/>
          <w:b/>
          <w:bCs/>
          <w:sz w:val="22"/>
          <w:szCs w:val="22"/>
        </w:rPr>
        <w:lastRenderedPageBreak/>
        <w:t>Załącznik nr 3 do SWZ</w:t>
      </w:r>
    </w:p>
    <w:p w14:paraId="439DB107" w14:textId="77777777" w:rsidR="00B21D89" w:rsidRDefault="00B21D89" w:rsidP="006B04A3">
      <w:pPr>
        <w:rPr>
          <w:rFonts w:cs="Times New Roman"/>
          <w:b/>
          <w:bCs/>
          <w:sz w:val="22"/>
          <w:szCs w:val="22"/>
        </w:rPr>
      </w:pPr>
    </w:p>
    <w:p w14:paraId="4A11A314" w14:textId="415DB962" w:rsidR="006B04A3" w:rsidRPr="00B23FC2" w:rsidRDefault="006B04A3" w:rsidP="006B04A3">
      <w:pPr>
        <w:rPr>
          <w:rFonts w:cs="Times New Roman"/>
          <w:b/>
          <w:bCs/>
          <w:sz w:val="22"/>
          <w:szCs w:val="22"/>
        </w:rPr>
      </w:pPr>
      <w:r w:rsidRPr="00B23FC2">
        <w:rPr>
          <w:rFonts w:cs="Times New Roman"/>
          <w:b/>
          <w:bCs/>
          <w:sz w:val="22"/>
          <w:szCs w:val="22"/>
        </w:rPr>
        <w:t>Sprawa nr ZP/136/2024</w:t>
      </w:r>
    </w:p>
    <w:p w14:paraId="21AA02C5" w14:textId="77777777" w:rsidR="006B04A3" w:rsidRPr="00B23FC2" w:rsidRDefault="006B04A3" w:rsidP="006B04A3">
      <w:pPr>
        <w:pStyle w:val="tyt"/>
        <w:spacing w:before="0" w:after="0"/>
        <w:rPr>
          <w:rStyle w:val="hidden-print"/>
        </w:rPr>
      </w:pPr>
    </w:p>
    <w:p w14:paraId="12390481" w14:textId="77777777" w:rsidR="006B04A3" w:rsidRPr="00B23FC2" w:rsidRDefault="006B04A3" w:rsidP="006B04A3">
      <w:pPr>
        <w:pStyle w:val="tyt"/>
        <w:spacing w:before="0" w:after="0"/>
        <w:rPr>
          <w:rStyle w:val="hidden-print"/>
        </w:rPr>
      </w:pPr>
    </w:p>
    <w:p w14:paraId="306E8089" w14:textId="77777777" w:rsidR="006B04A3" w:rsidRPr="00B23FC2" w:rsidRDefault="006B04A3" w:rsidP="006B04A3">
      <w:pPr>
        <w:pStyle w:val="tyt"/>
        <w:spacing w:before="0" w:after="0"/>
        <w:rPr>
          <w:rStyle w:val="hidden-print"/>
        </w:rPr>
      </w:pPr>
      <w:r w:rsidRPr="00B23FC2">
        <w:rPr>
          <w:rStyle w:val="hidden-print"/>
        </w:rPr>
        <w:t>Jednolity europejski dokument zamówienia (ESPD)</w:t>
      </w:r>
    </w:p>
    <w:p w14:paraId="1A45E00A" w14:textId="77777777" w:rsidR="006B04A3" w:rsidRPr="00B23FC2" w:rsidRDefault="006B04A3" w:rsidP="006B04A3">
      <w:pPr>
        <w:pStyle w:val="tyt"/>
        <w:spacing w:before="0" w:after="0"/>
      </w:pPr>
      <w:r w:rsidRPr="00B23FC2">
        <w:t>składany na podstawie art. 125 ust. 1 ustawy Prawo zamówień publicznych</w:t>
      </w:r>
    </w:p>
    <w:p w14:paraId="05B09210" w14:textId="0A6B51DA" w:rsidR="006B04A3" w:rsidRPr="00B23FC2" w:rsidRDefault="006B04A3" w:rsidP="006B04A3">
      <w:pPr>
        <w:pStyle w:val="tyt"/>
        <w:spacing w:before="0" w:after="0"/>
        <w:rPr>
          <w:b w:val="0"/>
          <w:color w:val="000000"/>
        </w:rPr>
      </w:pPr>
      <w:r w:rsidRPr="00B23FC2">
        <w:t xml:space="preserve">z dnia 11 września 2019 r.  </w:t>
      </w:r>
      <w:r w:rsidRPr="00B23FC2">
        <w:rPr>
          <w:b w:val="0"/>
        </w:rPr>
        <w:t>(</w:t>
      </w:r>
      <w:proofErr w:type="spellStart"/>
      <w:r w:rsidRPr="00B23FC2">
        <w:rPr>
          <w:lang w:eastAsia="ar-SA"/>
        </w:rPr>
        <w:t>t.j</w:t>
      </w:r>
      <w:proofErr w:type="spellEnd"/>
      <w:r w:rsidRPr="00B23FC2">
        <w:rPr>
          <w:lang w:eastAsia="ar-SA"/>
        </w:rPr>
        <w:t xml:space="preserve">. Dz.U. z 2024 r., poz. 1320 z </w:t>
      </w:r>
      <w:proofErr w:type="spellStart"/>
      <w:r w:rsidRPr="00B23FC2">
        <w:rPr>
          <w:lang w:eastAsia="ar-SA"/>
        </w:rPr>
        <w:t>późn</w:t>
      </w:r>
      <w:proofErr w:type="spellEnd"/>
      <w:r w:rsidRPr="00B23FC2">
        <w:rPr>
          <w:lang w:eastAsia="ar-SA"/>
        </w:rPr>
        <w:t>. zm.</w:t>
      </w:r>
      <w:r w:rsidRPr="00B23FC2">
        <w:rPr>
          <w:b w:val="0"/>
          <w:color w:val="000000"/>
        </w:rPr>
        <w:t>)</w:t>
      </w:r>
    </w:p>
    <w:p w14:paraId="61E02CA7" w14:textId="77777777" w:rsidR="006B04A3" w:rsidRPr="00B23FC2" w:rsidRDefault="006B04A3" w:rsidP="006B04A3">
      <w:pPr>
        <w:pStyle w:val="tyt"/>
        <w:spacing w:before="0" w:after="0"/>
        <w:rPr>
          <w:b w:val="0"/>
          <w:color w:val="000000"/>
        </w:rPr>
      </w:pPr>
    </w:p>
    <w:p w14:paraId="701DEF63" w14:textId="77777777" w:rsidR="006B04A3" w:rsidRPr="00B23FC2" w:rsidRDefault="006B04A3" w:rsidP="006B04A3">
      <w:pPr>
        <w:pStyle w:val="tyt"/>
        <w:spacing w:before="0" w:after="0"/>
        <w:rPr>
          <w:b w:val="0"/>
          <w:color w:val="000000"/>
        </w:rPr>
      </w:pPr>
    </w:p>
    <w:p w14:paraId="4775984F" w14:textId="77777777" w:rsidR="006B04A3" w:rsidRPr="00B23FC2" w:rsidRDefault="006B04A3" w:rsidP="006B04A3">
      <w:pPr>
        <w:autoSpaceDE w:val="0"/>
        <w:autoSpaceDN w:val="0"/>
        <w:adjustRightInd w:val="0"/>
        <w:spacing w:line="276" w:lineRule="auto"/>
        <w:jc w:val="center"/>
        <w:rPr>
          <w:rFonts w:cs="Times New Roman"/>
          <w:b/>
          <w:bCs/>
        </w:rPr>
      </w:pPr>
      <w:r w:rsidRPr="00B23FC2">
        <w:rPr>
          <w:rFonts w:cs="Times New Roman"/>
          <w:b/>
          <w:bCs/>
        </w:rPr>
        <w:t>ZNAJDUJE SIĘ W ODDZIELNYM PLIKU</w:t>
      </w:r>
    </w:p>
    <w:p w14:paraId="56E47C25" w14:textId="77777777" w:rsidR="006B04A3" w:rsidRDefault="006B04A3" w:rsidP="001C1E4C">
      <w:pPr>
        <w:jc w:val="right"/>
        <w:rPr>
          <w:rFonts w:cs="Times New Roman"/>
          <w:b/>
          <w:bCs/>
          <w:i/>
          <w:sz w:val="22"/>
          <w:szCs w:val="22"/>
          <w:u w:val="single"/>
        </w:rPr>
      </w:pPr>
    </w:p>
    <w:p w14:paraId="18E0C6E4" w14:textId="77777777" w:rsidR="006B04A3" w:rsidRDefault="006B04A3" w:rsidP="001C1E4C">
      <w:pPr>
        <w:jc w:val="right"/>
        <w:rPr>
          <w:rFonts w:cs="Times New Roman"/>
          <w:b/>
          <w:bCs/>
          <w:i/>
          <w:sz w:val="22"/>
          <w:szCs w:val="22"/>
          <w:u w:val="single"/>
        </w:rPr>
      </w:pPr>
    </w:p>
    <w:p w14:paraId="26E7650D" w14:textId="77777777" w:rsidR="006B04A3" w:rsidRDefault="006B04A3" w:rsidP="001C1E4C">
      <w:pPr>
        <w:jc w:val="right"/>
        <w:rPr>
          <w:rFonts w:cs="Times New Roman"/>
          <w:b/>
          <w:bCs/>
          <w:i/>
          <w:sz w:val="22"/>
          <w:szCs w:val="22"/>
          <w:u w:val="single"/>
        </w:rPr>
      </w:pPr>
    </w:p>
    <w:p w14:paraId="59C2B742" w14:textId="77777777" w:rsidR="006B04A3" w:rsidRDefault="006B04A3" w:rsidP="001C1E4C">
      <w:pPr>
        <w:jc w:val="right"/>
        <w:rPr>
          <w:rFonts w:cs="Times New Roman"/>
          <w:b/>
          <w:bCs/>
          <w:i/>
          <w:sz w:val="22"/>
          <w:szCs w:val="22"/>
          <w:u w:val="single"/>
        </w:rPr>
      </w:pPr>
    </w:p>
    <w:p w14:paraId="1A61CE98" w14:textId="77777777" w:rsidR="006B04A3" w:rsidRDefault="006B04A3" w:rsidP="001C1E4C">
      <w:pPr>
        <w:jc w:val="right"/>
        <w:rPr>
          <w:rFonts w:cs="Times New Roman"/>
          <w:b/>
          <w:bCs/>
          <w:i/>
          <w:sz w:val="22"/>
          <w:szCs w:val="22"/>
          <w:u w:val="single"/>
        </w:rPr>
      </w:pPr>
    </w:p>
    <w:p w14:paraId="5C82A63E" w14:textId="77777777" w:rsidR="006B04A3" w:rsidRDefault="006B04A3" w:rsidP="001C1E4C">
      <w:pPr>
        <w:jc w:val="right"/>
        <w:rPr>
          <w:rFonts w:cs="Times New Roman"/>
          <w:b/>
          <w:bCs/>
          <w:i/>
          <w:sz w:val="22"/>
          <w:szCs w:val="22"/>
          <w:u w:val="single"/>
        </w:rPr>
      </w:pPr>
    </w:p>
    <w:p w14:paraId="3093FDF0" w14:textId="77777777" w:rsidR="006B04A3" w:rsidRDefault="006B04A3" w:rsidP="001C1E4C">
      <w:pPr>
        <w:jc w:val="right"/>
        <w:rPr>
          <w:rFonts w:cs="Times New Roman"/>
          <w:b/>
          <w:bCs/>
          <w:i/>
          <w:sz w:val="22"/>
          <w:szCs w:val="22"/>
          <w:u w:val="single"/>
        </w:rPr>
      </w:pPr>
    </w:p>
    <w:p w14:paraId="5F0D66CA" w14:textId="77777777" w:rsidR="006B04A3" w:rsidRDefault="006B04A3" w:rsidP="001C1E4C">
      <w:pPr>
        <w:jc w:val="right"/>
        <w:rPr>
          <w:rFonts w:cs="Times New Roman"/>
          <w:b/>
          <w:bCs/>
          <w:i/>
          <w:sz w:val="22"/>
          <w:szCs w:val="22"/>
          <w:u w:val="single"/>
        </w:rPr>
      </w:pPr>
    </w:p>
    <w:p w14:paraId="0204202C" w14:textId="77777777" w:rsidR="006B04A3" w:rsidRDefault="006B04A3" w:rsidP="001C1E4C">
      <w:pPr>
        <w:jc w:val="right"/>
        <w:rPr>
          <w:rFonts w:cs="Times New Roman"/>
          <w:b/>
          <w:bCs/>
          <w:i/>
          <w:sz w:val="22"/>
          <w:szCs w:val="22"/>
          <w:u w:val="single"/>
        </w:rPr>
      </w:pPr>
    </w:p>
    <w:p w14:paraId="514206F8" w14:textId="77777777" w:rsidR="006B04A3" w:rsidRDefault="006B04A3" w:rsidP="001C1E4C">
      <w:pPr>
        <w:jc w:val="right"/>
        <w:rPr>
          <w:rFonts w:cs="Times New Roman"/>
          <w:b/>
          <w:bCs/>
          <w:i/>
          <w:sz w:val="22"/>
          <w:szCs w:val="22"/>
          <w:u w:val="single"/>
        </w:rPr>
      </w:pPr>
    </w:p>
    <w:p w14:paraId="6F1AE398" w14:textId="77777777" w:rsidR="006B04A3" w:rsidRDefault="006B04A3" w:rsidP="001C1E4C">
      <w:pPr>
        <w:jc w:val="right"/>
        <w:rPr>
          <w:rFonts w:cs="Times New Roman"/>
          <w:b/>
          <w:bCs/>
          <w:i/>
          <w:sz w:val="22"/>
          <w:szCs w:val="22"/>
          <w:u w:val="single"/>
        </w:rPr>
      </w:pPr>
    </w:p>
    <w:p w14:paraId="39FA7FBD" w14:textId="77777777" w:rsidR="006B04A3" w:rsidRDefault="006B04A3" w:rsidP="001C1E4C">
      <w:pPr>
        <w:jc w:val="right"/>
        <w:rPr>
          <w:rFonts w:cs="Times New Roman"/>
          <w:b/>
          <w:bCs/>
          <w:i/>
          <w:sz w:val="22"/>
          <w:szCs w:val="22"/>
          <w:u w:val="single"/>
        </w:rPr>
      </w:pPr>
    </w:p>
    <w:p w14:paraId="4CF3A8D3" w14:textId="77777777" w:rsidR="006B04A3" w:rsidRDefault="006B04A3" w:rsidP="001C1E4C">
      <w:pPr>
        <w:jc w:val="right"/>
        <w:rPr>
          <w:rFonts w:cs="Times New Roman"/>
          <w:b/>
          <w:bCs/>
          <w:i/>
          <w:sz w:val="22"/>
          <w:szCs w:val="22"/>
          <w:u w:val="single"/>
        </w:rPr>
      </w:pPr>
    </w:p>
    <w:p w14:paraId="3CB2D952" w14:textId="77777777" w:rsidR="006B04A3" w:rsidRDefault="006B04A3" w:rsidP="001C1E4C">
      <w:pPr>
        <w:jc w:val="right"/>
        <w:rPr>
          <w:rFonts w:cs="Times New Roman"/>
          <w:b/>
          <w:bCs/>
          <w:i/>
          <w:sz w:val="22"/>
          <w:szCs w:val="22"/>
          <w:u w:val="single"/>
        </w:rPr>
      </w:pPr>
    </w:p>
    <w:p w14:paraId="49C37705" w14:textId="77777777" w:rsidR="006B04A3" w:rsidRDefault="006B04A3" w:rsidP="001C1E4C">
      <w:pPr>
        <w:jc w:val="right"/>
        <w:rPr>
          <w:rFonts w:cs="Times New Roman"/>
          <w:b/>
          <w:bCs/>
          <w:i/>
          <w:sz w:val="22"/>
          <w:szCs w:val="22"/>
          <w:u w:val="single"/>
        </w:rPr>
      </w:pPr>
    </w:p>
    <w:p w14:paraId="76A43CC0" w14:textId="77777777" w:rsidR="006B04A3" w:rsidRDefault="006B04A3" w:rsidP="001C1E4C">
      <w:pPr>
        <w:jc w:val="right"/>
        <w:rPr>
          <w:rFonts w:cs="Times New Roman"/>
          <w:b/>
          <w:bCs/>
          <w:i/>
          <w:sz w:val="22"/>
          <w:szCs w:val="22"/>
          <w:u w:val="single"/>
        </w:rPr>
      </w:pPr>
    </w:p>
    <w:p w14:paraId="58200C48" w14:textId="77777777" w:rsidR="006B04A3" w:rsidRDefault="006B04A3" w:rsidP="001C1E4C">
      <w:pPr>
        <w:jc w:val="right"/>
        <w:rPr>
          <w:rFonts w:cs="Times New Roman"/>
          <w:b/>
          <w:bCs/>
          <w:i/>
          <w:sz w:val="22"/>
          <w:szCs w:val="22"/>
          <w:u w:val="single"/>
        </w:rPr>
      </w:pPr>
    </w:p>
    <w:p w14:paraId="4667A41F" w14:textId="77777777" w:rsidR="006B04A3" w:rsidRDefault="006B04A3" w:rsidP="001C1E4C">
      <w:pPr>
        <w:jc w:val="right"/>
        <w:rPr>
          <w:rFonts w:cs="Times New Roman"/>
          <w:b/>
          <w:bCs/>
          <w:i/>
          <w:sz w:val="22"/>
          <w:szCs w:val="22"/>
          <w:u w:val="single"/>
        </w:rPr>
      </w:pPr>
    </w:p>
    <w:p w14:paraId="33406105" w14:textId="77777777" w:rsidR="006B04A3" w:rsidRDefault="006B04A3" w:rsidP="001C1E4C">
      <w:pPr>
        <w:jc w:val="right"/>
        <w:rPr>
          <w:rFonts w:cs="Times New Roman"/>
          <w:b/>
          <w:bCs/>
          <w:i/>
          <w:sz w:val="22"/>
          <w:szCs w:val="22"/>
          <w:u w:val="single"/>
        </w:rPr>
      </w:pPr>
    </w:p>
    <w:p w14:paraId="16EA68BC" w14:textId="77777777" w:rsidR="006B04A3" w:rsidRDefault="006B04A3" w:rsidP="001C1E4C">
      <w:pPr>
        <w:jc w:val="right"/>
        <w:rPr>
          <w:rFonts w:cs="Times New Roman"/>
          <w:b/>
          <w:bCs/>
          <w:i/>
          <w:sz w:val="22"/>
          <w:szCs w:val="22"/>
          <w:u w:val="single"/>
        </w:rPr>
      </w:pPr>
    </w:p>
    <w:p w14:paraId="2ED18A07" w14:textId="77777777" w:rsidR="006B04A3" w:rsidRDefault="006B04A3" w:rsidP="001C1E4C">
      <w:pPr>
        <w:jc w:val="right"/>
        <w:rPr>
          <w:rFonts w:cs="Times New Roman"/>
          <w:b/>
          <w:bCs/>
          <w:i/>
          <w:sz w:val="22"/>
          <w:szCs w:val="22"/>
          <w:u w:val="single"/>
        </w:rPr>
      </w:pPr>
    </w:p>
    <w:p w14:paraId="65EDC03C" w14:textId="77777777" w:rsidR="006B04A3" w:rsidRDefault="006B04A3" w:rsidP="001C1E4C">
      <w:pPr>
        <w:jc w:val="right"/>
        <w:rPr>
          <w:rFonts w:cs="Times New Roman"/>
          <w:b/>
          <w:bCs/>
          <w:i/>
          <w:sz w:val="22"/>
          <w:szCs w:val="22"/>
          <w:u w:val="single"/>
        </w:rPr>
      </w:pPr>
    </w:p>
    <w:p w14:paraId="021BCF58" w14:textId="77777777" w:rsidR="006B04A3" w:rsidRDefault="006B04A3" w:rsidP="001C1E4C">
      <w:pPr>
        <w:jc w:val="right"/>
        <w:rPr>
          <w:rFonts w:cs="Times New Roman"/>
          <w:b/>
          <w:bCs/>
          <w:i/>
          <w:sz w:val="22"/>
          <w:szCs w:val="22"/>
          <w:u w:val="single"/>
        </w:rPr>
      </w:pPr>
    </w:p>
    <w:p w14:paraId="69DA7C5D" w14:textId="77777777" w:rsidR="006B04A3" w:rsidRDefault="006B04A3" w:rsidP="001C1E4C">
      <w:pPr>
        <w:jc w:val="right"/>
        <w:rPr>
          <w:rFonts w:cs="Times New Roman"/>
          <w:b/>
          <w:bCs/>
          <w:i/>
          <w:sz w:val="22"/>
          <w:szCs w:val="22"/>
          <w:u w:val="single"/>
        </w:rPr>
      </w:pPr>
    </w:p>
    <w:p w14:paraId="611FAF7F" w14:textId="77777777" w:rsidR="006B04A3" w:rsidRDefault="006B04A3" w:rsidP="001C1E4C">
      <w:pPr>
        <w:jc w:val="right"/>
        <w:rPr>
          <w:rFonts w:cs="Times New Roman"/>
          <w:b/>
          <w:bCs/>
          <w:i/>
          <w:sz w:val="22"/>
          <w:szCs w:val="22"/>
          <w:u w:val="single"/>
        </w:rPr>
      </w:pPr>
    </w:p>
    <w:p w14:paraId="68A7E7D6" w14:textId="77777777" w:rsidR="006B04A3" w:rsidRDefault="006B04A3" w:rsidP="001C1E4C">
      <w:pPr>
        <w:jc w:val="right"/>
        <w:rPr>
          <w:rFonts w:cs="Times New Roman"/>
          <w:b/>
          <w:bCs/>
          <w:i/>
          <w:sz w:val="22"/>
          <w:szCs w:val="22"/>
          <w:u w:val="single"/>
        </w:rPr>
      </w:pPr>
    </w:p>
    <w:p w14:paraId="20681BC9" w14:textId="77777777" w:rsidR="006B04A3" w:rsidRDefault="006B04A3" w:rsidP="001C1E4C">
      <w:pPr>
        <w:jc w:val="right"/>
        <w:rPr>
          <w:rFonts w:cs="Times New Roman"/>
          <w:b/>
          <w:bCs/>
          <w:i/>
          <w:sz w:val="22"/>
          <w:szCs w:val="22"/>
          <w:u w:val="single"/>
        </w:rPr>
      </w:pPr>
    </w:p>
    <w:p w14:paraId="49694115" w14:textId="77777777" w:rsidR="006B04A3" w:rsidRDefault="006B04A3" w:rsidP="001C1E4C">
      <w:pPr>
        <w:jc w:val="right"/>
        <w:rPr>
          <w:rFonts w:cs="Times New Roman"/>
          <w:b/>
          <w:bCs/>
          <w:i/>
          <w:sz w:val="22"/>
          <w:szCs w:val="22"/>
          <w:u w:val="single"/>
        </w:rPr>
      </w:pPr>
    </w:p>
    <w:p w14:paraId="27133D26" w14:textId="77777777" w:rsidR="006B04A3" w:rsidRDefault="006B04A3" w:rsidP="001C1E4C">
      <w:pPr>
        <w:jc w:val="right"/>
        <w:rPr>
          <w:rFonts w:cs="Times New Roman"/>
          <w:b/>
          <w:bCs/>
          <w:i/>
          <w:sz w:val="22"/>
          <w:szCs w:val="22"/>
          <w:u w:val="single"/>
        </w:rPr>
      </w:pPr>
    </w:p>
    <w:p w14:paraId="121EA3DD" w14:textId="77777777" w:rsidR="006B04A3" w:rsidRDefault="006B04A3" w:rsidP="001C1E4C">
      <w:pPr>
        <w:jc w:val="right"/>
        <w:rPr>
          <w:rFonts w:cs="Times New Roman"/>
          <w:b/>
          <w:bCs/>
          <w:i/>
          <w:sz w:val="22"/>
          <w:szCs w:val="22"/>
          <w:u w:val="single"/>
        </w:rPr>
      </w:pPr>
    </w:p>
    <w:p w14:paraId="3F7318E8" w14:textId="77777777" w:rsidR="006B04A3" w:rsidRDefault="006B04A3" w:rsidP="001C1E4C">
      <w:pPr>
        <w:jc w:val="right"/>
        <w:rPr>
          <w:rFonts w:cs="Times New Roman"/>
          <w:b/>
          <w:bCs/>
          <w:i/>
          <w:sz w:val="22"/>
          <w:szCs w:val="22"/>
          <w:u w:val="single"/>
        </w:rPr>
      </w:pPr>
    </w:p>
    <w:p w14:paraId="3D49C78F" w14:textId="77777777" w:rsidR="006B04A3" w:rsidRDefault="006B04A3" w:rsidP="001C1E4C">
      <w:pPr>
        <w:jc w:val="right"/>
        <w:rPr>
          <w:rFonts w:cs="Times New Roman"/>
          <w:b/>
          <w:bCs/>
          <w:i/>
          <w:sz w:val="22"/>
          <w:szCs w:val="22"/>
          <w:u w:val="single"/>
        </w:rPr>
      </w:pPr>
    </w:p>
    <w:p w14:paraId="19E20503" w14:textId="77777777" w:rsidR="006B04A3" w:rsidRDefault="006B04A3" w:rsidP="001C1E4C">
      <w:pPr>
        <w:jc w:val="right"/>
        <w:rPr>
          <w:rFonts w:cs="Times New Roman"/>
          <w:b/>
          <w:bCs/>
          <w:i/>
          <w:sz w:val="22"/>
          <w:szCs w:val="22"/>
          <w:u w:val="single"/>
        </w:rPr>
      </w:pPr>
    </w:p>
    <w:p w14:paraId="4CD9D12D" w14:textId="77777777" w:rsidR="006B04A3" w:rsidRDefault="006B04A3" w:rsidP="001C1E4C">
      <w:pPr>
        <w:jc w:val="right"/>
        <w:rPr>
          <w:rFonts w:cs="Times New Roman"/>
          <w:b/>
          <w:bCs/>
          <w:i/>
          <w:sz w:val="22"/>
          <w:szCs w:val="22"/>
          <w:u w:val="single"/>
        </w:rPr>
      </w:pPr>
    </w:p>
    <w:p w14:paraId="6FF48A05" w14:textId="77777777" w:rsidR="006B04A3" w:rsidRDefault="006B04A3" w:rsidP="001C1E4C">
      <w:pPr>
        <w:jc w:val="right"/>
        <w:rPr>
          <w:rFonts w:cs="Times New Roman"/>
          <w:b/>
          <w:bCs/>
          <w:i/>
          <w:sz w:val="22"/>
          <w:szCs w:val="22"/>
          <w:u w:val="single"/>
        </w:rPr>
      </w:pPr>
    </w:p>
    <w:p w14:paraId="5E2FC56D" w14:textId="77777777" w:rsidR="006B04A3" w:rsidRDefault="006B04A3" w:rsidP="001C1E4C">
      <w:pPr>
        <w:jc w:val="right"/>
        <w:rPr>
          <w:rFonts w:cs="Times New Roman"/>
          <w:b/>
          <w:bCs/>
          <w:i/>
          <w:sz w:val="22"/>
          <w:szCs w:val="22"/>
          <w:u w:val="single"/>
        </w:rPr>
      </w:pPr>
    </w:p>
    <w:p w14:paraId="00674F0A" w14:textId="77777777" w:rsidR="006B04A3" w:rsidRDefault="006B04A3" w:rsidP="001C1E4C">
      <w:pPr>
        <w:jc w:val="right"/>
        <w:rPr>
          <w:rFonts w:cs="Times New Roman"/>
          <w:b/>
          <w:bCs/>
          <w:i/>
          <w:sz w:val="22"/>
          <w:szCs w:val="22"/>
          <w:u w:val="single"/>
        </w:rPr>
      </w:pPr>
    </w:p>
    <w:p w14:paraId="123E71B8" w14:textId="77777777" w:rsidR="006B04A3" w:rsidRDefault="006B04A3" w:rsidP="001C1E4C">
      <w:pPr>
        <w:jc w:val="right"/>
        <w:rPr>
          <w:rFonts w:cs="Times New Roman"/>
          <w:b/>
          <w:bCs/>
          <w:i/>
          <w:sz w:val="22"/>
          <w:szCs w:val="22"/>
          <w:u w:val="single"/>
        </w:rPr>
      </w:pPr>
    </w:p>
    <w:p w14:paraId="300A198E" w14:textId="77777777" w:rsidR="006B04A3" w:rsidRDefault="006B04A3" w:rsidP="001C1E4C">
      <w:pPr>
        <w:jc w:val="right"/>
        <w:rPr>
          <w:rFonts w:cs="Times New Roman"/>
          <w:b/>
          <w:bCs/>
          <w:i/>
          <w:sz w:val="22"/>
          <w:szCs w:val="22"/>
          <w:u w:val="single"/>
        </w:rPr>
      </w:pPr>
    </w:p>
    <w:p w14:paraId="5627EE32" w14:textId="77777777" w:rsidR="006B04A3" w:rsidRDefault="006B04A3" w:rsidP="001C1E4C">
      <w:pPr>
        <w:jc w:val="right"/>
        <w:rPr>
          <w:rFonts w:cs="Times New Roman"/>
          <w:b/>
          <w:bCs/>
          <w:i/>
          <w:sz w:val="22"/>
          <w:szCs w:val="22"/>
          <w:u w:val="single"/>
        </w:rPr>
      </w:pPr>
    </w:p>
    <w:p w14:paraId="54E34C51" w14:textId="77777777" w:rsidR="00794CF2" w:rsidRDefault="00794CF2" w:rsidP="00B21D89">
      <w:pPr>
        <w:rPr>
          <w:rFonts w:cs="Times New Roman"/>
          <w:b/>
          <w:bCs/>
          <w:sz w:val="22"/>
          <w:szCs w:val="22"/>
        </w:rPr>
      </w:pPr>
    </w:p>
    <w:p w14:paraId="533D0C83" w14:textId="77777777" w:rsidR="00794CF2" w:rsidRDefault="00794CF2" w:rsidP="00B21D89">
      <w:pPr>
        <w:rPr>
          <w:rFonts w:cs="Times New Roman"/>
          <w:b/>
          <w:bCs/>
          <w:sz w:val="22"/>
          <w:szCs w:val="22"/>
        </w:rPr>
      </w:pPr>
    </w:p>
    <w:p w14:paraId="28C2AAF6" w14:textId="77777777" w:rsidR="00794CF2" w:rsidRDefault="00794CF2" w:rsidP="00B21D89">
      <w:pPr>
        <w:rPr>
          <w:rFonts w:cs="Times New Roman"/>
          <w:b/>
          <w:bCs/>
          <w:sz w:val="22"/>
          <w:szCs w:val="22"/>
        </w:rPr>
      </w:pPr>
    </w:p>
    <w:p w14:paraId="72D9DB6B" w14:textId="6815D614" w:rsidR="006B04A3" w:rsidRPr="000E00F6" w:rsidRDefault="006B04A3" w:rsidP="00B21D89">
      <w:pPr>
        <w:rPr>
          <w:rFonts w:cs="Times New Roman"/>
          <w:b/>
          <w:bCs/>
          <w:sz w:val="22"/>
          <w:szCs w:val="22"/>
        </w:rPr>
      </w:pPr>
      <w:r w:rsidRPr="000E00F6">
        <w:rPr>
          <w:rFonts w:cs="Times New Roman"/>
          <w:b/>
          <w:bCs/>
          <w:sz w:val="22"/>
          <w:szCs w:val="22"/>
        </w:rPr>
        <w:lastRenderedPageBreak/>
        <w:t>Załącznik nr 3A do SWZ</w:t>
      </w:r>
    </w:p>
    <w:p w14:paraId="2AC39F1E" w14:textId="49B0B390" w:rsidR="006B04A3" w:rsidRPr="000E00F6" w:rsidRDefault="006B04A3" w:rsidP="006B04A3">
      <w:pPr>
        <w:rPr>
          <w:rFonts w:cs="Times New Roman"/>
          <w:b/>
          <w:bCs/>
          <w:sz w:val="22"/>
          <w:szCs w:val="22"/>
        </w:rPr>
      </w:pPr>
      <w:r w:rsidRPr="000E00F6">
        <w:rPr>
          <w:rFonts w:cs="Times New Roman"/>
          <w:b/>
          <w:bCs/>
          <w:sz w:val="22"/>
          <w:szCs w:val="22"/>
        </w:rPr>
        <w:t>Sprawa nr ZP/136/2024</w:t>
      </w:r>
    </w:p>
    <w:p w14:paraId="2DBC167E" w14:textId="77777777" w:rsidR="006B04A3" w:rsidRPr="000E00F6" w:rsidRDefault="006B04A3" w:rsidP="006B04A3">
      <w:pPr>
        <w:pStyle w:val="Zwykytekst1"/>
        <w:tabs>
          <w:tab w:val="left" w:leader="dot" w:pos="9360"/>
        </w:tabs>
        <w:ind w:right="-1"/>
        <w:jc w:val="both"/>
        <w:rPr>
          <w:rFonts w:ascii="Times New Roman" w:hAnsi="Times New Roman" w:cs="Times New Roman"/>
          <w:b/>
          <w:sz w:val="24"/>
          <w:szCs w:val="24"/>
        </w:rPr>
      </w:pPr>
    </w:p>
    <w:p w14:paraId="23B7BC63" w14:textId="130D2985" w:rsidR="006B04A3" w:rsidRPr="000E00F6" w:rsidRDefault="006B04A3" w:rsidP="006B04A3">
      <w:pPr>
        <w:pStyle w:val="Zwykytekst1"/>
        <w:spacing w:before="120"/>
        <w:jc w:val="both"/>
        <w:rPr>
          <w:rFonts w:ascii="Times New Roman" w:hAnsi="Times New Roman" w:cs="Times New Roman"/>
          <w:b/>
          <w:sz w:val="24"/>
          <w:szCs w:val="24"/>
        </w:rPr>
      </w:pPr>
      <w:r w:rsidRPr="000E00F6">
        <w:rPr>
          <w:rFonts w:ascii="Times New Roman" w:hAnsi="Times New Roman" w:cs="Times New Roman"/>
          <w:b/>
          <w:sz w:val="24"/>
          <w:szCs w:val="24"/>
        </w:rPr>
        <w:t>Zadanie pn.</w:t>
      </w:r>
      <w:r w:rsidRPr="000E00F6">
        <w:rPr>
          <w:rFonts w:ascii="Times New Roman" w:hAnsi="Times New Roman" w:cs="Times New Roman"/>
          <w:sz w:val="24"/>
          <w:szCs w:val="24"/>
        </w:rPr>
        <w:t>: „</w:t>
      </w:r>
      <w:r w:rsidRPr="000E00F6">
        <w:rPr>
          <w:rFonts w:ascii="Times New Roman" w:hAnsi="Times New Roman" w:cs="Times New Roman"/>
          <w:b/>
          <w:bCs/>
          <w:sz w:val="24"/>
          <w:szCs w:val="24"/>
        </w:rPr>
        <w:t xml:space="preserve">Dostawa odczynników i materiałów zużywalnych na potrzeby Zakładu Patomorfologii, Medycznego Laboratorium Genetycznego - CKD i Laboratorium </w:t>
      </w:r>
      <w:proofErr w:type="spellStart"/>
      <w:r w:rsidRPr="000E00F6">
        <w:rPr>
          <w:rFonts w:ascii="Times New Roman" w:hAnsi="Times New Roman" w:cs="Times New Roman"/>
          <w:b/>
          <w:bCs/>
          <w:sz w:val="24"/>
          <w:szCs w:val="24"/>
        </w:rPr>
        <w:t>OncoLab</w:t>
      </w:r>
      <w:proofErr w:type="spellEnd"/>
      <w:r w:rsidRPr="000E00F6">
        <w:rPr>
          <w:rFonts w:ascii="Times New Roman" w:hAnsi="Times New Roman" w:cs="Times New Roman"/>
          <w:b/>
          <w:bCs/>
          <w:sz w:val="24"/>
          <w:szCs w:val="24"/>
        </w:rPr>
        <w:t xml:space="preserve"> CSK UM w Łodzi</w:t>
      </w:r>
      <w:r w:rsidRPr="000E00F6">
        <w:rPr>
          <w:rFonts w:ascii="Times New Roman" w:hAnsi="Times New Roman" w:cs="Times New Roman"/>
          <w:sz w:val="24"/>
          <w:szCs w:val="24"/>
        </w:rPr>
        <w:t xml:space="preserve">” </w:t>
      </w:r>
      <w:r w:rsidRPr="000E00F6">
        <w:rPr>
          <w:rFonts w:ascii="Times New Roman" w:hAnsi="Times New Roman" w:cs="Times New Roman"/>
          <w:sz w:val="24"/>
          <w:szCs w:val="24"/>
          <w:shd w:val="clear" w:color="auto" w:fill="FFFFFF"/>
        </w:rPr>
        <w:t>- ZP/136/2024 p</w:t>
      </w:r>
      <w:r w:rsidRPr="000E00F6">
        <w:rPr>
          <w:rFonts w:ascii="Times New Roman" w:hAnsi="Times New Roman" w:cs="Times New Roman"/>
          <w:sz w:val="24"/>
          <w:szCs w:val="24"/>
        </w:rPr>
        <w:t xml:space="preserve">rowadzone przez </w:t>
      </w:r>
      <w:r w:rsidRPr="000E00F6">
        <w:rPr>
          <w:rFonts w:ascii="Times New Roman" w:hAnsi="Times New Roman" w:cs="Times New Roman"/>
          <w:b/>
          <w:sz w:val="24"/>
          <w:szCs w:val="24"/>
        </w:rPr>
        <w:t>SP ZOZ CSK UM w Łodzi</w:t>
      </w:r>
    </w:p>
    <w:p w14:paraId="5AC2E8EC" w14:textId="77777777" w:rsidR="006B04A3" w:rsidRPr="000E00F6" w:rsidRDefault="006B04A3" w:rsidP="006B04A3">
      <w:pPr>
        <w:pStyle w:val="Zwykytekst1"/>
        <w:spacing w:before="120"/>
        <w:jc w:val="both"/>
        <w:rPr>
          <w:rFonts w:ascii="Times New Roman" w:hAnsi="Times New Roman" w:cs="Times New Roman"/>
          <w:b/>
          <w:sz w:val="24"/>
          <w:szCs w:val="24"/>
        </w:rPr>
      </w:pPr>
    </w:p>
    <w:p w14:paraId="026E801A" w14:textId="77777777" w:rsidR="006B04A3" w:rsidRPr="000E00F6" w:rsidRDefault="006B04A3" w:rsidP="006B04A3">
      <w:pPr>
        <w:ind w:right="-177"/>
        <w:jc w:val="center"/>
        <w:rPr>
          <w:rFonts w:cs="Times New Roman"/>
          <w:b/>
        </w:rPr>
      </w:pPr>
      <w:r w:rsidRPr="000E00F6">
        <w:rPr>
          <w:rFonts w:cs="Times New Roman"/>
          <w:b/>
        </w:rPr>
        <w:t>OŚWIADCZENIE</w:t>
      </w:r>
    </w:p>
    <w:p w14:paraId="64351B2B" w14:textId="77777777" w:rsidR="006B04A3" w:rsidRPr="000E00F6" w:rsidRDefault="006B04A3" w:rsidP="006B04A3">
      <w:pPr>
        <w:pStyle w:val="Zwykytekst1"/>
        <w:spacing w:before="120"/>
        <w:jc w:val="center"/>
        <w:rPr>
          <w:rFonts w:ascii="Times New Roman" w:hAnsi="Times New Roman" w:cs="Times New Roman"/>
          <w:b/>
          <w:sz w:val="24"/>
          <w:szCs w:val="24"/>
        </w:rPr>
      </w:pPr>
      <w:r w:rsidRPr="000E00F6">
        <w:rPr>
          <w:rFonts w:ascii="Times New Roman" w:hAnsi="Times New Roman" w:cs="Times New Roman"/>
          <w:b/>
          <w:color w:val="1B1B1B"/>
          <w:sz w:val="24"/>
          <w:szCs w:val="24"/>
          <w:shd w:val="clear" w:color="auto" w:fill="FFFFFF"/>
        </w:rPr>
        <w:t>uwzględniające regulacje tzw. „ustawy i rozporządzenia sankcyjnych”</w:t>
      </w:r>
      <w:r w:rsidRPr="000E00F6">
        <w:rPr>
          <w:rFonts w:ascii="Times New Roman" w:hAnsi="Times New Roman" w:cs="Times New Roman"/>
          <w:b/>
          <w:sz w:val="24"/>
          <w:szCs w:val="24"/>
        </w:rPr>
        <w:t xml:space="preserve"> (wojna w Ukrainie)</w:t>
      </w:r>
    </w:p>
    <w:p w14:paraId="64602387" w14:textId="77777777" w:rsidR="006B04A3" w:rsidRPr="000E00F6" w:rsidRDefault="006B04A3" w:rsidP="006B04A3">
      <w:pPr>
        <w:pStyle w:val="Zwykytekst1"/>
        <w:spacing w:before="120"/>
        <w:jc w:val="center"/>
        <w:rPr>
          <w:rFonts w:ascii="Times New Roman" w:hAnsi="Times New Roman" w:cs="Times New Roman"/>
          <w:b/>
          <w:sz w:val="24"/>
          <w:szCs w:val="24"/>
        </w:rPr>
      </w:pPr>
    </w:p>
    <w:p w14:paraId="573FD9E4" w14:textId="77777777" w:rsidR="006B04A3" w:rsidRPr="000E00F6" w:rsidRDefault="006B04A3" w:rsidP="006B04A3">
      <w:pPr>
        <w:pStyle w:val="Zwykytekst1"/>
        <w:spacing w:before="120"/>
        <w:jc w:val="both"/>
        <w:rPr>
          <w:rFonts w:ascii="Times New Roman" w:hAnsi="Times New Roman" w:cs="Times New Roman"/>
          <w:sz w:val="24"/>
          <w:szCs w:val="24"/>
        </w:rPr>
      </w:pPr>
      <w:r w:rsidRPr="000E00F6">
        <w:rPr>
          <w:rFonts w:ascii="Times New Roman" w:hAnsi="Times New Roman" w:cs="Times New Roman"/>
          <w:b/>
          <w:sz w:val="24"/>
          <w:szCs w:val="24"/>
        </w:rPr>
        <w:t>JA/MY</w:t>
      </w:r>
      <w:r w:rsidRPr="000E00F6">
        <w:rPr>
          <w:rFonts w:ascii="Times New Roman" w:hAnsi="Times New Roman" w:cs="Times New Roman"/>
          <w:sz w:val="24"/>
          <w:szCs w:val="24"/>
        </w:rPr>
        <w:t>:</w:t>
      </w:r>
    </w:p>
    <w:p w14:paraId="4796F697" w14:textId="77777777" w:rsidR="006B04A3" w:rsidRPr="000E00F6" w:rsidRDefault="006B04A3" w:rsidP="006B04A3">
      <w:pPr>
        <w:pStyle w:val="Zwykytekst1"/>
        <w:tabs>
          <w:tab w:val="left" w:pos="9214"/>
        </w:tabs>
        <w:ind w:right="-286"/>
        <w:jc w:val="center"/>
        <w:rPr>
          <w:rFonts w:ascii="Times New Roman" w:hAnsi="Times New Roman" w:cs="Times New Roman"/>
          <w:sz w:val="24"/>
          <w:szCs w:val="24"/>
        </w:rPr>
      </w:pPr>
      <w:r w:rsidRPr="000E00F6">
        <w:rPr>
          <w:rFonts w:ascii="Times New Roman" w:hAnsi="Times New Roman" w:cs="Times New Roman"/>
          <w:sz w:val="24"/>
          <w:szCs w:val="24"/>
        </w:rPr>
        <w:t>_________________________________________________________________________</w:t>
      </w:r>
    </w:p>
    <w:p w14:paraId="057ED4E1" w14:textId="77777777" w:rsidR="006B04A3" w:rsidRPr="000E00F6" w:rsidRDefault="006B04A3" w:rsidP="006B04A3">
      <w:pPr>
        <w:pStyle w:val="Zwykytekst1"/>
        <w:tabs>
          <w:tab w:val="left" w:pos="9214"/>
        </w:tabs>
        <w:ind w:right="141"/>
        <w:jc w:val="center"/>
        <w:rPr>
          <w:rFonts w:ascii="Times New Roman" w:hAnsi="Times New Roman" w:cs="Times New Roman"/>
          <w:i/>
          <w:sz w:val="24"/>
          <w:szCs w:val="24"/>
        </w:rPr>
      </w:pPr>
      <w:r w:rsidRPr="000E00F6">
        <w:rPr>
          <w:rFonts w:ascii="Times New Roman" w:hAnsi="Times New Roman" w:cs="Times New Roman"/>
          <w:i/>
          <w:sz w:val="24"/>
          <w:szCs w:val="24"/>
        </w:rPr>
        <w:t>(imię i nazwisko osoby/osób upoważnionej/-</w:t>
      </w:r>
      <w:proofErr w:type="spellStart"/>
      <w:r w:rsidRPr="000E00F6">
        <w:rPr>
          <w:rFonts w:ascii="Times New Roman" w:hAnsi="Times New Roman" w:cs="Times New Roman"/>
          <w:i/>
          <w:sz w:val="24"/>
          <w:szCs w:val="24"/>
        </w:rPr>
        <w:t>ych</w:t>
      </w:r>
      <w:proofErr w:type="spellEnd"/>
      <w:r w:rsidRPr="000E00F6">
        <w:rPr>
          <w:rFonts w:ascii="Times New Roman" w:hAnsi="Times New Roman" w:cs="Times New Roman"/>
          <w:i/>
          <w:sz w:val="24"/>
          <w:szCs w:val="24"/>
        </w:rPr>
        <w:t xml:space="preserve"> do reprezentowania)</w:t>
      </w:r>
    </w:p>
    <w:p w14:paraId="6DB95CEE" w14:textId="77777777" w:rsidR="006B04A3" w:rsidRPr="000E00F6" w:rsidRDefault="006B04A3" w:rsidP="006B04A3">
      <w:pPr>
        <w:ind w:right="284"/>
        <w:jc w:val="both"/>
        <w:rPr>
          <w:rFonts w:cs="Times New Roman"/>
        </w:rPr>
      </w:pPr>
    </w:p>
    <w:p w14:paraId="7B2F0234" w14:textId="77777777" w:rsidR="006B04A3" w:rsidRPr="000E00F6" w:rsidRDefault="006B04A3" w:rsidP="006B04A3">
      <w:pPr>
        <w:jc w:val="both"/>
        <w:rPr>
          <w:rFonts w:cs="Times New Roman"/>
          <w:b/>
          <w:bCs/>
        </w:rPr>
      </w:pPr>
      <w:r w:rsidRPr="000E00F6">
        <w:rPr>
          <w:rFonts w:cs="Times New Roman"/>
          <w:b/>
          <w:bCs/>
        </w:rPr>
        <w:t>działając w imieniu i na rzecz</w:t>
      </w:r>
    </w:p>
    <w:p w14:paraId="55748CE2" w14:textId="77777777" w:rsidR="006B04A3" w:rsidRPr="000E00F6" w:rsidRDefault="006B04A3" w:rsidP="006B04A3">
      <w:pPr>
        <w:jc w:val="both"/>
        <w:rPr>
          <w:rFonts w:cs="Times New Roman"/>
          <w:b/>
          <w:bCs/>
        </w:rPr>
      </w:pPr>
    </w:p>
    <w:p w14:paraId="734DAE03" w14:textId="77777777" w:rsidR="006B04A3" w:rsidRPr="000E00F6" w:rsidRDefault="006B04A3" w:rsidP="006B04A3">
      <w:pPr>
        <w:jc w:val="both"/>
        <w:rPr>
          <w:rFonts w:cs="Times New Roman"/>
          <w:b/>
          <w:bCs/>
        </w:rPr>
      </w:pPr>
    </w:p>
    <w:p w14:paraId="0619A939" w14:textId="77777777" w:rsidR="006B04A3" w:rsidRPr="000E00F6" w:rsidRDefault="006B04A3" w:rsidP="006B04A3">
      <w:pPr>
        <w:jc w:val="center"/>
        <w:rPr>
          <w:rFonts w:cs="Times New Roman"/>
          <w:b/>
          <w:bCs/>
        </w:rPr>
      </w:pPr>
      <w:r w:rsidRPr="000E00F6">
        <w:rPr>
          <w:rFonts w:cs="Times New Roman"/>
          <w:b/>
          <w:bCs/>
        </w:rPr>
        <w:t>____________________________________________________________________________</w:t>
      </w:r>
    </w:p>
    <w:p w14:paraId="217D9433" w14:textId="77777777" w:rsidR="006B04A3" w:rsidRPr="000E00F6" w:rsidRDefault="006B04A3" w:rsidP="006B04A3">
      <w:pPr>
        <w:jc w:val="center"/>
        <w:rPr>
          <w:rFonts w:cs="Times New Roman"/>
          <w:bCs/>
          <w:i/>
        </w:rPr>
      </w:pPr>
      <w:r w:rsidRPr="000E00F6">
        <w:rPr>
          <w:rFonts w:cs="Times New Roman"/>
          <w:bCs/>
          <w:i/>
        </w:rPr>
        <w:t xml:space="preserve">(nazwa Wykonawcy* Wykonawcy wspólnie ubiegającego się o udzielenie zamówienia* </w:t>
      </w:r>
    </w:p>
    <w:p w14:paraId="69AB2D9C" w14:textId="77777777" w:rsidR="006B04A3" w:rsidRPr="000E00F6" w:rsidRDefault="006B04A3" w:rsidP="006B04A3">
      <w:pPr>
        <w:jc w:val="center"/>
        <w:rPr>
          <w:rFonts w:cs="Times New Roman"/>
          <w:bCs/>
          <w:i/>
        </w:rPr>
      </w:pPr>
      <w:r w:rsidRPr="000E00F6">
        <w:rPr>
          <w:rFonts w:cs="Times New Roman"/>
          <w:bCs/>
          <w:i/>
        </w:rPr>
        <w:t>Podmiotu udostępniającego zasoby*)</w:t>
      </w:r>
    </w:p>
    <w:p w14:paraId="6701A5A4" w14:textId="77777777" w:rsidR="006B04A3" w:rsidRPr="000E00F6" w:rsidRDefault="006B04A3" w:rsidP="006B04A3">
      <w:pPr>
        <w:spacing w:after="120"/>
        <w:jc w:val="center"/>
        <w:rPr>
          <w:rFonts w:cs="Times New Roman"/>
          <w:bCs/>
          <w:i/>
        </w:rPr>
      </w:pPr>
    </w:p>
    <w:p w14:paraId="453C7AF7" w14:textId="77777777" w:rsidR="006B04A3" w:rsidRPr="000E00F6" w:rsidRDefault="006B04A3" w:rsidP="006B04A3">
      <w:pPr>
        <w:pStyle w:val="Akapitzlist"/>
        <w:spacing w:before="120" w:after="120"/>
        <w:ind w:left="426" w:hanging="426"/>
        <w:jc w:val="both"/>
        <w:rPr>
          <w:sz w:val="24"/>
          <w:szCs w:val="24"/>
        </w:rPr>
      </w:pPr>
      <w:r w:rsidRPr="000E00F6">
        <w:rPr>
          <w:sz w:val="24"/>
          <w:szCs w:val="24"/>
        </w:rPr>
        <w:t xml:space="preserve">I. </w:t>
      </w:r>
      <w:r w:rsidRPr="000E00F6">
        <w:rPr>
          <w:sz w:val="24"/>
          <w:szCs w:val="24"/>
        </w:rPr>
        <w:tab/>
        <w:t xml:space="preserve">W związku z art. 5k ust. 1 Rozporządzenia Rady (UE) NR 833/2014 z dnia 31 lipca 2014 r. dotyczącego środków ograniczających w związku z działaniami Rosji destabilizującymi sytuację na Ukrainie </w:t>
      </w:r>
      <w:r w:rsidRPr="000E00F6">
        <w:rPr>
          <w:b/>
          <w:sz w:val="24"/>
          <w:szCs w:val="24"/>
        </w:rPr>
        <w:t>OŚWIADCZAM</w:t>
      </w:r>
      <w:r w:rsidRPr="000E00F6">
        <w:rPr>
          <w:sz w:val="24"/>
          <w:szCs w:val="24"/>
        </w:rPr>
        <w:t>, że**:</w:t>
      </w:r>
    </w:p>
    <w:p w14:paraId="3C462F45" w14:textId="77777777" w:rsidR="006B04A3" w:rsidRPr="000E00F6" w:rsidRDefault="006B04A3" w:rsidP="006B04A3">
      <w:pPr>
        <w:pStyle w:val="Akapitzlist"/>
        <w:numPr>
          <w:ilvl w:val="1"/>
          <w:numId w:val="44"/>
        </w:numPr>
        <w:spacing w:before="120" w:after="120" w:line="276" w:lineRule="auto"/>
        <w:ind w:left="1134" w:hanging="425"/>
        <w:jc w:val="both"/>
        <w:rPr>
          <w:sz w:val="24"/>
          <w:szCs w:val="24"/>
        </w:rPr>
      </w:pPr>
      <w:r w:rsidRPr="000E00F6">
        <w:rPr>
          <w:b/>
          <w:sz w:val="24"/>
          <w:szCs w:val="24"/>
          <w:highlight w:val="yellow"/>
        </w:rPr>
        <w:t>jestem* / nie jestem</w:t>
      </w:r>
      <w:r w:rsidRPr="000E00F6">
        <w:rPr>
          <w:b/>
          <w:sz w:val="24"/>
          <w:szCs w:val="24"/>
        </w:rPr>
        <w:t xml:space="preserve">* </w:t>
      </w:r>
      <w:r w:rsidRPr="000E00F6">
        <w:rPr>
          <w:sz w:val="24"/>
          <w:szCs w:val="24"/>
        </w:rPr>
        <w:t>obywatelem rosyjskim lub osobą fizyczną lub prawną, podmiotem lub organem z siedzibą w Rosji,</w:t>
      </w:r>
    </w:p>
    <w:p w14:paraId="6B90463A" w14:textId="77777777" w:rsidR="006B04A3" w:rsidRPr="000E00F6" w:rsidRDefault="006B04A3" w:rsidP="006B04A3">
      <w:pPr>
        <w:pStyle w:val="Akapitzlist"/>
        <w:numPr>
          <w:ilvl w:val="1"/>
          <w:numId w:val="44"/>
        </w:numPr>
        <w:spacing w:before="120" w:after="120" w:line="276" w:lineRule="auto"/>
        <w:ind w:left="1134" w:hanging="425"/>
        <w:jc w:val="both"/>
        <w:rPr>
          <w:sz w:val="24"/>
          <w:szCs w:val="24"/>
        </w:rPr>
      </w:pPr>
      <w:r w:rsidRPr="000E00F6">
        <w:rPr>
          <w:b/>
          <w:sz w:val="24"/>
          <w:szCs w:val="24"/>
          <w:highlight w:val="yellow"/>
        </w:rPr>
        <w:t>jestem* / nie jestem</w:t>
      </w:r>
      <w:r w:rsidRPr="000E00F6">
        <w:rPr>
          <w:b/>
          <w:sz w:val="24"/>
          <w:szCs w:val="24"/>
        </w:rPr>
        <w:t xml:space="preserve">* </w:t>
      </w:r>
      <w:r w:rsidRPr="000E00F6">
        <w:rPr>
          <w:sz w:val="24"/>
          <w:szCs w:val="24"/>
        </w:rPr>
        <w:t>osobą prawną, podmiotem lub organem, do których prawa własności bezpośrednio lub pośrednio w ponad 50% należą do podmiotu, o którym mowa w lit. a),</w:t>
      </w:r>
    </w:p>
    <w:p w14:paraId="18E308F2" w14:textId="77777777" w:rsidR="006B04A3" w:rsidRPr="000E00F6" w:rsidRDefault="006B04A3" w:rsidP="006B04A3">
      <w:pPr>
        <w:pStyle w:val="Akapitzlist"/>
        <w:numPr>
          <w:ilvl w:val="1"/>
          <w:numId w:val="44"/>
        </w:numPr>
        <w:spacing w:before="120" w:after="120" w:line="276" w:lineRule="auto"/>
        <w:ind w:left="1134" w:hanging="425"/>
        <w:jc w:val="both"/>
        <w:rPr>
          <w:sz w:val="24"/>
          <w:szCs w:val="24"/>
        </w:rPr>
      </w:pPr>
      <w:r w:rsidRPr="000E00F6">
        <w:rPr>
          <w:b/>
          <w:sz w:val="24"/>
          <w:szCs w:val="24"/>
          <w:highlight w:val="yellow"/>
        </w:rPr>
        <w:t>jestem* / nie jestem</w:t>
      </w:r>
      <w:r w:rsidRPr="000E00F6">
        <w:rPr>
          <w:b/>
          <w:sz w:val="24"/>
          <w:szCs w:val="24"/>
        </w:rPr>
        <w:t xml:space="preserve">* </w:t>
      </w:r>
      <w:r w:rsidRPr="000E00F6">
        <w:rPr>
          <w:sz w:val="24"/>
          <w:szCs w:val="24"/>
        </w:rPr>
        <w:t>osobą fizyczną lub prawną, podmiotem lub organem działającym w imieniu lub pod kierunkiem podmiotu, o którym mowa w lit. a) lub b);</w:t>
      </w:r>
    </w:p>
    <w:p w14:paraId="58DAF8B7" w14:textId="77777777" w:rsidR="006B04A3" w:rsidRPr="000E00F6" w:rsidRDefault="006B04A3" w:rsidP="006B04A3">
      <w:pPr>
        <w:pStyle w:val="Akapitzlist"/>
        <w:spacing w:before="120" w:after="120" w:line="276" w:lineRule="auto"/>
        <w:ind w:left="1134"/>
        <w:jc w:val="both"/>
        <w:rPr>
          <w:sz w:val="24"/>
          <w:szCs w:val="24"/>
        </w:rPr>
      </w:pPr>
    </w:p>
    <w:p w14:paraId="63846549" w14:textId="77777777" w:rsidR="006B04A3" w:rsidRPr="000E00F6" w:rsidRDefault="006B04A3" w:rsidP="006B04A3">
      <w:pPr>
        <w:pStyle w:val="Akapitzlist"/>
        <w:numPr>
          <w:ilvl w:val="2"/>
          <w:numId w:val="43"/>
        </w:numPr>
        <w:spacing w:before="120" w:after="120"/>
        <w:ind w:left="426" w:hanging="426"/>
        <w:jc w:val="both"/>
        <w:rPr>
          <w:sz w:val="24"/>
          <w:szCs w:val="24"/>
        </w:rPr>
      </w:pPr>
      <w:r w:rsidRPr="000E00F6">
        <w:rPr>
          <w:sz w:val="24"/>
          <w:szCs w:val="24"/>
        </w:rPr>
        <w:t xml:space="preserve">W związku z art. 5k ust. 1 Rozporządzenia Rady (UE) NR 833/2014 z dnia 31 lipca 2014 r. dotyczącego środków ograniczających w związku z działaniami Rosji destabilizującymi sytuację na Ukrainie </w:t>
      </w:r>
      <w:r w:rsidRPr="000E00F6">
        <w:rPr>
          <w:b/>
          <w:sz w:val="24"/>
          <w:szCs w:val="24"/>
        </w:rPr>
        <w:t>OŚWIADCZAM</w:t>
      </w:r>
      <w:r w:rsidRPr="000E00F6">
        <w:rPr>
          <w:sz w:val="24"/>
          <w:szCs w:val="24"/>
        </w:rPr>
        <w:t>, że:</w:t>
      </w:r>
    </w:p>
    <w:p w14:paraId="692E956E" w14:textId="77777777" w:rsidR="006B04A3" w:rsidRPr="000E00F6" w:rsidRDefault="006B04A3" w:rsidP="006B04A3">
      <w:pPr>
        <w:pStyle w:val="Akapitzlist"/>
        <w:spacing w:before="120" w:after="120"/>
        <w:ind w:left="426"/>
        <w:jc w:val="both"/>
        <w:rPr>
          <w:sz w:val="24"/>
          <w:szCs w:val="24"/>
        </w:rPr>
      </w:pPr>
      <w:r w:rsidRPr="000E00F6">
        <w:rPr>
          <w:sz w:val="24"/>
          <w:szCs w:val="24"/>
        </w:rPr>
        <w:t xml:space="preserve">w stosunku do następującego podmiotu, będącego podwykonawcą albo dostawcą, na którego przypada ponad 10% wartości zamówienia: …………………………………………………………………… </w:t>
      </w:r>
      <w:r w:rsidRPr="000E00F6">
        <w:rPr>
          <w:i/>
          <w:sz w:val="24"/>
          <w:szCs w:val="24"/>
        </w:rPr>
        <w:t>(podać pełną nazwę/firmę,  adres, a także w zależności od podmiotu: NIP/PESEL, KRS/</w:t>
      </w:r>
      <w:proofErr w:type="spellStart"/>
      <w:r w:rsidRPr="000E00F6">
        <w:rPr>
          <w:i/>
          <w:sz w:val="24"/>
          <w:szCs w:val="24"/>
        </w:rPr>
        <w:t>CEiDG</w:t>
      </w:r>
      <w:proofErr w:type="spellEnd"/>
      <w:r w:rsidRPr="000E00F6">
        <w:rPr>
          <w:i/>
          <w:sz w:val="24"/>
          <w:szCs w:val="24"/>
        </w:rPr>
        <w:t>)</w:t>
      </w:r>
      <w:r w:rsidRPr="000E00F6">
        <w:rPr>
          <w:sz w:val="24"/>
          <w:szCs w:val="24"/>
        </w:rPr>
        <w:t>, nie zachodzą podstawy wykluczenia z postępowania o udzielenie zamówienia przewidziane w  art.  5k rozporządzenia 833/2014 w brzmieniu nadanym rozporządzeniem 2022/576.***</w:t>
      </w:r>
    </w:p>
    <w:p w14:paraId="3B279D17" w14:textId="77777777" w:rsidR="006B04A3" w:rsidRPr="000E00F6" w:rsidRDefault="006B04A3" w:rsidP="006B04A3">
      <w:pPr>
        <w:pStyle w:val="Akapitzlist"/>
        <w:spacing w:before="120" w:after="120"/>
        <w:ind w:left="426"/>
        <w:jc w:val="both"/>
        <w:rPr>
          <w:sz w:val="24"/>
          <w:szCs w:val="24"/>
        </w:rPr>
      </w:pPr>
    </w:p>
    <w:p w14:paraId="79C2460E" w14:textId="77777777" w:rsidR="006B04A3" w:rsidRPr="000E00F6" w:rsidRDefault="006B04A3" w:rsidP="006B04A3">
      <w:pPr>
        <w:pStyle w:val="Akapitzlist"/>
        <w:numPr>
          <w:ilvl w:val="2"/>
          <w:numId w:val="43"/>
        </w:numPr>
        <w:spacing w:before="120" w:after="120"/>
        <w:ind w:left="426" w:hanging="426"/>
        <w:jc w:val="both"/>
        <w:rPr>
          <w:sz w:val="24"/>
          <w:szCs w:val="24"/>
        </w:rPr>
      </w:pPr>
      <w:r w:rsidRPr="000E00F6">
        <w:rPr>
          <w:sz w:val="24"/>
          <w:szCs w:val="24"/>
        </w:rPr>
        <w:lastRenderedPageBreak/>
        <w:t xml:space="preserve">W związku z art. 7 ust. 1 ustawy z dnia 13 kwietnia 2022 r.  o szczególnych rozwiązaniach w zakresie przeciwdziałania wspieraniu agresji na Ukrainę oraz służących ochronie bezpieczeństwa narodowego </w:t>
      </w:r>
      <w:r w:rsidRPr="000E00F6">
        <w:rPr>
          <w:b/>
          <w:sz w:val="24"/>
          <w:szCs w:val="24"/>
        </w:rPr>
        <w:t>OŚWIADCZAM</w:t>
      </w:r>
      <w:r w:rsidRPr="000E00F6">
        <w:rPr>
          <w:sz w:val="24"/>
          <w:szCs w:val="24"/>
        </w:rPr>
        <w:t xml:space="preserve">, że: </w:t>
      </w:r>
    </w:p>
    <w:p w14:paraId="2D068AF6" w14:textId="77777777" w:rsidR="006B04A3" w:rsidRPr="000E00F6" w:rsidRDefault="006B04A3" w:rsidP="006B04A3">
      <w:pPr>
        <w:pStyle w:val="Akapitzlist"/>
        <w:spacing w:before="120" w:after="120"/>
        <w:ind w:left="709" w:hanging="283"/>
        <w:jc w:val="both"/>
        <w:rPr>
          <w:sz w:val="24"/>
          <w:szCs w:val="24"/>
        </w:rPr>
      </w:pPr>
      <w:r w:rsidRPr="000E00F6">
        <w:rPr>
          <w:sz w:val="24"/>
          <w:szCs w:val="24"/>
        </w:rPr>
        <w:t>1)</w:t>
      </w:r>
      <w:r w:rsidRPr="000E00F6">
        <w:rPr>
          <w:sz w:val="24"/>
          <w:szCs w:val="24"/>
        </w:rPr>
        <w:tab/>
        <w:t>Wykonawca</w:t>
      </w:r>
      <w:r w:rsidRPr="000E00F6">
        <w:rPr>
          <w:b/>
          <w:sz w:val="24"/>
          <w:szCs w:val="24"/>
        </w:rPr>
        <w:t xml:space="preserve"> </w:t>
      </w:r>
      <w:r w:rsidRPr="000E00F6">
        <w:rPr>
          <w:b/>
          <w:sz w:val="24"/>
          <w:szCs w:val="24"/>
          <w:highlight w:val="yellow"/>
        </w:rPr>
        <w:t>jest* / nie jest</w:t>
      </w:r>
      <w:r w:rsidRPr="000E00F6">
        <w:rPr>
          <w:b/>
          <w:sz w:val="24"/>
          <w:szCs w:val="24"/>
        </w:rPr>
        <w:t xml:space="preserve">* </w:t>
      </w:r>
      <w:r w:rsidRPr="000E00F6">
        <w:rPr>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F0DCD37" w14:textId="77777777" w:rsidR="006B04A3" w:rsidRPr="000E00F6" w:rsidRDefault="006B04A3" w:rsidP="006B04A3">
      <w:pPr>
        <w:pStyle w:val="Akapitzlist"/>
        <w:spacing w:before="120" w:after="120"/>
        <w:ind w:left="709" w:hanging="283"/>
        <w:jc w:val="both"/>
        <w:rPr>
          <w:sz w:val="24"/>
          <w:szCs w:val="24"/>
        </w:rPr>
      </w:pPr>
      <w:r w:rsidRPr="000E00F6">
        <w:rPr>
          <w:sz w:val="24"/>
          <w:szCs w:val="24"/>
        </w:rPr>
        <w:t>2)</w:t>
      </w:r>
      <w:r w:rsidRPr="000E00F6">
        <w:rPr>
          <w:sz w:val="24"/>
          <w:szCs w:val="24"/>
        </w:rPr>
        <w:tab/>
        <w:t xml:space="preserve">beneficjentem rzeczywistym Wykonawcy w rozumieniu ustawy z dnia 1 marca 2018 r. o przeciwdziałaniu praniu pieniędzy oraz finansowaniu terroryzmu (Dz. U. z 2022 r. poz. 593 i 655) </w:t>
      </w:r>
      <w:r w:rsidRPr="000E00F6">
        <w:rPr>
          <w:b/>
          <w:sz w:val="24"/>
          <w:szCs w:val="24"/>
          <w:highlight w:val="yellow"/>
        </w:rPr>
        <w:t>jest* / nie jest</w:t>
      </w:r>
      <w:r w:rsidRPr="000E00F6">
        <w:rPr>
          <w:b/>
          <w:sz w:val="24"/>
          <w:szCs w:val="24"/>
        </w:rPr>
        <w:t xml:space="preserve">* </w:t>
      </w:r>
      <w:r w:rsidRPr="000E00F6">
        <w:rPr>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F86AC9D" w14:textId="77777777" w:rsidR="006B04A3" w:rsidRPr="000E00F6" w:rsidRDefault="006B04A3" w:rsidP="006B04A3">
      <w:pPr>
        <w:pStyle w:val="Akapitzlist"/>
        <w:spacing w:before="120" w:after="120"/>
        <w:ind w:left="709" w:hanging="283"/>
        <w:jc w:val="both"/>
        <w:rPr>
          <w:sz w:val="24"/>
          <w:szCs w:val="24"/>
        </w:rPr>
      </w:pPr>
      <w:r w:rsidRPr="000E00F6">
        <w:rPr>
          <w:sz w:val="24"/>
          <w:szCs w:val="24"/>
        </w:rPr>
        <w:t>3)</w:t>
      </w:r>
      <w:r w:rsidRPr="000E00F6">
        <w:rPr>
          <w:sz w:val="24"/>
          <w:szCs w:val="24"/>
        </w:rPr>
        <w:tab/>
        <w:t xml:space="preserve">jednostką dominującą Wykonawcy w rozumieniu art. 3 ust. 1 pkt 37 ustawy z dnia 29 września 1994 r. o rachunkowości (Dz. U. z 2021 r. poz. 217, 2105 i 2106), </w:t>
      </w:r>
      <w:r w:rsidRPr="000E00F6">
        <w:rPr>
          <w:b/>
          <w:sz w:val="24"/>
          <w:szCs w:val="24"/>
          <w:highlight w:val="yellow"/>
        </w:rPr>
        <w:t>jest* / nie jest*</w:t>
      </w:r>
      <w:r w:rsidRPr="000E00F6">
        <w:rPr>
          <w:b/>
          <w:sz w:val="24"/>
          <w:szCs w:val="24"/>
        </w:rPr>
        <w:t xml:space="preserve"> </w:t>
      </w:r>
      <w:r w:rsidRPr="000E00F6">
        <w:rPr>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C990A21" w14:textId="77777777" w:rsidR="006B04A3" w:rsidRPr="000E00F6" w:rsidRDefault="006B04A3" w:rsidP="006B04A3">
      <w:pPr>
        <w:spacing w:after="120"/>
        <w:jc w:val="both"/>
        <w:rPr>
          <w:rFonts w:cs="Times New Roman"/>
          <w:spacing w:val="4"/>
        </w:rPr>
      </w:pPr>
    </w:p>
    <w:p w14:paraId="46268102" w14:textId="77777777" w:rsidR="006B04A3" w:rsidRPr="000E00F6" w:rsidRDefault="006B04A3" w:rsidP="006B04A3">
      <w:pPr>
        <w:spacing w:after="120"/>
        <w:jc w:val="both"/>
        <w:rPr>
          <w:rFonts w:cs="Times New Roman"/>
          <w:spacing w:val="4"/>
        </w:rPr>
      </w:pPr>
    </w:p>
    <w:p w14:paraId="4E300EA8" w14:textId="77777777" w:rsidR="006B04A3" w:rsidRPr="000E00F6" w:rsidRDefault="006B04A3" w:rsidP="006B04A3">
      <w:pPr>
        <w:spacing w:after="120"/>
        <w:jc w:val="both"/>
        <w:rPr>
          <w:rFonts w:cs="Times New Roman"/>
          <w:spacing w:val="4"/>
        </w:rPr>
      </w:pPr>
    </w:p>
    <w:p w14:paraId="24AF1036" w14:textId="77777777" w:rsidR="006B04A3" w:rsidRPr="000E00F6" w:rsidRDefault="006B04A3" w:rsidP="006B04A3">
      <w:pPr>
        <w:spacing w:after="120"/>
        <w:jc w:val="both"/>
        <w:rPr>
          <w:rFonts w:cs="Times New Roman"/>
          <w:spacing w:val="4"/>
        </w:rPr>
      </w:pPr>
    </w:p>
    <w:p w14:paraId="6B0D9E8A" w14:textId="77777777" w:rsidR="006B04A3" w:rsidRPr="000E00F6" w:rsidRDefault="006B04A3" w:rsidP="006B04A3">
      <w:pPr>
        <w:pStyle w:val="Zwykytekst1"/>
        <w:spacing w:before="120" w:after="120"/>
        <w:rPr>
          <w:rFonts w:ascii="Times New Roman" w:hAnsi="Times New Roman" w:cs="Times New Roman"/>
          <w:sz w:val="24"/>
          <w:szCs w:val="24"/>
        </w:rPr>
      </w:pPr>
      <w:r w:rsidRPr="000E00F6">
        <w:rPr>
          <w:rFonts w:ascii="Times New Roman" w:hAnsi="Times New Roman" w:cs="Times New Roman"/>
          <w:sz w:val="24"/>
          <w:szCs w:val="24"/>
        </w:rPr>
        <w:t>_____________________</w:t>
      </w:r>
    </w:p>
    <w:p w14:paraId="0487F372" w14:textId="77777777" w:rsidR="006B04A3" w:rsidRPr="000E00F6" w:rsidRDefault="006B04A3" w:rsidP="006B04A3">
      <w:pPr>
        <w:pStyle w:val="Zwykytekst1"/>
        <w:spacing w:before="120" w:after="120"/>
        <w:ind w:firstLine="708"/>
        <w:rPr>
          <w:rFonts w:ascii="Times New Roman" w:hAnsi="Times New Roman" w:cs="Times New Roman"/>
          <w:sz w:val="24"/>
          <w:szCs w:val="24"/>
        </w:rPr>
      </w:pPr>
      <w:r w:rsidRPr="000E00F6">
        <w:rPr>
          <w:rFonts w:ascii="Times New Roman" w:hAnsi="Times New Roman" w:cs="Times New Roman"/>
          <w:sz w:val="24"/>
          <w:szCs w:val="24"/>
        </w:rPr>
        <w:t>data</w:t>
      </w:r>
    </w:p>
    <w:p w14:paraId="6E9311B0" w14:textId="77777777" w:rsidR="006B04A3" w:rsidRPr="000E00F6" w:rsidRDefault="006B04A3" w:rsidP="006B04A3">
      <w:pPr>
        <w:pStyle w:val="Zwykytekst1"/>
        <w:spacing w:before="120" w:after="120"/>
        <w:rPr>
          <w:rFonts w:ascii="Times New Roman" w:hAnsi="Times New Roman" w:cs="Times New Roman"/>
          <w:sz w:val="24"/>
          <w:szCs w:val="24"/>
        </w:rPr>
      </w:pPr>
    </w:p>
    <w:p w14:paraId="1B1A6C66" w14:textId="77777777" w:rsidR="006B04A3" w:rsidRPr="000E00F6" w:rsidRDefault="006B04A3" w:rsidP="006B04A3">
      <w:pPr>
        <w:pStyle w:val="Zwykytekst1"/>
        <w:spacing w:before="120" w:after="120"/>
        <w:ind w:left="4956" w:firstLine="708"/>
        <w:rPr>
          <w:rFonts w:ascii="Times New Roman" w:hAnsi="Times New Roman" w:cs="Times New Roman"/>
          <w:i/>
          <w:sz w:val="24"/>
          <w:szCs w:val="24"/>
        </w:rPr>
      </w:pPr>
      <w:r w:rsidRPr="000E00F6" w:rsidDel="00A41E9B">
        <w:rPr>
          <w:rFonts w:ascii="Times New Roman" w:hAnsi="Times New Roman" w:cs="Times New Roman"/>
          <w:i/>
          <w:sz w:val="24"/>
          <w:szCs w:val="24"/>
        </w:rPr>
        <w:t xml:space="preserve"> </w:t>
      </w:r>
      <w:r w:rsidRPr="000E00F6">
        <w:rPr>
          <w:rFonts w:ascii="Times New Roman" w:hAnsi="Times New Roman" w:cs="Times New Roman"/>
          <w:i/>
          <w:sz w:val="24"/>
          <w:szCs w:val="24"/>
        </w:rPr>
        <w:t>____________________________________</w:t>
      </w:r>
    </w:p>
    <w:p w14:paraId="5FBD486A" w14:textId="77777777" w:rsidR="006B04A3" w:rsidRPr="000E00F6" w:rsidRDefault="006B04A3" w:rsidP="006B04A3">
      <w:pPr>
        <w:pStyle w:val="Zwykytekst1"/>
        <w:spacing w:before="120" w:after="120"/>
        <w:ind w:left="996" w:firstLine="3960"/>
        <w:jc w:val="center"/>
        <w:rPr>
          <w:rFonts w:ascii="Times New Roman" w:hAnsi="Times New Roman" w:cs="Times New Roman"/>
          <w:i/>
          <w:sz w:val="24"/>
          <w:szCs w:val="24"/>
        </w:rPr>
      </w:pPr>
      <w:r w:rsidRPr="000E00F6">
        <w:rPr>
          <w:rFonts w:ascii="Times New Roman" w:hAnsi="Times New Roman" w:cs="Times New Roman"/>
          <w:i/>
          <w:sz w:val="24"/>
          <w:szCs w:val="24"/>
        </w:rPr>
        <w:t xml:space="preserve">podpis </w:t>
      </w:r>
    </w:p>
    <w:p w14:paraId="7B8FEFA8" w14:textId="77777777" w:rsidR="006B04A3" w:rsidRPr="000E00F6" w:rsidRDefault="006B04A3" w:rsidP="006B04A3">
      <w:pPr>
        <w:spacing w:after="120"/>
        <w:jc w:val="both"/>
        <w:rPr>
          <w:rFonts w:cs="Times New Roman"/>
          <w:spacing w:val="4"/>
        </w:rPr>
      </w:pPr>
    </w:p>
    <w:p w14:paraId="5BEA0879" w14:textId="77777777" w:rsidR="006B04A3" w:rsidRPr="000E00F6" w:rsidRDefault="006B04A3" w:rsidP="006B04A3">
      <w:pPr>
        <w:spacing w:after="120"/>
        <w:jc w:val="both"/>
        <w:rPr>
          <w:rFonts w:cs="Times New Roman"/>
          <w:spacing w:val="4"/>
        </w:rPr>
      </w:pPr>
    </w:p>
    <w:p w14:paraId="3C540151" w14:textId="77777777" w:rsidR="006B04A3" w:rsidRPr="000E00F6" w:rsidRDefault="006B04A3" w:rsidP="006B04A3">
      <w:pPr>
        <w:spacing w:after="120"/>
        <w:jc w:val="both"/>
        <w:rPr>
          <w:rFonts w:cs="Times New Roman"/>
          <w:spacing w:val="4"/>
        </w:rPr>
      </w:pPr>
    </w:p>
    <w:p w14:paraId="7DC367D3" w14:textId="77777777" w:rsidR="006B04A3" w:rsidRPr="000E00F6" w:rsidRDefault="006B04A3" w:rsidP="006B04A3">
      <w:pPr>
        <w:spacing w:after="120"/>
        <w:jc w:val="both"/>
        <w:rPr>
          <w:rFonts w:cs="Times New Roman"/>
          <w:spacing w:val="4"/>
        </w:rPr>
      </w:pPr>
      <w:r w:rsidRPr="000E00F6">
        <w:rPr>
          <w:rFonts w:cs="Times New Roman"/>
          <w:b/>
          <w:spacing w:val="4"/>
        </w:rPr>
        <w:t>*</w:t>
      </w:r>
      <w:r w:rsidRPr="000E00F6">
        <w:rPr>
          <w:rFonts w:cs="Times New Roman"/>
          <w:spacing w:val="4"/>
        </w:rPr>
        <w:t xml:space="preserve"> niepotrzebne skreślić</w:t>
      </w:r>
    </w:p>
    <w:p w14:paraId="4C72FCF7" w14:textId="77777777" w:rsidR="006B04A3" w:rsidRPr="000E00F6" w:rsidRDefault="006B04A3" w:rsidP="006B04A3">
      <w:pPr>
        <w:spacing w:after="120"/>
        <w:jc w:val="both"/>
        <w:rPr>
          <w:rFonts w:cs="Times New Roman"/>
          <w:spacing w:val="4"/>
        </w:rPr>
      </w:pPr>
      <w:bookmarkStart w:id="15" w:name="_Hlk121917540"/>
      <w:r w:rsidRPr="000E00F6">
        <w:rPr>
          <w:rFonts w:cs="Times New Roman"/>
          <w:b/>
          <w:spacing w:val="4"/>
        </w:rPr>
        <w:t>**</w:t>
      </w:r>
      <w:r w:rsidRPr="000E00F6">
        <w:rPr>
          <w:rFonts w:cs="Times New Roman"/>
          <w:spacing w:val="4"/>
        </w:rPr>
        <w:t xml:space="preserve"> składa Podmiot udostepniający zasoby, </w:t>
      </w:r>
      <w:bookmarkStart w:id="16" w:name="_Hlk121390932"/>
      <w:r w:rsidRPr="000E00F6">
        <w:rPr>
          <w:rFonts w:cs="Times New Roman"/>
          <w:spacing w:val="4"/>
        </w:rPr>
        <w:t>jeżeli przypada na niego ponad 10% wartości zamówienia</w:t>
      </w:r>
      <w:bookmarkEnd w:id="16"/>
      <w:r w:rsidRPr="000E00F6">
        <w:rPr>
          <w:rFonts w:cs="Times New Roman"/>
          <w:b/>
          <w:spacing w:val="4"/>
        </w:rPr>
        <w:t>***</w:t>
      </w:r>
      <w:r w:rsidRPr="000E00F6">
        <w:rPr>
          <w:rFonts w:cs="Times New Roman"/>
          <w:spacing w:val="4"/>
        </w:rPr>
        <w:t xml:space="preserve"> składa Wykonawca, w przypadku gdy na planowanego podwykonawcę/dostawcę (o ile jest znany) przypada ponad 10% wartości zamówienia. Należy wypełnić w stosunku, do każdego podwykonawcy/dostawcy, na którego przypada ponad 10% wartości zamówienia.</w:t>
      </w:r>
    </w:p>
    <w:bookmarkEnd w:id="15"/>
    <w:p w14:paraId="725F7E8C" w14:textId="77777777" w:rsidR="006B04A3" w:rsidRPr="000E00F6" w:rsidRDefault="006B04A3" w:rsidP="006B04A3">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rPr>
      </w:pPr>
      <w:r w:rsidRPr="000E00F6">
        <w:rPr>
          <w:rFonts w:cs="Times New Roman"/>
          <w:bCs/>
        </w:rPr>
        <w:t xml:space="preserve">Stosownie do art. 63 ust. 1 ustawy </w:t>
      </w:r>
      <w:proofErr w:type="spellStart"/>
      <w:r w:rsidRPr="000E00F6">
        <w:rPr>
          <w:rFonts w:cs="Times New Roman"/>
          <w:bCs/>
        </w:rPr>
        <w:t>Pzp</w:t>
      </w:r>
      <w:proofErr w:type="spellEnd"/>
      <w:r w:rsidRPr="000E00F6">
        <w:rPr>
          <w:rFonts w:cs="Times New Roman"/>
          <w:bCs/>
        </w:rPr>
        <w:t xml:space="preserve">, oświadczenie/a powinny być złożone, pod rygorem nieważności, w formie elektronicznej, tj. opatrzonej kwalifikowanym podpisem elektronicznym. </w:t>
      </w:r>
    </w:p>
    <w:p w14:paraId="2E55EFAA" w14:textId="77777777" w:rsidR="000E00F6" w:rsidRDefault="000E00F6" w:rsidP="001C1E4C">
      <w:pPr>
        <w:jc w:val="right"/>
        <w:rPr>
          <w:rFonts w:cs="Times New Roman"/>
          <w:b/>
          <w:bCs/>
          <w:i/>
          <w:sz w:val="22"/>
          <w:szCs w:val="22"/>
          <w:u w:val="single"/>
        </w:rPr>
      </w:pPr>
    </w:p>
    <w:p w14:paraId="476845A4" w14:textId="77777777" w:rsidR="000E00F6" w:rsidRDefault="000E00F6" w:rsidP="001C1E4C">
      <w:pPr>
        <w:jc w:val="right"/>
        <w:rPr>
          <w:rFonts w:cs="Times New Roman"/>
          <w:b/>
          <w:bCs/>
          <w:i/>
          <w:sz w:val="22"/>
          <w:szCs w:val="22"/>
          <w:u w:val="single"/>
        </w:rPr>
      </w:pPr>
    </w:p>
    <w:p w14:paraId="0BAFEC30" w14:textId="77777777" w:rsidR="000E00F6" w:rsidRDefault="000E00F6" w:rsidP="001C1E4C">
      <w:pPr>
        <w:jc w:val="right"/>
        <w:rPr>
          <w:rFonts w:cs="Times New Roman"/>
          <w:b/>
          <w:bCs/>
          <w:i/>
          <w:sz w:val="22"/>
          <w:szCs w:val="22"/>
          <w:u w:val="single"/>
        </w:rPr>
      </w:pPr>
    </w:p>
    <w:p w14:paraId="25F1D623" w14:textId="77777777" w:rsidR="00B21D89" w:rsidRDefault="00B21D89" w:rsidP="001C1E4C">
      <w:pPr>
        <w:jc w:val="right"/>
        <w:rPr>
          <w:rFonts w:cs="Times New Roman"/>
          <w:b/>
          <w:bCs/>
          <w:i/>
          <w:sz w:val="22"/>
          <w:szCs w:val="22"/>
          <w:u w:val="single"/>
        </w:rPr>
      </w:pPr>
    </w:p>
    <w:p w14:paraId="1779D324" w14:textId="5118228A" w:rsidR="001C1E4C" w:rsidRPr="007650D8" w:rsidRDefault="000036E1" w:rsidP="00B21D89">
      <w:pPr>
        <w:rPr>
          <w:rFonts w:cs="Times New Roman"/>
          <w:b/>
          <w:bCs/>
          <w:i/>
          <w:sz w:val="22"/>
          <w:szCs w:val="22"/>
          <w:u w:val="single"/>
        </w:rPr>
      </w:pPr>
      <w:r w:rsidRPr="007650D8">
        <w:rPr>
          <w:rFonts w:cs="Times New Roman"/>
          <w:b/>
          <w:bCs/>
          <w:i/>
          <w:sz w:val="22"/>
          <w:szCs w:val="22"/>
          <w:u w:val="single"/>
        </w:rPr>
        <w:lastRenderedPageBreak/>
        <w:t>Załącznik nr 4</w:t>
      </w:r>
      <w:r w:rsidR="001C1E4C" w:rsidRPr="007650D8">
        <w:rPr>
          <w:rFonts w:cs="Times New Roman"/>
          <w:b/>
          <w:bCs/>
          <w:i/>
          <w:sz w:val="22"/>
          <w:szCs w:val="22"/>
          <w:u w:val="single"/>
        </w:rPr>
        <w:t xml:space="preserve"> do SWZ</w:t>
      </w:r>
    </w:p>
    <w:p w14:paraId="37A5D0B7" w14:textId="2103CCF8" w:rsidR="00174962" w:rsidRPr="00273E0B" w:rsidRDefault="00076926" w:rsidP="001C1E4C">
      <w:pPr>
        <w:rPr>
          <w:rFonts w:cs="Times New Roman"/>
          <w:b/>
          <w:bCs/>
          <w:sz w:val="20"/>
          <w:szCs w:val="20"/>
        </w:rPr>
      </w:pPr>
      <w:r w:rsidRPr="00570991">
        <w:rPr>
          <w:rFonts w:eastAsia="Times New Roman" w:cs="Times New Roman"/>
          <w:b/>
          <w:sz w:val="20"/>
          <w:szCs w:val="20"/>
        </w:rPr>
        <w:t>Sprawa nr ZP</w:t>
      </w:r>
      <w:r w:rsidR="000219B6" w:rsidRPr="00570991">
        <w:rPr>
          <w:rFonts w:eastAsia="Times New Roman" w:cs="Times New Roman"/>
          <w:b/>
          <w:sz w:val="20"/>
          <w:szCs w:val="20"/>
        </w:rPr>
        <w:t>/</w:t>
      </w:r>
      <w:r w:rsidR="00531CA2">
        <w:rPr>
          <w:rFonts w:eastAsia="Times New Roman" w:cs="Times New Roman"/>
          <w:b/>
          <w:sz w:val="20"/>
          <w:szCs w:val="20"/>
        </w:rPr>
        <w:t>136</w:t>
      </w:r>
      <w:r w:rsidR="000B3AD1">
        <w:rPr>
          <w:rFonts w:eastAsia="Times New Roman" w:cs="Times New Roman"/>
          <w:b/>
          <w:sz w:val="20"/>
          <w:szCs w:val="20"/>
        </w:rPr>
        <w:t>/2024</w:t>
      </w:r>
    </w:p>
    <w:p w14:paraId="6F44BEA4" w14:textId="77777777" w:rsidR="005314F4" w:rsidRPr="00F919E5" w:rsidRDefault="005314F4" w:rsidP="005314F4">
      <w:pPr>
        <w:rPr>
          <w:rFonts w:ascii="Tahoma" w:hAnsi="Tahoma" w:cs="Tahoma"/>
          <w:b/>
          <w:sz w:val="20"/>
          <w:szCs w:val="20"/>
        </w:rPr>
      </w:pPr>
    </w:p>
    <w:p w14:paraId="3B528254" w14:textId="77777777" w:rsidR="005314F4" w:rsidRPr="00820E14" w:rsidRDefault="005314F4" w:rsidP="005314F4">
      <w:pPr>
        <w:rPr>
          <w:rFonts w:cs="Times New Roman"/>
          <w:b/>
          <w:sz w:val="22"/>
          <w:szCs w:val="22"/>
        </w:rPr>
      </w:pPr>
      <w:r w:rsidRPr="00820E14">
        <w:rPr>
          <w:rFonts w:cs="Times New Roman"/>
          <w:b/>
          <w:sz w:val="22"/>
          <w:szCs w:val="22"/>
        </w:rPr>
        <w:t xml:space="preserve">Nazwa </w:t>
      </w:r>
      <w:r w:rsidR="00904D43">
        <w:rPr>
          <w:rFonts w:cs="Times New Roman"/>
          <w:b/>
          <w:sz w:val="22"/>
          <w:szCs w:val="22"/>
        </w:rPr>
        <w:t>i s</w:t>
      </w:r>
      <w:r w:rsidR="00904D43" w:rsidRPr="00820E14">
        <w:rPr>
          <w:rFonts w:cs="Times New Roman"/>
          <w:b/>
          <w:sz w:val="22"/>
          <w:szCs w:val="22"/>
        </w:rPr>
        <w:t xml:space="preserve">iedziba </w:t>
      </w:r>
      <w:r w:rsidR="00B57382">
        <w:rPr>
          <w:rFonts w:cs="Times New Roman"/>
          <w:b/>
          <w:sz w:val="22"/>
          <w:szCs w:val="22"/>
        </w:rPr>
        <w:t>Wykonawc</w:t>
      </w:r>
      <w:r w:rsidRPr="00820E14">
        <w:rPr>
          <w:rFonts w:cs="Times New Roman"/>
          <w:b/>
          <w:sz w:val="22"/>
          <w:szCs w:val="22"/>
        </w:rPr>
        <w:t>y: ........................................................................</w:t>
      </w:r>
    </w:p>
    <w:p w14:paraId="675EA7F4" w14:textId="77777777" w:rsidR="005314F4" w:rsidRPr="00820E14" w:rsidRDefault="005314F4" w:rsidP="005314F4">
      <w:pPr>
        <w:keepNext/>
        <w:spacing w:before="60" w:after="60"/>
        <w:jc w:val="center"/>
        <w:rPr>
          <w:rFonts w:cs="Times New Roman"/>
          <w:b/>
          <w:sz w:val="20"/>
          <w:szCs w:val="20"/>
        </w:rPr>
      </w:pPr>
      <w:r w:rsidRPr="00820E14">
        <w:rPr>
          <w:rFonts w:cs="Times New Roman"/>
          <w:b/>
          <w:sz w:val="20"/>
          <w:szCs w:val="20"/>
        </w:rPr>
        <w:t xml:space="preserve">ZOBOWIĄZANIE </w:t>
      </w:r>
    </w:p>
    <w:p w14:paraId="355E3ADF" w14:textId="77777777" w:rsidR="005314F4" w:rsidRPr="00820E14" w:rsidRDefault="005314F4" w:rsidP="005314F4">
      <w:pPr>
        <w:keepNext/>
        <w:jc w:val="center"/>
        <w:rPr>
          <w:rFonts w:cs="Times New Roman"/>
          <w:bCs/>
          <w:sz w:val="18"/>
          <w:szCs w:val="18"/>
        </w:rPr>
      </w:pPr>
      <w:r w:rsidRPr="00820E14">
        <w:rPr>
          <w:rFonts w:cs="Times New Roman"/>
          <w:bCs/>
          <w:sz w:val="18"/>
          <w:szCs w:val="18"/>
        </w:rPr>
        <w:t>na podstawie art. 118 ustawy Prawo zamówień publicznych z dnia 11 września 2019 r.</w:t>
      </w:r>
    </w:p>
    <w:p w14:paraId="7B0540D2" w14:textId="7E96E622" w:rsidR="005314F4" w:rsidRPr="00820E14" w:rsidRDefault="00C65607" w:rsidP="005314F4">
      <w:pPr>
        <w:jc w:val="center"/>
        <w:rPr>
          <w:rFonts w:cs="Times New Roman"/>
          <w:bCs/>
          <w:sz w:val="18"/>
          <w:szCs w:val="18"/>
        </w:rPr>
      </w:pPr>
      <w:r>
        <w:rPr>
          <w:rFonts w:cs="Times New Roman"/>
          <w:bCs/>
          <w:sz w:val="18"/>
          <w:szCs w:val="18"/>
        </w:rPr>
        <w:t>(Dz. U. z 202</w:t>
      </w:r>
      <w:r w:rsidR="00D51542">
        <w:rPr>
          <w:rFonts w:cs="Times New Roman"/>
          <w:bCs/>
          <w:sz w:val="18"/>
          <w:szCs w:val="18"/>
        </w:rPr>
        <w:t>4</w:t>
      </w:r>
      <w:r>
        <w:rPr>
          <w:rFonts w:cs="Times New Roman"/>
          <w:bCs/>
          <w:sz w:val="18"/>
          <w:szCs w:val="18"/>
        </w:rPr>
        <w:t xml:space="preserve"> r. poz. 1</w:t>
      </w:r>
      <w:r w:rsidR="00D51542">
        <w:rPr>
          <w:rFonts w:cs="Times New Roman"/>
          <w:bCs/>
          <w:sz w:val="18"/>
          <w:szCs w:val="18"/>
        </w:rPr>
        <w:t>320</w:t>
      </w:r>
      <w:r w:rsidR="005314F4" w:rsidRPr="00820E14">
        <w:rPr>
          <w:rFonts w:cs="Times New Roman"/>
          <w:bCs/>
          <w:sz w:val="18"/>
          <w:szCs w:val="18"/>
        </w:rPr>
        <w:t xml:space="preserve"> z </w:t>
      </w:r>
      <w:proofErr w:type="spellStart"/>
      <w:r w:rsidR="005314F4" w:rsidRPr="00820E14">
        <w:rPr>
          <w:rFonts w:cs="Times New Roman"/>
          <w:bCs/>
          <w:sz w:val="18"/>
          <w:szCs w:val="18"/>
        </w:rPr>
        <w:t>późn</w:t>
      </w:r>
      <w:proofErr w:type="spellEnd"/>
      <w:r w:rsidR="005314F4" w:rsidRPr="00820E14">
        <w:rPr>
          <w:rFonts w:cs="Times New Roman"/>
          <w:bCs/>
          <w:sz w:val="18"/>
          <w:szCs w:val="18"/>
        </w:rPr>
        <w:t>. zm.)</w:t>
      </w:r>
    </w:p>
    <w:p w14:paraId="1394A0E4" w14:textId="77777777" w:rsidR="005314F4" w:rsidRPr="00820E14" w:rsidRDefault="005314F4" w:rsidP="005314F4">
      <w:pPr>
        <w:spacing w:before="120"/>
        <w:jc w:val="both"/>
        <w:rPr>
          <w:rFonts w:cs="Times New Roman"/>
          <w:b/>
          <w:sz w:val="20"/>
          <w:szCs w:val="20"/>
        </w:rPr>
      </w:pPr>
      <w:r w:rsidRPr="00820E14">
        <w:rPr>
          <w:rFonts w:cs="Times New Roman"/>
          <w:b/>
          <w:sz w:val="20"/>
          <w:szCs w:val="20"/>
        </w:rPr>
        <w:t xml:space="preserve">DANE DOTYCZĄCE </w:t>
      </w:r>
      <w:r w:rsidR="00B57382">
        <w:rPr>
          <w:rFonts w:cs="Times New Roman"/>
          <w:b/>
          <w:sz w:val="20"/>
          <w:szCs w:val="20"/>
        </w:rPr>
        <w:t>WYKONAWC</w:t>
      </w:r>
      <w:r w:rsidRPr="00820E14">
        <w:rPr>
          <w:rFonts w:cs="Times New Roman"/>
          <w:b/>
          <w:sz w:val="20"/>
          <w:szCs w:val="20"/>
        </w:rPr>
        <w:t>Y:</w:t>
      </w:r>
    </w:p>
    <w:p w14:paraId="47ED142F" w14:textId="77777777" w:rsidR="005314F4" w:rsidRPr="00820E14" w:rsidRDefault="005314F4" w:rsidP="005314F4">
      <w:pPr>
        <w:autoSpaceDE w:val="0"/>
        <w:autoSpaceDN w:val="0"/>
        <w:adjustRightInd w:val="0"/>
        <w:jc w:val="both"/>
        <w:rPr>
          <w:rFonts w:cs="Times New Roman"/>
          <w:bCs/>
          <w:sz w:val="18"/>
          <w:szCs w:val="18"/>
        </w:rPr>
      </w:pPr>
      <w:r w:rsidRPr="00820E14">
        <w:rPr>
          <w:rFonts w:cs="Times New Roman"/>
          <w:b/>
          <w:sz w:val="20"/>
          <w:szCs w:val="20"/>
        </w:rPr>
        <w:t xml:space="preserve">Nazwa i adres: </w:t>
      </w:r>
      <w:r w:rsidR="00B57382">
        <w:rPr>
          <w:rFonts w:cs="Times New Roman"/>
          <w:b/>
          <w:sz w:val="20"/>
          <w:szCs w:val="20"/>
        </w:rPr>
        <w:t>Wykonawc</w:t>
      </w:r>
      <w:r w:rsidRPr="00820E14">
        <w:rPr>
          <w:rFonts w:cs="Times New Roman"/>
          <w:b/>
          <w:sz w:val="20"/>
          <w:szCs w:val="20"/>
        </w:rPr>
        <w:t xml:space="preserve">y /lub </w:t>
      </w:r>
      <w:r w:rsidR="00B57382">
        <w:rPr>
          <w:rFonts w:cs="Times New Roman"/>
          <w:b/>
          <w:sz w:val="20"/>
          <w:szCs w:val="20"/>
        </w:rPr>
        <w:t>Wykonawc</w:t>
      </w:r>
      <w:r w:rsidRPr="00820E14">
        <w:rPr>
          <w:rFonts w:cs="Times New Roman"/>
          <w:b/>
          <w:sz w:val="20"/>
          <w:szCs w:val="20"/>
        </w:rPr>
        <w:t>ów</w:t>
      </w:r>
      <w:r w:rsidRPr="00820E14">
        <w:rPr>
          <w:rFonts w:ascii="Tahoma" w:hAnsi="Tahoma" w:cs="Tahoma"/>
          <w:b/>
          <w:sz w:val="18"/>
          <w:szCs w:val="18"/>
        </w:rPr>
        <w:t xml:space="preserve"> </w:t>
      </w:r>
      <w:r w:rsidRPr="00820E14">
        <w:rPr>
          <w:rFonts w:ascii="Tahoma" w:hAnsi="Tahoma" w:cs="Tahoma"/>
          <w:i/>
          <w:sz w:val="18"/>
          <w:szCs w:val="18"/>
        </w:rPr>
        <w:t>(</w:t>
      </w:r>
      <w:r w:rsidRPr="00820E14">
        <w:rPr>
          <w:rFonts w:cs="Times New Roman"/>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820E14">
        <w:rPr>
          <w:rFonts w:cs="Times New Roman"/>
          <w:bCs/>
          <w:sz w:val="18"/>
          <w:szCs w:val="18"/>
        </w:rPr>
        <w:t>kc</w:t>
      </w:r>
      <w:proofErr w:type="spellEnd"/>
      <w:r w:rsidRPr="00820E14">
        <w:rPr>
          <w:rFonts w:cs="Times New Roman"/>
          <w:bCs/>
          <w:sz w:val="18"/>
          <w:szCs w:val="18"/>
        </w:rPr>
        <w:t xml:space="preserve"> firmą </w:t>
      </w:r>
      <w:r w:rsidR="00B57382">
        <w:rPr>
          <w:rFonts w:cs="Times New Roman"/>
          <w:bCs/>
          <w:sz w:val="18"/>
          <w:szCs w:val="18"/>
        </w:rPr>
        <w:t>Wykonawc</w:t>
      </w:r>
      <w:r w:rsidRPr="00820E14">
        <w:rPr>
          <w:rFonts w:cs="Times New Roman"/>
          <w:bCs/>
          <w:sz w:val="18"/>
          <w:szCs w:val="18"/>
        </w:rPr>
        <w:t>y będącego osobą fizyczną jest jej imię i nazwisko)</w:t>
      </w:r>
    </w:p>
    <w:p w14:paraId="6D2C223E" w14:textId="77777777" w:rsidR="005314F4" w:rsidRPr="00820E14" w:rsidRDefault="005314F4" w:rsidP="005314F4">
      <w:pPr>
        <w:autoSpaceDE w:val="0"/>
        <w:autoSpaceDN w:val="0"/>
        <w:adjustRightInd w:val="0"/>
        <w:spacing w:line="360" w:lineRule="auto"/>
        <w:jc w:val="both"/>
        <w:rPr>
          <w:rFonts w:ascii="Tahoma" w:hAnsi="Tahoma" w:cs="Tahoma"/>
          <w:b/>
          <w:sz w:val="18"/>
          <w:szCs w:val="18"/>
        </w:rPr>
      </w:pPr>
    </w:p>
    <w:p w14:paraId="512A9630"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 xml:space="preserve">Nazwa </w:t>
      </w:r>
      <w:r w:rsidR="00B57382">
        <w:rPr>
          <w:rFonts w:cs="Times New Roman"/>
          <w:bCs/>
          <w:sz w:val="20"/>
          <w:szCs w:val="20"/>
        </w:rPr>
        <w:t>Wykonawc</w:t>
      </w:r>
      <w:r w:rsidRPr="00820E14">
        <w:rPr>
          <w:rFonts w:cs="Times New Roman"/>
          <w:bCs/>
          <w:sz w:val="20"/>
          <w:szCs w:val="20"/>
        </w:rPr>
        <w:t>y          .............................................................................................................</w:t>
      </w:r>
    </w:p>
    <w:p w14:paraId="69D09E67"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adres /ulica/Nr/kod pocztowy/: .....................................................................................................</w:t>
      </w:r>
    </w:p>
    <w:p w14:paraId="0359D600"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Nr telefonu/faks ............................................................................................................................</w:t>
      </w:r>
    </w:p>
    <w:p w14:paraId="287365CA"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NIP ..................................................... REGON ...........................................................................</w:t>
      </w:r>
    </w:p>
    <w:p w14:paraId="6E14BB2A" w14:textId="77777777" w:rsidR="005314F4" w:rsidRPr="00820E14" w:rsidRDefault="005314F4" w:rsidP="005314F4">
      <w:pPr>
        <w:autoSpaceDE w:val="0"/>
        <w:autoSpaceDN w:val="0"/>
        <w:adjustRightInd w:val="0"/>
        <w:spacing w:before="120"/>
        <w:jc w:val="both"/>
        <w:rPr>
          <w:rFonts w:cs="Times New Roman"/>
          <w:b/>
          <w:sz w:val="20"/>
          <w:szCs w:val="20"/>
          <w:u w:val="single"/>
        </w:rPr>
      </w:pPr>
      <w:r w:rsidRPr="00820E14">
        <w:rPr>
          <w:rFonts w:cs="Times New Roman"/>
          <w:b/>
          <w:sz w:val="20"/>
          <w:szCs w:val="20"/>
          <w:u w:val="single"/>
        </w:rPr>
        <w:t xml:space="preserve">PODMIOT ODDJĄCY DO DYSPOZYCJI </w:t>
      </w:r>
      <w:r w:rsidR="00B57382">
        <w:rPr>
          <w:rFonts w:cs="Times New Roman"/>
          <w:b/>
          <w:sz w:val="20"/>
          <w:szCs w:val="20"/>
          <w:u w:val="single"/>
        </w:rPr>
        <w:t>WYKONAWC</w:t>
      </w:r>
      <w:r w:rsidRPr="00820E14">
        <w:rPr>
          <w:rFonts w:cs="Times New Roman"/>
          <w:b/>
          <w:sz w:val="20"/>
          <w:szCs w:val="20"/>
          <w:u w:val="single"/>
        </w:rPr>
        <w:t>Y ZASOBY:</w:t>
      </w:r>
    </w:p>
    <w:p w14:paraId="2C5D30B9" w14:textId="77777777" w:rsidR="005314F4" w:rsidRPr="00820E14" w:rsidRDefault="005314F4" w:rsidP="005314F4">
      <w:pPr>
        <w:autoSpaceDE w:val="0"/>
        <w:autoSpaceDN w:val="0"/>
        <w:adjustRightInd w:val="0"/>
        <w:spacing w:before="120"/>
        <w:jc w:val="both"/>
        <w:rPr>
          <w:rFonts w:cs="Times New Roman"/>
          <w:bCs/>
          <w:sz w:val="20"/>
          <w:szCs w:val="20"/>
        </w:rPr>
      </w:pPr>
      <w:r w:rsidRPr="00820E14">
        <w:rPr>
          <w:rFonts w:cs="Times New Roman"/>
          <w:bCs/>
          <w:sz w:val="20"/>
          <w:szCs w:val="20"/>
        </w:rPr>
        <w:t xml:space="preserve">1. ZDOLNOŚCI TECHNICZNYCH LUB ZAWODOWYCH </w:t>
      </w:r>
    </w:p>
    <w:p w14:paraId="0E22E36E" w14:textId="77777777" w:rsidR="005314F4" w:rsidRPr="00820E14" w:rsidRDefault="005314F4" w:rsidP="005314F4">
      <w:pPr>
        <w:autoSpaceDE w:val="0"/>
        <w:autoSpaceDN w:val="0"/>
        <w:adjustRightInd w:val="0"/>
        <w:spacing w:before="120"/>
        <w:jc w:val="both"/>
        <w:rPr>
          <w:rFonts w:cs="Times New Roman"/>
          <w:bCs/>
          <w:sz w:val="20"/>
          <w:szCs w:val="20"/>
        </w:rPr>
      </w:pPr>
      <w:r w:rsidRPr="00820E14">
        <w:rPr>
          <w:rFonts w:cs="Times New Roman"/>
          <w:bCs/>
          <w:sz w:val="20"/>
          <w:szCs w:val="20"/>
        </w:rPr>
        <w:t>2. SYTUACJI EKONOMICZNEJ LUB FINANSOWEJ *</w:t>
      </w:r>
    </w:p>
    <w:p w14:paraId="6B7BAB9B" w14:textId="77777777" w:rsidR="005314F4" w:rsidRPr="00820E14" w:rsidRDefault="005314F4" w:rsidP="005314F4">
      <w:pPr>
        <w:autoSpaceDE w:val="0"/>
        <w:autoSpaceDN w:val="0"/>
        <w:adjustRightInd w:val="0"/>
        <w:spacing w:before="120" w:line="360" w:lineRule="auto"/>
        <w:jc w:val="both"/>
        <w:rPr>
          <w:rFonts w:cs="Times New Roman"/>
          <w:bCs/>
          <w:sz w:val="20"/>
          <w:szCs w:val="20"/>
        </w:rPr>
      </w:pPr>
      <w:r w:rsidRPr="00820E14">
        <w:rPr>
          <w:rFonts w:cs="Times New Roman"/>
          <w:bCs/>
          <w:sz w:val="20"/>
          <w:szCs w:val="20"/>
        </w:rPr>
        <w:t>Nazwa Podmiotu .........................................................................................................................</w:t>
      </w:r>
    </w:p>
    <w:p w14:paraId="02733F71"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adres /ulica/Nr/kod pocztowy/: ....................................................................................................</w:t>
      </w:r>
    </w:p>
    <w:p w14:paraId="1A557558"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Nr telefonu/faks ...........................................................................................................................</w:t>
      </w:r>
    </w:p>
    <w:p w14:paraId="5B8379A6" w14:textId="77777777" w:rsidR="005314F4" w:rsidRPr="00820E14" w:rsidRDefault="005314F4" w:rsidP="005314F4">
      <w:pPr>
        <w:autoSpaceDE w:val="0"/>
        <w:autoSpaceDN w:val="0"/>
        <w:adjustRightInd w:val="0"/>
        <w:spacing w:after="240" w:line="360" w:lineRule="auto"/>
        <w:jc w:val="both"/>
        <w:rPr>
          <w:rFonts w:cs="Times New Roman"/>
          <w:bCs/>
          <w:sz w:val="20"/>
          <w:szCs w:val="20"/>
        </w:rPr>
      </w:pPr>
      <w:r w:rsidRPr="00820E14">
        <w:rPr>
          <w:rFonts w:cs="Times New Roman"/>
          <w:bCs/>
          <w:sz w:val="20"/>
          <w:szCs w:val="20"/>
        </w:rPr>
        <w:t>NIP ..................................................... REGON ..........................................................................</w:t>
      </w:r>
    </w:p>
    <w:p w14:paraId="5DDECD7D" w14:textId="77777777" w:rsidR="005314F4" w:rsidRPr="00820E14" w:rsidRDefault="005314F4" w:rsidP="005314F4">
      <w:pPr>
        <w:jc w:val="both"/>
        <w:rPr>
          <w:rFonts w:cs="Times New Roman"/>
          <w:b/>
          <w:sz w:val="20"/>
          <w:szCs w:val="20"/>
          <w:u w:val="single"/>
        </w:rPr>
      </w:pPr>
      <w:r w:rsidRPr="00820E14">
        <w:rPr>
          <w:rFonts w:cs="Times New Roman"/>
          <w:b/>
          <w:sz w:val="20"/>
          <w:szCs w:val="20"/>
          <w:u w:val="single"/>
        </w:rPr>
        <w:t>OŚWIADCZAM(Y), ŻE:</w:t>
      </w:r>
    </w:p>
    <w:p w14:paraId="477E1BBC" w14:textId="77777777" w:rsidR="005314F4" w:rsidRPr="00820E14" w:rsidRDefault="005314F4" w:rsidP="005314F4">
      <w:pPr>
        <w:jc w:val="both"/>
        <w:rPr>
          <w:rFonts w:ascii="Tahoma" w:hAnsi="Tahoma" w:cs="Tahoma"/>
          <w:b/>
          <w:sz w:val="18"/>
          <w:szCs w:val="18"/>
          <w:u w:val="single"/>
        </w:rPr>
      </w:pPr>
    </w:p>
    <w:p w14:paraId="4BFAE7A5"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Zobowiązujemy się do oddania do dyspozycji </w:t>
      </w:r>
      <w:r w:rsidR="00B57382">
        <w:rPr>
          <w:rFonts w:cs="Times New Roman"/>
          <w:bCs/>
          <w:sz w:val="20"/>
          <w:szCs w:val="20"/>
        </w:rPr>
        <w:t>Wykonawc</w:t>
      </w:r>
      <w:r w:rsidRPr="00820E14">
        <w:rPr>
          <w:rFonts w:cs="Times New Roman"/>
          <w:bCs/>
          <w:sz w:val="20"/>
          <w:szCs w:val="20"/>
        </w:rPr>
        <w:t xml:space="preserve">y niezbędnych zasobów, </w:t>
      </w:r>
      <w:proofErr w:type="spellStart"/>
      <w:r w:rsidRPr="00820E14">
        <w:rPr>
          <w:rFonts w:cs="Times New Roman"/>
          <w:bCs/>
          <w:sz w:val="20"/>
          <w:szCs w:val="20"/>
        </w:rPr>
        <w:t>tj</w:t>
      </w:r>
      <w:proofErr w:type="spellEnd"/>
      <w:r w:rsidRPr="00820E14">
        <w:rPr>
          <w:rFonts w:cs="Times New Roman"/>
          <w:bCs/>
          <w:sz w:val="20"/>
          <w:szCs w:val="20"/>
        </w:rPr>
        <w:t xml:space="preserve">: </w:t>
      </w:r>
    </w:p>
    <w:p w14:paraId="73957171"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472DE759"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47111F5E"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76ED3169"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a) Jednocześnie przedstawiam poniższe informacje dotyczące: </w:t>
      </w:r>
    </w:p>
    <w:p w14:paraId="048D884D"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zakresu dostępnych </w:t>
      </w:r>
      <w:r w:rsidR="00B57382">
        <w:rPr>
          <w:rFonts w:cs="Times New Roman"/>
          <w:bCs/>
          <w:sz w:val="20"/>
          <w:szCs w:val="20"/>
        </w:rPr>
        <w:t>Wykonawc</w:t>
      </w:r>
      <w:r w:rsidRPr="00820E14">
        <w:rPr>
          <w:rFonts w:cs="Times New Roman"/>
          <w:bCs/>
          <w:sz w:val="20"/>
          <w:szCs w:val="20"/>
        </w:rPr>
        <w:t>y zasobów innego podmiotu</w:t>
      </w:r>
    </w:p>
    <w:p w14:paraId="44B2AEE4" w14:textId="77777777" w:rsidR="005314F4" w:rsidRPr="00820E14" w:rsidRDefault="005314F4" w:rsidP="005314F4">
      <w:pPr>
        <w:jc w:val="both"/>
        <w:rPr>
          <w:rFonts w:cs="Times New Roman"/>
          <w:bCs/>
          <w:sz w:val="20"/>
          <w:szCs w:val="20"/>
        </w:rPr>
      </w:pPr>
      <w:r w:rsidRPr="00820E14">
        <w:rPr>
          <w:rFonts w:cs="Times New Roman"/>
          <w:bCs/>
          <w:sz w:val="20"/>
          <w:szCs w:val="20"/>
        </w:rPr>
        <w:t>.......................................................................................................................................................</w:t>
      </w:r>
    </w:p>
    <w:p w14:paraId="15EC2E28" w14:textId="77777777" w:rsidR="005314F4" w:rsidRPr="00820E14" w:rsidRDefault="005314F4" w:rsidP="005314F4">
      <w:pPr>
        <w:suppressAutoHyphens/>
        <w:autoSpaceDE w:val="0"/>
        <w:autoSpaceDN w:val="0"/>
        <w:adjustRightInd w:val="0"/>
        <w:jc w:val="both"/>
        <w:rPr>
          <w:rFonts w:cs="Times New Roman"/>
          <w:bCs/>
          <w:sz w:val="20"/>
          <w:szCs w:val="20"/>
        </w:rPr>
      </w:pPr>
      <w:r w:rsidRPr="00820E14">
        <w:rPr>
          <w:rFonts w:cs="Times New Roman"/>
          <w:bCs/>
          <w:sz w:val="20"/>
          <w:szCs w:val="20"/>
        </w:rPr>
        <w:t xml:space="preserve">b)sposobu wykorzystania zasobów innego podmiotu, przez </w:t>
      </w:r>
      <w:r w:rsidR="00B57382">
        <w:rPr>
          <w:rFonts w:cs="Times New Roman"/>
          <w:bCs/>
          <w:sz w:val="20"/>
          <w:szCs w:val="20"/>
        </w:rPr>
        <w:t>Wykonawc</w:t>
      </w:r>
      <w:r w:rsidRPr="00820E14">
        <w:rPr>
          <w:rFonts w:cs="Times New Roman"/>
          <w:bCs/>
          <w:sz w:val="20"/>
          <w:szCs w:val="20"/>
        </w:rPr>
        <w:t>ę, przy wykonywaniu zamówienia</w:t>
      </w:r>
    </w:p>
    <w:p w14:paraId="20B3796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2044C866" w14:textId="77777777" w:rsidR="005314F4" w:rsidRPr="00820E14" w:rsidRDefault="005314F4" w:rsidP="005314F4">
      <w:pPr>
        <w:suppressAutoHyphens/>
        <w:jc w:val="both"/>
        <w:rPr>
          <w:rFonts w:cs="Times New Roman"/>
          <w:bCs/>
          <w:sz w:val="20"/>
          <w:szCs w:val="20"/>
        </w:rPr>
      </w:pPr>
      <w:r w:rsidRPr="00820E14">
        <w:rPr>
          <w:rFonts w:cs="Times New Roman"/>
          <w:bCs/>
          <w:sz w:val="20"/>
          <w:szCs w:val="20"/>
        </w:rPr>
        <w:t>c)zakresu i okresu udziału innego podmiotu przy wykonywaniu zamówienia</w:t>
      </w:r>
    </w:p>
    <w:p w14:paraId="09C8A71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71BE82AE" w14:textId="77777777" w:rsidR="005314F4" w:rsidRPr="00820E14" w:rsidRDefault="005314F4" w:rsidP="005314F4">
      <w:pPr>
        <w:autoSpaceDE w:val="0"/>
        <w:autoSpaceDN w:val="0"/>
        <w:adjustRightInd w:val="0"/>
        <w:jc w:val="both"/>
        <w:rPr>
          <w:rFonts w:ascii="Tahoma" w:hAnsi="Tahoma" w:cs="Tahoma"/>
          <w:sz w:val="18"/>
          <w:szCs w:val="18"/>
        </w:rPr>
      </w:pPr>
    </w:p>
    <w:p w14:paraId="34A833F0"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 xml:space="preserve">d) czy podmiot, na zdolnościach którego </w:t>
      </w:r>
      <w:r w:rsidR="00B57382">
        <w:rPr>
          <w:rFonts w:cs="Times New Roman"/>
          <w:bCs/>
          <w:sz w:val="20"/>
          <w:szCs w:val="20"/>
        </w:rPr>
        <w:t>Wykonawc</w:t>
      </w:r>
      <w:r w:rsidRPr="00820E14">
        <w:rPr>
          <w:rFonts w:cs="Times New Roman"/>
          <w:bCs/>
          <w:sz w:val="20"/>
          <w:szCs w:val="20"/>
        </w:rPr>
        <w:t xml:space="preserve">a polega w odniesieniu do warunków udziału w postępowaniu dotyczących wykształcenia, kwalifikacji zawodowych lub doświadczenia, zrealizuje roboty budowlane lub usługi, których wskazane zdolności dotyczą. </w:t>
      </w:r>
    </w:p>
    <w:p w14:paraId="33DD593A"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4DB4D42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Będziemy / nie będziemy* realizowali część zamówienia poprzez jego wykonanie w ramach podwykonawstwa.</w:t>
      </w:r>
    </w:p>
    <w:p w14:paraId="2D3B739F" w14:textId="77777777" w:rsidR="005314F4" w:rsidRPr="00820E14" w:rsidRDefault="005314F4" w:rsidP="005314F4">
      <w:pPr>
        <w:autoSpaceDE w:val="0"/>
        <w:autoSpaceDN w:val="0"/>
        <w:adjustRightInd w:val="0"/>
        <w:jc w:val="both"/>
        <w:rPr>
          <w:rFonts w:cs="Times New Roman"/>
          <w:bCs/>
          <w:sz w:val="18"/>
          <w:szCs w:val="18"/>
          <w:u w:val="single"/>
        </w:rPr>
      </w:pPr>
      <w:r w:rsidRPr="00820E14">
        <w:rPr>
          <w:rFonts w:cs="Times New Roman"/>
          <w:bCs/>
          <w:sz w:val="18"/>
          <w:szCs w:val="18"/>
          <w:u w:val="single"/>
        </w:rPr>
        <w:t xml:space="preserve">Uwaga: </w:t>
      </w:r>
    </w:p>
    <w:p w14:paraId="5CCF6EFB" w14:textId="77777777" w:rsidR="005314F4" w:rsidRPr="00820E14" w:rsidRDefault="00B57382" w:rsidP="005314F4">
      <w:pPr>
        <w:autoSpaceDE w:val="0"/>
        <w:autoSpaceDN w:val="0"/>
        <w:adjustRightInd w:val="0"/>
        <w:jc w:val="both"/>
        <w:rPr>
          <w:rFonts w:cs="Times New Roman"/>
          <w:bCs/>
          <w:i/>
          <w:iCs/>
          <w:sz w:val="18"/>
          <w:szCs w:val="18"/>
        </w:rPr>
      </w:pPr>
      <w:r>
        <w:rPr>
          <w:rFonts w:cs="Times New Roman"/>
          <w:bCs/>
          <w:i/>
          <w:iCs/>
          <w:sz w:val="18"/>
          <w:szCs w:val="18"/>
        </w:rPr>
        <w:t>Wykonawc</w:t>
      </w:r>
      <w:r w:rsidR="005314F4" w:rsidRPr="00820E14">
        <w:rPr>
          <w:rFonts w:cs="Times New Roman"/>
          <w:bCs/>
          <w:i/>
          <w:iCs/>
          <w:sz w:val="18"/>
          <w:szCs w:val="18"/>
        </w:rPr>
        <w:t xml:space="preserve">a załącza dokumenty podmiotu zobowiązującego się do oddania do dyspozycji </w:t>
      </w:r>
      <w:r>
        <w:rPr>
          <w:rFonts w:cs="Times New Roman"/>
          <w:bCs/>
          <w:i/>
          <w:iCs/>
          <w:sz w:val="18"/>
          <w:szCs w:val="18"/>
        </w:rPr>
        <w:t>Wykonawc</w:t>
      </w:r>
      <w:r w:rsidR="005314F4" w:rsidRPr="00820E14">
        <w:rPr>
          <w:rFonts w:cs="Times New Roman"/>
          <w:bCs/>
          <w:i/>
          <w:iCs/>
          <w:sz w:val="18"/>
          <w:szCs w:val="18"/>
        </w:rPr>
        <w:t xml:space="preserve">y niezbędnych zasobów zgodnie z wymaganiami </w:t>
      </w:r>
      <w:r w:rsidR="00406BED">
        <w:rPr>
          <w:rFonts w:cs="Times New Roman"/>
          <w:bCs/>
          <w:i/>
          <w:iCs/>
          <w:sz w:val="18"/>
          <w:szCs w:val="18"/>
        </w:rPr>
        <w:t>Zamawia</w:t>
      </w:r>
      <w:r w:rsidR="005314F4" w:rsidRPr="00820E14">
        <w:rPr>
          <w:rFonts w:cs="Times New Roman"/>
          <w:bCs/>
          <w:i/>
          <w:iCs/>
          <w:sz w:val="18"/>
          <w:szCs w:val="18"/>
        </w:rPr>
        <w:t>jącego określonymi w SWZ.</w:t>
      </w:r>
    </w:p>
    <w:p w14:paraId="1CE17352" w14:textId="77777777" w:rsidR="005314F4" w:rsidRPr="00820E14" w:rsidRDefault="005314F4" w:rsidP="005314F4">
      <w:pPr>
        <w:autoSpaceDE w:val="0"/>
        <w:autoSpaceDN w:val="0"/>
        <w:adjustRightInd w:val="0"/>
        <w:jc w:val="both"/>
        <w:rPr>
          <w:rFonts w:cs="Times New Roman"/>
          <w:bCs/>
          <w:sz w:val="18"/>
          <w:szCs w:val="18"/>
        </w:rPr>
      </w:pPr>
      <w:r w:rsidRPr="00820E14">
        <w:rPr>
          <w:rFonts w:cs="Times New Roman"/>
          <w:bCs/>
          <w:sz w:val="18"/>
          <w:szCs w:val="18"/>
        </w:rPr>
        <w:t xml:space="preserve">*niepotrzebne skreślić. </w:t>
      </w:r>
    </w:p>
    <w:p w14:paraId="1011C5FE" w14:textId="77777777" w:rsidR="005314F4" w:rsidRPr="00820E14" w:rsidRDefault="005314F4" w:rsidP="005314F4">
      <w:pPr>
        <w:spacing w:before="60" w:after="60"/>
        <w:rPr>
          <w:rFonts w:cs="Times New Roman"/>
          <w:bCs/>
          <w:sz w:val="20"/>
          <w:szCs w:val="20"/>
        </w:rPr>
      </w:pPr>
      <w:r w:rsidRPr="00820E14">
        <w:rPr>
          <w:rFonts w:cs="Times New Roman"/>
          <w:bCs/>
          <w:sz w:val="20"/>
          <w:szCs w:val="20"/>
        </w:rPr>
        <w:t xml:space="preserve">Data: ..................................... </w:t>
      </w:r>
    </w:p>
    <w:p w14:paraId="14E55367" w14:textId="77777777" w:rsidR="005314F4" w:rsidRPr="00820E14" w:rsidRDefault="005314F4" w:rsidP="005314F4">
      <w:pPr>
        <w:suppressAutoHyphens/>
        <w:spacing w:before="60"/>
        <w:jc w:val="right"/>
        <w:rPr>
          <w:rFonts w:ascii="Tahoma" w:hAnsi="Tahoma" w:cs="Tahoma"/>
          <w:b/>
          <w:i/>
          <w:sz w:val="14"/>
          <w:szCs w:val="14"/>
        </w:rPr>
      </w:pPr>
      <w:r w:rsidRPr="00820E14">
        <w:rPr>
          <w:rFonts w:ascii="Tahoma" w:hAnsi="Tahoma" w:cs="Tahoma"/>
          <w:b/>
          <w:i/>
          <w:sz w:val="14"/>
          <w:szCs w:val="14"/>
        </w:rPr>
        <w:t xml:space="preserve">podpis podmiotu udzielającego niezbędnych zasobów </w:t>
      </w:r>
    </w:p>
    <w:p w14:paraId="3CBD5DC0" w14:textId="77777777" w:rsidR="00904D43" w:rsidRPr="00683969" w:rsidRDefault="005314F4" w:rsidP="00683969">
      <w:pPr>
        <w:suppressAutoHyphens/>
        <w:spacing w:before="60"/>
        <w:jc w:val="right"/>
        <w:rPr>
          <w:rFonts w:ascii="Tahoma" w:hAnsi="Tahoma" w:cs="Tahoma"/>
          <w:b/>
          <w:i/>
          <w:sz w:val="14"/>
          <w:szCs w:val="14"/>
        </w:rPr>
      </w:pPr>
      <w:r w:rsidRPr="00820E14">
        <w:rPr>
          <w:rFonts w:ascii="Tahoma" w:hAnsi="Tahoma" w:cs="Tahoma"/>
          <w:b/>
          <w:i/>
          <w:sz w:val="14"/>
          <w:szCs w:val="14"/>
        </w:rPr>
        <w:t xml:space="preserve">podpis </w:t>
      </w:r>
      <w:r w:rsidRPr="00820E14">
        <w:rPr>
          <w:rFonts w:ascii="Tahoma" w:hAnsi="Tahoma" w:cs="Tahoma"/>
          <w:b/>
          <w:bCs/>
          <w:i/>
          <w:sz w:val="14"/>
          <w:szCs w:val="14"/>
        </w:rPr>
        <w:t xml:space="preserve">przedstawiciela </w:t>
      </w:r>
      <w:r w:rsidR="00B57382">
        <w:rPr>
          <w:rFonts w:ascii="Tahoma" w:hAnsi="Tahoma" w:cs="Tahoma"/>
          <w:b/>
          <w:bCs/>
          <w:i/>
          <w:sz w:val="14"/>
          <w:szCs w:val="14"/>
        </w:rPr>
        <w:t>Wykonawc</w:t>
      </w:r>
      <w:r w:rsidRPr="00820E14">
        <w:rPr>
          <w:rFonts w:ascii="Tahoma" w:hAnsi="Tahoma" w:cs="Tahoma"/>
          <w:b/>
          <w:bCs/>
          <w:i/>
          <w:sz w:val="14"/>
          <w:szCs w:val="14"/>
        </w:rPr>
        <w:t>y</w:t>
      </w:r>
      <w:r w:rsidRPr="00820E14">
        <w:rPr>
          <w:rFonts w:ascii="Tahoma" w:hAnsi="Tahoma" w:cs="Tahoma"/>
          <w:bCs/>
          <w:i/>
          <w:sz w:val="14"/>
          <w:szCs w:val="14"/>
        </w:rPr>
        <w:t xml:space="preserve"> </w:t>
      </w:r>
    </w:p>
    <w:p w14:paraId="4B432EF6" w14:textId="77777777" w:rsidR="00E73E1A" w:rsidRDefault="00E73E1A" w:rsidP="000036E1">
      <w:pPr>
        <w:jc w:val="right"/>
        <w:rPr>
          <w:rFonts w:cs="Times New Roman"/>
          <w:b/>
          <w:i/>
          <w:snapToGrid w:val="0"/>
          <w:sz w:val="22"/>
          <w:szCs w:val="22"/>
          <w:u w:val="single"/>
        </w:rPr>
      </w:pPr>
    </w:p>
    <w:p w14:paraId="61E36654" w14:textId="77777777" w:rsidR="00E73E1A" w:rsidRDefault="00E73E1A" w:rsidP="000036E1">
      <w:pPr>
        <w:jc w:val="right"/>
        <w:rPr>
          <w:rFonts w:cs="Times New Roman"/>
          <w:b/>
          <w:i/>
          <w:snapToGrid w:val="0"/>
          <w:sz w:val="22"/>
          <w:szCs w:val="22"/>
          <w:u w:val="single"/>
        </w:rPr>
      </w:pPr>
    </w:p>
    <w:p w14:paraId="121BF75F" w14:textId="77777777" w:rsidR="00E73E1A" w:rsidRDefault="00E73E1A" w:rsidP="000036E1">
      <w:pPr>
        <w:jc w:val="right"/>
        <w:rPr>
          <w:rFonts w:cs="Times New Roman"/>
          <w:b/>
          <w:i/>
          <w:snapToGrid w:val="0"/>
          <w:sz w:val="22"/>
          <w:szCs w:val="22"/>
          <w:u w:val="single"/>
        </w:rPr>
      </w:pPr>
    </w:p>
    <w:p w14:paraId="47C26597" w14:textId="6BD9804D" w:rsidR="000036E1" w:rsidRPr="00873B28" w:rsidRDefault="00F919E5" w:rsidP="00B21D89">
      <w:pPr>
        <w:rPr>
          <w:rFonts w:cs="Times New Roman"/>
          <w:b/>
          <w:i/>
          <w:snapToGrid w:val="0"/>
          <w:sz w:val="22"/>
          <w:szCs w:val="22"/>
          <w:u w:val="single"/>
        </w:rPr>
      </w:pPr>
      <w:r w:rsidRPr="00873B28">
        <w:rPr>
          <w:rFonts w:cs="Times New Roman"/>
          <w:b/>
          <w:i/>
          <w:snapToGrid w:val="0"/>
          <w:sz w:val="22"/>
          <w:szCs w:val="22"/>
          <w:u w:val="single"/>
        </w:rPr>
        <w:lastRenderedPageBreak/>
        <w:t>Załącznik nr 5</w:t>
      </w:r>
      <w:r w:rsidR="005549CB" w:rsidRPr="00873B28">
        <w:rPr>
          <w:rFonts w:cs="Times New Roman"/>
          <w:b/>
          <w:i/>
          <w:snapToGrid w:val="0"/>
          <w:sz w:val="22"/>
          <w:szCs w:val="22"/>
          <w:u w:val="single"/>
        </w:rPr>
        <w:t xml:space="preserve"> do SWZ</w:t>
      </w:r>
    </w:p>
    <w:p w14:paraId="07C03FB4" w14:textId="38D4B162" w:rsidR="00076926" w:rsidRPr="00794CF2" w:rsidRDefault="00794CF2" w:rsidP="00794CF2">
      <w:pPr>
        <w:rPr>
          <w:rFonts w:cs="Times New Roman"/>
          <w:b/>
          <w:bCs/>
          <w:sz w:val="22"/>
          <w:szCs w:val="22"/>
        </w:rPr>
      </w:pPr>
      <w:r w:rsidRPr="00794CF2">
        <w:rPr>
          <w:rFonts w:cs="Times New Roman"/>
          <w:b/>
          <w:bCs/>
          <w:sz w:val="22"/>
          <w:szCs w:val="22"/>
        </w:rPr>
        <w:t>ZP/136/2024</w:t>
      </w:r>
    </w:p>
    <w:p w14:paraId="75589ACE" w14:textId="77777777" w:rsidR="006511C7" w:rsidRPr="00076926" w:rsidRDefault="006511C7" w:rsidP="00665262">
      <w:pPr>
        <w:rPr>
          <w:rFonts w:cs="Times New Roman"/>
          <w:b/>
          <w:bCs/>
          <w:sz w:val="22"/>
          <w:szCs w:val="22"/>
        </w:rPr>
      </w:pPr>
    </w:p>
    <w:p w14:paraId="6337B670" w14:textId="77777777" w:rsidR="00665262" w:rsidRPr="00076926" w:rsidRDefault="00665262" w:rsidP="006511C7">
      <w:pPr>
        <w:pStyle w:val="tyt"/>
        <w:rPr>
          <w:sz w:val="22"/>
          <w:szCs w:val="22"/>
        </w:rPr>
      </w:pPr>
      <w:r w:rsidRPr="00076926">
        <w:rPr>
          <w:sz w:val="22"/>
          <w:szCs w:val="22"/>
        </w:rPr>
        <w:t>Oświadc</w:t>
      </w:r>
      <w:r w:rsidR="00B01802" w:rsidRPr="00076926">
        <w:rPr>
          <w:sz w:val="22"/>
          <w:szCs w:val="22"/>
        </w:rPr>
        <w:t>zenie w trybie art. 108</w:t>
      </w:r>
      <w:r w:rsidRPr="00076926">
        <w:rPr>
          <w:sz w:val="22"/>
          <w:szCs w:val="22"/>
        </w:rPr>
        <w:t xml:space="preserve"> ust. </w:t>
      </w:r>
      <w:r w:rsidR="00B01802" w:rsidRPr="00076926">
        <w:rPr>
          <w:sz w:val="22"/>
          <w:szCs w:val="22"/>
        </w:rPr>
        <w:t>5</w:t>
      </w:r>
      <w:r w:rsidRPr="00076926">
        <w:rPr>
          <w:sz w:val="22"/>
          <w:szCs w:val="22"/>
        </w:rPr>
        <w:t xml:space="preserve">  </w:t>
      </w:r>
      <w:r w:rsidR="006511C7" w:rsidRPr="00076926">
        <w:rPr>
          <w:sz w:val="22"/>
          <w:szCs w:val="22"/>
        </w:rPr>
        <w:t xml:space="preserve"> </w:t>
      </w:r>
      <w:r w:rsidRPr="00076926">
        <w:rPr>
          <w:sz w:val="22"/>
          <w:szCs w:val="22"/>
        </w:rPr>
        <w:t>ustawy Prawo zamówień publicznych</w:t>
      </w:r>
    </w:p>
    <w:p w14:paraId="6B5ECC37" w14:textId="22FE4244" w:rsidR="00665262" w:rsidRPr="00076926" w:rsidRDefault="00984626" w:rsidP="006511C7">
      <w:pPr>
        <w:pStyle w:val="tyt"/>
        <w:rPr>
          <w:sz w:val="22"/>
          <w:szCs w:val="22"/>
        </w:rPr>
      </w:pPr>
      <w:r w:rsidRPr="00076926">
        <w:rPr>
          <w:sz w:val="22"/>
          <w:szCs w:val="22"/>
        </w:rPr>
        <w:t xml:space="preserve">z dnia 11 września </w:t>
      </w:r>
      <w:r w:rsidR="00665262" w:rsidRPr="00076926">
        <w:rPr>
          <w:sz w:val="22"/>
          <w:szCs w:val="22"/>
        </w:rPr>
        <w:t>20</w:t>
      </w:r>
      <w:r w:rsidRPr="00076926">
        <w:rPr>
          <w:sz w:val="22"/>
          <w:szCs w:val="22"/>
        </w:rPr>
        <w:t>19</w:t>
      </w:r>
      <w:r w:rsidR="00C65607">
        <w:rPr>
          <w:sz w:val="22"/>
          <w:szCs w:val="22"/>
        </w:rPr>
        <w:t xml:space="preserve"> r. (Dz. U. z 202</w:t>
      </w:r>
      <w:r w:rsidR="00D51542">
        <w:rPr>
          <w:sz w:val="22"/>
          <w:szCs w:val="22"/>
        </w:rPr>
        <w:t>4</w:t>
      </w:r>
      <w:r w:rsidR="00C65607">
        <w:rPr>
          <w:sz w:val="22"/>
          <w:szCs w:val="22"/>
        </w:rPr>
        <w:t xml:space="preserve"> r. poz. 1</w:t>
      </w:r>
      <w:r w:rsidR="00D51542">
        <w:rPr>
          <w:sz w:val="22"/>
          <w:szCs w:val="22"/>
        </w:rPr>
        <w:t>320</w:t>
      </w:r>
      <w:r w:rsidR="005A1115">
        <w:rPr>
          <w:sz w:val="22"/>
          <w:szCs w:val="22"/>
        </w:rPr>
        <w:t xml:space="preserve"> ze </w:t>
      </w:r>
      <w:r w:rsidR="00665262" w:rsidRPr="00076926">
        <w:rPr>
          <w:sz w:val="22"/>
          <w:szCs w:val="22"/>
        </w:rPr>
        <w:t>zm.)</w:t>
      </w:r>
    </w:p>
    <w:p w14:paraId="2ECD388B" w14:textId="77777777" w:rsidR="00665262" w:rsidRPr="00076926" w:rsidRDefault="00665262" w:rsidP="00665262">
      <w:pPr>
        <w:spacing w:line="480" w:lineRule="atLeast"/>
        <w:rPr>
          <w:rFonts w:cs="Times New Roman"/>
          <w:b/>
          <w:sz w:val="22"/>
          <w:szCs w:val="22"/>
        </w:rPr>
      </w:pPr>
      <w:r w:rsidRPr="00076926">
        <w:rPr>
          <w:rFonts w:cs="Times New Roman"/>
          <w:b/>
          <w:sz w:val="22"/>
          <w:szCs w:val="22"/>
        </w:rPr>
        <w:t xml:space="preserve">Nazwa </w:t>
      </w:r>
      <w:r w:rsidR="00B57382">
        <w:rPr>
          <w:rFonts w:cs="Times New Roman"/>
          <w:b/>
          <w:sz w:val="22"/>
          <w:szCs w:val="22"/>
        </w:rPr>
        <w:t>Wykonawc</w:t>
      </w:r>
      <w:r w:rsidRPr="00076926">
        <w:rPr>
          <w:rFonts w:cs="Times New Roman"/>
          <w:b/>
          <w:sz w:val="22"/>
          <w:szCs w:val="22"/>
        </w:rPr>
        <w:t>y: .........................................................................................................................................</w:t>
      </w:r>
    </w:p>
    <w:p w14:paraId="11FEE8F7" w14:textId="77777777" w:rsidR="00665262" w:rsidRPr="00076926" w:rsidRDefault="00665262" w:rsidP="00665262">
      <w:pPr>
        <w:spacing w:line="480" w:lineRule="atLeast"/>
        <w:rPr>
          <w:rFonts w:cs="Times New Roman"/>
          <w:b/>
          <w:sz w:val="22"/>
          <w:szCs w:val="22"/>
        </w:rPr>
      </w:pPr>
      <w:r w:rsidRPr="00076926">
        <w:rPr>
          <w:rFonts w:cs="Times New Roman"/>
          <w:b/>
          <w:sz w:val="22"/>
          <w:szCs w:val="22"/>
        </w:rPr>
        <w:t xml:space="preserve">Adres </w:t>
      </w:r>
      <w:r w:rsidR="00B57382">
        <w:rPr>
          <w:rFonts w:cs="Times New Roman"/>
          <w:b/>
          <w:sz w:val="22"/>
          <w:szCs w:val="22"/>
        </w:rPr>
        <w:t>Wykonawc</w:t>
      </w:r>
      <w:r w:rsidRPr="00076926">
        <w:rPr>
          <w:rFonts w:cs="Times New Roman"/>
          <w:b/>
          <w:sz w:val="22"/>
          <w:szCs w:val="22"/>
        </w:rPr>
        <w:t>y: ..........................................................................................................................................</w:t>
      </w:r>
    </w:p>
    <w:p w14:paraId="7B3C159B" w14:textId="77777777" w:rsidR="00665262" w:rsidRPr="00076926" w:rsidRDefault="00665262" w:rsidP="00665262">
      <w:pPr>
        <w:rPr>
          <w:rFonts w:cs="Times New Roman"/>
          <w:sz w:val="22"/>
          <w:szCs w:val="22"/>
          <w:lang w:eastAsia="ar-SA"/>
        </w:rPr>
      </w:pPr>
    </w:p>
    <w:p w14:paraId="4B15DF42" w14:textId="0CD13E6E" w:rsidR="00665262" w:rsidRPr="00DF4231" w:rsidRDefault="00665262" w:rsidP="00665262">
      <w:pPr>
        <w:spacing w:line="360" w:lineRule="auto"/>
        <w:ind w:firstLine="390"/>
        <w:jc w:val="both"/>
        <w:rPr>
          <w:rFonts w:cs="Times New Roman"/>
          <w:sz w:val="22"/>
          <w:szCs w:val="22"/>
        </w:rPr>
      </w:pPr>
      <w:bookmarkStart w:id="17" w:name="_Hlk69470489"/>
      <w:r w:rsidRPr="00076926">
        <w:rPr>
          <w:rFonts w:cs="Times New Roman"/>
          <w:sz w:val="22"/>
          <w:szCs w:val="22"/>
        </w:rPr>
        <w:t xml:space="preserve">Przystępując jako </w:t>
      </w:r>
      <w:r w:rsidR="00B57382">
        <w:rPr>
          <w:rFonts w:cs="Times New Roman"/>
          <w:sz w:val="22"/>
          <w:szCs w:val="22"/>
        </w:rPr>
        <w:t>Wykonawc</w:t>
      </w:r>
      <w:r w:rsidRPr="00076926">
        <w:rPr>
          <w:rFonts w:cs="Times New Roman"/>
          <w:sz w:val="22"/>
          <w:szCs w:val="22"/>
        </w:rPr>
        <w:t xml:space="preserve">a do udziału w postępowaniu o udzielenie zamówienia publicznego nr sprawy </w:t>
      </w:r>
      <w:r w:rsidRPr="00273E0B">
        <w:rPr>
          <w:rFonts w:cs="Times New Roman"/>
          <w:b/>
          <w:sz w:val="22"/>
          <w:szCs w:val="22"/>
        </w:rPr>
        <w:t>ZP/</w:t>
      </w:r>
      <w:r w:rsidR="00DF4231" w:rsidRPr="00273E0B">
        <w:rPr>
          <w:rFonts w:cs="Times New Roman"/>
          <w:b/>
          <w:sz w:val="22"/>
          <w:szCs w:val="22"/>
        </w:rPr>
        <w:t xml:space="preserve"> </w:t>
      </w:r>
      <w:r w:rsidR="00531CA2">
        <w:rPr>
          <w:rFonts w:cs="Times New Roman"/>
          <w:b/>
          <w:sz w:val="22"/>
          <w:szCs w:val="22"/>
        </w:rPr>
        <w:t>136</w:t>
      </w:r>
      <w:r w:rsidR="000B3AD1">
        <w:rPr>
          <w:rFonts w:cs="Times New Roman"/>
          <w:b/>
          <w:sz w:val="22"/>
          <w:szCs w:val="22"/>
        </w:rPr>
        <w:t>/2024</w:t>
      </w:r>
      <w:r w:rsidRPr="00273E0B">
        <w:rPr>
          <w:rFonts w:cs="Times New Roman"/>
          <w:sz w:val="22"/>
          <w:szCs w:val="22"/>
        </w:rPr>
        <w:t xml:space="preserve">, </w:t>
      </w:r>
      <w:bookmarkEnd w:id="17"/>
      <w:r w:rsidRPr="00076926">
        <w:rPr>
          <w:rFonts w:cs="Times New Roman"/>
          <w:sz w:val="22"/>
          <w:szCs w:val="22"/>
        </w:rPr>
        <w:t xml:space="preserve">po zapoznaniu </w:t>
      </w:r>
      <w:r w:rsidRPr="00DF4231">
        <w:rPr>
          <w:rFonts w:cs="Times New Roman"/>
          <w:sz w:val="22"/>
          <w:szCs w:val="22"/>
        </w:rPr>
        <w:t xml:space="preserve">się z zamieszczoną na stronie internetowej informacją, o której mowa w art. </w:t>
      </w:r>
      <w:r w:rsidR="0056440B" w:rsidRPr="00DF4231">
        <w:rPr>
          <w:rFonts w:cs="Times New Roman"/>
          <w:sz w:val="22"/>
          <w:szCs w:val="22"/>
        </w:rPr>
        <w:t>108</w:t>
      </w:r>
      <w:r w:rsidRPr="00DF4231">
        <w:rPr>
          <w:rFonts w:cs="Times New Roman"/>
          <w:sz w:val="22"/>
          <w:szCs w:val="22"/>
        </w:rPr>
        <w:t xml:space="preserve"> ust. 5</w:t>
      </w:r>
      <w:r w:rsidR="0056440B" w:rsidRPr="00DF4231">
        <w:rPr>
          <w:rFonts w:cs="Times New Roman"/>
          <w:sz w:val="22"/>
          <w:szCs w:val="22"/>
        </w:rPr>
        <w:t xml:space="preserve"> </w:t>
      </w:r>
      <w:r w:rsidRPr="00DF4231">
        <w:rPr>
          <w:rFonts w:cs="Times New Roman"/>
          <w:sz w:val="22"/>
          <w:szCs w:val="22"/>
        </w:rPr>
        <w:t xml:space="preserve"> ustawy </w:t>
      </w:r>
      <w:proofErr w:type="spellStart"/>
      <w:r w:rsidRPr="00DF4231">
        <w:rPr>
          <w:rFonts w:cs="Times New Roman"/>
          <w:sz w:val="22"/>
          <w:szCs w:val="22"/>
        </w:rPr>
        <w:t>Pzp</w:t>
      </w:r>
      <w:proofErr w:type="spellEnd"/>
      <w:r w:rsidRPr="00DF4231">
        <w:rPr>
          <w:rFonts w:cs="Times New Roman"/>
          <w:sz w:val="22"/>
          <w:szCs w:val="22"/>
        </w:rPr>
        <w:t>,  niniejszym informujemy, że:</w:t>
      </w:r>
    </w:p>
    <w:p w14:paraId="2122BBDF"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 1) nie należymy do żadnej grupy kapitałowej, w rozumieniu ustawy z dnia 16 lutego 2007 r., o ochronie konkuren</w:t>
      </w:r>
      <w:r w:rsidR="00FE1669">
        <w:rPr>
          <w:rFonts w:cs="Times New Roman"/>
          <w:sz w:val="22"/>
          <w:szCs w:val="22"/>
        </w:rPr>
        <w:t>cji i konsumentów (Dz. U. z 2021 poz. 275</w:t>
      </w:r>
      <w:r w:rsidRPr="00DF4231">
        <w:rPr>
          <w:rFonts w:cs="Times New Roman"/>
          <w:sz w:val="22"/>
          <w:szCs w:val="22"/>
        </w:rPr>
        <w:t xml:space="preserve">). </w:t>
      </w:r>
    </w:p>
    <w:p w14:paraId="4C8E2C22"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 xml:space="preserve">* 2) z żadnym z </w:t>
      </w:r>
      <w:r w:rsidR="00B57382">
        <w:rPr>
          <w:rFonts w:cs="Times New Roman"/>
          <w:sz w:val="22"/>
          <w:szCs w:val="22"/>
        </w:rPr>
        <w:t>Wykonawc</w:t>
      </w:r>
      <w:r w:rsidRPr="00DF4231">
        <w:rPr>
          <w:rFonts w:cs="Times New Roman"/>
          <w:sz w:val="22"/>
          <w:szCs w:val="22"/>
        </w:rPr>
        <w:t>ów, którzy złożyli oferty w przedmiotowym postępowaniu o udzielenie zamówienia, nie należymy do tej samej grupy kapitałowej, w rozumieniu ustawy z dnia 16 lutego 2007 r., o ochronie konkuren</w:t>
      </w:r>
      <w:r w:rsidR="00FE1669">
        <w:rPr>
          <w:rFonts w:cs="Times New Roman"/>
          <w:sz w:val="22"/>
          <w:szCs w:val="22"/>
        </w:rPr>
        <w:t>cji i konsumentów (Dz. U. z 2021</w:t>
      </w:r>
      <w:r w:rsidRPr="00DF4231">
        <w:rPr>
          <w:rFonts w:cs="Times New Roman"/>
          <w:sz w:val="22"/>
          <w:szCs w:val="22"/>
        </w:rPr>
        <w:t xml:space="preserve"> poz.</w:t>
      </w:r>
      <w:r w:rsidR="00FE1669">
        <w:rPr>
          <w:rFonts w:cs="Times New Roman"/>
          <w:sz w:val="22"/>
          <w:szCs w:val="22"/>
        </w:rPr>
        <w:t>275</w:t>
      </w:r>
      <w:r w:rsidRPr="00DF4231">
        <w:rPr>
          <w:rFonts w:cs="Times New Roman"/>
          <w:sz w:val="22"/>
          <w:szCs w:val="22"/>
        </w:rPr>
        <w:t>.).</w:t>
      </w:r>
    </w:p>
    <w:p w14:paraId="053FF131" w14:textId="77777777" w:rsidR="00665262" w:rsidRPr="00DF4231" w:rsidRDefault="00665262" w:rsidP="00665262">
      <w:pPr>
        <w:spacing w:line="360" w:lineRule="auto"/>
        <w:rPr>
          <w:rFonts w:cs="Times New Roman"/>
          <w:sz w:val="22"/>
          <w:szCs w:val="22"/>
        </w:rPr>
      </w:pPr>
      <w:r w:rsidRPr="00DF4231">
        <w:rPr>
          <w:rFonts w:cs="Times New Roman"/>
          <w:sz w:val="22"/>
          <w:szCs w:val="22"/>
        </w:rPr>
        <w:t xml:space="preserve">* 3) należymy do tej samej grupy kapitałowej łącznie z nw. </w:t>
      </w:r>
      <w:r w:rsidR="00B57382">
        <w:rPr>
          <w:rFonts w:cs="Times New Roman"/>
          <w:sz w:val="22"/>
          <w:szCs w:val="22"/>
        </w:rPr>
        <w:t>Wykonawc</w:t>
      </w:r>
      <w:r w:rsidRPr="00DF4231">
        <w:rPr>
          <w:rFonts w:cs="Times New Roman"/>
          <w:sz w:val="22"/>
          <w:szCs w:val="22"/>
        </w:rPr>
        <w:t>ami, którzy złożyli odrębne oferty w przedmiotowym postępowaniu o udzielenie zamówienia**:</w:t>
      </w:r>
    </w:p>
    <w:p w14:paraId="01149A4E"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1) ………………………………………………………………………………………….</w:t>
      </w:r>
    </w:p>
    <w:p w14:paraId="0E7049FA"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2) ………………………………………………………………………………………….</w:t>
      </w:r>
    </w:p>
    <w:p w14:paraId="04D2B2AC" w14:textId="77777777" w:rsidR="00B173FE" w:rsidRPr="00DF4231" w:rsidRDefault="00665262" w:rsidP="00665262">
      <w:pPr>
        <w:spacing w:line="360" w:lineRule="auto"/>
        <w:jc w:val="both"/>
        <w:rPr>
          <w:rFonts w:cs="Times New Roman"/>
          <w:sz w:val="22"/>
          <w:szCs w:val="22"/>
        </w:rPr>
      </w:pPr>
      <w:r w:rsidRPr="00DF4231">
        <w:rPr>
          <w:rFonts w:cs="Times New Roman"/>
          <w:sz w:val="22"/>
          <w:szCs w:val="22"/>
        </w:rPr>
        <w:t>3) ……………………………………………………………………………………</w:t>
      </w:r>
      <w:r w:rsidR="00A83F49">
        <w:rPr>
          <w:rFonts w:cs="Times New Roman"/>
          <w:sz w:val="22"/>
          <w:szCs w:val="22"/>
        </w:rPr>
        <w:t>…….</w:t>
      </w:r>
    </w:p>
    <w:p w14:paraId="221D2DF7" w14:textId="77777777" w:rsidR="00B173FE" w:rsidRPr="00DF4231" w:rsidRDefault="00B173FE" w:rsidP="00B173FE">
      <w:pPr>
        <w:rPr>
          <w:rFonts w:cs="Times New Roman"/>
          <w:i/>
          <w:iCs/>
          <w:sz w:val="18"/>
          <w:szCs w:val="18"/>
        </w:rPr>
      </w:pPr>
      <w:r w:rsidRPr="00DF4231">
        <w:rPr>
          <w:rFonts w:cs="Times New Roman"/>
          <w:i/>
          <w:iCs/>
          <w:sz w:val="18"/>
          <w:szCs w:val="18"/>
        </w:rPr>
        <w:t>*niepotrzebne skreślić</w:t>
      </w:r>
    </w:p>
    <w:p w14:paraId="547924C6" w14:textId="77777777" w:rsidR="00B173FE" w:rsidRPr="00DF4231" w:rsidRDefault="00B173FE" w:rsidP="00B173FE">
      <w:pPr>
        <w:jc w:val="both"/>
        <w:rPr>
          <w:rFonts w:cs="Times New Roman"/>
          <w:i/>
          <w:iCs/>
          <w:sz w:val="18"/>
          <w:szCs w:val="18"/>
        </w:rPr>
      </w:pPr>
      <w:r w:rsidRPr="00DF4231">
        <w:rPr>
          <w:rFonts w:cs="Times New Roman"/>
          <w:i/>
          <w:iCs/>
          <w:sz w:val="18"/>
          <w:szCs w:val="18"/>
        </w:rPr>
        <w:t xml:space="preserve">** Wraz ze złożeniem oświadczenia o przynależności do tej samej grupy kapitałowej z </w:t>
      </w:r>
      <w:r w:rsidR="00B57382">
        <w:rPr>
          <w:rFonts w:cs="Times New Roman"/>
          <w:i/>
          <w:iCs/>
          <w:sz w:val="18"/>
          <w:szCs w:val="18"/>
        </w:rPr>
        <w:t>Wykonawc</w:t>
      </w:r>
      <w:r w:rsidRPr="00DF4231">
        <w:rPr>
          <w:rFonts w:cs="Times New Roman"/>
          <w:i/>
          <w:iCs/>
          <w:sz w:val="18"/>
          <w:szCs w:val="18"/>
        </w:rPr>
        <w:t xml:space="preserve">ami, którzy złożyli odrębne oferty, </w:t>
      </w:r>
      <w:r w:rsidR="00B57382">
        <w:rPr>
          <w:rFonts w:cs="Times New Roman"/>
          <w:i/>
          <w:iCs/>
          <w:sz w:val="18"/>
          <w:szCs w:val="18"/>
        </w:rPr>
        <w:t>Wykonawc</w:t>
      </w:r>
      <w:r w:rsidRPr="00DF4231">
        <w:rPr>
          <w:rFonts w:cs="Times New Roman"/>
          <w:i/>
          <w:iCs/>
          <w:sz w:val="18"/>
          <w:szCs w:val="18"/>
        </w:rPr>
        <w:t xml:space="preserve">a może przedstawić dowody, że powiązania z innym </w:t>
      </w:r>
      <w:r w:rsidR="00B57382">
        <w:rPr>
          <w:rFonts w:cs="Times New Roman"/>
          <w:i/>
          <w:iCs/>
          <w:sz w:val="18"/>
          <w:szCs w:val="18"/>
        </w:rPr>
        <w:t>Wykonawc</w:t>
      </w:r>
      <w:r w:rsidRPr="00DF4231">
        <w:rPr>
          <w:rFonts w:cs="Times New Roman"/>
          <w:i/>
          <w:iCs/>
          <w:sz w:val="18"/>
          <w:szCs w:val="18"/>
        </w:rPr>
        <w:t>ą nie prowadzą do zakłócenia konkurencji w postępowaniu o udzielenie zamówienia</w:t>
      </w:r>
    </w:p>
    <w:p w14:paraId="46849F6D" w14:textId="77777777" w:rsidR="00B173FE" w:rsidRPr="00DF4231" w:rsidRDefault="00B173FE" w:rsidP="00665262">
      <w:pPr>
        <w:spacing w:line="360" w:lineRule="auto"/>
        <w:jc w:val="both"/>
        <w:rPr>
          <w:rFonts w:cs="Times New Roman"/>
          <w:sz w:val="22"/>
          <w:szCs w:val="22"/>
        </w:rPr>
      </w:pPr>
    </w:p>
    <w:p w14:paraId="68E4F282" w14:textId="77777777" w:rsidR="001C1E4C" w:rsidRPr="00DF4231" w:rsidRDefault="001C1E4C" w:rsidP="00B173FE">
      <w:pPr>
        <w:suppressAutoHyphens/>
        <w:ind w:left="4947" w:firstLine="408"/>
        <w:rPr>
          <w:rFonts w:cs="Times New Roman"/>
          <w:b/>
          <w:bCs/>
          <w:i/>
          <w:iCs/>
          <w:sz w:val="22"/>
          <w:szCs w:val="22"/>
        </w:rPr>
      </w:pPr>
      <w:r w:rsidRPr="00DF4231">
        <w:rPr>
          <w:rFonts w:cs="Times New Roman"/>
          <w:b/>
          <w:bCs/>
          <w:i/>
          <w:iCs/>
          <w:sz w:val="22"/>
          <w:szCs w:val="22"/>
        </w:rPr>
        <w:t xml:space="preserve">podpis przedstawiciela </w:t>
      </w:r>
      <w:r w:rsidR="00B57382">
        <w:rPr>
          <w:rFonts w:cs="Times New Roman"/>
          <w:b/>
          <w:bCs/>
          <w:i/>
          <w:iCs/>
          <w:sz w:val="22"/>
          <w:szCs w:val="22"/>
        </w:rPr>
        <w:t>Wykonawc</w:t>
      </w:r>
      <w:r w:rsidRPr="00DF4231">
        <w:rPr>
          <w:rFonts w:cs="Times New Roman"/>
          <w:b/>
          <w:bCs/>
          <w:i/>
          <w:iCs/>
          <w:sz w:val="22"/>
          <w:szCs w:val="22"/>
        </w:rPr>
        <w:t>y</w:t>
      </w:r>
    </w:p>
    <w:p w14:paraId="3238643B" w14:textId="77777777" w:rsidR="00AB1CC7" w:rsidRDefault="00AB1CC7" w:rsidP="00AB1CC7">
      <w:pPr>
        <w:rPr>
          <w:rFonts w:cs="Times New Roman"/>
          <w:i/>
          <w:iCs/>
          <w:snapToGrid w:val="0"/>
          <w:color w:val="00B050"/>
          <w:sz w:val="22"/>
          <w:szCs w:val="22"/>
          <w:u w:val="single"/>
        </w:rPr>
      </w:pPr>
    </w:p>
    <w:p w14:paraId="386A00B4" w14:textId="77777777" w:rsidR="00117155" w:rsidRDefault="00117155" w:rsidP="00AB1CC7">
      <w:pPr>
        <w:rPr>
          <w:rFonts w:cs="Times New Roman"/>
          <w:i/>
          <w:iCs/>
          <w:snapToGrid w:val="0"/>
          <w:color w:val="00B050"/>
          <w:sz w:val="22"/>
          <w:szCs w:val="22"/>
          <w:u w:val="single"/>
        </w:rPr>
      </w:pPr>
    </w:p>
    <w:p w14:paraId="55A9C7FD" w14:textId="77777777" w:rsidR="00117155" w:rsidRDefault="00117155" w:rsidP="00AB1CC7">
      <w:pPr>
        <w:rPr>
          <w:rFonts w:cs="Times New Roman"/>
          <w:i/>
          <w:iCs/>
          <w:snapToGrid w:val="0"/>
          <w:color w:val="00B050"/>
          <w:sz w:val="22"/>
          <w:szCs w:val="22"/>
          <w:u w:val="single"/>
        </w:rPr>
      </w:pPr>
    </w:p>
    <w:p w14:paraId="6D6A2380" w14:textId="77777777" w:rsidR="00117155" w:rsidRDefault="00117155" w:rsidP="00AB1CC7">
      <w:pPr>
        <w:rPr>
          <w:rFonts w:cs="Times New Roman"/>
          <w:i/>
          <w:iCs/>
          <w:snapToGrid w:val="0"/>
          <w:color w:val="00B050"/>
          <w:sz w:val="22"/>
          <w:szCs w:val="22"/>
          <w:u w:val="single"/>
        </w:rPr>
      </w:pPr>
    </w:p>
    <w:p w14:paraId="1BE0E99A" w14:textId="77777777" w:rsidR="00117155" w:rsidRDefault="00117155" w:rsidP="00AB1CC7">
      <w:pPr>
        <w:rPr>
          <w:rFonts w:cs="Times New Roman"/>
          <w:i/>
          <w:iCs/>
          <w:snapToGrid w:val="0"/>
          <w:color w:val="00B050"/>
          <w:sz w:val="22"/>
          <w:szCs w:val="22"/>
          <w:u w:val="single"/>
        </w:rPr>
      </w:pPr>
    </w:p>
    <w:p w14:paraId="1E6E756A" w14:textId="77777777" w:rsidR="00117155" w:rsidRDefault="00117155" w:rsidP="00AB1CC7">
      <w:pPr>
        <w:rPr>
          <w:rFonts w:cs="Times New Roman"/>
          <w:i/>
          <w:iCs/>
          <w:snapToGrid w:val="0"/>
          <w:color w:val="00B050"/>
          <w:sz w:val="22"/>
          <w:szCs w:val="22"/>
          <w:u w:val="single"/>
        </w:rPr>
      </w:pPr>
    </w:p>
    <w:p w14:paraId="0E9B2D64" w14:textId="77777777" w:rsidR="00117155" w:rsidRDefault="00117155" w:rsidP="00AB1CC7">
      <w:pPr>
        <w:rPr>
          <w:rFonts w:cs="Times New Roman"/>
          <w:i/>
          <w:iCs/>
          <w:snapToGrid w:val="0"/>
          <w:color w:val="00B050"/>
          <w:sz w:val="22"/>
          <w:szCs w:val="22"/>
          <w:u w:val="single"/>
        </w:rPr>
      </w:pPr>
    </w:p>
    <w:p w14:paraId="72290C8C" w14:textId="77777777" w:rsidR="00117155" w:rsidRDefault="00117155" w:rsidP="00AB1CC7">
      <w:pPr>
        <w:rPr>
          <w:rFonts w:cs="Times New Roman"/>
          <w:i/>
          <w:iCs/>
          <w:snapToGrid w:val="0"/>
          <w:color w:val="00B050"/>
          <w:sz w:val="22"/>
          <w:szCs w:val="22"/>
          <w:u w:val="single"/>
        </w:rPr>
      </w:pPr>
    </w:p>
    <w:p w14:paraId="2BD3520B" w14:textId="77777777" w:rsidR="00117155" w:rsidRDefault="00117155" w:rsidP="00AB1CC7">
      <w:pPr>
        <w:rPr>
          <w:rFonts w:cs="Times New Roman"/>
          <w:i/>
          <w:iCs/>
          <w:snapToGrid w:val="0"/>
          <w:color w:val="00B050"/>
          <w:sz w:val="22"/>
          <w:szCs w:val="22"/>
          <w:u w:val="single"/>
        </w:rPr>
      </w:pPr>
    </w:p>
    <w:p w14:paraId="64FF3B26" w14:textId="77777777" w:rsidR="00117155" w:rsidRDefault="00117155" w:rsidP="00AB1CC7">
      <w:pPr>
        <w:rPr>
          <w:rFonts w:cs="Times New Roman"/>
          <w:i/>
          <w:iCs/>
          <w:snapToGrid w:val="0"/>
          <w:color w:val="00B050"/>
          <w:sz w:val="22"/>
          <w:szCs w:val="22"/>
          <w:u w:val="single"/>
        </w:rPr>
      </w:pPr>
    </w:p>
    <w:p w14:paraId="2E8D01C3" w14:textId="77777777" w:rsidR="00117155" w:rsidRDefault="00117155" w:rsidP="00AB1CC7">
      <w:pPr>
        <w:rPr>
          <w:rFonts w:cs="Times New Roman"/>
          <w:i/>
          <w:iCs/>
          <w:snapToGrid w:val="0"/>
          <w:color w:val="00B050"/>
          <w:sz w:val="22"/>
          <w:szCs w:val="22"/>
          <w:u w:val="single"/>
        </w:rPr>
      </w:pPr>
    </w:p>
    <w:p w14:paraId="72897153" w14:textId="77777777" w:rsidR="00117155" w:rsidRDefault="00117155" w:rsidP="00AB1CC7">
      <w:pPr>
        <w:rPr>
          <w:rFonts w:cs="Times New Roman"/>
          <w:i/>
          <w:iCs/>
          <w:snapToGrid w:val="0"/>
          <w:color w:val="00B050"/>
          <w:sz w:val="22"/>
          <w:szCs w:val="22"/>
          <w:u w:val="single"/>
        </w:rPr>
      </w:pPr>
    </w:p>
    <w:p w14:paraId="1DCD750A" w14:textId="77777777" w:rsidR="00117155" w:rsidRDefault="00117155" w:rsidP="00AB1CC7">
      <w:pPr>
        <w:rPr>
          <w:rFonts w:cs="Times New Roman"/>
          <w:i/>
          <w:iCs/>
          <w:snapToGrid w:val="0"/>
          <w:color w:val="00B050"/>
          <w:sz w:val="22"/>
          <w:szCs w:val="22"/>
          <w:u w:val="single"/>
        </w:rPr>
      </w:pPr>
    </w:p>
    <w:p w14:paraId="6E0FCC15" w14:textId="77777777" w:rsidR="00117155" w:rsidRDefault="00117155" w:rsidP="00AB1CC7">
      <w:pPr>
        <w:rPr>
          <w:rFonts w:cs="Times New Roman"/>
          <w:i/>
          <w:iCs/>
          <w:snapToGrid w:val="0"/>
          <w:color w:val="00B050"/>
          <w:sz w:val="22"/>
          <w:szCs w:val="22"/>
          <w:u w:val="single"/>
        </w:rPr>
      </w:pPr>
    </w:p>
    <w:p w14:paraId="6F153E75" w14:textId="77777777" w:rsidR="00117155" w:rsidRDefault="00117155" w:rsidP="00AB1CC7">
      <w:pPr>
        <w:rPr>
          <w:rFonts w:cs="Times New Roman"/>
          <w:i/>
          <w:iCs/>
          <w:snapToGrid w:val="0"/>
          <w:color w:val="00B050"/>
          <w:sz w:val="22"/>
          <w:szCs w:val="22"/>
          <w:u w:val="single"/>
        </w:rPr>
      </w:pPr>
    </w:p>
    <w:p w14:paraId="1D0A0006" w14:textId="77777777" w:rsidR="0055592F" w:rsidRDefault="0055592F" w:rsidP="00AB1CC7">
      <w:pPr>
        <w:rPr>
          <w:rFonts w:cs="Times New Roman"/>
          <w:i/>
          <w:iCs/>
          <w:snapToGrid w:val="0"/>
          <w:color w:val="00B050"/>
          <w:sz w:val="22"/>
          <w:szCs w:val="22"/>
          <w:u w:val="single"/>
        </w:rPr>
      </w:pPr>
    </w:p>
    <w:p w14:paraId="23AFA0DA" w14:textId="77777777" w:rsidR="0055592F" w:rsidRDefault="0055592F" w:rsidP="00AB1CC7">
      <w:pPr>
        <w:rPr>
          <w:rFonts w:cs="Times New Roman"/>
          <w:i/>
          <w:iCs/>
          <w:snapToGrid w:val="0"/>
          <w:color w:val="00B050"/>
          <w:sz w:val="22"/>
          <w:szCs w:val="22"/>
          <w:u w:val="single"/>
        </w:rPr>
      </w:pPr>
    </w:p>
    <w:p w14:paraId="23BA874A" w14:textId="77777777" w:rsidR="00117155" w:rsidRDefault="00117155" w:rsidP="00AB1CC7">
      <w:pPr>
        <w:rPr>
          <w:rFonts w:cs="Times New Roman"/>
          <w:i/>
          <w:iCs/>
          <w:snapToGrid w:val="0"/>
          <w:color w:val="00B050"/>
          <w:sz w:val="22"/>
          <w:szCs w:val="22"/>
          <w:u w:val="single"/>
        </w:rPr>
      </w:pPr>
    </w:p>
    <w:p w14:paraId="45E4EF49" w14:textId="77777777" w:rsidR="00117155" w:rsidRDefault="00117155" w:rsidP="00AB1CC7">
      <w:pPr>
        <w:rPr>
          <w:rFonts w:cs="Times New Roman"/>
          <w:i/>
          <w:iCs/>
          <w:snapToGrid w:val="0"/>
          <w:color w:val="00B050"/>
          <w:sz w:val="22"/>
          <w:szCs w:val="22"/>
          <w:u w:val="single"/>
        </w:rPr>
      </w:pPr>
    </w:p>
    <w:p w14:paraId="7ABC8F58" w14:textId="0A1C6D91" w:rsidR="00AE6BAC" w:rsidRDefault="00AE6BAC" w:rsidP="00B21D89">
      <w:pPr>
        <w:rPr>
          <w:rFonts w:cs="Times New Roman"/>
          <w:b/>
          <w:i/>
          <w:iCs/>
          <w:snapToGrid w:val="0"/>
          <w:sz w:val="22"/>
          <w:szCs w:val="22"/>
          <w:u w:val="single"/>
        </w:rPr>
      </w:pPr>
      <w:r w:rsidRPr="00873B28">
        <w:rPr>
          <w:rFonts w:cs="Times New Roman"/>
          <w:b/>
          <w:i/>
          <w:iCs/>
          <w:snapToGrid w:val="0"/>
          <w:sz w:val="22"/>
          <w:szCs w:val="22"/>
          <w:u w:val="single"/>
        </w:rPr>
        <w:lastRenderedPageBreak/>
        <w:t>Załącznik Nr  6 do SWZ</w:t>
      </w:r>
    </w:p>
    <w:p w14:paraId="7FA4032D" w14:textId="4D17D3DC" w:rsidR="00794CF2" w:rsidRPr="00794CF2" w:rsidRDefault="00794CF2" w:rsidP="00B21D89">
      <w:pPr>
        <w:rPr>
          <w:rFonts w:cs="Times New Roman"/>
          <w:b/>
          <w:iCs/>
          <w:snapToGrid w:val="0"/>
          <w:sz w:val="22"/>
          <w:szCs w:val="22"/>
        </w:rPr>
      </w:pPr>
      <w:r w:rsidRPr="00794CF2">
        <w:rPr>
          <w:rFonts w:cs="Times New Roman"/>
          <w:b/>
          <w:iCs/>
          <w:snapToGrid w:val="0"/>
          <w:sz w:val="22"/>
          <w:szCs w:val="22"/>
        </w:rPr>
        <w:t>ZP/136/2024</w:t>
      </w:r>
    </w:p>
    <w:p w14:paraId="2ED41C47" w14:textId="77777777" w:rsidR="009C5A7C" w:rsidRPr="00D15AAE" w:rsidRDefault="009C5A7C" w:rsidP="00D15AAE">
      <w:pPr>
        <w:pStyle w:val="tyt"/>
        <w:rPr>
          <w:sz w:val="22"/>
          <w:szCs w:val="22"/>
        </w:rPr>
      </w:pPr>
      <w:r w:rsidRPr="00D15AAE">
        <w:rPr>
          <w:sz w:val="22"/>
          <w:szCs w:val="22"/>
        </w:rPr>
        <w:t>OŚWIADCZENIE</w:t>
      </w:r>
    </w:p>
    <w:p w14:paraId="1A4DACA2" w14:textId="77777777" w:rsidR="00D15AAE" w:rsidRPr="00A83F49" w:rsidRDefault="00C016F5" w:rsidP="00A83F49">
      <w:pPr>
        <w:pStyle w:val="tyt"/>
        <w:rPr>
          <w:sz w:val="22"/>
          <w:szCs w:val="22"/>
        </w:rPr>
      </w:pPr>
      <w:r w:rsidRPr="00C016F5">
        <w:rPr>
          <w:sz w:val="22"/>
          <w:szCs w:val="22"/>
        </w:rPr>
        <w:t>o dopuszczeniu do obrotu na rynek polski oferowanych produktów</w:t>
      </w:r>
      <w:r>
        <w:rPr>
          <w:sz w:val="22"/>
          <w:szCs w:val="22"/>
        </w:rPr>
        <w:t xml:space="preserve"> </w:t>
      </w:r>
    </w:p>
    <w:p w14:paraId="30E4785A" w14:textId="77777777" w:rsidR="00D15AAE" w:rsidRPr="00D15AAE" w:rsidRDefault="009C5A7C" w:rsidP="00D15AAE">
      <w:pPr>
        <w:pStyle w:val="tyt"/>
        <w:jc w:val="left"/>
        <w:rPr>
          <w:b w:val="0"/>
          <w:sz w:val="20"/>
          <w:szCs w:val="20"/>
        </w:rPr>
      </w:pPr>
      <w:r w:rsidRPr="00D15AAE">
        <w:rPr>
          <w:b w:val="0"/>
          <w:sz w:val="20"/>
          <w:szCs w:val="20"/>
        </w:rPr>
        <w:t>Nazwa Wykonawcy: ....................................................................................................................</w:t>
      </w:r>
    </w:p>
    <w:p w14:paraId="47E9E2B2" w14:textId="77777777" w:rsidR="009C5A7C" w:rsidRPr="00D15AAE" w:rsidRDefault="009C5A7C" w:rsidP="00D15AAE">
      <w:pPr>
        <w:pStyle w:val="tyt"/>
        <w:jc w:val="left"/>
        <w:rPr>
          <w:b w:val="0"/>
          <w:sz w:val="20"/>
          <w:szCs w:val="20"/>
        </w:rPr>
      </w:pPr>
      <w:r w:rsidRPr="00D15AAE">
        <w:rPr>
          <w:b w:val="0"/>
          <w:sz w:val="20"/>
          <w:szCs w:val="20"/>
        </w:rPr>
        <w:t>Adres Wykonawcy: ......................................................................................................................</w:t>
      </w:r>
    </w:p>
    <w:p w14:paraId="72AAA3DF" w14:textId="77777777" w:rsidR="009C5A7C" w:rsidRPr="009C5A7C" w:rsidRDefault="009C5A7C" w:rsidP="009C5A7C">
      <w:pPr>
        <w:rPr>
          <w:rFonts w:ascii="Calibri Light" w:eastAsia="Times New Roman" w:hAnsi="Calibri Light" w:cs="Tahoma"/>
          <w:sz w:val="20"/>
          <w:szCs w:val="20"/>
        </w:rPr>
      </w:pPr>
    </w:p>
    <w:p w14:paraId="175DA0B8" w14:textId="6D224D2C" w:rsidR="00A25E4C" w:rsidRDefault="009C5A7C" w:rsidP="00A25E4C">
      <w:pPr>
        <w:spacing w:line="276" w:lineRule="auto"/>
        <w:ind w:firstLine="360"/>
        <w:jc w:val="both"/>
        <w:rPr>
          <w:rFonts w:cs="Times New Roman"/>
          <w:sz w:val="20"/>
          <w:szCs w:val="20"/>
        </w:rPr>
      </w:pPr>
      <w:r w:rsidRPr="000D09E9">
        <w:rPr>
          <w:rFonts w:cs="Times New Roman"/>
          <w:sz w:val="20"/>
          <w:szCs w:val="20"/>
        </w:rPr>
        <w:t xml:space="preserve">Przystępując jako Wykonawca do udziału w postępowaniu o udzielenie zamówienia publicznego sygnaturze </w:t>
      </w:r>
      <w:r w:rsidR="000219B6" w:rsidRPr="000D09E9">
        <w:rPr>
          <w:rFonts w:cs="Times New Roman"/>
          <w:b/>
          <w:sz w:val="20"/>
          <w:szCs w:val="20"/>
        </w:rPr>
        <w:t>ZP/</w:t>
      </w:r>
      <w:r w:rsidR="00D51542">
        <w:rPr>
          <w:rFonts w:cs="Times New Roman"/>
          <w:b/>
          <w:sz w:val="20"/>
          <w:szCs w:val="20"/>
        </w:rPr>
        <w:t>136</w:t>
      </w:r>
      <w:r w:rsidR="001C6FFD">
        <w:rPr>
          <w:rFonts w:cs="Times New Roman"/>
          <w:b/>
          <w:sz w:val="20"/>
          <w:szCs w:val="20"/>
        </w:rPr>
        <w:t>/2024</w:t>
      </w:r>
      <w:r w:rsidRPr="000D09E9">
        <w:rPr>
          <w:rFonts w:cs="Times New Roman"/>
          <w:sz w:val="20"/>
          <w:szCs w:val="20"/>
        </w:rPr>
        <w:t xml:space="preserve">, </w:t>
      </w:r>
      <w:r w:rsidR="00A25E4C" w:rsidRPr="000D09E9">
        <w:rPr>
          <w:rFonts w:cs="Times New Roman"/>
          <w:b/>
          <w:sz w:val="20"/>
          <w:szCs w:val="20"/>
        </w:rPr>
        <w:t>w ramach</w:t>
      </w:r>
      <w:r w:rsidR="00A25E4C">
        <w:rPr>
          <w:rFonts w:cs="Times New Roman"/>
          <w:b/>
          <w:sz w:val="20"/>
          <w:szCs w:val="20"/>
        </w:rPr>
        <w:t xml:space="preserve"> Pakietu:</w:t>
      </w:r>
      <w:r w:rsidR="00A25E4C" w:rsidRPr="00A25E4C">
        <w:rPr>
          <w:rFonts w:cs="Times New Roman"/>
          <w:b/>
          <w:sz w:val="20"/>
          <w:szCs w:val="20"/>
        </w:rPr>
        <w:t xml:space="preserve"> ........................................................,</w:t>
      </w:r>
      <w:r w:rsidR="00A25E4C">
        <w:rPr>
          <w:rFonts w:cs="Times New Roman"/>
          <w:b/>
          <w:sz w:val="20"/>
          <w:szCs w:val="20"/>
        </w:rPr>
        <w:t xml:space="preserve"> </w:t>
      </w:r>
      <w:r w:rsidRPr="00D15AAE">
        <w:rPr>
          <w:rFonts w:cs="Times New Roman"/>
          <w:sz w:val="20"/>
          <w:szCs w:val="20"/>
        </w:rPr>
        <w:t xml:space="preserve">niniejszym oświadczamy, że wszystkie oferowane przez nas </w:t>
      </w:r>
      <w:r w:rsidR="000F5266" w:rsidRPr="000F5266">
        <w:rPr>
          <w:rFonts w:cs="Times New Roman"/>
          <w:sz w:val="20"/>
          <w:szCs w:val="20"/>
        </w:rPr>
        <w:t>produkty</w:t>
      </w:r>
      <w:r w:rsidRPr="000F5266">
        <w:rPr>
          <w:rFonts w:cs="Times New Roman"/>
          <w:sz w:val="20"/>
          <w:szCs w:val="20"/>
        </w:rPr>
        <w:t>,</w:t>
      </w:r>
      <w:r w:rsidRPr="00D15AAE">
        <w:rPr>
          <w:rFonts w:cs="Times New Roman"/>
          <w:sz w:val="20"/>
          <w:szCs w:val="20"/>
        </w:rPr>
        <w:t xml:space="preserve"> spełniają wszystkie wymagane warunki określone w SWZ, posiadają wszystkie aktualne dokumenty dopuszczenia do obrotu na rynek polski zgodnie z przepisami odpowiednio:</w:t>
      </w:r>
    </w:p>
    <w:p w14:paraId="7DEB6C4F" w14:textId="77777777" w:rsidR="003B6FD9" w:rsidRPr="003B6FD9" w:rsidRDefault="003B6FD9" w:rsidP="003B6FD9">
      <w:pPr>
        <w:spacing w:line="276" w:lineRule="auto"/>
        <w:ind w:firstLine="360"/>
        <w:jc w:val="both"/>
        <w:rPr>
          <w:rFonts w:cs="Times New Roman"/>
          <w:sz w:val="20"/>
          <w:szCs w:val="20"/>
        </w:rPr>
      </w:pPr>
      <w:r w:rsidRPr="003B6FD9">
        <w:rPr>
          <w:rFonts w:cs="Times New Roman"/>
          <w:sz w:val="20"/>
          <w:szCs w:val="20"/>
        </w:rPr>
        <w:t>1)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4BA71F1D" w14:textId="77777777" w:rsidR="003B6FD9" w:rsidRPr="003B6FD9" w:rsidRDefault="003B6FD9" w:rsidP="003B6FD9">
      <w:pPr>
        <w:spacing w:line="276" w:lineRule="auto"/>
        <w:ind w:firstLine="360"/>
        <w:jc w:val="both"/>
        <w:rPr>
          <w:rFonts w:cs="Times New Roman"/>
          <w:sz w:val="20"/>
          <w:szCs w:val="20"/>
        </w:rPr>
      </w:pPr>
      <w:r w:rsidRPr="003B6FD9">
        <w:rPr>
          <w:rFonts w:cs="Times New Roman"/>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56184A8" w14:textId="77777777" w:rsidR="003B6FD9" w:rsidRDefault="003B6FD9" w:rsidP="003B6FD9">
      <w:pPr>
        <w:spacing w:line="276" w:lineRule="auto"/>
        <w:ind w:firstLine="360"/>
        <w:jc w:val="both"/>
        <w:rPr>
          <w:rFonts w:cs="Times New Roman"/>
          <w:sz w:val="20"/>
          <w:szCs w:val="20"/>
        </w:rPr>
      </w:pPr>
      <w:r w:rsidRPr="003B6FD9">
        <w:rPr>
          <w:rFonts w:cs="Times New Roman"/>
          <w:sz w:val="20"/>
          <w:szCs w:val="20"/>
        </w:rPr>
        <w:t>3) Ustawy z dnia 4 października 2018 r. o produktach kosmetycznych (Dz.U. 2018 poz. 2227) (jeżeli dotyczy).*</w:t>
      </w:r>
    </w:p>
    <w:p w14:paraId="692B1B2A" w14:textId="77777777" w:rsidR="00BF6632" w:rsidRPr="00B36777" w:rsidRDefault="00BF6632" w:rsidP="00D15AAE">
      <w:pPr>
        <w:spacing w:line="276" w:lineRule="auto"/>
        <w:jc w:val="both"/>
        <w:rPr>
          <w:rFonts w:cs="Times New Roman"/>
          <w:sz w:val="20"/>
          <w:szCs w:val="20"/>
        </w:rPr>
      </w:pPr>
    </w:p>
    <w:p w14:paraId="35BDF6F2" w14:textId="77777777" w:rsidR="00BF6632" w:rsidRPr="00B36777" w:rsidRDefault="00BF6632" w:rsidP="00BF6632">
      <w:pPr>
        <w:spacing w:line="276" w:lineRule="auto"/>
        <w:ind w:firstLine="360"/>
        <w:jc w:val="both"/>
        <w:rPr>
          <w:rFonts w:cs="Times New Roman"/>
          <w:sz w:val="20"/>
          <w:szCs w:val="20"/>
        </w:rPr>
      </w:pPr>
      <w:r w:rsidRPr="00B36777">
        <w:rPr>
          <w:rFonts w:cs="Times New Roman"/>
          <w:sz w:val="20"/>
          <w:szCs w:val="20"/>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53B76FD7" w14:textId="77777777" w:rsidR="00BF6632" w:rsidRPr="00B36777" w:rsidRDefault="00BF6632" w:rsidP="00D15AAE">
      <w:pPr>
        <w:spacing w:line="276" w:lineRule="auto"/>
        <w:jc w:val="both"/>
        <w:rPr>
          <w:rFonts w:cs="Times New Roman"/>
          <w:sz w:val="20"/>
          <w:szCs w:val="20"/>
        </w:rPr>
      </w:pPr>
    </w:p>
    <w:p w14:paraId="3F4A6159" w14:textId="77777777" w:rsidR="00BF6632" w:rsidRPr="00650800" w:rsidRDefault="00BF6632" w:rsidP="00BF6632">
      <w:pPr>
        <w:spacing w:line="276" w:lineRule="auto"/>
        <w:ind w:firstLine="708"/>
        <w:jc w:val="both"/>
        <w:rPr>
          <w:rFonts w:cs="Times New Roman"/>
          <w:sz w:val="20"/>
          <w:szCs w:val="20"/>
        </w:rPr>
      </w:pPr>
      <w:r w:rsidRPr="00650800">
        <w:rPr>
          <w:rFonts w:cs="Times New Roman"/>
          <w:sz w:val="20"/>
          <w:szCs w:val="20"/>
        </w:rPr>
        <w:t>Ponad to oświadczamy, że:</w:t>
      </w:r>
    </w:p>
    <w:p w14:paraId="23856FCC" w14:textId="77777777" w:rsidR="009C5A7C" w:rsidRPr="008C63E6"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8C63E6">
        <w:rPr>
          <w:rFonts w:cs="Times New Roman"/>
          <w:sz w:val="20"/>
          <w:szCs w:val="20"/>
        </w:rPr>
        <w:t xml:space="preserve">w Pakiecie: …………. </w:t>
      </w:r>
      <w:r w:rsidR="00BF6632" w:rsidRPr="008C63E6">
        <w:rPr>
          <w:rFonts w:cs="Times New Roman"/>
          <w:sz w:val="20"/>
          <w:szCs w:val="20"/>
        </w:rPr>
        <w:t xml:space="preserve">posiada </w:t>
      </w:r>
      <w:r w:rsidR="000F5266" w:rsidRPr="008C63E6">
        <w:rPr>
          <w:rFonts w:cs="Times New Roman"/>
          <w:sz w:val="20"/>
          <w:szCs w:val="20"/>
        </w:rPr>
        <w:t>deklaracją</w:t>
      </w:r>
      <w:r w:rsidR="009C5A7C" w:rsidRPr="008C63E6">
        <w:rPr>
          <w:rFonts w:cs="Times New Roman"/>
          <w:sz w:val="20"/>
          <w:szCs w:val="20"/>
        </w:rPr>
        <w:t xml:space="preserve"> zgodności oraz </w:t>
      </w:r>
      <w:r w:rsidR="00BF6632" w:rsidRPr="008C63E6">
        <w:rPr>
          <w:rFonts w:cs="Times New Roman"/>
          <w:sz w:val="20"/>
          <w:szCs w:val="20"/>
        </w:rPr>
        <w:t>posiada</w:t>
      </w:r>
      <w:r w:rsidR="000F5266" w:rsidRPr="008C63E6">
        <w:rPr>
          <w:rFonts w:cs="Times New Roman"/>
          <w:sz w:val="20"/>
          <w:szCs w:val="20"/>
        </w:rPr>
        <w:t xml:space="preserve"> </w:t>
      </w:r>
      <w:r w:rsidR="009C5A7C" w:rsidRPr="008C63E6">
        <w:rPr>
          <w:rFonts w:cs="Times New Roman"/>
          <w:sz w:val="20"/>
          <w:szCs w:val="20"/>
        </w:rPr>
        <w:t>certyfikat CE wydany przez jednostkę notyfikowaną zgodnie z dyrektywą 93/42/EW/G,</w:t>
      </w:r>
      <w:r w:rsidR="008C63E6" w:rsidRPr="008C63E6">
        <w:rPr>
          <w:rFonts w:cs="Times New Roman"/>
          <w:sz w:val="20"/>
          <w:szCs w:val="20"/>
        </w:rPr>
        <w:t xml:space="preserve"> lub/i dokument informujący o numerze seryjnym nadanym przez Wytwórcę.*</w:t>
      </w:r>
    </w:p>
    <w:p w14:paraId="511E9E21" w14:textId="77777777" w:rsidR="006948E9" w:rsidRPr="006948E9"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8C63E6" w:rsidRPr="008C63E6">
        <w:rPr>
          <w:rFonts w:cs="Times New Roman"/>
          <w:sz w:val="20"/>
          <w:szCs w:val="20"/>
        </w:rPr>
        <w:t xml:space="preserve">w Pakiecie: …………. </w:t>
      </w:r>
      <w:r w:rsidR="008C0D18" w:rsidRPr="008C63E6">
        <w:rPr>
          <w:rFonts w:cs="Times New Roman"/>
          <w:sz w:val="20"/>
          <w:szCs w:val="20"/>
        </w:rPr>
        <w:t>jest substancją niebezpieczną i posiada aktualne karty charakterystyki</w:t>
      </w:r>
      <w:r w:rsidR="006948E9" w:rsidRPr="006948E9">
        <w:rPr>
          <w:rFonts w:cs="Times New Roman"/>
          <w:sz w:val="20"/>
          <w:szCs w:val="20"/>
        </w:rPr>
        <w:t xml:space="preserve"> zgodnie z ustawą z dnia 25 lutego 2011 r. o substancjach chemicznych i ich mieszaninach (</w:t>
      </w:r>
      <w:hyperlink r:id="rId23" w:history="1">
        <w:r w:rsidR="006948E9" w:rsidRPr="006948E9">
          <w:rPr>
            <w:rFonts w:cs="Times New Roman"/>
            <w:sz w:val="20"/>
            <w:szCs w:val="20"/>
          </w:rPr>
          <w:t>Dz.U. 2019 poz. 1225</w:t>
        </w:r>
      </w:hyperlink>
      <w:r w:rsidR="006948E9" w:rsidRPr="006948E9">
        <w:rPr>
          <w:rFonts w:cs="Times New Roman"/>
          <w:sz w:val="20"/>
          <w:szCs w:val="20"/>
        </w:rPr>
        <w:t xml:space="preserve"> j.t.), zgodnie z ROZPORZĄDZENIEM KOMISJI (UE) 2015/830 z dnia 28 maja 2015 r. z późniejszymi zmianami</w:t>
      </w:r>
      <w:r w:rsidR="008C0D18" w:rsidRPr="008C63E6">
        <w:rPr>
          <w:rFonts w:cs="Times New Roman"/>
          <w:sz w:val="20"/>
          <w:szCs w:val="20"/>
        </w:rPr>
        <w:t>, oraz że zobowiązujemy się do dostarczenia aktualnych kart charakterystyki prz</w:t>
      </w:r>
      <w:r w:rsidRPr="008C63E6">
        <w:rPr>
          <w:rFonts w:cs="Times New Roman"/>
          <w:sz w:val="20"/>
          <w:szCs w:val="20"/>
        </w:rPr>
        <w:t>y pierwszej dostawie produktów</w:t>
      </w:r>
      <w:r w:rsidR="00BF6632" w:rsidRPr="008C63E6">
        <w:rPr>
          <w:rFonts w:cs="Times New Roman"/>
          <w:sz w:val="20"/>
          <w:szCs w:val="20"/>
        </w:rPr>
        <w:t>*</w:t>
      </w:r>
      <w:r w:rsidR="008C63E6" w:rsidRPr="006948E9">
        <w:rPr>
          <w:rFonts w:cs="Times New Roman"/>
          <w:sz w:val="20"/>
          <w:szCs w:val="20"/>
        </w:rPr>
        <w:t xml:space="preserve"> </w:t>
      </w:r>
    </w:p>
    <w:p w14:paraId="1EA53A99" w14:textId="77777777" w:rsidR="009C5A7C" w:rsidRPr="008C63E6"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723F6D" w:rsidRPr="008C63E6">
        <w:rPr>
          <w:rFonts w:cs="Times New Roman"/>
          <w:sz w:val="20"/>
          <w:szCs w:val="20"/>
        </w:rPr>
        <w:t>posiada</w:t>
      </w:r>
      <w:r w:rsidR="009C5A7C" w:rsidRPr="008C63E6">
        <w:rPr>
          <w:rFonts w:cs="Times New Roman"/>
          <w:sz w:val="20"/>
          <w:szCs w:val="20"/>
        </w:rPr>
        <w:t xml:space="preserve"> ulotkę informacyjną, która będzie dołączona do każdorazowej dostawy (umożliwiająca weryfikację zgodności ofer</w:t>
      </w:r>
      <w:r w:rsidR="00426FDD" w:rsidRPr="008C63E6">
        <w:rPr>
          <w:rFonts w:cs="Times New Roman"/>
          <w:sz w:val="20"/>
          <w:szCs w:val="20"/>
        </w:rPr>
        <w:t>owanego produktu z wymaganiami Z</w:t>
      </w:r>
      <w:r w:rsidR="00A83F49" w:rsidRPr="008C63E6">
        <w:rPr>
          <w:rFonts w:cs="Times New Roman"/>
          <w:sz w:val="20"/>
          <w:szCs w:val="20"/>
        </w:rPr>
        <w:t>amawiającego określonymi w SWZ)</w:t>
      </w:r>
    </w:p>
    <w:p w14:paraId="43C5B48E" w14:textId="77777777" w:rsidR="00AE005F" w:rsidRPr="00E16E8F" w:rsidRDefault="00A83F49" w:rsidP="00A83F49">
      <w:pPr>
        <w:spacing w:line="276" w:lineRule="auto"/>
        <w:jc w:val="both"/>
        <w:rPr>
          <w:rFonts w:cs="Times New Roman"/>
          <w:sz w:val="20"/>
          <w:szCs w:val="20"/>
        </w:rPr>
      </w:pPr>
      <w:r w:rsidRPr="006948E9">
        <w:rPr>
          <w:rFonts w:cs="Times New Roman"/>
          <w:sz w:val="20"/>
          <w:szCs w:val="20"/>
        </w:rPr>
        <w:t>- w</w:t>
      </w:r>
      <w:r w:rsidR="00AE005F" w:rsidRPr="006948E9">
        <w:rPr>
          <w:rFonts w:cs="Times New Roman"/>
          <w:sz w:val="20"/>
          <w:szCs w:val="20"/>
        </w:rPr>
        <w:t xml:space="preserve"> przypadku uznania mojej oferty za najkorzystniejszą zobowiązuję się bez wezwania, przy każdorazowej zmianie stanu prawnego związanego z dopuszczeniem do obrotu jak i użytkowania na terytorium RP, dostarczanych Zamawiającemu w ramach zawartej umowy, wyrobów niezwłocznie poinformować Zamawiającego o jakiejkolwiek zmianie, pod rygorem </w:t>
      </w:r>
      <w:r w:rsidR="00AE005F" w:rsidRPr="00E16E8F">
        <w:rPr>
          <w:rFonts w:cs="Times New Roman"/>
          <w:sz w:val="20"/>
          <w:szCs w:val="20"/>
        </w:rPr>
        <w:t>całkowitej odpowiedzialności za wszystkie mogące wystąpić dla Zamawiającego negatywne skutki powstałe w wyniku braku przekazania mu takich informacji.</w:t>
      </w:r>
    </w:p>
    <w:p w14:paraId="12AC958A" w14:textId="77777777" w:rsidR="00650800" w:rsidRPr="00E16E8F" w:rsidRDefault="00650800" w:rsidP="00AB1CC7">
      <w:pPr>
        <w:ind w:right="-147"/>
        <w:jc w:val="both"/>
        <w:rPr>
          <w:rFonts w:cs="Times New Roman"/>
          <w:i/>
          <w:color w:val="FF0000"/>
          <w:sz w:val="20"/>
          <w:szCs w:val="20"/>
          <w:highlight w:val="yellow"/>
        </w:rPr>
      </w:pPr>
    </w:p>
    <w:p w14:paraId="01F17C78" w14:textId="77777777" w:rsidR="009C5A7C" w:rsidRPr="00E16E8F" w:rsidRDefault="00AE005F" w:rsidP="00AB1CC7">
      <w:pPr>
        <w:ind w:right="-147"/>
        <w:jc w:val="both"/>
        <w:rPr>
          <w:rFonts w:cs="Times New Roman"/>
          <w:sz w:val="20"/>
          <w:szCs w:val="20"/>
        </w:rPr>
      </w:pPr>
      <w:r w:rsidRPr="00E16E8F">
        <w:rPr>
          <w:rFonts w:ascii="Arial" w:eastAsia="Times New Roman" w:hAnsi="Arial" w:cs="Arial"/>
          <w:sz w:val="20"/>
          <w:szCs w:val="20"/>
          <w:shd w:val="clear" w:color="auto" w:fill="FFFFFF"/>
        </w:rPr>
        <w:t>*</w:t>
      </w:r>
      <w:r w:rsidR="009C5A7C" w:rsidRPr="00E16E8F">
        <w:rPr>
          <w:rFonts w:ascii="Arial" w:eastAsia="Times New Roman" w:hAnsi="Arial" w:cs="Arial"/>
          <w:sz w:val="20"/>
          <w:szCs w:val="20"/>
          <w:shd w:val="clear" w:color="auto" w:fill="FFFFFF"/>
        </w:rPr>
        <w:t xml:space="preserve"> </w:t>
      </w:r>
      <w:r w:rsidR="00AB1CC7" w:rsidRPr="00E16E8F">
        <w:rPr>
          <w:rFonts w:cs="Times New Roman"/>
          <w:sz w:val="20"/>
          <w:szCs w:val="20"/>
        </w:rPr>
        <w:t>niepotrzebne skreślić</w:t>
      </w:r>
    </w:p>
    <w:p w14:paraId="2840B6F3" w14:textId="77777777" w:rsidR="009C5A7C" w:rsidRPr="00E16E8F" w:rsidRDefault="009C5A7C" w:rsidP="009C5A7C">
      <w:pPr>
        <w:ind w:left="3828" w:right="106"/>
        <w:jc w:val="center"/>
        <w:rPr>
          <w:rFonts w:cs="Times New Roman"/>
          <w:sz w:val="20"/>
          <w:szCs w:val="20"/>
        </w:rPr>
      </w:pPr>
      <w:r w:rsidRPr="00E16E8F">
        <w:rPr>
          <w:rFonts w:cs="Times New Roman"/>
          <w:sz w:val="20"/>
          <w:szCs w:val="20"/>
        </w:rPr>
        <w:t>…………………………………………………………..</w:t>
      </w:r>
    </w:p>
    <w:p w14:paraId="55B75A53" w14:textId="77777777" w:rsidR="009C5A7C" w:rsidRPr="00E16E8F" w:rsidRDefault="009C5A7C" w:rsidP="009C5A7C">
      <w:pPr>
        <w:ind w:left="3828" w:right="106"/>
        <w:jc w:val="center"/>
        <w:rPr>
          <w:rFonts w:cs="Times New Roman"/>
          <w:sz w:val="20"/>
          <w:szCs w:val="20"/>
        </w:rPr>
      </w:pPr>
      <w:r w:rsidRPr="00E16E8F">
        <w:rPr>
          <w:rFonts w:cs="Times New Roman"/>
          <w:sz w:val="20"/>
          <w:szCs w:val="20"/>
        </w:rPr>
        <w:t>kwalifikowany podpis elektroniczny przedstawiciela</w:t>
      </w:r>
    </w:p>
    <w:p w14:paraId="76110F05" w14:textId="77777777" w:rsidR="00D15AAE" w:rsidRDefault="009C5A7C" w:rsidP="00AB1CC7">
      <w:pPr>
        <w:ind w:left="3828" w:right="106"/>
        <w:jc w:val="center"/>
        <w:rPr>
          <w:rFonts w:cs="Times New Roman"/>
          <w:sz w:val="20"/>
          <w:szCs w:val="20"/>
        </w:rPr>
      </w:pPr>
      <w:r w:rsidRPr="00E16E8F">
        <w:rPr>
          <w:rFonts w:cs="Times New Roman"/>
          <w:sz w:val="20"/>
          <w:szCs w:val="20"/>
        </w:rPr>
        <w:t>Wykonawcy</w:t>
      </w:r>
    </w:p>
    <w:p w14:paraId="077A301A" w14:textId="77777777" w:rsidR="00AB1CC7" w:rsidRPr="00AB1CC7" w:rsidRDefault="00AB1CC7" w:rsidP="00AB1CC7">
      <w:pPr>
        <w:ind w:left="3828" w:right="106"/>
        <w:jc w:val="center"/>
        <w:rPr>
          <w:rFonts w:cs="Times New Roman"/>
          <w:sz w:val="20"/>
          <w:szCs w:val="20"/>
        </w:rPr>
      </w:pPr>
    </w:p>
    <w:p w14:paraId="7593FD87" w14:textId="77777777" w:rsidR="00650800" w:rsidRDefault="00650800" w:rsidP="00700740">
      <w:pPr>
        <w:jc w:val="right"/>
        <w:rPr>
          <w:rFonts w:cs="Times New Roman"/>
          <w:b/>
          <w:iCs/>
          <w:snapToGrid w:val="0"/>
          <w:sz w:val="22"/>
          <w:szCs w:val="22"/>
        </w:rPr>
      </w:pPr>
    </w:p>
    <w:p w14:paraId="49722B10" w14:textId="77777777" w:rsidR="00650800" w:rsidRDefault="00650800" w:rsidP="00700740">
      <w:pPr>
        <w:jc w:val="right"/>
        <w:rPr>
          <w:rFonts w:cs="Times New Roman"/>
          <w:b/>
          <w:iCs/>
          <w:snapToGrid w:val="0"/>
          <w:sz w:val="22"/>
          <w:szCs w:val="22"/>
        </w:rPr>
      </w:pPr>
    </w:p>
    <w:p w14:paraId="3BEAEAF1" w14:textId="77777777" w:rsidR="00A25E4C" w:rsidRDefault="00A25E4C" w:rsidP="00A25E4C">
      <w:pPr>
        <w:tabs>
          <w:tab w:val="right" w:pos="284"/>
          <w:tab w:val="left" w:pos="408"/>
        </w:tabs>
        <w:jc w:val="both"/>
        <w:rPr>
          <w:rFonts w:ascii="Arial Narrow" w:eastAsia="Times New Roman" w:hAnsi="Arial Narrow" w:cs="Arial"/>
          <w:sz w:val="20"/>
          <w:szCs w:val="20"/>
          <w:lang w:eastAsia="ar-SA"/>
        </w:rPr>
      </w:pPr>
    </w:p>
    <w:p w14:paraId="3E43E921" w14:textId="77777777" w:rsidR="00650800" w:rsidRDefault="00650800" w:rsidP="00700740">
      <w:pPr>
        <w:jc w:val="right"/>
        <w:rPr>
          <w:rFonts w:cs="Times New Roman"/>
          <w:b/>
          <w:iCs/>
          <w:snapToGrid w:val="0"/>
          <w:sz w:val="22"/>
          <w:szCs w:val="22"/>
        </w:rPr>
      </w:pPr>
    </w:p>
    <w:p w14:paraId="4E537F10" w14:textId="77777777" w:rsidR="00650800" w:rsidRDefault="00650800" w:rsidP="00700740">
      <w:pPr>
        <w:jc w:val="right"/>
        <w:rPr>
          <w:rFonts w:cs="Times New Roman"/>
          <w:b/>
          <w:iCs/>
          <w:snapToGrid w:val="0"/>
          <w:sz w:val="22"/>
          <w:szCs w:val="22"/>
        </w:rPr>
      </w:pPr>
    </w:p>
    <w:p w14:paraId="743E6E1D" w14:textId="77777777" w:rsidR="00650800" w:rsidRDefault="00650800" w:rsidP="00700740">
      <w:pPr>
        <w:jc w:val="right"/>
        <w:rPr>
          <w:rFonts w:cs="Times New Roman"/>
          <w:b/>
          <w:iCs/>
          <w:snapToGrid w:val="0"/>
          <w:sz w:val="22"/>
          <w:szCs w:val="22"/>
        </w:rPr>
      </w:pPr>
    </w:p>
    <w:p w14:paraId="1A133E8E" w14:textId="77777777" w:rsidR="006948E9" w:rsidRDefault="006948E9" w:rsidP="00700740">
      <w:pPr>
        <w:jc w:val="right"/>
        <w:rPr>
          <w:rFonts w:cs="Times New Roman"/>
          <w:b/>
          <w:iCs/>
          <w:snapToGrid w:val="0"/>
          <w:sz w:val="22"/>
          <w:szCs w:val="22"/>
        </w:rPr>
      </w:pPr>
    </w:p>
    <w:p w14:paraId="6F539657" w14:textId="77777777" w:rsidR="006948E9" w:rsidRDefault="006948E9" w:rsidP="00700740">
      <w:pPr>
        <w:jc w:val="right"/>
        <w:rPr>
          <w:rFonts w:cs="Times New Roman"/>
          <w:b/>
          <w:iCs/>
          <w:snapToGrid w:val="0"/>
          <w:sz w:val="22"/>
          <w:szCs w:val="22"/>
        </w:rPr>
      </w:pPr>
    </w:p>
    <w:p w14:paraId="74BB6FC1" w14:textId="77777777" w:rsidR="006948E9" w:rsidRDefault="006948E9" w:rsidP="00700740">
      <w:pPr>
        <w:jc w:val="right"/>
        <w:rPr>
          <w:rFonts w:cs="Times New Roman"/>
          <w:b/>
          <w:iCs/>
          <w:snapToGrid w:val="0"/>
          <w:sz w:val="22"/>
          <w:szCs w:val="22"/>
        </w:rPr>
      </w:pPr>
    </w:p>
    <w:p w14:paraId="55BB2B89" w14:textId="77777777" w:rsidR="00B173FE" w:rsidRPr="007650D8" w:rsidRDefault="003447A2" w:rsidP="00700740">
      <w:pPr>
        <w:jc w:val="right"/>
        <w:rPr>
          <w:rFonts w:cs="Times New Roman"/>
          <w:b/>
          <w:i/>
          <w:iCs/>
          <w:snapToGrid w:val="0"/>
          <w:sz w:val="21"/>
          <w:szCs w:val="21"/>
          <w:u w:val="single"/>
        </w:rPr>
      </w:pPr>
      <w:r w:rsidRPr="007650D8">
        <w:rPr>
          <w:rFonts w:cs="Times New Roman"/>
          <w:b/>
          <w:i/>
          <w:iCs/>
          <w:snapToGrid w:val="0"/>
          <w:sz w:val="21"/>
          <w:szCs w:val="21"/>
          <w:u w:val="single"/>
        </w:rPr>
        <w:t>Załącznik N</w:t>
      </w:r>
      <w:r w:rsidR="001D0292" w:rsidRPr="007650D8">
        <w:rPr>
          <w:rFonts w:cs="Times New Roman"/>
          <w:b/>
          <w:i/>
          <w:iCs/>
          <w:snapToGrid w:val="0"/>
          <w:sz w:val="21"/>
          <w:szCs w:val="21"/>
          <w:u w:val="single"/>
        </w:rPr>
        <w:t>r</w:t>
      </w:r>
      <w:r w:rsidR="00AE6BAC" w:rsidRPr="007650D8">
        <w:rPr>
          <w:rFonts w:cs="Times New Roman"/>
          <w:b/>
          <w:i/>
          <w:iCs/>
          <w:snapToGrid w:val="0"/>
          <w:sz w:val="21"/>
          <w:szCs w:val="21"/>
          <w:u w:val="single"/>
        </w:rPr>
        <w:t xml:space="preserve">  7</w:t>
      </w:r>
      <w:r w:rsidR="00046144" w:rsidRPr="007650D8">
        <w:rPr>
          <w:rFonts w:cs="Times New Roman"/>
          <w:b/>
          <w:i/>
          <w:iCs/>
          <w:snapToGrid w:val="0"/>
          <w:sz w:val="21"/>
          <w:szCs w:val="21"/>
          <w:u w:val="single"/>
        </w:rPr>
        <w:t xml:space="preserve"> </w:t>
      </w:r>
      <w:r w:rsidRPr="007650D8">
        <w:rPr>
          <w:rFonts w:cs="Times New Roman"/>
          <w:b/>
          <w:i/>
          <w:iCs/>
          <w:snapToGrid w:val="0"/>
          <w:sz w:val="21"/>
          <w:szCs w:val="21"/>
          <w:u w:val="single"/>
        </w:rPr>
        <w:t>do SWZ</w:t>
      </w:r>
    </w:p>
    <w:p w14:paraId="0881FA51" w14:textId="77777777" w:rsidR="004501AA" w:rsidRPr="003446C9" w:rsidRDefault="004501AA" w:rsidP="006B3CD7">
      <w:pPr>
        <w:rPr>
          <w:rFonts w:cs="Times New Roman"/>
          <w:iCs/>
          <w:snapToGrid w:val="0"/>
          <w:sz w:val="21"/>
          <w:szCs w:val="21"/>
          <w:u w:val="single"/>
        </w:rPr>
      </w:pPr>
    </w:p>
    <w:p w14:paraId="7D6CBD34" w14:textId="4B9D8310" w:rsidR="00D25B07" w:rsidRPr="003446C9" w:rsidRDefault="00D25B07" w:rsidP="00E26697">
      <w:pPr>
        <w:jc w:val="center"/>
        <w:rPr>
          <w:rFonts w:cs="Times New Roman"/>
          <w:b/>
          <w:bCs/>
          <w:sz w:val="21"/>
          <w:szCs w:val="21"/>
        </w:rPr>
      </w:pPr>
      <w:r w:rsidRPr="003446C9">
        <w:rPr>
          <w:rFonts w:cs="Times New Roman"/>
          <w:b/>
          <w:bCs/>
          <w:sz w:val="21"/>
          <w:szCs w:val="21"/>
        </w:rPr>
        <w:t xml:space="preserve">WZÓR </w:t>
      </w:r>
      <w:r w:rsidRPr="000D09E9">
        <w:rPr>
          <w:rFonts w:cs="Times New Roman"/>
          <w:b/>
          <w:bCs/>
          <w:sz w:val="21"/>
          <w:szCs w:val="21"/>
        </w:rPr>
        <w:t>- UMOWA NR ZP/</w:t>
      </w:r>
      <w:r w:rsidR="00E26697" w:rsidRPr="000D09E9">
        <w:rPr>
          <w:rFonts w:cs="Times New Roman"/>
          <w:b/>
          <w:bCs/>
          <w:sz w:val="21"/>
          <w:szCs w:val="21"/>
        </w:rPr>
        <w:t xml:space="preserve"> </w:t>
      </w:r>
      <w:r w:rsidR="00531CA2">
        <w:rPr>
          <w:rFonts w:cs="Times New Roman"/>
          <w:b/>
          <w:bCs/>
          <w:sz w:val="21"/>
          <w:szCs w:val="21"/>
        </w:rPr>
        <w:t>136</w:t>
      </w:r>
      <w:r w:rsidR="00F509AB">
        <w:rPr>
          <w:rFonts w:cs="Times New Roman"/>
          <w:b/>
          <w:bCs/>
          <w:sz w:val="21"/>
          <w:szCs w:val="21"/>
        </w:rPr>
        <w:t>/2024</w:t>
      </w:r>
    </w:p>
    <w:p w14:paraId="4FA3748B" w14:textId="169209CC" w:rsidR="00D25B07" w:rsidRPr="003446C9" w:rsidRDefault="00683D77" w:rsidP="00D25B07">
      <w:pPr>
        <w:spacing w:after="120"/>
        <w:jc w:val="both"/>
        <w:rPr>
          <w:rFonts w:cs="Times New Roman"/>
          <w:b/>
          <w:bCs/>
          <w:sz w:val="21"/>
          <w:szCs w:val="21"/>
        </w:rPr>
      </w:pPr>
      <w:r w:rsidRPr="003446C9">
        <w:rPr>
          <w:rFonts w:cs="Times New Roman"/>
          <w:sz w:val="21"/>
          <w:szCs w:val="21"/>
        </w:rPr>
        <w:t>W dniu ……………………………….. 202</w:t>
      </w:r>
      <w:r w:rsidR="00F509AB">
        <w:rPr>
          <w:rFonts w:cs="Times New Roman"/>
          <w:sz w:val="21"/>
          <w:szCs w:val="21"/>
        </w:rPr>
        <w:t>4</w:t>
      </w:r>
      <w:r w:rsidR="00D25B07" w:rsidRPr="003446C9">
        <w:rPr>
          <w:rFonts w:cs="Times New Roman"/>
          <w:sz w:val="21"/>
          <w:szCs w:val="21"/>
        </w:rPr>
        <w:t xml:space="preserve"> r. w Łodzi na podstawie ustawy z dnia 11 września 2019 r.</w:t>
      </w:r>
      <w:r w:rsidR="00D25B07" w:rsidRPr="003446C9">
        <w:rPr>
          <w:rFonts w:cs="Times New Roman"/>
          <w:sz w:val="21"/>
          <w:szCs w:val="21"/>
        </w:rPr>
        <w:br/>
        <w:t xml:space="preserve"> - Prawo zam</w:t>
      </w:r>
      <w:r w:rsidR="00C65607" w:rsidRPr="003446C9">
        <w:rPr>
          <w:rFonts w:cs="Times New Roman"/>
          <w:sz w:val="21"/>
          <w:szCs w:val="21"/>
        </w:rPr>
        <w:t>ówień publicznych (</w:t>
      </w:r>
      <w:proofErr w:type="spellStart"/>
      <w:r w:rsidR="00FA1FB4" w:rsidRPr="003446C9">
        <w:rPr>
          <w:rFonts w:cs="Times New Roman"/>
          <w:sz w:val="21"/>
          <w:szCs w:val="21"/>
        </w:rPr>
        <w:t>t.j</w:t>
      </w:r>
      <w:proofErr w:type="spellEnd"/>
      <w:r w:rsidR="00FA1FB4" w:rsidRPr="003446C9">
        <w:rPr>
          <w:rFonts w:cs="Times New Roman"/>
          <w:sz w:val="21"/>
          <w:szCs w:val="21"/>
        </w:rPr>
        <w:t xml:space="preserve">. </w:t>
      </w:r>
      <w:r w:rsidR="00C65607" w:rsidRPr="003446C9">
        <w:rPr>
          <w:rFonts w:cs="Times New Roman"/>
          <w:sz w:val="21"/>
          <w:szCs w:val="21"/>
        </w:rPr>
        <w:t>Dz. U. z 202</w:t>
      </w:r>
      <w:r w:rsidR="00D51542">
        <w:rPr>
          <w:rFonts w:cs="Times New Roman"/>
          <w:sz w:val="21"/>
          <w:szCs w:val="21"/>
        </w:rPr>
        <w:t>4</w:t>
      </w:r>
      <w:r w:rsidR="00C65607" w:rsidRPr="003446C9">
        <w:rPr>
          <w:rFonts w:cs="Times New Roman"/>
          <w:sz w:val="21"/>
          <w:szCs w:val="21"/>
        </w:rPr>
        <w:t xml:space="preserve"> r. poz. 1</w:t>
      </w:r>
      <w:r w:rsidR="00AB2021">
        <w:rPr>
          <w:rFonts w:cs="Times New Roman"/>
          <w:sz w:val="21"/>
          <w:szCs w:val="21"/>
        </w:rPr>
        <w:t>320</w:t>
      </w:r>
      <w:r w:rsidR="00D25B07" w:rsidRPr="003446C9">
        <w:rPr>
          <w:rFonts w:cs="Times New Roman"/>
          <w:sz w:val="21"/>
          <w:szCs w:val="21"/>
        </w:rPr>
        <w:t xml:space="preserve"> z </w:t>
      </w:r>
      <w:proofErr w:type="spellStart"/>
      <w:r w:rsidR="00D25B07" w:rsidRPr="003446C9">
        <w:rPr>
          <w:rFonts w:cs="Times New Roman"/>
          <w:sz w:val="21"/>
          <w:szCs w:val="21"/>
        </w:rPr>
        <w:t>późn</w:t>
      </w:r>
      <w:proofErr w:type="spellEnd"/>
      <w:r w:rsidR="00D25B07" w:rsidRPr="003446C9">
        <w:rPr>
          <w:rFonts w:cs="Times New Roman"/>
          <w:sz w:val="21"/>
          <w:szCs w:val="21"/>
        </w:rPr>
        <w:t>. zm.)  w postepowaniu prowadzonym w trybie przetargu nieograniczonego zgodnie z art. 132 i nast. w/w Ustawy zawarto umowę pomiędzy:</w:t>
      </w:r>
    </w:p>
    <w:p w14:paraId="4CBACDB0" w14:textId="77777777" w:rsidR="00D25B07" w:rsidRPr="003446C9" w:rsidRDefault="00406BED" w:rsidP="00E26697">
      <w:pPr>
        <w:spacing w:line="256" w:lineRule="auto"/>
        <w:ind w:right="54"/>
        <w:jc w:val="center"/>
        <w:rPr>
          <w:rFonts w:cs="Times New Roman"/>
          <w:b/>
          <w:sz w:val="21"/>
          <w:szCs w:val="21"/>
        </w:rPr>
      </w:pPr>
      <w:r w:rsidRPr="003446C9">
        <w:rPr>
          <w:rFonts w:cs="Times New Roman"/>
          <w:b/>
          <w:sz w:val="21"/>
          <w:szCs w:val="21"/>
        </w:rPr>
        <w:t>ZAMAWIA</w:t>
      </w:r>
      <w:r w:rsidR="00D25B07" w:rsidRPr="003446C9">
        <w:rPr>
          <w:rFonts w:cs="Times New Roman"/>
          <w:b/>
          <w:sz w:val="21"/>
          <w:szCs w:val="21"/>
        </w:rPr>
        <w:t>JĄCYM,</w:t>
      </w:r>
    </w:p>
    <w:p w14:paraId="3571C6EF" w14:textId="77777777" w:rsidR="00D25B07" w:rsidRPr="003446C9" w:rsidRDefault="00D25B07" w:rsidP="00D25B07">
      <w:pPr>
        <w:ind w:right="54"/>
        <w:jc w:val="both"/>
        <w:rPr>
          <w:rFonts w:cs="Times New Roman"/>
          <w:sz w:val="21"/>
          <w:szCs w:val="21"/>
        </w:rPr>
      </w:pPr>
      <w:r w:rsidRPr="003446C9">
        <w:rPr>
          <w:rFonts w:cs="Times New Roman"/>
          <w:b/>
          <w:sz w:val="21"/>
          <w:szCs w:val="21"/>
        </w:rPr>
        <w:t>Samodzielnym Publicznym Zakładem Opieki Zdrowotnej Centralnym Szpitalem Klinicznym Uniwersytetu Medycznego w Łodzi, 92-213 Łódź, ul. Pomorska 251</w:t>
      </w:r>
    </w:p>
    <w:p w14:paraId="68E98B2D" w14:textId="77777777" w:rsidR="00D25B07" w:rsidRPr="003446C9" w:rsidRDefault="00D25B07" w:rsidP="00D25B07">
      <w:pPr>
        <w:ind w:right="54"/>
        <w:jc w:val="both"/>
        <w:rPr>
          <w:rFonts w:cs="Times New Roman"/>
          <w:sz w:val="21"/>
          <w:szCs w:val="21"/>
        </w:rPr>
      </w:pPr>
      <w:r w:rsidRPr="003446C9">
        <w:rPr>
          <w:rFonts w:cs="Times New Roman"/>
          <w:sz w:val="21"/>
          <w:szCs w:val="21"/>
        </w:rPr>
        <w:t>wpisanym do Krajowego Rejestru Sądowego prowadzonego przez Sąd Rejonowy dla Łodzi-Śródmieścia w Łodzi, XX Wydział Krajowego Rejestru Sądowego pod numerem KRS: 0000149790, NIP: 728-22-46-128, REGON 472147559</w:t>
      </w:r>
    </w:p>
    <w:p w14:paraId="628D1AB5" w14:textId="77777777" w:rsidR="00D25B07" w:rsidRPr="003446C9" w:rsidRDefault="00D25B07" w:rsidP="00D25B07">
      <w:pPr>
        <w:ind w:right="54"/>
        <w:jc w:val="both"/>
        <w:rPr>
          <w:rFonts w:cs="Times New Roman"/>
          <w:sz w:val="21"/>
          <w:szCs w:val="21"/>
        </w:rPr>
      </w:pPr>
      <w:r w:rsidRPr="003446C9">
        <w:rPr>
          <w:rFonts w:cs="Times New Roman"/>
          <w:sz w:val="21"/>
          <w:szCs w:val="21"/>
        </w:rPr>
        <w:t>reprezentowanym przez:</w:t>
      </w:r>
    </w:p>
    <w:p w14:paraId="5A467808" w14:textId="77777777" w:rsidR="00E26697" w:rsidRPr="003446C9" w:rsidRDefault="00D25B07" w:rsidP="00D25B07">
      <w:pPr>
        <w:ind w:right="54"/>
        <w:jc w:val="both"/>
        <w:rPr>
          <w:rFonts w:cs="Times New Roman"/>
          <w:sz w:val="21"/>
          <w:szCs w:val="21"/>
        </w:rPr>
      </w:pPr>
      <w:r w:rsidRPr="003446C9">
        <w:rPr>
          <w:rFonts w:cs="Times New Roman"/>
          <w:sz w:val="21"/>
          <w:szCs w:val="21"/>
        </w:rPr>
        <w:t>1. Dyrektor – dr n. med. Monikę Domarecką</w:t>
      </w:r>
    </w:p>
    <w:p w14:paraId="5C77A26C" w14:textId="77777777" w:rsidR="00E26697" w:rsidRPr="003446C9" w:rsidRDefault="00D25B07" w:rsidP="00E26697">
      <w:pPr>
        <w:ind w:right="54"/>
        <w:rPr>
          <w:rFonts w:cs="Times New Roman"/>
          <w:sz w:val="21"/>
          <w:szCs w:val="21"/>
        </w:rPr>
      </w:pPr>
      <w:r w:rsidRPr="003446C9">
        <w:rPr>
          <w:rFonts w:cs="Times New Roman"/>
          <w:sz w:val="21"/>
          <w:szCs w:val="21"/>
        </w:rPr>
        <w:t>a</w:t>
      </w:r>
    </w:p>
    <w:p w14:paraId="749EE911" w14:textId="77777777" w:rsidR="00D25B07" w:rsidRPr="003446C9" w:rsidRDefault="00B57382" w:rsidP="00E26697">
      <w:pPr>
        <w:ind w:right="54"/>
        <w:jc w:val="center"/>
        <w:rPr>
          <w:rFonts w:cs="Times New Roman"/>
          <w:b/>
          <w:sz w:val="21"/>
          <w:szCs w:val="21"/>
        </w:rPr>
      </w:pPr>
      <w:r w:rsidRPr="003446C9">
        <w:rPr>
          <w:rFonts w:cs="Times New Roman"/>
          <w:b/>
          <w:sz w:val="21"/>
          <w:szCs w:val="21"/>
        </w:rPr>
        <w:t>WYKONAWC</w:t>
      </w:r>
      <w:r w:rsidR="00D25B07" w:rsidRPr="003446C9">
        <w:rPr>
          <w:rFonts w:cs="Times New Roman"/>
          <w:b/>
          <w:sz w:val="21"/>
          <w:szCs w:val="21"/>
        </w:rPr>
        <w:t>Ą,</w:t>
      </w:r>
    </w:p>
    <w:p w14:paraId="0F60173B" w14:textId="77777777" w:rsidR="00E26697" w:rsidRPr="003446C9" w:rsidRDefault="00E26697" w:rsidP="00E26697">
      <w:pPr>
        <w:jc w:val="both"/>
        <w:rPr>
          <w:b/>
          <w:sz w:val="21"/>
          <w:szCs w:val="21"/>
        </w:rPr>
      </w:pPr>
      <w:r w:rsidRPr="003446C9">
        <w:rPr>
          <w:b/>
          <w:sz w:val="21"/>
          <w:szCs w:val="21"/>
        </w:rPr>
        <w:t xml:space="preserve">Nazwa </w:t>
      </w:r>
      <w:r w:rsidR="00B57382" w:rsidRPr="003446C9">
        <w:rPr>
          <w:b/>
          <w:sz w:val="21"/>
          <w:szCs w:val="21"/>
        </w:rPr>
        <w:t>Wykonawc</w:t>
      </w:r>
      <w:r w:rsidRPr="003446C9">
        <w:rPr>
          <w:b/>
          <w:sz w:val="21"/>
          <w:szCs w:val="21"/>
        </w:rPr>
        <w:t>y ………………………………………………………</w:t>
      </w:r>
    </w:p>
    <w:p w14:paraId="7467F531" w14:textId="77777777" w:rsidR="00E26697" w:rsidRPr="003446C9" w:rsidRDefault="00E26697" w:rsidP="00E26697">
      <w:pPr>
        <w:ind w:right="54"/>
        <w:jc w:val="both"/>
        <w:rPr>
          <w:b/>
          <w:sz w:val="21"/>
          <w:szCs w:val="21"/>
        </w:rPr>
      </w:pPr>
      <w:r w:rsidRPr="003446C9">
        <w:rPr>
          <w:b/>
          <w:sz w:val="21"/>
          <w:szCs w:val="21"/>
        </w:rPr>
        <w:t xml:space="preserve">Adres </w:t>
      </w:r>
      <w:r w:rsidR="00B57382" w:rsidRPr="003446C9">
        <w:rPr>
          <w:b/>
          <w:sz w:val="21"/>
          <w:szCs w:val="21"/>
        </w:rPr>
        <w:t>Wykonawc</w:t>
      </w:r>
      <w:r w:rsidRPr="003446C9">
        <w:rPr>
          <w:b/>
          <w:sz w:val="21"/>
          <w:szCs w:val="21"/>
        </w:rPr>
        <w:t>y ………………………………………………………</w:t>
      </w:r>
    </w:p>
    <w:p w14:paraId="533652EF" w14:textId="77777777" w:rsidR="00E26697" w:rsidRPr="003446C9" w:rsidRDefault="00E26697" w:rsidP="00E26697">
      <w:pPr>
        <w:ind w:right="54"/>
        <w:jc w:val="both"/>
        <w:rPr>
          <w:sz w:val="21"/>
          <w:szCs w:val="21"/>
        </w:rPr>
      </w:pPr>
      <w:r w:rsidRPr="003446C9">
        <w:rPr>
          <w:sz w:val="21"/>
          <w:szCs w:val="21"/>
        </w:rPr>
        <w:t>wpisanym do Krajowego Rejestru Sądowego prowadzonego przez Sąd ………………………………………………………….. pod numerem KRS .................................................. , kapitał zakładowy: ..................................................  zł</w:t>
      </w:r>
    </w:p>
    <w:p w14:paraId="661877A9" w14:textId="77777777" w:rsidR="00E26697" w:rsidRPr="003446C9" w:rsidRDefault="00E26697" w:rsidP="00E26697">
      <w:pPr>
        <w:ind w:right="54"/>
        <w:jc w:val="both"/>
        <w:rPr>
          <w:sz w:val="21"/>
          <w:szCs w:val="21"/>
        </w:rPr>
      </w:pPr>
      <w:r w:rsidRPr="003446C9">
        <w:rPr>
          <w:sz w:val="21"/>
          <w:szCs w:val="21"/>
        </w:rPr>
        <w:t xml:space="preserve">NIP .................................................. ; REGON .................................................. ; </w:t>
      </w:r>
    </w:p>
    <w:p w14:paraId="53B36A41" w14:textId="77777777" w:rsidR="00E26697" w:rsidRPr="003446C9" w:rsidRDefault="00E26697" w:rsidP="00E26697">
      <w:pPr>
        <w:ind w:right="54"/>
        <w:jc w:val="both"/>
        <w:rPr>
          <w:sz w:val="21"/>
          <w:szCs w:val="21"/>
        </w:rPr>
      </w:pPr>
      <w:r w:rsidRPr="003446C9">
        <w:rPr>
          <w:sz w:val="21"/>
          <w:szCs w:val="21"/>
        </w:rPr>
        <w:t>reprezentowanym przez:</w:t>
      </w:r>
    </w:p>
    <w:p w14:paraId="250033FB" w14:textId="77777777" w:rsidR="00E26697" w:rsidRPr="003446C9" w:rsidRDefault="00E26697" w:rsidP="00E26697">
      <w:pPr>
        <w:ind w:right="54"/>
        <w:jc w:val="both"/>
        <w:rPr>
          <w:sz w:val="21"/>
          <w:szCs w:val="21"/>
        </w:rPr>
      </w:pPr>
      <w:r w:rsidRPr="003446C9">
        <w:rPr>
          <w:sz w:val="21"/>
          <w:szCs w:val="21"/>
        </w:rPr>
        <w:t>1. …………………………..</w:t>
      </w:r>
    </w:p>
    <w:p w14:paraId="13D6DB09" w14:textId="77777777" w:rsidR="00D25B07" w:rsidRPr="003446C9" w:rsidRDefault="00683969" w:rsidP="00683969">
      <w:pPr>
        <w:ind w:right="54"/>
        <w:jc w:val="both"/>
        <w:rPr>
          <w:sz w:val="21"/>
          <w:szCs w:val="21"/>
        </w:rPr>
      </w:pPr>
      <w:r w:rsidRPr="003446C9">
        <w:rPr>
          <w:sz w:val="21"/>
          <w:szCs w:val="21"/>
        </w:rPr>
        <w:t>2. …………………………..</w:t>
      </w:r>
    </w:p>
    <w:p w14:paraId="349D9A3F" w14:textId="77777777" w:rsidR="00683969" w:rsidRPr="003446C9" w:rsidRDefault="00683969" w:rsidP="00683969">
      <w:pPr>
        <w:ind w:right="54"/>
        <w:jc w:val="both"/>
        <w:rPr>
          <w:sz w:val="21"/>
          <w:szCs w:val="21"/>
        </w:rPr>
      </w:pPr>
    </w:p>
    <w:p w14:paraId="1D3342A6" w14:textId="77777777" w:rsidR="00D25B07" w:rsidRPr="003446C9" w:rsidRDefault="00D25B07" w:rsidP="00D25B07">
      <w:pPr>
        <w:jc w:val="both"/>
        <w:rPr>
          <w:rFonts w:eastAsia="Times New Roman" w:cs="Times New Roman"/>
          <w:sz w:val="21"/>
          <w:szCs w:val="21"/>
        </w:rPr>
      </w:pPr>
      <w:r w:rsidRPr="003446C9">
        <w:rPr>
          <w:rFonts w:eastAsia="Times New Roman" w:cs="Times New Roman"/>
          <w:sz w:val="21"/>
          <w:szCs w:val="21"/>
        </w:rPr>
        <w:t>Umowa stanowi co następuje:</w:t>
      </w:r>
    </w:p>
    <w:p w14:paraId="52909306" w14:textId="77777777" w:rsidR="00D25B07" w:rsidRPr="003446C9" w:rsidRDefault="00D25B07" w:rsidP="00D25B07">
      <w:pPr>
        <w:jc w:val="both"/>
        <w:rPr>
          <w:rFonts w:cs="Times New Roman"/>
          <w:sz w:val="21"/>
          <w:szCs w:val="21"/>
        </w:rPr>
      </w:pPr>
    </w:p>
    <w:p w14:paraId="0F653A47" w14:textId="77777777" w:rsidR="007211B1" w:rsidRPr="003446C9" w:rsidRDefault="007211B1" w:rsidP="007211B1">
      <w:pPr>
        <w:ind w:left="360"/>
        <w:jc w:val="center"/>
        <w:rPr>
          <w:rFonts w:eastAsia="Times New Roman" w:cs="Times New Roman"/>
          <w:b/>
          <w:sz w:val="21"/>
          <w:szCs w:val="21"/>
        </w:rPr>
      </w:pPr>
      <w:r w:rsidRPr="003446C9">
        <w:rPr>
          <w:rFonts w:eastAsia="Times New Roman" w:cs="Times New Roman"/>
          <w:b/>
          <w:sz w:val="21"/>
          <w:szCs w:val="21"/>
        </w:rPr>
        <w:t>§ 1</w:t>
      </w:r>
    </w:p>
    <w:p w14:paraId="39797B41" w14:textId="77777777" w:rsidR="00F26597" w:rsidRPr="003446C9" w:rsidRDefault="00F26597" w:rsidP="007211B1">
      <w:pPr>
        <w:ind w:right="-3"/>
        <w:jc w:val="both"/>
        <w:rPr>
          <w:rFonts w:eastAsia="Times New Roman" w:cs="Times New Roman"/>
          <w:sz w:val="21"/>
          <w:szCs w:val="21"/>
          <w:lang w:eastAsia="ar-SA"/>
        </w:rPr>
      </w:pPr>
    </w:p>
    <w:p w14:paraId="047A2EB4" w14:textId="4C732B06" w:rsidR="00AE6BAC" w:rsidRPr="00F509AB" w:rsidRDefault="00AE6BAC" w:rsidP="00F509AB">
      <w:pPr>
        <w:suppressAutoHyphens/>
        <w:jc w:val="both"/>
        <w:rPr>
          <w:rFonts w:cs="Times New Roman"/>
          <w:b/>
          <w:color w:val="FF0000"/>
          <w:sz w:val="21"/>
          <w:szCs w:val="21"/>
        </w:rPr>
      </w:pPr>
      <w:r w:rsidRPr="00F509AB">
        <w:rPr>
          <w:rFonts w:ascii="Calibri Light" w:eastAsia="Times New Roman" w:hAnsi="Calibri Light" w:cs="Calibri"/>
          <w:b/>
          <w:sz w:val="21"/>
          <w:szCs w:val="21"/>
          <w:lang w:eastAsia="ar-SA"/>
        </w:rPr>
        <w:t>1</w:t>
      </w:r>
      <w:r w:rsidRPr="00F509AB">
        <w:rPr>
          <w:rFonts w:cs="Times New Roman"/>
          <w:b/>
          <w:sz w:val="21"/>
          <w:szCs w:val="21"/>
        </w:rPr>
        <w:t xml:space="preserve">.Przedmiotem umowy </w:t>
      </w:r>
      <w:r w:rsidR="00531CA2">
        <w:rPr>
          <w:rFonts w:cs="Times New Roman"/>
          <w:b/>
          <w:sz w:val="21"/>
          <w:szCs w:val="21"/>
        </w:rPr>
        <w:t xml:space="preserve">jest : </w:t>
      </w:r>
      <w:r w:rsidR="00531CA2" w:rsidRPr="00531CA2">
        <w:rPr>
          <w:rFonts w:cs="Times New Roman"/>
          <w:b/>
          <w:sz w:val="21"/>
          <w:szCs w:val="21"/>
        </w:rPr>
        <w:t xml:space="preserve">Dostawa odczynników i materiałów zużywalnych na potrzeby Zakładu Patomorfologii, Medycznego Laboratorium Genetycznego - CKD i Laboratorium </w:t>
      </w:r>
      <w:proofErr w:type="spellStart"/>
      <w:r w:rsidR="00531CA2" w:rsidRPr="00531CA2">
        <w:rPr>
          <w:rFonts w:cs="Times New Roman"/>
          <w:b/>
          <w:sz w:val="21"/>
          <w:szCs w:val="21"/>
        </w:rPr>
        <w:t>OncoLab</w:t>
      </w:r>
      <w:proofErr w:type="spellEnd"/>
      <w:r w:rsidR="00531CA2" w:rsidRPr="00531CA2">
        <w:rPr>
          <w:rFonts w:cs="Times New Roman"/>
          <w:b/>
          <w:sz w:val="21"/>
          <w:szCs w:val="21"/>
        </w:rPr>
        <w:t xml:space="preserve"> CSK UM w Łodzi</w:t>
      </w:r>
      <w:r w:rsidR="00531CA2">
        <w:rPr>
          <w:rFonts w:cs="Times New Roman"/>
          <w:b/>
          <w:sz w:val="21"/>
          <w:szCs w:val="21"/>
        </w:rPr>
        <w:t xml:space="preserve"> </w:t>
      </w:r>
      <w:r w:rsidR="008017FA" w:rsidRPr="00F509AB">
        <w:rPr>
          <w:rFonts w:cs="Times New Roman"/>
          <w:b/>
          <w:sz w:val="21"/>
          <w:szCs w:val="21"/>
        </w:rPr>
        <w:t>- Pakiet nr …</w:t>
      </w:r>
      <w:r w:rsidR="007D3E18" w:rsidRPr="00F509AB">
        <w:rPr>
          <w:rFonts w:cs="Times New Roman"/>
          <w:b/>
          <w:sz w:val="21"/>
          <w:szCs w:val="21"/>
        </w:rPr>
        <w:t>…</w:t>
      </w:r>
      <w:r w:rsidR="008017FA" w:rsidRPr="00F509AB">
        <w:rPr>
          <w:rFonts w:cs="Times New Roman"/>
          <w:b/>
          <w:sz w:val="21"/>
          <w:szCs w:val="21"/>
        </w:rPr>
        <w:t>..</w:t>
      </w:r>
    </w:p>
    <w:p w14:paraId="5E5E6ACF" w14:textId="24032E70" w:rsidR="00681829" w:rsidRPr="00EE5751" w:rsidRDefault="00681829" w:rsidP="00681829">
      <w:pPr>
        <w:ind w:right="-285"/>
        <w:jc w:val="both"/>
        <w:rPr>
          <w:rFonts w:cs="Times New Roman"/>
          <w:sz w:val="21"/>
          <w:szCs w:val="21"/>
        </w:rPr>
      </w:pPr>
      <w:r w:rsidRPr="003446C9">
        <w:rPr>
          <w:rFonts w:cs="Times New Roman"/>
          <w:sz w:val="21"/>
          <w:szCs w:val="21"/>
        </w:rPr>
        <w:t>2.Wykonawca zobowiązuje się do wykonania umowy zgodnie z zamówieniem wyszczególnionym w Form</w:t>
      </w:r>
      <w:r w:rsidR="003612B8">
        <w:rPr>
          <w:rFonts w:cs="Times New Roman"/>
          <w:sz w:val="21"/>
          <w:szCs w:val="21"/>
        </w:rPr>
        <w:t>ularzu asortymentowo – cenowym</w:t>
      </w:r>
      <w:r w:rsidR="00F509AB">
        <w:rPr>
          <w:rFonts w:cs="Times New Roman"/>
          <w:sz w:val="21"/>
          <w:szCs w:val="21"/>
        </w:rPr>
        <w:t xml:space="preserve"> </w:t>
      </w:r>
      <w:r w:rsidR="00773A61">
        <w:rPr>
          <w:rFonts w:cs="Times New Roman"/>
          <w:sz w:val="21"/>
          <w:szCs w:val="21"/>
        </w:rPr>
        <w:t xml:space="preserve"> </w:t>
      </w:r>
      <w:r w:rsidRPr="00EE5751">
        <w:rPr>
          <w:rFonts w:cs="Times New Roman"/>
          <w:sz w:val="21"/>
          <w:szCs w:val="21"/>
        </w:rPr>
        <w:t xml:space="preserve">oraz zgodnie ze złożoną ofertą – dostawy sukcesywne, wg zapotrzebowania Zamawiającego.  </w:t>
      </w:r>
    </w:p>
    <w:p w14:paraId="6734629C" w14:textId="77777777" w:rsidR="00681829" w:rsidRPr="003446C9" w:rsidRDefault="00681829" w:rsidP="00681829">
      <w:pPr>
        <w:ind w:right="-285"/>
        <w:jc w:val="both"/>
        <w:rPr>
          <w:rFonts w:cs="Times New Roman"/>
          <w:sz w:val="21"/>
          <w:szCs w:val="21"/>
        </w:rPr>
      </w:pPr>
      <w:r w:rsidRPr="003446C9">
        <w:rPr>
          <w:rFonts w:cs="Times New Roman"/>
          <w:sz w:val="21"/>
          <w:szCs w:val="21"/>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5FB7EB96" w14:textId="77777777" w:rsidR="00681829" w:rsidRPr="003446C9" w:rsidRDefault="00681829" w:rsidP="00681829">
      <w:pPr>
        <w:ind w:right="-285"/>
        <w:jc w:val="both"/>
        <w:rPr>
          <w:rFonts w:cs="Times New Roman"/>
          <w:sz w:val="21"/>
          <w:szCs w:val="21"/>
        </w:rPr>
      </w:pPr>
      <w:r w:rsidRPr="003446C9">
        <w:rPr>
          <w:rFonts w:cs="Times New Roman"/>
          <w:sz w:val="21"/>
          <w:szCs w:val="21"/>
        </w:rPr>
        <w:t>4.Wykonawca ponosi odpowiedzialność za zgodność zamówionego towaru (jakość, tożsamość).</w:t>
      </w:r>
    </w:p>
    <w:p w14:paraId="2DD5CF6E" w14:textId="77777777" w:rsidR="00681829" w:rsidRPr="003446C9" w:rsidRDefault="00681829" w:rsidP="00FC4073">
      <w:pPr>
        <w:ind w:right="-285"/>
        <w:jc w:val="both"/>
        <w:rPr>
          <w:rFonts w:cs="Times New Roman"/>
          <w:sz w:val="21"/>
          <w:szCs w:val="21"/>
        </w:rPr>
      </w:pPr>
      <w:r w:rsidRPr="003446C9">
        <w:rPr>
          <w:rFonts w:cs="Times New Roman"/>
          <w:sz w:val="21"/>
          <w:szCs w:val="21"/>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w:t>
      </w:r>
      <w:r w:rsidR="00FC4073" w:rsidRPr="003446C9">
        <w:rPr>
          <w:rFonts w:cs="Times New Roman"/>
          <w:sz w:val="21"/>
          <w:szCs w:val="21"/>
        </w:rPr>
        <w:t xml:space="preserve"> obowiązywania umowy).</w:t>
      </w:r>
    </w:p>
    <w:p w14:paraId="7E83850D" w14:textId="77777777" w:rsidR="00681829" w:rsidRPr="003446C9" w:rsidRDefault="00681829" w:rsidP="00681829">
      <w:pPr>
        <w:ind w:left="360"/>
        <w:jc w:val="center"/>
        <w:rPr>
          <w:rFonts w:cs="Times New Roman"/>
          <w:b/>
          <w:bCs/>
          <w:sz w:val="21"/>
          <w:szCs w:val="21"/>
        </w:rPr>
      </w:pPr>
      <w:r w:rsidRPr="003446C9">
        <w:rPr>
          <w:rFonts w:cs="Times New Roman"/>
          <w:b/>
          <w:bCs/>
          <w:sz w:val="21"/>
          <w:szCs w:val="21"/>
        </w:rPr>
        <w:t>§ 2.</w:t>
      </w:r>
    </w:p>
    <w:p w14:paraId="1694389D" w14:textId="2C97F56B" w:rsidR="00681829" w:rsidRPr="00B17CC3" w:rsidRDefault="00681829" w:rsidP="006B04A3">
      <w:pPr>
        <w:jc w:val="both"/>
        <w:rPr>
          <w:sz w:val="21"/>
          <w:szCs w:val="21"/>
        </w:rPr>
      </w:pPr>
      <w:r w:rsidRPr="00B17CC3">
        <w:rPr>
          <w:sz w:val="21"/>
          <w:szCs w:val="21"/>
        </w:rPr>
        <w:t>Niniejsza umowa została zawarta na okres</w:t>
      </w:r>
      <w:r w:rsidR="006B04A3" w:rsidRPr="00B17CC3">
        <w:rPr>
          <w:sz w:val="21"/>
          <w:szCs w:val="21"/>
        </w:rPr>
        <w:t>:………….</w:t>
      </w:r>
      <w:r w:rsidRPr="00B17CC3">
        <w:rPr>
          <w:bCs/>
          <w:sz w:val="21"/>
          <w:szCs w:val="21"/>
        </w:rPr>
        <w:t xml:space="preserve"> miesięcy</w:t>
      </w:r>
      <w:r w:rsidRPr="00B17CC3">
        <w:rPr>
          <w:sz w:val="21"/>
          <w:szCs w:val="21"/>
        </w:rPr>
        <w:t xml:space="preserve"> </w:t>
      </w:r>
      <w:r w:rsidRPr="00B17CC3">
        <w:rPr>
          <w:bCs/>
          <w:sz w:val="21"/>
          <w:szCs w:val="21"/>
        </w:rPr>
        <w:t>od dnia jej zawarcia tj. od…</w:t>
      </w:r>
      <w:r w:rsidR="006B04A3" w:rsidRPr="00B17CC3">
        <w:rPr>
          <w:bCs/>
          <w:sz w:val="21"/>
          <w:szCs w:val="21"/>
        </w:rPr>
        <w:t>…</w:t>
      </w:r>
      <w:r w:rsidRPr="00B17CC3">
        <w:rPr>
          <w:bCs/>
          <w:sz w:val="21"/>
          <w:szCs w:val="21"/>
        </w:rPr>
        <w:t>……do…</w:t>
      </w:r>
      <w:r w:rsidR="006B04A3" w:rsidRPr="00B17CC3">
        <w:rPr>
          <w:bCs/>
          <w:sz w:val="21"/>
          <w:szCs w:val="21"/>
        </w:rPr>
        <w:t>….</w:t>
      </w:r>
      <w:r w:rsidRPr="00B17CC3">
        <w:rPr>
          <w:bCs/>
          <w:sz w:val="21"/>
          <w:szCs w:val="21"/>
        </w:rPr>
        <w:t>…………</w:t>
      </w:r>
    </w:p>
    <w:p w14:paraId="4F4CA04C" w14:textId="77777777" w:rsidR="008017FA" w:rsidRDefault="008017FA" w:rsidP="00FC4073">
      <w:pPr>
        <w:jc w:val="both"/>
        <w:rPr>
          <w:rFonts w:cs="Times New Roman"/>
          <w:bCs/>
          <w:sz w:val="21"/>
          <w:szCs w:val="21"/>
        </w:rPr>
      </w:pPr>
    </w:p>
    <w:p w14:paraId="49AE6577" w14:textId="77777777" w:rsidR="00681829" w:rsidRPr="003446C9" w:rsidRDefault="00681829" w:rsidP="00681829">
      <w:pPr>
        <w:ind w:left="4754"/>
        <w:jc w:val="both"/>
        <w:rPr>
          <w:rFonts w:cs="Times New Roman"/>
          <w:b/>
          <w:bCs/>
          <w:sz w:val="21"/>
          <w:szCs w:val="21"/>
        </w:rPr>
      </w:pPr>
      <w:r w:rsidRPr="003446C9">
        <w:rPr>
          <w:rFonts w:cs="Times New Roman"/>
          <w:b/>
          <w:bCs/>
          <w:sz w:val="21"/>
          <w:szCs w:val="21"/>
        </w:rPr>
        <w:t>§ 3.</w:t>
      </w:r>
    </w:p>
    <w:p w14:paraId="4277689D" w14:textId="67C8F7C6" w:rsidR="00681829" w:rsidRPr="00E615DD" w:rsidRDefault="00681829" w:rsidP="00A1597D">
      <w:pPr>
        <w:numPr>
          <w:ilvl w:val="0"/>
          <w:numId w:val="31"/>
        </w:numPr>
        <w:jc w:val="both"/>
        <w:rPr>
          <w:rFonts w:cs="Times New Roman"/>
          <w:sz w:val="21"/>
          <w:szCs w:val="21"/>
        </w:rPr>
      </w:pPr>
      <w:r w:rsidRPr="00E615DD">
        <w:rPr>
          <w:rFonts w:cs="Times New Roman"/>
          <w:sz w:val="21"/>
          <w:szCs w:val="21"/>
        </w:rPr>
        <w:t xml:space="preserve">Wykonawca zobowiązany jest dostarczać </w:t>
      </w:r>
      <w:r w:rsidR="00E615DD" w:rsidRPr="00E615DD">
        <w:rPr>
          <w:rFonts w:cs="Times New Roman"/>
          <w:sz w:val="21"/>
          <w:szCs w:val="21"/>
        </w:rPr>
        <w:t xml:space="preserve">sukcesywnie </w:t>
      </w:r>
      <w:r w:rsidRPr="00E615DD">
        <w:rPr>
          <w:rFonts w:cs="Times New Roman"/>
          <w:sz w:val="21"/>
          <w:szCs w:val="21"/>
        </w:rPr>
        <w:t>przedmiot umowy</w:t>
      </w:r>
      <w:r w:rsidR="00E615DD" w:rsidRPr="00E615DD">
        <w:rPr>
          <w:rFonts w:cs="Times New Roman"/>
          <w:sz w:val="21"/>
          <w:szCs w:val="21"/>
        </w:rPr>
        <w:t xml:space="preserve"> do siedziby</w:t>
      </w:r>
      <w:r w:rsidR="00FC4073" w:rsidRPr="00E615DD">
        <w:rPr>
          <w:rFonts w:cs="Times New Roman"/>
          <w:sz w:val="21"/>
          <w:szCs w:val="21"/>
        </w:rPr>
        <w:t xml:space="preserve"> </w:t>
      </w:r>
      <w:r w:rsidR="00794CF2" w:rsidRPr="00E615DD">
        <w:rPr>
          <w:rFonts w:cs="Times New Roman"/>
          <w:sz w:val="21"/>
          <w:szCs w:val="21"/>
        </w:rPr>
        <w:t>Zamawiającego</w:t>
      </w:r>
      <w:r w:rsidR="00FC4073" w:rsidRPr="00E615DD">
        <w:rPr>
          <w:rFonts w:cs="Times New Roman"/>
          <w:sz w:val="21"/>
          <w:szCs w:val="21"/>
        </w:rPr>
        <w:t xml:space="preserve"> </w:t>
      </w:r>
      <w:r w:rsidR="00170C60" w:rsidRPr="00E615DD">
        <w:rPr>
          <w:rFonts w:cs="Times New Roman"/>
          <w:sz w:val="21"/>
          <w:szCs w:val="21"/>
        </w:rPr>
        <w:t>, zlokalizowan</w:t>
      </w:r>
      <w:r w:rsidR="00E615DD" w:rsidRPr="00E615DD">
        <w:rPr>
          <w:rFonts w:cs="Times New Roman"/>
          <w:sz w:val="21"/>
          <w:szCs w:val="21"/>
        </w:rPr>
        <w:t>ej</w:t>
      </w:r>
      <w:r w:rsidR="00170C60" w:rsidRPr="00E615DD">
        <w:rPr>
          <w:rFonts w:cs="Times New Roman"/>
          <w:sz w:val="21"/>
          <w:szCs w:val="21"/>
        </w:rPr>
        <w:t xml:space="preserve"> </w:t>
      </w:r>
      <w:r w:rsidR="00FC4073" w:rsidRPr="00E615DD">
        <w:rPr>
          <w:rFonts w:cs="Times New Roman"/>
          <w:sz w:val="21"/>
          <w:szCs w:val="21"/>
        </w:rPr>
        <w:t>w Łodzi</w:t>
      </w:r>
      <w:r w:rsidR="00E615DD" w:rsidRPr="00E615DD">
        <w:rPr>
          <w:rFonts w:cs="Times New Roman"/>
          <w:sz w:val="21"/>
          <w:szCs w:val="21"/>
        </w:rPr>
        <w:t xml:space="preserve">, wg wskazań Zamawiającego , w szczególności </w:t>
      </w:r>
      <w:r w:rsidR="00FC4073" w:rsidRPr="00E615DD">
        <w:rPr>
          <w:rFonts w:cs="Times New Roman"/>
          <w:sz w:val="21"/>
          <w:szCs w:val="21"/>
        </w:rPr>
        <w:t>przy ul. Pomorskiej 251</w:t>
      </w:r>
      <w:r w:rsidR="00E615DD" w:rsidRPr="00E615DD">
        <w:rPr>
          <w:rFonts w:cs="Times New Roman"/>
          <w:sz w:val="21"/>
          <w:szCs w:val="21"/>
        </w:rPr>
        <w:t xml:space="preserve"> - </w:t>
      </w:r>
      <w:r w:rsidR="00C96A45" w:rsidRPr="00E615DD">
        <w:rPr>
          <w:rFonts w:cs="Times New Roman"/>
          <w:sz w:val="21"/>
          <w:szCs w:val="21"/>
        </w:rPr>
        <w:t>budynek A</w:t>
      </w:r>
      <w:r w:rsidR="00E615DD" w:rsidRPr="00E615DD">
        <w:rPr>
          <w:rFonts w:cs="Times New Roman"/>
          <w:sz w:val="21"/>
          <w:szCs w:val="21"/>
        </w:rPr>
        <w:t>1</w:t>
      </w:r>
      <w:r w:rsidR="00C96A45" w:rsidRPr="00E615DD">
        <w:rPr>
          <w:rFonts w:cs="Times New Roman"/>
          <w:sz w:val="21"/>
          <w:szCs w:val="21"/>
        </w:rPr>
        <w:t>,</w:t>
      </w:r>
      <w:r w:rsidR="00E615DD" w:rsidRPr="00E615DD">
        <w:rPr>
          <w:rFonts w:cs="Times New Roman"/>
          <w:sz w:val="21"/>
          <w:szCs w:val="21"/>
        </w:rPr>
        <w:t xml:space="preserve"> budynek A4, ul. Czechosłowacka - budynek A5 lub do innej lokalizacji na terenie Łodzi – wskazanej w zamówieniu.</w:t>
      </w:r>
    </w:p>
    <w:p w14:paraId="79F51577" w14:textId="77777777" w:rsidR="00681829" w:rsidRPr="003446C9" w:rsidRDefault="00681829" w:rsidP="00614A2C">
      <w:pPr>
        <w:numPr>
          <w:ilvl w:val="0"/>
          <w:numId w:val="31"/>
        </w:numPr>
        <w:tabs>
          <w:tab w:val="num" w:pos="360"/>
        </w:tabs>
        <w:jc w:val="both"/>
        <w:rPr>
          <w:rFonts w:cs="Times New Roman"/>
          <w:sz w:val="21"/>
          <w:szCs w:val="21"/>
        </w:rPr>
      </w:pPr>
      <w:r w:rsidRPr="00E615DD">
        <w:rPr>
          <w:rFonts w:cs="Times New Roman"/>
          <w:sz w:val="21"/>
          <w:szCs w:val="21"/>
        </w:rPr>
        <w:t>Przedmiot umowy będzie</w:t>
      </w:r>
      <w:r w:rsidRPr="003446C9">
        <w:rPr>
          <w:rFonts w:cs="Times New Roman"/>
          <w:sz w:val="21"/>
          <w:szCs w:val="21"/>
        </w:rPr>
        <w:t xml:space="preserve"> dostarczany przez Wykonawcę transportem Wykonawcy lub za pośrednictwem firmy kurierskiej, odpowiadającym rygorom sanitarnym i zapewniającym wymaganą jakość przewożonego towaru -  zgodnie z obowiązującymi w tym zakresie przepisami.</w:t>
      </w:r>
    </w:p>
    <w:p w14:paraId="4A456C8B" w14:textId="77777777" w:rsidR="00681829" w:rsidRPr="000E00F6" w:rsidRDefault="00681829" w:rsidP="00614A2C">
      <w:pPr>
        <w:numPr>
          <w:ilvl w:val="0"/>
          <w:numId w:val="31"/>
        </w:numPr>
        <w:tabs>
          <w:tab w:val="num" w:pos="360"/>
        </w:tabs>
        <w:jc w:val="both"/>
        <w:rPr>
          <w:rFonts w:cs="Times New Roman"/>
          <w:sz w:val="21"/>
          <w:szCs w:val="21"/>
        </w:rPr>
      </w:pPr>
      <w:r w:rsidRPr="000E00F6">
        <w:rPr>
          <w:rFonts w:cs="Times New Roman"/>
          <w:sz w:val="21"/>
          <w:szCs w:val="21"/>
        </w:rPr>
        <w:lastRenderedPageBreak/>
        <w:t>Transport i rozładowanie towaru do magazynu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14:paraId="6461E324" w14:textId="77777777" w:rsidR="00681829" w:rsidRPr="000E00F6" w:rsidRDefault="00681829" w:rsidP="00614A2C">
      <w:pPr>
        <w:numPr>
          <w:ilvl w:val="0"/>
          <w:numId w:val="31"/>
        </w:numPr>
        <w:tabs>
          <w:tab w:val="num" w:pos="360"/>
        </w:tabs>
        <w:jc w:val="both"/>
        <w:rPr>
          <w:rFonts w:cs="Times New Roman"/>
          <w:sz w:val="21"/>
          <w:szCs w:val="21"/>
        </w:rPr>
      </w:pPr>
      <w:r w:rsidRPr="000E00F6">
        <w:rPr>
          <w:rFonts w:cs="Times New Roman"/>
          <w:sz w:val="21"/>
          <w:szCs w:val="21"/>
        </w:rPr>
        <w:t>Dostarczenie towaru następować będzie partiami stosownie do potrzeb Zamawiającego w okresie obowiązywania umowy.</w:t>
      </w:r>
    </w:p>
    <w:p w14:paraId="1A53C355" w14:textId="77777777" w:rsidR="00681829" w:rsidRPr="000E00F6" w:rsidRDefault="00681829" w:rsidP="00614A2C">
      <w:pPr>
        <w:numPr>
          <w:ilvl w:val="0"/>
          <w:numId w:val="31"/>
        </w:numPr>
        <w:tabs>
          <w:tab w:val="num" w:pos="360"/>
        </w:tabs>
        <w:jc w:val="both"/>
        <w:rPr>
          <w:rFonts w:cs="Times New Roman"/>
          <w:sz w:val="21"/>
          <w:szCs w:val="21"/>
        </w:rPr>
      </w:pPr>
      <w:r w:rsidRPr="000E00F6">
        <w:rPr>
          <w:rFonts w:cs="Times New Roman"/>
          <w:sz w:val="21"/>
          <w:szCs w:val="21"/>
        </w:rPr>
        <w:t>Wielkość i termin dostarczenia każdej partii towaru wynikać będzie z zamówień składanych tel</w:t>
      </w:r>
      <w:r w:rsidR="00BA6FE6" w:rsidRPr="000E00F6">
        <w:rPr>
          <w:rFonts w:cs="Times New Roman"/>
          <w:sz w:val="21"/>
          <w:szCs w:val="21"/>
        </w:rPr>
        <w:t>efonicznie</w:t>
      </w:r>
      <w:r w:rsidRPr="000E00F6">
        <w:rPr>
          <w:rFonts w:cs="Times New Roman"/>
          <w:sz w:val="21"/>
          <w:szCs w:val="21"/>
        </w:rPr>
        <w:t xml:space="preserve"> lub</w:t>
      </w:r>
      <w:r w:rsidR="00C96A45" w:rsidRPr="000E00F6">
        <w:rPr>
          <w:rFonts w:cs="Times New Roman"/>
          <w:sz w:val="21"/>
          <w:szCs w:val="21"/>
        </w:rPr>
        <w:t xml:space="preserve"> drogą e-mail.</w:t>
      </w:r>
    </w:p>
    <w:p w14:paraId="1A7952E5" w14:textId="77777777" w:rsidR="00683D77" w:rsidRPr="000E00F6" w:rsidRDefault="00681829" w:rsidP="00614A2C">
      <w:pPr>
        <w:numPr>
          <w:ilvl w:val="0"/>
          <w:numId w:val="31"/>
        </w:numPr>
        <w:tabs>
          <w:tab w:val="num" w:pos="360"/>
        </w:tabs>
        <w:jc w:val="both"/>
        <w:rPr>
          <w:rFonts w:cs="Times New Roman"/>
          <w:sz w:val="21"/>
          <w:szCs w:val="21"/>
        </w:rPr>
      </w:pPr>
      <w:r w:rsidRPr="000E00F6">
        <w:rPr>
          <w:rFonts w:cs="Times New Roman"/>
          <w:sz w:val="21"/>
          <w:szCs w:val="21"/>
        </w:rPr>
        <w:t xml:space="preserve">Wykonawca zobowiązuje się do </w:t>
      </w:r>
      <w:r w:rsidRPr="000E00F6">
        <w:rPr>
          <w:rFonts w:cs="Times New Roman"/>
          <w:b/>
          <w:sz w:val="21"/>
          <w:szCs w:val="21"/>
        </w:rPr>
        <w:t>dostawy zamówień cząstkowych</w:t>
      </w:r>
      <w:r w:rsidRPr="000E00F6">
        <w:rPr>
          <w:rFonts w:cs="Times New Roman"/>
          <w:sz w:val="21"/>
          <w:szCs w:val="21"/>
        </w:rPr>
        <w:t xml:space="preserve"> w następującym czasie</w:t>
      </w:r>
      <w:r w:rsidR="00683D77" w:rsidRPr="000E00F6">
        <w:rPr>
          <w:rFonts w:cs="Times New Roman"/>
          <w:sz w:val="21"/>
          <w:szCs w:val="21"/>
        </w:rPr>
        <w:t>:</w:t>
      </w:r>
    </w:p>
    <w:p w14:paraId="3B6DEBD1" w14:textId="77777777" w:rsidR="00BA6FE6" w:rsidRPr="000E00F6" w:rsidRDefault="00681829" w:rsidP="00614A2C">
      <w:pPr>
        <w:pStyle w:val="Akapitzlist"/>
        <w:numPr>
          <w:ilvl w:val="1"/>
          <w:numId w:val="34"/>
        </w:numPr>
        <w:jc w:val="both"/>
        <w:rPr>
          <w:sz w:val="21"/>
          <w:szCs w:val="21"/>
        </w:rPr>
      </w:pPr>
      <w:r w:rsidRPr="000E00F6">
        <w:rPr>
          <w:sz w:val="21"/>
          <w:szCs w:val="21"/>
        </w:rPr>
        <w:t>……… dni robocze (</w:t>
      </w:r>
      <w:r w:rsidR="00683D77" w:rsidRPr="000E00F6">
        <w:rPr>
          <w:sz w:val="21"/>
          <w:szCs w:val="21"/>
        </w:rPr>
        <w:t>od 1 do max 14</w:t>
      </w:r>
      <w:r w:rsidR="00034608" w:rsidRPr="000E00F6">
        <w:rPr>
          <w:sz w:val="21"/>
          <w:szCs w:val="21"/>
        </w:rPr>
        <w:t xml:space="preserve"> dni ) (pon. – p</w:t>
      </w:r>
      <w:r w:rsidR="00C642E9" w:rsidRPr="000E00F6">
        <w:rPr>
          <w:sz w:val="21"/>
          <w:szCs w:val="21"/>
        </w:rPr>
        <w:t>t.) od złożenia zapotrzebowan</w:t>
      </w:r>
      <w:r w:rsidR="007C6BAB" w:rsidRPr="000E00F6">
        <w:rPr>
          <w:sz w:val="21"/>
          <w:szCs w:val="21"/>
        </w:rPr>
        <w:t>ia - dotyczy Pakietu:</w:t>
      </w:r>
    </w:p>
    <w:p w14:paraId="02FC757D" w14:textId="733BD87B" w:rsidR="00681829" w:rsidRPr="000E00F6" w:rsidRDefault="007C6BAB" w:rsidP="00BA6FE6">
      <w:pPr>
        <w:pStyle w:val="Akapitzlist"/>
        <w:ind w:left="927"/>
        <w:jc w:val="both"/>
        <w:rPr>
          <w:sz w:val="21"/>
          <w:szCs w:val="21"/>
        </w:rPr>
      </w:pPr>
      <w:r w:rsidRPr="000E00F6">
        <w:rPr>
          <w:sz w:val="21"/>
          <w:szCs w:val="21"/>
        </w:rPr>
        <w:t xml:space="preserve"> </w:t>
      </w:r>
      <w:r w:rsidR="00BA6FE6" w:rsidRPr="000E00F6">
        <w:rPr>
          <w:sz w:val="21"/>
          <w:szCs w:val="21"/>
        </w:rPr>
        <w:t xml:space="preserve">Nr </w:t>
      </w:r>
      <w:r w:rsidR="006B04A3" w:rsidRPr="000E00F6">
        <w:rPr>
          <w:sz w:val="21"/>
          <w:szCs w:val="21"/>
        </w:rPr>
        <w:t>1</w:t>
      </w:r>
      <w:r w:rsidR="000E00F6" w:rsidRPr="000E00F6">
        <w:rPr>
          <w:sz w:val="21"/>
          <w:szCs w:val="21"/>
        </w:rPr>
        <w:t xml:space="preserve"> - 7</w:t>
      </w:r>
      <w:r w:rsidR="006B04A3" w:rsidRPr="000E00F6">
        <w:rPr>
          <w:sz w:val="21"/>
          <w:szCs w:val="21"/>
        </w:rPr>
        <w:t>, 16, 18, 19, 20</w:t>
      </w:r>
    </w:p>
    <w:p w14:paraId="2A33F79B" w14:textId="11D0A80F" w:rsidR="00BA6FE6" w:rsidRPr="000E00F6" w:rsidRDefault="007C6BAB" w:rsidP="00614A2C">
      <w:pPr>
        <w:pStyle w:val="Akapitzlist"/>
        <w:numPr>
          <w:ilvl w:val="1"/>
          <w:numId w:val="34"/>
        </w:numPr>
        <w:jc w:val="both"/>
        <w:rPr>
          <w:sz w:val="21"/>
          <w:szCs w:val="21"/>
        </w:rPr>
      </w:pPr>
      <w:r w:rsidRPr="000E00F6">
        <w:rPr>
          <w:sz w:val="21"/>
          <w:szCs w:val="21"/>
        </w:rPr>
        <w:t xml:space="preserve">……… dni robocze (od 1 do max </w:t>
      </w:r>
      <w:r w:rsidR="007D4639" w:rsidRPr="000E00F6">
        <w:rPr>
          <w:sz w:val="21"/>
          <w:szCs w:val="21"/>
        </w:rPr>
        <w:t>2</w:t>
      </w:r>
      <w:r w:rsidR="006B04A3" w:rsidRPr="000E00F6">
        <w:rPr>
          <w:sz w:val="21"/>
          <w:szCs w:val="21"/>
        </w:rPr>
        <w:t>1</w:t>
      </w:r>
      <w:r w:rsidR="00683D77" w:rsidRPr="000E00F6">
        <w:rPr>
          <w:sz w:val="21"/>
          <w:szCs w:val="21"/>
        </w:rPr>
        <w:t xml:space="preserve"> dni ) (pon. – pt.) od złożenia zapotrzebowania</w:t>
      </w:r>
      <w:r w:rsidRPr="000E00F6">
        <w:rPr>
          <w:sz w:val="21"/>
          <w:szCs w:val="21"/>
        </w:rPr>
        <w:t xml:space="preserve"> - dotyczy Pakietu: </w:t>
      </w:r>
    </w:p>
    <w:p w14:paraId="26AEBBD2" w14:textId="519A3A64" w:rsidR="00683D77" w:rsidRPr="000E00F6" w:rsidRDefault="00BA6FE6" w:rsidP="00BA6FE6">
      <w:pPr>
        <w:pStyle w:val="Akapitzlist"/>
        <w:ind w:left="927"/>
        <w:jc w:val="both"/>
        <w:rPr>
          <w:sz w:val="21"/>
          <w:szCs w:val="21"/>
        </w:rPr>
      </w:pPr>
      <w:bookmarkStart w:id="18" w:name="_Hlk178151522"/>
      <w:r w:rsidRPr="000E00F6">
        <w:rPr>
          <w:sz w:val="21"/>
          <w:szCs w:val="21"/>
        </w:rPr>
        <w:t>Nr</w:t>
      </w:r>
      <w:r w:rsidR="006B04A3" w:rsidRPr="000E00F6">
        <w:rPr>
          <w:sz w:val="21"/>
          <w:szCs w:val="21"/>
        </w:rPr>
        <w:t xml:space="preserve"> 8-15, 17, 21, 22</w:t>
      </w:r>
    </w:p>
    <w:bookmarkEnd w:id="18"/>
    <w:p w14:paraId="18682ED9" w14:textId="77777777" w:rsidR="00681829" w:rsidRPr="003446C9" w:rsidRDefault="00681829" w:rsidP="00614A2C">
      <w:pPr>
        <w:numPr>
          <w:ilvl w:val="0"/>
          <w:numId w:val="31"/>
        </w:numPr>
        <w:tabs>
          <w:tab w:val="num" w:pos="360"/>
        </w:tabs>
        <w:jc w:val="both"/>
        <w:rPr>
          <w:rFonts w:cs="Times New Roman"/>
          <w:sz w:val="21"/>
          <w:szCs w:val="21"/>
        </w:rPr>
      </w:pPr>
      <w:r w:rsidRPr="006B04A3">
        <w:rPr>
          <w:rFonts w:cs="Times New Roman"/>
          <w:sz w:val="21"/>
          <w:szCs w:val="21"/>
        </w:rPr>
        <w:t>Zamawiający zastrzega, iż w sytuacji nie dostarczenia produktu w terminie o którym mowa w  § 3. ust. 6. oraz</w:t>
      </w:r>
      <w:r w:rsidRPr="003446C9">
        <w:rPr>
          <w:rFonts w:cs="Times New Roman"/>
          <w:sz w:val="21"/>
          <w:szCs w:val="21"/>
        </w:rPr>
        <w:t xml:space="preserve"> bezwzględnej konieczności zastosowania, dokona zakupu u innego Sprzedawcy, a Wykonawca zostanie obarczony różnicą kwotową, w przypadku ceny wyższej.</w:t>
      </w:r>
    </w:p>
    <w:p w14:paraId="6FDA0037"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6FF30333" w14:textId="018C9AEB" w:rsidR="00D76190" w:rsidRPr="00670E19" w:rsidRDefault="00D76190" w:rsidP="00D76190">
      <w:pPr>
        <w:pStyle w:val="Tekstpodstawowy"/>
        <w:numPr>
          <w:ilvl w:val="0"/>
          <w:numId w:val="31"/>
        </w:numPr>
        <w:rPr>
          <w:rFonts w:eastAsia="Calibri"/>
          <w:sz w:val="22"/>
          <w:szCs w:val="22"/>
          <w:lang w:eastAsia="en-US"/>
        </w:rPr>
      </w:pPr>
      <w:r w:rsidRPr="00670E19">
        <w:rPr>
          <w:rFonts w:eastAsia="Calibri"/>
          <w:sz w:val="22"/>
          <w:szCs w:val="22"/>
          <w:lang w:eastAsia="en-US"/>
        </w:rPr>
        <w:t xml:space="preserve">Zamawiający zgodnie z art. 441 ust. 1 ustawy </w:t>
      </w:r>
      <w:proofErr w:type="spellStart"/>
      <w:r w:rsidRPr="00670E19">
        <w:rPr>
          <w:rFonts w:eastAsia="Calibri"/>
          <w:sz w:val="22"/>
          <w:szCs w:val="22"/>
          <w:lang w:eastAsia="en-US"/>
        </w:rPr>
        <w:t>Pzp</w:t>
      </w:r>
      <w:proofErr w:type="spellEnd"/>
      <w:r w:rsidRPr="00670E19">
        <w:rPr>
          <w:rFonts w:eastAsia="Calibri"/>
          <w:sz w:val="22"/>
          <w:szCs w:val="22"/>
          <w:lang w:eastAsia="en-US"/>
        </w:rPr>
        <w:t xml:space="preserve"> informuje, iż korzysta z prawa opcji, w związku z czym precyzuje:</w:t>
      </w:r>
    </w:p>
    <w:p w14:paraId="58CEB8CE" w14:textId="219EC5CB" w:rsidR="00D76190" w:rsidRPr="00F75C46" w:rsidRDefault="00D76190" w:rsidP="00D76190">
      <w:pPr>
        <w:pStyle w:val="Tekstpodstawowy"/>
        <w:ind w:left="141"/>
        <w:rPr>
          <w:rFonts w:eastAsia="Calibri"/>
          <w:sz w:val="22"/>
          <w:szCs w:val="22"/>
          <w:lang w:eastAsia="en-US"/>
        </w:rPr>
      </w:pPr>
      <w:r>
        <w:rPr>
          <w:rFonts w:eastAsia="Calibri"/>
          <w:sz w:val="22"/>
          <w:szCs w:val="22"/>
          <w:lang w:eastAsia="en-US"/>
        </w:rPr>
        <w:t>9.1.</w:t>
      </w:r>
      <w:r w:rsidRPr="00F75C46">
        <w:rPr>
          <w:rFonts w:eastAsia="Calibri"/>
          <w:sz w:val="22"/>
          <w:szCs w:val="22"/>
          <w:lang w:eastAsia="en-US"/>
        </w:rPr>
        <w:t xml:space="preserve">Zamawiający może z opisanego w SWZ prawa opcji skorzystać w całości lub w części, w szczególności w sytuacji zmian organizacyjnych po stronie Zamawiającego, utworzenia, przenoszenia oddziałów, klinik, itp., tj. zamówienia o dodatkowe </w:t>
      </w:r>
      <w:r w:rsidRPr="00F75C46">
        <w:rPr>
          <w:rFonts w:eastAsia="Calibri"/>
          <w:b/>
          <w:sz w:val="22"/>
          <w:szCs w:val="22"/>
          <w:lang w:eastAsia="en-US"/>
        </w:rPr>
        <w:t>80% ( dla pakietów nr 1-7)</w:t>
      </w:r>
      <w:r w:rsidRPr="00F75C46">
        <w:rPr>
          <w:rFonts w:eastAsia="Calibri"/>
          <w:sz w:val="22"/>
          <w:szCs w:val="22"/>
          <w:lang w:eastAsia="en-US"/>
        </w:rPr>
        <w:t xml:space="preserve">, </w:t>
      </w:r>
      <w:r w:rsidRPr="00F75C46">
        <w:rPr>
          <w:rFonts w:eastAsia="Calibri"/>
          <w:b/>
          <w:sz w:val="22"/>
          <w:szCs w:val="22"/>
          <w:lang w:eastAsia="en-US"/>
        </w:rPr>
        <w:t>40% ( dla pakietów nr 8-22)</w:t>
      </w:r>
      <w:r w:rsidRPr="00F75C46">
        <w:rPr>
          <w:rFonts w:eastAsia="Calibri"/>
          <w:sz w:val="22"/>
          <w:szCs w:val="22"/>
          <w:lang w:eastAsia="en-US"/>
        </w:rPr>
        <w:t xml:space="preserve"> ilości produktów  przedstawionych w SWZ, dokumentach zamówienia. W takim przypadku warunki realizacji pozostają bez zmian. </w:t>
      </w:r>
    </w:p>
    <w:p w14:paraId="0D94ABA7" w14:textId="3E9DA4B9" w:rsidR="00D76190" w:rsidRPr="00F75C46" w:rsidRDefault="00D76190" w:rsidP="00D76190">
      <w:pPr>
        <w:pStyle w:val="Tekstpodstawowy"/>
        <w:rPr>
          <w:rFonts w:eastAsia="Calibri"/>
          <w:sz w:val="22"/>
          <w:szCs w:val="22"/>
          <w:lang w:eastAsia="en-US"/>
        </w:rPr>
      </w:pPr>
      <w:r>
        <w:rPr>
          <w:rFonts w:eastAsia="Calibri"/>
          <w:sz w:val="22"/>
          <w:szCs w:val="22"/>
          <w:lang w:eastAsia="en-US"/>
        </w:rPr>
        <w:t xml:space="preserve">  9.2.</w:t>
      </w:r>
      <w:r w:rsidRPr="00F75C46">
        <w:rPr>
          <w:rFonts w:eastAsia="Calibri"/>
          <w:sz w:val="22"/>
          <w:szCs w:val="22"/>
          <w:lang w:eastAsia="en-US"/>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1B89DFF7" w14:textId="7B2850A7" w:rsidR="00D76190" w:rsidRPr="00670E19" w:rsidRDefault="00D76190" w:rsidP="00D76190">
      <w:pPr>
        <w:pStyle w:val="Tekstpodstawowy"/>
        <w:rPr>
          <w:rFonts w:eastAsia="Calibri"/>
          <w:sz w:val="22"/>
          <w:szCs w:val="22"/>
          <w:lang w:eastAsia="en-US"/>
        </w:rPr>
      </w:pPr>
      <w:r>
        <w:rPr>
          <w:rFonts w:eastAsia="Calibri"/>
          <w:sz w:val="22"/>
          <w:szCs w:val="22"/>
          <w:lang w:eastAsia="en-US"/>
        </w:rPr>
        <w:t xml:space="preserve"> 9.3.</w:t>
      </w:r>
      <w:r w:rsidRPr="00F75C46">
        <w:rPr>
          <w:rFonts w:eastAsia="Calibri"/>
          <w:sz w:val="22"/>
          <w:szCs w:val="22"/>
          <w:lang w:eastAsia="en-US"/>
        </w:rPr>
        <w:t>Zamawiający zastrzega, że ilość „80%” ( dla pakietów nr 1-7), „40% „( dla pakietów nr 8-22) przewidziana w ramach prawa opcji jest wielkością maksymalną, a ilości te mogą ulec zmniejszeniu w zależności od potrzeb Zamawiającego w trakcie trwania umowy.</w:t>
      </w:r>
    </w:p>
    <w:p w14:paraId="1361C659" w14:textId="54AB082F" w:rsidR="00D76190" w:rsidRPr="00670E19" w:rsidRDefault="00D76190" w:rsidP="00D76190">
      <w:pPr>
        <w:pStyle w:val="Tekstpodstawowy"/>
        <w:rPr>
          <w:rFonts w:eastAsia="Calibri"/>
          <w:sz w:val="22"/>
          <w:szCs w:val="22"/>
          <w:lang w:eastAsia="en-US"/>
        </w:rPr>
      </w:pPr>
      <w:r>
        <w:rPr>
          <w:rFonts w:eastAsia="Calibri"/>
          <w:sz w:val="22"/>
          <w:szCs w:val="22"/>
          <w:lang w:eastAsia="en-US"/>
        </w:rPr>
        <w:t xml:space="preserve"> 9.4.</w:t>
      </w:r>
      <w:r w:rsidRPr="00670E19">
        <w:rPr>
          <w:rFonts w:eastAsia="Calibri"/>
          <w:sz w:val="22"/>
          <w:szCs w:val="22"/>
          <w:lang w:eastAsia="en-US"/>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2902FFFA" w14:textId="4065D41B" w:rsidR="00D76190" w:rsidRPr="00670E19" w:rsidRDefault="00D76190" w:rsidP="00D76190">
      <w:pPr>
        <w:pStyle w:val="Tekstpodstawowy"/>
        <w:rPr>
          <w:rFonts w:eastAsia="Calibri"/>
          <w:sz w:val="22"/>
          <w:szCs w:val="22"/>
          <w:lang w:eastAsia="en-US"/>
        </w:rPr>
      </w:pPr>
      <w:r>
        <w:rPr>
          <w:rFonts w:eastAsia="Calibri"/>
          <w:sz w:val="22"/>
          <w:szCs w:val="22"/>
          <w:lang w:eastAsia="en-US"/>
        </w:rPr>
        <w:t xml:space="preserve"> 9.5.</w:t>
      </w:r>
      <w:r w:rsidRPr="00670E19">
        <w:rPr>
          <w:rFonts w:eastAsia="Calibri"/>
          <w:sz w:val="22"/>
          <w:szCs w:val="22"/>
          <w:lang w:eastAsia="en-US"/>
        </w:rPr>
        <w:t>Termin wykonania pojedynczego zamówienia objętego prawem opcji nie może być dłuższy niż liczba dni określona dla zamówienia podstawowego, licząc od dnia przesłania zawiadomienia do Wykonawcy;</w:t>
      </w:r>
    </w:p>
    <w:p w14:paraId="7322E3C6" w14:textId="1D86F244" w:rsidR="00D76190" w:rsidRPr="00670E19" w:rsidRDefault="00D76190" w:rsidP="00D76190">
      <w:pPr>
        <w:pStyle w:val="Tekstpodstawowy"/>
        <w:rPr>
          <w:rFonts w:eastAsia="Calibri"/>
          <w:sz w:val="22"/>
          <w:szCs w:val="22"/>
          <w:lang w:eastAsia="en-US"/>
        </w:rPr>
      </w:pPr>
      <w:r>
        <w:rPr>
          <w:rFonts w:eastAsia="Calibri"/>
          <w:sz w:val="22"/>
          <w:szCs w:val="22"/>
          <w:lang w:eastAsia="en-US"/>
        </w:rPr>
        <w:t xml:space="preserve"> 9.6.</w:t>
      </w:r>
      <w:r w:rsidRPr="00670E19">
        <w:rPr>
          <w:rFonts w:eastAsia="Calibri"/>
          <w:sz w:val="22"/>
          <w:szCs w:val="22"/>
          <w:lang w:eastAsia="en-US"/>
        </w:rPr>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1C89077C" w14:textId="5D08E81A" w:rsidR="00D76190" w:rsidRPr="009A48F3" w:rsidRDefault="00D76190" w:rsidP="00D76190">
      <w:pPr>
        <w:pStyle w:val="Tekstpodstawowy"/>
        <w:rPr>
          <w:rFonts w:eastAsia="Calibri"/>
          <w:b/>
          <w:bCs/>
          <w:sz w:val="22"/>
          <w:szCs w:val="22"/>
          <w:lang w:eastAsia="en-US"/>
        </w:rPr>
      </w:pPr>
      <w:r>
        <w:rPr>
          <w:rFonts w:eastAsia="Calibri"/>
          <w:b/>
          <w:bCs/>
          <w:sz w:val="22"/>
          <w:szCs w:val="22"/>
          <w:lang w:eastAsia="en-US"/>
        </w:rPr>
        <w:t xml:space="preserve"> 9.7.</w:t>
      </w:r>
      <w:r w:rsidRPr="009A48F3">
        <w:rPr>
          <w:rFonts w:eastAsia="Calibri"/>
          <w:b/>
          <w:bCs/>
          <w:sz w:val="22"/>
          <w:szCs w:val="22"/>
          <w:lang w:eastAsia="en-US"/>
        </w:rPr>
        <w:t xml:space="preserve">Zamawiający jest uprawniony do skorzystania z prawa opcji przez cały okres obowiązywania umowy (łącznie z ewentualnymi aneksami wydłużającymi okres obowiązywania umowy). </w:t>
      </w:r>
    </w:p>
    <w:p w14:paraId="4FF0F0E5" w14:textId="39BD1FA3" w:rsidR="00D76190" w:rsidRPr="00670E19" w:rsidRDefault="00D76190" w:rsidP="00D76190">
      <w:pPr>
        <w:pStyle w:val="Tekstpodstawowy"/>
        <w:rPr>
          <w:rFonts w:eastAsia="Calibri"/>
          <w:sz w:val="22"/>
          <w:szCs w:val="22"/>
          <w:lang w:eastAsia="en-US"/>
        </w:rPr>
      </w:pPr>
      <w:r>
        <w:rPr>
          <w:rFonts w:eastAsia="Calibri"/>
          <w:sz w:val="22"/>
          <w:szCs w:val="22"/>
          <w:lang w:eastAsia="en-US"/>
        </w:rPr>
        <w:t xml:space="preserve"> 9.8.p</w:t>
      </w:r>
      <w:r w:rsidRPr="00670E19">
        <w:rPr>
          <w:rFonts w:eastAsia="Calibri"/>
          <w:sz w:val="22"/>
          <w:szCs w:val="22"/>
          <w:lang w:eastAsia="en-US"/>
        </w:rPr>
        <w:t>owyższe nie modyfikuje ogólnego charakteru umowy.</w:t>
      </w:r>
    </w:p>
    <w:p w14:paraId="367E693A" w14:textId="77777777" w:rsidR="00681829" w:rsidRPr="00D76190" w:rsidRDefault="00681829" w:rsidP="00614A2C">
      <w:pPr>
        <w:numPr>
          <w:ilvl w:val="0"/>
          <w:numId w:val="31"/>
        </w:numPr>
        <w:jc w:val="both"/>
        <w:rPr>
          <w:rFonts w:cs="Times New Roman"/>
          <w:sz w:val="21"/>
          <w:szCs w:val="21"/>
        </w:rPr>
      </w:pPr>
      <w:r w:rsidRPr="00D76190">
        <w:rPr>
          <w:rFonts w:cs="Times New Roman"/>
          <w:sz w:val="21"/>
          <w:szCs w:val="21"/>
        </w:rPr>
        <w:t xml:space="preserve">Zamawiający zobowiązuje się do zrealizowania przedmiotu umowy w wysokości minimalnej 50% wartości brutto umowy określonej w  </w:t>
      </w:r>
      <w:r w:rsidRPr="00D76190">
        <w:rPr>
          <w:rFonts w:cs="Times New Roman"/>
          <w:sz w:val="21"/>
          <w:szCs w:val="21"/>
        </w:rPr>
        <w:sym w:font="Times New Roman" w:char="00A7"/>
      </w:r>
      <w:r w:rsidRPr="00D76190">
        <w:rPr>
          <w:rFonts w:cs="Times New Roman"/>
          <w:sz w:val="21"/>
          <w:szCs w:val="21"/>
        </w:rPr>
        <w:t> 6 ust. 1.</w:t>
      </w:r>
    </w:p>
    <w:p w14:paraId="2A97A6FF" w14:textId="77777777" w:rsidR="00B44EEA" w:rsidRDefault="00B44EEA" w:rsidP="00B44EEA">
      <w:pPr>
        <w:ind w:left="501"/>
        <w:jc w:val="both"/>
        <w:rPr>
          <w:rFonts w:cs="Times New Roman"/>
          <w:sz w:val="21"/>
          <w:szCs w:val="21"/>
        </w:rPr>
      </w:pPr>
    </w:p>
    <w:p w14:paraId="06823437" w14:textId="77777777" w:rsidR="00681829" w:rsidRPr="001A4887" w:rsidRDefault="00681829" w:rsidP="00681829">
      <w:pPr>
        <w:jc w:val="center"/>
        <w:rPr>
          <w:rFonts w:cs="Times New Roman"/>
          <w:b/>
          <w:sz w:val="21"/>
          <w:szCs w:val="21"/>
        </w:rPr>
      </w:pPr>
      <w:r w:rsidRPr="001A4887">
        <w:rPr>
          <w:rFonts w:cs="Times New Roman"/>
          <w:b/>
          <w:sz w:val="21"/>
          <w:szCs w:val="21"/>
        </w:rPr>
        <w:t>§ 4.</w:t>
      </w:r>
    </w:p>
    <w:p w14:paraId="4C19D921" w14:textId="77777777" w:rsidR="00681829" w:rsidRPr="001A4887" w:rsidRDefault="00681829" w:rsidP="00681829">
      <w:pPr>
        <w:ind w:right="-285"/>
        <w:jc w:val="both"/>
        <w:rPr>
          <w:rFonts w:eastAsia="Times New Roman" w:cs="Times New Roman"/>
          <w:sz w:val="21"/>
          <w:szCs w:val="21"/>
          <w:lang w:eastAsia="ar-SA"/>
        </w:rPr>
      </w:pPr>
      <w:r w:rsidRPr="001A4887">
        <w:rPr>
          <w:rFonts w:eastAsia="Times New Roman" w:cs="Times New Roman"/>
          <w:sz w:val="21"/>
          <w:szCs w:val="21"/>
          <w:lang w:eastAsia="ar-SA"/>
        </w:rPr>
        <w:t>1. Strony będą uwzględniać protokoły reklamacyjne związane z omyłkami ilościowymi i jakościowymi.</w:t>
      </w:r>
    </w:p>
    <w:p w14:paraId="16AB94D7" w14:textId="157B98A9" w:rsidR="00681829" w:rsidRPr="001A4887" w:rsidRDefault="00681829" w:rsidP="00681829">
      <w:pPr>
        <w:ind w:right="-285"/>
        <w:jc w:val="both"/>
        <w:rPr>
          <w:rFonts w:eastAsia="Times New Roman" w:cs="Times New Roman"/>
          <w:sz w:val="21"/>
          <w:szCs w:val="21"/>
          <w:lang w:eastAsia="ar-SA"/>
        </w:rPr>
      </w:pPr>
      <w:r w:rsidRPr="001A4887">
        <w:rPr>
          <w:rFonts w:eastAsia="Times New Roman" w:cs="Times New Roman"/>
          <w:sz w:val="21"/>
          <w:szCs w:val="21"/>
          <w:lang w:eastAsia="ar-SA"/>
        </w:rPr>
        <w:t xml:space="preserve">2. Reklamacje (ilościowe i jakościowe) będą rozpatrywane w </w:t>
      </w:r>
      <w:r w:rsidR="008059D1" w:rsidRPr="001A4887">
        <w:rPr>
          <w:rFonts w:eastAsia="Times New Roman" w:cs="Times New Roman"/>
          <w:sz w:val="21"/>
          <w:szCs w:val="21"/>
          <w:lang w:eastAsia="ar-SA"/>
        </w:rPr>
        <w:t xml:space="preserve">terminie nie dłuższym niż </w:t>
      </w:r>
      <w:r w:rsidR="00D76190" w:rsidRPr="001A4887">
        <w:rPr>
          <w:rFonts w:eastAsia="Times New Roman" w:cs="Times New Roman"/>
          <w:sz w:val="21"/>
          <w:szCs w:val="21"/>
          <w:lang w:eastAsia="ar-SA"/>
        </w:rPr>
        <w:t>3</w:t>
      </w:r>
      <w:r w:rsidRPr="001A4887">
        <w:rPr>
          <w:rFonts w:eastAsia="Times New Roman" w:cs="Times New Roman"/>
          <w:sz w:val="21"/>
          <w:szCs w:val="21"/>
          <w:lang w:eastAsia="ar-SA"/>
        </w:rPr>
        <w:t xml:space="preserve"> dni robocze (pn. - pt.). </w:t>
      </w:r>
    </w:p>
    <w:p w14:paraId="5F06A0C9" w14:textId="77777777" w:rsidR="000E00F6" w:rsidRPr="001A4887" w:rsidRDefault="00681829" w:rsidP="00681829">
      <w:pPr>
        <w:ind w:right="-285"/>
        <w:jc w:val="both"/>
        <w:rPr>
          <w:rFonts w:eastAsia="Times New Roman" w:cs="Times New Roman"/>
          <w:sz w:val="21"/>
          <w:szCs w:val="21"/>
          <w:lang w:eastAsia="ar-SA"/>
        </w:rPr>
      </w:pPr>
      <w:r w:rsidRPr="001A4887">
        <w:rPr>
          <w:rFonts w:eastAsia="Times New Roman" w:cs="Times New Roman"/>
          <w:sz w:val="21"/>
          <w:szCs w:val="21"/>
          <w:lang w:eastAsia="ar-SA"/>
        </w:rPr>
        <w:t xml:space="preserve">3.W przypadku stwierdzenia wad jakościowych lub braków ilościowych, Zamawiającemu zostanie dostarczony towar wolny od wad lub uzupełniony brak </w:t>
      </w:r>
      <w:r w:rsidR="008059D1" w:rsidRPr="001A4887">
        <w:rPr>
          <w:rFonts w:eastAsia="Times New Roman" w:cs="Times New Roman"/>
          <w:sz w:val="21"/>
          <w:szCs w:val="21"/>
          <w:lang w:eastAsia="ar-SA"/>
        </w:rPr>
        <w:t>w terminie</w:t>
      </w:r>
      <w:r w:rsidR="000E00F6" w:rsidRPr="001A4887">
        <w:rPr>
          <w:rFonts w:eastAsia="Times New Roman" w:cs="Times New Roman"/>
          <w:sz w:val="21"/>
          <w:szCs w:val="21"/>
          <w:lang w:eastAsia="ar-SA"/>
        </w:rPr>
        <w:t>:</w:t>
      </w:r>
    </w:p>
    <w:p w14:paraId="21670B39" w14:textId="385225F2" w:rsidR="00D76190" w:rsidRPr="001A4887" w:rsidRDefault="000E00F6" w:rsidP="00681829">
      <w:pPr>
        <w:ind w:right="-285"/>
        <w:jc w:val="both"/>
        <w:rPr>
          <w:rFonts w:eastAsia="Times New Roman" w:cs="Times New Roman"/>
          <w:sz w:val="21"/>
          <w:szCs w:val="21"/>
          <w:lang w:eastAsia="ar-SA"/>
        </w:rPr>
      </w:pPr>
      <w:r w:rsidRPr="001A4887">
        <w:rPr>
          <w:rFonts w:eastAsia="Times New Roman" w:cs="Times New Roman"/>
          <w:sz w:val="21"/>
          <w:szCs w:val="21"/>
          <w:lang w:eastAsia="ar-SA"/>
        </w:rPr>
        <w:t xml:space="preserve"> - dla pakietów Nr 1 - 7, 16, 18, 19, 20 – max 14</w:t>
      </w:r>
      <w:r w:rsidR="001A4887" w:rsidRPr="001A4887">
        <w:rPr>
          <w:rFonts w:eastAsia="Times New Roman" w:cs="Times New Roman"/>
          <w:sz w:val="21"/>
          <w:szCs w:val="21"/>
          <w:lang w:eastAsia="ar-SA"/>
        </w:rPr>
        <w:t xml:space="preserve"> dni roboczych (od pn. do pt.), </w:t>
      </w:r>
      <w:r w:rsidRPr="001A4887">
        <w:rPr>
          <w:rFonts w:eastAsia="Times New Roman" w:cs="Times New Roman"/>
          <w:sz w:val="21"/>
          <w:szCs w:val="21"/>
          <w:lang w:eastAsia="ar-SA"/>
        </w:rPr>
        <w:t xml:space="preserve"> licząc  od dnia rozpatrzenia reklamacji</w:t>
      </w:r>
      <w:r w:rsidR="001A4887" w:rsidRPr="001A4887">
        <w:rPr>
          <w:rFonts w:eastAsia="Times New Roman" w:cs="Times New Roman"/>
          <w:sz w:val="21"/>
          <w:szCs w:val="21"/>
          <w:lang w:eastAsia="ar-SA"/>
        </w:rPr>
        <w:t>*</w:t>
      </w:r>
    </w:p>
    <w:p w14:paraId="6312FC3D" w14:textId="1B034861" w:rsidR="001A4887" w:rsidRPr="001A4887" w:rsidRDefault="001A4887" w:rsidP="00681829">
      <w:pPr>
        <w:ind w:right="-285"/>
        <w:jc w:val="both"/>
        <w:rPr>
          <w:rFonts w:eastAsia="Times New Roman" w:cs="Times New Roman"/>
          <w:sz w:val="21"/>
          <w:szCs w:val="21"/>
          <w:lang w:eastAsia="ar-SA"/>
        </w:rPr>
      </w:pPr>
      <w:r w:rsidRPr="001A4887">
        <w:rPr>
          <w:rFonts w:eastAsia="Times New Roman" w:cs="Times New Roman"/>
          <w:sz w:val="21"/>
          <w:szCs w:val="21"/>
          <w:lang w:eastAsia="ar-SA"/>
        </w:rPr>
        <w:t xml:space="preserve"> - dla pakietów Nr 8-15, 17, 21, 22 – max 21 dni roboczych (od pn. do pt.),  licząc od dnia rozpatrzenia reklamacji*</w:t>
      </w:r>
    </w:p>
    <w:p w14:paraId="5D2E82AB" w14:textId="233D0590" w:rsidR="00B21D89" w:rsidRPr="00B21D89" w:rsidRDefault="00681829" w:rsidP="00B21D89">
      <w:pPr>
        <w:ind w:right="-285"/>
        <w:jc w:val="both"/>
        <w:rPr>
          <w:b/>
          <w:sz w:val="21"/>
          <w:szCs w:val="21"/>
        </w:rPr>
      </w:pPr>
      <w:r w:rsidRPr="001A4887">
        <w:rPr>
          <w:rFonts w:eastAsia="Times New Roman" w:cs="Times New Roman"/>
          <w:sz w:val="21"/>
          <w:szCs w:val="21"/>
          <w:lang w:eastAsia="ar-SA"/>
        </w:rPr>
        <w:lastRenderedPageBreak/>
        <w:t xml:space="preserve"> </w:t>
      </w:r>
      <w:r w:rsidR="00B21D89" w:rsidRPr="00B21D89">
        <w:rPr>
          <w:rFonts w:eastAsia="Times New Roman" w:cs="Times New Roman"/>
          <w:sz w:val="21"/>
          <w:szCs w:val="21"/>
          <w:lang w:eastAsia="ar-SA"/>
        </w:rPr>
        <w:t xml:space="preserve">4. </w:t>
      </w:r>
      <w:r w:rsidRPr="00B21D89">
        <w:rPr>
          <w:rFonts w:cs="Times New Roman"/>
          <w:sz w:val="21"/>
          <w:szCs w:val="21"/>
        </w:rPr>
        <w:t xml:space="preserve">Wykonawca będzie dostarczać </w:t>
      </w:r>
      <w:r w:rsidR="006230A8" w:rsidRPr="00B21D89">
        <w:rPr>
          <w:rFonts w:cs="Times New Roman"/>
          <w:sz w:val="21"/>
          <w:szCs w:val="21"/>
        </w:rPr>
        <w:t xml:space="preserve">sukcesywnie </w:t>
      </w:r>
      <w:r w:rsidRPr="00B21D89">
        <w:rPr>
          <w:rFonts w:cs="Times New Roman"/>
          <w:sz w:val="21"/>
          <w:szCs w:val="21"/>
        </w:rPr>
        <w:t>produkty</w:t>
      </w:r>
      <w:r w:rsidRPr="00B21D89">
        <w:rPr>
          <w:rFonts w:cs="Times New Roman"/>
          <w:b/>
          <w:sz w:val="21"/>
          <w:szCs w:val="21"/>
        </w:rPr>
        <w:t xml:space="preserve">, z terminem </w:t>
      </w:r>
      <w:r w:rsidR="00BA769D" w:rsidRPr="00B21D89">
        <w:rPr>
          <w:rFonts w:cs="Times New Roman"/>
          <w:b/>
          <w:sz w:val="21"/>
          <w:szCs w:val="21"/>
        </w:rPr>
        <w:t>ważności:</w:t>
      </w:r>
    </w:p>
    <w:p w14:paraId="5F523DE9" w14:textId="2806A560" w:rsidR="00B21D89" w:rsidRPr="00B21D89" w:rsidRDefault="004F5C2C" w:rsidP="00B21D89">
      <w:pPr>
        <w:jc w:val="both"/>
        <w:rPr>
          <w:rFonts w:cs="Times New Roman"/>
          <w:sz w:val="22"/>
          <w:szCs w:val="22"/>
        </w:rPr>
      </w:pPr>
      <w:r w:rsidRPr="00B21D89">
        <w:rPr>
          <w:rFonts w:cs="Times New Roman"/>
          <w:sz w:val="21"/>
          <w:szCs w:val="21"/>
        </w:rPr>
        <w:t>4.</w:t>
      </w:r>
      <w:r w:rsidR="003C09C1" w:rsidRPr="00B21D89">
        <w:rPr>
          <w:rFonts w:cs="Times New Roman"/>
          <w:sz w:val="21"/>
          <w:szCs w:val="21"/>
        </w:rPr>
        <w:t>1</w:t>
      </w:r>
      <w:r w:rsidR="00B21D89" w:rsidRPr="00B21D89">
        <w:rPr>
          <w:rFonts w:cs="Times New Roman"/>
          <w:sz w:val="21"/>
          <w:szCs w:val="21"/>
        </w:rPr>
        <w:t xml:space="preserve">. - </w:t>
      </w:r>
      <w:r w:rsidR="00B21D89" w:rsidRPr="00B21D89">
        <w:rPr>
          <w:rFonts w:cs="Times New Roman"/>
          <w:sz w:val="22"/>
          <w:szCs w:val="22"/>
        </w:rPr>
        <w:t xml:space="preserve">min. 3 </w:t>
      </w:r>
      <w:proofErr w:type="spellStart"/>
      <w:r w:rsidR="00B21D89" w:rsidRPr="00B21D89">
        <w:rPr>
          <w:rFonts w:cs="Times New Roman"/>
          <w:sz w:val="22"/>
          <w:szCs w:val="22"/>
        </w:rPr>
        <w:t>mieisące</w:t>
      </w:r>
      <w:proofErr w:type="spellEnd"/>
      <w:r w:rsidR="00B21D89" w:rsidRPr="00B21D89">
        <w:rPr>
          <w:rFonts w:cs="Times New Roman"/>
          <w:sz w:val="22"/>
          <w:szCs w:val="22"/>
        </w:rPr>
        <w:t xml:space="preserve"> – dotyczy pakietów nr 11-13, 15-17;</w:t>
      </w:r>
    </w:p>
    <w:p w14:paraId="711DF5B9" w14:textId="77777777" w:rsidR="00B21D89" w:rsidRPr="00B21D89" w:rsidRDefault="00B21D89" w:rsidP="00B21D89">
      <w:pPr>
        <w:jc w:val="both"/>
        <w:rPr>
          <w:rFonts w:cs="Times New Roman"/>
          <w:sz w:val="22"/>
          <w:szCs w:val="22"/>
        </w:rPr>
      </w:pPr>
      <w:r w:rsidRPr="00B21D89">
        <w:rPr>
          <w:rFonts w:cs="Times New Roman"/>
          <w:sz w:val="22"/>
          <w:szCs w:val="22"/>
        </w:rPr>
        <w:t xml:space="preserve">4.2. – min. 6 </w:t>
      </w:r>
      <w:proofErr w:type="spellStart"/>
      <w:r w:rsidRPr="00B21D89">
        <w:rPr>
          <w:rFonts w:cs="Times New Roman"/>
          <w:sz w:val="22"/>
          <w:szCs w:val="22"/>
        </w:rPr>
        <w:t>mieisęcy</w:t>
      </w:r>
      <w:proofErr w:type="spellEnd"/>
      <w:r w:rsidRPr="00B21D89">
        <w:rPr>
          <w:rFonts w:cs="Times New Roman"/>
          <w:sz w:val="22"/>
          <w:szCs w:val="22"/>
        </w:rPr>
        <w:t xml:space="preserve"> – dotyczy pakietów nr 1-7, 14</w:t>
      </w:r>
    </w:p>
    <w:p w14:paraId="2568B17F" w14:textId="77777777" w:rsidR="00B21D89" w:rsidRPr="00B21D89" w:rsidRDefault="00B21D89" w:rsidP="00B21D89">
      <w:pPr>
        <w:jc w:val="both"/>
      </w:pPr>
      <w:r w:rsidRPr="00B21D89">
        <w:rPr>
          <w:rFonts w:cs="Times New Roman"/>
          <w:color w:val="000000" w:themeColor="text1"/>
          <w:sz w:val="22"/>
          <w:szCs w:val="22"/>
        </w:rPr>
        <w:t xml:space="preserve">4.3. - min. 12 miesięcy  - dotyczy pakietów nr: </w:t>
      </w:r>
      <w:r w:rsidRPr="00B21D89">
        <w:t>8-10, 18-22</w:t>
      </w:r>
    </w:p>
    <w:p w14:paraId="666DE462" w14:textId="4D5CAAB3" w:rsidR="00AF4A86" w:rsidRPr="00B21D89" w:rsidRDefault="00B21D89" w:rsidP="00AF4A86">
      <w:pPr>
        <w:jc w:val="both"/>
        <w:rPr>
          <w:rFonts w:cs="Times New Roman"/>
          <w:sz w:val="21"/>
          <w:szCs w:val="21"/>
        </w:rPr>
      </w:pPr>
      <w:r>
        <w:rPr>
          <w:rFonts w:cs="Times New Roman"/>
          <w:sz w:val="21"/>
          <w:szCs w:val="21"/>
        </w:rPr>
        <w:t>5.</w:t>
      </w:r>
      <w:r w:rsidR="00681829" w:rsidRPr="00B21D89">
        <w:rPr>
          <w:rFonts w:cs="Times New Roman"/>
          <w:sz w:val="21"/>
          <w:szCs w:val="21"/>
        </w:rPr>
        <w:t>Wykonawca oświadcza, że każde pojedyncze opakowanie produktu będzie zawierało ulotkę informacyjną w języku polskim</w:t>
      </w:r>
      <w:r w:rsidR="00C96A45" w:rsidRPr="00B21D89">
        <w:rPr>
          <w:rFonts w:cs="Times New Roman"/>
          <w:sz w:val="21"/>
          <w:szCs w:val="21"/>
        </w:rPr>
        <w:t xml:space="preserve"> lub angielskim</w:t>
      </w:r>
      <w:r w:rsidR="00681829" w:rsidRPr="00B21D89">
        <w:rPr>
          <w:rFonts w:cs="Times New Roman"/>
          <w:sz w:val="21"/>
          <w:szCs w:val="21"/>
        </w:rPr>
        <w:t xml:space="preserve"> (z datą produkcji, ważności lub datą produkcji i okresem ważności, określeniem jałowości sprzętu, nr serii, określeniem jedno/wielorasowości produktu, itp.)</w:t>
      </w:r>
    </w:p>
    <w:p w14:paraId="20DF76D8" w14:textId="77777777" w:rsidR="00AF4A86" w:rsidRPr="003446C9" w:rsidRDefault="00AF4A86" w:rsidP="00AF4A86">
      <w:pPr>
        <w:suppressAutoHyphens/>
        <w:autoSpaceDE w:val="0"/>
        <w:autoSpaceDN w:val="0"/>
        <w:adjustRightInd w:val="0"/>
        <w:spacing w:line="276" w:lineRule="auto"/>
        <w:jc w:val="both"/>
        <w:rPr>
          <w:rFonts w:cs="Times New Roman"/>
          <w:sz w:val="21"/>
          <w:szCs w:val="21"/>
        </w:rPr>
      </w:pPr>
      <w:r w:rsidRPr="00B21D89">
        <w:rPr>
          <w:rFonts w:cs="Times New Roman"/>
          <w:sz w:val="21"/>
          <w:szCs w:val="21"/>
        </w:rPr>
        <w:t>6. Wykonawca zobowiązuje się do przedłożenia dokumentów potwierdzających</w:t>
      </w:r>
      <w:r w:rsidRPr="001A4887">
        <w:rPr>
          <w:rFonts w:cs="Times New Roman"/>
          <w:sz w:val="21"/>
          <w:szCs w:val="21"/>
        </w:rPr>
        <w:t xml:space="preserve"> dopuszczenie przedmiotu umowy do obrotu i użytkowania na terytorium Rzeczpospolitej Polskiej i posiada aktualne dokumenty, zgodnie z </w:t>
      </w:r>
      <w:r w:rsidR="000F71AD" w:rsidRPr="001A4887">
        <w:rPr>
          <w:rFonts w:cs="Times New Roman"/>
          <w:sz w:val="21"/>
          <w:szCs w:val="21"/>
        </w:rPr>
        <w:t>obowiązującymi przepisami.</w:t>
      </w:r>
    </w:p>
    <w:p w14:paraId="37DEFDE2"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7</w:t>
      </w:r>
      <w:r w:rsidR="00AF4A86" w:rsidRPr="003446C9">
        <w:rPr>
          <w:rFonts w:cs="Times New Roman"/>
          <w:sz w:val="21"/>
          <w:szCs w:val="21"/>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00BE9089"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8</w:t>
      </w:r>
      <w:r w:rsidR="00AF4A86" w:rsidRPr="003446C9">
        <w:rPr>
          <w:rFonts w:cs="Times New Roman"/>
          <w:sz w:val="21"/>
          <w:szCs w:val="21"/>
        </w:rPr>
        <w:t>.Wykonawca odpowiedzialny jest za wystąpienie incydentu medycznego w rozumieniu ustawy z dnia 20 maja 2010 r. o wyrobach medycznych (jeśli dotyczy).</w:t>
      </w:r>
    </w:p>
    <w:p w14:paraId="29BB8B8C" w14:textId="78C10A0E" w:rsidR="00044A62"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9</w:t>
      </w:r>
      <w:r w:rsidR="00AF4A86" w:rsidRPr="003446C9">
        <w:rPr>
          <w:rFonts w:cs="Times New Roman"/>
          <w:sz w:val="21"/>
          <w:szCs w:val="21"/>
        </w:rPr>
        <w:t>.</w:t>
      </w:r>
      <w:r w:rsidR="00044A62">
        <w:rPr>
          <w:rFonts w:cs="Times New Roman"/>
          <w:sz w:val="21"/>
          <w:szCs w:val="21"/>
        </w:rPr>
        <w:t xml:space="preserve"> </w:t>
      </w:r>
      <w:r w:rsidR="00044A62" w:rsidRPr="00044A62">
        <w:rPr>
          <w:rFonts w:cs="Times New Roman"/>
          <w:sz w:val="21"/>
          <w:szCs w:val="21"/>
        </w:rPr>
        <w:t>Wykonawca oświadcza, że dystrybucja produktów odbywa się zgodnie z wymaganiami określonymi w Rozporządzeniu Ministra Zdrowia z dnia 13 marca 2015 r. w sprawie wymagań Dobrej Praktyki Dystrybucyjnej (</w:t>
      </w:r>
      <w:proofErr w:type="spellStart"/>
      <w:r w:rsidR="00044A62" w:rsidRPr="00044A62">
        <w:rPr>
          <w:rFonts w:cs="Times New Roman"/>
          <w:sz w:val="21"/>
          <w:szCs w:val="21"/>
        </w:rPr>
        <w:t>t.j</w:t>
      </w:r>
      <w:proofErr w:type="spellEnd"/>
      <w:r w:rsidR="00044A62" w:rsidRPr="00044A62">
        <w:rPr>
          <w:rFonts w:cs="Times New Roman"/>
          <w:sz w:val="21"/>
          <w:szCs w:val="21"/>
        </w:rPr>
        <w:t>. - Dz. U. z 20</w:t>
      </w:r>
      <w:r w:rsidR="00E16E8F">
        <w:rPr>
          <w:rFonts w:cs="Times New Roman"/>
          <w:sz w:val="21"/>
          <w:szCs w:val="21"/>
        </w:rPr>
        <w:t>22</w:t>
      </w:r>
      <w:r w:rsidR="00044A62" w:rsidRPr="00044A62">
        <w:rPr>
          <w:rFonts w:cs="Times New Roman"/>
          <w:sz w:val="21"/>
          <w:szCs w:val="21"/>
        </w:rPr>
        <w:t xml:space="preserve"> r., poz. </w:t>
      </w:r>
      <w:r w:rsidR="00E16E8F">
        <w:rPr>
          <w:rFonts w:cs="Times New Roman"/>
          <w:sz w:val="21"/>
          <w:szCs w:val="21"/>
        </w:rPr>
        <w:t>1287</w:t>
      </w:r>
      <w:r w:rsidR="00044A62" w:rsidRPr="00044A62">
        <w:rPr>
          <w:rFonts w:cs="Times New Roman"/>
          <w:sz w:val="21"/>
          <w:szCs w:val="21"/>
        </w:rPr>
        <w:t>), w tym z wymaganiami dotyczącymi transportu produktów leczniczych w odpowiedniej temperaturze, zgonie z zaleceniami producenta. /jeśli dotyczy/</w:t>
      </w:r>
    </w:p>
    <w:p w14:paraId="1AE5410C"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10</w:t>
      </w:r>
      <w:r w:rsidR="00AF4A86" w:rsidRPr="003446C9">
        <w:rPr>
          <w:rFonts w:cs="Times New Roman"/>
          <w:sz w:val="21"/>
          <w:szCs w:val="21"/>
        </w:rPr>
        <w:t>.Na Wykonawcy spoczywa obowiązek udokumentowania, że transport produktów przebiegał w wymaganej temperaturze. Pomiar temperatury winien być dokonywany przy użyciu urządzeń poddanych kalibracji. /jeśli dotyczy/</w:t>
      </w:r>
    </w:p>
    <w:p w14:paraId="67FD1767" w14:textId="77777777" w:rsidR="00AF4A86" w:rsidRPr="003446C9" w:rsidRDefault="000F71AD" w:rsidP="00AF4A86">
      <w:pPr>
        <w:tabs>
          <w:tab w:val="num" w:pos="426"/>
        </w:tabs>
        <w:suppressAutoHyphens/>
        <w:autoSpaceDE w:val="0"/>
        <w:autoSpaceDN w:val="0"/>
        <w:adjustRightInd w:val="0"/>
        <w:spacing w:line="276" w:lineRule="auto"/>
        <w:jc w:val="both"/>
        <w:rPr>
          <w:rFonts w:cs="Times New Roman"/>
          <w:sz w:val="21"/>
          <w:szCs w:val="21"/>
        </w:rPr>
      </w:pPr>
      <w:r w:rsidRPr="003446C9">
        <w:rPr>
          <w:rFonts w:cs="Times New Roman"/>
          <w:sz w:val="21"/>
          <w:szCs w:val="21"/>
        </w:rPr>
        <w:t>11</w:t>
      </w:r>
      <w:r w:rsidR="00AF4A86" w:rsidRPr="003446C9">
        <w:rPr>
          <w:rFonts w:cs="Times New Roman"/>
          <w:sz w:val="21"/>
          <w:szCs w:val="21"/>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7377A8CA" w14:textId="77777777" w:rsidR="00AF4A86" w:rsidRDefault="00442408" w:rsidP="00AF4A86">
      <w:pPr>
        <w:tabs>
          <w:tab w:val="num" w:pos="426"/>
        </w:tabs>
        <w:suppressAutoHyphens/>
        <w:autoSpaceDE w:val="0"/>
        <w:autoSpaceDN w:val="0"/>
        <w:adjustRightInd w:val="0"/>
        <w:spacing w:line="276" w:lineRule="auto"/>
        <w:jc w:val="both"/>
        <w:rPr>
          <w:rFonts w:cs="Times New Roman"/>
          <w:sz w:val="21"/>
          <w:szCs w:val="21"/>
        </w:rPr>
      </w:pPr>
      <w:r w:rsidRPr="003446C9">
        <w:rPr>
          <w:rFonts w:cs="Times New Roman"/>
          <w:sz w:val="21"/>
          <w:szCs w:val="21"/>
        </w:rPr>
        <w:t>12</w:t>
      </w:r>
      <w:r w:rsidR="00AF4A86" w:rsidRPr="003446C9">
        <w:rPr>
          <w:rFonts w:cs="Times New Roman"/>
          <w:sz w:val="21"/>
          <w:szCs w:val="21"/>
        </w:rPr>
        <w:t>.Zamawiający uzna wskazania urządzenia za prawidłowe, jeżeli urządzenie służące do monitorowania temperatury będzie posiadać dokument potwierdzający poprawność jego wskazań (dokument potwierdzający jego kalibrację). /jeśli dotyczy/</w:t>
      </w:r>
    </w:p>
    <w:p w14:paraId="509331C9" w14:textId="77777777" w:rsidR="00736C09" w:rsidRPr="001A4887" w:rsidRDefault="00736C09" w:rsidP="00AF4A86">
      <w:pPr>
        <w:tabs>
          <w:tab w:val="num" w:pos="426"/>
        </w:tabs>
        <w:suppressAutoHyphens/>
        <w:autoSpaceDE w:val="0"/>
        <w:autoSpaceDN w:val="0"/>
        <w:adjustRightInd w:val="0"/>
        <w:spacing w:line="276" w:lineRule="auto"/>
        <w:jc w:val="both"/>
        <w:rPr>
          <w:rFonts w:cs="Times New Roman"/>
          <w:sz w:val="21"/>
          <w:szCs w:val="21"/>
        </w:rPr>
      </w:pPr>
      <w:r>
        <w:rPr>
          <w:rFonts w:cs="Times New Roman"/>
          <w:sz w:val="21"/>
          <w:szCs w:val="21"/>
        </w:rPr>
        <w:t xml:space="preserve">13. Jeżeli </w:t>
      </w:r>
      <w:proofErr w:type="spellStart"/>
      <w:r>
        <w:rPr>
          <w:rFonts w:cs="Times New Roman"/>
          <w:sz w:val="21"/>
          <w:szCs w:val="21"/>
        </w:rPr>
        <w:t>Zamawiajacy</w:t>
      </w:r>
      <w:proofErr w:type="spellEnd"/>
      <w:r>
        <w:rPr>
          <w:rFonts w:cs="Times New Roman"/>
          <w:sz w:val="21"/>
          <w:szCs w:val="21"/>
        </w:rPr>
        <w:t xml:space="preserve"> uzna, </w:t>
      </w:r>
      <w:r w:rsidR="00626714">
        <w:rPr>
          <w:rFonts w:cs="Times New Roman"/>
          <w:sz w:val="21"/>
          <w:szCs w:val="21"/>
        </w:rPr>
        <w:t xml:space="preserve">na </w:t>
      </w:r>
      <w:r w:rsidR="00626714" w:rsidRPr="001A4887">
        <w:rPr>
          <w:rFonts w:cs="Times New Roman"/>
          <w:sz w:val="21"/>
          <w:szCs w:val="21"/>
        </w:rPr>
        <w:t xml:space="preserve">podstawie wydruku, </w:t>
      </w:r>
      <w:r w:rsidRPr="001A4887">
        <w:rPr>
          <w:rFonts w:cs="Times New Roman"/>
          <w:sz w:val="21"/>
          <w:szCs w:val="21"/>
        </w:rPr>
        <w:t>że zamówione produkty lecznicze nie były przewożone w odpowiedniej temperaturze</w:t>
      </w:r>
      <w:r w:rsidR="00626714" w:rsidRPr="001A4887">
        <w:rPr>
          <w:rFonts w:cs="Times New Roman"/>
          <w:sz w:val="21"/>
          <w:szCs w:val="21"/>
        </w:rPr>
        <w:t xml:space="preserve"> to nie przyjmie </w:t>
      </w:r>
      <w:r w:rsidR="00A14B9D" w:rsidRPr="001A4887">
        <w:rPr>
          <w:rFonts w:cs="Times New Roman"/>
          <w:sz w:val="21"/>
          <w:szCs w:val="21"/>
        </w:rPr>
        <w:t>dostawy i obciąża Wykonawcę wszelkimi, dodatkowymi kosztami transportu. Nie zwalnia to Wykonawcy od konieczności prawidłowej dostawy.</w:t>
      </w:r>
    </w:p>
    <w:p w14:paraId="39E9D525" w14:textId="6E9C0B26" w:rsidR="00AF4A86" w:rsidRPr="001A4887" w:rsidRDefault="001A4887" w:rsidP="00FB3719">
      <w:pPr>
        <w:jc w:val="center"/>
        <w:rPr>
          <w:rFonts w:eastAsia="Times New Roman" w:cs="Times New Roman"/>
          <w:b/>
          <w:bCs/>
          <w:sz w:val="21"/>
          <w:szCs w:val="21"/>
        </w:rPr>
      </w:pPr>
      <w:r>
        <w:rPr>
          <w:rFonts w:eastAsia="Times New Roman" w:cs="Times New Roman"/>
          <w:b/>
          <w:bCs/>
          <w:sz w:val="21"/>
          <w:szCs w:val="21"/>
        </w:rPr>
        <w:t xml:space="preserve">  </w:t>
      </w:r>
      <w:r w:rsidR="00170C60" w:rsidRPr="001A4887">
        <w:rPr>
          <w:rFonts w:eastAsia="Times New Roman" w:cs="Times New Roman"/>
          <w:b/>
          <w:bCs/>
          <w:sz w:val="21"/>
          <w:szCs w:val="21"/>
        </w:rPr>
        <w:t>§ 5</w:t>
      </w:r>
    </w:p>
    <w:p w14:paraId="5AA2C036" w14:textId="77777777" w:rsidR="00AF4A86" w:rsidRPr="001A4887" w:rsidRDefault="00AF4A86" w:rsidP="00AF4A86">
      <w:pPr>
        <w:jc w:val="both"/>
        <w:rPr>
          <w:rFonts w:cs="Times New Roman"/>
          <w:sz w:val="21"/>
          <w:szCs w:val="21"/>
        </w:rPr>
      </w:pPr>
      <w:r w:rsidRPr="001A4887">
        <w:rPr>
          <w:rFonts w:cs="Times New Roman"/>
          <w:sz w:val="21"/>
          <w:szCs w:val="21"/>
        </w:rPr>
        <w:t>1. Wykonawca będzie realizował przedmiot umowy samodzieln</w:t>
      </w:r>
      <w:r w:rsidR="00426FDD" w:rsidRPr="001A4887">
        <w:rPr>
          <w:rFonts w:cs="Times New Roman"/>
          <w:sz w:val="21"/>
          <w:szCs w:val="21"/>
        </w:rPr>
        <w:t>ie/ przy pomocy  następującego P</w:t>
      </w:r>
      <w:r w:rsidRPr="001A4887">
        <w:rPr>
          <w:rFonts w:cs="Times New Roman"/>
          <w:sz w:val="21"/>
          <w:szCs w:val="21"/>
        </w:rPr>
        <w:t>odwykonawcy………………………………………………</w:t>
      </w:r>
    </w:p>
    <w:p w14:paraId="30B4B44E" w14:textId="77777777" w:rsidR="00AF4A86" w:rsidRPr="001A4887" w:rsidRDefault="00AF4A86" w:rsidP="00AF4A86">
      <w:pPr>
        <w:jc w:val="both"/>
        <w:rPr>
          <w:rFonts w:cs="Times New Roman"/>
          <w:sz w:val="21"/>
          <w:szCs w:val="21"/>
        </w:rPr>
      </w:pPr>
      <w:r w:rsidRPr="001A4887">
        <w:rPr>
          <w:rFonts w:cs="Times New Roman"/>
          <w:sz w:val="21"/>
          <w:szCs w:val="21"/>
        </w:rPr>
        <w:t>2. W przypadku wskazania przez Wykonawcę części zamówienia, któryc</w:t>
      </w:r>
      <w:r w:rsidR="00426FDD" w:rsidRPr="001A4887">
        <w:rPr>
          <w:rFonts w:cs="Times New Roman"/>
          <w:sz w:val="21"/>
          <w:szCs w:val="21"/>
        </w:rPr>
        <w:t>h wykonanie zamierza powierzyć P</w:t>
      </w:r>
      <w:r w:rsidRPr="001A4887">
        <w:rPr>
          <w:rFonts w:cs="Times New Roman"/>
          <w:sz w:val="21"/>
          <w:szCs w:val="21"/>
        </w:rPr>
        <w:t xml:space="preserve">odwykonawcom odpowiednie zastosowanie mieć będą przepisy art. 462 ust. 3 i 4 ustawy </w:t>
      </w:r>
      <w:proofErr w:type="spellStart"/>
      <w:r w:rsidRPr="001A4887">
        <w:rPr>
          <w:rFonts w:cs="Times New Roman"/>
          <w:sz w:val="21"/>
          <w:szCs w:val="21"/>
        </w:rPr>
        <w:t>Pzp</w:t>
      </w:r>
      <w:proofErr w:type="spellEnd"/>
      <w:r w:rsidRPr="001A4887">
        <w:rPr>
          <w:rFonts w:cs="Times New Roman"/>
          <w:sz w:val="21"/>
          <w:szCs w:val="21"/>
        </w:rPr>
        <w:t>.</w:t>
      </w:r>
    </w:p>
    <w:p w14:paraId="1F75E244" w14:textId="77777777" w:rsidR="00AF4A86" w:rsidRPr="001A4887" w:rsidRDefault="00AF4A86" w:rsidP="00AF4A86">
      <w:pPr>
        <w:jc w:val="both"/>
        <w:rPr>
          <w:rFonts w:cs="Times New Roman"/>
          <w:sz w:val="21"/>
          <w:szCs w:val="21"/>
        </w:rPr>
      </w:pPr>
    </w:p>
    <w:p w14:paraId="0875FA96" w14:textId="77777777" w:rsidR="00AF4A86" w:rsidRPr="001A4887" w:rsidRDefault="00AF4A86" w:rsidP="00AF4A86">
      <w:pPr>
        <w:ind w:left="4820"/>
        <w:jc w:val="both"/>
        <w:rPr>
          <w:rFonts w:cs="Times New Roman"/>
          <w:b/>
          <w:bCs/>
          <w:sz w:val="21"/>
          <w:szCs w:val="21"/>
        </w:rPr>
      </w:pPr>
      <w:r w:rsidRPr="001A4887">
        <w:rPr>
          <w:rFonts w:cs="Times New Roman"/>
          <w:b/>
          <w:bCs/>
          <w:sz w:val="21"/>
          <w:szCs w:val="21"/>
        </w:rPr>
        <w:t>§</w:t>
      </w:r>
      <w:r w:rsidR="00C10547" w:rsidRPr="001A4887">
        <w:rPr>
          <w:rFonts w:cs="Times New Roman"/>
          <w:b/>
          <w:bCs/>
          <w:sz w:val="21"/>
          <w:szCs w:val="21"/>
        </w:rPr>
        <w:t xml:space="preserve"> 6</w:t>
      </w:r>
    </w:p>
    <w:p w14:paraId="311B0297" w14:textId="77777777" w:rsidR="0055592F" w:rsidRPr="003446C9" w:rsidRDefault="00AF4A86" w:rsidP="0055592F">
      <w:pPr>
        <w:jc w:val="both"/>
        <w:rPr>
          <w:rFonts w:cs="Times New Roman"/>
          <w:b/>
          <w:bCs/>
          <w:sz w:val="21"/>
          <w:szCs w:val="21"/>
        </w:rPr>
      </w:pPr>
      <w:r w:rsidRPr="003446C9">
        <w:rPr>
          <w:rFonts w:cs="Times New Roman"/>
          <w:sz w:val="21"/>
          <w:szCs w:val="21"/>
        </w:rPr>
        <w:t xml:space="preserve">1. Strony ustalają wartość wynagrodzenia do kwoty: </w:t>
      </w:r>
      <w:r w:rsidRPr="003446C9">
        <w:rPr>
          <w:rFonts w:cs="Times New Roman"/>
          <w:b/>
          <w:bCs/>
          <w:sz w:val="21"/>
          <w:szCs w:val="21"/>
        </w:rPr>
        <w:t>……….. zł</w:t>
      </w:r>
      <w:r w:rsidRPr="003446C9">
        <w:rPr>
          <w:rFonts w:cs="Times New Roman"/>
          <w:sz w:val="21"/>
          <w:szCs w:val="21"/>
        </w:rPr>
        <w:t xml:space="preserve"> brutto (słownie: …………………), w tym netto: </w:t>
      </w:r>
      <w:r w:rsidR="0055592F" w:rsidRPr="003446C9">
        <w:rPr>
          <w:rFonts w:cs="Times New Roman"/>
          <w:b/>
          <w:bCs/>
          <w:sz w:val="21"/>
          <w:szCs w:val="21"/>
        </w:rPr>
        <w:t xml:space="preserve">……………. zł , </w:t>
      </w:r>
      <w:r w:rsidR="0055592F" w:rsidRPr="003446C9">
        <w:rPr>
          <w:rFonts w:cs="Times New Roman"/>
          <w:bCs/>
          <w:sz w:val="21"/>
          <w:szCs w:val="21"/>
        </w:rPr>
        <w:t>w tym :</w:t>
      </w:r>
    </w:p>
    <w:p w14:paraId="743F3A3C" w14:textId="77777777" w:rsidR="0055592F" w:rsidRPr="003446C9" w:rsidRDefault="0055592F" w:rsidP="0055592F">
      <w:pPr>
        <w:jc w:val="both"/>
        <w:rPr>
          <w:rFonts w:cs="Times New Roman"/>
          <w:sz w:val="21"/>
          <w:szCs w:val="21"/>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55592F" w:rsidRPr="003446C9" w14:paraId="7FE03378" w14:textId="77777777" w:rsidTr="00031E4C">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38AA18C4" w14:textId="77777777" w:rsidR="0055592F" w:rsidRPr="003446C9" w:rsidRDefault="0055592F" w:rsidP="0055592F">
            <w:pPr>
              <w:jc w:val="center"/>
              <w:rPr>
                <w:rFonts w:cs="Times New Roman"/>
                <w:b/>
                <w:bCs/>
                <w:sz w:val="21"/>
                <w:szCs w:val="21"/>
              </w:rPr>
            </w:pPr>
            <w:r w:rsidRPr="003446C9">
              <w:rPr>
                <w:rFonts w:cs="Times New Roman"/>
                <w:b/>
                <w:bCs/>
                <w:sz w:val="21"/>
                <w:szCs w:val="21"/>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7084F28A" w14:textId="77777777" w:rsidR="0055592F" w:rsidRPr="003446C9" w:rsidRDefault="0055592F" w:rsidP="0055592F">
            <w:pPr>
              <w:jc w:val="center"/>
              <w:rPr>
                <w:rFonts w:cs="Times New Roman"/>
                <w:b/>
                <w:bCs/>
                <w:sz w:val="21"/>
                <w:szCs w:val="21"/>
              </w:rPr>
            </w:pPr>
            <w:r w:rsidRPr="003446C9">
              <w:rPr>
                <w:rFonts w:cs="Times New Roman"/>
                <w:b/>
                <w:bCs/>
                <w:sz w:val="21"/>
                <w:szCs w:val="21"/>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37598215" w14:textId="77777777" w:rsidR="0055592F" w:rsidRPr="003446C9" w:rsidRDefault="0055592F" w:rsidP="0055592F">
            <w:pPr>
              <w:jc w:val="center"/>
              <w:rPr>
                <w:rFonts w:cs="Times New Roman"/>
                <w:b/>
                <w:bCs/>
                <w:sz w:val="21"/>
                <w:szCs w:val="21"/>
              </w:rPr>
            </w:pPr>
            <w:r w:rsidRPr="003446C9">
              <w:rPr>
                <w:rFonts w:cs="Times New Roman"/>
                <w:b/>
                <w:bCs/>
                <w:sz w:val="21"/>
                <w:szCs w:val="21"/>
              </w:rPr>
              <w:t>Wartość  brutto w zł</w:t>
            </w:r>
          </w:p>
        </w:tc>
      </w:tr>
      <w:tr w:rsidR="0055592F" w:rsidRPr="003446C9" w14:paraId="32CC07EE" w14:textId="77777777" w:rsidTr="00031E4C">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238C9C"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9D62CFE"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888CA76" w14:textId="77777777" w:rsidR="0055592F" w:rsidRPr="003446C9" w:rsidRDefault="0055592F" w:rsidP="0055592F">
            <w:pPr>
              <w:jc w:val="center"/>
              <w:rPr>
                <w:rFonts w:cs="Times New Roman"/>
                <w:bCs/>
                <w:sz w:val="21"/>
                <w:szCs w:val="21"/>
              </w:rPr>
            </w:pPr>
          </w:p>
        </w:tc>
      </w:tr>
      <w:tr w:rsidR="0055592F" w:rsidRPr="003446C9" w14:paraId="69B22994" w14:textId="77777777" w:rsidTr="0055592F">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8590110"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98AA737"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73DD21C" w14:textId="77777777" w:rsidR="0055592F" w:rsidRPr="003446C9" w:rsidRDefault="0055592F" w:rsidP="0055592F">
            <w:pPr>
              <w:jc w:val="center"/>
              <w:rPr>
                <w:rFonts w:cs="Times New Roman"/>
                <w:bCs/>
                <w:sz w:val="21"/>
                <w:szCs w:val="21"/>
              </w:rPr>
            </w:pPr>
          </w:p>
        </w:tc>
      </w:tr>
      <w:tr w:rsidR="0055592F" w:rsidRPr="003446C9" w14:paraId="5AD4DA55" w14:textId="77777777" w:rsidTr="0055592F">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2F1EF73"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67C0311"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E8E796C" w14:textId="77777777" w:rsidR="0055592F" w:rsidRPr="003446C9" w:rsidRDefault="0055592F" w:rsidP="0055592F">
            <w:pPr>
              <w:jc w:val="center"/>
              <w:rPr>
                <w:rFonts w:cs="Times New Roman"/>
                <w:bCs/>
                <w:sz w:val="21"/>
                <w:szCs w:val="21"/>
              </w:rPr>
            </w:pPr>
          </w:p>
        </w:tc>
      </w:tr>
    </w:tbl>
    <w:p w14:paraId="32C8CE44" w14:textId="77777777" w:rsidR="0055592F" w:rsidRPr="003446C9" w:rsidRDefault="0055592F" w:rsidP="00AF4A86">
      <w:pPr>
        <w:jc w:val="both"/>
        <w:rPr>
          <w:rFonts w:cs="Times New Roman"/>
          <w:b/>
          <w:bCs/>
          <w:sz w:val="21"/>
          <w:szCs w:val="21"/>
        </w:rPr>
      </w:pPr>
    </w:p>
    <w:p w14:paraId="5C9DC2F2" w14:textId="77777777" w:rsidR="00AF4A86" w:rsidRPr="003446C9" w:rsidRDefault="00AF4A86" w:rsidP="00AF4A86">
      <w:pPr>
        <w:jc w:val="both"/>
        <w:rPr>
          <w:rFonts w:cs="Times New Roman"/>
          <w:sz w:val="21"/>
          <w:szCs w:val="21"/>
        </w:rPr>
      </w:pPr>
      <w:r w:rsidRPr="003446C9">
        <w:rPr>
          <w:rFonts w:cs="Times New Roman"/>
          <w:sz w:val="21"/>
          <w:szCs w:val="21"/>
        </w:rPr>
        <w:t>1.1.Ceny jednostkowe towaru określono w Formularzu asortymentowo - cenowym, stanowiącym Załącznik nr 2 do niniejszej umowy.</w:t>
      </w:r>
    </w:p>
    <w:p w14:paraId="2B4C9941" w14:textId="77777777" w:rsidR="00AF4A86" w:rsidRPr="003446C9" w:rsidRDefault="00AF4A86" w:rsidP="00AF4A86">
      <w:pPr>
        <w:jc w:val="both"/>
        <w:rPr>
          <w:rFonts w:eastAsia="Times New Roman"/>
          <w:sz w:val="21"/>
          <w:szCs w:val="21"/>
          <w:lang w:eastAsia="ar-SA"/>
        </w:rPr>
      </w:pPr>
      <w:r w:rsidRPr="003446C9">
        <w:rPr>
          <w:rFonts w:cs="Times New Roman"/>
          <w:sz w:val="21"/>
          <w:szCs w:val="21"/>
        </w:rPr>
        <w:t>1.2.W podanej cenie zawierają się wszystkie koszty, jakie Wykonawca musi ponieść, aby dostarczyć przedmiot zamówienia do użytku Zamawiającego, w tym koszty transportu i rozładunku do Szpitala.</w:t>
      </w:r>
    </w:p>
    <w:p w14:paraId="34A01633" w14:textId="77777777" w:rsidR="00AF4A86" w:rsidRPr="003446C9" w:rsidRDefault="00AF4A86" w:rsidP="00AF4A86">
      <w:pPr>
        <w:jc w:val="both"/>
        <w:rPr>
          <w:sz w:val="21"/>
          <w:szCs w:val="21"/>
        </w:rPr>
      </w:pPr>
      <w:r w:rsidRPr="003446C9">
        <w:rPr>
          <w:sz w:val="21"/>
          <w:szCs w:val="21"/>
        </w:rPr>
        <w:lastRenderedPageBreak/>
        <w:t xml:space="preserve">2.Zamówienia będą realizowane na podstawie częściowych </w:t>
      </w:r>
      <w:proofErr w:type="spellStart"/>
      <w:r w:rsidRPr="003446C9">
        <w:rPr>
          <w:sz w:val="21"/>
          <w:szCs w:val="21"/>
        </w:rPr>
        <w:t>zapotrzebowań</w:t>
      </w:r>
      <w:proofErr w:type="spellEnd"/>
      <w:r w:rsidRPr="003446C9">
        <w:rPr>
          <w:sz w:val="21"/>
          <w:szCs w:val="21"/>
        </w:rPr>
        <w:t xml:space="preserve"> zgłaszanych w miarę bieżących potrzeb w okresie obowiązywania umowy. Wykonawca będzie wystawiał i  załączał fakturę do każdorazowej dostawy. </w:t>
      </w:r>
    </w:p>
    <w:p w14:paraId="7C807638" w14:textId="77777777" w:rsidR="00AF4A86" w:rsidRPr="003446C9" w:rsidRDefault="00AF4A86" w:rsidP="00AF4A86">
      <w:pPr>
        <w:jc w:val="both"/>
        <w:rPr>
          <w:rFonts w:cs="Times New Roman"/>
          <w:sz w:val="21"/>
          <w:szCs w:val="21"/>
        </w:rPr>
      </w:pPr>
      <w:r w:rsidRPr="003446C9">
        <w:rPr>
          <w:rFonts w:cs="Times New Roman"/>
          <w:sz w:val="21"/>
          <w:szCs w:val="21"/>
        </w:rPr>
        <w:t xml:space="preserve">3.Ceny o których mowa w ust. 1 nie ulegają zmianie w okresie obowiązywania umowy z zastrzeżeniem zmian cen określonych w </w:t>
      </w:r>
      <w:r w:rsidRPr="003446C9">
        <w:rPr>
          <w:rFonts w:cs="Times New Roman"/>
          <w:sz w:val="21"/>
          <w:szCs w:val="21"/>
        </w:rPr>
        <w:sym w:font="Times New Roman" w:char="00A7"/>
      </w:r>
      <w:r w:rsidRPr="003446C9">
        <w:rPr>
          <w:rFonts w:cs="Times New Roman"/>
          <w:sz w:val="21"/>
          <w:szCs w:val="21"/>
        </w:rPr>
        <w:t xml:space="preserve"> 8 ust. 2.</w:t>
      </w:r>
    </w:p>
    <w:p w14:paraId="67443E6C" w14:textId="77777777" w:rsidR="00AF4A86" w:rsidRPr="003446C9" w:rsidRDefault="00AF4A86" w:rsidP="00AF4A86">
      <w:pPr>
        <w:jc w:val="both"/>
        <w:rPr>
          <w:rStyle w:val="Hipercze"/>
          <w:color w:val="auto"/>
          <w:sz w:val="21"/>
          <w:szCs w:val="21"/>
          <w:u w:val="none"/>
        </w:rPr>
      </w:pPr>
      <w:r w:rsidRPr="003446C9">
        <w:rPr>
          <w:rFonts w:cs="Times New Roman"/>
          <w:sz w:val="21"/>
          <w:szCs w:val="21"/>
        </w:rPr>
        <w:t>4.Wykonawca będzie wystawiał faktury z nazwami asortymentu zgodnymi z przedstawionymi w ofercie. Faktura będzie wystawiana oddzielnie do każdorazowego zamówienia</w:t>
      </w:r>
      <w:r w:rsidRPr="003446C9">
        <w:rPr>
          <w:rFonts w:eastAsia="Times New Roman" w:cs="Times New Roman"/>
          <w:sz w:val="21"/>
          <w:szCs w:val="21"/>
        </w:rPr>
        <w:t>.</w:t>
      </w:r>
    </w:p>
    <w:p w14:paraId="401BADA5" w14:textId="77777777" w:rsidR="00AF4A86" w:rsidRPr="003446C9" w:rsidRDefault="00AF4A86" w:rsidP="00AF4A86">
      <w:pPr>
        <w:jc w:val="both"/>
        <w:rPr>
          <w:rFonts w:cs="Times New Roman"/>
          <w:sz w:val="21"/>
          <w:szCs w:val="21"/>
        </w:rPr>
      </w:pPr>
      <w:r w:rsidRPr="003446C9">
        <w:rPr>
          <w:rFonts w:cs="Times New Roman"/>
          <w:sz w:val="21"/>
          <w:szCs w:val="21"/>
        </w:rPr>
        <w:t xml:space="preserve">5.Złożenie faktury następuje w formie pisemnej lub elektronicznej za pośrednictwem poczty elektronicznej na adres: kancelaria@csk.umed.pl. </w:t>
      </w:r>
    </w:p>
    <w:p w14:paraId="00E168D0" w14:textId="77777777" w:rsidR="00AF4A86" w:rsidRPr="003446C9" w:rsidRDefault="00AF4A86" w:rsidP="00AF4A86">
      <w:pPr>
        <w:jc w:val="both"/>
        <w:rPr>
          <w:rFonts w:cs="Times New Roman"/>
          <w:sz w:val="21"/>
          <w:szCs w:val="21"/>
        </w:rPr>
      </w:pPr>
      <w:r w:rsidRPr="003446C9">
        <w:rPr>
          <w:rFonts w:cs="Times New Roman"/>
          <w:sz w:val="21"/>
          <w:szCs w:val="21"/>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627EAD2E" w14:textId="77777777" w:rsidR="00AF4A86" w:rsidRPr="003446C9" w:rsidRDefault="00AF4A86" w:rsidP="00AF4A86">
      <w:pPr>
        <w:jc w:val="both"/>
        <w:rPr>
          <w:rFonts w:cs="Times New Roman"/>
          <w:sz w:val="21"/>
          <w:szCs w:val="21"/>
        </w:rPr>
      </w:pPr>
      <w:r w:rsidRPr="003446C9">
        <w:rPr>
          <w:rFonts w:cs="Times New Roman"/>
          <w:sz w:val="21"/>
          <w:szCs w:val="21"/>
        </w:rPr>
        <w:t xml:space="preserve">7.Szczegółowe zasady związane z wysyłaniem ustrukturyzowanych faktur  elektronicznych i innych ustrukturyzowanych dokumentów określa ustawa z dnia 9 listopada 2018 r. o elektronicznym fakturowaniu oraz akty wykonawcze. </w:t>
      </w:r>
    </w:p>
    <w:p w14:paraId="30C6B1B4" w14:textId="77777777" w:rsidR="00AF4A86" w:rsidRPr="003446C9" w:rsidRDefault="00AF4A86" w:rsidP="00AF4A86">
      <w:pPr>
        <w:jc w:val="both"/>
        <w:rPr>
          <w:rFonts w:cs="Times New Roman"/>
          <w:sz w:val="21"/>
          <w:szCs w:val="21"/>
        </w:rPr>
      </w:pPr>
      <w:r w:rsidRPr="003446C9">
        <w:rPr>
          <w:rFonts w:cs="Times New Roman"/>
          <w:sz w:val="21"/>
          <w:szCs w:val="21"/>
        </w:rPr>
        <w:t xml:space="preserve">8.Wykonawca zobowiązany jest powiadomić Zamawiającego o wysyłaniu faktur na Platformie Elektronicznego Fakturowania na poniższego e-maila: </w:t>
      </w:r>
      <w:hyperlink r:id="rId24" w:history="1">
        <w:r w:rsidRPr="003446C9">
          <w:rPr>
            <w:rStyle w:val="Hipercze"/>
            <w:sz w:val="21"/>
            <w:szCs w:val="21"/>
          </w:rPr>
          <w:t>kancelaria@csk.umed.pl</w:t>
        </w:r>
      </w:hyperlink>
      <w:r w:rsidRPr="003446C9">
        <w:rPr>
          <w:rFonts w:cs="Times New Roman"/>
          <w:sz w:val="21"/>
          <w:szCs w:val="21"/>
        </w:rPr>
        <w:t>.</w:t>
      </w:r>
    </w:p>
    <w:p w14:paraId="519C0C39" w14:textId="77777777" w:rsidR="00AF4A86" w:rsidRPr="003446C9" w:rsidRDefault="00AF4A86" w:rsidP="00AF4A86">
      <w:pPr>
        <w:jc w:val="both"/>
        <w:rPr>
          <w:rFonts w:cs="Times New Roman"/>
          <w:sz w:val="21"/>
          <w:szCs w:val="21"/>
        </w:rPr>
      </w:pPr>
      <w:r w:rsidRPr="003446C9">
        <w:rPr>
          <w:rFonts w:cs="Times New Roman"/>
          <w:sz w:val="21"/>
          <w:szCs w:val="21"/>
        </w:rPr>
        <w:t xml:space="preserve">Wykonawca na podstawie art. 106n ust. 1 ustawy z dnia 11 marca 2004 r. o podatku od towarów i usług może wystawiać i przesyłać faktury, duplikaty faktur oraz ich korekty, a także noty </w:t>
      </w:r>
      <w:proofErr w:type="spellStart"/>
      <w:r w:rsidRPr="003446C9">
        <w:rPr>
          <w:rFonts w:cs="Times New Roman"/>
          <w:sz w:val="21"/>
          <w:szCs w:val="21"/>
        </w:rPr>
        <w:t>obciążenioww</w:t>
      </w:r>
      <w:proofErr w:type="spellEnd"/>
      <w:r w:rsidRPr="003446C9">
        <w:rPr>
          <w:rFonts w:cs="Times New Roman"/>
          <w:sz w:val="21"/>
          <w:szCs w:val="21"/>
        </w:rPr>
        <w:t xml:space="preserve"> i noty korygujące w formacie pliku elektronicznego PDF na adres poczty</w:t>
      </w:r>
      <w:r w:rsidRPr="003446C9">
        <w:rPr>
          <w:sz w:val="21"/>
          <w:szCs w:val="21"/>
        </w:rPr>
        <w:t xml:space="preserve"> </w:t>
      </w:r>
      <w:r w:rsidRPr="003446C9">
        <w:rPr>
          <w:rFonts w:cs="Times New Roman"/>
          <w:sz w:val="21"/>
          <w:szCs w:val="21"/>
        </w:rPr>
        <w:t>e-maila, ze wskazanych w umowie adresów poczty e-mail Wykonawcy:  …………………</w:t>
      </w:r>
    </w:p>
    <w:p w14:paraId="6A8DCBA2" w14:textId="73C2225F" w:rsidR="00AF4A86" w:rsidRPr="003446C9" w:rsidRDefault="00AF4A86" w:rsidP="00AF4A86">
      <w:pPr>
        <w:jc w:val="both"/>
        <w:rPr>
          <w:rFonts w:cs="Times New Roman"/>
          <w:sz w:val="21"/>
          <w:szCs w:val="21"/>
        </w:rPr>
      </w:pPr>
      <w:r w:rsidRPr="003446C9">
        <w:rPr>
          <w:rFonts w:cs="Times New Roman"/>
          <w:sz w:val="21"/>
          <w:szCs w:val="21"/>
        </w:rPr>
        <w:t xml:space="preserve">9.Płatność za w/w faktury dokonana zostanie przelewem, na wskazany przez Wykonawcę rachunek bankowy w ciągu </w:t>
      </w:r>
      <w:r w:rsidR="00F045BD" w:rsidRPr="00F045BD">
        <w:rPr>
          <w:rFonts w:cs="Times New Roman"/>
          <w:b/>
          <w:sz w:val="21"/>
          <w:szCs w:val="21"/>
        </w:rPr>
        <w:t xml:space="preserve">60 </w:t>
      </w:r>
      <w:r w:rsidRPr="00F045BD">
        <w:rPr>
          <w:rFonts w:cs="Times New Roman"/>
          <w:b/>
          <w:sz w:val="21"/>
          <w:szCs w:val="21"/>
        </w:rPr>
        <w:t>dni</w:t>
      </w:r>
      <w:r w:rsidRPr="003446C9">
        <w:rPr>
          <w:rFonts w:cs="Times New Roman"/>
          <w:sz w:val="21"/>
          <w:szCs w:val="21"/>
        </w:rPr>
        <w:t xml:space="preserve"> kalendarzowych, od daty otrzymania przez Zamawiającego prawidłowo wystawionej faktury.</w:t>
      </w:r>
    </w:p>
    <w:p w14:paraId="5CC9F964" w14:textId="77777777" w:rsidR="00AF4A86" w:rsidRPr="003446C9" w:rsidRDefault="00AF4A86" w:rsidP="00AF4A86">
      <w:pPr>
        <w:jc w:val="both"/>
        <w:rPr>
          <w:rFonts w:cs="Times New Roman"/>
          <w:sz w:val="21"/>
          <w:szCs w:val="21"/>
        </w:rPr>
      </w:pPr>
      <w:r w:rsidRPr="003446C9">
        <w:rPr>
          <w:rFonts w:cs="Times New Roman"/>
          <w:sz w:val="21"/>
          <w:szCs w:val="21"/>
        </w:rPr>
        <w:t>10.Za dzień zapłaty strony przyjmują dzień wydania dyspozycji dokonania przelewu bankowi prowadzącemu rachunek Zamawiającego.</w:t>
      </w:r>
    </w:p>
    <w:p w14:paraId="4B714E9D" w14:textId="77777777" w:rsidR="00AF4A86" w:rsidRPr="003446C9" w:rsidRDefault="00AF4A86" w:rsidP="00AF4A86">
      <w:pPr>
        <w:jc w:val="both"/>
        <w:rPr>
          <w:rFonts w:cs="Times New Roman"/>
          <w:sz w:val="21"/>
          <w:szCs w:val="21"/>
        </w:rPr>
      </w:pPr>
      <w:r w:rsidRPr="003446C9">
        <w:rPr>
          <w:rFonts w:cs="Times New Roman"/>
          <w:sz w:val="21"/>
          <w:szCs w:val="21"/>
        </w:rPr>
        <w:t xml:space="preserve">11.Wykonawca oświadcza, że jego rachunek bankowy wskazany w umowie </w:t>
      </w:r>
      <w:r w:rsidRPr="003446C9">
        <w:rPr>
          <w:rFonts w:cs="Times New Roman"/>
          <w:sz w:val="21"/>
          <w:szCs w:val="21"/>
        </w:rPr>
        <w:br/>
        <w:t xml:space="preserve">……………………………………………………...............  jest taki sam jak numer rachunku </w:t>
      </w:r>
      <w:r w:rsidRPr="003446C9">
        <w:rPr>
          <w:rFonts w:cs="Times New Roman"/>
          <w:sz w:val="21"/>
          <w:szCs w:val="21"/>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54E1BC58" w14:textId="77777777" w:rsidR="00AF4A86" w:rsidRPr="003446C9" w:rsidRDefault="00AF4A86" w:rsidP="00AF4A86">
      <w:pPr>
        <w:jc w:val="both"/>
        <w:rPr>
          <w:rFonts w:cs="Times New Roman"/>
          <w:sz w:val="21"/>
          <w:szCs w:val="21"/>
        </w:rPr>
      </w:pPr>
      <w:r w:rsidRPr="003446C9">
        <w:rPr>
          <w:rFonts w:cs="Times New Roman"/>
          <w:sz w:val="21"/>
          <w:szCs w:val="21"/>
        </w:rPr>
        <w:t>12.Wykonawca zobowiązuje się nie przekazywać wierzytelności wynikających z niniejszej umowy na rzecz osoby trzeciej bez zgody Zamawiającego i jego organu założycielskiego  którym jest Uniwersytet Medyczny w Łodzi.</w:t>
      </w:r>
    </w:p>
    <w:p w14:paraId="7303579A" w14:textId="77777777" w:rsidR="00AF4A86" w:rsidRPr="003446C9" w:rsidRDefault="00AF4A86" w:rsidP="00AF4A86">
      <w:pPr>
        <w:jc w:val="both"/>
        <w:rPr>
          <w:rFonts w:cs="Times New Roman"/>
          <w:sz w:val="21"/>
          <w:szCs w:val="21"/>
        </w:rPr>
      </w:pPr>
      <w:r w:rsidRPr="003446C9">
        <w:rPr>
          <w:rFonts w:cs="Times New Roman"/>
          <w:sz w:val="21"/>
          <w:szCs w:val="21"/>
        </w:rPr>
        <w:t>13.Wykonawca zobowiązuje się do nieprzyjmowania od osób trzecich żadnych zabezpieczeń wierzytelności wynikających z niniejszej</w:t>
      </w:r>
      <w:r w:rsidR="00C10547" w:rsidRPr="003446C9">
        <w:rPr>
          <w:rFonts w:cs="Times New Roman"/>
          <w:sz w:val="21"/>
          <w:szCs w:val="21"/>
        </w:rPr>
        <w:t xml:space="preserve"> umowy bez zgody Zamawiającego.</w:t>
      </w:r>
    </w:p>
    <w:p w14:paraId="6244B4C4" w14:textId="77777777" w:rsidR="00AF4A86" w:rsidRPr="003446C9" w:rsidRDefault="00AF4A86" w:rsidP="00AF4A86">
      <w:pPr>
        <w:ind w:left="4820"/>
        <w:jc w:val="both"/>
        <w:rPr>
          <w:b/>
          <w:bCs/>
          <w:sz w:val="21"/>
          <w:szCs w:val="21"/>
        </w:rPr>
      </w:pPr>
      <w:r w:rsidRPr="003446C9">
        <w:rPr>
          <w:rFonts w:cs="Times New Roman"/>
          <w:b/>
          <w:bCs/>
          <w:sz w:val="21"/>
          <w:szCs w:val="21"/>
        </w:rPr>
        <w:t>§</w:t>
      </w:r>
      <w:r w:rsidR="00C10547" w:rsidRPr="003446C9">
        <w:rPr>
          <w:b/>
          <w:bCs/>
          <w:sz w:val="21"/>
          <w:szCs w:val="21"/>
        </w:rPr>
        <w:t xml:space="preserve"> 7</w:t>
      </w:r>
    </w:p>
    <w:p w14:paraId="00D7ACEE" w14:textId="77777777" w:rsidR="00AF4A86" w:rsidRPr="003446C9" w:rsidRDefault="00AF4A86" w:rsidP="00AF4A86">
      <w:pPr>
        <w:jc w:val="both"/>
        <w:rPr>
          <w:rFonts w:cs="Times New Roman"/>
          <w:sz w:val="21"/>
          <w:szCs w:val="21"/>
        </w:rPr>
      </w:pPr>
      <w:r w:rsidRPr="003446C9">
        <w:rPr>
          <w:rFonts w:cs="Times New Roman"/>
          <w:sz w:val="21"/>
          <w:szCs w:val="21"/>
        </w:rPr>
        <w:t>Strony ustalają odpowiedzialność w razie nie wykonania lub nienależytego wykonania umowy w formie kar umownych płatnych w następujących przypadkach:</w:t>
      </w:r>
    </w:p>
    <w:p w14:paraId="6D11E540" w14:textId="77777777" w:rsidR="00AF4A86" w:rsidRPr="003446C9" w:rsidRDefault="00AF4A86" w:rsidP="00AF4A86">
      <w:pPr>
        <w:jc w:val="both"/>
        <w:rPr>
          <w:rFonts w:cs="Times New Roman"/>
          <w:sz w:val="21"/>
          <w:szCs w:val="21"/>
        </w:rPr>
      </w:pPr>
      <w:r w:rsidRPr="003446C9">
        <w:rPr>
          <w:rFonts w:cs="Times New Roman"/>
          <w:sz w:val="21"/>
          <w:szCs w:val="21"/>
        </w:rPr>
        <w:t>1. Wykonawca zapłaci Zamawiającemu karę umowną:</w:t>
      </w:r>
    </w:p>
    <w:p w14:paraId="6294AA55" w14:textId="77777777" w:rsidR="00AF4A86" w:rsidRDefault="00AF4A86" w:rsidP="00087C0E">
      <w:pPr>
        <w:jc w:val="both"/>
        <w:rPr>
          <w:rFonts w:cs="Times New Roman"/>
          <w:sz w:val="21"/>
          <w:szCs w:val="21"/>
        </w:rPr>
      </w:pPr>
      <w:r w:rsidRPr="003446C9">
        <w:rPr>
          <w:rFonts w:cs="Times New Roman"/>
          <w:sz w:val="21"/>
          <w:szCs w:val="21"/>
        </w:rPr>
        <w:t>a) z tytułu odstąpienia Wykonawcy od umowy z przyczyn niezależnych od Zamawiającego, bez usprawiedliwionej podstawy faktycznej i prawnej w wysokości 5 % niezrealizowanej wartości  netto umowy.</w:t>
      </w:r>
    </w:p>
    <w:p w14:paraId="7C575B69" w14:textId="77777777" w:rsidR="00087C0E" w:rsidRPr="003446C9" w:rsidRDefault="00087C0E" w:rsidP="00087C0E">
      <w:pPr>
        <w:jc w:val="both"/>
        <w:rPr>
          <w:rFonts w:cs="Times New Roman"/>
          <w:sz w:val="21"/>
          <w:szCs w:val="21"/>
        </w:rPr>
      </w:pPr>
      <w:r>
        <w:rPr>
          <w:rFonts w:cs="Times New Roman"/>
          <w:sz w:val="21"/>
          <w:szCs w:val="21"/>
        </w:rPr>
        <w:t>b</w:t>
      </w:r>
      <w:r w:rsidRPr="003446C9">
        <w:rPr>
          <w:rFonts w:cs="Times New Roman"/>
          <w:sz w:val="21"/>
          <w:szCs w:val="21"/>
        </w:rPr>
        <w:t>) w przypadku odstąpienia przez Zamawiającego od umowy lub jej rozwiązania z  powodu okoliczności za które odpowiada Wykonawca w wysokości 5 % niezrealizowanej wartości netto umowy.</w:t>
      </w:r>
    </w:p>
    <w:p w14:paraId="3E5AD7DC" w14:textId="77777777" w:rsidR="00AF4A86" w:rsidRPr="003446C9" w:rsidRDefault="00087C0E" w:rsidP="00087C0E">
      <w:pPr>
        <w:tabs>
          <w:tab w:val="num" w:pos="1440"/>
        </w:tabs>
        <w:jc w:val="both"/>
        <w:rPr>
          <w:rFonts w:cs="Times New Roman"/>
          <w:sz w:val="21"/>
          <w:szCs w:val="21"/>
        </w:rPr>
      </w:pPr>
      <w:r>
        <w:rPr>
          <w:rFonts w:cs="Times New Roman"/>
          <w:sz w:val="21"/>
          <w:szCs w:val="21"/>
        </w:rPr>
        <w:t>c</w:t>
      </w:r>
      <w:r w:rsidR="00AF4A86" w:rsidRPr="003446C9">
        <w:rPr>
          <w:rFonts w:cs="Times New Roman"/>
          <w:sz w:val="21"/>
          <w:szCs w:val="21"/>
        </w:rPr>
        <w:t xml:space="preserve">) za niedostarczenie towaru będącego przedmiotem umowy w terminie o którym mowa </w:t>
      </w:r>
      <w:r w:rsidR="00AF4A86" w:rsidRPr="005902AB">
        <w:rPr>
          <w:rFonts w:cs="Times New Roman"/>
          <w:sz w:val="21"/>
          <w:szCs w:val="21"/>
        </w:rPr>
        <w:t xml:space="preserve">w </w:t>
      </w:r>
      <w:r w:rsidR="00AF4A86" w:rsidRPr="005902AB">
        <w:rPr>
          <w:rFonts w:cs="Times New Roman"/>
          <w:sz w:val="21"/>
          <w:szCs w:val="21"/>
        </w:rPr>
        <w:sym w:font="Times New Roman" w:char="00A7"/>
      </w:r>
      <w:r w:rsidR="00AF4A86" w:rsidRPr="005902AB">
        <w:rPr>
          <w:rFonts w:cs="Times New Roman"/>
          <w:sz w:val="21"/>
          <w:szCs w:val="21"/>
        </w:rPr>
        <w:t xml:space="preserve"> 3 ust. 6 w </w:t>
      </w:r>
      <w:r w:rsidR="00AF4A86" w:rsidRPr="003446C9">
        <w:rPr>
          <w:rFonts w:cs="Times New Roman"/>
          <w:sz w:val="21"/>
          <w:szCs w:val="21"/>
        </w:rPr>
        <w:t xml:space="preserve">wysokości 0,5 % wartości  netto zamówionego i niedostarczonego w terminie towaru, za każdy dzień zwłoki, </w:t>
      </w:r>
    </w:p>
    <w:p w14:paraId="3E17F18F" w14:textId="20ABBB5E" w:rsidR="00AF4A86" w:rsidRPr="003446C9" w:rsidRDefault="00087C0E" w:rsidP="00087C0E">
      <w:pPr>
        <w:tabs>
          <w:tab w:val="num" w:pos="1440"/>
        </w:tabs>
        <w:jc w:val="both"/>
        <w:rPr>
          <w:rFonts w:cs="Times New Roman"/>
          <w:sz w:val="21"/>
          <w:szCs w:val="21"/>
        </w:rPr>
      </w:pPr>
      <w:r>
        <w:rPr>
          <w:rFonts w:cs="Times New Roman"/>
          <w:sz w:val="21"/>
          <w:szCs w:val="21"/>
        </w:rPr>
        <w:t>d</w:t>
      </w:r>
      <w:r w:rsidR="00AF4A86" w:rsidRPr="003446C9">
        <w:rPr>
          <w:rFonts w:cs="Times New Roman"/>
          <w:sz w:val="21"/>
          <w:szCs w:val="21"/>
        </w:rPr>
        <w:t xml:space="preserve">) </w:t>
      </w:r>
      <w:r w:rsidR="00AF4A86" w:rsidRPr="00044A62">
        <w:rPr>
          <w:rFonts w:cs="Times New Roman"/>
          <w:sz w:val="21"/>
          <w:szCs w:val="21"/>
        </w:rPr>
        <w:t>za zwłokę</w:t>
      </w:r>
      <w:r w:rsidR="00F60239" w:rsidRPr="00044A62">
        <w:rPr>
          <w:rFonts w:cs="Times New Roman"/>
          <w:sz w:val="21"/>
          <w:szCs w:val="21"/>
        </w:rPr>
        <w:t xml:space="preserve"> </w:t>
      </w:r>
      <w:r w:rsidR="00AF4A86" w:rsidRPr="00044A62">
        <w:rPr>
          <w:rFonts w:cs="Times New Roman"/>
          <w:sz w:val="21"/>
          <w:szCs w:val="21"/>
        </w:rPr>
        <w:t>w wymianie</w:t>
      </w:r>
      <w:r w:rsidR="00AF4A86" w:rsidRPr="003446C9">
        <w:rPr>
          <w:rFonts w:cs="Times New Roman"/>
          <w:sz w:val="21"/>
          <w:szCs w:val="21"/>
        </w:rPr>
        <w:t xml:space="preserve"> towaru na wolny od wad lub uzupełnienie braku  Wykonawca zapłaci karę w wysokości 0,5% wartości netto nie wymienionego towaru lub braku uzupełnienia, za każdy dzień zwłoki, liczony od upływu terminu wyznaczonego na wymianę o którym mowa </w:t>
      </w:r>
      <w:r w:rsidR="00AF4A86" w:rsidRPr="005902AB">
        <w:rPr>
          <w:rFonts w:cs="Times New Roman"/>
          <w:sz w:val="21"/>
          <w:szCs w:val="21"/>
        </w:rPr>
        <w:t>w </w:t>
      </w:r>
      <w:r w:rsidR="00AF4A86" w:rsidRPr="005902AB">
        <w:rPr>
          <w:rFonts w:cs="Times New Roman"/>
          <w:sz w:val="21"/>
          <w:szCs w:val="21"/>
        </w:rPr>
        <w:sym w:font="Times New Roman" w:char="00A7"/>
      </w:r>
      <w:r w:rsidR="00AF4A86" w:rsidRPr="005902AB">
        <w:rPr>
          <w:rFonts w:cs="Times New Roman"/>
          <w:sz w:val="21"/>
          <w:szCs w:val="21"/>
        </w:rPr>
        <w:t xml:space="preserve"> 4 </w:t>
      </w:r>
      <w:r w:rsidR="00E16E8F">
        <w:rPr>
          <w:rFonts w:cs="Times New Roman"/>
          <w:sz w:val="21"/>
          <w:szCs w:val="21"/>
        </w:rPr>
        <w:t>us</w:t>
      </w:r>
      <w:r w:rsidR="00AF4A86" w:rsidRPr="005902AB">
        <w:rPr>
          <w:rFonts w:cs="Times New Roman"/>
          <w:sz w:val="21"/>
          <w:szCs w:val="21"/>
        </w:rPr>
        <w:t>t. 3,</w:t>
      </w:r>
    </w:p>
    <w:p w14:paraId="5C34E683" w14:textId="77777777" w:rsidR="00440215" w:rsidRPr="003446C9" w:rsidRDefault="00440215" w:rsidP="00087C0E">
      <w:pPr>
        <w:jc w:val="both"/>
        <w:rPr>
          <w:rFonts w:cs="Times New Roman"/>
          <w:sz w:val="21"/>
          <w:szCs w:val="21"/>
        </w:rPr>
      </w:pPr>
      <w:r w:rsidRPr="003446C9">
        <w:rPr>
          <w:rFonts w:cs="Times New Roman"/>
          <w:sz w:val="21"/>
          <w:szCs w:val="21"/>
        </w:rPr>
        <w:t xml:space="preserve">2.Zamawiający zapłaci Wykonawcy karę umowną za odstąpienie od  umowy z powodu okoliczności, za które winę ponosi Zamawiający w wysokości 5% wartości netto niezrealizowanej części umowy. </w:t>
      </w:r>
    </w:p>
    <w:p w14:paraId="747C138B" w14:textId="77777777" w:rsidR="00440215" w:rsidRPr="003446C9" w:rsidRDefault="00440215" w:rsidP="00087C0E">
      <w:pPr>
        <w:jc w:val="both"/>
        <w:rPr>
          <w:rFonts w:cs="Times New Roman"/>
          <w:sz w:val="21"/>
          <w:szCs w:val="21"/>
        </w:rPr>
      </w:pPr>
      <w:r w:rsidRPr="003446C9">
        <w:rPr>
          <w:rFonts w:cs="Times New Roman"/>
          <w:sz w:val="21"/>
          <w:szCs w:val="21"/>
        </w:rPr>
        <w:t xml:space="preserve">3. Łączna maksymalna wysokość wszystkich kar umownych nie może przekroczyć 30% wartości netto umowy. </w:t>
      </w:r>
    </w:p>
    <w:p w14:paraId="5706A12C" w14:textId="77777777" w:rsidR="00440215" w:rsidRPr="003446C9" w:rsidRDefault="00440215" w:rsidP="00087C0E">
      <w:pPr>
        <w:jc w:val="both"/>
        <w:rPr>
          <w:rFonts w:cs="Times New Roman"/>
          <w:sz w:val="21"/>
          <w:szCs w:val="21"/>
        </w:rPr>
      </w:pPr>
      <w:r w:rsidRPr="003446C9">
        <w:rPr>
          <w:rFonts w:cs="Times New Roman"/>
          <w:sz w:val="21"/>
          <w:szCs w:val="21"/>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462018E" w14:textId="77777777" w:rsidR="00AF4A86" w:rsidRPr="003446C9" w:rsidRDefault="00AF4A86" w:rsidP="00AF4A86">
      <w:pPr>
        <w:jc w:val="both"/>
        <w:rPr>
          <w:rFonts w:cs="Times New Roman"/>
          <w:sz w:val="21"/>
          <w:szCs w:val="21"/>
          <w:lang w:eastAsia="ar-SA"/>
        </w:rPr>
      </w:pPr>
      <w:r w:rsidRPr="003446C9">
        <w:rPr>
          <w:sz w:val="21"/>
          <w:szCs w:val="21"/>
        </w:rPr>
        <w:t>5.</w:t>
      </w:r>
      <w:r w:rsidRPr="003446C9">
        <w:rPr>
          <w:color w:val="C00000"/>
          <w:sz w:val="21"/>
          <w:szCs w:val="21"/>
        </w:rPr>
        <w:t xml:space="preserve"> </w:t>
      </w:r>
      <w:r w:rsidRPr="003446C9">
        <w:rPr>
          <w:rFonts w:cs="Times New Roman"/>
          <w:sz w:val="21"/>
          <w:szCs w:val="21"/>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2EE285FE"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lastRenderedPageBreak/>
        <w:t>6.W przypadku niezrealizowania przez Wykonawcę zamówienia w terminie o którym mowa w § 3 ust. 6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433B4035"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t>7.W przypadku trzykrotnego  przekroczenia terminu  dostawy, o którym mowa w  § 3 ust. 6   o 10 dni Zamawiający może odstąpić od niniejszej umowy ze skutkiem natychmiastowym, z winy Wykonawcy, bez wyznaczania dodatkowego terminu – po wcześniejszym pisemnym wezwaniu Wykonawcy do należytego wykonania zobowiązania</w:t>
      </w:r>
    </w:p>
    <w:p w14:paraId="531B1069"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t xml:space="preserve">8.W przypadku niedotrzymania terminu płatności Wykonawca ma prawo żądać  zapłaty odsetek ustawowych </w:t>
      </w:r>
    </w:p>
    <w:p w14:paraId="50518035" w14:textId="77777777" w:rsidR="00AF4A86" w:rsidRPr="003446C9" w:rsidRDefault="00AF4A86" w:rsidP="00AF4A86">
      <w:pPr>
        <w:suppressAutoHyphens/>
        <w:ind w:right="-2"/>
        <w:jc w:val="both"/>
        <w:rPr>
          <w:rFonts w:cs="Times New Roman"/>
          <w:sz w:val="21"/>
          <w:szCs w:val="21"/>
          <w:lang w:eastAsia="ar-SA"/>
        </w:rPr>
      </w:pPr>
      <w:r w:rsidRPr="003446C9">
        <w:rPr>
          <w:rFonts w:cs="Times New Roman"/>
          <w:sz w:val="21"/>
          <w:szCs w:val="21"/>
          <w:lang w:eastAsia="ar-SA"/>
        </w:rPr>
        <w:t xml:space="preserve">9.Zamawiający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1B058F4" w14:textId="77777777" w:rsidR="00B36777" w:rsidRPr="003446C9" w:rsidRDefault="00AF4A86" w:rsidP="00AF4A86">
      <w:pPr>
        <w:suppressAutoHyphens/>
        <w:ind w:right="-2"/>
        <w:jc w:val="both"/>
        <w:rPr>
          <w:rFonts w:cs="Times New Roman"/>
          <w:sz w:val="21"/>
          <w:szCs w:val="21"/>
        </w:rPr>
      </w:pPr>
      <w:r w:rsidRPr="003446C9">
        <w:rPr>
          <w:rFonts w:cs="Times New Roman"/>
          <w:sz w:val="21"/>
          <w:szCs w:val="21"/>
          <w:lang w:eastAsia="ar-SA"/>
        </w:rPr>
        <w:t xml:space="preserve">10. </w:t>
      </w:r>
      <w:r w:rsidRPr="003446C9">
        <w:rPr>
          <w:rFonts w:cs="Times New Roman"/>
          <w:sz w:val="21"/>
          <w:szCs w:val="21"/>
        </w:rPr>
        <w:t xml:space="preserve">Strony niezależnie od kar umownych mogą dochodzić odszkodowania przewyższającego kary umowne na zasadach ogólnych prawa cywilnego, w skutek niewykonania lub nienależytego wykonania umowy. </w:t>
      </w:r>
    </w:p>
    <w:p w14:paraId="1470112A" w14:textId="77777777" w:rsidR="00F045BD" w:rsidRDefault="00F045BD" w:rsidP="00AF4A86">
      <w:pPr>
        <w:pStyle w:val="Akapitzlist"/>
        <w:ind w:left="3552" w:firstLine="696"/>
        <w:jc w:val="both"/>
        <w:rPr>
          <w:b/>
          <w:bCs/>
          <w:sz w:val="21"/>
          <w:szCs w:val="21"/>
        </w:rPr>
      </w:pPr>
    </w:p>
    <w:p w14:paraId="45517177" w14:textId="4ABDE75B" w:rsidR="00AF4A86" w:rsidRPr="003446C9" w:rsidRDefault="00170C60" w:rsidP="00AF4A86">
      <w:pPr>
        <w:pStyle w:val="Akapitzlist"/>
        <w:ind w:left="3552" w:firstLine="696"/>
        <w:jc w:val="both"/>
        <w:rPr>
          <w:b/>
          <w:bCs/>
          <w:sz w:val="21"/>
          <w:szCs w:val="21"/>
        </w:rPr>
      </w:pPr>
      <w:r w:rsidRPr="003446C9">
        <w:rPr>
          <w:b/>
          <w:bCs/>
          <w:sz w:val="21"/>
          <w:szCs w:val="21"/>
        </w:rPr>
        <w:t>§ 9</w:t>
      </w:r>
    </w:p>
    <w:p w14:paraId="607AC07D" w14:textId="77777777" w:rsidR="00AF4A86" w:rsidRPr="003446C9" w:rsidRDefault="00AF4A86" w:rsidP="00AF4A86">
      <w:pPr>
        <w:jc w:val="both"/>
        <w:rPr>
          <w:rFonts w:cs="Times New Roman"/>
          <w:noProof/>
          <w:sz w:val="21"/>
          <w:szCs w:val="21"/>
        </w:rPr>
      </w:pPr>
      <w:r w:rsidRPr="003446C9">
        <w:rPr>
          <w:rFonts w:cs="Times New Roman"/>
          <w:noProof/>
          <w:sz w:val="21"/>
          <w:szCs w:val="21"/>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60376894" w14:textId="77777777" w:rsidR="00AF4A86" w:rsidRPr="003446C9" w:rsidRDefault="00AF4A86" w:rsidP="00AF4A86">
      <w:pPr>
        <w:jc w:val="both"/>
        <w:rPr>
          <w:rFonts w:cs="Times New Roman"/>
          <w:noProof/>
          <w:sz w:val="21"/>
          <w:szCs w:val="21"/>
        </w:rPr>
      </w:pPr>
      <w:r w:rsidRPr="003446C9">
        <w:rPr>
          <w:sz w:val="21"/>
          <w:szCs w:val="21"/>
          <w:lang w:eastAsia="ar-SA"/>
        </w:rPr>
        <w:t>2.</w:t>
      </w:r>
      <w:r w:rsidR="00F60239" w:rsidRPr="003446C9">
        <w:rPr>
          <w:sz w:val="21"/>
          <w:szCs w:val="21"/>
          <w:lang w:eastAsia="ar-SA"/>
        </w:rPr>
        <w:t xml:space="preserve"> </w:t>
      </w:r>
      <w:r w:rsidRPr="003446C9">
        <w:rPr>
          <w:sz w:val="21"/>
          <w:szCs w:val="21"/>
          <w:lang w:eastAsia="ar-SA"/>
        </w:rPr>
        <w:t xml:space="preserve">Zgodnie z art. 455 ust. 1 pkt 1 ustawy </w:t>
      </w:r>
      <w:proofErr w:type="spellStart"/>
      <w:r w:rsidRPr="003446C9">
        <w:rPr>
          <w:sz w:val="21"/>
          <w:szCs w:val="21"/>
          <w:lang w:eastAsia="ar-SA"/>
        </w:rPr>
        <w:t>Pzp</w:t>
      </w:r>
      <w:proofErr w:type="spellEnd"/>
      <w:r w:rsidRPr="003446C9">
        <w:rPr>
          <w:sz w:val="21"/>
          <w:szCs w:val="21"/>
          <w:lang w:eastAsia="ar-SA"/>
        </w:rPr>
        <w:t xml:space="preserve"> ustawy Zamawiający przewiduje zmianę postanowień zawartej umowy oraz określa warunki tych zmian poprzez wprowadzenie do zawartej umowy </w:t>
      </w:r>
      <w:proofErr w:type="spellStart"/>
      <w:r w:rsidRPr="003446C9">
        <w:rPr>
          <w:sz w:val="21"/>
          <w:szCs w:val="21"/>
          <w:lang w:eastAsia="ar-SA"/>
        </w:rPr>
        <w:t>możliwosci</w:t>
      </w:r>
      <w:proofErr w:type="spellEnd"/>
      <w:r w:rsidRPr="003446C9">
        <w:rPr>
          <w:sz w:val="21"/>
          <w:szCs w:val="21"/>
          <w:lang w:eastAsia="ar-SA"/>
        </w:rPr>
        <w:t xml:space="preserve"> zmian:</w:t>
      </w:r>
    </w:p>
    <w:p w14:paraId="48B3E88E"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zmiany stawki podatku VAT, przy czym zmianie ulega wyłącznie cena brutto, natomiast cena netto pozostaje bez zmian;</w:t>
      </w:r>
    </w:p>
    <w:p w14:paraId="38ED73EA"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obniżenie ceny jednostkowej netto i brutto poszczególnego asortymentu, będącego przedmiotem umowy np. w wyniku wprowadzenia cen promocyjnych lub gdy zostanie dopuszczony nowy, równoważny produkt o niższej cenie;</w:t>
      </w:r>
    </w:p>
    <w:p w14:paraId="0884BA2B"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zwiększenie ilości asortymentu, będącego przedmiotem umowy i wyszczególnionego w załączniku do umowy, bez konieczności zmiany wartości przedmiotu umowy w przypadku zaistnienia okoliczności, o których mowa w pkt b);</w:t>
      </w:r>
    </w:p>
    <w:p w14:paraId="66E6B526"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BC04F1E"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zmiany wielkości opakowania towaru objętego umową przetargową z możliwością przeliczenia ceny nie przekraczającej ceny zaoferowanej w ofercie przetargowej;</w:t>
      </w:r>
    </w:p>
    <w:p w14:paraId="5BA80358" w14:textId="77777777" w:rsidR="00AF4A86" w:rsidRPr="003446C9" w:rsidRDefault="00AF4A86" w:rsidP="00AF4A86">
      <w:pPr>
        <w:numPr>
          <w:ilvl w:val="0"/>
          <w:numId w:val="21"/>
        </w:numPr>
        <w:suppressAutoHyphens/>
        <w:jc w:val="both"/>
        <w:rPr>
          <w:rFonts w:cs="Times New Roman"/>
          <w:sz w:val="21"/>
          <w:szCs w:val="21"/>
          <w:lang w:eastAsia="ar-SA"/>
        </w:rPr>
      </w:pPr>
      <w:r w:rsidRPr="003446C9">
        <w:rPr>
          <w:rFonts w:cs="Times New Roman"/>
          <w:sz w:val="21"/>
          <w:szCs w:val="21"/>
          <w:lang w:eastAsia="ar-SA"/>
        </w:rPr>
        <w:t>zakupu oferowanych odpowiedników towarów objętych umową po cenie nie wyższej niż zawarta w ofercie przetargowej;</w:t>
      </w:r>
    </w:p>
    <w:p w14:paraId="579531D1"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zmiany organizacyjnej po stronie Wykonawcy lub Zamawiającego, w tym w szczególności, w przypadku gdy nastąpi zmiana adresu siedziby firmy, bądź zmiana adresu zamieszkania właściciela lub współwłaściciela firmy;</w:t>
      </w:r>
    </w:p>
    <w:p w14:paraId="11A4F984"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zmiany przepisów prawa mających wpływ na realizację niniejszej umowy;</w:t>
      </w:r>
    </w:p>
    <w:p w14:paraId="01050796"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 xml:space="preserve">przedłużenia terminu obowiązywania umowy w przypadku niezrealizowania umowy w terminie </w:t>
      </w:r>
      <w:r w:rsidR="00426FDD" w:rsidRPr="003446C9">
        <w:rPr>
          <w:sz w:val="21"/>
          <w:szCs w:val="21"/>
          <w:lang w:eastAsia="ar-SA"/>
        </w:rPr>
        <w:t>z przyczyn leżących po stronie Z</w:t>
      </w:r>
      <w:r w:rsidRPr="003446C9">
        <w:rPr>
          <w:sz w:val="21"/>
          <w:szCs w:val="21"/>
          <w:lang w:eastAsia="ar-SA"/>
        </w:rPr>
        <w:t>amawiającego, w zależności od przebiegu leczenia pacjentów, na okres do wyczerpania ilości przedmiotu zamówienia, określonych w załączniku nr 2 do umowy, nie dłużej jednak niż 3 miesiące.</w:t>
      </w:r>
    </w:p>
    <w:p w14:paraId="3900B5AC" w14:textId="77777777" w:rsidR="00AF4A86" w:rsidRPr="003446C9" w:rsidRDefault="00044A62" w:rsidP="00AF4A86">
      <w:pPr>
        <w:spacing w:line="276" w:lineRule="auto"/>
        <w:jc w:val="both"/>
        <w:rPr>
          <w:sz w:val="21"/>
          <w:szCs w:val="21"/>
          <w:lang w:eastAsia="ar-SA"/>
        </w:rPr>
      </w:pPr>
      <w:r w:rsidRPr="00044A62">
        <w:rPr>
          <w:sz w:val="21"/>
          <w:szCs w:val="21"/>
          <w:lang w:eastAsia="ar-SA"/>
        </w:rPr>
        <w:t>3.Zmiana ceny dotycząca ust. 2a i 2b obowiązuje od dnia wejścia w życie przepisów ją wprowadzających.</w:t>
      </w:r>
    </w:p>
    <w:p w14:paraId="6B465974" w14:textId="77777777" w:rsidR="00044A62" w:rsidRDefault="00AF4A86" w:rsidP="00AF4A86">
      <w:pPr>
        <w:spacing w:line="276" w:lineRule="auto"/>
        <w:jc w:val="both"/>
        <w:rPr>
          <w:sz w:val="21"/>
          <w:szCs w:val="21"/>
          <w:lang w:eastAsia="ar-SA"/>
        </w:rPr>
      </w:pPr>
      <w:r w:rsidRPr="003446C9">
        <w:rPr>
          <w:sz w:val="21"/>
          <w:szCs w:val="21"/>
          <w:lang w:eastAsia="ar-SA"/>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3446C9">
        <w:rPr>
          <w:sz w:val="21"/>
          <w:szCs w:val="21"/>
          <w:lang w:eastAsia="ar-SA"/>
        </w:rPr>
        <w:t>późn</w:t>
      </w:r>
      <w:proofErr w:type="spellEnd"/>
      <w:r w:rsidRPr="003446C9">
        <w:rPr>
          <w:sz w:val="21"/>
          <w:szCs w:val="21"/>
          <w:lang w:eastAsia="ar-SA"/>
        </w:rPr>
        <w:t>. zm.).</w:t>
      </w:r>
    </w:p>
    <w:p w14:paraId="04E2B7DF" w14:textId="77777777" w:rsidR="00AF4A86" w:rsidRDefault="00AF4A86" w:rsidP="00AF4A86">
      <w:pPr>
        <w:spacing w:line="276" w:lineRule="auto"/>
        <w:jc w:val="both"/>
        <w:rPr>
          <w:sz w:val="21"/>
          <w:szCs w:val="21"/>
          <w:lang w:eastAsia="ar-SA"/>
        </w:rPr>
      </w:pPr>
      <w:r w:rsidRPr="003446C9">
        <w:rPr>
          <w:sz w:val="21"/>
          <w:szCs w:val="21"/>
          <w:lang w:eastAsia="ar-SA"/>
        </w:rPr>
        <w:t>5.Wykonawca będzie zobowiązany w takiej sytuacji udokumentować wystąpienie okoliczności, o których mowa powyżej (zapis obowiązuje tylko w terminach obowiązywania przepisów powołanej ustawy).</w:t>
      </w:r>
    </w:p>
    <w:p w14:paraId="08B49BE4" w14:textId="77777777" w:rsidR="00A74098" w:rsidRPr="00A74098" w:rsidRDefault="00A74098" w:rsidP="00A74098">
      <w:pPr>
        <w:spacing w:line="276" w:lineRule="auto"/>
        <w:jc w:val="both"/>
        <w:rPr>
          <w:sz w:val="21"/>
          <w:szCs w:val="21"/>
          <w:lang w:eastAsia="ar-SA"/>
        </w:rPr>
      </w:pPr>
      <w:r w:rsidRPr="00A74098">
        <w:rPr>
          <w:sz w:val="21"/>
          <w:szCs w:val="21"/>
          <w:lang w:eastAsia="ar-SA"/>
        </w:rPr>
        <w:lastRenderedPageBreak/>
        <w:t>6. Zamawiający przewiduje możliwość waloryzacji wynagrodzenia na następujących zasadach:</w:t>
      </w:r>
    </w:p>
    <w:p w14:paraId="13CD1DF2" w14:textId="77777777" w:rsidR="00A74098" w:rsidRPr="00A74098" w:rsidRDefault="00A74098" w:rsidP="00A74098">
      <w:pPr>
        <w:spacing w:line="276" w:lineRule="auto"/>
        <w:jc w:val="both"/>
        <w:rPr>
          <w:sz w:val="21"/>
          <w:szCs w:val="21"/>
          <w:lang w:eastAsia="ar-SA"/>
        </w:rPr>
      </w:pPr>
      <w:r w:rsidRPr="00A74098">
        <w:rPr>
          <w:sz w:val="21"/>
          <w:szCs w:val="21"/>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A74098">
        <w:rPr>
          <w:sz w:val="21"/>
          <w:szCs w:val="21"/>
          <w:lang w:eastAsia="ar-SA"/>
        </w:rPr>
        <w:t>Pzp</w:t>
      </w:r>
      <w:proofErr w:type="spellEnd"/>
      <w:r w:rsidRPr="00A74098">
        <w:rPr>
          <w:sz w:val="21"/>
          <w:szCs w:val="21"/>
          <w:lang w:eastAsia="ar-SA"/>
        </w:rPr>
        <w:t>,</w:t>
      </w:r>
    </w:p>
    <w:p w14:paraId="3F029585" w14:textId="77777777" w:rsidR="00A74098" w:rsidRPr="00A74098" w:rsidRDefault="00A74098" w:rsidP="00A74098">
      <w:pPr>
        <w:spacing w:line="276" w:lineRule="auto"/>
        <w:jc w:val="both"/>
        <w:rPr>
          <w:sz w:val="21"/>
          <w:szCs w:val="21"/>
          <w:lang w:eastAsia="ar-SA"/>
        </w:rPr>
      </w:pPr>
      <w:r w:rsidRPr="00A74098">
        <w:rPr>
          <w:sz w:val="21"/>
          <w:szCs w:val="21"/>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12EE987" w14:textId="77777777" w:rsidR="00A74098" w:rsidRPr="00A74098" w:rsidRDefault="00A74098" w:rsidP="00A74098">
      <w:pPr>
        <w:spacing w:line="276" w:lineRule="auto"/>
        <w:jc w:val="both"/>
        <w:rPr>
          <w:sz w:val="21"/>
          <w:szCs w:val="21"/>
          <w:lang w:eastAsia="ar-SA"/>
        </w:rPr>
      </w:pPr>
      <w:r w:rsidRPr="00A74098">
        <w:rPr>
          <w:sz w:val="21"/>
          <w:szCs w:val="21"/>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5FC1D48E" w14:textId="77777777" w:rsidR="00A74098" w:rsidRPr="00A74098" w:rsidRDefault="00A74098" w:rsidP="00A74098">
      <w:pPr>
        <w:spacing w:line="276" w:lineRule="auto"/>
        <w:jc w:val="both"/>
        <w:rPr>
          <w:sz w:val="21"/>
          <w:szCs w:val="21"/>
          <w:lang w:eastAsia="ar-SA"/>
        </w:rPr>
      </w:pPr>
      <w:r w:rsidRPr="00A74098">
        <w:rPr>
          <w:sz w:val="21"/>
          <w:szCs w:val="21"/>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2A0436BC" w14:textId="77777777" w:rsidR="009A52F5" w:rsidRDefault="00A74098" w:rsidP="00A74098">
      <w:pPr>
        <w:spacing w:line="276" w:lineRule="auto"/>
        <w:jc w:val="both"/>
        <w:rPr>
          <w:sz w:val="21"/>
          <w:szCs w:val="21"/>
          <w:lang w:eastAsia="ar-SA"/>
        </w:rPr>
      </w:pPr>
      <w:r w:rsidRPr="00A74098">
        <w:rPr>
          <w:sz w:val="21"/>
          <w:szCs w:val="21"/>
          <w:lang w:eastAsia="ar-SA"/>
        </w:rPr>
        <w:t>e/ dopuszcza się zmianę całkowitego wynagrodzenia Wykonawcy wynikającego z umowy o maks. 50%.</w:t>
      </w:r>
    </w:p>
    <w:p w14:paraId="7EB49A64" w14:textId="77777777" w:rsidR="00AF4A86" w:rsidRPr="003446C9" w:rsidRDefault="00A74098" w:rsidP="00AF4A86">
      <w:pPr>
        <w:spacing w:line="276" w:lineRule="auto"/>
        <w:jc w:val="both"/>
        <w:rPr>
          <w:sz w:val="21"/>
          <w:szCs w:val="21"/>
          <w:lang w:eastAsia="ar-SA"/>
        </w:rPr>
      </w:pPr>
      <w:r>
        <w:rPr>
          <w:sz w:val="21"/>
          <w:szCs w:val="21"/>
          <w:lang w:eastAsia="ar-SA"/>
        </w:rPr>
        <w:t>7</w:t>
      </w:r>
      <w:r w:rsidR="00AF4A86" w:rsidRPr="003446C9">
        <w:rPr>
          <w:sz w:val="21"/>
          <w:szCs w:val="21"/>
          <w:lang w:eastAsia="ar-SA"/>
        </w:rPr>
        <w:t xml:space="preserve">.Wszelkie zmiany i uzupełnienia niniejszej umowy mogą być dokonywane za zgodą obu stron wyrażoną w formie pisemnej pod rygorem nieważności. </w:t>
      </w:r>
    </w:p>
    <w:p w14:paraId="7193F532" w14:textId="77777777" w:rsidR="00AF4A86" w:rsidRPr="003446C9" w:rsidRDefault="00A74098" w:rsidP="00AF4A86">
      <w:pPr>
        <w:spacing w:line="276" w:lineRule="auto"/>
        <w:jc w:val="both"/>
        <w:rPr>
          <w:sz w:val="21"/>
          <w:szCs w:val="21"/>
          <w:lang w:eastAsia="ar-SA"/>
        </w:rPr>
      </w:pPr>
      <w:r>
        <w:rPr>
          <w:sz w:val="21"/>
          <w:szCs w:val="21"/>
          <w:lang w:eastAsia="ar-SA"/>
        </w:rPr>
        <w:t>8</w:t>
      </w:r>
      <w:r w:rsidR="00AF4A86" w:rsidRPr="003446C9">
        <w:rPr>
          <w:sz w:val="21"/>
          <w:szCs w:val="21"/>
          <w:lang w:eastAsia="ar-SA"/>
        </w:rPr>
        <w:t>.W celu dokonania zmian zapisów umowy wnioskowanych przez Stronę, zobowiązana jest ona pisemnie wystąpić z propozycją zmiany warunków umowy wraz z ich uzasadnieniem.</w:t>
      </w:r>
    </w:p>
    <w:p w14:paraId="54327D91" w14:textId="77777777" w:rsidR="00AF4A86" w:rsidRPr="003446C9" w:rsidRDefault="00170C60" w:rsidP="00AF4A86">
      <w:pPr>
        <w:pStyle w:val="Akapitzlist"/>
        <w:ind w:left="3552" w:firstLine="696"/>
        <w:jc w:val="both"/>
        <w:rPr>
          <w:b/>
          <w:bCs/>
          <w:sz w:val="21"/>
          <w:szCs w:val="21"/>
        </w:rPr>
      </w:pPr>
      <w:r w:rsidRPr="003446C9">
        <w:rPr>
          <w:b/>
          <w:bCs/>
          <w:sz w:val="21"/>
          <w:szCs w:val="21"/>
        </w:rPr>
        <w:t>§ 10</w:t>
      </w:r>
    </w:p>
    <w:p w14:paraId="30080E00" w14:textId="77777777" w:rsidR="00AF4A86" w:rsidRPr="001A4887" w:rsidRDefault="00AF4A86" w:rsidP="00AF4A86">
      <w:pPr>
        <w:pStyle w:val="Tekstpodstawowy"/>
        <w:rPr>
          <w:sz w:val="21"/>
          <w:szCs w:val="21"/>
        </w:rPr>
      </w:pPr>
      <w:r w:rsidRPr="001A4887">
        <w:rPr>
          <w:sz w:val="21"/>
          <w:szCs w:val="21"/>
        </w:rPr>
        <w:t>1.Strony zobowiązują się do wzajemnej współpracy przy realizacji umowy oraz do współdziałania w zakresie rozwiązywania sytuacji spornych powstałych w okresie wykonywania umowy.</w:t>
      </w:r>
    </w:p>
    <w:p w14:paraId="400DE62C" w14:textId="77777777" w:rsidR="00AF4A86" w:rsidRPr="001A4887" w:rsidRDefault="00AF4A86" w:rsidP="00AF4A86">
      <w:pPr>
        <w:jc w:val="both"/>
        <w:rPr>
          <w:rFonts w:cs="Times New Roman"/>
          <w:sz w:val="21"/>
          <w:szCs w:val="21"/>
        </w:rPr>
      </w:pPr>
      <w:r w:rsidRPr="001A4887">
        <w:rPr>
          <w:rFonts w:cs="Times New Roman"/>
          <w:sz w:val="21"/>
          <w:szCs w:val="21"/>
        </w:rPr>
        <w:t>2.Jednostką/osobą odpowiedzialną za odbiór wykonanego przedmiotu umowy ze strony Zamawiającego jest: ………………………. (nr telefonu)  tel. …………, e-mai: ………</w:t>
      </w:r>
    </w:p>
    <w:p w14:paraId="70440D75" w14:textId="77777777" w:rsidR="00AF4A86" w:rsidRPr="001A4887" w:rsidRDefault="00AF4A86" w:rsidP="00AF4A86">
      <w:pPr>
        <w:jc w:val="both"/>
        <w:rPr>
          <w:rFonts w:cs="Times New Roman"/>
          <w:sz w:val="21"/>
          <w:szCs w:val="21"/>
        </w:rPr>
      </w:pPr>
      <w:r w:rsidRPr="001A4887">
        <w:rPr>
          <w:rFonts w:cs="Times New Roman"/>
          <w:sz w:val="21"/>
          <w:szCs w:val="21"/>
        </w:rPr>
        <w:t>3.Jednostką/osobą odpowiedzialną za dostawę przedmiotu umowy ze strony Wykonawcy jest: ………………………. (nr telefonu)  tel. …………, e-mai: ………</w:t>
      </w:r>
    </w:p>
    <w:p w14:paraId="7DC53BC9" w14:textId="77777777" w:rsidR="00AF4A86" w:rsidRPr="001A4887" w:rsidRDefault="00AF4A86" w:rsidP="00AF4A86">
      <w:pPr>
        <w:jc w:val="both"/>
        <w:rPr>
          <w:rFonts w:cs="Times New Roman"/>
          <w:sz w:val="21"/>
          <w:szCs w:val="21"/>
        </w:rPr>
      </w:pPr>
      <w:r w:rsidRPr="001A4887">
        <w:rPr>
          <w:rFonts w:cs="Times New Roman"/>
          <w:sz w:val="21"/>
          <w:szCs w:val="21"/>
        </w:rPr>
        <w:t>4.Informacja o zmianie osób odpowiedzialnych za realizację niniejszej umowy nie stanowi zmiany umowy i nie wymaga sporządzenia pisemnego aneksu.</w:t>
      </w:r>
    </w:p>
    <w:p w14:paraId="129378A5" w14:textId="77777777" w:rsidR="00AF4A86" w:rsidRPr="003446C9" w:rsidRDefault="00AF4A86" w:rsidP="00AF4A86">
      <w:pPr>
        <w:jc w:val="both"/>
        <w:rPr>
          <w:rFonts w:cs="Times New Roman"/>
          <w:sz w:val="21"/>
          <w:szCs w:val="21"/>
        </w:rPr>
      </w:pPr>
      <w:r w:rsidRPr="001A4887">
        <w:rPr>
          <w:rFonts w:cs="Times New Roman"/>
          <w:sz w:val="21"/>
          <w:szCs w:val="21"/>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3E8817B3" w14:textId="77777777" w:rsidR="001A387C" w:rsidRPr="003446C9" w:rsidRDefault="001A387C" w:rsidP="00AF4A86">
      <w:pPr>
        <w:pStyle w:val="Akapitzlist"/>
        <w:ind w:left="3552" w:firstLine="696"/>
        <w:jc w:val="both"/>
        <w:rPr>
          <w:b/>
          <w:bCs/>
          <w:sz w:val="21"/>
          <w:szCs w:val="21"/>
        </w:rPr>
      </w:pPr>
    </w:p>
    <w:p w14:paraId="06020BFE" w14:textId="6C476953" w:rsidR="00AF4A86" w:rsidRPr="003446C9" w:rsidRDefault="00F045BD" w:rsidP="00AF4A86">
      <w:pPr>
        <w:pStyle w:val="Akapitzlist"/>
        <w:ind w:left="3552" w:firstLine="696"/>
        <w:jc w:val="both"/>
        <w:rPr>
          <w:b/>
          <w:bCs/>
          <w:sz w:val="21"/>
          <w:szCs w:val="21"/>
        </w:rPr>
      </w:pPr>
      <w:r>
        <w:rPr>
          <w:b/>
          <w:bCs/>
          <w:sz w:val="21"/>
          <w:szCs w:val="21"/>
        </w:rPr>
        <w:t xml:space="preserve">           </w:t>
      </w:r>
      <w:r w:rsidR="00170C60" w:rsidRPr="003446C9">
        <w:rPr>
          <w:b/>
          <w:bCs/>
          <w:sz w:val="21"/>
          <w:szCs w:val="21"/>
        </w:rPr>
        <w:t>§ 11</w:t>
      </w:r>
    </w:p>
    <w:p w14:paraId="1792BA36" w14:textId="77777777" w:rsidR="00AF4A86" w:rsidRPr="003446C9" w:rsidRDefault="00AF4A86" w:rsidP="00AF4A86">
      <w:pPr>
        <w:jc w:val="both"/>
        <w:rPr>
          <w:b/>
          <w:bCs/>
          <w:sz w:val="21"/>
          <w:szCs w:val="21"/>
        </w:rPr>
      </w:pPr>
      <w:r w:rsidRPr="003446C9">
        <w:rPr>
          <w:rFonts w:eastAsia="Times New Roman"/>
          <w:sz w:val="21"/>
          <w:szCs w:val="21"/>
        </w:rPr>
        <w:t xml:space="preserve">Zamawiający może odstąpić od umowy: </w:t>
      </w:r>
    </w:p>
    <w:p w14:paraId="72FE602A" w14:textId="77777777" w:rsidR="00AF4A86" w:rsidRPr="003446C9" w:rsidRDefault="00AF4A86" w:rsidP="00AF4A86">
      <w:pPr>
        <w:pStyle w:val="Akapitzlist"/>
        <w:spacing w:line="100" w:lineRule="atLeast"/>
        <w:ind w:left="360"/>
        <w:jc w:val="both"/>
        <w:rPr>
          <w:rFonts w:eastAsia="Times New Roman"/>
          <w:sz w:val="21"/>
          <w:szCs w:val="21"/>
        </w:rPr>
      </w:pPr>
      <w:r w:rsidRPr="003446C9">
        <w:rPr>
          <w:rFonts w:eastAsia="Times New Roman"/>
          <w:sz w:val="21"/>
          <w:szCs w:val="21"/>
        </w:rPr>
        <w:t>1)</w:t>
      </w:r>
      <w:r w:rsidRPr="003446C9">
        <w:rPr>
          <w:rFonts w:eastAsia="Times New Roman"/>
          <w:sz w:val="21"/>
          <w:szCs w:val="21"/>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3BC0E17" w14:textId="77777777" w:rsidR="00AF4A86" w:rsidRPr="003446C9" w:rsidRDefault="00AF4A86" w:rsidP="00AF4A86">
      <w:pPr>
        <w:spacing w:line="100" w:lineRule="atLeast"/>
        <w:ind w:firstLine="360"/>
        <w:jc w:val="both"/>
        <w:rPr>
          <w:rFonts w:eastAsia="Times New Roman" w:cs="Times New Roman"/>
          <w:sz w:val="21"/>
          <w:szCs w:val="21"/>
        </w:rPr>
      </w:pPr>
      <w:r w:rsidRPr="003446C9">
        <w:rPr>
          <w:rFonts w:eastAsia="Times New Roman" w:cs="Times New Roman"/>
          <w:sz w:val="21"/>
          <w:szCs w:val="21"/>
        </w:rPr>
        <w:t>2)</w:t>
      </w:r>
      <w:r w:rsidRPr="003446C9">
        <w:rPr>
          <w:rFonts w:eastAsia="Times New Roman" w:cs="Times New Roman"/>
          <w:sz w:val="21"/>
          <w:szCs w:val="21"/>
        </w:rPr>
        <w:tab/>
        <w:t xml:space="preserve">jeżeli zachodzi co najmniej jedna z następujących okoliczności: </w:t>
      </w:r>
    </w:p>
    <w:p w14:paraId="00755250" w14:textId="77777777" w:rsidR="00AF4A86" w:rsidRPr="003446C9" w:rsidRDefault="00AF4A86" w:rsidP="00AF4A86">
      <w:pPr>
        <w:pStyle w:val="Akapitzlist"/>
        <w:spacing w:line="100" w:lineRule="atLeast"/>
        <w:ind w:left="360"/>
        <w:jc w:val="both"/>
        <w:rPr>
          <w:rFonts w:eastAsia="Times New Roman"/>
          <w:sz w:val="21"/>
          <w:szCs w:val="21"/>
        </w:rPr>
      </w:pPr>
      <w:r w:rsidRPr="003446C9">
        <w:rPr>
          <w:rFonts w:eastAsia="Times New Roman"/>
          <w:sz w:val="21"/>
          <w:szCs w:val="21"/>
        </w:rPr>
        <w:t>a)</w:t>
      </w:r>
      <w:r w:rsidRPr="003446C9">
        <w:rPr>
          <w:rFonts w:eastAsia="Times New Roman"/>
          <w:sz w:val="21"/>
          <w:szCs w:val="21"/>
        </w:rPr>
        <w:tab/>
        <w:t xml:space="preserve">dokonano zmiany umowy z naruszeniem art. 454 </w:t>
      </w:r>
      <w:proofErr w:type="spellStart"/>
      <w:r w:rsidRPr="003446C9">
        <w:rPr>
          <w:rFonts w:eastAsia="Times New Roman"/>
          <w:sz w:val="21"/>
          <w:szCs w:val="21"/>
        </w:rPr>
        <w:t>Pzp</w:t>
      </w:r>
      <w:proofErr w:type="spellEnd"/>
      <w:r w:rsidRPr="003446C9">
        <w:rPr>
          <w:rFonts w:eastAsia="Times New Roman"/>
          <w:sz w:val="21"/>
          <w:szCs w:val="21"/>
        </w:rPr>
        <w:t xml:space="preserve"> i art. 455 </w:t>
      </w:r>
      <w:proofErr w:type="spellStart"/>
      <w:r w:rsidRPr="003446C9">
        <w:rPr>
          <w:rFonts w:eastAsia="Times New Roman"/>
          <w:sz w:val="21"/>
          <w:szCs w:val="21"/>
        </w:rPr>
        <w:t>Pzp</w:t>
      </w:r>
      <w:proofErr w:type="spellEnd"/>
      <w:r w:rsidRPr="003446C9">
        <w:rPr>
          <w:rFonts w:eastAsia="Times New Roman"/>
          <w:sz w:val="21"/>
          <w:szCs w:val="21"/>
        </w:rPr>
        <w:t xml:space="preserve">, </w:t>
      </w:r>
    </w:p>
    <w:p w14:paraId="2FE38541" w14:textId="77777777" w:rsidR="00AF4A86" w:rsidRPr="003446C9" w:rsidRDefault="00AF4A86" w:rsidP="00AF4A86">
      <w:pPr>
        <w:spacing w:line="100" w:lineRule="atLeast"/>
        <w:ind w:left="360"/>
        <w:jc w:val="both"/>
        <w:rPr>
          <w:rFonts w:eastAsia="Times New Roman" w:cs="Times New Roman"/>
          <w:sz w:val="21"/>
          <w:szCs w:val="21"/>
        </w:rPr>
      </w:pPr>
      <w:r w:rsidRPr="003446C9">
        <w:rPr>
          <w:rFonts w:eastAsia="Times New Roman" w:cs="Times New Roman"/>
          <w:sz w:val="21"/>
          <w:szCs w:val="21"/>
        </w:rPr>
        <w:t>b)</w:t>
      </w:r>
      <w:r w:rsidRPr="003446C9">
        <w:rPr>
          <w:rFonts w:eastAsia="Times New Roman" w:cs="Times New Roman"/>
          <w:sz w:val="21"/>
          <w:szCs w:val="21"/>
        </w:rPr>
        <w:tab/>
        <w:t xml:space="preserve">Wykonawca w chwili zawarcia umowy podlegał wykluczeniu na podstawie art. 108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w:t>
      </w:r>
    </w:p>
    <w:p w14:paraId="467BDF50" w14:textId="77777777" w:rsidR="00AF4A86" w:rsidRPr="003446C9" w:rsidRDefault="00AF4A86" w:rsidP="00AF4A86">
      <w:pPr>
        <w:spacing w:line="100" w:lineRule="atLeast"/>
        <w:ind w:left="283" w:firstLine="77"/>
        <w:jc w:val="both"/>
        <w:rPr>
          <w:rFonts w:eastAsia="Times New Roman" w:cs="Times New Roman"/>
          <w:sz w:val="21"/>
          <w:szCs w:val="21"/>
        </w:rPr>
      </w:pPr>
      <w:r w:rsidRPr="003446C9">
        <w:rPr>
          <w:rFonts w:eastAsia="Times New Roman" w:cs="Times New Roman"/>
          <w:sz w:val="21"/>
          <w:szCs w:val="21"/>
        </w:rPr>
        <w:t>c)</w:t>
      </w:r>
      <w:r w:rsidRPr="003446C9">
        <w:rPr>
          <w:rFonts w:eastAsia="Times New Roman" w:cs="Times New Roman"/>
          <w:sz w:val="21"/>
          <w:szCs w:val="21"/>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932D718" w14:textId="77777777" w:rsidR="00AF4A86" w:rsidRPr="003446C9" w:rsidRDefault="00AF4A86" w:rsidP="00AF4A86">
      <w:pPr>
        <w:spacing w:line="100" w:lineRule="atLeast"/>
        <w:ind w:left="283" w:firstLine="77"/>
        <w:jc w:val="both"/>
        <w:rPr>
          <w:rFonts w:eastAsia="Times New Roman" w:cs="Times New Roman"/>
          <w:sz w:val="21"/>
          <w:szCs w:val="21"/>
        </w:rPr>
      </w:pPr>
      <w:r w:rsidRPr="003446C9">
        <w:rPr>
          <w:rFonts w:eastAsia="Times New Roman" w:cs="Times New Roman"/>
          <w:sz w:val="21"/>
          <w:szCs w:val="21"/>
        </w:rPr>
        <w:t>2.</w:t>
      </w:r>
      <w:r w:rsidRPr="003446C9">
        <w:rPr>
          <w:rFonts w:eastAsia="Times New Roman" w:cs="Times New Roman"/>
          <w:sz w:val="21"/>
          <w:szCs w:val="21"/>
        </w:rPr>
        <w:tab/>
        <w:t xml:space="preserve">W przypadku odstąpienia z powodu dokonania dokonano zmiany umowy z naruszeniem art. 454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i art. 455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Zamawiający odstępuje od umowy w części, której zmiana dotyczy. </w:t>
      </w:r>
    </w:p>
    <w:p w14:paraId="4E727967" w14:textId="77777777" w:rsidR="00AF4A86" w:rsidRPr="003446C9" w:rsidRDefault="00AF4A86" w:rsidP="00AF4A86">
      <w:pPr>
        <w:spacing w:line="100" w:lineRule="atLeast"/>
        <w:ind w:left="283"/>
        <w:jc w:val="both"/>
        <w:rPr>
          <w:rFonts w:eastAsia="Times New Roman" w:cs="Times New Roman"/>
          <w:sz w:val="21"/>
          <w:szCs w:val="21"/>
        </w:rPr>
      </w:pPr>
      <w:r w:rsidRPr="003446C9">
        <w:rPr>
          <w:rFonts w:eastAsia="Times New Roman" w:cs="Times New Roman"/>
          <w:sz w:val="21"/>
          <w:szCs w:val="21"/>
        </w:rPr>
        <w:t xml:space="preserve">3.W przypadku odstąpienia przez Zamawiającego od umowy Wykonawca może żądać wyłącznie wynagrodzenia należnego z tytułu wykonania części umowy. </w:t>
      </w:r>
    </w:p>
    <w:p w14:paraId="18A83B6A" w14:textId="77777777" w:rsidR="00AF4A86" w:rsidRPr="003446C9" w:rsidRDefault="00AF4A86" w:rsidP="00AF4A86">
      <w:pPr>
        <w:spacing w:line="100" w:lineRule="atLeast"/>
        <w:ind w:left="283"/>
        <w:jc w:val="both"/>
        <w:rPr>
          <w:rFonts w:cs="Times New Roman"/>
          <w:sz w:val="21"/>
          <w:szCs w:val="21"/>
        </w:rPr>
      </w:pPr>
      <w:r w:rsidRPr="003446C9">
        <w:rPr>
          <w:rFonts w:eastAsia="Times New Roman" w:cs="Times New Roman"/>
          <w:sz w:val="21"/>
          <w:szCs w:val="21"/>
        </w:rPr>
        <w:t xml:space="preserve">4. Zamawiającemu przysługuje także prawo odstąpienia od umowy w przypadku określonym w </w:t>
      </w:r>
      <w:r w:rsidRPr="003446C9">
        <w:rPr>
          <w:rFonts w:cs="Times New Roman"/>
          <w:sz w:val="21"/>
          <w:szCs w:val="21"/>
        </w:rPr>
        <w:t>§7 ust.7 umowy.</w:t>
      </w:r>
    </w:p>
    <w:p w14:paraId="08FC0091" w14:textId="77777777" w:rsidR="00AF4A86" w:rsidRPr="003446C9" w:rsidRDefault="00170C60" w:rsidP="00AF4A86">
      <w:pPr>
        <w:spacing w:line="100" w:lineRule="atLeast"/>
        <w:ind w:left="283"/>
        <w:jc w:val="center"/>
        <w:rPr>
          <w:rFonts w:cs="Times New Roman"/>
          <w:sz w:val="21"/>
          <w:szCs w:val="21"/>
        </w:rPr>
      </w:pPr>
      <w:r w:rsidRPr="003446C9">
        <w:rPr>
          <w:rFonts w:cs="Times New Roman"/>
          <w:b/>
          <w:sz w:val="21"/>
          <w:szCs w:val="21"/>
        </w:rPr>
        <w:t>§ 12</w:t>
      </w:r>
    </w:p>
    <w:p w14:paraId="46AE70D9" w14:textId="77777777" w:rsidR="00117155" w:rsidRPr="003446C9" w:rsidRDefault="00AF4A86" w:rsidP="0055592F">
      <w:pPr>
        <w:spacing w:before="120" w:after="120"/>
        <w:ind w:left="284" w:hanging="284"/>
        <w:jc w:val="both"/>
        <w:rPr>
          <w:rFonts w:cs="Times New Roman"/>
          <w:sz w:val="21"/>
          <w:szCs w:val="21"/>
        </w:rPr>
      </w:pPr>
      <w:r w:rsidRPr="003446C9">
        <w:rPr>
          <w:rFonts w:cs="Times New Roman"/>
          <w:sz w:val="21"/>
          <w:szCs w:val="21"/>
        </w:rPr>
        <w:tab/>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t>
      </w:r>
      <w:r w:rsidRPr="003446C9">
        <w:rPr>
          <w:rFonts w:cs="Times New Roman"/>
          <w:sz w:val="21"/>
          <w:szCs w:val="21"/>
        </w:rPr>
        <w:lastRenderedPageBreak/>
        <w:t>w związku z przetwarzaniem danych osobowych i w sprawie swobodnego przepływu takich danych oraz uchylenia dyrektywy 95/46/WE (ogólne rozporządzenie o ochronie danych) zwanym w dalszej części RODO oraz z innymi przepisami prawa powszechnie obowiązującego z za</w:t>
      </w:r>
      <w:r w:rsidR="0055592F" w:rsidRPr="003446C9">
        <w:rPr>
          <w:rFonts w:cs="Times New Roman"/>
          <w:sz w:val="21"/>
          <w:szCs w:val="21"/>
        </w:rPr>
        <w:t>kresu ochrony danych osobowych.</w:t>
      </w:r>
    </w:p>
    <w:p w14:paraId="01B9FB24" w14:textId="77777777" w:rsidR="000410B6" w:rsidRDefault="000410B6" w:rsidP="00AF4A86">
      <w:pPr>
        <w:pStyle w:val="Tekstpodstawowy"/>
        <w:suppressAutoHyphens w:val="0"/>
        <w:spacing w:before="120" w:after="120"/>
        <w:ind w:left="360"/>
        <w:jc w:val="center"/>
        <w:rPr>
          <w:b/>
          <w:sz w:val="21"/>
          <w:szCs w:val="21"/>
        </w:rPr>
      </w:pPr>
    </w:p>
    <w:p w14:paraId="2D2C1B30" w14:textId="76BE6873" w:rsidR="00AF4A86" w:rsidRPr="003446C9" w:rsidRDefault="00170C60" w:rsidP="00AF4A86">
      <w:pPr>
        <w:pStyle w:val="Tekstpodstawowy"/>
        <w:suppressAutoHyphens w:val="0"/>
        <w:spacing w:before="120" w:after="120"/>
        <w:ind w:left="360"/>
        <w:jc w:val="center"/>
        <w:rPr>
          <w:b/>
          <w:sz w:val="21"/>
          <w:szCs w:val="21"/>
        </w:rPr>
      </w:pPr>
      <w:r w:rsidRPr="003446C9">
        <w:rPr>
          <w:b/>
          <w:sz w:val="21"/>
          <w:szCs w:val="21"/>
        </w:rPr>
        <w:t>§ 13</w:t>
      </w:r>
    </w:p>
    <w:p w14:paraId="101BB890" w14:textId="77777777" w:rsidR="00AF4A86" w:rsidRPr="003446C9" w:rsidRDefault="00AF4A86" w:rsidP="00AF4A86">
      <w:pPr>
        <w:pStyle w:val="Tekstpodstawowy"/>
        <w:suppressAutoHyphens w:val="0"/>
        <w:spacing w:before="120" w:after="120"/>
        <w:rPr>
          <w:sz w:val="21"/>
          <w:szCs w:val="21"/>
        </w:rPr>
      </w:pPr>
      <w:r w:rsidRPr="003446C9">
        <w:rPr>
          <w:sz w:val="21"/>
          <w:szCs w:val="21"/>
        </w:rPr>
        <w:t>1.Strony  zobowiązują  się  dołożyć  starań  w  celu  polubownego  załatwiania  wszelkich  sporów  mogących  wyniknąć  w  trakcie  realizacji  umowy.</w:t>
      </w:r>
    </w:p>
    <w:p w14:paraId="128421AA" w14:textId="77777777" w:rsidR="00AF4A86" w:rsidRPr="003446C9" w:rsidRDefault="00AF4A86" w:rsidP="00AF4A86">
      <w:pPr>
        <w:pStyle w:val="Tekstpodstawowy"/>
        <w:suppressAutoHyphens w:val="0"/>
        <w:spacing w:before="120" w:after="120"/>
        <w:rPr>
          <w:sz w:val="21"/>
          <w:szCs w:val="21"/>
        </w:rPr>
      </w:pPr>
      <w:r w:rsidRPr="003446C9">
        <w:rPr>
          <w:sz w:val="21"/>
          <w:szCs w:val="21"/>
        </w:rPr>
        <w:t>2.W  przypadku  braku  porozumienia (zawarcia ugody) w terminie 14 dni od momentu wystąpienia przez jedną ze stron z propozycją polubownego rozstrzygnięcia sporu, każda ze stron może dochodzić swoich praw przed właściwym  rzeczowo  sądem  w Łodzi.</w:t>
      </w:r>
    </w:p>
    <w:p w14:paraId="720C36D2" w14:textId="679D8225" w:rsidR="00AF4A86" w:rsidRPr="003446C9" w:rsidRDefault="00044A62" w:rsidP="00AF4A86">
      <w:pPr>
        <w:pStyle w:val="Tekstpodstawowy"/>
        <w:suppressAutoHyphens w:val="0"/>
        <w:spacing w:before="120" w:after="120"/>
        <w:rPr>
          <w:sz w:val="21"/>
          <w:szCs w:val="21"/>
        </w:rPr>
      </w:pPr>
      <w:r>
        <w:rPr>
          <w:sz w:val="21"/>
          <w:szCs w:val="21"/>
        </w:rPr>
        <w:t>3</w:t>
      </w:r>
      <w:r w:rsidR="00AF4A86" w:rsidRPr="003446C9">
        <w:rPr>
          <w:sz w:val="21"/>
          <w:szCs w:val="21"/>
        </w:rPr>
        <w:t>.</w:t>
      </w:r>
      <w:r w:rsidRPr="00044A62">
        <w:rPr>
          <w:sz w:val="21"/>
          <w:szCs w:val="21"/>
        </w:rPr>
        <w:t xml:space="preserve">W sprawach nie uregulowanych  niniejszą  umową  zastosowanie  będą  miały  właściwe  przepisy  prawa  polskiego,  w  szczególności przepisy  Kodeksu  cywilnego  oraz  ustawy  z  dnia   11 września 2019 r.  -  Prawo  zamówień  publicznych  ( </w:t>
      </w:r>
      <w:proofErr w:type="spellStart"/>
      <w:r w:rsidRPr="00044A62">
        <w:rPr>
          <w:sz w:val="21"/>
          <w:szCs w:val="21"/>
        </w:rPr>
        <w:t>t.j</w:t>
      </w:r>
      <w:proofErr w:type="spellEnd"/>
      <w:r w:rsidRPr="00044A62">
        <w:rPr>
          <w:sz w:val="21"/>
          <w:szCs w:val="21"/>
        </w:rPr>
        <w:t>. Dz. U z 202</w:t>
      </w:r>
      <w:r w:rsidR="00AB2021">
        <w:rPr>
          <w:sz w:val="21"/>
          <w:szCs w:val="21"/>
        </w:rPr>
        <w:t>4</w:t>
      </w:r>
      <w:r w:rsidRPr="00044A62">
        <w:rPr>
          <w:sz w:val="21"/>
          <w:szCs w:val="21"/>
        </w:rPr>
        <w:t xml:space="preserve"> poz. 1</w:t>
      </w:r>
      <w:r w:rsidR="00AB2021">
        <w:rPr>
          <w:sz w:val="21"/>
          <w:szCs w:val="21"/>
        </w:rPr>
        <w:t>320</w:t>
      </w:r>
      <w:r w:rsidRPr="00044A62">
        <w:rPr>
          <w:sz w:val="21"/>
          <w:szCs w:val="21"/>
        </w:rPr>
        <w:t xml:space="preserve"> ze zm.).</w:t>
      </w:r>
    </w:p>
    <w:p w14:paraId="462BB474" w14:textId="77777777" w:rsidR="001A4887" w:rsidRDefault="001A4887" w:rsidP="00AF4A86">
      <w:pPr>
        <w:pStyle w:val="Akapitzlist"/>
        <w:ind w:left="3552" w:firstLine="696"/>
        <w:jc w:val="both"/>
        <w:rPr>
          <w:b/>
          <w:sz w:val="21"/>
          <w:szCs w:val="21"/>
        </w:rPr>
      </w:pPr>
      <w:r>
        <w:rPr>
          <w:b/>
          <w:sz w:val="21"/>
          <w:szCs w:val="21"/>
        </w:rPr>
        <w:t xml:space="preserve">            </w:t>
      </w:r>
    </w:p>
    <w:p w14:paraId="1A15D281" w14:textId="77777777" w:rsidR="001A4887" w:rsidRDefault="001A4887" w:rsidP="00AF4A86">
      <w:pPr>
        <w:pStyle w:val="Akapitzlist"/>
        <w:ind w:left="3552" w:firstLine="696"/>
        <w:jc w:val="both"/>
        <w:rPr>
          <w:b/>
          <w:sz w:val="21"/>
          <w:szCs w:val="21"/>
        </w:rPr>
      </w:pPr>
    </w:p>
    <w:p w14:paraId="599FFBBE" w14:textId="3DC43CDE" w:rsidR="00AF4A86" w:rsidRPr="003446C9" w:rsidRDefault="001A4887" w:rsidP="00AF4A86">
      <w:pPr>
        <w:pStyle w:val="Akapitzlist"/>
        <w:ind w:left="3552" w:firstLine="696"/>
        <w:jc w:val="both"/>
        <w:rPr>
          <w:sz w:val="21"/>
          <w:szCs w:val="21"/>
        </w:rPr>
      </w:pPr>
      <w:r>
        <w:rPr>
          <w:b/>
          <w:sz w:val="21"/>
          <w:szCs w:val="21"/>
        </w:rPr>
        <w:t xml:space="preserve">            </w:t>
      </w:r>
      <w:r w:rsidR="00170C60" w:rsidRPr="003446C9">
        <w:rPr>
          <w:b/>
          <w:sz w:val="21"/>
          <w:szCs w:val="21"/>
        </w:rPr>
        <w:t>§ 14</w:t>
      </w:r>
    </w:p>
    <w:p w14:paraId="4D0B083B" w14:textId="77777777" w:rsidR="001A4887" w:rsidRDefault="001A4887" w:rsidP="00AF4A86">
      <w:pPr>
        <w:spacing w:after="120"/>
        <w:jc w:val="both"/>
        <w:rPr>
          <w:rFonts w:eastAsia="Times New Roman" w:cs="Times New Roman"/>
          <w:sz w:val="21"/>
          <w:szCs w:val="21"/>
        </w:rPr>
      </w:pPr>
    </w:p>
    <w:p w14:paraId="69897FC3" w14:textId="0FE1306A" w:rsidR="00AF4A86" w:rsidRPr="003446C9" w:rsidRDefault="00AF4A86" w:rsidP="00AF4A86">
      <w:pPr>
        <w:spacing w:after="120"/>
        <w:jc w:val="both"/>
        <w:rPr>
          <w:rFonts w:eastAsia="Times New Roman" w:cs="Times New Roman"/>
          <w:sz w:val="21"/>
          <w:szCs w:val="21"/>
        </w:rPr>
      </w:pPr>
      <w:r w:rsidRPr="003446C9">
        <w:rPr>
          <w:rFonts w:eastAsia="Times New Roman" w:cs="Times New Roman"/>
          <w:sz w:val="21"/>
          <w:szCs w:val="21"/>
        </w:rPr>
        <w:t>Umowa została sporządzona w dwóch jednobrzmiących egzemplarzach</w:t>
      </w:r>
      <w:r w:rsidR="001A387C" w:rsidRPr="003446C9">
        <w:rPr>
          <w:rFonts w:eastAsia="Times New Roman" w:cs="Times New Roman"/>
          <w:sz w:val="21"/>
          <w:szCs w:val="21"/>
        </w:rPr>
        <w:t xml:space="preserve"> po jednym dla każdej ze stron.</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AF4A86" w:rsidRPr="003446C9" w14:paraId="51504281" w14:textId="77777777" w:rsidTr="009F47C3">
        <w:trPr>
          <w:trHeight w:val="812"/>
          <w:jc w:val="center"/>
        </w:trPr>
        <w:tc>
          <w:tcPr>
            <w:tcW w:w="4747" w:type="dxa"/>
          </w:tcPr>
          <w:p w14:paraId="5AF75094"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WYKONAWCA</w:t>
            </w:r>
          </w:p>
        </w:tc>
        <w:tc>
          <w:tcPr>
            <w:tcW w:w="4748" w:type="dxa"/>
          </w:tcPr>
          <w:p w14:paraId="5CDB1774"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ZAMAWIAJĄCY</w:t>
            </w:r>
          </w:p>
          <w:p w14:paraId="5C1FA73D" w14:textId="77777777" w:rsidR="00AF4A86" w:rsidRPr="003446C9" w:rsidRDefault="00AF4A86" w:rsidP="009F47C3">
            <w:pPr>
              <w:jc w:val="both"/>
              <w:rPr>
                <w:rFonts w:eastAsia="Times New Roman" w:cs="Times New Roman"/>
                <w:sz w:val="21"/>
                <w:szCs w:val="21"/>
              </w:rPr>
            </w:pPr>
          </w:p>
          <w:p w14:paraId="455FB0CB" w14:textId="77777777" w:rsidR="00AF4A86" w:rsidRPr="003446C9" w:rsidRDefault="00AF4A86" w:rsidP="009F47C3">
            <w:pPr>
              <w:jc w:val="both"/>
              <w:rPr>
                <w:rFonts w:eastAsia="Times New Roman" w:cs="Times New Roman"/>
                <w:sz w:val="21"/>
                <w:szCs w:val="21"/>
              </w:rPr>
            </w:pPr>
          </w:p>
          <w:p w14:paraId="030E293A" w14:textId="77777777" w:rsidR="00AF4A86" w:rsidRPr="003446C9" w:rsidRDefault="00AF4A86" w:rsidP="009F47C3">
            <w:pPr>
              <w:jc w:val="both"/>
              <w:rPr>
                <w:rFonts w:eastAsia="Times New Roman" w:cs="Times New Roman"/>
                <w:sz w:val="21"/>
                <w:szCs w:val="21"/>
              </w:rPr>
            </w:pPr>
          </w:p>
        </w:tc>
      </w:tr>
      <w:tr w:rsidR="00AF4A86" w:rsidRPr="003446C9" w14:paraId="22051093" w14:textId="77777777" w:rsidTr="009F47C3">
        <w:trPr>
          <w:trHeight w:val="80"/>
          <w:jc w:val="center"/>
        </w:trPr>
        <w:tc>
          <w:tcPr>
            <w:tcW w:w="4747" w:type="dxa"/>
            <w:hideMark/>
          </w:tcPr>
          <w:p w14:paraId="0F141DB2" w14:textId="77777777" w:rsidR="00AF4A86" w:rsidRPr="003446C9" w:rsidRDefault="00AF4A86" w:rsidP="009F47C3">
            <w:pPr>
              <w:jc w:val="both"/>
              <w:rPr>
                <w:rFonts w:eastAsia="Times New Roman" w:cs="Times New Roman"/>
                <w:sz w:val="21"/>
                <w:szCs w:val="21"/>
              </w:rPr>
            </w:pPr>
            <w:r w:rsidRPr="003446C9">
              <w:rPr>
                <w:rFonts w:eastAsia="Times New Roman" w:cs="Times New Roman"/>
                <w:sz w:val="21"/>
                <w:szCs w:val="21"/>
              </w:rPr>
              <w:t>............................................................................</w:t>
            </w:r>
          </w:p>
        </w:tc>
        <w:tc>
          <w:tcPr>
            <w:tcW w:w="4748" w:type="dxa"/>
            <w:hideMark/>
          </w:tcPr>
          <w:p w14:paraId="11C3DD14" w14:textId="77777777" w:rsidR="00AF4A86" w:rsidRPr="003446C9" w:rsidRDefault="00AF4A86" w:rsidP="009F47C3">
            <w:pPr>
              <w:jc w:val="both"/>
              <w:rPr>
                <w:rFonts w:eastAsia="Times New Roman" w:cs="Times New Roman"/>
                <w:sz w:val="21"/>
                <w:szCs w:val="21"/>
              </w:rPr>
            </w:pPr>
            <w:r w:rsidRPr="003446C9">
              <w:rPr>
                <w:rFonts w:eastAsia="Times New Roman" w:cs="Times New Roman"/>
                <w:sz w:val="21"/>
                <w:szCs w:val="21"/>
              </w:rPr>
              <w:t>........................................................................</w:t>
            </w:r>
          </w:p>
        </w:tc>
      </w:tr>
      <w:tr w:rsidR="00AF4A86" w:rsidRPr="003446C9" w14:paraId="7D094AE5" w14:textId="77777777" w:rsidTr="009F47C3">
        <w:trPr>
          <w:trHeight w:val="478"/>
          <w:jc w:val="center"/>
        </w:trPr>
        <w:tc>
          <w:tcPr>
            <w:tcW w:w="4747" w:type="dxa"/>
          </w:tcPr>
          <w:p w14:paraId="375995BE"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podpis</w:t>
            </w:r>
          </w:p>
          <w:p w14:paraId="02D278A9" w14:textId="77777777" w:rsidR="00AF4A86" w:rsidRPr="003446C9" w:rsidRDefault="00AF4A86" w:rsidP="009F47C3">
            <w:pPr>
              <w:jc w:val="both"/>
              <w:rPr>
                <w:rFonts w:eastAsia="Times New Roman" w:cs="Times New Roman"/>
                <w:i/>
                <w:sz w:val="21"/>
                <w:szCs w:val="21"/>
              </w:rPr>
            </w:pPr>
          </w:p>
        </w:tc>
        <w:tc>
          <w:tcPr>
            <w:tcW w:w="4748" w:type="dxa"/>
          </w:tcPr>
          <w:p w14:paraId="5F6BAEAE"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podpis</w:t>
            </w:r>
          </w:p>
          <w:p w14:paraId="41192766" w14:textId="77777777" w:rsidR="00AF4A86" w:rsidRPr="003446C9" w:rsidRDefault="00AF4A86" w:rsidP="009F47C3">
            <w:pPr>
              <w:jc w:val="both"/>
              <w:rPr>
                <w:rFonts w:eastAsia="Times New Roman" w:cs="Times New Roman"/>
                <w:i/>
                <w:sz w:val="21"/>
                <w:szCs w:val="21"/>
              </w:rPr>
            </w:pPr>
          </w:p>
        </w:tc>
      </w:tr>
    </w:tbl>
    <w:p w14:paraId="688B2109" w14:textId="77777777" w:rsidR="00AF4A86" w:rsidRPr="003446C9" w:rsidRDefault="00AF4A86" w:rsidP="00AF4A86">
      <w:pPr>
        <w:jc w:val="both"/>
        <w:rPr>
          <w:rFonts w:cs="Times New Roman"/>
          <w:b/>
          <w:bCs/>
          <w:sz w:val="21"/>
          <w:szCs w:val="21"/>
          <w:highlight w:val="yellow"/>
        </w:rPr>
      </w:pPr>
    </w:p>
    <w:p w14:paraId="3C7F3B33" w14:textId="77777777" w:rsidR="00AF4A86" w:rsidRPr="00157C44" w:rsidRDefault="00AF4A86" w:rsidP="00AF4A86">
      <w:pPr>
        <w:suppressAutoHyphens/>
        <w:ind w:right="-426"/>
        <w:jc w:val="both"/>
        <w:rPr>
          <w:rFonts w:eastAsia="Times New Roman" w:cs="Times New Roman"/>
          <w:i/>
          <w:sz w:val="18"/>
          <w:szCs w:val="18"/>
          <w:u w:val="single"/>
          <w:lang w:eastAsia="ar-SA"/>
        </w:rPr>
      </w:pPr>
      <w:r w:rsidRPr="00157C44">
        <w:rPr>
          <w:rFonts w:eastAsia="Times New Roman" w:cs="Times New Roman"/>
          <w:i/>
          <w:sz w:val="18"/>
          <w:szCs w:val="18"/>
          <w:u w:val="single"/>
          <w:lang w:eastAsia="ar-SA"/>
        </w:rPr>
        <w:t>Załączniki do umowy:</w:t>
      </w:r>
    </w:p>
    <w:p w14:paraId="780EE0B3" w14:textId="77777777" w:rsidR="00AF4A86" w:rsidRPr="00B127C8" w:rsidRDefault="00AF4A86" w:rsidP="00AF4A86">
      <w:pPr>
        <w:suppressAutoHyphens/>
        <w:ind w:right="-426"/>
        <w:jc w:val="both"/>
        <w:rPr>
          <w:rFonts w:eastAsia="Times New Roman" w:cs="Times New Roman"/>
          <w:i/>
          <w:sz w:val="18"/>
          <w:szCs w:val="18"/>
          <w:lang w:eastAsia="ar-SA"/>
        </w:rPr>
      </w:pPr>
      <w:r w:rsidRPr="00B127C8">
        <w:rPr>
          <w:rFonts w:eastAsia="Times New Roman"/>
          <w:i/>
          <w:sz w:val="18"/>
          <w:szCs w:val="18"/>
          <w:lang w:eastAsia="ar-SA"/>
        </w:rPr>
        <w:t>1.Formularz ofertowy</w:t>
      </w:r>
    </w:p>
    <w:p w14:paraId="6DCF36AD" w14:textId="77777777" w:rsidR="00AF4A86" w:rsidRPr="00B127C8" w:rsidRDefault="00AF4A86" w:rsidP="00AF4A86">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 xml:space="preserve">2.Formularz asortymentowo- ilościowo </w:t>
      </w:r>
      <w:r w:rsidR="006230A8" w:rsidRPr="00B127C8">
        <w:rPr>
          <w:rFonts w:eastAsia="Times New Roman" w:cs="Times New Roman"/>
          <w:i/>
          <w:sz w:val="18"/>
          <w:szCs w:val="18"/>
          <w:lang w:eastAsia="ar-SA"/>
        </w:rPr>
        <w:t>–</w:t>
      </w:r>
      <w:r w:rsidRPr="00B127C8">
        <w:rPr>
          <w:rFonts w:eastAsia="Times New Roman" w:cs="Times New Roman"/>
          <w:i/>
          <w:sz w:val="18"/>
          <w:szCs w:val="18"/>
          <w:lang w:eastAsia="ar-SA"/>
        </w:rPr>
        <w:t xml:space="preserve"> cenowy</w:t>
      </w:r>
    </w:p>
    <w:p w14:paraId="1D8AABC6" w14:textId="77777777" w:rsidR="00AF4A86" w:rsidRDefault="00AF4A86" w:rsidP="00AF4A86">
      <w:pPr>
        <w:jc w:val="both"/>
        <w:rPr>
          <w:rFonts w:cs="Times New Roman"/>
          <w:bCs/>
          <w:sz w:val="22"/>
          <w:szCs w:val="22"/>
        </w:rPr>
      </w:pPr>
    </w:p>
    <w:p w14:paraId="6BEC7C4E" w14:textId="77777777" w:rsidR="00AF4A86" w:rsidRPr="003446C9" w:rsidRDefault="00AF4A86" w:rsidP="00AF4A86">
      <w:pPr>
        <w:jc w:val="both"/>
        <w:rPr>
          <w:rFonts w:cs="Times New Roman"/>
          <w:bCs/>
          <w:sz w:val="21"/>
          <w:szCs w:val="21"/>
        </w:rPr>
      </w:pPr>
      <w:r w:rsidRPr="003446C9">
        <w:rPr>
          <w:rFonts w:cs="Times New Roman"/>
          <w:bCs/>
          <w:sz w:val="21"/>
          <w:szCs w:val="21"/>
        </w:rPr>
        <w:t xml:space="preserve">Akceptacja projektu umowy </w:t>
      </w:r>
    </w:p>
    <w:p w14:paraId="6A69B112" w14:textId="77777777" w:rsidR="00AF4A86" w:rsidRPr="003446C9" w:rsidRDefault="00AF4A86" w:rsidP="00AF4A86">
      <w:pPr>
        <w:jc w:val="both"/>
        <w:rPr>
          <w:rFonts w:cs="Times New Roman"/>
          <w:bCs/>
          <w:sz w:val="21"/>
          <w:szCs w:val="21"/>
        </w:rPr>
      </w:pPr>
      <w:r w:rsidRPr="003446C9">
        <w:rPr>
          <w:rFonts w:cs="Times New Roman"/>
          <w:bCs/>
          <w:sz w:val="21"/>
          <w:szCs w:val="21"/>
        </w:rPr>
        <w:t xml:space="preserve">przez Radcę Prawnego      </w:t>
      </w:r>
      <w:r w:rsidRPr="003446C9">
        <w:rPr>
          <w:rFonts w:cs="Times New Roman"/>
          <w:bCs/>
          <w:i/>
          <w:sz w:val="21"/>
          <w:szCs w:val="21"/>
        </w:rPr>
        <w:t xml:space="preserve">……………………………………….  podpis </w:t>
      </w:r>
    </w:p>
    <w:p w14:paraId="73BAFFBD" w14:textId="77777777" w:rsidR="00225A4C" w:rsidRDefault="00225A4C" w:rsidP="00882CA3">
      <w:pPr>
        <w:jc w:val="both"/>
        <w:rPr>
          <w:rFonts w:ascii="Calibri Light" w:eastAsia="Times New Roman" w:hAnsi="Calibri Light" w:cs="Calibri"/>
          <w:b/>
          <w:bCs/>
          <w:i/>
          <w:sz w:val="22"/>
          <w:szCs w:val="22"/>
        </w:rPr>
      </w:pPr>
    </w:p>
    <w:p w14:paraId="67F1EDB1" w14:textId="77777777" w:rsidR="009C5A7C" w:rsidRDefault="009C5A7C" w:rsidP="00882CA3">
      <w:pPr>
        <w:jc w:val="both"/>
        <w:rPr>
          <w:rFonts w:eastAsia="Times New Roman" w:cs="Times New Roman"/>
          <w:color w:val="FF0000"/>
          <w:sz w:val="18"/>
          <w:szCs w:val="18"/>
        </w:rPr>
      </w:pPr>
    </w:p>
    <w:p w14:paraId="47389F34" w14:textId="77777777" w:rsidR="00C3539F" w:rsidRDefault="00C3539F" w:rsidP="00882CA3">
      <w:pPr>
        <w:jc w:val="both"/>
        <w:rPr>
          <w:rFonts w:eastAsia="Times New Roman" w:cs="Times New Roman"/>
          <w:color w:val="FF0000"/>
          <w:sz w:val="18"/>
          <w:szCs w:val="18"/>
        </w:rPr>
      </w:pPr>
    </w:p>
    <w:p w14:paraId="62406A0D" w14:textId="77777777" w:rsidR="005219F4" w:rsidRDefault="005219F4" w:rsidP="00882CA3">
      <w:pPr>
        <w:jc w:val="both"/>
        <w:rPr>
          <w:rFonts w:eastAsia="Times New Roman" w:cs="Times New Roman"/>
          <w:color w:val="FF0000"/>
          <w:sz w:val="18"/>
          <w:szCs w:val="18"/>
        </w:rPr>
      </w:pPr>
    </w:p>
    <w:p w14:paraId="5C315E98" w14:textId="77777777" w:rsidR="005219F4" w:rsidRDefault="005219F4" w:rsidP="00882CA3">
      <w:pPr>
        <w:jc w:val="both"/>
        <w:rPr>
          <w:rFonts w:eastAsia="Times New Roman" w:cs="Times New Roman"/>
          <w:color w:val="FF0000"/>
          <w:sz w:val="18"/>
          <w:szCs w:val="18"/>
        </w:rPr>
      </w:pPr>
    </w:p>
    <w:p w14:paraId="6D06E04E" w14:textId="77777777" w:rsidR="005219F4" w:rsidRDefault="005219F4" w:rsidP="00882CA3">
      <w:pPr>
        <w:jc w:val="both"/>
        <w:rPr>
          <w:rFonts w:eastAsia="Times New Roman" w:cs="Times New Roman"/>
          <w:color w:val="FF0000"/>
          <w:sz w:val="18"/>
          <w:szCs w:val="18"/>
        </w:rPr>
      </w:pPr>
    </w:p>
    <w:p w14:paraId="3BD8108A" w14:textId="77777777" w:rsidR="005219F4" w:rsidRDefault="005219F4" w:rsidP="00882CA3">
      <w:pPr>
        <w:jc w:val="both"/>
        <w:rPr>
          <w:rFonts w:eastAsia="Times New Roman" w:cs="Times New Roman"/>
          <w:color w:val="FF0000"/>
          <w:sz w:val="18"/>
          <w:szCs w:val="18"/>
        </w:rPr>
      </w:pPr>
    </w:p>
    <w:p w14:paraId="6AFF4FE1" w14:textId="77777777" w:rsidR="00C3539F" w:rsidRDefault="00C3539F" w:rsidP="00882CA3">
      <w:pPr>
        <w:jc w:val="both"/>
        <w:rPr>
          <w:rFonts w:eastAsia="Times New Roman" w:cs="Times New Roman"/>
          <w:color w:val="FF0000"/>
          <w:sz w:val="18"/>
          <w:szCs w:val="18"/>
        </w:rPr>
      </w:pPr>
    </w:p>
    <w:p w14:paraId="5FA84B18" w14:textId="77777777" w:rsidR="00B27873" w:rsidRDefault="00B27873" w:rsidP="00087C0E">
      <w:pPr>
        <w:jc w:val="right"/>
        <w:rPr>
          <w:rFonts w:cs="Times New Roman"/>
          <w:b/>
          <w:sz w:val="21"/>
          <w:szCs w:val="21"/>
          <w:u w:val="single"/>
          <w:lang w:eastAsia="en-US"/>
        </w:rPr>
      </w:pPr>
    </w:p>
    <w:p w14:paraId="5655C856" w14:textId="77777777" w:rsidR="00B27873" w:rsidRDefault="00B27873" w:rsidP="00087C0E">
      <w:pPr>
        <w:jc w:val="right"/>
        <w:rPr>
          <w:rFonts w:cs="Times New Roman"/>
          <w:b/>
          <w:sz w:val="21"/>
          <w:szCs w:val="21"/>
          <w:u w:val="single"/>
          <w:lang w:eastAsia="en-US"/>
        </w:rPr>
      </w:pPr>
    </w:p>
    <w:p w14:paraId="33F3654F" w14:textId="77777777" w:rsidR="00B27873" w:rsidRDefault="00B27873" w:rsidP="00087C0E">
      <w:pPr>
        <w:jc w:val="right"/>
        <w:rPr>
          <w:rFonts w:cs="Times New Roman"/>
          <w:b/>
          <w:sz w:val="21"/>
          <w:szCs w:val="21"/>
          <w:u w:val="single"/>
          <w:lang w:eastAsia="en-US"/>
        </w:rPr>
      </w:pPr>
    </w:p>
    <w:p w14:paraId="1B8247EA" w14:textId="77777777" w:rsidR="00B27873" w:rsidRDefault="00B27873" w:rsidP="00087C0E">
      <w:pPr>
        <w:jc w:val="right"/>
        <w:rPr>
          <w:rFonts w:cs="Times New Roman"/>
          <w:b/>
          <w:sz w:val="21"/>
          <w:szCs w:val="21"/>
          <w:u w:val="single"/>
          <w:lang w:eastAsia="en-US"/>
        </w:rPr>
      </w:pPr>
    </w:p>
    <w:p w14:paraId="700DA908" w14:textId="77777777" w:rsidR="00B27873" w:rsidRDefault="00B27873" w:rsidP="00087C0E">
      <w:pPr>
        <w:jc w:val="right"/>
        <w:rPr>
          <w:rFonts w:cs="Times New Roman"/>
          <w:b/>
          <w:sz w:val="21"/>
          <w:szCs w:val="21"/>
          <w:u w:val="single"/>
          <w:lang w:eastAsia="en-US"/>
        </w:rPr>
      </w:pPr>
    </w:p>
    <w:p w14:paraId="571A8D9E" w14:textId="77777777" w:rsidR="00B27873" w:rsidRDefault="00B27873" w:rsidP="00087C0E">
      <w:pPr>
        <w:jc w:val="right"/>
        <w:rPr>
          <w:rFonts w:cs="Times New Roman"/>
          <w:b/>
          <w:sz w:val="21"/>
          <w:szCs w:val="21"/>
          <w:u w:val="single"/>
          <w:lang w:eastAsia="en-US"/>
        </w:rPr>
      </w:pPr>
    </w:p>
    <w:p w14:paraId="30B7CE07" w14:textId="77777777" w:rsidR="00B27873" w:rsidRDefault="00B27873" w:rsidP="00087C0E">
      <w:pPr>
        <w:jc w:val="right"/>
        <w:rPr>
          <w:rFonts w:cs="Times New Roman"/>
          <w:b/>
          <w:sz w:val="21"/>
          <w:szCs w:val="21"/>
          <w:u w:val="single"/>
          <w:lang w:eastAsia="en-US"/>
        </w:rPr>
      </w:pPr>
    </w:p>
    <w:p w14:paraId="16679E0A" w14:textId="77777777" w:rsidR="00B27873" w:rsidRDefault="00B27873" w:rsidP="00087C0E">
      <w:pPr>
        <w:jc w:val="right"/>
        <w:rPr>
          <w:rFonts w:cs="Times New Roman"/>
          <w:b/>
          <w:sz w:val="21"/>
          <w:szCs w:val="21"/>
          <w:u w:val="single"/>
          <w:lang w:eastAsia="en-US"/>
        </w:rPr>
      </w:pPr>
    </w:p>
    <w:p w14:paraId="2026A1A7" w14:textId="77777777" w:rsidR="00B27873" w:rsidRDefault="00B27873" w:rsidP="00087C0E">
      <w:pPr>
        <w:jc w:val="right"/>
        <w:rPr>
          <w:rFonts w:cs="Times New Roman"/>
          <w:b/>
          <w:sz w:val="21"/>
          <w:szCs w:val="21"/>
          <w:u w:val="single"/>
          <w:lang w:eastAsia="en-US"/>
        </w:rPr>
      </w:pPr>
    </w:p>
    <w:p w14:paraId="05144A1B" w14:textId="77777777" w:rsidR="00B27873" w:rsidRDefault="00B27873" w:rsidP="00087C0E">
      <w:pPr>
        <w:jc w:val="right"/>
        <w:rPr>
          <w:rFonts w:cs="Times New Roman"/>
          <w:b/>
          <w:sz w:val="21"/>
          <w:szCs w:val="21"/>
          <w:u w:val="single"/>
          <w:lang w:eastAsia="en-US"/>
        </w:rPr>
      </w:pPr>
    </w:p>
    <w:p w14:paraId="766B9764" w14:textId="77777777" w:rsidR="00B27873" w:rsidRDefault="00B27873" w:rsidP="00087C0E">
      <w:pPr>
        <w:jc w:val="right"/>
        <w:rPr>
          <w:rFonts w:cs="Times New Roman"/>
          <w:b/>
          <w:sz w:val="21"/>
          <w:szCs w:val="21"/>
          <w:u w:val="single"/>
          <w:lang w:eastAsia="en-US"/>
        </w:rPr>
      </w:pPr>
    </w:p>
    <w:p w14:paraId="189BD044" w14:textId="77777777" w:rsidR="00B27873" w:rsidRDefault="00B27873" w:rsidP="00087C0E">
      <w:pPr>
        <w:jc w:val="right"/>
        <w:rPr>
          <w:rFonts w:cs="Times New Roman"/>
          <w:b/>
          <w:sz w:val="21"/>
          <w:szCs w:val="21"/>
          <w:u w:val="single"/>
          <w:lang w:eastAsia="en-US"/>
        </w:rPr>
      </w:pPr>
    </w:p>
    <w:p w14:paraId="2C917AC6" w14:textId="77777777" w:rsidR="00B27873" w:rsidRDefault="00B27873" w:rsidP="00087C0E">
      <w:pPr>
        <w:jc w:val="right"/>
        <w:rPr>
          <w:rFonts w:cs="Times New Roman"/>
          <w:b/>
          <w:sz w:val="21"/>
          <w:szCs w:val="21"/>
          <w:u w:val="single"/>
          <w:lang w:eastAsia="en-US"/>
        </w:rPr>
      </w:pPr>
    </w:p>
    <w:p w14:paraId="641FCF00" w14:textId="77777777" w:rsidR="00B27873" w:rsidRDefault="00B27873" w:rsidP="00087C0E">
      <w:pPr>
        <w:jc w:val="right"/>
        <w:rPr>
          <w:rFonts w:cs="Times New Roman"/>
          <w:b/>
          <w:sz w:val="21"/>
          <w:szCs w:val="21"/>
          <w:u w:val="single"/>
          <w:lang w:eastAsia="en-US"/>
        </w:rPr>
      </w:pPr>
    </w:p>
    <w:p w14:paraId="3355215F" w14:textId="77777777" w:rsidR="00B27873" w:rsidRDefault="00B27873" w:rsidP="00087C0E">
      <w:pPr>
        <w:jc w:val="right"/>
        <w:rPr>
          <w:rFonts w:cs="Times New Roman"/>
          <w:b/>
          <w:sz w:val="21"/>
          <w:szCs w:val="21"/>
          <w:u w:val="single"/>
          <w:lang w:eastAsia="en-US"/>
        </w:rPr>
      </w:pPr>
    </w:p>
    <w:p w14:paraId="63EE0257" w14:textId="5AB2DC8E" w:rsidR="00B27873" w:rsidRDefault="00B27873" w:rsidP="00087C0E">
      <w:pPr>
        <w:jc w:val="right"/>
        <w:rPr>
          <w:rFonts w:cs="Times New Roman"/>
          <w:b/>
          <w:sz w:val="21"/>
          <w:szCs w:val="21"/>
          <w:u w:val="single"/>
          <w:lang w:eastAsia="en-US"/>
        </w:rPr>
      </w:pPr>
    </w:p>
    <w:p w14:paraId="4B1222A9" w14:textId="224D37E7" w:rsidR="00B21D89" w:rsidRPr="00433BAD" w:rsidRDefault="00B21D89" w:rsidP="00B21D89">
      <w:pPr>
        <w:jc w:val="both"/>
        <w:rPr>
          <w:rFonts w:eastAsia="Times New Roman"/>
          <w:b/>
          <w:sz w:val="22"/>
          <w:szCs w:val="22"/>
        </w:rPr>
      </w:pPr>
      <w:r w:rsidRPr="00433BAD">
        <w:rPr>
          <w:rFonts w:eastAsia="Times New Roman"/>
          <w:b/>
          <w:sz w:val="22"/>
          <w:szCs w:val="22"/>
        </w:rPr>
        <w:t xml:space="preserve">Załącznik nr </w:t>
      </w:r>
      <w:r w:rsidR="00B17CC3">
        <w:rPr>
          <w:rFonts w:eastAsia="Times New Roman"/>
          <w:b/>
          <w:sz w:val="22"/>
          <w:szCs w:val="22"/>
        </w:rPr>
        <w:t>8</w:t>
      </w:r>
      <w:bookmarkStart w:id="19" w:name="_GoBack"/>
      <w:bookmarkEnd w:id="19"/>
      <w:r w:rsidRPr="00433BAD">
        <w:rPr>
          <w:rFonts w:eastAsia="Times New Roman"/>
          <w:b/>
          <w:sz w:val="22"/>
          <w:szCs w:val="22"/>
        </w:rPr>
        <w:t xml:space="preserve"> </w:t>
      </w:r>
      <w:r>
        <w:rPr>
          <w:rFonts w:eastAsia="Times New Roman"/>
          <w:b/>
          <w:sz w:val="22"/>
          <w:szCs w:val="22"/>
        </w:rPr>
        <w:t xml:space="preserve">do SWZ </w:t>
      </w:r>
      <w:r w:rsidRPr="00433BAD">
        <w:rPr>
          <w:rFonts w:eastAsia="Times New Roman"/>
          <w:b/>
          <w:sz w:val="22"/>
          <w:szCs w:val="22"/>
        </w:rPr>
        <w:t xml:space="preserve">- Oświadczenia wykonawcy o aktualności informacji zawartych w oświadczeniu </w:t>
      </w:r>
    </w:p>
    <w:p w14:paraId="11C88091" w14:textId="77777777" w:rsidR="00B21D89" w:rsidRPr="00433BAD" w:rsidRDefault="00B21D89" w:rsidP="00B21D89">
      <w:pPr>
        <w:jc w:val="both"/>
        <w:rPr>
          <w:rFonts w:eastAsia="Times New Roman"/>
          <w:b/>
          <w:sz w:val="22"/>
          <w:szCs w:val="22"/>
        </w:rPr>
      </w:pPr>
    </w:p>
    <w:p w14:paraId="53F905FA" w14:textId="77777777" w:rsidR="00B21D89" w:rsidRPr="00433BAD" w:rsidRDefault="00B21D89" w:rsidP="00B21D89">
      <w:pPr>
        <w:jc w:val="both"/>
        <w:rPr>
          <w:rFonts w:cs="Times New Roman"/>
          <w:b/>
          <w:sz w:val="22"/>
          <w:szCs w:val="22"/>
        </w:rPr>
      </w:pPr>
      <w:r w:rsidRPr="00433BAD">
        <w:rPr>
          <w:rFonts w:eastAsia="Times New Roman"/>
          <w:b/>
          <w:sz w:val="22"/>
          <w:szCs w:val="22"/>
        </w:rPr>
        <w:t>(dokument własny Wykonawcy)</w:t>
      </w:r>
    </w:p>
    <w:p w14:paraId="136736B8" w14:textId="77777777" w:rsidR="00B21D89" w:rsidRPr="00433BAD" w:rsidRDefault="00B21D89" w:rsidP="00B21D89">
      <w:pPr>
        <w:spacing w:line="276" w:lineRule="auto"/>
        <w:rPr>
          <w:rFonts w:cs="Times New Roman"/>
          <w:b/>
          <w:bCs/>
          <w:sz w:val="22"/>
          <w:szCs w:val="22"/>
        </w:rPr>
      </w:pPr>
    </w:p>
    <w:p w14:paraId="79AADDB9" w14:textId="77777777" w:rsidR="00B21D89" w:rsidRPr="00433BAD" w:rsidRDefault="00B21D89" w:rsidP="00B21D89">
      <w:pPr>
        <w:spacing w:line="276" w:lineRule="auto"/>
        <w:rPr>
          <w:rFonts w:cs="Times New Roman"/>
          <w:sz w:val="22"/>
          <w:szCs w:val="22"/>
        </w:rPr>
      </w:pPr>
    </w:p>
    <w:p w14:paraId="1AC40EA0" w14:textId="6E71DE33" w:rsidR="00B21D89" w:rsidRDefault="00B21D89" w:rsidP="00087C0E">
      <w:pPr>
        <w:jc w:val="right"/>
        <w:rPr>
          <w:rFonts w:cs="Times New Roman"/>
          <w:b/>
          <w:sz w:val="21"/>
          <w:szCs w:val="21"/>
          <w:u w:val="single"/>
          <w:lang w:eastAsia="en-US"/>
        </w:rPr>
      </w:pPr>
    </w:p>
    <w:p w14:paraId="21662EB5" w14:textId="681AAA0C" w:rsidR="00B21D89" w:rsidRDefault="00B21D89" w:rsidP="00087C0E">
      <w:pPr>
        <w:jc w:val="right"/>
        <w:rPr>
          <w:rFonts w:cs="Times New Roman"/>
          <w:b/>
          <w:sz w:val="21"/>
          <w:szCs w:val="21"/>
          <w:u w:val="single"/>
          <w:lang w:eastAsia="en-US"/>
        </w:rPr>
      </w:pPr>
    </w:p>
    <w:p w14:paraId="61FA7575" w14:textId="6079074F" w:rsidR="00B21D89" w:rsidRDefault="00B21D89" w:rsidP="00087C0E">
      <w:pPr>
        <w:jc w:val="right"/>
        <w:rPr>
          <w:rFonts w:cs="Times New Roman"/>
          <w:b/>
          <w:sz w:val="21"/>
          <w:szCs w:val="21"/>
          <w:u w:val="single"/>
          <w:lang w:eastAsia="en-US"/>
        </w:rPr>
      </w:pPr>
    </w:p>
    <w:p w14:paraId="1E1A3A91" w14:textId="77777777" w:rsidR="00B21D89" w:rsidRDefault="00B21D89" w:rsidP="00087C0E">
      <w:pPr>
        <w:jc w:val="right"/>
        <w:rPr>
          <w:rFonts w:cs="Times New Roman"/>
          <w:b/>
          <w:sz w:val="21"/>
          <w:szCs w:val="21"/>
          <w:u w:val="single"/>
          <w:lang w:eastAsia="en-US"/>
        </w:rPr>
      </w:pPr>
    </w:p>
    <w:p w14:paraId="3CDCB2BA" w14:textId="77777777" w:rsidR="00B27873" w:rsidRDefault="00B27873" w:rsidP="00087C0E">
      <w:pPr>
        <w:jc w:val="right"/>
        <w:rPr>
          <w:rFonts w:cs="Times New Roman"/>
          <w:b/>
          <w:sz w:val="21"/>
          <w:szCs w:val="21"/>
          <w:u w:val="single"/>
          <w:lang w:eastAsia="en-US"/>
        </w:rPr>
      </w:pPr>
    </w:p>
    <w:p w14:paraId="79C14B5B" w14:textId="77777777" w:rsidR="00B27873" w:rsidRDefault="00B27873" w:rsidP="00087C0E">
      <w:pPr>
        <w:jc w:val="right"/>
        <w:rPr>
          <w:rFonts w:cs="Times New Roman"/>
          <w:b/>
          <w:sz w:val="21"/>
          <w:szCs w:val="21"/>
          <w:u w:val="single"/>
          <w:lang w:eastAsia="en-US"/>
        </w:rPr>
      </w:pPr>
    </w:p>
    <w:p w14:paraId="373B9A89" w14:textId="7B6957FE" w:rsidR="00225A4C" w:rsidRPr="00B127C8" w:rsidRDefault="00AE6BAC" w:rsidP="00B21D89">
      <w:pPr>
        <w:rPr>
          <w:rFonts w:eastAsia="Times New Roman" w:cs="Times New Roman"/>
          <w:b/>
          <w:sz w:val="21"/>
          <w:szCs w:val="21"/>
        </w:rPr>
      </w:pPr>
      <w:r w:rsidRPr="00B127C8">
        <w:rPr>
          <w:rFonts w:eastAsia="Times New Roman" w:cs="Times New Roman"/>
          <w:b/>
          <w:sz w:val="21"/>
          <w:szCs w:val="21"/>
        </w:rPr>
        <w:t xml:space="preserve">Załącznik Nr </w:t>
      </w:r>
      <w:r w:rsidR="00B17CC3">
        <w:rPr>
          <w:rFonts w:eastAsia="Times New Roman" w:cs="Times New Roman"/>
          <w:b/>
          <w:sz w:val="21"/>
          <w:szCs w:val="21"/>
        </w:rPr>
        <w:t>9</w:t>
      </w:r>
      <w:r w:rsidR="00225A4C" w:rsidRPr="00B127C8">
        <w:rPr>
          <w:rFonts w:eastAsia="Times New Roman" w:cs="Times New Roman"/>
          <w:b/>
          <w:sz w:val="21"/>
          <w:szCs w:val="21"/>
        </w:rPr>
        <w:t xml:space="preserve"> do SWZ</w:t>
      </w:r>
    </w:p>
    <w:p w14:paraId="04A43B56" w14:textId="77777777" w:rsidR="00225A4C" w:rsidRPr="007650D8" w:rsidRDefault="00225A4C" w:rsidP="00225A4C">
      <w:pPr>
        <w:jc w:val="right"/>
        <w:rPr>
          <w:rFonts w:eastAsia="Times New Roman" w:cs="Times New Roman"/>
          <w:b/>
          <w:color w:val="FF0000"/>
          <w:sz w:val="21"/>
          <w:szCs w:val="21"/>
        </w:rPr>
      </w:pPr>
    </w:p>
    <w:p w14:paraId="2B85033F" w14:textId="77777777" w:rsidR="00225A4C" w:rsidRPr="007650D8" w:rsidRDefault="00225A4C" w:rsidP="00225A4C">
      <w:pPr>
        <w:jc w:val="right"/>
        <w:rPr>
          <w:rFonts w:eastAsia="Times New Roman" w:cs="Times New Roman"/>
          <w:b/>
          <w:color w:val="FF0000"/>
          <w:sz w:val="21"/>
          <w:szCs w:val="21"/>
        </w:rPr>
      </w:pPr>
    </w:p>
    <w:p w14:paraId="28DA59C9" w14:textId="5E6C6E3B" w:rsidR="00225A4C" w:rsidRPr="00B21D89" w:rsidRDefault="008219DD" w:rsidP="00B21D89">
      <w:pPr>
        <w:jc w:val="both"/>
        <w:rPr>
          <w:rFonts w:eastAsia="Times New Roman" w:cs="Times New Roman"/>
          <w:i/>
          <w:color w:val="FF0000"/>
          <w:sz w:val="21"/>
          <w:szCs w:val="21"/>
        </w:rPr>
      </w:pPr>
      <w:r w:rsidRPr="008219DD">
        <w:rPr>
          <w:rFonts w:cs="Times New Roman"/>
          <w:bCs/>
          <w:sz w:val="21"/>
          <w:szCs w:val="21"/>
        </w:rPr>
        <w:t>Identyfikator postępowania e-zamówienia</w:t>
      </w:r>
      <w:r w:rsidRPr="008219DD">
        <w:rPr>
          <w:rFonts w:cs="Times New Roman"/>
          <w:b/>
          <w:bCs/>
          <w:sz w:val="21"/>
          <w:szCs w:val="21"/>
        </w:rPr>
        <w:t xml:space="preserve">:  </w:t>
      </w:r>
      <w:r w:rsidR="00B21D89" w:rsidRPr="00B21D89">
        <w:rPr>
          <w:rFonts w:cs="Times New Roman"/>
          <w:bCs/>
          <w:i/>
          <w:sz w:val="21"/>
          <w:szCs w:val="21"/>
        </w:rPr>
        <w:t>ocds-148610-9368e11fcdb6-419f-8f29-2af56ae02a06</w:t>
      </w:r>
    </w:p>
    <w:sectPr w:rsidR="00225A4C" w:rsidRPr="00B21D89" w:rsidSect="00460A33">
      <w:footerReference w:type="default" r:id="rId25"/>
      <w:pgSz w:w="11906" w:h="16838" w:code="9"/>
      <w:pgMar w:top="1418"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9F313" w14:textId="77777777" w:rsidR="00A1597D" w:rsidRDefault="00A1597D">
      <w:pPr>
        <w:rPr>
          <w:rFonts w:cs="Times New Roman"/>
        </w:rPr>
      </w:pPr>
      <w:r>
        <w:rPr>
          <w:rFonts w:cs="Times New Roman"/>
        </w:rPr>
        <w:separator/>
      </w:r>
    </w:p>
  </w:endnote>
  <w:endnote w:type="continuationSeparator" w:id="0">
    <w:p w14:paraId="58156EE2" w14:textId="77777777" w:rsidR="00A1597D" w:rsidRDefault="00A1597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4499E0B0" w14:textId="77777777" w:rsidR="00A1597D" w:rsidRPr="00890C97" w:rsidRDefault="00A1597D">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14:anchorId="55A3DD80" wp14:editId="0A754B0C">
                  <wp:simplePos x="0" y="0"/>
                  <wp:positionH relativeFrom="page">
                    <wp:align>center</wp:align>
                  </wp:positionH>
                  <wp:positionV relativeFrom="bottomMargin">
                    <wp:align>center</wp:align>
                  </wp:positionV>
                  <wp:extent cx="7538720" cy="190500"/>
                  <wp:effectExtent l="9525" t="9525" r="12065"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CD324" w14:textId="77777777" w:rsidR="00A1597D" w:rsidRPr="00890C97" w:rsidRDefault="00A1597D">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6745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5A3DD80" id="Grupa 8" o:spid="_x0000_s1026" style="position:absolute;margin-left:0;margin-top:0;width:593.6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JqUwvUEEAAAI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50CCD324" w14:textId="77777777" w:rsidR="00A1597D" w:rsidRPr="00890C97" w:rsidRDefault="00A1597D">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6745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A5D9" w14:textId="77777777" w:rsidR="00A1597D" w:rsidRDefault="00A159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71927" w14:textId="77777777" w:rsidR="00A1597D" w:rsidRPr="000E00F6" w:rsidRDefault="00A1597D" w:rsidP="000E00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660D3" w14:textId="77777777" w:rsidR="00A1597D" w:rsidRDefault="00A1597D">
      <w:pPr>
        <w:rPr>
          <w:rFonts w:cs="Times New Roman"/>
        </w:rPr>
      </w:pPr>
      <w:r>
        <w:rPr>
          <w:rFonts w:cs="Times New Roman"/>
        </w:rPr>
        <w:separator/>
      </w:r>
    </w:p>
  </w:footnote>
  <w:footnote w:type="continuationSeparator" w:id="0">
    <w:p w14:paraId="5596CEBC" w14:textId="77777777" w:rsidR="00A1597D" w:rsidRDefault="00A1597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33CB" w14:textId="77777777" w:rsidR="00A1597D" w:rsidRDefault="00A1597D">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DEBAC" w14:textId="77777777" w:rsidR="00A1597D" w:rsidRDefault="00A1597D">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C16B5" w14:textId="77777777" w:rsidR="00A1597D" w:rsidRDefault="00A1597D">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5"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0DD1387C"/>
    <w:multiLevelType w:val="hybridMultilevel"/>
    <w:tmpl w:val="77A6A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712DFC"/>
    <w:multiLevelType w:val="hybridMultilevel"/>
    <w:tmpl w:val="11122F6C"/>
    <w:lvl w:ilvl="0" w:tplc="12F23B14">
      <w:start w:val="1"/>
      <w:numFmt w:val="decimal"/>
      <w:lvlText w:val="%1."/>
      <w:lvlJc w:val="left"/>
      <w:pPr>
        <w:tabs>
          <w:tab w:val="num" w:pos="501"/>
        </w:tabs>
        <w:ind w:left="501" w:hanging="360"/>
      </w:pPr>
      <w:rPr>
        <w:rFonts w:asciiTheme="majorHAnsi" w:hAnsiTheme="majorHAnsi" w:cs="Times New Roman" w:hint="default"/>
        <w:sz w:val="24"/>
        <w:szCs w:val="24"/>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0F4322AE"/>
    <w:multiLevelType w:val="multilevel"/>
    <w:tmpl w:val="4198D2E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AC82AAE"/>
    <w:multiLevelType w:val="multilevel"/>
    <w:tmpl w:val="2E2469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4" w15:restartNumberingAfterBreak="0">
    <w:nsid w:val="1C8C4E9E"/>
    <w:multiLevelType w:val="multilevel"/>
    <w:tmpl w:val="9E8C00B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1F955146"/>
    <w:multiLevelType w:val="hybridMultilevel"/>
    <w:tmpl w:val="D628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255B5017"/>
    <w:multiLevelType w:val="hybridMultilevel"/>
    <w:tmpl w:val="8C8A1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3D7D72"/>
    <w:multiLevelType w:val="hybridMultilevel"/>
    <w:tmpl w:val="A3D84192"/>
    <w:lvl w:ilvl="0" w:tplc="6486D40C">
      <w:start w:val="1"/>
      <w:numFmt w:val="decimal"/>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D214AB"/>
    <w:multiLevelType w:val="multilevel"/>
    <w:tmpl w:val="33221A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A73EF9"/>
    <w:multiLevelType w:val="multilevel"/>
    <w:tmpl w:val="198426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41DA0270"/>
    <w:multiLevelType w:val="multilevel"/>
    <w:tmpl w:val="530690C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443F5BA3"/>
    <w:multiLevelType w:val="multilevel"/>
    <w:tmpl w:val="3A204272"/>
    <w:lvl w:ilvl="0">
      <w:start w:val="6"/>
      <w:numFmt w:val="decimal"/>
      <w:lvlText w:val="%1."/>
      <w:lvlJc w:val="left"/>
      <w:pPr>
        <w:ind w:left="360" w:hanging="360"/>
      </w:pPr>
      <w:rPr>
        <w:rFonts w:hint="default"/>
        <w:color w:val="FF0000"/>
      </w:rPr>
    </w:lvl>
    <w:lvl w:ilvl="1">
      <w:start w:val="1"/>
      <w:numFmt w:val="decimal"/>
      <w:lvlText w:val="%1.%2."/>
      <w:lvlJc w:val="left"/>
      <w:pPr>
        <w:ind w:left="927" w:hanging="360"/>
      </w:pPr>
      <w:rPr>
        <w:rFonts w:hint="default"/>
        <w:color w:val="auto"/>
      </w:rPr>
    </w:lvl>
    <w:lvl w:ilvl="2">
      <w:start w:val="1"/>
      <w:numFmt w:val="decimal"/>
      <w:lvlText w:val="%1.%2.%3."/>
      <w:lvlJc w:val="left"/>
      <w:pPr>
        <w:ind w:left="1722" w:hanging="720"/>
      </w:pPr>
      <w:rPr>
        <w:rFonts w:hint="default"/>
        <w:color w:val="FF0000"/>
      </w:rPr>
    </w:lvl>
    <w:lvl w:ilvl="3">
      <w:start w:val="1"/>
      <w:numFmt w:val="decimal"/>
      <w:lvlText w:val="%1.%2.%3.%4."/>
      <w:lvlJc w:val="left"/>
      <w:pPr>
        <w:ind w:left="2223" w:hanging="720"/>
      </w:pPr>
      <w:rPr>
        <w:rFonts w:hint="default"/>
        <w:color w:val="FF0000"/>
      </w:rPr>
    </w:lvl>
    <w:lvl w:ilvl="4">
      <w:start w:val="1"/>
      <w:numFmt w:val="decimal"/>
      <w:lvlText w:val="%1.%2.%3.%4.%5."/>
      <w:lvlJc w:val="left"/>
      <w:pPr>
        <w:ind w:left="3084" w:hanging="1080"/>
      </w:pPr>
      <w:rPr>
        <w:rFonts w:hint="default"/>
        <w:color w:val="FF0000"/>
      </w:rPr>
    </w:lvl>
    <w:lvl w:ilvl="5">
      <w:start w:val="1"/>
      <w:numFmt w:val="decimal"/>
      <w:lvlText w:val="%1.%2.%3.%4.%5.%6."/>
      <w:lvlJc w:val="left"/>
      <w:pPr>
        <w:ind w:left="3585" w:hanging="1080"/>
      </w:pPr>
      <w:rPr>
        <w:rFonts w:hint="default"/>
        <w:color w:val="FF0000"/>
      </w:rPr>
    </w:lvl>
    <w:lvl w:ilvl="6">
      <w:start w:val="1"/>
      <w:numFmt w:val="decimal"/>
      <w:lvlText w:val="%1.%2.%3.%4.%5.%6.%7."/>
      <w:lvlJc w:val="left"/>
      <w:pPr>
        <w:ind w:left="4446" w:hanging="1440"/>
      </w:pPr>
      <w:rPr>
        <w:rFonts w:hint="default"/>
        <w:color w:val="FF0000"/>
      </w:rPr>
    </w:lvl>
    <w:lvl w:ilvl="7">
      <w:start w:val="1"/>
      <w:numFmt w:val="decimal"/>
      <w:lvlText w:val="%1.%2.%3.%4.%5.%6.%7.%8."/>
      <w:lvlJc w:val="left"/>
      <w:pPr>
        <w:ind w:left="4947" w:hanging="1440"/>
      </w:pPr>
      <w:rPr>
        <w:rFonts w:hint="default"/>
        <w:color w:val="FF0000"/>
      </w:rPr>
    </w:lvl>
    <w:lvl w:ilvl="8">
      <w:start w:val="1"/>
      <w:numFmt w:val="decimal"/>
      <w:lvlText w:val="%1.%2.%3.%4.%5.%6.%7.%8.%9."/>
      <w:lvlJc w:val="left"/>
      <w:pPr>
        <w:ind w:left="5808" w:hanging="1800"/>
      </w:pPr>
      <w:rPr>
        <w:rFonts w:hint="default"/>
        <w:color w:val="FF0000"/>
      </w:rPr>
    </w:lvl>
  </w:abstractNum>
  <w:abstractNum w:abstractNumId="4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4F221F2F"/>
    <w:multiLevelType w:val="hybridMultilevel"/>
    <w:tmpl w:val="F6E2F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E20058"/>
    <w:multiLevelType w:val="multilevel"/>
    <w:tmpl w:val="198426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55"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6" w15:restartNumberingAfterBreak="0">
    <w:nsid w:val="59140B69"/>
    <w:multiLevelType w:val="hybridMultilevel"/>
    <w:tmpl w:val="D628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8" w15:restartNumberingAfterBreak="0">
    <w:nsid w:val="59AD01AB"/>
    <w:multiLevelType w:val="multilevel"/>
    <w:tmpl w:val="66CAAD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5B7C7ECB"/>
    <w:multiLevelType w:val="multilevel"/>
    <w:tmpl w:val="FCF859B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1" w15:restartNumberingAfterBreak="0">
    <w:nsid w:val="5F714408"/>
    <w:multiLevelType w:val="multilevel"/>
    <w:tmpl w:val="6BF072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63" w15:restartNumberingAfterBreak="0">
    <w:nsid w:val="66A064D4"/>
    <w:multiLevelType w:val="multilevel"/>
    <w:tmpl w:val="E7F66C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8817477"/>
    <w:multiLevelType w:val="multilevel"/>
    <w:tmpl w:val="B5946AD8"/>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438B1"/>
    <w:multiLevelType w:val="multilevel"/>
    <w:tmpl w:val="4BEC0B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62840FD"/>
    <w:multiLevelType w:val="multilevel"/>
    <w:tmpl w:val="B5A031A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ADE6BC3"/>
    <w:multiLevelType w:val="multilevel"/>
    <w:tmpl w:val="E5546AE0"/>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D382CFD"/>
    <w:multiLevelType w:val="multilevel"/>
    <w:tmpl w:val="198426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2"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0"/>
  </w:num>
  <w:num w:numId="3">
    <w:abstractNumId w:val="49"/>
  </w:num>
  <w:num w:numId="4">
    <w:abstractNumId w:val="44"/>
  </w:num>
  <w:num w:numId="5">
    <w:abstractNumId w:val="24"/>
  </w:num>
  <w:num w:numId="6">
    <w:abstractNumId w:val="57"/>
  </w:num>
  <w:num w:numId="7">
    <w:abstractNumId w:val="68"/>
  </w:num>
  <w:num w:numId="8">
    <w:abstractNumId w:val="37"/>
  </w:num>
  <w:num w:numId="9">
    <w:abstractNumId w:val="59"/>
  </w:num>
  <w:num w:numId="10">
    <w:abstractNumId w:val="67"/>
  </w:num>
  <w:num w:numId="11">
    <w:abstractNumId w:val="52"/>
  </w:num>
  <w:num w:numId="12">
    <w:abstractNumId w:val="41"/>
  </w:num>
  <w:num w:numId="13">
    <w:abstractNumId w:val="36"/>
  </w:num>
  <w:num w:numId="14">
    <w:abstractNumId w:val="65"/>
  </w:num>
  <w:num w:numId="15">
    <w:abstractNumId w:val="26"/>
  </w:num>
  <w:num w:numId="16">
    <w:abstractNumId w:val="55"/>
  </w:num>
  <w:num w:numId="17">
    <w:abstractNumId w:val="25"/>
  </w:num>
  <w:num w:numId="18">
    <w:abstractNumId w:val="40"/>
  </w:num>
  <w:num w:numId="19">
    <w:abstractNumId w:val="51"/>
  </w:num>
  <w:num w:numId="20">
    <w:abstractNumId w:val="53"/>
  </w:num>
  <w:num w:numId="21">
    <w:abstractNumId w:val="38"/>
  </w:num>
  <w:num w:numId="22">
    <w:abstractNumId w:val="28"/>
  </w:num>
  <w:num w:numId="23">
    <w:abstractNumId w:val="32"/>
  </w:num>
  <w:num w:numId="24">
    <w:abstractNumId w:val="63"/>
  </w:num>
  <w:num w:numId="25">
    <w:abstractNumId w:val="66"/>
  </w:num>
  <w:num w:numId="26">
    <w:abstractNumId w:val="58"/>
  </w:num>
  <w:num w:numId="27">
    <w:abstractNumId w:val="42"/>
  </w:num>
  <w:num w:numId="28">
    <w:abstractNumId w:val="61"/>
  </w:num>
  <w:num w:numId="29">
    <w:abstractNumId w:val="30"/>
  </w:num>
  <w:num w:numId="30">
    <w:abstractNumId w:val="46"/>
  </w:num>
  <w:num w:numId="31">
    <w:abstractNumId w:val="29"/>
  </w:num>
  <w:num w:numId="32">
    <w:abstractNumId w:val="70"/>
  </w:num>
  <w:num w:numId="33">
    <w:abstractNumId w:val="64"/>
  </w:num>
  <w:num w:numId="34">
    <w:abstractNumId w:val="48"/>
  </w:num>
  <w:num w:numId="35">
    <w:abstractNumId w:val="56"/>
  </w:num>
  <w:num w:numId="36">
    <w:abstractNumId w:val="50"/>
  </w:num>
  <w:num w:numId="37">
    <w:abstractNumId w:val="35"/>
  </w:num>
  <w:num w:numId="38">
    <w:abstractNumId w:val="69"/>
  </w:num>
  <w:num w:numId="39">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1"/>
  </w:num>
  <w:num w:numId="41">
    <w:abstractNumId w:val="39"/>
  </w:num>
  <w:num w:numId="42">
    <w:abstractNumId w:val="45"/>
  </w:num>
  <w:num w:numId="43">
    <w:abstractNumId w:val="43"/>
  </w:num>
  <w:num w:numId="44">
    <w:abstractNumId w:val="72"/>
  </w:num>
  <w:num w:numId="45">
    <w:abstractNumId w:val="47"/>
  </w:num>
  <w:num w:numId="46">
    <w:abstractNumId w:val="33"/>
  </w:num>
  <w:num w:numId="47">
    <w:abstractNumId w:val="31"/>
  </w:num>
  <w:num w:numId="48">
    <w:abstractNumId w:val="54"/>
  </w:num>
  <w:num w:numId="49">
    <w:abstractNumId w:val="62"/>
  </w:num>
  <w:num w:numId="50">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C49"/>
    <w:rsid w:val="00003219"/>
    <w:rsid w:val="000036E1"/>
    <w:rsid w:val="0000396E"/>
    <w:rsid w:val="00004644"/>
    <w:rsid w:val="00004DFD"/>
    <w:rsid w:val="000051CC"/>
    <w:rsid w:val="0000597A"/>
    <w:rsid w:val="00006C40"/>
    <w:rsid w:val="00007CD3"/>
    <w:rsid w:val="00010936"/>
    <w:rsid w:val="00012EE6"/>
    <w:rsid w:val="000135B3"/>
    <w:rsid w:val="00014B2F"/>
    <w:rsid w:val="00014FAA"/>
    <w:rsid w:val="00016297"/>
    <w:rsid w:val="00016C3A"/>
    <w:rsid w:val="000173A8"/>
    <w:rsid w:val="0001745B"/>
    <w:rsid w:val="000219B6"/>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608"/>
    <w:rsid w:val="00034D9E"/>
    <w:rsid w:val="00035040"/>
    <w:rsid w:val="0003663F"/>
    <w:rsid w:val="00040176"/>
    <w:rsid w:val="00040CFE"/>
    <w:rsid w:val="000410B6"/>
    <w:rsid w:val="000421BD"/>
    <w:rsid w:val="00044342"/>
    <w:rsid w:val="00044A62"/>
    <w:rsid w:val="00044AA9"/>
    <w:rsid w:val="00045843"/>
    <w:rsid w:val="00046144"/>
    <w:rsid w:val="00046EEB"/>
    <w:rsid w:val="00046FB7"/>
    <w:rsid w:val="0004700D"/>
    <w:rsid w:val="00047607"/>
    <w:rsid w:val="000519E5"/>
    <w:rsid w:val="00051E8E"/>
    <w:rsid w:val="00052CAD"/>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1F7E"/>
    <w:rsid w:val="00075AFC"/>
    <w:rsid w:val="00076926"/>
    <w:rsid w:val="00077EC0"/>
    <w:rsid w:val="00077FE5"/>
    <w:rsid w:val="00080D4E"/>
    <w:rsid w:val="00081600"/>
    <w:rsid w:val="00083E76"/>
    <w:rsid w:val="00087C0E"/>
    <w:rsid w:val="00090007"/>
    <w:rsid w:val="00090593"/>
    <w:rsid w:val="000915A8"/>
    <w:rsid w:val="00091A83"/>
    <w:rsid w:val="000930D4"/>
    <w:rsid w:val="00093C65"/>
    <w:rsid w:val="00094A67"/>
    <w:rsid w:val="0009555E"/>
    <w:rsid w:val="000958F1"/>
    <w:rsid w:val="00095A3C"/>
    <w:rsid w:val="00096308"/>
    <w:rsid w:val="0009635C"/>
    <w:rsid w:val="000A2302"/>
    <w:rsid w:val="000A2E1A"/>
    <w:rsid w:val="000A4992"/>
    <w:rsid w:val="000A4D8C"/>
    <w:rsid w:val="000A5628"/>
    <w:rsid w:val="000A5C30"/>
    <w:rsid w:val="000A5D60"/>
    <w:rsid w:val="000A65BC"/>
    <w:rsid w:val="000A6B2C"/>
    <w:rsid w:val="000A7D5C"/>
    <w:rsid w:val="000A7D95"/>
    <w:rsid w:val="000B0B04"/>
    <w:rsid w:val="000B0B17"/>
    <w:rsid w:val="000B0C2E"/>
    <w:rsid w:val="000B0E8E"/>
    <w:rsid w:val="000B2080"/>
    <w:rsid w:val="000B2626"/>
    <w:rsid w:val="000B2C7C"/>
    <w:rsid w:val="000B3AD1"/>
    <w:rsid w:val="000B42D1"/>
    <w:rsid w:val="000B59BB"/>
    <w:rsid w:val="000B672C"/>
    <w:rsid w:val="000B7969"/>
    <w:rsid w:val="000C096C"/>
    <w:rsid w:val="000C0EE9"/>
    <w:rsid w:val="000C1453"/>
    <w:rsid w:val="000C3984"/>
    <w:rsid w:val="000C4598"/>
    <w:rsid w:val="000C4AFF"/>
    <w:rsid w:val="000C6362"/>
    <w:rsid w:val="000D01B0"/>
    <w:rsid w:val="000D0804"/>
    <w:rsid w:val="000D09E9"/>
    <w:rsid w:val="000D2244"/>
    <w:rsid w:val="000D251B"/>
    <w:rsid w:val="000D344C"/>
    <w:rsid w:val="000D3C57"/>
    <w:rsid w:val="000D651D"/>
    <w:rsid w:val="000D7320"/>
    <w:rsid w:val="000D7B25"/>
    <w:rsid w:val="000E00F6"/>
    <w:rsid w:val="000E017A"/>
    <w:rsid w:val="000E051B"/>
    <w:rsid w:val="000E0575"/>
    <w:rsid w:val="000E2E8C"/>
    <w:rsid w:val="000E2F40"/>
    <w:rsid w:val="000E39BF"/>
    <w:rsid w:val="000E4563"/>
    <w:rsid w:val="000E4EED"/>
    <w:rsid w:val="000E6349"/>
    <w:rsid w:val="000F1214"/>
    <w:rsid w:val="000F1C99"/>
    <w:rsid w:val="000F26AC"/>
    <w:rsid w:val="000F2F57"/>
    <w:rsid w:val="000F32E1"/>
    <w:rsid w:val="000F3623"/>
    <w:rsid w:val="000F4599"/>
    <w:rsid w:val="000F5266"/>
    <w:rsid w:val="000F6BEE"/>
    <w:rsid w:val="000F71AD"/>
    <w:rsid w:val="00100FAB"/>
    <w:rsid w:val="00104656"/>
    <w:rsid w:val="00105EFF"/>
    <w:rsid w:val="00106235"/>
    <w:rsid w:val="00106BF2"/>
    <w:rsid w:val="00107323"/>
    <w:rsid w:val="00107EBD"/>
    <w:rsid w:val="0011102C"/>
    <w:rsid w:val="001111CA"/>
    <w:rsid w:val="0011228C"/>
    <w:rsid w:val="00112FA0"/>
    <w:rsid w:val="00114098"/>
    <w:rsid w:val="00114426"/>
    <w:rsid w:val="00114BFE"/>
    <w:rsid w:val="00115546"/>
    <w:rsid w:val="00117155"/>
    <w:rsid w:val="001174A4"/>
    <w:rsid w:val="001176E3"/>
    <w:rsid w:val="001200FC"/>
    <w:rsid w:val="00120E71"/>
    <w:rsid w:val="00121C73"/>
    <w:rsid w:val="001225DE"/>
    <w:rsid w:val="001228CB"/>
    <w:rsid w:val="0012305E"/>
    <w:rsid w:val="00123600"/>
    <w:rsid w:val="00126424"/>
    <w:rsid w:val="00126670"/>
    <w:rsid w:val="00126A9A"/>
    <w:rsid w:val="001306B7"/>
    <w:rsid w:val="00130EB7"/>
    <w:rsid w:val="00132D0D"/>
    <w:rsid w:val="00133873"/>
    <w:rsid w:val="00134AB8"/>
    <w:rsid w:val="0013582E"/>
    <w:rsid w:val="001361EB"/>
    <w:rsid w:val="001362E0"/>
    <w:rsid w:val="00137107"/>
    <w:rsid w:val="00137957"/>
    <w:rsid w:val="00140459"/>
    <w:rsid w:val="00141AE1"/>
    <w:rsid w:val="00142016"/>
    <w:rsid w:val="001432EE"/>
    <w:rsid w:val="00144DC1"/>
    <w:rsid w:val="00145879"/>
    <w:rsid w:val="00145993"/>
    <w:rsid w:val="0014660D"/>
    <w:rsid w:val="00150F0E"/>
    <w:rsid w:val="0015190E"/>
    <w:rsid w:val="00154298"/>
    <w:rsid w:val="00160A82"/>
    <w:rsid w:val="00161306"/>
    <w:rsid w:val="001616E2"/>
    <w:rsid w:val="001618B7"/>
    <w:rsid w:val="00162E52"/>
    <w:rsid w:val="001635A1"/>
    <w:rsid w:val="001636FF"/>
    <w:rsid w:val="00163C93"/>
    <w:rsid w:val="00163CE7"/>
    <w:rsid w:val="00166082"/>
    <w:rsid w:val="00167450"/>
    <w:rsid w:val="00170C60"/>
    <w:rsid w:val="00171B8D"/>
    <w:rsid w:val="00171C4E"/>
    <w:rsid w:val="00172126"/>
    <w:rsid w:val="001722E4"/>
    <w:rsid w:val="0017329B"/>
    <w:rsid w:val="001740F1"/>
    <w:rsid w:val="00174962"/>
    <w:rsid w:val="00175731"/>
    <w:rsid w:val="00176BBF"/>
    <w:rsid w:val="00176CA1"/>
    <w:rsid w:val="00177EA0"/>
    <w:rsid w:val="00180011"/>
    <w:rsid w:val="00180AF5"/>
    <w:rsid w:val="00180FCF"/>
    <w:rsid w:val="00182FC7"/>
    <w:rsid w:val="0018377C"/>
    <w:rsid w:val="00184442"/>
    <w:rsid w:val="001855FE"/>
    <w:rsid w:val="00185A26"/>
    <w:rsid w:val="00185B4F"/>
    <w:rsid w:val="00186141"/>
    <w:rsid w:val="00186168"/>
    <w:rsid w:val="00186C39"/>
    <w:rsid w:val="00190509"/>
    <w:rsid w:val="0019180A"/>
    <w:rsid w:val="001927C8"/>
    <w:rsid w:val="0019366F"/>
    <w:rsid w:val="00193AF2"/>
    <w:rsid w:val="00193E4F"/>
    <w:rsid w:val="00195600"/>
    <w:rsid w:val="0019772F"/>
    <w:rsid w:val="0019796D"/>
    <w:rsid w:val="00197DFE"/>
    <w:rsid w:val="001A0422"/>
    <w:rsid w:val="001A086F"/>
    <w:rsid w:val="001A1E63"/>
    <w:rsid w:val="001A245E"/>
    <w:rsid w:val="001A387C"/>
    <w:rsid w:val="001A407B"/>
    <w:rsid w:val="001A44F6"/>
    <w:rsid w:val="001A4887"/>
    <w:rsid w:val="001A5427"/>
    <w:rsid w:val="001A5E6D"/>
    <w:rsid w:val="001B0598"/>
    <w:rsid w:val="001B23AC"/>
    <w:rsid w:val="001B37CD"/>
    <w:rsid w:val="001B4414"/>
    <w:rsid w:val="001B5CA4"/>
    <w:rsid w:val="001B6461"/>
    <w:rsid w:val="001B6918"/>
    <w:rsid w:val="001C04F2"/>
    <w:rsid w:val="001C10B1"/>
    <w:rsid w:val="001C1816"/>
    <w:rsid w:val="001C1E4C"/>
    <w:rsid w:val="001C26DC"/>
    <w:rsid w:val="001C2701"/>
    <w:rsid w:val="001C33B0"/>
    <w:rsid w:val="001C3853"/>
    <w:rsid w:val="001C5E2F"/>
    <w:rsid w:val="001C6FFD"/>
    <w:rsid w:val="001C7B0D"/>
    <w:rsid w:val="001D0292"/>
    <w:rsid w:val="001D12DB"/>
    <w:rsid w:val="001D13C3"/>
    <w:rsid w:val="001D1FFE"/>
    <w:rsid w:val="001D2E3B"/>
    <w:rsid w:val="001D4FA8"/>
    <w:rsid w:val="001D543E"/>
    <w:rsid w:val="001D547E"/>
    <w:rsid w:val="001D5B4A"/>
    <w:rsid w:val="001D5C02"/>
    <w:rsid w:val="001D6A4B"/>
    <w:rsid w:val="001D73A9"/>
    <w:rsid w:val="001D73BA"/>
    <w:rsid w:val="001E0CE3"/>
    <w:rsid w:val="001E1030"/>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FF6"/>
    <w:rsid w:val="002041D3"/>
    <w:rsid w:val="002051B6"/>
    <w:rsid w:val="00205FAC"/>
    <w:rsid w:val="0020729E"/>
    <w:rsid w:val="00212F7A"/>
    <w:rsid w:val="002135D8"/>
    <w:rsid w:val="00213EF9"/>
    <w:rsid w:val="00214E8F"/>
    <w:rsid w:val="00215A89"/>
    <w:rsid w:val="00215A97"/>
    <w:rsid w:val="00217E15"/>
    <w:rsid w:val="002209E0"/>
    <w:rsid w:val="00222260"/>
    <w:rsid w:val="0022239D"/>
    <w:rsid w:val="00223B56"/>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2CAE"/>
    <w:rsid w:val="00242F92"/>
    <w:rsid w:val="002442BF"/>
    <w:rsid w:val="002463BA"/>
    <w:rsid w:val="00250919"/>
    <w:rsid w:val="00252B4A"/>
    <w:rsid w:val="00253E65"/>
    <w:rsid w:val="00255E52"/>
    <w:rsid w:val="00256796"/>
    <w:rsid w:val="00257141"/>
    <w:rsid w:val="0025738D"/>
    <w:rsid w:val="00257B68"/>
    <w:rsid w:val="00260A36"/>
    <w:rsid w:val="002618A7"/>
    <w:rsid w:val="002620F2"/>
    <w:rsid w:val="002637E7"/>
    <w:rsid w:val="00263E59"/>
    <w:rsid w:val="00264620"/>
    <w:rsid w:val="0026577B"/>
    <w:rsid w:val="00267455"/>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745"/>
    <w:rsid w:val="00290DB1"/>
    <w:rsid w:val="0029213C"/>
    <w:rsid w:val="0029307F"/>
    <w:rsid w:val="0029329C"/>
    <w:rsid w:val="00293780"/>
    <w:rsid w:val="00293DF9"/>
    <w:rsid w:val="00295D85"/>
    <w:rsid w:val="00296E5D"/>
    <w:rsid w:val="002A04C0"/>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1320"/>
    <w:rsid w:val="002B24F2"/>
    <w:rsid w:val="002B2510"/>
    <w:rsid w:val="002B4F93"/>
    <w:rsid w:val="002B6BCC"/>
    <w:rsid w:val="002C0D76"/>
    <w:rsid w:val="002C13BB"/>
    <w:rsid w:val="002C169C"/>
    <w:rsid w:val="002C31E5"/>
    <w:rsid w:val="002C4167"/>
    <w:rsid w:val="002C4D08"/>
    <w:rsid w:val="002C574F"/>
    <w:rsid w:val="002C6A28"/>
    <w:rsid w:val="002C7C5D"/>
    <w:rsid w:val="002D04E1"/>
    <w:rsid w:val="002D2817"/>
    <w:rsid w:val="002D43F9"/>
    <w:rsid w:val="002D52AC"/>
    <w:rsid w:val="002D5B4A"/>
    <w:rsid w:val="002D6634"/>
    <w:rsid w:val="002D7550"/>
    <w:rsid w:val="002E1E14"/>
    <w:rsid w:val="002E4250"/>
    <w:rsid w:val="002E672C"/>
    <w:rsid w:val="002E734D"/>
    <w:rsid w:val="002E79CA"/>
    <w:rsid w:val="002E7CC1"/>
    <w:rsid w:val="002F02AA"/>
    <w:rsid w:val="002F0A7D"/>
    <w:rsid w:val="002F1C84"/>
    <w:rsid w:val="002F25C4"/>
    <w:rsid w:val="002F330B"/>
    <w:rsid w:val="002F3807"/>
    <w:rsid w:val="002F4BD4"/>
    <w:rsid w:val="002F4BD5"/>
    <w:rsid w:val="002F5E04"/>
    <w:rsid w:val="002F76B0"/>
    <w:rsid w:val="002F78AB"/>
    <w:rsid w:val="003002D9"/>
    <w:rsid w:val="003002FA"/>
    <w:rsid w:val="0030097B"/>
    <w:rsid w:val="003016AD"/>
    <w:rsid w:val="003022FA"/>
    <w:rsid w:val="00304DB3"/>
    <w:rsid w:val="003056FD"/>
    <w:rsid w:val="003058FE"/>
    <w:rsid w:val="00305E5F"/>
    <w:rsid w:val="003062F5"/>
    <w:rsid w:val="003064D4"/>
    <w:rsid w:val="003067F6"/>
    <w:rsid w:val="00306BDB"/>
    <w:rsid w:val="00307688"/>
    <w:rsid w:val="0030790D"/>
    <w:rsid w:val="0030797D"/>
    <w:rsid w:val="003079BB"/>
    <w:rsid w:val="00307F0A"/>
    <w:rsid w:val="00310D6A"/>
    <w:rsid w:val="00311DE4"/>
    <w:rsid w:val="00314E33"/>
    <w:rsid w:val="00315089"/>
    <w:rsid w:val="003153F7"/>
    <w:rsid w:val="00316244"/>
    <w:rsid w:val="0032000E"/>
    <w:rsid w:val="00321807"/>
    <w:rsid w:val="00322ED3"/>
    <w:rsid w:val="00324BEB"/>
    <w:rsid w:val="00324DAD"/>
    <w:rsid w:val="00324E8F"/>
    <w:rsid w:val="003261E5"/>
    <w:rsid w:val="00327D18"/>
    <w:rsid w:val="00332216"/>
    <w:rsid w:val="00332EE2"/>
    <w:rsid w:val="00334096"/>
    <w:rsid w:val="0033507A"/>
    <w:rsid w:val="00340B14"/>
    <w:rsid w:val="00342ADA"/>
    <w:rsid w:val="00342B07"/>
    <w:rsid w:val="00342F3A"/>
    <w:rsid w:val="0034314E"/>
    <w:rsid w:val="00343E50"/>
    <w:rsid w:val="003441DC"/>
    <w:rsid w:val="0034439D"/>
    <w:rsid w:val="003446C9"/>
    <w:rsid w:val="003447A2"/>
    <w:rsid w:val="00344829"/>
    <w:rsid w:val="00344B86"/>
    <w:rsid w:val="00345A7C"/>
    <w:rsid w:val="00346A49"/>
    <w:rsid w:val="0034738A"/>
    <w:rsid w:val="003474E9"/>
    <w:rsid w:val="00350584"/>
    <w:rsid w:val="00354967"/>
    <w:rsid w:val="00354C51"/>
    <w:rsid w:val="00355EC7"/>
    <w:rsid w:val="00357D3F"/>
    <w:rsid w:val="003612B8"/>
    <w:rsid w:val="003621F4"/>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0650"/>
    <w:rsid w:val="0038341C"/>
    <w:rsid w:val="00383DFC"/>
    <w:rsid w:val="003840F3"/>
    <w:rsid w:val="00385724"/>
    <w:rsid w:val="0038572D"/>
    <w:rsid w:val="00386DF7"/>
    <w:rsid w:val="003925B8"/>
    <w:rsid w:val="00394AAC"/>
    <w:rsid w:val="00395006"/>
    <w:rsid w:val="00395228"/>
    <w:rsid w:val="003964AF"/>
    <w:rsid w:val="003A0F62"/>
    <w:rsid w:val="003A189B"/>
    <w:rsid w:val="003A2D7C"/>
    <w:rsid w:val="003A3189"/>
    <w:rsid w:val="003A3AD3"/>
    <w:rsid w:val="003A3EA7"/>
    <w:rsid w:val="003A689B"/>
    <w:rsid w:val="003A6F3C"/>
    <w:rsid w:val="003B0ADA"/>
    <w:rsid w:val="003B0BC5"/>
    <w:rsid w:val="003B19D3"/>
    <w:rsid w:val="003B2677"/>
    <w:rsid w:val="003B2D81"/>
    <w:rsid w:val="003B381B"/>
    <w:rsid w:val="003B4524"/>
    <w:rsid w:val="003B4779"/>
    <w:rsid w:val="003B6CF2"/>
    <w:rsid w:val="003B6FD9"/>
    <w:rsid w:val="003C09C1"/>
    <w:rsid w:val="003C2277"/>
    <w:rsid w:val="003C2E85"/>
    <w:rsid w:val="003C353F"/>
    <w:rsid w:val="003C58BD"/>
    <w:rsid w:val="003C792B"/>
    <w:rsid w:val="003D17F4"/>
    <w:rsid w:val="003D2B6C"/>
    <w:rsid w:val="003D4517"/>
    <w:rsid w:val="003D50C8"/>
    <w:rsid w:val="003D5266"/>
    <w:rsid w:val="003D5270"/>
    <w:rsid w:val="003D6447"/>
    <w:rsid w:val="003D6CC2"/>
    <w:rsid w:val="003D72AC"/>
    <w:rsid w:val="003D7ECF"/>
    <w:rsid w:val="003E2AAA"/>
    <w:rsid w:val="003E2ED1"/>
    <w:rsid w:val="003E340C"/>
    <w:rsid w:val="003E3C49"/>
    <w:rsid w:val="003E5033"/>
    <w:rsid w:val="003E5548"/>
    <w:rsid w:val="003E5BE4"/>
    <w:rsid w:val="003E5F63"/>
    <w:rsid w:val="003E7B96"/>
    <w:rsid w:val="003F1CC3"/>
    <w:rsid w:val="003F264B"/>
    <w:rsid w:val="003F27B9"/>
    <w:rsid w:val="003F2AA3"/>
    <w:rsid w:val="003F2C67"/>
    <w:rsid w:val="003F3370"/>
    <w:rsid w:val="003F385F"/>
    <w:rsid w:val="003F3E54"/>
    <w:rsid w:val="003F4E27"/>
    <w:rsid w:val="003F5958"/>
    <w:rsid w:val="003F5D05"/>
    <w:rsid w:val="003F656C"/>
    <w:rsid w:val="003F7826"/>
    <w:rsid w:val="00402AB5"/>
    <w:rsid w:val="00402B4E"/>
    <w:rsid w:val="004030ED"/>
    <w:rsid w:val="004037AD"/>
    <w:rsid w:val="004038E3"/>
    <w:rsid w:val="00403ED9"/>
    <w:rsid w:val="004044E5"/>
    <w:rsid w:val="004044E8"/>
    <w:rsid w:val="0040458A"/>
    <w:rsid w:val="0040539F"/>
    <w:rsid w:val="00405BDD"/>
    <w:rsid w:val="00406466"/>
    <w:rsid w:val="00406BED"/>
    <w:rsid w:val="00410556"/>
    <w:rsid w:val="00413CA1"/>
    <w:rsid w:val="00414F8B"/>
    <w:rsid w:val="00415037"/>
    <w:rsid w:val="00416818"/>
    <w:rsid w:val="004202E6"/>
    <w:rsid w:val="0042040E"/>
    <w:rsid w:val="00421E15"/>
    <w:rsid w:val="00422D52"/>
    <w:rsid w:val="0042330E"/>
    <w:rsid w:val="00425801"/>
    <w:rsid w:val="00425A7F"/>
    <w:rsid w:val="0042678D"/>
    <w:rsid w:val="00426FDD"/>
    <w:rsid w:val="004311E9"/>
    <w:rsid w:val="00434329"/>
    <w:rsid w:val="00434705"/>
    <w:rsid w:val="004379D0"/>
    <w:rsid w:val="00440215"/>
    <w:rsid w:val="00440705"/>
    <w:rsid w:val="00440D47"/>
    <w:rsid w:val="00440F86"/>
    <w:rsid w:val="00441B79"/>
    <w:rsid w:val="00441EBD"/>
    <w:rsid w:val="00442408"/>
    <w:rsid w:val="00443784"/>
    <w:rsid w:val="00443804"/>
    <w:rsid w:val="00444538"/>
    <w:rsid w:val="00444728"/>
    <w:rsid w:val="00446820"/>
    <w:rsid w:val="00446F2B"/>
    <w:rsid w:val="00447C24"/>
    <w:rsid w:val="00447E4C"/>
    <w:rsid w:val="004501AA"/>
    <w:rsid w:val="00451F3B"/>
    <w:rsid w:val="00452F76"/>
    <w:rsid w:val="00453526"/>
    <w:rsid w:val="00454C09"/>
    <w:rsid w:val="00456906"/>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4229"/>
    <w:rsid w:val="00475025"/>
    <w:rsid w:val="004750DC"/>
    <w:rsid w:val="00475205"/>
    <w:rsid w:val="0047529D"/>
    <w:rsid w:val="00475FAC"/>
    <w:rsid w:val="00480E66"/>
    <w:rsid w:val="00481A79"/>
    <w:rsid w:val="00482588"/>
    <w:rsid w:val="00482FFD"/>
    <w:rsid w:val="00483765"/>
    <w:rsid w:val="00483B10"/>
    <w:rsid w:val="0048414B"/>
    <w:rsid w:val="00485ABB"/>
    <w:rsid w:val="00485D10"/>
    <w:rsid w:val="00485E58"/>
    <w:rsid w:val="00491D3C"/>
    <w:rsid w:val="00492124"/>
    <w:rsid w:val="00493B6A"/>
    <w:rsid w:val="00493E96"/>
    <w:rsid w:val="00495D65"/>
    <w:rsid w:val="00497F41"/>
    <w:rsid w:val="004A1C8A"/>
    <w:rsid w:val="004A30A0"/>
    <w:rsid w:val="004A3BE4"/>
    <w:rsid w:val="004A3E48"/>
    <w:rsid w:val="004A41E0"/>
    <w:rsid w:val="004A7149"/>
    <w:rsid w:val="004B0895"/>
    <w:rsid w:val="004B0F6F"/>
    <w:rsid w:val="004B2844"/>
    <w:rsid w:val="004B2BF0"/>
    <w:rsid w:val="004B3257"/>
    <w:rsid w:val="004B3DDF"/>
    <w:rsid w:val="004B4A97"/>
    <w:rsid w:val="004B4BDD"/>
    <w:rsid w:val="004B5F6B"/>
    <w:rsid w:val="004B645B"/>
    <w:rsid w:val="004C0EAF"/>
    <w:rsid w:val="004C161E"/>
    <w:rsid w:val="004C1F73"/>
    <w:rsid w:val="004C24E5"/>
    <w:rsid w:val="004C38C1"/>
    <w:rsid w:val="004C3BB5"/>
    <w:rsid w:val="004C77D7"/>
    <w:rsid w:val="004C7AA7"/>
    <w:rsid w:val="004D01BB"/>
    <w:rsid w:val="004D0390"/>
    <w:rsid w:val="004D21CA"/>
    <w:rsid w:val="004D228F"/>
    <w:rsid w:val="004D3B6C"/>
    <w:rsid w:val="004D5697"/>
    <w:rsid w:val="004E019B"/>
    <w:rsid w:val="004E47D1"/>
    <w:rsid w:val="004E4D9F"/>
    <w:rsid w:val="004E6003"/>
    <w:rsid w:val="004E7F54"/>
    <w:rsid w:val="004F0473"/>
    <w:rsid w:val="004F1938"/>
    <w:rsid w:val="004F2135"/>
    <w:rsid w:val="004F3FE4"/>
    <w:rsid w:val="004F522E"/>
    <w:rsid w:val="004F5C2C"/>
    <w:rsid w:val="004F5E7C"/>
    <w:rsid w:val="004F66FD"/>
    <w:rsid w:val="004F6F82"/>
    <w:rsid w:val="004F7C3A"/>
    <w:rsid w:val="004F7F83"/>
    <w:rsid w:val="005005D3"/>
    <w:rsid w:val="0050317A"/>
    <w:rsid w:val="005041E3"/>
    <w:rsid w:val="00504332"/>
    <w:rsid w:val="00504655"/>
    <w:rsid w:val="0050480A"/>
    <w:rsid w:val="00510F67"/>
    <w:rsid w:val="00512291"/>
    <w:rsid w:val="00512EB1"/>
    <w:rsid w:val="005173E2"/>
    <w:rsid w:val="00517B61"/>
    <w:rsid w:val="00520012"/>
    <w:rsid w:val="005205AA"/>
    <w:rsid w:val="00520F73"/>
    <w:rsid w:val="005219F4"/>
    <w:rsid w:val="00521C45"/>
    <w:rsid w:val="00522C1C"/>
    <w:rsid w:val="005230BA"/>
    <w:rsid w:val="00524553"/>
    <w:rsid w:val="00524807"/>
    <w:rsid w:val="00524D1D"/>
    <w:rsid w:val="0052511D"/>
    <w:rsid w:val="00525A80"/>
    <w:rsid w:val="00525DB6"/>
    <w:rsid w:val="00525E8B"/>
    <w:rsid w:val="005266DF"/>
    <w:rsid w:val="005278A6"/>
    <w:rsid w:val="00530C75"/>
    <w:rsid w:val="005314F4"/>
    <w:rsid w:val="005316C6"/>
    <w:rsid w:val="00531CA2"/>
    <w:rsid w:val="00531FE6"/>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40B"/>
    <w:rsid w:val="00564EC5"/>
    <w:rsid w:val="005654C2"/>
    <w:rsid w:val="005661A8"/>
    <w:rsid w:val="005670EB"/>
    <w:rsid w:val="00570358"/>
    <w:rsid w:val="00570991"/>
    <w:rsid w:val="0057180C"/>
    <w:rsid w:val="00571E83"/>
    <w:rsid w:val="00572327"/>
    <w:rsid w:val="00572CCD"/>
    <w:rsid w:val="0057467C"/>
    <w:rsid w:val="00574BA7"/>
    <w:rsid w:val="00583CD5"/>
    <w:rsid w:val="005843D4"/>
    <w:rsid w:val="005847F6"/>
    <w:rsid w:val="00585A2A"/>
    <w:rsid w:val="005863A1"/>
    <w:rsid w:val="005864F6"/>
    <w:rsid w:val="0058769E"/>
    <w:rsid w:val="005902AB"/>
    <w:rsid w:val="00591134"/>
    <w:rsid w:val="005911F0"/>
    <w:rsid w:val="00592A73"/>
    <w:rsid w:val="00593196"/>
    <w:rsid w:val="00593426"/>
    <w:rsid w:val="00593C18"/>
    <w:rsid w:val="0059425B"/>
    <w:rsid w:val="00596F60"/>
    <w:rsid w:val="00597471"/>
    <w:rsid w:val="005A101C"/>
    <w:rsid w:val="005A1115"/>
    <w:rsid w:val="005A34E6"/>
    <w:rsid w:val="005A5444"/>
    <w:rsid w:val="005A55AB"/>
    <w:rsid w:val="005B2115"/>
    <w:rsid w:val="005B21C4"/>
    <w:rsid w:val="005B2EB1"/>
    <w:rsid w:val="005B34FD"/>
    <w:rsid w:val="005B69CB"/>
    <w:rsid w:val="005B7E7D"/>
    <w:rsid w:val="005C037A"/>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D624F"/>
    <w:rsid w:val="005E106C"/>
    <w:rsid w:val="005E3390"/>
    <w:rsid w:val="005E3E3D"/>
    <w:rsid w:val="005E6E7E"/>
    <w:rsid w:val="005E7773"/>
    <w:rsid w:val="005E7F63"/>
    <w:rsid w:val="005F3B53"/>
    <w:rsid w:val="005F4615"/>
    <w:rsid w:val="005F4A29"/>
    <w:rsid w:val="005F5822"/>
    <w:rsid w:val="005F589F"/>
    <w:rsid w:val="005F594A"/>
    <w:rsid w:val="005F5C0B"/>
    <w:rsid w:val="005F5C49"/>
    <w:rsid w:val="005F5E91"/>
    <w:rsid w:val="005F7093"/>
    <w:rsid w:val="005F7533"/>
    <w:rsid w:val="005F7761"/>
    <w:rsid w:val="005F7EE5"/>
    <w:rsid w:val="00600940"/>
    <w:rsid w:val="00602207"/>
    <w:rsid w:val="00602863"/>
    <w:rsid w:val="00602874"/>
    <w:rsid w:val="00602F03"/>
    <w:rsid w:val="00603D7A"/>
    <w:rsid w:val="00604272"/>
    <w:rsid w:val="00606651"/>
    <w:rsid w:val="00612679"/>
    <w:rsid w:val="0061292C"/>
    <w:rsid w:val="00613A28"/>
    <w:rsid w:val="00614A2C"/>
    <w:rsid w:val="00615CA9"/>
    <w:rsid w:val="006166E8"/>
    <w:rsid w:val="00616B8C"/>
    <w:rsid w:val="00622C44"/>
    <w:rsid w:val="006230A8"/>
    <w:rsid w:val="00626714"/>
    <w:rsid w:val="006307D7"/>
    <w:rsid w:val="00631233"/>
    <w:rsid w:val="00631966"/>
    <w:rsid w:val="00632B9D"/>
    <w:rsid w:val="006330D7"/>
    <w:rsid w:val="00633194"/>
    <w:rsid w:val="00633B7A"/>
    <w:rsid w:val="00633E53"/>
    <w:rsid w:val="00633F0C"/>
    <w:rsid w:val="0063428F"/>
    <w:rsid w:val="006355C6"/>
    <w:rsid w:val="006371BB"/>
    <w:rsid w:val="006379C4"/>
    <w:rsid w:val="00637F08"/>
    <w:rsid w:val="0064055D"/>
    <w:rsid w:val="00640FE3"/>
    <w:rsid w:val="006412FB"/>
    <w:rsid w:val="006414AE"/>
    <w:rsid w:val="00641DE5"/>
    <w:rsid w:val="006428DE"/>
    <w:rsid w:val="00643478"/>
    <w:rsid w:val="006454CB"/>
    <w:rsid w:val="006456D6"/>
    <w:rsid w:val="006461B5"/>
    <w:rsid w:val="0064795C"/>
    <w:rsid w:val="00650800"/>
    <w:rsid w:val="006510A2"/>
    <w:rsid w:val="006511C7"/>
    <w:rsid w:val="0065288E"/>
    <w:rsid w:val="00652F65"/>
    <w:rsid w:val="0065532E"/>
    <w:rsid w:val="00655E01"/>
    <w:rsid w:val="006565C6"/>
    <w:rsid w:val="0065758A"/>
    <w:rsid w:val="00660299"/>
    <w:rsid w:val="00661ED0"/>
    <w:rsid w:val="006627ED"/>
    <w:rsid w:val="00662FD0"/>
    <w:rsid w:val="00663679"/>
    <w:rsid w:val="00663BC2"/>
    <w:rsid w:val="00664098"/>
    <w:rsid w:val="006645FF"/>
    <w:rsid w:val="00664746"/>
    <w:rsid w:val="00664880"/>
    <w:rsid w:val="006651BE"/>
    <w:rsid w:val="00665262"/>
    <w:rsid w:val="00666868"/>
    <w:rsid w:val="00666B94"/>
    <w:rsid w:val="00670E19"/>
    <w:rsid w:val="0067102A"/>
    <w:rsid w:val="00671A32"/>
    <w:rsid w:val="006724E4"/>
    <w:rsid w:val="00673E51"/>
    <w:rsid w:val="00674B63"/>
    <w:rsid w:val="00675A5C"/>
    <w:rsid w:val="006772B9"/>
    <w:rsid w:val="00677B95"/>
    <w:rsid w:val="00677CF9"/>
    <w:rsid w:val="00677DC3"/>
    <w:rsid w:val="0068084E"/>
    <w:rsid w:val="0068095F"/>
    <w:rsid w:val="00680ED6"/>
    <w:rsid w:val="00681829"/>
    <w:rsid w:val="00682BE0"/>
    <w:rsid w:val="0068362F"/>
    <w:rsid w:val="00683969"/>
    <w:rsid w:val="00683AAD"/>
    <w:rsid w:val="00683D77"/>
    <w:rsid w:val="0068570D"/>
    <w:rsid w:val="0068605E"/>
    <w:rsid w:val="006872D1"/>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089F"/>
    <w:rsid w:val="006A1475"/>
    <w:rsid w:val="006A1C68"/>
    <w:rsid w:val="006A211A"/>
    <w:rsid w:val="006A26BA"/>
    <w:rsid w:val="006A276F"/>
    <w:rsid w:val="006A37ED"/>
    <w:rsid w:val="006A4ED0"/>
    <w:rsid w:val="006A7317"/>
    <w:rsid w:val="006A783E"/>
    <w:rsid w:val="006B04A3"/>
    <w:rsid w:val="006B169A"/>
    <w:rsid w:val="006B23C7"/>
    <w:rsid w:val="006B3CD7"/>
    <w:rsid w:val="006B4943"/>
    <w:rsid w:val="006B4B66"/>
    <w:rsid w:val="006B5BD1"/>
    <w:rsid w:val="006B5DDE"/>
    <w:rsid w:val="006B6BF8"/>
    <w:rsid w:val="006C00F0"/>
    <w:rsid w:val="006C0A70"/>
    <w:rsid w:val="006C1FAA"/>
    <w:rsid w:val="006C2398"/>
    <w:rsid w:val="006C2F83"/>
    <w:rsid w:val="006C46EE"/>
    <w:rsid w:val="006C768A"/>
    <w:rsid w:val="006C7C69"/>
    <w:rsid w:val="006D06A8"/>
    <w:rsid w:val="006D4BD6"/>
    <w:rsid w:val="006D5C7E"/>
    <w:rsid w:val="006D78DE"/>
    <w:rsid w:val="006D79FC"/>
    <w:rsid w:val="006D7A08"/>
    <w:rsid w:val="006D7B07"/>
    <w:rsid w:val="006D7CE7"/>
    <w:rsid w:val="006E0984"/>
    <w:rsid w:val="006E1089"/>
    <w:rsid w:val="006E3414"/>
    <w:rsid w:val="006E3D0E"/>
    <w:rsid w:val="006E44A5"/>
    <w:rsid w:val="006E4601"/>
    <w:rsid w:val="006E4892"/>
    <w:rsid w:val="006E4D91"/>
    <w:rsid w:val="006E5F87"/>
    <w:rsid w:val="006E61EA"/>
    <w:rsid w:val="006E6ACB"/>
    <w:rsid w:val="006E7658"/>
    <w:rsid w:val="006F037F"/>
    <w:rsid w:val="006F05C8"/>
    <w:rsid w:val="006F1EDF"/>
    <w:rsid w:val="006F34FC"/>
    <w:rsid w:val="006F3EBF"/>
    <w:rsid w:val="006F73EC"/>
    <w:rsid w:val="00700740"/>
    <w:rsid w:val="00701592"/>
    <w:rsid w:val="00704523"/>
    <w:rsid w:val="00704D3B"/>
    <w:rsid w:val="0070698D"/>
    <w:rsid w:val="00707E09"/>
    <w:rsid w:val="007107F9"/>
    <w:rsid w:val="007120D6"/>
    <w:rsid w:val="007122E6"/>
    <w:rsid w:val="007127B4"/>
    <w:rsid w:val="00712D48"/>
    <w:rsid w:val="00712D80"/>
    <w:rsid w:val="007132BA"/>
    <w:rsid w:val="007165D4"/>
    <w:rsid w:val="00716815"/>
    <w:rsid w:val="007169F0"/>
    <w:rsid w:val="007178F2"/>
    <w:rsid w:val="00717992"/>
    <w:rsid w:val="00720DB1"/>
    <w:rsid w:val="00720E47"/>
    <w:rsid w:val="007211B1"/>
    <w:rsid w:val="00722012"/>
    <w:rsid w:val="00722B10"/>
    <w:rsid w:val="00723ED5"/>
    <w:rsid w:val="00723F6D"/>
    <w:rsid w:val="007244E7"/>
    <w:rsid w:val="007246EE"/>
    <w:rsid w:val="00724AEA"/>
    <w:rsid w:val="007252C9"/>
    <w:rsid w:val="00725F05"/>
    <w:rsid w:val="00726662"/>
    <w:rsid w:val="00726F8A"/>
    <w:rsid w:val="00727789"/>
    <w:rsid w:val="00727975"/>
    <w:rsid w:val="00727FEA"/>
    <w:rsid w:val="007302DE"/>
    <w:rsid w:val="00731C61"/>
    <w:rsid w:val="00735543"/>
    <w:rsid w:val="00736274"/>
    <w:rsid w:val="00736C09"/>
    <w:rsid w:val="00737EAB"/>
    <w:rsid w:val="007413B8"/>
    <w:rsid w:val="00742414"/>
    <w:rsid w:val="007427D0"/>
    <w:rsid w:val="007458AB"/>
    <w:rsid w:val="00745E70"/>
    <w:rsid w:val="00746227"/>
    <w:rsid w:val="0075005D"/>
    <w:rsid w:val="0075055B"/>
    <w:rsid w:val="0075055C"/>
    <w:rsid w:val="00750C2E"/>
    <w:rsid w:val="007512DE"/>
    <w:rsid w:val="00754024"/>
    <w:rsid w:val="00754487"/>
    <w:rsid w:val="00757AA6"/>
    <w:rsid w:val="00761021"/>
    <w:rsid w:val="007610AC"/>
    <w:rsid w:val="00762BDA"/>
    <w:rsid w:val="00763809"/>
    <w:rsid w:val="00763C4F"/>
    <w:rsid w:val="007642E8"/>
    <w:rsid w:val="007643CC"/>
    <w:rsid w:val="007650D8"/>
    <w:rsid w:val="007664F3"/>
    <w:rsid w:val="007675F2"/>
    <w:rsid w:val="007708D6"/>
    <w:rsid w:val="007718BC"/>
    <w:rsid w:val="00772061"/>
    <w:rsid w:val="007726AF"/>
    <w:rsid w:val="00772C43"/>
    <w:rsid w:val="00773A61"/>
    <w:rsid w:val="00783A8B"/>
    <w:rsid w:val="007852E6"/>
    <w:rsid w:val="007876E0"/>
    <w:rsid w:val="007876E8"/>
    <w:rsid w:val="00787A0D"/>
    <w:rsid w:val="00790704"/>
    <w:rsid w:val="007913A1"/>
    <w:rsid w:val="007920BF"/>
    <w:rsid w:val="00792D61"/>
    <w:rsid w:val="0079338D"/>
    <w:rsid w:val="00794013"/>
    <w:rsid w:val="00794CF2"/>
    <w:rsid w:val="00794DC4"/>
    <w:rsid w:val="00795752"/>
    <w:rsid w:val="007961A2"/>
    <w:rsid w:val="00796D13"/>
    <w:rsid w:val="007A134F"/>
    <w:rsid w:val="007A1826"/>
    <w:rsid w:val="007A2C96"/>
    <w:rsid w:val="007A460A"/>
    <w:rsid w:val="007A467A"/>
    <w:rsid w:val="007A5FE3"/>
    <w:rsid w:val="007A6F70"/>
    <w:rsid w:val="007A7460"/>
    <w:rsid w:val="007A7C95"/>
    <w:rsid w:val="007B0806"/>
    <w:rsid w:val="007B1D91"/>
    <w:rsid w:val="007B6B15"/>
    <w:rsid w:val="007B6B26"/>
    <w:rsid w:val="007B7292"/>
    <w:rsid w:val="007C00D9"/>
    <w:rsid w:val="007C2367"/>
    <w:rsid w:val="007C4A6F"/>
    <w:rsid w:val="007C6BAB"/>
    <w:rsid w:val="007C70BF"/>
    <w:rsid w:val="007D15FD"/>
    <w:rsid w:val="007D3E18"/>
    <w:rsid w:val="007D4639"/>
    <w:rsid w:val="007D47E7"/>
    <w:rsid w:val="007D4AC9"/>
    <w:rsid w:val="007D6A86"/>
    <w:rsid w:val="007D6EC0"/>
    <w:rsid w:val="007E0486"/>
    <w:rsid w:val="007E0B3C"/>
    <w:rsid w:val="007E10CB"/>
    <w:rsid w:val="007E4203"/>
    <w:rsid w:val="007E5012"/>
    <w:rsid w:val="007E5257"/>
    <w:rsid w:val="007E5344"/>
    <w:rsid w:val="007E5347"/>
    <w:rsid w:val="007E57A6"/>
    <w:rsid w:val="007F18F0"/>
    <w:rsid w:val="007F1F1C"/>
    <w:rsid w:val="007F2523"/>
    <w:rsid w:val="007F6505"/>
    <w:rsid w:val="007F698B"/>
    <w:rsid w:val="007F6E63"/>
    <w:rsid w:val="007F7EC6"/>
    <w:rsid w:val="008017FA"/>
    <w:rsid w:val="00802E92"/>
    <w:rsid w:val="00804322"/>
    <w:rsid w:val="008059D1"/>
    <w:rsid w:val="0080697D"/>
    <w:rsid w:val="0081246D"/>
    <w:rsid w:val="00813C2A"/>
    <w:rsid w:val="00813F3A"/>
    <w:rsid w:val="00815002"/>
    <w:rsid w:val="00816EAE"/>
    <w:rsid w:val="00817F16"/>
    <w:rsid w:val="00820E14"/>
    <w:rsid w:val="008219DD"/>
    <w:rsid w:val="00822590"/>
    <w:rsid w:val="00824C6D"/>
    <w:rsid w:val="00824CB7"/>
    <w:rsid w:val="008252DA"/>
    <w:rsid w:val="008260C8"/>
    <w:rsid w:val="008277C1"/>
    <w:rsid w:val="00827B68"/>
    <w:rsid w:val="00830366"/>
    <w:rsid w:val="00830B8E"/>
    <w:rsid w:val="00831DB6"/>
    <w:rsid w:val="00832790"/>
    <w:rsid w:val="00832C2E"/>
    <w:rsid w:val="00833079"/>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67611"/>
    <w:rsid w:val="008706D9"/>
    <w:rsid w:val="00870794"/>
    <w:rsid w:val="00871039"/>
    <w:rsid w:val="00873B28"/>
    <w:rsid w:val="0087409E"/>
    <w:rsid w:val="00874A87"/>
    <w:rsid w:val="00874CE4"/>
    <w:rsid w:val="00875055"/>
    <w:rsid w:val="00875426"/>
    <w:rsid w:val="00876B93"/>
    <w:rsid w:val="008775B6"/>
    <w:rsid w:val="00877B96"/>
    <w:rsid w:val="00880D0A"/>
    <w:rsid w:val="0088133E"/>
    <w:rsid w:val="00882CA3"/>
    <w:rsid w:val="00883716"/>
    <w:rsid w:val="00886911"/>
    <w:rsid w:val="0089036C"/>
    <w:rsid w:val="00890C97"/>
    <w:rsid w:val="00891EAD"/>
    <w:rsid w:val="00894559"/>
    <w:rsid w:val="00895E16"/>
    <w:rsid w:val="00896779"/>
    <w:rsid w:val="0089687F"/>
    <w:rsid w:val="00896ED1"/>
    <w:rsid w:val="008974E3"/>
    <w:rsid w:val="008A118C"/>
    <w:rsid w:val="008A136A"/>
    <w:rsid w:val="008A1D5C"/>
    <w:rsid w:val="008A35B1"/>
    <w:rsid w:val="008A3D6C"/>
    <w:rsid w:val="008A4CA9"/>
    <w:rsid w:val="008A4D5B"/>
    <w:rsid w:val="008A5B27"/>
    <w:rsid w:val="008A7120"/>
    <w:rsid w:val="008B01F2"/>
    <w:rsid w:val="008B10C0"/>
    <w:rsid w:val="008B2774"/>
    <w:rsid w:val="008B467A"/>
    <w:rsid w:val="008B5799"/>
    <w:rsid w:val="008B5C50"/>
    <w:rsid w:val="008B7417"/>
    <w:rsid w:val="008C0645"/>
    <w:rsid w:val="008C0D18"/>
    <w:rsid w:val="008C0D56"/>
    <w:rsid w:val="008C277E"/>
    <w:rsid w:val="008C3379"/>
    <w:rsid w:val="008C342F"/>
    <w:rsid w:val="008C3D56"/>
    <w:rsid w:val="008C4E9B"/>
    <w:rsid w:val="008C4F72"/>
    <w:rsid w:val="008C52FC"/>
    <w:rsid w:val="008C5804"/>
    <w:rsid w:val="008C5A0D"/>
    <w:rsid w:val="008C63E6"/>
    <w:rsid w:val="008C7141"/>
    <w:rsid w:val="008D1B7A"/>
    <w:rsid w:val="008D28B4"/>
    <w:rsid w:val="008D701E"/>
    <w:rsid w:val="008E3EAA"/>
    <w:rsid w:val="008E43DB"/>
    <w:rsid w:val="008E4AEB"/>
    <w:rsid w:val="008E52E5"/>
    <w:rsid w:val="008E681A"/>
    <w:rsid w:val="008E6D96"/>
    <w:rsid w:val="008F1BD6"/>
    <w:rsid w:val="008F30DC"/>
    <w:rsid w:val="008F34B1"/>
    <w:rsid w:val="008F361A"/>
    <w:rsid w:val="008F4101"/>
    <w:rsid w:val="008F5F77"/>
    <w:rsid w:val="008F7035"/>
    <w:rsid w:val="008F76F8"/>
    <w:rsid w:val="009014C3"/>
    <w:rsid w:val="0090262F"/>
    <w:rsid w:val="00902699"/>
    <w:rsid w:val="00902EB5"/>
    <w:rsid w:val="009033B1"/>
    <w:rsid w:val="00903A38"/>
    <w:rsid w:val="00904D43"/>
    <w:rsid w:val="009053F1"/>
    <w:rsid w:val="00907B4F"/>
    <w:rsid w:val="009103C4"/>
    <w:rsid w:val="00911226"/>
    <w:rsid w:val="00911A24"/>
    <w:rsid w:val="00916FBA"/>
    <w:rsid w:val="009175A9"/>
    <w:rsid w:val="00917FE5"/>
    <w:rsid w:val="00921779"/>
    <w:rsid w:val="009248A3"/>
    <w:rsid w:val="009262F0"/>
    <w:rsid w:val="009266B1"/>
    <w:rsid w:val="00926FEC"/>
    <w:rsid w:val="00927935"/>
    <w:rsid w:val="00930175"/>
    <w:rsid w:val="00930FAF"/>
    <w:rsid w:val="00933619"/>
    <w:rsid w:val="00933753"/>
    <w:rsid w:val="00933B6A"/>
    <w:rsid w:val="009346A0"/>
    <w:rsid w:val="009346EE"/>
    <w:rsid w:val="00934917"/>
    <w:rsid w:val="00937D76"/>
    <w:rsid w:val="009424AF"/>
    <w:rsid w:val="00944746"/>
    <w:rsid w:val="0094567E"/>
    <w:rsid w:val="00945AEF"/>
    <w:rsid w:val="009463D0"/>
    <w:rsid w:val="009510F2"/>
    <w:rsid w:val="009521B5"/>
    <w:rsid w:val="00954770"/>
    <w:rsid w:val="00955CE7"/>
    <w:rsid w:val="00956A13"/>
    <w:rsid w:val="00956C87"/>
    <w:rsid w:val="00956D1F"/>
    <w:rsid w:val="009604E1"/>
    <w:rsid w:val="00960DD1"/>
    <w:rsid w:val="00961401"/>
    <w:rsid w:val="0096234F"/>
    <w:rsid w:val="00964E64"/>
    <w:rsid w:val="009668ED"/>
    <w:rsid w:val="00970AF0"/>
    <w:rsid w:val="00971315"/>
    <w:rsid w:val="00974147"/>
    <w:rsid w:val="0097432B"/>
    <w:rsid w:val="009748CE"/>
    <w:rsid w:val="00974AAD"/>
    <w:rsid w:val="00976341"/>
    <w:rsid w:val="00976DE3"/>
    <w:rsid w:val="00980983"/>
    <w:rsid w:val="009815DB"/>
    <w:rsid w:val="00984626"/>
    <w:rsid w:val="00985D4F"/>
    <w:rsid w:val="009870BD"/>
    <w:rsid w:val="00987318"/>
    <w:rsid w:val="0099153A"/>
    <w:rsid w:val="00992C61"/>
    <w:rsid w:val="00992D5C"/>
    <w:rsid w:val="00992E70"/>
    <w:rsid w:val="00992FF4"/>
    <w:rsid w:val="00994680"/>
    <w:rsid w:val="00995B82"/>
    <w:rsid w:val="00995FCE"/>
    <w:rsid w:val="00996688"/>
    <w:rsid w:val="009972D2"/>
    <w:rsid w:val="009A21F8"/>
    <w:rsid w:val="009A273C"/>
    <w:rsid w:val="009A4769"/>
    <w:rsid w:val="009A48F3"/>
    <w:rsid w:val="009A4FFA"/>
    <w:rsid w:val="009A52F5"/>
    <w:rsid w:val="009A6252"/>
    <w:rsid w:val="009A6CFA"/>
    <w:rsid w:val="009A7C09"/>
    <w:rsid w:val="009B101C"/>
    <w:rsid w:val="009B1A21"/>
    <w:rsid w:val="009B1C54"/>
    <w:rsid w:val="009B1EE4"/>
    <w:rsid w:val="009B253E"/>
    <w:rsid w:val="009B2D2B"/>
    <w:rsid w:val="009B4F49"/>
    <w:rsid w:val="009C2839"/>
    <w:rsid w:val="009C32A3"/>
    <w:rsid w:val="009C3562"/>
    <w:rsid w:val="009C51BB"/>
    <w:rsid w:val="009C5489"/>
    <w:rsid w:val="009C589D"/>
    <w:rsid w:val="009C5A7C"/>
    <w:rsid w:val="009C7007"/>
    <w:rsid w:val="009D031B"/>
    <w:rsid w:val="009D03E8"/>
    <w:rsid w:val="009D0A19"/>
    <w:rsid w:val="009D1099"/>
    <w:rsid w:val="009D1E22"/>
    <w:rsid w:val="009D68CF"/>
    <w:rsid w:val="009E09EF"/>
    <w:rsid w:val="009E2017"/>
    <w:rsid w:val="009E393E"/>
    <w:rsid w:val="009E426B"/>
    <w:rsid w:val="009E4D20"/>
    <w:rsid w:val="009E61DB"/>
    <w:rsid w:val="009E7A26"/>
    <w:rsid w:val="009E7BAD"/>
    <w:rsid w:val="009F008C"/>
    <w:rsid w:val="009F17CE"/>
    <w:rsid w:val="009F2673"/>
    <w:rsid w:val="009F2B94"/>
    <w:rsid w:val="009F2BAF"/>
    <w:rsid w:val="009F3837"/>
    <w:rsid w:val="009F47C3"/>
    <w:rsid w:val="009F4B6B"/>
    <w:rsid w:val="009F7AFD"/>
    <w:rsid w:val="00A017D6"/>
    <w:rsid w:val="00A0306C"/>
    <w:rsid w:val="00A030AC"/>
    <w:rsid w:val="00A054CB"/>
    <w:rsid w:val="00A05F36"/>
    <w:rsid w:val="00A05FBE"/>
    <w:rsid w:val="00A06594"/>
    <w:rsid w:val="00A07DDC"/>
    <w:rsid w:val="00A10277"/>
    <w:rsid w:val="00A10952"/>
    <w:rsid w:val="00A10D19"/>
    <w:rsid w:val="00A113C5"/>
    <w:rsid w:val="00A12458"/>
    <w:rsid w:val="00A12E62"/>
    <w:rsid w:val="00A13717"/>
    <w:rsid w:val="00A14B9D"/>
    <w:rsid w:val="00A158FF"/>
    <w:rsid w:val="00A1597D"/>
    <w:rsid w:val="00A16F93"/>
    <w:rsid w:val="00A173ED"/>
    <w:rsid w:val="00A200D0"/>
    <w:rsid w:val="00A20B62"/>
    <w:rsid w:val="00A210B6"/>
    <w:rsid w:val="00A2156A"/>
    <w:rsid w:val="00A21D20"/>
    <w:rsid w:val="00A225B0"/>
    <w:rsid w:val="00A25E4C"/>
    <w:rsid w:val="00A25F20"/>
    <w:rsid w:val="00A2726C"/>
    <w:rsid w:val="00A31C4A"/>
    <w:rsid w:val="00A33EA0"/>
    <w:rsid w:val="00A35E6D"/>
    <w:rsid w:val="00A35ED5"/>
    <w:rsid w:val="00A35F49"/>
    <w:rsid w:val="00A36349"/>
    <w:rsid w:val="00A3718F"/>
    <w:rsid w:val="00A408CF"/>
    <w:rsid w:val="00A40F5F"/>
    <w:rsid w:val="00A41906"/>
    <w:rsid w:val="00A42098"/>
    <w:rsid w:val="00A42248"/>
    <w:rsid w:val="00A42299"/>
    <w:rsid w:val="00A42B10"/>
    <w:rsid w:val="00A45342"/>
    <w:rsid w:val="00A45862"/>
    <w:rsid w:val="00A50597"/>
    <w:rsid w:val="00A50D2D"/>
    <w:rsid w:val="00A52102"/>
    <w:rsid w:val="00A524F7"/>
    <w:rsid w:val="00A52B30"/>
    <w:rsid w:val="00A52B42"/>
    <w:rsid w:val="00A54A39"/>
    <w:rsid w:val="00A55BF2"/>
    <w:rsid w:val="00A578AA"/>
    <w:rsid w:val="00A616D1"/>
    <w:rsid w:val="00A6199F"/>
    <w:rsid w:val="00A62E25"/>
    <w:rsid w:val="00A6370D"/>
    <w:rsid w:val="00A6562A"/>
    <w:rsid w:val="00A65918"/>
    <w:rsid w:val="00A664BD"/>
    <w:rsid w:val="00A667FC"/>
    <w:rsid w:val="00A66B42"/>
    <w:rsid w:val="00A66B9E"/>
    <w:rsid w:val="00A67BF7"/>
    <w:rsid w:val="00A67D2A"/>
    <w:rsid w:val="00A7015B"/>
    <w:rsid w:val="00A73A01"/>
    <w:rsid w:val="00A73E61"/>
    <w:rsid w:val="00A74098"/>
    <w:rsid w:val="00A75241"/>
    <w:rsid w:val="00A75A08"/>
    <w:rsid w:val="00A81C1B"/>
    <w:rsid w:val="00A83F04"/>
    <w:rsid w:val="00A83F49"/>
    <w:rsid w:val="00A86472"/>
    <w:rsid w:val="00A86DDE"/>
    <w:rsid w:val="00A87599"/>
    <w:rsid w:val="00A90723"/>
    <w:rsid w:val="00A90FE4"/>
    <w:rsid w:val="00A911A0"/>
    <w:rsid w:val="00A91ECF"/>
    <w:rsid w:val="00A923AA"/>
    <w:rsid w:val="00A9317D"/>
    <w:rsid w:val="00A9388D"/>
    <w:rsid w:val="00A938C7"/>
    <w:rsid w:val="00A93964"/>
    <w:rsid w:val="00A94ABE"/>
    <w:rsid w:val="00A96342"/>
    <w:rsid w:val="00A97D51"/>
    <w:rsid w:val="00A97E14"/>
    <w:rsid w:val="00AA06DF"/>
    <w:rsid w:val="00AA0A01"/>
    <w:rsid w:val="00AA1DE6"/>
    <w:rsid w:val="00AA2667"/>
    <w:rsid w:val="00AA3AB6"/>
    <w:rsid w:val="00AA44FE"/>
    <w:rsid w:val="00AA46A1"/>
    <w:rsid w:val="00AA4D67"/>
    <w:rsid w:val="00AA4ECA"/>
    <w:rsid w:val="00AA53A7"/>
    <w:rsid w:val="00AA641E"/>
    <w:rsid w:val="00AA7D12"/>
    <w:rsid w:val="00AB0984"/>
    <w:rsid w:val="00AB1BA1"/>
    <w:rsid w:val="00AB1CC7"/>
    <w:rsid w:val="00AB2021"/>
    <w:rsid w:val="00AB31C1"/>
    <w:rsid w:val="00AB39D8"/>
    <w:rsid w:val="00AB534F"/>
    <w:rsid w:val="00AB5A80"/>
    <w:rsid w:val="00AB5B7E"/>
    <w:rsid w:val="00AB7EF4"/>
    <w:rsid w:val="00AC0F02"/>
    <w:rsid w:val="00AC12AB"/>
    <w:rsid w:val="00AC27FD"/>
    <w:rsid w:val="00AC3BEF"/>
    <w:rsid w:val="00AC4235"/>
    <w:rsid w:val="00AC56F9"/>
    <w:rsid w:val="00AC63F5"/>
    <w:rsid w:val="00AC6500"/>
    <w:rsid w:val="00AC7D44"/>
    <w:rsid w:val="00AD195A"/>
    <w:rsid w:val="00AD2620"/>
    <w:rsid w:val="00AD35AA"/>
    <w:rsid w:val="00AD3C1E"/>
    <w:rsid w:val="00AD3E0C"/>
    <w:rsid w:val="00AD3F54"/>
    <w:rsid w:val="00AD409A"/>
    <w:rsid w:val="00AD483F"/>
    <w:rsid w:val="00AD6A2A"/>
    <w:rsid w:val="00AD78A0"/>
    <w:rsid w:val="00AE005F"/>
    <w:rsid w:val="00AE0C3F"/>
    <w:rsid w:val="00AE131C"/>
    <w:rsid w:val="00AE1AC5"/>
    <w:rsid w:val="00AE29A1"/>
    <w:rsid w:val="00AE446F"/>
    <w:rsid w:val="00AE4AE7"/>
    <w:rsid w:val="00AE54D1"/>
    <w:rsid w:val="00AE5E54"/>
    <w:rsid w:val="00AE6081"/>
    <w:rsid w:val="00AE6BAC"/>
    <w:rsid w:val="00AE6BBC"/>
    <w:rsid w:val="00AF0C67"/>
    <w:rsid w:val="00AF22DD"/>
    <w:rsid w:val="00AF3D07"/>
    <w:rsid w:val="00AF3D30"/>
    <w:rsid w:val="00AF3F2A"/>
    <w:rsid w:val="00AF4A86"/>
    <w:rsid w:val="00AF4EAB"/>
    <w:rsid w:val="00AF50D8"/>
    <w:rsid w:val="00AF6463"/>
    <w:rsid w:val="00AF6BD9"/>
    <w:rsid w:val="00AF790C"/>
    <w:rsid w:val="00AF7B69"/>
    <w:rsid w:val="00B00F53"/>
    <w:rsid w:val="00B01802"/>
    <w:rsid w:val="00B01F33"/>
    <w:rsid w:val="00B0204F"/>
    <w:rsid w:val="00B02890"/>
    <w:rsid w:val="00B03CBC"/>
    <w:rsid w:val="00B04396"/>
    <w:rsid w:val="00B05627"/>
    <w:rsid w:val="00B05A37"/>
    <w:rsid w:val="00B06CC6"/>
    <w:rsid w:val="00B109F1"/>
    <w:rsid w:val="00B1227C"/>
    <w:rsid w:val="00B127C8"/>
    <w:rsid w:val="00B13A7F"/>
    <w:rsid w:val="00B154CE"/>
    <w:rsid w:val="00B15723"/>
    <w:rsid w:val="00B15A06"/>
    <w:rsid w:val="00B15F74"/>
    <w:rsid w:val="00B173FE"/>
    <w:rsid w:val="00B17CC3"/>
    <w:rsid w:val="00B20F35"/>
    <w:rsid w:val="00B21D89"/>
    <w:rsid w:val="00B228DD"/>
    <w:rsid w:val="00B22D96"/>
    <w:rsid w:val="00B23FC2"/>
    <w:rsid w:val="00B24D22"/>
    <w:rsid w:val="00B26499"/>
    <w:rsid w:val="00B268C7"/>
    <w:rsid w:val="00B26A06"/>
    <w:rsid w:val="00B26A1A"/>
    <w:rsid w:val="00B26EC5"/>
    <w:rsid w:val="00B26F75"/>
    <w:rsid w:val="00B27873"/>
    <w:rsid w:val="00B30B5A"/>
    <w:rsid w:val="00B30E66"/>
    <w:rsid w:val="00B34C21"/>
    <w:rsid w:val="00B3599C"/>
    <w:rsid w:val="00B36777"/>
    <w:rsid w:val="00B42E4C"/>
    <w:rsid w:val="00B43877"/>
    <w:rsid w:val="00B438F2"/>
    <w:rsid w:val="00B43D5B"/>
    <w:rsid w:val="00B44340"/>
    <w:rsid w:val="00B44B1E"/>
    <w:rsid w:val="00B44D5D"/>
    <w:rsid w:val="00B44EEA"/>
    <w:rsid w:val="00B45E11"/>
    <w:rsid w:val="00B4636A"/>
    <w:rsid w:val="00B4639D"/>
    <w:rsid w:val="00B469E0"/>
    <w:rsid w:val="00B46EE1"/>
    <w:rsid w:val="00B5028A"/>
    <w:rsid w:val="00B50454"/>
    <w:rsid w:val="00B507F1"/>
    <w:rsid w:val="00B50E82"/>
    <w:rsid w:val="00B519B6"/>
    <w:rsid w:val="00B51FFE"/>
    <w:rsid w:val="00B5243A"/>
    <w:rsid w:val="00B545ED"/>
    <w:rsid w:val="00B54B45"/>
    <w:rsid w:val="00B56C6A"/>
    <w:rsid w:val="00B57382"/>
    <w:rsid w:val="00B57F6C"/>
    <w:rsid w:val="00B61C4F"/>
    <w:rsid w:val="00B63082"/>
    <w:rsid w:val="00B636AD"/>
    <w:rsid w:val="00B65487"/>
    <w:rsid w:val="00B66F9B"/>
    <w:rsid w:val="00B67EB5"/>
    <w:rsid w:val="00B70674"/>
    <w:rsid w:val="00B716DA"/>
    <w:rsid w:val="00B71C07"/>
    <w:rsid w:val="00B73CAE"/>
    <w:rsid w:val="00B74448"/>
    <w:rsid w:val="00B74CFA"/>
    <w:rsid w:val="00B76B82"/>
    <w:rsid w:val="00B76F24"/>
    <w:rsid w:val="00B77257"/>
    <w:rsid w:val="00B838E4"/>
    <w:rsid w:val="00B839F6"/>
    <w:rsid w:val="00B8483A"/>
    <w:rsid w:val="00B8488D"/>
    <w:rsid w:val="00B84A6D"/>
    <w:rsid w:val="00B84F36"/>
    <w:rsid w:val="00B86E78"/>
    <w:rsid w:val="00B91BD6"/>
    <w:rsid w:val="00B9270E"/>
    <w:rsid w:val="00B92ECF"/>
    <w:rsid w:val="00B93A55"/>
    <w:rsid w:val="00B94614"/>
    <w:rsid w:val="00B95C1F"/>
    <w:rsid w:val="00B96203"/>
    <w:rsid w:val="00B9697E"/>
    <w:rsid w:val="00B9771F"/>
    <w:rsid w:val="00B9772D"/>
    <w:rsid w:val="00BA02E7"/>
    <w:rsid w:val="00BA0BC8"/>
    <w:rsid w:val="00BA1334"/>
    <w:rsid w:val="00BA1896"/>
    <w:rsid w:val="00BA1E0C"/>
    <w:rsid w:val="00BA26F4"/>
    <w:rsid w:val="00BA273E"/>
    <w:rsid w:val="00BA63AF"/>
    <w:rsid w:val="00BA64EA"/>
    <w:rsid w:val="00BA6FE6"/>
    <w:rsid w:val="00BA769D"/>
    <w:rsid w:val="00BB028F"/>
    <w:rsid w:val="00BB092E"/>
    <w:rsid w:val="00BB0B12"/>
    <w:rsid w:val="00BB1020"/>
    <w:rsid w:val="00BB1CC9"/>
    <w:rsid w:val="00BB31A6"/>
    <w:rsid w:val="00BB354B"/>
    <w:rsid w:val="00BB5910"/>
    <w:rsid w:val="00BB6153"/>
    <w:rsid w:val="00BB6D86"/>
    <w:rsid w:val="00BB7CC3"/>
    <w:rsid w:val="00BC10C4"/>
    <w:rsid w:val="00BC19C9"/>
    <w:rsid w:val="00BC2F78"/>
    <w:rsid w:val="00BC5888"/>
    <w:rsid w:val="00BC66B4"/>
    <w:rsid w:val="00BC6FD6"/>
    <w:rsid w:val="00BC7A04"/>
    <w:rsid w:val="00BD053D"/>
    <w:rsid w:val="00BD0ABC"/>
    <w:rsid w:val="00BD2003"/>
    <w:rsid w:val="00BD4BA0"/>
    <w:rsid w:val="00BD68F0"/>
    <w:rsid w:val="00BD693E"/>
    <w:rsid w:val="00BD6966"/>
    <w:rsid w:val="00BE0F2F"/>
    <w:rsid w:val="00BE1594"/>
    <w:rsid w:val="00BE1FE5"/>
    <w:rsid w:val="00BE4241"/>
    <w:rsid w:val="00BE4617"/>
    <w:rsid w:val="00BE51C6"/>
    <w:rsid w:val="00BE5C55"/>
    <w:rsid w:val="00BE6C57"/>
    <w:rsid w:val="00BE77CC"/>
    <w:rsid w:val="00BF0001"/>
    <w:rsid w:val="00BF07F9"/>
    <w:rsid w:val="00BF0D1C"/>
    <w:rsid w:val="00BF3E70"/>
    <w:rsid w:val="00BF6294"/>
    <w:rsid w:val="00BF6632"/>
    <w:rsid w:val="00BF75BB"/>
    <w:rsid w:val="00C01200"/>
    <w:rsid w:val="00C01213"/>
    <w:rsid w:val="00C016F5"/>
    <w:rsid w:val="00C02C97"/>
    <w:rsid w:val="00C02F31"/>
    <w:rsid w:val="00C04890"/>
    <w:rsid w:val="00C07159"/>
    <w:rsid w:val="00C079E0"/>
    <w:rsid w:val="00C07F15"/>
    <w:rsid w:val="00C102FB"/>
    <w:rsid w:val="00C10547"/>
    <w:rsid w:val="00C10BDF"/>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F84"/>
    <w:rsid w:val="00C35FE7"/>
    <w:rsid w:val="00C37CAD"/>
    <w:rsid w:val="00C403FE"/>
    <w:rsid w:val="00C408C9"/>
    <w:rsid w:val="00C412B5"/>
    <w:rsid w:val="00C42E88"/>
    <w:rsid w:val="00C42F5A"/>
    <w:rsid w:val="00C43B25"/>
    <w:rsid w:val="00C43EB8"/>
    <w:rsid w:val="00C442D4"/>
    <w:rsid w:val="00C466E2"/>
    <w:rsid w:val="00C4718A"/>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42E9"/>
    <w:rsid w:val="00C65607"/>
    <w:rsid w:val="00C6621A"/>
    <w:rsid w:val="00C67D25"/>
    <w:rsid w:val="00C74B83"/>
    <w:rsid w:val="00C74B8F"/>
    <w:rsid w:val="00C74BB4"/>
    <w:rsid w:val="00C75225"/>
    <w:rsid w:val="00C75A7F"/>
    <w:rsid w:val="00C76141"/>
    <w:rsid w:val="00C7623E"/>
    <w:rsid w:val="00C77C1E"/>
    <w:rsid w:val="00C81AEB"/>
    <w:rsid w:val="00C8309C"/>
    <w:rsid w:val="00C83386"/>
    <w:rsid w:val="00C839ED"/>
    <w:rsid w:val="00C83E77"/>
    <w:rsid w:val="00C8448E"/>
    <w:rsid w:val="00C845DC"/>
    <w:rsid w:val="00C84965"/>
    <w:rsid w:val="00C86600"/>
    <w:rsid w:val="00C86AC9"/>
    <w:rsid w:val="00C872EC"/>
    <w:rsid w:val="00C875CA"/>
    <w:rsid w:val="00C90276"/>
    <w:rsid w:val="00C90AF9"/>
    <w:rsid w:val="00C917AA"/>
    <w:rsid w:val="00C92823"/>
    <w:rsid w:val="00C932C7"/>
    <w:rsid w:val="00C93F20"/>
    <w:rsid w:val="00C94604"/>
    <w:rsid w:val="00C94B9A"/>
    <w:rsid w:val="00C9567E"/>
    <w:rsid w:val="00C96A45"/>
    <w:rsid w:val="00C96E15"/>
    <w:rsid w:val="00C974B7"/>
    <w:rsid w:val="00C9769C"/>
    <w:rsid w:val="00C97970"/>
    <w:rsid w:val="00C979D1"/>
    <w:rsid w:val="00C97CC3"/>
    <w:rsid w:val="00CA1450"/>
    <w:rsid w:val="00CA37C6"/>
    <w:rsid w:val="00CA3C67"/>
    <w:rsid w:val="00CA3DDA"/>
    <w:rsid w:val="00CA4959"/>
    <w:rsid w:val="00CA64A8"/>
    <w:rsid w:val="00CA6BDF"/>
    <w:rsid w:val="00CB080B"/>
    <w:rsid w:val="00CB2108"/>
    <w:rsid w:val="00CB29F1"/>
    <w:rsid w:val="00CB351F"/>
    <w:rsid w:val="00CB367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25E4"/>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7F03"/>
    <w:rsid w:val="00CF16BC"/>
    <w:rsid w:val="00CF496F"/>
    <w:rsid w:val="00CF6E0A"/>
    <w:rsid w:val="00CF7258"/>
    <w:rsid w:val="00CF7676"/>
    <w:rsid w:val="00CF7A86"/>
    <w:rsid w:val="00CF7E3F"/>
    <w:rsid w:val="00D01BC6"/>
    <w:rsid w:val="00D02AB2"/>
    <w:rsid w:val="00D04D41"/>
    <w:rsid w:val="00D06F3D"/>
    <w:rsid w:val="00D07304"/>
    <w:rsid w:val="00D07520"/>
    <w:rsid w:val="00D1248C"/>
    <w:rsid w:val="00D14DC9"/>
    <w:rsid w:val="00D15AAE"/>
    <w:rsid w:val="00D16D91"/>
    <w:rsid w:val="00D17FEB"/>
    <w:rsid w:val="00D20E5A"/>
    <w:rsid w:val="00D22D34"/>
    <w:rsid w:val="00D25B07"/>
    <w:rsid w:val="00D26331"/>
    <w:rsid w:val="00D26B1A"/>
    <w:rsid w:val="00D325FB"/>
    <w:rsid w:val="00D3288B"/>
    <w:rsid w:val="00D3289E"/>
    <w:rsid w:val="00D32BD6"/>
    <w:rsid w:val="00D33442"/>
    <w:rsid w:val="00D34123"/>
    <w:rsid w:val="00D342EA"/>
    <w:rsid w:val="00D344FC"/>
    <w:rsid w:val="00D347D1"/>
    <w:rsid w:val="00D34DCC"/>
    <w:rsid w:val="00D366F5"/>
    <w:rsid w:val="00D37FDF"/>
    <w:rsid w:val="00D413CD"/>
    <w:rsid w:val="00D41D67"/>
    <w:rsid w:val="00D43048"/>
    <w:rsid w:val="00D436C6"/>
    <w:rsid w:val="00D44E48"/>
    <w:rsid w:val="00D452E8"/>
    <w:rsid w:val="00D46453"/>
    <w:rsid w:val="00D46492"/>
    <w:rsid w:val="00D472A1"/>
    <w:rsid w:val="00D47EF6"/>
    <w:rsid w:val="00D503BC"/>
    <w:rsid w:val="00D50781"/>
    <w:rsid w:val="00D51542"/>
    <w:rsid w:val="00D51B95"/>
    <w:rsid w:val="00D52FD4"/>
    <w:rsid w:val="00D532EB"/>
    <w:rsid w:val="00D54AA0"/>
    <w:rsid w:val="00D54CA2"/>
    <w:rsid w:val="00D5523A"/>
    <w:rsid w:val="00D55339"/>
    <w:rsid w:val="00D55CC0"/>
    <w:rsid w:val="00D55E12"/>
    <w:rsid w:val="00D55E9B"/>
    <w:rsid w:val="00D560A4"/>
    <w:rsid w:val="00D56857"/>
    <w:rsid w:val="00D57B5E"/>
    <w:rsid w:val="00D6030B"/>
    <w:rsid w:val="00D6118E"/>
    <w:rsid w:val="00D61FBD"/>
    <w:rsid w:val="00D62D07"/>
    <w:rsid w:val="00D643D4"/>
    <w:rsid w:val="00D668AF"/>
    <w:rsid w:val="00D71538"/>
    <w:rsid w:val="00D73AE5"/>
    <w:rsid w:val="00D74057"/>
    <w:rsid w:val="00D74155"/>
    <w:rsid w:val="00D74AAB"/>
    <w:rsid w:val="00D753B9"/>
    <w:rsid w:val="00D75B62"/>
    <w:rsid w:val="00D76190"/>
    <w:rsid w:val="00D76197"/>
    <w:rsid w:val="00D76876"/>
    <w:rsid w:val="00D76F23"/>
    <w:rsid w:val="00D77577"/>
    <w:rsid w:val="00D7776F"/>
    <w:rsid w:val="00D77952"/>
    <w:rsid w:val="00D80A9D"/>
    <w:rsid w:val="00D8104D"/>
    <w:rsid w:val="00D814C0"/>
    <w:rsid w:val="00D81B56"/>
    <w:rsid w:val="00D82131"/>
    <w:rsid w:val="00D82600"/>
    <w:rsid w:val="00D84137"/>
    <w:rsid w:val="00D8605B"/>
    <w:rsid w:val="00D86E75"/>
    <w:rsid w:val="00D87FA9"/>
    <w:rsid w:val="00D93147"/>
    <w:rsid w:val="00D9431E"/>
    <w:rsid w:val="00D952FF"/>
    <w:rsid w:val="00D958B9"/>
    <w:rsid w:val="00D9683A"/>
    <w:rsid w:val="00D96933"/>
    <w:rsid w:val="00D97E9A"/>
    <w:rsid w:val="00DA0901"/>
    <w:rsid w:val="00DA0A17"/>
    <w:rsid w:val="00DA0F7A"/>
    <w:rsid w:val="00DA2F96"/>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F89"/>
    <w:rsid w:val="00DC0928"/>
    <w:rsid w:val="00DC0BB3"/>
    <w:rsid w:val="00DC0C46"/>
    <w:rsid w:val="00DC0DB8"/>
    <w:rsid w:val="00DC1107"/>
    <w:rsid w:val="00DC12C6"/>
    <w:rsid w:val="00DC19FA"/>
    <w:rsid w:val="00DC2843"/>
    <w:rsid w:val="00DC2E50"/>
    <w:rsid w:val="00DC2FDD"/>
    <w:rsid w:val="00DC3527"/>
    <w:rsid w:val="00DC36FF"/>
    <w:rsid w:val="00DC45BB"/>
    <w:rsid w:val="00DC6250"/>
    <w:rsid w:val="00DC75FB"/>
    <w:rsid w:val="00DC7E3D"/>
    <w:rsid w:val="00DD2A2F"/>
    <w:rsid w:val="00DD3084"/>
    <w:rsid w:val="00DD59B9"/>
    <w:rsid w:val="00DD59F5"/>
    <w:rsid w:val="00DD6076"/>
    <w:rsid w:val="00DE1C3F"/>
    <w:rsid w:val="00DE1CA3"/>
    <w:rsid w:val="00DE37AD"/>
    <w:rsid w:val="00DE3F29"/>
    <w:rsid w:val="00DE43B0"/>
    <w:rsid w:val="00DE7B1C"/>
    <w:rsid w:val="00DF065A"/>
    <w:rsid w:val="00DF090A"/>
    <w:rsid w:val="00DF4231"/>
    <w:rsid w:val="00DF59F6"/>
    <w:rsid w:val="00E00089"/>
    <w:rsid w:val="00E00248"/>
    <w:rsid w:val="00E0168B"/>
    <w:rsid w:val="00E0429A"/>
    <w:rsid w:val="00E0626B"/>
    <w:rsid w:val="00E06279"/>
    <w:rsid w:val="00E0628E"/>
    <w:rsid w:val="00E06497"/>
    <w:rsid w:val="00E06A3D"/>
    <w:rsid w:val="00E1007F"/>
    <w:rsid w:val="00E10645"/>
    <w:rsid w:val="00E119CC"/>
    <w:rsid w:val="00E1474D"/>
    <w:rsid w:val="00E15A74"/>
    <w:rsid w:val="00E15E43"/>
    <w:rsid w:val="00E165EE"/>
    <w:rsid w:val="00E16E8F"/>
    <w:rsid w:val="00E25083"/>
    <w:rsid w:val="00E26697"/>
    <w:rsid w:val="00E27FA9"/>
    <w:rsid w:val="00E30D70"/>
    <w:rsid w:val="00E353EB"/>
    <w:rsid w:val="00E36474"/>
    <w:rsid w:val="00E41651"/>
    <w:rsid w:val="00E41EF1"/>
    <w:rsid w:val="00E42D89"/>
    <w:rsid w:val="00E42F69"/>
    <w:rsid w:val="00E4373F"/>
    <w:rsid w:val="00E43D57"/>
    <w:rsid w:val="00E44682"/>
    <w:rsid w:val="00E448E2"/>
    <w:rsid w:val="00E44A9D"/>
    <w:rsid w:val="00E45388"/>
    <w:rsid w:val="00E46613"/>
    <w:rsid w:val="00E46D40"/>
    <w:rsid w:val="00E508AC"/>
    <w:rsid w:val="00E510B8"/>
    <w:rsid w:val="00E51356"/>
    <w:rsid w:val="00E516E9"/>
    <w:rsid w:val="00E52A18"/>
    <w:rsid w:val="00E53EA9"/>
    <w:rsid w:val="00E55E46"/>
    <w:rsid w:val="00E56C1B"/>
    <w:rsid w:val="00E6023A"/>
    <w:rsid w:val="00E615DD"/>
    <w:rsid w:val="00E615E4"/>
    <w:rsid w:val="00E61954"/>
    <w:rsid w:val="00E632F2"/>
    <w:rsid w:val="00E63780"/>
    <w:rsid w:val="00E642B1"/>
    <w:rsid w:val="00E64F6E"/>
    <w:rsid w:val="00E65598"/>
    <w:rsid w:val="00E6580F"/>
    <w:rsid w:val="00E662CB"/>
    <w:rsid w:val="00E67079"/>
    <w:rsid w:val="00E704B3"/>
    <w:rsid w:val="00E7088D"/>
    <w:rsid w:val="00E71EE5"/>
    <w:rsid w:val="00E72135"/>
    <w:rsid w:val="00E73CE3"/>
    <w:rsid w:val="00E73E1A"/>
    <w:rsid w:val="00E74D1D"/>
    <w:rsid w:val="00E74FBD"/>
    <w:rsid w:val="00E7568C"/>
    <w:rsid w:val="00E75872"/>
    <w:rsid w:val="00E76C69"/>
    <w:rsid w:val="00E7787C"/>
    <w:rsid w:val="00E77D14"/>
    <w:rsid w:val="00E8008A"/>
    <w:rsid w:val="00E804CB"/>
    <w:rsid w:val="00E8143E"/>
    <w:rsid w:val="00E81B69"/>
    <w:rsid w:val="00E81F8D"/>
    <w:rsid w:val="00E8222F"/>
    <w:rsid w:val="00E82B5D"/>
    <w:rsid w:val="00E82D88"/>
    <w:rsid w:val="00E8379F"/>
    <w:rsid w:val="00E83FE9"/>
    <w:rsid w:val="00E85EB9"/>
    <w:rsid w:val="00E86BD1"/>
    <w:rsid w:val="00E87D74"/>
    <w:rsid w:val="00E9121D"/>
    <w:rsid w:val="00E92CA5"/>
    <w:rsid w:val="00E93678"/>
    <w:rsid w:val="00E93B90"/>
    <w:rsid w:val="00E95346"/>
    <w:rsid w:val="00E95494"/>
    <w:rsid w:val="00E95B0B"/>
    <w:rsid w:val="00E96FBA"/>
    <w:rsid w:val="00E97238"/>
    <w:rsid w:val="00EA008B"/>
    <w:rsid w:val="00EA5849"/>
    <w:rsid w:val="00EA5D55"/>
    <w:rsid w:val="00EA77C8"/>
    <w:rsid w:val="00EB137E"/>
    <w:rsid w:val="00EB3310"/>
    <w:rsid w:val="00EB3795"/>
    <w:rsid w:val="00EB4F9A"/>
    <w:rsid w:val="00EB58C2"/>
    <w:rsid w:val="00EB7957"/>
    <w:rsid w:val="00EC017C"/>
    <w:rsid w:val="00EC07ED"/>
    <w:rsid w:val="00EC082E"/>
    <w:rsid w:val="00EC1421"/>
    <w:rsid w:val="00EC24D4"/>
    <w:rsid w:val="00EC27A7"/>
    <w:rsid w:val="00EC3AC7"/>
    <w:rsid w:val="00EC3BC5"/>
    <w:rsid w:val="00EC442F"/>
    <w:rsid w:val="00EC7183"/>
    <w:rsid w:val="00EC72FA"/>
    <w:rsid w:val="00ED0D68"/>
    <w:rsid w:val="00ED2B95"/>
    <w:rsid w:val="00ED4D73"/>
    <w:rsid w:val="00ED702C"/>
    <w:rsid w:val="00ED7526"/>
    <w:rsid w:val="00ED7665"/>
    <w:rsid w:val="00ED7EB3"/>
    <w:rsid w:val="00EE0DAE"/>
    <w:rsid w:val="00EE0F87"/>
    <w:rsid w:val="00EE19C3"/>
    <w:rsid w:val="00EE2540"/>
    <w:rsid w:val="00EE2E23"/>
    <w:rsid w:val="00EE414D"/>
    <w:rsid w:val="00EE479F"/>
    <w:rsid w:val="00EE4E79"/>
    <w:rsid w:val="00EE5751"/>
    <w:rsid w:val="00EE71F1"/>
    <w:rsid w:val="00EF0AD0"/>
    <w:rsid w:val="00EF1569"/>
    <w:rsid w:val="00EF1BB2"/>
    <w:rsid w:val="00EF276F"/>
    <w:rsid w:val="00EF2EF8"/>
    <w:rsid w:val="00EF38B3"/>
    <w:rsid w:val="00EF42E3"/>
    <w:rsid w:val="00EF4DA0"/>
    <w:rsid w:val="00EF52AE"/>
    <w:rsid w:val="00EF635C"/>
    <w:rsid w:val="00EF6F71"/>
    <w:rsid w:val="00EF75AE"/>
    <w:rsid w:val="00F00C64"/>
    <w:rsid w:val="00F045BD"/>
    <w:rsid w:val="00F0623E"/>
    <w:rsid w:val="00F07421"/>
    <w:rsid w:val="00F10799"/>
    <w:rsid w:val="00F11D29"/>
    <w:rsid w:val="00F11D5C"/>
    <w:rsid w:val="00F120A2"/>
    <w:rsid w:val="00F13074"/>
    <w:rsid w:val="00F13F3E"/>
    <w:rsid w:val="00F1484E"/>
    <w:rsid w:val="00F14F1E"/>
    <w:rsid w:val="00F155DF"/>
    <w:rsid w:val="00F16F41"/>
    <w:rsid w:val="00F17256"/>
    <w:rsid w:val="00F1752F"/>
    <w:rsid w:val="00F21257"/>
    <w:rsid w:val="00F21B37"/>
    <w:rsid w:val="00F22369"/>
    <w:rsid w:val="00F2248A"/>
    <w:rsid w:val="00F224D0"/>
    <w:rsid w:val="00F22962"/>
    <w:rsid w:val="00F24302"/>
    <w:rsid w:val="00F252DB"/>
    <w:rsid w:val="00F26028"/>
    <w:rsid w:val="00F26597"/>
    <w:rsid w:val="00F265C5"/>
    <w:rsid w:val="00F32720"/>
    <w:rsid w:val="00F32BF5"/>
    <w:rsid w:val="00F35B1C"/>
    <w:rsid w:val="00F360EC"/>
    <w:rsid w:val="00F362B9"/>
    <w:rsid w:val="00F36EA1"/>
    <w:rsid w:val="00F379E0"/>
    <w:rsid w:val="00F4058C"/>
    <w:rsid w:val="00F416D6"/>
    <w:rsid w:val="00F41789"/>
    <w:rsid w:val="00F44131"/>
    <w:rsid w:val="00F44A3F"/>
    <w:rsid w:val="00F4655B"/>
    <w:rsid w:val="00F4770B"/>
    <w:rsid w:val="00F5046E"/>
    <w:rsid w:val="00F509AB"/>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6F3"/>
    <w:rsid w:val="00F67853"/>
    <w:rsid w:val="00F707C9"/>
    <w:rsid w:val="00F71BF0"/>
    <w:rsid w:val="00F7370E"/>
    <w:rsid w:val="00F75C46"/>
    <w:rsid w:val="00F75EA4"/>
    <w:rsid w:val="00F760C5"/>
    <w:rsid w:val="00F76C2D"/>
    <w:rsid w:val="00F7709C"/>
    <w:rsid w:val="00F813F9"/>
    <w:rsid w:val="00F81469"/>
    <w:rsid w:val="00F81B2F"/>
    <w:rsid w:val="00F81FBD"/>
    <w:rsid w:val="00F830A5"/>
    <w:rsid w:val="00F8408B"/>
    <w:rsid w:val="00F85D2D"/>
    <w:rsid w:val="00F864F2"/>
    <w:rsid w:val="00F86B4C"/>
    <w:rsid w:val="00F86F55"/>
    <w:rsid w:val="00F90D9D"/>
    <w:rsid w:val="00F914BD"/>
    <w:rsid w:val="00F914E1"/>
    <w:rsid w:val="00F919E5"/>
    <w:rsid w:val="00F92E45"/>
    <w:rsid w:val="00F93000"/>
    <w:rsid w:val="00F93B71"/>
    <w:rsid w:val="00F9513B"/>
    <w:rsid w:val="00F96ABD"/>
    <w:rsid w:val="00F97DE7"/>
    <w:rsid w:val="00FA1FB4"/>
    <w:rsid w:val="00FA2580"/>
    <w:rsid w:val="00FA46EF"/>
    <w:rsid w:val="00FA4BB3"/>
    <w:rsid w:val="00FA545A"/>
    <w:rsid w:val="00FA66E8"/>
    <w:rsid w:val="00FA7A2B"/>
    <w:rsid w:val="00FB2BD4"/>
    <w:rsid w:val="00FB3719"/>
    <w:rsid w:val="00FB4657"/>
    <w:rsid w:val="00FB498A"/>
    <w:rsid w:val="00FB7100"/>
    <w:rsid w:val="00FC1791"/>
    <w:rsid w:val="00FC3409"/>
    <w:rsid w:val="00FC36D3"/>
    <w:rsid w:val="00FC4073"/>
    <w:rsid w:val="00FC502B"/>
    <w:rsid w:val="00FC5CA6"/>
    <w:rsid w:val="00FC65A9"/>
    <w:rsid w:val="00FC6980"/>
    <w:rsid w:val="00FD331C"/>
    <w:rsid w:val="00FD624B"/>
    <w:rsid w:val="00FD64E3"/>
    <w:rsid w:val="00FD7324"/>
    <w:rsid w:val="00FD74BB"/>
    <w:rsid w:val="00FD7570"/>
    <w:rsid w:val="00FD7C35"/>
    <w:rsid w:val="00FE1669"/>
    <w:rsid w:val="00FE2305"/>
    <w:rsid w:val="00FE393F"/>
    <w:rsid w:val="00FE464D"/>
    <w:rsid w:val="00FE6E38"/>
    <w:rsid w:val="00FE77F1"/>
    <w:rsid w:val="00FE7AC4"/>
    <w:rsid w:val="00FE7EE8"/>
    <w:rsid w:val="00FF223E"/>
    <w:rsid w:val="00FF3150"/>
    <w:rsid w:val="00FF4D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483268"/>
  <w15:docId w15:val="{4D88A0FB-CCAC-4F10-B84E-63742267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5A08"/>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E16E8F"/>
    <w:rPr>
      <w:rFonts w:ascii="Times New Roman" w:hAnsi="Times New Roman"/>
      <w:sz w:val="24"/>
      <w:szCs w:val="24"/>
    </w:rPr>
  </w:style>
  <w:style w:type="table" w:customStyle="1" w:styleId="Tabela-Siatka1">
    <w:name w:val="Tabela - Siatka1"/>
    <w:basedOn w:val="Standardowy"/>
    <w:uiPriority w:val="39"/>
    <w:rsid w:val="00A75A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6B04A3"/>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178276390">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19721998">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0751401">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5357938">
      <w:bodyDiv w:val="1"/>
      <w:marLeft w:val="0"/>
      <w:marRight w:val="0"/>
      <w:marTop w:val="0"/>
      <w:marBottom w:val="0"/>
      <w:divBdr>
        <w:top w:val="none" w:sz="0" w:space="0" w:color="auto"/>
        <w:left w:val="none" w:sz="0" w:space="0" w:color="auto"/>
        <w:bottom w:val="none" w:sz="0" w:space="0" w:color="auto"/>
        <w:right w:val="none" w:sz="0" w:space="0" w:color="auto"/>
      </w:divBdr>
    </w:div>
    <w:div w:id="991828992">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672454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353606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mailto:inspektor.odo@csk.umed.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mailto:kancelaria@csk.umed.pl" TargetMode="External"/><Relationship Id="rId5" Type="http://schemas.openxmlformats.org/officeDocument/2006/relationships/webSettings" Target="webSettings.xml"/><Relationship Id="rId15" Type="http://schemas.openxmlformats.org/officeDocument/2006/relationships/hyperlink" Target="https://www.uzp.gov.pl/__data/assets/pdf_file/0026/45557/Jednolity-Europejski-Dokument-Zamowienia-instrukcja-2021.01.20.pdf" TargetMode="External"/><Relationship Id="rId23" Type="http://schemas.openxmlformats.org/officeDocument/2006/relationships/hyperlink" Target="http://isap.sejm.gov.pl/isap.nsf/DocDetails.xsp?id=WDU20190001225" TargetMode="External"/><Relationship Id="rId10" Type="http://schemas.openxmlformats.org/officeDocument/2006/relationships/hyperlink" Target="mailto:zam.publ@csk.umed.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pn/csk_ume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07A4B-C6D6-40FA-A1FA-1DC49634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46</Pages>
  <Words>20735</Words>
  <Characters>139694</Characters>
  <Application>Microsoft Office Word</Application>
  <DocSecurity>0</DocSecurity>
  <Lines>1164</Lines>
  <Paragraphs>320</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8</cp:revision>
  <cp:lastPrinted>2024-09-27T08:04:00Z</cp:lastPrinted>
  <dcterms:created xsi:type="dcterms:W3CDTF">2024-09-24T05:35:00Z</dcterms:created>
  <dcterms:modified xsi:type="dcterms:W3CDTF">2024-09-27T08:04:00Z</dcterms:modified>
</cp:coreProperties>
</file>