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556B" w14:textId="448A71EA" w:rsidR="00720C34" w:rsidRDefault="00720C34" w:rsidP="00720C34">
      <w:pPr>
        <w:spacing w:line="276" w:lineRule="auto"/>
        <w:ind w:firstLine="567"/>
        <w:jc w:val="right"/>
      </w:pPr>
      <w:r w:rsidRPr="00760D92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1</w:t>
      </w:r>
      <w:r w:rsidRPr="00760D92">
        <w:rPr>
          <w:b/>
          <w:sz w:val="20"/>
          <w:szCs w:val="20"/>
        </w:rPr>
        <w:t xml:space="preserve"> do</w:t>
      </w:r>
      <w:r w:rsidRPr="00BE450E">
        <w:rPr>
          <w:b/>
          <w:sz w:val="20"/>
          <w:szCs w:val="20"/>
        </w:rPr>
        <w:t xml:space="preserve"> SWZ</w:t>
      </w:r>
      <w:r w:rsidR="002D777C">
        <w:rPr>
          <w:b/>
          <w:sz w:val="20"/>
          <w:szCs w:val="20"/>
        </w:rPr>
        <w:t>/ nr 5 do umowy</w:t>
      </w:r>
    </w:p>
    <w:p w14:paraId="3AB8EA95" w14:textId="77777777" w:rsidR="00720C34" w:rsidRPr="001A5595" w:rsidRDefault="00720C34" w:rsidP="00720C34">
      <w:pPr>
        <w:pStyle w:val="NormalnyWeb"/>
        <w:keepNext/>
        <w:spacing w:before="0" w:after="0"/>
        <w:jc w:val="center"/>
        <w:rPr>
          <w:b/>
          <w:bCs/>
          <w:sz w:val="22"/>
          <w:szCs w:val="22"/>
        </w:rPr>
      </w:pPr>
      <w:r w:rsidRPr="001A5595">
        <w:rPr>
          <w:b/>
          <w:bCs/>
          <w:sz w:val="22"/>
          <w:szCs w:val="22"/>
        </w:rPr>
        <w:t>OFERTA CENOWA</w:t>
      </w:r>
    </w:p>
    <w:p w14:paraId="1870ADD9" w14:textId="7C22CE1C" w:rsidR="000B7828" w:rsidRPr="00B33566" w:rsidRDefault="00720C34" w:rsidP="000B7828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360"/>
        <w:jc w:val="both"/>
        <w:textAlignment w:val="baseline"/>
        <w:rPr>
          <w:b/>
          <w:bCs/>
          <w:spacing w:val="-2"/>
          <w:sz w:val="22"/>
          <w:szCs w:val="22"/>
        </w:rPr>
      </w:pPr>
      <w:r w:rsidRPr="00B4173D">
        <w:rPr>
          <w:b/>
          <w:bCs/>
          <w:color w:val="000000"/>
          <w:spacing w:val="-2"/>
          <w:sz w:val="20"/>
          <w:szCs w:val="20"/>
        </w:rPr>
        <w:t xml:space="preserve">na  </w:t>
      </w:r>
      <w:r w:rsidRPr="00B4173D">
        <w:rPr>
          <w:b/>
          <w:bCs/>
          <w:spacing w:val="-2"/>
          <w:sz w:val="22"/>
          <w:szCs w:val="22"/>
        </w:rPr>
        <w:t>świadczenie usług medycznych obejmujących badanie osób zatrzymanych zlecanych przez</w:t>
      </w:r>
      <w:r w:rsidR="00A60C6C" w:rsidRPr="00B4173D">
        <w:rPr>
          <w:b/>
          <w:bCs/>
          <w:spacing w:val="-2"/>
          <w:sz w:val="22"/>
          <w:szCs w:val="22"/>
        </w:rPr>
        <w:t>:</w:t>
      </w:r>
      <w:r w:rsidRPr="00B4173D">
        <w:rPr>
          <w:b/>
          <w:bCs/>
          <w:spacing w:val="-2"/>
          <w:sz w:val="22"/>
          <w:szCs w:val="22"/>
        </w:rPr>
        <w:t xml:space="preserve"> </w:t>
      </w:r>
      <w:r w:rsidR="000B7828">
        <w:rPr>
          <w:b/>
          <w:bCs/>
          <w:spacing w:val="-2"/>
          <w:sz w:val="22"/>
          <w:szCs w:val="22"/>
        </w:rPr>
        <w:t xml:space="preserve">KPP Białogard, KPP Choszczno, </w:t>
      </w:r>
      <w:r w:rsidR="000B7828" w:rsidRPr="00B4173D">
        <w:rPr>
          <w:b/>
          <w:bCs/>
          <w:spacing w:val="-2"/>
          <w:sz w:val="22"/>
          <w:szCs w:val="22"/>
        </w:rPr>
        <w:t xml:space="preserve">KPP </w:t>
      </w:r>
      <w:r w:rsidR="000B7828">
        <w:rPr>
          <w:b/>
          <w:bCs/>
          <w:spacing w:val="-2"/>
          <w:sz w:val="22"/>
          <w:szCs w:val="22"/>
        </w:rPr>
        <w:t>Drawsko Pom.</w:t>
      </w:r>
      <w:r w:rsidR="000B7828" w:rsidRPr="00B4173D">
        <w:rPr>
          <w:b/>
          <w:bCs/>
          <w:spacing w:val="-2"/>
          <w:sz w:val="22"/>
          <w:szCs w:val="22"/>
        </w:rPr>
        <w:t xml:space="preserve">, </w:t>
      </w:r>
      <w:r w:rsidR="000B7828">
        <w:rPr>
          <w:b/>
          <w:bCs/>
          <w:spacing w:val="-2"/>
          <w:sz w:val="22"/>
          <w:szCs w:val="22"/>
        </w:rPr>
        <w:t xml:space="preserve">KPP Kołobrzeg, </w:t>
      </w:r>
      <w:r w:rsidR="000B7828" w:rsidRPr="00B4173D">
        <w:rPr>
          <w:b/>
          <w:bCs/>
          <w:spacing w:val="-2"/>
          <w:sz w:val="22"/>
          <w:szCs w:val="22"/>
        </w:rPr>
        <w:t xml:space="preserve">KPP Łobez, </w:t>
      </w:r>
      <w:r w:rsidR="000B7828">
        <w:rPr>
          <w:b/>
          <w:bCs/>
          <w:spacing w:val="-2"/>
          <w:sz w:val="22"/>
          <w:szCs w:val="22"/>
        </w:rPr>
        <w:t>KPP Świdwin, KPP Wałcz</w:t>
      </w:r>
    </w:p>
    <w:p w14:paraId="3E5008A6" w14:textId="35CA1894" w:rsidR="00F31588" w:rsidRDefault="00F31588" w:rsidP="00F31588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b/>
          <w:bCs/>
          <w:spacing w:val="-2"/>
          <w:sz w:val="22"/>
          <w:szCs w:val="22"/>
        </w:rPr>
      </w:pPr>
    </w:p>
    <w:p w14:paraId="78B0CAC1" w14:textId="6FE84FF3" w:rsidR="00720C34" w:rsidRPr="001A5595" w:rsidRDefault="00720C34" w:rsidP="00F31588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b/>
          <w:sz w:val="20"/>
          <w:szCs w:val="20"/>
        </w:rPr>
      </w:pPr>
      <w:r w:rsidRPr="001A5595">
        <w:rPr>
          <w:b/>
          <w:sz w:val="20"/>
          <w:szCs w:val="20"/>
        </w:rPr>
        <w:t>Dane dotyczące Wykonawcy/Wykonawców*:</w:t>
      </w:r>
    </w:p>
    <w:p w14:paraId="315F3D4F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36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2DBFC875" w14:textId="77777777" w:rsidR="00720C34" w:rsidRPr="005E30AD" w:rsidRDefault="00720C34" w:rsidP="00F85929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3179F24B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E50ED28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1A6DD10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297B9E3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06721B2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62892360" w14:textId="77777777" w:rsidR="00720C34" w:rsidRPr="005E30AD" w:rsidRDefault="00720C34" w:rsidP="00752B4F">
      <w:pPr>
        <w:pStyle w:val="NormalnyWeb"/>
        <w:spacing w:before="0" w:beforeAutospacing="0" w:after="120"/>
        <w:ind w:left="357"/>
        <w:jc w:val="both"/>
        <w:rPr>
          <w:i/>
          <w:sz w:val="20"/>
          <w:szCs w:val="20"/>
        </w:rPr>
      </w:pPr>
      <w:r w:rsidRPr="005E30AD">
        <w:rPr>
          <w:sz w:val="20"/>
          <w:szCs w:val="20"/>
        </w:rPr>
        <w:t xml:space="preserve">* </w:t>
      </w:r>
      <w:r w:rsidRPr="005E30AD">
        <w:rPr>
          <w:i/>
          <w:sz w:val="20"/>
          <w:szCs w:val="20"/>
        </w:rPr>
        <w:t>w przypadku Wykonawców wspólnie ubiegających się o udzielenie zamówienia, należy podać nazwy wszystkich wykonawców, natomiast dane adresowe dla lidera.</w:t>
      </w:r>
    </w:p>
    <w:p w14:paraId="421F0326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</w:pPr>
      <w:r w:rsidRPr="005E30AD">
        <w:rPr>
          <w:b/>
          <w:bCs/>
          <w:color w:val="000000"/>
          <w:sz w:val="20"/>
          <w:szCs w:val="20"/>
        </w:rPr>
        <w:t>Czy wykonawca jest małym lub średnim przedsiębiorstwem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 w:rsidRPr="005E30AD">
        <w:rPr>
          <w:b/>
          <w:bCs/>
          <w:color w:val="000000"/>
          <w:sz w:val="20"/>
          <w:szCs w:val="20"/>
        </w:rPr>
        <w:t xml:space="preserve"> ?</w:t>
      </w:r>
    </w:p>
    <w:p w14:paraId="4EDC39EC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mikro przedsiębiorcą [ ] Tak [ ] Nie **;   - jest małym przedsiębiorcą [ ] Tak [ ] Nie **; </w:t>
      </w:r>
    </w:p>
    <w:p w14:paraId="71A6EE38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średnim przedsiębiorcą [ ] Tak [ ] Nie **; - prowadzi jednoosobową działalność gospodarczą [ ] Tak [ ] Nie **; </w:t>
      </w:r>
    </w:p>
    <w:p w14:paraId="2C0DD23B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osobą fizyczną nieprowadzącą działalności gospodarczej [ ] Tak [ ] Nie **; </w:t>
      </w:r>
    </w:p>
    <w:p w14:paraId="2946ECE3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>- jest inny rodzaj przedsiębiorcą [ ] Tak [ ] Nie **;</w:t>
      </w:r>
    </w:p>
    <w:p w14:paraId="42926FF8" w14:textId="77777777" w:rsidR="00AF29CA" w:rsidRPr="00AF29CA" w:rsidRDefault="00AF29CA" w:rsidP="00AF29CA">
      <w:pPr>
        <w:ind w:left="360"/>
        <w:rPr>
          <w:color w:val="000000"/>
          <w:sz w:val="18"/>
          <w:szCs w:val="18"/>
        </w:rPr>
      </w:pPr>
    </w:p>
    <w:p w14:paraId="20FA96EF" w14:textId="1E05198D" w:rsidR="00AF29CA" w:rsidRPr="00AF29CA" w:rsidRDefault="00AF29CA" w:rsidP="00AF29CA">
      <w:pPr>
        <w:ind w:left="360"/>
        <w:rPr>
          <w:sz w:val="18"/>
          <w:szCs w:val="18"/>
        </w:rPr>
      </w:pPr>
      <w:r w:rsidRPr="00AF29CA">
        <w:rPr>
          <w:color w:val="000000"/>
          <w:sz w:val="18"/>
          <w:szCs w:val="18"/>
        </w:rPr>
        <w:t xml:space="preserve">** </w:t>
      </w:r>
      <w:r w:rsidRPr="00AF29CA">
        <w:rPr>
          <w:i/>
          <w:iCs/>
          <w:color w:val="000000"/>
          <w:sz w:val="18"/>
          <w:szCs w:val="18"/>
        </w:rPr>
        <w:t>zaznaczyć odpowiednio znakiem „X”. W przypadku nie zaznaczenia Zamawiający uzna, że Wykonawca nie jest małym</w:t>
      </w:r>
      <w:r>
        <w:rPr>
          <w:i/>
          <w:iCs/>
          <w:color w:val="000000"/>
          <w:sz w:val="18"/>
          <w:szCs w:val="18"/>
        </w:rPr>
        <w:t xml:space="preserve"> </w:t>
      </w:r>
      <w:r w:rsidRPr="00AF29CA">
        <w:rPr>
          <w:i/>
          <w:iCs/>
          <w:color w:val="000000"/>
          <w:sz w:val="18"/>
          <w:szCs w:val="18"/>
        </w:rPr>
        <w:t>lub średnim przedsiębiorstwem</w:t>
      </w:r>
      <w:r w:rsidRPr="00AF29CA">
        <w:rPr>
          <w:color w:val="000000"/>
          <w:sz w:val="18"/>
          <w:szCs w:val="18"/>
        </w:rPr>
        <w:t xml:space="preserve"> </w:t>
      </w:r>
    </w:p>
    <w:p w14:paraId="5F75361D" w14:textId="77777777" w:rsidR="00720C34" w:rsidRDefault="00720C34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1A5595">
        <w:rPr>
          <w:b/>
          <w:bCs/>
          <w:sz w:val="20"/>
          <w:szCs w:val="20"/>
        </w:rPr>
        <w:t>Ja/my niżej podpisani oświadczam/y, że:</w:t>
      </w:r>
    </w:p>
    <w:p w14:paraId="333FA727" w14:textId="6209554D" w:rsidR="00422C5B" w:rsidRPr="001A5595" w:rsidRDefault="00422C5B" w:rsidP="00422C5B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I</w:t>
      </w:r>
      <w:r>
        <w:rPr>
          <w:b/>
          <w:sz w:val="21"/>
          <w:szCs w:val="21"/>
          <w:u w:val="single"/>
        </w:rPr>
        <w:t xml:space="preserve"> – </w:t>
      </w:r>
      <w:r w:rsidR="000B7828">
        <w:rPr>
          <w:b/>
          <w:sz w:val="21"/>
          <w:szCs w:val="21"/>
          <w:u w:val="single"/>
        </w:rPr>
        <w:t>KPP Białogard</w:t>
      </w:r>
      <w:r>
        <w:rPr>
          <w:b/>
          <w:sz w:val="21"/>
          <w:szCs w:val="21"/>
          <w:u w:val="single"/>
        </w:rPr>
        <w:t xml:space="preserve"> - całodobowo</w:t>
      </w:r>
    </w:p>
    <w:p w14:paraId="2BFC5F55" w14:textId="77777777" w:rsidR="00422C5B" w:rsidRPr="00FC7B0D" w:rsidRDefault="00422C5B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2.1 do SWZ)</w:t>
      </w:r>
    </w:p>
    <w:p w14:paraId="0BE20365" w14:textId="77777777" w:rsidR="00422C5B" w:rsidRPr="00696564" w:rsidRDefault="00422C5B" w:rsidP="00422C5B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8A8E00D" w14:textId="77777777" w:rsidR="00422C5B" w:rsidRPr="00E17694" w:rsidRDefault="00422C5B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A852EE" w14:textId="77777777" w:rsidR="00422C5B" w:rsidRPr="00696564" w:rsidRDefault="00422C5B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8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31821FD8" w14:textId="66F80E05" w:rsidR="00422C5B" w:rsidRPr="00E66085" w:rsidRDefault="00422C5B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lastRenderedPageBreak/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80C81D3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42DD779F" w14:textId="77777777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33078BF0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390405E" w14:textId="6CFADD10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5DF35751" w14:textId="77777777" w:rsidR="00B4173D" w:rsidRPr="00E54242" w:rsidRDefault="00B4173D" w:rsidP="00B4173D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EFF9490" w14:textId="77777777" w:rsidR="00B4173D" w:rsidRDefault="00B4173D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</w:p>
    <w:p w14:paraId="66260D0A" w14:textId="5FFE6E42" w:rsidR="00A82CE8" w:rsidRPr="001A5595" w:rsidRDefault="00A82CE8" w:rsidP="00A82CE8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II</w:t>
      </w:r>
      <w:r>
        <w:rPr>
          <w:b/>
          <w:sz w:val="21"/>
          <w:szCs w:val="21"/>
          <w:u w:val="single"/>
        </w:rPr>
        <w:t xml:space="preserve"> – </w:t>
      </w:r>
      <w:r w:rsidR="000B7828">
        <w:rPr>
          <w:b/>
          <w:sz w:val="21"/>
          <w:szCs w:val="21"/>
          <w:u w:val="single"/>
        </w:rPr>
        <w:t>KPP Choszczno</w:t>
      </w:r>
      <w:r>
        <w:rPr>
          <w:b/>
          <w:sz w:val="21"/>
          <w:szCs w:val="21"/>
          <w:u w:val="single"/>
        </w:rPr>
        <w:t xml:space="preserve"> - całodobowo</w:t>
      </w:r>
    </w:p>
    <w:p w14:paraId="5CCF12FF" w14:textId="1BEFB9A9" w:rsidR="00A82CE8" w:rsidRPr="00FC7B0D" w:rsidRDefault="00A82CE8" w:rsidP="00A82CE8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2</w:t>
      </w:r>
      <w:r w:rsidRPr="002D5089">
        <w:rPr>
          <w:b/>
          <w:bCs/>
          <w:color w:val="0000FF"/>
          <w:sz w:val="20"/>
          <w:szCs w:val="20"/>
        </w:rPr>
        <w:t xml:space="preserve"> do SWZ)</w:t>
      </w:r>
    </w:p>
    <w:p w14:paraId="0F189CBA" w14:textId="77777777" w:rsidR="00A82CE8" w:rsidRPr="00696564" w:rsidRDefault="00A82CE8" w:rsidP="00A82CE8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3E41481D" w14:textId="77777777" w:rsidR="00A82CE8" w:rsidRPr="00E17694" w:rsidRDefault="00A82CE8" w:rsidP="00A82CE8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69785161" w14:textId="77777777" w:rsidR="00A82CE8" w:rsidRPr="00696564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9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47D6F611" w14:textId="77777777" w:rsidR="00A82CE8" w:rsidRPr="00E66085" w:rsidRDefault="00A82CE8" w:rsidP="00A82CE8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1CAABF5F" w14:textId="77777777" w:rsidR="00A82CE8" w:rsidRPr="00E66085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5D7C6724" w14:textId="77777777" w:rsidR="00A82CE8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088DC2CC" w14:textId="77777777" w:rsidR="00A82CE8" w:rsidRPr="00E66085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176C31B" w14:textId="77777777" w:rsidR="00A82CE8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0427C917" w14:textId="77777777" w:rsidR="00A82CE8" w:rsidRPr="00E54242" w:rsidRDefault="00A82CE8" w:rsidP="00A82CE8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8253319" w14:textId="77777777" w:rsidR="00A82CE8" w:rsidRDefault="00A82CE8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</w:p>
    <w:p w14:paraId="4462E4AF" w14:textId="03C9FFE1" w:rsidR="00344ADF" w:rsidRPr="001A5595" w:rsidRDefault="00344ADF" w:rsidP="00344ADF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>ęść I</w:t>
      </w:r>
      <w:r w:rsidR="000B7828">
        <w:rPr>
          <w:b/>
          <w:sz w:val="21"/>
          <w:szCs w:val="21"/>
          <w:u w:val="single"/>
        </w:rPr>
        <w:t>II</w:t>
      </w:r>
      <w:r>
        <w:rPr>
          <w:b/>
          <w:sz w:val="21"/>
          <w:szCs w:val="21"/>
          <w:u w:val="single"/>
        </w:rPr>
        <w:t xml:space="preserve"> – KPP Drawsko Pomorskie - całodobowo </w:t>
      </w:r>
    </w:p>
    <w:p w14:paraId="20EBDF9F" w14:textId="37B947CC" w:rsidR="00344ADF" w:rsidRPr="00FC7B0D" w:rsidRDefault="00344ADF" w:rsidP="00344ADF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3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3EEACA2" w14:textId="77777777" w:rsidR="00344ADF" w:rsidRPr="00696564" w:rsidRDefault="00344ADF" w:rsidP="00344ADF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46617C79" w14:textId="77777777" w:rsidR="00344ADF" w:rsidRPr="00E17694" w:rsidRDefault="00344ADF" w:rsidP="00344ADF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24F0FB96" w14:textId="77777777" w:rsidR="00344ADF" w:rsidRPr="00C7158C" w:rsidRDefault="00344ADF" w:rsidP="00344AD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0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4BF063DC" w14:textId="77777777" w:rsidR="00344ADF" w:rsidRPr="00E66085" w:rsidRDefault="00344ADF" w:rsidP="00344ADF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033DBDE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4086B189" w14:textId="77777777" w:rsidR="00344ADF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A559F1A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11C5631E" w14:textId="77777777" w:rsidR="00344ADF" w:rsidRDefault="00344ADF" w:rsidP="00344ADF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5C7831FD" w14:textId="77777777" w:rsidR="00344ADF" w:rsidRDefault="00344ADF" w:rsidP="00344ADF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lastRenderedPageBreak/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5946BF87" w14:textId="45A2326D" w:rsidR="000B7828" w:rsidRPr="001A5595" w:rsidRDefault="000B7828" w:rsidP="000B7828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IV – KPP Kołobrzeg - całodobowo </w:t>
      </w:r>
    </w:p>
    <w:p w14:paraId="0A2E7424" w14:textId="051716CB" w:rsidR="000B7828" w:rsidRPr="00FC7B0D" w:rsidRDefault="000B7828" w:rsidP="000B7828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4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32A313E" w14:textId="77777777" w:rsidR="000B7828" w:rsidRPr="00696564" w:rsidRDefault="000B7828" w:rsidP="000B7828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4AFD8C8" w14:textId="77777777" w:rsidR="000B7828" w:rsidRPr="00E17694" w:rsidRDefault="000B7828" w:rsidP="000B7828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191C78E1" w14:textId="77777777" w:rsidR="000B7828" w:rsidRPr="00C7158C" w:rsidRDefault="000B7828" w:rsidP="000B7828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1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74560BE7" w14:textId="77777777" w:rsidR="000B7828" w:rsidRPr="00E66085" w:rsidRDefault="000B7828" w:rsidP="000B7828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241397A7" w14:textId="77777777" w:rsidR="000B7828" w:rsidRPr="00E66085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EADA987" w14:textId="77777777" w:rsidR="000B7828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74D5AF1" w14:textId="77777777" w:rsidR="000B7828" w:rsidRPr="00E66085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DA67A2F" w14:textId="77777777" w:rsidR="000B7828" w:rsidRDefault="000B7828" w:rsidP="000B7828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6FE25794" w14:textId="36AA447A" w:rsidR="000B7828" w:rsidRDefault="000B7828" w:rsidP="000B7828">
      <w:pPr>
        <w:pStyle w:val="NormalnyWeb"/>
        <w:spacing w:before="120" w:beforeAutospacing="0" w:after="0" w:line="360" w:lineRule="auto"/>
        <w:ind w:left="357"/>
        <w:jc w:val="both"/>
        <w:rPr>
          <w:b/>
          <w:bCs/>
          <w:sz w:val="21"/>
          <w:szCs w:val="21"/>
          <w:u w:val="single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B13779A" w14:textId="42025E24" w:rsidR="00720C34" w:rsidRPr="001A5595" w:rsidRDefault="00720C34" w:rsidP="000D1A64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V</w:t>
      </w:r>
      <w:r>
        <w:rPr>
          <w:b/>
          <w:sz w:val="21"/>
          <w:szCs w:val="21"/>
          <w:u w:val="single"/>
        </w:rPr>
        <w:t xml:space="preserve"> – </w:t>
      </w:r>
      <w:r w:rsidR="00F85929">
        <w:rPr>
          <w:b/>
          <w:sz w:val="21"/>
          <w:szCs w:val="21"/>
          <w:u w:val="single"/>
        </w:rPr>
        <w:t xml:space="preserve">KPP </w:t>
      </w:r>
      <w:r w:rsidR="00F31588">
        <w:rPr>
          <w:b/>
          <w:sz w:val="21"/>
          <w:szCs w:val="21"/>
          <w:u w:val="single"/>
        </w:rPr>
        <w:t xml:space="preserve">Łobez </w:t>
      </w:r>
      <w:r w:rsidR="007777C5">
        <w:rPr>
          <w:b/>
          <w:sz w:val="21"/>
          <w:szCs w:val="21"/>
          <w:u w:val="single"/>
        </w:rPr>
        <w:t>-</w:t>
      </w:r>
      <w:r w:rsidR="003962C4">
        <w:rPr>
          <w:b/>
          <w:sz w:val="21"/>
          <w:szCs w:val="21"/>
          <w:u w:val="single"/>
        </w:rPr>
        <w:t xml:space="preserve"> całodobowo </w:t>
      </w:r>
    </w:p>
    <w:p w14:paraId="54E00C03" w14:textId="524B0150" w:rsidR="00720C34" w:rsidRPr="00FC7B0D" w:rsidRDefault="00720C34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5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239AA5B" w14:textId="77777777" w:rsidR="00720C34" w:rsidRPr="00696564" w:rsidRDefault="00720C34" w:rsidP="00720C34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94921AC" w14:textId="77777777" w:rsidR="00720C34" w:rsidRPr="00E17694" w:rsidRDefault="00720C34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59DC1AA" w14:textId="5441E3E0" w:rsidR="00720C34" w:rsidRPr="00C7158C" w:rsidRDefault="00720C34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2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370EF704" w14:textId="118C1695" w:rsidR="00720C34" w:rsidRPr="00E66085" w:rsidRDefault="00720C34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54271890" w14:textId="77777777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D82ECC5" w14:textId="1F4064F7" w:rsidR="00720C34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6D1E37A3" w14:textId="10032612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B494B58" w14:textId="4C6E54FA" w:rsidR="00720C34" w:rsidRDefault="00720C34" w:rsidP="00B4173D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15A697F1" w14:textId="75490C1A" w:rsidR="00B4173D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3BAE4CDF" w14:textId="227E3B3F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VI</w:t>
      </w:r>
      <w:r>
        <w:rPr>
          <w:b/>
          <w:sz w:val="21"/>
          <w:szCs w:val="21"/>
          <w:u w:val="single"/>
        </w:rPr>
        <w:t xml:space="preserve"> – KPP </w:t>
      </w:r>
      <w:r w:rsidR="008E7A90">
        <w:rPr>
          <w:b/>
          <w:sz w:val="21"/>
          <w:szCs w:val="21"/>
          <w:u w:val="single"/>
        </w:rPr>
        <w:t>Świdwin</w:t>
      </w:r>
      <w:r>
        <w:rPr>
          <w:b/>
          <w:sz w:val="21"/>
          <w:szCs w:val="21"/>
          <w:u w:val="single"/>
        </w:rPr>
        <w:t xml:space="preserve"> - całodobowo </w:t>
      </w:r>
    </w:p>
    <w:p w14:paraId="28C7D550" w14:textId="6B415DF6" w:rsidR="007C0476" w:rsidRPr="00FC7B0D" w:rsidRDefault="007C0476">
      <w:pPr>
        <w:pStyle w:val="NormalnyWeb"/>
        <w:numPr>
          <w:ilvl w:val="0"/>
          <w:numId w:val="15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8E7A90">
        <w:rPr>
          <w:b/>
          <w:bCs/>
          <w:color w:val="0000FF"/>
          <w:sz w:val="20"/>
          <w:szCs w:val="20"/>
        </w:rPr>
        <w:t>6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54F30C9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lastRenderedPageBreak/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A0F56E1" w14:textId="77777777" w:rsidR="007C0476" w:rsidRPr="00E17694" w:rsidRDefault="007C0476">
      <w:pPr>
        <w:pStyle w:val="NormalnyWeb"/>
        <w:numPr>
          <w:ilvl w:val="0"/>
          <w:numId w:val="16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5984B0A1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3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527907D9" w14:textId="77777777" w:rsidR="007C0476" w:rsidRPr="00E66085" w:rsidRDefault="007C0476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82EF73D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0CCF85C0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104ADF22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235EE0AA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09DD8DE9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A4111CC" w14:textId="5FB3A9EA" w:rsidR="00344ADF" w:rsidRPr="001A5595" w:rsidRDefault="00344ADF" w:rsidP="00344ADF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VII – KPP Wałcz - całodobowo </w:t>
      </w:r>
    </w:p>
    <w:p w14:paraId="4D547595" w14:textId="79CC6AFB" w:rsidR="00344ADF" w:rsidRPr="00FC7B0D" w:rsidRDefault="00344ADF" w:rsidP="00344ADF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7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C2FB0FE" w14:textId="77777777" w:rsidR="00344ADF" w:rsidRPr="00696564" w:rsidRDefault="00344ADF" w:rsidP="00344ADF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0CA5CE47" w14:textId="77777777" w:rsidR="00344ADF" w:rsidRPr="00E17694" w:rsidRDefault="00344ADF" w:rsidP="00344ADF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4FE730A4" w14:textId="77777777" w:rsidR="00344ADF" w:rsidRPr="00C7158C" w:rsidRDefault="00344ADF" w:rsidP="00344AD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4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7341DBEA" w14:textId="77777777" w:rsidR="00344ADF" w:rsidRPr="00E66085" w:rsidRDefault="00344ADF" w:rsidP="00344ADF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409EA621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21581F39" w14:textId="77777777" w:rsidR="00344ADF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4CB2A260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7C0C2074" w14:textId="77777777" w:rsidR="00344ADF" w:rsidRDefault="00344ADF" w:rsidP="00344ADF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7845EB56" w14:textId="77777777" w:rsidR="00344ADF" w:rsidRDefault="00344ADF" w:rsidP="00344ADF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7648707" w14:textId="30142661" w:rsidR="00720C34" w:rsidRPr="00E66085" w:rsidRDefault="00720C34">
      <w:pPr>
        <w:pStyle w:val="NormalnyWeb"/>
        <w:numPr>
          <w:ilvl w:val="0"/>
          <w:numId w:val="5"/>
        </w:numPr>
        <w:spacing w:before="120" w:beforeAutospacing="0" w:after="0" w:line="360" w:lineRule="auto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wykonam/my przedmiot zamówienia w terminie wskazanym w SWZ;</w:t>
      </w:r>
    </w:p>
    <w:p w14:paraId="169D0EAF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zapoznałem/zapoznaliśmy się z treścią i warunkami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248FBB6" w14:textId="1F7742C5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>akceptuję/my wzór umowy (</w:t>
      </w:r>
      <w:r w:rsidRPr="005E30AD">
        <w:rPr>
          <w:b/>
          <w:bCs/>
          <w:color w:val="0000FF"/>
          <w:sz w:val="20"/>
          <w:szCs w:val="20"/>
        </w:rPr>
        <w:t>załącznik</w:t>
      </w:r>
      <w:r w:rsidR="00B7655C">
        <w:rPr>
          <w:b/>
          <w:bCs/>
          <w:color w:val="0000FF"/>
          <w:sz w:val="20"/>
          <w:szCs w:val="20"/>
        </w:rPr>
        <w:t>i</w:t>
      </w:r>
      <w:r w:rsidRPr="005E30AD">
        <w:rPr>
          <w:b/>
          <w:bCs/>
          <w:color w:val="0000FF"/>
          <w:sz w:val="20"/>
          <w:szCs w:val="20"/>
        </w:rPr>
        <w:t xml:space="preserve"> nr </w:t>
      </w:r>
      <w:r>
        <w:rPr>
          <w:b/>
          <w:bCs/>
          <w:color w:val="0000FF"/>
          <w:sz w:val="20"/>
          <w:szCs w:val="20"/>
        </w:rPr>
        <w:t>6.1</w:t>
      </w:r>
      <w:r w:rsidR="00B7655C">
        <w:rPr>
          <w:b/>
          <w:bCs/>
          <w:color w:val="0000FF"/>
          <w:sz w:val="20"/>
          <w:szCs w:val="20"/>
        </w:rPr>
        <w:t xml:space="preserve"> -</w:t>
      </w:r>
      <w:r>
        <w:rPr>
          <w:b/>
          <w:bCs/>
          <w:color w:val="0000FF"/>
          <w:sz w:val="20"/>
          <w:szCs w:val="20"/>
        </w:rPr>
        <w:t xml:space="preserve"> 6.</w:t>
      </w:r>
      <w:r w:rsidR="000B7828">
        <w:rPr>
          <w:b/>
          <w:bCs/>
          <w:color w:val="0000FF"/>
          <w:sz w:val="20"/>
          <w:szCs w:val="20"/>
        </w:rPr>
        <w:t>7</w:t>
      </w:r>
      <w:r w:rsidRPr="005E30AD">
        <w:rPr>
          <w:b/>
          <w:bCs/>
          <w:color w:val="0000FF"/>
          <w:sz w:val="20"/>
          <w:szCs w:val="20"/>
        </w:rPr>
        <w:t xml:space="preserve"> do </w:t>
      </w:r>
      <w:r>
        <w:rPr>
          <w:b/>
          <w:bCs/>
          <w:color w:val="0000FF"/>
          <w:sz w:val="20"/>
          <w:szCs w:val="20"/>
        </w:rPr>
        <w:t>SWZ</w:t>
      </w:r>
      <w:r w:rsidRPr="005E30AD">
        <w:rPr>
          <w:b/>
          <w:bCs/>
          <w:color w:val="000000"/>
          <w:sz w:val="20"/>
          <w:szCs w:val="20"/>
        </w:rPr>
        <w:t xml:space="preserve">) </w:t>
      </w:r>
      <w:r w:rsidRPr="005E30AD"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>, w miejscu i terminie wskazanym przez Zamawiającego;</w:t>
      </w:r>
    </w:p>
    <w:p w14:paraId="64ED2811" w14:textId="77777777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color w:val="00B050"/>
          <w:sz w:val="20"/>
          <w:szCs w:val="20"/>
        </w:rPr>
      </w:pPr>
      <w:r w:rsidRPr="00DF499F">
        <w:rPr>
          <w:sz w:val="20"/>
          <w:szCs w:val="20"/>
        </w:rPr>
        <w:t xml:space="preserve">oświadczam/my, że jestem/jesteśmy związany/ni niniejszą ofertą </w:t>
      </w:r>
      <w:r w:rsidRPr="00E17846">
        <w:rPr>
          <w:sz w:val="20"/>
          <w:szCs w:val="20"/>
        </w:rPr>
        <w:t>do dnia wskazanego</w:t>
      </w:r>
      <w:r w:rsidRPr="00DF499F">
        <w:rPr>
          <w:sz w:val="20"/>
          <w:szCs w:val="20"/>
        </w:rPr>
        <w:t xml:space="preserve"> w SWZ</w:t>
      </w:r>
      <w:r>
        <w:rPr>
          <w:sz w:val="20"/>
          <w:szCs w:val="20"/>
        </w:rPr>
        <w:t>;</w:t>
      </w:r>
    </w:p>
    <w:p w14:paraId="792701C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cena ofertowa obejmuje wszelkie koszty związane z realizacją przedmiotu zamówienia;</w:t>
      </w:r>
    </w:p>
    <w:p w14:paraId="14B7954D" w14:textId="4914904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lastRenderedPageBreak/>
        <w:t xml:space="preserve">oświadczam/my, że oferta </w:t>
      </w:r>
      <w:r w:rsidRPr="005E30AD">
        <w:rPr>
          <w:b/>
          <w:sz w:val="20"/>
          <w:szCs w:val="20"/>
        </w:rPr>
        <w:t>nie zawiera/zawiera</w:t>
      </w:r>
      <w:r w:rsidRPr="005E30AD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</w:t>
      </w:r>
      <w:r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w następujących dokumentach</w:t>
      </w:r>
      <w:r>
        <w:rPr>
          <w:sz w:val="20"/>
          <w:szCs w:val="20"/>
        </w:rPr>
        <w:t xml:space="preserve">:………………………………………………………………………….  </w:t>
      </w:r>
      <w:r w:rsidRPr="005E30AD">
        <w:rPr>
          <w:sz w:val="20"/>
          <w:szCs w:val="20"/>
        </w:rPr>
        <w:t>...................</w:t>
      </w:r>
      <w:r>
        <w:rPr>
          <w:sz w:val="20"/>
          <w:szCs w:val="20"/>
        </w:rPr>
        <w:t>...........................</w:t>
      </w:r>
      <w:r w:rsidRPr="005E30AD">
        <w:rPr>
          <w:sz w:val="20"/>
          <w:szCs w:val="20"/>
        </w:rPr>
        <w:t>...............................................</w:t>
      </w:r>
      <w:r>
        <w:rPr>
          <w:sz w:val="20"/>
          <w:szCs w:val="20"/>
        </w:rPr>
        <w:t>...</w:t>
      </w:r>
      <w:r w:rsidRPr="005E30AD">
        <w:rPr>
          <w:sz w:val="20"/>
          <w:szCs w:val="20"/>
        </w:rPr>
        <w:t>................................</w:t>
      </w:r>
      <w:r>
        <w:rPr>
          <w:sz w:val="20"/>
          <w:szCs w:val="20"/>
        </w:rPr>
        <w:t>..............................................</w:t>
      </w:r>
    </w:p>
    <w:p w14:paraId="07CB292A" w14:textId="77777777" w:rsidR="00720C34" w:rsidRPr="00E91B33" w:rsidRDefault="00720C34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Oświadczamy, że wybór naszej oferty </w:t>
      </w:r>
      <w:r w:rsidRPr="00E91B33">
        <w:rPr>
          <w:b/>
          <w:bCs/>
          <w:sz w:val="20"/>
          <w:szCs w:val="20"/>
        </w:rPr>
        <w:t xml:space="preserve">będzie*/nie będzie* </w:t>
      </w:r>
      <w:r w:rsidRPr="00E91B33">
        <w:rPr>
          <w:sz w:val="20"/>
          <w:szCs w:val="20"/>
        </w:rPr>
        <w:t>(niepotrzebne skreślić) prowadzić do powstania u</w:t>
      </w:r>
      <w:r>
        <w:rPr>
          <w:sz w:val="20"/>
          <w:szCs w:val="20"/>
        </w:rPr>
        <w:t> z</w:t>
      </w:r>
      <w:r w:rsidRPr="00E91B33">
        <w:rPr>
          <w:sz w:val="20"/>
          <w:szCs w:val="20"/>
        </w:rPr>
        <w:t>amawiającego obowiązku podatkowego.</w:t>
      </w:r>
    </w:p>
    <w:p w14:paraId="17F6DE6B" w14:textId="77777777" w:rsidR="00720C34" w:rsidRPr="00E91B33" w:rsidRDefault="00720C34" w:rsidP="00720C34">
      <w:pPr>
        <w:spacing w:line="360" w:lineRule="auto"/>
        <w:ind w:left="357"/>
        <w:jc w:val="both"/>
        <w:rPr>
          <w:b/>
          <w:bCs/>
          <w:sz w:val="20"/>
          <w:szCs w:val="20"/>
        </w:rPr>
      </w:pPr>
      <w:r w:rsidRPr="00E91B33">
        <w:rPr>
          <w:b/>
          <w:bCs/>
          <w:sz w:val="20"/>
          <w:szCs w:val="20"/>
        </w:rPr>
        <w:t>Brak skreślenia oznacza, że złożona oferta nie będzie prowadziła do powstania u Zamawiającego obowiązku podatkowego.</w:t>
      </w:r>
    </w:p>
    <w:p w14:paraId="74BF5E2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W sytuacji, gdy wybór oferty Wykonawcy będzie prowadzić do powstania u Zamawiającego obowiązku podatkowego (np. obowiązek rozliczenia podatku VAT płaconego </w:t>
      </w:r>
      <w:r w:rsidRPr="00E91B33">
        <w:rPr>
          <w:b/>
          <w:bCs/>
          <w:sz w:val="20"/>
          <w:szCs w:val="20"/>
        </w:rPr>
        <w:t>przez Zamawiającego</w:t>
      </w:r>
      <w:r>
        <w:rPr>
          <w:b/>
          <w:bCs/>
          <w:sz w:val="20"/>
          <w:szCs w:val="20"/>
        </w:rPr>
        <w:t xml:space="preserve"> </w:t>
      </w:r>
      <w:r w:rsidRPr="00E91B33">
        <w:rPr>
          <w:sz w:val="20"/>
          <w:szCs w:val="20"/>
        </w:rPr>
        <w:t>m.in. w przypadku mechanizmu odwróconego obciążenia, wewnątrzwspólnotowego nabycia towarów)</w:t>
      </w:r>
      <w:r>
        <w:rPr>
          <w:sz w:val="20"/>
          <w:szCs w:val="20"/>
        </w:rPr>
        <w:t xml:space="preserve"> </w:t>
      </w:r>
      <w:r w:rsidRPr="00E91B33">
        <w:rPr>
          <w:sz w:val="20"/>
          <w:szCs w:val="20"/>
        </w:rPr>
        <w:t>Wykonawca zobowiązany jest wskazać w ofercie:</w:t>
      </w:r>
    </w:p>
    <w:p w14:paraId="6C8BC93E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a) część zamówienia, której dotyczy : ………………………..…………………..…….. ……………………;</w:t>
      </w:r>
    </w:p>
    <w:p w14:paraId="49B4500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b) nazwę (rodzaj) towaru lub usługi, których dostawa lub świadczenie będzie prowadzić do jego powstania:</w:t>
      </w:r>
    </w:p>
    <w:p w14:paraId="256EE3CD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…………………………………………….…………………….…………………………………………….;</w:t>
      </w:r>
    </w:p>
    <w:p w14:paraId="2A25FF59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c) wartość towaru lub usługi, których dostawa lub świadczenie będzie prowadzić do powstania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E91B33">
        <w:rPr>
          <w:sz w:val="20"/>
          <w:szCs w:val="20"/>
        </w:rPr>
        <w:t xml:space="preserve">u Zamawiającego obowiązku podatkowego bez kwoty podatku (netto): </w:t>
      </w:r>
    </w:p>
    <w:p w14:paraId="0EC1C4F0" w14:textId="77777777" w:rsidR="00720C34" w:rsidRPr="00E91B33" w:rsidRDefault="00720C34" w:rsidP="00720C34">
      <w:pPr>
        <w:spacing w:line="360" w:lineRule="auto"/>
        <w:ind w:left="357"/>
        <w:jc w:val="both"/>
      </w:pPr>
      <w:r w:rsidRPr="00E91B33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3AACE93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oświadczam, że wypełnił</w:t>
      </w:r>
      <w:r>
        <w:rPr>
          <w:sz w:val="20"/>
          <w:szCs w:val="20"/>
        </w:rPr>
        <w:t>am/em</w:t>
      </w:r>
      <w:r w:rsidRPr="005E30AD">
        <w:rPr>
          <w:sz w:val="20"/>
          <w:szCs w:val="20"/>
        </w:rPr>
        <w:t xml:space="preserve"> obowiązki informacyjne przewidziane w art. 13 lub art. 14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5E30AD">
        <w:rPr>
          <w:sz w:val="20"/>
          <w:szCs w:val="20"/>
          <w:vertAlign w:val="superscript"/>
        </w:rPr>
        <w:t>)</w:t>
      </w:r>
      <w:r w:rsidRPr="005E30AD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5E30AD">
        <w:rPr>
          <w:sz w:val="20"/>
          <w:szCs w:val="20"/>
        </w:rPr>
        <w:br/>
        <w:t>o udzielenie zamówienia publicznego w niniejszym postępowaniu.*</w:t>
      </w:r>
    </w:p>
    <w:p w14:paraId="167C3F33" w14:textId="67D403C5" w:rsidR="00720C34" w:rsidRDefault="00720C34" w:rsidP="00720C34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  <w:r w:rsidRPr="005E30AD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5E30AD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2CA232AE" w14:textId="77777777" w:rsidR="00F31588" w:rsidRDefault="00F31588" w:rsidP="00720C34">
      <w:pPr>
        <w:ind w:left="426"/>
        <w:rPr>
          <w:sz w:val="16"/>
          <w:szCs w:val="16"/>
        </w:rPr>
      </w:pPr>
    </w:p>
    <w:p w14:paraId="55E31C84" w14:textId="43D0643C" w:rsidR="00720C34" w:rsidRPr="00674BBA" w:rsidRDefault="00720C34" w:rsidP="00720C3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  <w:r>
        <w:rPr>
          <w:sz w:val="16"/>
          <w:szCs w:val="16"/>
        </w:rPr>
        <w:t>....</w:t>
      </w:r>
    </w:p>
    <w:p w14:paraId="4C5EBCA0" w14:textId="26C0D790" w:rsidR="00720C34" w:rsidRPr="00720C34" w:rsidRDefault="00720C34" w:rsidP="00720C3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      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9772582" w14:textId="77777777" w:rsidR="00720C34" w:rsidRPr="004B5F40" w:rsidRDefault="00720C34" w:rsidP="00720C3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AE6CED6" w14:textId="77777777" w:rsidR="00720C34" w:rsidRDefault="00720C34" w:rsidP="00720C34"/>
    <w:p w14:paraId="0C6B49B0" w14:textId="77777777" w:rsidR="00F31588" w:rsidRPr="0031407F" w:rsidRDefault="00F31588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sectPr w:rsidR="00F31588" w:rsidRPr="0031407F" w:rsidSect="00845703">
      <w:headerReference w:type="default" r:id="rId15"/>
      <w:footerReference w:type="default" r:id="rId16"/>
      <w:pgSz w:w="11906" w:h="16838"/>
      <w:pgMar w:top="1417" w:right="1417" w:bottom="851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E40E" w14:textId="77777777" w:rsidR="00845703" w:rsidRDefault="00845703" w:rsidP="00106399">
      <w:r>
        <w:separator/>
      </w:r>
    </w:p>
  </w:endnote>
  <w:endnote w:type="continuationSeparator" w:id="0">
    <w:p w14:paraId="673794E6" w14:textId="77777777" w:rsidR="00845703" w:rsidRDefault="00845703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Content>
      <w:p w14:paraId="74105D7F" w14:textId="77777777" w:rsidR="00720C34" w:rsidRDefault="00720C3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32DFD3F7" w14:textId="77777777" w:rsidR="00720C34" w:rsidRDefault="0072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889A4" w14:textId="77777777" w:rsidR="00845703" w:rsidRDefault="00845703" w:rsidP="00106399">
      <w:r>
        <w:separator/>
      </w:r>
    </w:p>
  </w:footnote>
  <w:footnote w:type="continuationSeparator" w:id="0">
    <w:p w14:paraId="798AE486" w14:textId="77777777" w:rsidR="00845703" w:rsidRDefault="00845703" w:rsidP="00106399">
      <w:r>
        <w:continuationSeparator/>
      </w:r>
    </w:p>
  </w:footnote>
  <w:footnote w:id="1">
    <w:p w14:paraId="23999CB8" w14:textId="77777777" w:rsidR="00720C34" w:rsidRPr="001A5595" w:rsidRDefault="00720C34" w:rsidP="00720C34">
      <w:pPr>
        <w:jc w:val="both"/>
      </w:pPr>
      <w:r w:rsidRPr="001A5595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1A5595">
        <w:t xml:space="preserve"> </w:t>
      </w:r>
      <w:r w:rsidRPr="001A5595">
        <w:rPr>
          <w:sz w:val="16"/>
          <w:szCs w:val="16"/>
        </w:rPr>
        <w:t xml:space="preserve"> - Por. zalecenie Komisji z dnia 6 maja 2003 r. dotyczące definicji mikroprzedsiębiorstw oraz małych i średnich przedsiębiorstw (Dz.U. L 124 z 20.5.2003, s. 36). Te informacje są wymagane wyłącznie do celów statystycznych.  </w:t>
      </w:r>
      <w:r w:rsidRPr="001A5595">
        <w:rPr>
          <w:b/>
          <w:bCs/>
          <w:sz w:val="16"/>
          <w:szCs w:val="16"/>
        </w:rPr>
        <w:t>Mikroprzedsiębiorstwo: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10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2 milionów EUR</w:t>
      </w:r>
      <w:r w:rsidRPr="001A5595">
        <w:rPr>
          <w:sz w:val="16"/>
          <w:szCs w:val="16"/>
        </w:rPr>
        <w:t xml:space="preserve">. </w:t>
      </w:r>
      <w:r w:rsidRPr="001A5595">
        <w:rPr>
          <w:b/>
          <w:bCs/>
          <w:sz w:val="16"/>
          <w:szCs w:val="16"/>
        </w:rPr>
        <w:t>Małe 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50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10 milionów EUR</w:t>
      </w:r>
      <w:r w:rsidRPr="001A5595">
        <w:rPr>
          <w:sz w:val="16"/>
          <w:szCs w:val="16"/>
        </w:rPr>
        <w:t>.</w:t>
      </w:r>
    </w:p>
    <w:p w14:paraId="571E026E" w14:textId="77777777" w:rsidR="00720C34" w:rsidRPr="001A5595" w:rsidRDefault="00720C34" w:rsidP="00720C34">
      <w:pPr>
        <w:ind w:hanging="11"/>
        <w:jc w:val="both"/>
      </w:pPr>
      <w:r w:rsidRPr="001A5595">
        <w:rPr>
          <w:b/>
          <w:bCs/>
          <w:sz w:val="16"/>
          <w:szCs w:val="16"/>
        </w:rPr>
        <w:t>Średnie przedsiębiorstwa: przedsiębiorstwa, które nie są mikroprzedsiębiorstwami ani małymi przedsiębiorstwami</w:t>
      </w:r>
      <w:r w:rsidRPr="001A5595">
        <w:rPr>
          <w:sz w:val="16"/>
          <w:szCs w:val="16"/>
        </w:rPr>
        <w:t xml:space="preserve"> i które </w:t>
      </w:r>
      <w:r w:rsidRPr="001A5595">
        <w:rPr>
          <w:b/>
          <w:bCs/>
          <w:sz w:val="16"/>
          <w:szCs w:val="16"/>
        </w:rPr>
        <w:t>zatrudniają mniej niż 250 osób</w:t>
      </w:r>
      <w:r w:rsidRPr="001A5595">
        <w:rPr>
          <w:sz w:val="16"/>
          <w:szCs w:val="16"/>
        </w:rPr>
        <w:t xml:space="preserve"> i których </w:t>
      </w:r>
      <w:r w:rsidRPr="001A5595">
        <w:rPr>
          <w:b/>
          <w:bCs/>
          <w:sz w:val="16"/>
          <w:szCs w:val="16"/>
        </w:rPr>
        <w:t>roczny obrót nie przekracza 50 milionów EUR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i/>
          <w:iCs/>
          <w:sz w:val="16"/>
          <w:szCs w:val="16"/>
        </w:rPr>
        <w:t>lub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sz w:val="16"/>
          <w:szCs w:val="16"/>
        </w:rPr>
        <w:t>roczna suma bilansowa nie przekracza 43 milionów EUR</w:t>
      </w:r>
      <w:r w:rsidRPr="001A5595">
        <w:rPr>
          <w:sz w:val="16"/>
          <w:szCs w:val="16"/>
        </w:rPr>
        <w:t>.</w:t>
      </w:r>
    </w:p>
    <w:p w14:paraId="355009A8" w14:textId="77777777" w:rsidR="00720C34" w:rsidRDefault="00720C34" w:rsidP="00720C34">
      <w:pPr>
        <w:ind w:hanging="11"/>
        <w:jc w:val="both"/>
      </w:pPr>
    </w:p>
  </w:footnote>
  <w:footnote w:id="2">
    <w:p w14:paraId="5A8F47BF" w14:textId="77777777" w:rsidR="00720C34" w:rsidRPr="00512AFB" w:rsidRDefault="00720C34" w:rsidP="00720C34">
      <w:pPr>
        <w:jc w:val="both"/>
      </w:pPr>
      <w:r w:rsidRPr="00512AF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512AFB">
        <w:t xml:space="preserve"> </w:t>
      </w:r>
      <w:r w:rsidRPr="00512AFB">
        <w:rPr>
          <w:sz w:val="16"/>
          <w:szCs w:val="16"/>
        </w:rPr>
        <w:t>rozporządzenie Parlamentu Europejskiego i Rady (UE) 2016/679 z dnia 27 kwietnia 2016 r. w sprawie ochrony osób fizycznych</w:t>
      </w:r>
      <w:r w:rsidRPr="00512AFB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  <w:r w:rsidRPr="00512AFB">
        <w:rPr>
          <w:i/>
          <w:color w:val="000000"/>
          <w:sz w:val="20"/>
          <w:szCs w:val="20"/>
        </w:rPr>
        <w:t xml:space="preserve"> </w:t>
      </w:r>
      <w:r w:rsidRPr="00512AFB">
        <w:t xml:space="preserve"> </w:t>
      </w:r>
    </w:p>
    <w:p w14:paraId="45C062CC" w14:textId="53BE580D" w:rsidR="00720C34" w:rsidRDefault="00720C34" w:rsidP="00720C34">
      <w:pPr>
        <w:jc w:val="both"/>
      </w:pPr>
    </w:p>
    <w:p w14:paraId="4844D605" w14:textId="13D35BDB" w:rsidR="00C2722D" w:rsidRDefault="00C2722D" w:rsidP="00720C34">
      <w:pPr>
        <w:jc w:val="both"/>
      </w:pPr>
    </w:p>
    <w:p w14:paraId="2E779276" w14:textId="3C3A91A8" w:rsidR="00C2722D" w:rsidRDefault="00C2722D" w:rsidP="00720C34">
      <w:pPr>
        <w:jc w:val="both"/>
      </w:pPr>
    </w:p>
    <w:p w14:paraId="2DF2BD3D" w14:textId="54CE7F4A" w:rsidR="00C2722D" w:rsidRDefault="00C2722D" w:rsidP="00720C34">
      <w:pPr>
        <w:jc w:val="both"/>
      </w:pPr>
    </w:p>
    <w:p w14:paraId="10F617C5" w14:textId="77777777" w:rsidR="00C2722D" w:rsidRDefault="00C2722D" w:rsidP="00720C34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1961" w14:textId="37594326" w:rsidR="00720C34" w:rsidRPr="000B316F" w:rsidRDefault="00720C34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</w:t>
    </w:r>
    <w:r w:rsidR="000B7828">
      <w:rPr>
        <w:b/>
        <w:sz w:val="20"/>
        <w:szCs w:val="20"/>
      </w:rPr>
      <w:t>-</w:t>
    </w:r>
    <w:r w:rsidR="00436006">
      <w:rPr>
        <w:b/>
        <w:sz w:val="20"/>
        <w:szCs w:val="20"/>
      </w:rPr>
      <w:t>12</w:t>
    </w:r>
    <w:r w:rsidR="000B7828">
      <w:rPr>
        <w:b/>
        <w:sz w:val="20"/>
        <w:szCs w:val="20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1C35735"/>
    <w:multiLevelType w:val="multilevel"/>
    <w:tmpl w:val="9D403268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0209349B"/>
    <w:multiLevelType w:val="multilevel"/>
    <w:tmpl w:val="E7CAC1A2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0A627CF6"/>
    <w:multiLevelType w:val="multilevel"/>
    <w:tmpl w:val="3C38B15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7DCC"/>
    <w:multiLevelType w:val="multilevel"/>
    <w:tmpl w:val="1EE4641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C1A2A0F"/>
    <w:multiLevelType w:val="multilevel"/>
    <w:tmpl w:val="A0CC23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2E5C3D23"/>
    <w:multiLevelType w:val="multilevel"/>
    <w:tmpl w:val="042423B8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37DF281C"/>
    <w:multiLevelType w:val="multilevel"/>
    <w:tmpl w:val="4142E2C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A7490F"/>
    <w:multiLevelType w:val="multilevel"/>
    <w:tmpl w:val="0D54CBC4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F35D8A"/>
    <w:multiLevelType w:val="multilevel"/>
    <w:tmpl w:val="A39ADD90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3C7FFB"/>
    <w:multiLevelType w:val="multilevel"/>
    <w:tmpl w:val="A5A4F10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0C8D"/>
    <w:multiLevelType w:val="multilevel"/>
    <w:tmpl w:val="DB0047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40238C1"/>
    <w:multiLevelType w:val="multilevel"/>
    <w:tmpl w:val="2878E06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7E5C5B64"/>
    <w:multiLevelType w:val="multilevel"/>
    <w:tmpl w:val="E1286E7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7F790FF4"/>
    <w:multiLevelType w:val="multilevel"/>
    <w:tmpl w:val="BAAA96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022586181">
    <w:abstractNumId w:val="17"/>
    <w:lvlOverride w:ilvl="0">
      <w:startOverride w:val="1"/>
    </w:lvlOverride>
  </w:num>
  <w:num w:numId="2" w16cid:durableId="903564105">
    <w:abstractNumId w:val="10"/>
  </w:num>
  <w:num w:numId="3" w16cid:durableId="1747606456">
    <w:abstractNumId w:val="19"/>
  </w:num>
  <w:num w:numId="4" w16cid:durableId="1766923786">
    <w:abstractNumId w:val="14"/>
  </w:num>
  <w:num w:numId="5" w16cid:durableId="2080058885">
    <w:abstractNumId w:val="23"/>
  </w:num>
  <w:num w:numId="6" w16cid:durableId="175929541">
    <w:abstractNumId w:val="22"/>
  </w:num>
  <w:num w:numId="7" w16cid:durableId="837161464">
    <w:abstractNumId w:val="8"/>
  </w:num>
  <w:num w:numId="8" w16cid:durableId="803549613">
    <w:abstractNumId w:val="20"/>
  </w:num>
  <w:num w:numId="9" w16cid:durableId="1144741441">
    <w:abstractNumId w:val="11"/>
  </w:num>
  <w:num w:numId="10" w16cid:durableId="1535801603">
    <w:abstractNumId w:val="13"/>
  </w:num>
  <w:num w:numId="11" w16cid:durableId="1365207899">
    <w:abstractNumId w:val="15"/>
  </w:num>
  <w:num w:numId="12" w16cid:durableId="801071591">
    <w:abstractNumId w:val="12"/>
  </w:num>
  <w:num w:numId="13" w16cid:durableId="496843696">
    <w:abstractNumId w:val="9"/>
  </w:num>
  <w:num w:numId="14" w16cid:durableId="377166285">
    <w:abstractNumId w:val="7"/>
  </w:num>
  <w:num w:numId="15" w16cid:durableId="808405525">
    <w:abstractNumId w:val="18"/>
  </w:num>
  <w:num w:numId="16" w16cid:durableId="22899608">
    <w:abstractNumId w:val="21"/>
  </w:num>
  <w:num w:numId="17" w16cid:durableId="109366764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2E5D"/>
    <w:rsid w:val="000033A3"/>
    <w:rsid w:val="00003477"/>
    <w:rsid w:val="0000398D"/>
    <w:rsid w:val="00003E33"/>
    <w:rsid w:val="0000488B"/>
    <w:rsid w:val="00005910"/>
    <w:rsid w:val="00005A59"/>
    <w:rsid w:val="00006CF4"/>
    <w:rsid w:val="00010610"/>
    <w:rsid w:val="00010A13"/>
    <w:rsid w:val="000119D4"/>
    <w:rsid w:val="00011B0E"/>
    <w:rsid w:val="00012D7B"/>
    <w:rsid w:val="00012F1D"/>
    <w:rsid w:val="00013C59"/>
    <w:rsid w:val="00022B6B"/>
    <w:rsid w:val="00022DE8"/>
    <w:rsid w:val="00023975"/>
    <w:rsid w:val="00024744"/>
    <w:rsid w:val="000254FD"/>
    <w:rsid w:val="00025FC6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9FD"/>
    <w:rsid w:val="000361B3"/>
    <w:rsid w:val="00036D55"/>
    <w:rsid w:val="000379C3"/>
    <w:rsid w:val="00040D3D"/>
    <w:rsid w:val="00041848"/>
    <w:rsid w:val="00041EF0"/>
    <w:rsid w:val="00042434"/>
    <w:rsid w:val="00046052"/>
    <w:rsid w:val="00046806"/>
    <w:rsid w:val="00046EBF"/>
    <w:rsid w:val="000472B9"/>
    <w:rsid w:val="0004791F"/>
    <w:rsid w:val="00050C4C"/>
    <w:rsid w:val="00051BCE"/>
    <w:rsid w:val="00052862"/>
    <w:rsid w:val="0005422E"/>
    <w:rsid w:val="0005646E"/>
    <w:rsid w:val="00056E43"/>
    <w:rsid w:val="000575B7"/>
    <w:rsid w:val="00057F10"/>
    <w:rsid w:val="00063294"/>
    <w:rsid w:val="00065F76"/>
    <w:rsid w:val="00066BD4"/>
    <w:rsid w:val="00067E99"/>
    <w:rsid w:val="0007031E"/>
    <w:rsid w:val="00070B3C"/>
    <w:rsid w:val="00071463"/>
    <w:rsid w:val="000719F6"/>
    <w:rsid w:val="00072078"/>
    <w:rsid w:val="000722AF"/>
    <w:rsid w:val="000724B4"/>
    <w:rsid w:val="00073740"/>
    <w:rsid w:val="00073E75"/>
    <w:rsid w:val="0007471B"/>
    <w:rsid w:val="00074A20"/>
    <w:rsid w:val="000756AF"/>
    <w:rsid w:val="0007571D"/>
    <w:rsid w:val="00075B35"/>
    <w:rsid w:val="00080D3B"/>
    <w:rsid w:val="00081B34"/>
    <w:rsid w:val="0008269B"/>
    <w:rsid w:val="00082E5F"/>
    <w:rsid w:val="00085715"/>
    <w:rsid w:val="00086010"/>
    <w:rsid w:val="00086AA9"/>
    <w:rsid w:val="00086BF1"/>
    <w:rsid w:val="00086D22"/>
    <w:rsid w:val="00086E7B"/>
    <w:rsid w:val="00092161"/>
    <w:rsid w:val="0009246E"/>
    <w:rsid w:val="00093CE5"/>
    <w:rsid w:val="0009459C"/>
    <w:rsid w:val="00095DB5"/>
    <w:rsid w:val="000962B3"/>
    <w:rsid w:val="000A1387"/>
    <w:rsid w:val="000A160C"/>
    <w:rsid w:val="000A19E1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4E"/>
    <w:rsid w:val="000B189C"/>
    <w:rsid w:val="000B234A"/>
    <w:rsid w:val="000B285C"/>
    <w:rsid w:val="000B2C5D"/>
    <w:rsid w:val="000B316F"/>
    <w:rsid w:val="000B3917"/>
    <w:rsid w:val="000B47E7"/>
    <w:rsid w:val="000B61EB"/>
    <w:rsid w:val="000B7828"/>
    <w:rsid w:val="000B7F76"/>
    <w:rsid w:val="000C08FE"/>
    <w:rsid w:val="000C268A"/>
    <w:rsid w:val="000C2ECC"/>
    <w:rsid w:val="000C4DC2"/>
    <w:rsid w:val="000C4E5E"/>
    <w:rsid w:val="000C56CD"/>
    <w:rsid w:val="000C6761"/>
    <w:rsid w:val="000C7A32"/>
    <w:rsid w:val="000D044E"/>
    <w:rsid w:val="000D064D"/>
    <w:rsid w:val="000D1A64"/>
    <w:rsid w:val="000D4AED"/>
    <w:rsid w:val="000D5005"/>
    <w:rsid w:val="000E022E"/>
    <w:rsid w:val="000E031F"/>
    <w:rsid w:val="000E0578"/>
    <w:rsid w:val="000E10F3"/>
    <w:rsid w:val="000E24EE"/>
    <w:rsid w:val="000E344B"/>
    <w:rsid w:val="000E4A8F"/>
    <w:rsid w:val="000E54EF"/>
    <w:rsid w:val="000E5CC6"/>
    <w:rsid w:val="000E7DCE"/>
    <w:rsid w:val="000F0069"/>
    <w:rsid w:val="000F0579"/>
    <w:rsid w:val="000F09CD"/>
    <w:rsid w:val="000F0B2C"/>
    <w:rsid w:val="000F0C81"/>
    <w:rsid w:val="000F1610"/>
    <w:rsid w:val="000F36BC"/>
    <w:rsid w:val="000F4050"/>
    <w:rsid w:val="000F46E1"/>
    <w:rsid w:val="000F53B1"/>
    <w:rsid w:val="000F5D36"/>
    <w:rsid w:val="000F6866"/>
    <w:rsid w:val="000F7399"/>
    <w:rsid w:val="000F788E"/>
    <w:rsid w:val="000F7CC8"/>
    <w:rsid w:val="000F7D82"/>
    <w:rsid w:val="00100C47"/>
    <w:rsid w:val="00101B75"/>
    <w:rsid w:val="001047BB"/>
    <w:rsid w:val="001052F7"/>
    <w:rsid w:val="00106399"/>
    <w:rsid w:val="00107406"/>
    <w:rsid w:val="00107903"/>
    <w:rsid w:val="001105BD"/>
    <w:rsid w:val="00111545"/>
    <w:rsid w:val="00111A3C"/>
    <w:rsid w:val="001129F8"/>
    <w:rsid w:val="00113498"/>
    <w:rsid w:val="00113919"/>
    <w:rsid w:val="001146FD"/>
    <w:rsid w:val="00114F53"/>
    <w:rsid w:val="00115E4D"/>
    <w:rsid w:val="001166D2"/>
    <w:rsid w:val="001173F7"/>
    <w:rsid w:val="00117601"/>
    <w:rsid w:val="00117C6B"/>
    <w:rsid w:val="00121305"/>
    <w:rsid w:val="00121321"/>
    <w:rsid w:val="00122439"/>
    <w:rsid w:val="00122B5F"/>
    <w:rsid w:val="00124D95"/>
    <w:rsid w:val="00124FAE"/>
    <w:rsid w:val="00125527"/>
    <w:rsid w:val="00125793"/>
    <w:rsid w:val="00127961"/>
    <w:rsid w:val="00131153"/>
    <w:rsid w:val="00131708"/>
    <w:rsid w:val="0013286A"/>
    <w:rsid w:val="00135E91"/>
    <w:rsid w:val="0013647A"/>
    <w:rsid w:val="0013648C"/>
    <w:rsid w:val="0013770F"/>
    <w:rsid w:val="001404AC"/>
    <w:rsid w:val="00140B49"/>
    <w:rsid w:val="0014240C"/>
    <w:rsid w:val="00142518"/>
    <w:rsid w:val="001431D0"/>
    <w:rsid w:val="00143F74"/>
    <w:rsid w:val="00144304"/>
    <w:rsid w:val="00145E59"/>
    <w:rsid w:val="00147F80"/>
    <w:rsid w:val="001503C0"/>
    <w:rsid w:val="00151F5B"/>
    <w:rsid w:val="00152E49"/>
    <w:rsid w:val="0015306F"/>
    <w:rsid w:val="00153CAD"/>
    <w:rsid w:val="00154008"/>
    <w:rsid w:val="001540E4"/>
    <w:rsid w:val="0015449A"/>
    <w:rsid w:val="00155BE7"/>
    <w:rsid w:val="001567DF"/>
    <w:rsid w:val="00156EB9"/>
    <w:rsid w:val="00163597"/>
    <w:rsid w:val="001642F0"/>
    <w:rsid w:val="00164860"/>
    <w:rsid w:val="001673F4"/>
    <w:rsid w:val="001706CC"/>
    <w:rsid w:val="00171460"/>
    <w:rsid w:val="00172930"/>
    <w:rsid w:val="001732B1"/>
    <w:rsid w:val="0017366B"/>
    <w:rsid w:val="00174806"/>
    <w:rsid w:val="00174F84"/>
    <w:rsid w:val="00175840"/>
    <w:rsid w:val="001766D8"/>
    <w:rsid w:val="00176DEB"/>
    <w:rsid w:val="00182C42"/>
    <w:rsid w:val="00183A38"/>
    <w:rsid w:val="00184D75"/>
    <w:rsid w:val="00186530"/>
    <w:rsid w:val="001866F2"/>
    <w:rsid w:val="001868D6"/>
    <w:rsid w:val="00186A2B"/>
    <w:rsid w:val="00187302"/>
    <w:rsid w:val="00190302"/>
    <w:rsid w:val="00190854"/>
    <w:rsid w:val="00190F4E"/>
    <w:rsid w:val="0019150B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1408"/>
    <w:rsid w:val="001A1CAA"/>
    <w:rsid w:val="001A209C"/>
    <w:rsid w:val="001A26BB"/>
    <w:rsid w:val="001A2A06"/>
    <w:rsid w:val="001A3624"/>
    <w:rsid w:val="001A4157"/>
    <w:rsid w:val="001A4603"/>
    <w:rsid w:val="001A4CFD"/>
    <w:rsid w:val="001A4DDD"/>
    <w:rsid w:val="001A5254"/>
    <w:rsid w:val="001A5544"/>
    <w:rsid w:val="001A5741"/>
    <w:rsid w:val="001A703A"/>
    <w:rsid w:val="001A7139"/>
    <w:rsid w:val="001A7AA1"/>
    <w:rsid w:val="001A7D28"/>
    <w:rsid w:val="001B02A3"/>
    <w:rsid w:val="001B17DA"/>
    <w:rsid w:val="001B414E"/>
    <w:rsid w:val="001B44C7"/>
    <w:rsid w:val="001B51C1"/>
    <w:rsid w:val="001B5C81"/>
    <w:rsid w:val="001B671B"/>
    <w:rsid w:val="001B6880"/>
    <w:rsid w:val="001B69F5"/>
    <w:rsid w:val="001B73A2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6D13"/>
    <w:rsid w:val="001D0463"/>
    <w:rsid w:val="001D0627"/>
    <w:rsid w:val="001D1439"/>
    <w:rsid w:val="001D1818"/>
    <w:rsid w:val="001D2771"/>
    <w:rsid w:val="001D2EAE"/>
    <w:rsid w:val="001D30D2"/>
    <w:rsid w:val="001D35E3"/>
    <w:rsid w:val="001D593D"/>
    <w:rsid w:val="001D6D1A"/>
    <w:rsid w:val="001E0A45"/>
    <w:rsid w:val="001E0D6B"/>
    <w:rsid w:val="001E1485"/>
    <w:rsid w:val="001E1542"/>
    <w:rsid w:val="001E216F"/>
    <w:rsid w:val="001E2CF8"/>
    <w:rsid w:val="001E39E0"/>
    <w:rsid w:val="001E4BC0"/>
    <w:rsid w:val="001E6889"/>
    <w:rsid w:val="001E7A64"/>
    <w:rsid w:val="001E7C64"/>
    <w:rsid w:val="001F0187"/>
    <w:rsid w:val="001F1829"/>
    <w:rsid w:val="001F18E5"/>
    <w:rsid w:val="001F29CE"/>
    <w:rsid w:val="001F4B8E"/>
    <w:rsid w:val="001F5916"/>
    <w:rsid w:val="001F6113"/>
    <w:rsid w:val="001F6E65"/>
    <w:rsid w:val="001F79A6"/>
    <w:rsid w:val="001F7B0F"/>
    <w:rsid w:val="00200AA3"/>
    <w:rsid w:val="00201971"/>
    <w:rsid w:val="0020404E"/>
    <w:rsid w:val="00205245"/>
    <w:rsid w:val="00206518"/>
    <w:rsid w:val="002065DE"/>
    <w:rsid w:val="0020767E"/>
    <w:rsid w:val="0020774F"/>
    <w:rsid w:val="00207768"/>
    <w:rsid w:val="00207D0D"/>
    <w:rsid w:val="00210E67"/>
    <w:rsid w:val="002114A2"/>
    <w:rsid w:val="0021190C"/>
    <w:rsid w:val="00211F57"/>
    <w:rsid w:val="002126AC"/>
    <w:rsid w:val="0021280B"/>
    <w:rsid w:val="002139CF"/>
    <w:rsid w:val="00213CBD"/>
    <w:rsid w:val="0021424C"/>
    <w:rsid w:val="00214FAC"/>
    <w:rsid w:val="00217150"/>
    <w:rsid w:val="00220C28"/>
    <w:rsid w:val="0022100B"/>
    <w:rsid w:val="0022146F"/>
    <w:rsid w:val="0022157D"/>
    <w:rsid w:val="00221DE2"/>
    <w:rsid w:val="002222B5"/>
    <w:rsid w:val="002223D7"/>
    <w:rsid w:val="00222ADD"/>
    <w:rsid w:val="00222ED1"/>
    <w:rsid w:val="00223DEC"/>
    <w:rsid w:val="002256EA"/>
    <w:rsid w:val="00225E10"/>
    <w:rsid w:val="00231779"/>
    <w:rsid w:val="0023421A"/>
    <w:rsid w:val="00234BFC"/>
    <w:rsid w:val="002365D0"/>
    <w:rsid w:val="00236B7F"/>
    <w:rsid w:val="00237223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B37"/>
    <w:rsid w:val="0024621B"/>
    <w:rsid w:val="00247268"/>
    <w:rsid w:val="002476E9"/>
    <w:rsid w:val="00250168"/>
    <w:rsid w:val="00250339"/>
    <w:rsid w:val="00250F47"/>
    <w:rsid w:val="002513AA"/>
    <w:rsid w:val="00251576"/>
    <w:rsid w:val="00251755"/>
    <w:rsid w:val="00251767"/>
    <w:rsid w:val="0025380D"/>
    <w:rsid w:val="00254EF5"/>
    <w:rsid w:val="00255D06"/>
    <w:rsid w:val="00257367"/>
    <w:rsid w:val="0026173E"/>
    <w:rsid w:val="00261B5A"/>
    <w:rsid w:val="0026234B"/>
    <w:rsid w:val="00262B41"/>
    <w:rsid w:val="0026382D"/>
    <w:rsid w:val="002647A9"/>
    <w:rsid w:val="00265F3E"/>
    <w:rsid w:val="00266062"/>
    <w:rsid w:val="002671B8"/>
    <w:rsid w:val="00267940"/>
    <w:rsid w:val="0027021E"/>
    <w:rsid w:val="00270BA1"/>
    <w:rsid w:val="00271278"/>
    <w:rsid w:val="002724C1"/>
    <w:rsid w:val="002751E2"/>
    <w:rsid w:val="002759F9"/>
    <w:rsid w:val="00275B38"/>
    <w:rsid w:val="00275D1C"/>
    <w:rsid w:val="002766E3"/>
    <w:rsid w:val="00276703"/>
    <w:rsid w:val="00277982"/>
    <w:rsid w:val="0028022C"/>
    <w:rsid w:val="00281998"/>
    <w:rsid w:val="00283457"/>
    <w:rsid w:val="00283B09"/>
    <w:rsid w:val="00283DC1"/>
    <w:rsid w:val="00283DEE"/>
    <w:rsid w:val="0028557C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2CE9"/>
    <w:rsid w:val="00294785"/>
    <w:rsid w:val="002948A1"/>
    <w:rsid w:val="00295D7F"/>
    <w:rsid w:val="00297385"/>
    <w:rsid w:val="002977B9"/>
    <w:rsid w:val="00297EBD"/>
    <w:rsid w:val="002A06B5"/>
    <w:rsid w:val="002A0FC7"/>
    <w:rsid w:val="002A14AD"/>
    <w:rsid w:val="002A1CB6"/>
    <w:rsid w:val="002A27D8"/>
    <w:rsid w:val="002A28B1"/>
    <w:rsid w:val="002A3825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6A1"/>
    <w:rsid w:val="002B67D2"/>
    <w:rsid w:val="002C4B5C"/>
    <w:rsid w:val="002C5C0E"/>
    <w:rsid w:val="002C7289"/>
    <w:rsid w:val="002C7EF4"/>
    <w:rsid w:val="002D0A0E"/>
    <w:rsid w:val="002D15B2"/>
    <w:rsid w:val="002D17D1"/>
    <w:rsid w:val="002D2029"/>
    <w:rsid w:val="002D2487"/>
    <w:rsid w:val="002D24CC"/>
    <w:rsid w:val="002D356C"/>
    <w:rsid w:val="002D3849"/>
    <w:rsid w:val="002D5089"/>
    <w:rsid w:val="002D5B52"/>
    <w:rsid w:val="002D6BF3"/>
    <w:rsid w:val="002D6D2F"/>
    <w:rsid w:val="002D73DA"/>
    <w:rsid w:val="002D777C"/>
    <w:rsid w:val="002E0174"/>
    <w:rsid w:val="002E0826"/>
    <w:rsid w:val="002E09B5"/>
    <w:rsid w:val="002E2F47"/>
    <w:rsid w:val="002E4254"/>
    <w:rsid w:val="002E6567"/>
    <w:rsid w:val="002E7D8E"/>
    <w:rsid w:val="002F2441"/>
    <w:rsid w:val="002F24AF"/>
    <w:rsid w:val="002F266D"/>
    <w:rsid w:val="002F2719"/>
    <w:rsid w:val="002F3E07"/>
    <w:rsid w:val="002F3FFE"/>
    <w:rsid w:val="002F7454"/>
    <w:rsid w:val="0030121D"/>
    <w:rsid w:val="00301C70"/>
    <w:rsid w:val="00302573"/>
    <w:rsid w:val="0030294F"/>
    <w:rsid w:val="0030303E"/>
    <w:rsid w:val="0030549F"/>
    <w:rsid w:val="0030628D"/>
    <w:rsid w:val="0030647B"/>
    <w:rsid w:val="00306B33"/>
    <w:rsid w:val="003115C7"/>
    <w:rsid w:val="00311AD4"/>
    <w:rsid w:val="00311EC2"/>
    <w:rsid w:val="003123D9"/>
    <w:rsid w:val="0031245E"/>
    <w:rsid w:val="003138B0"/>
    <w:rsid w:val="0031407F"/>
    <w:rsid w:val="0031572F"/>
    <w:rsid w:val="003213DD"/>
    <w:rsid w:val="00321C22"/>
    <w:rsid w:val="00322622"/>
    <w:rsid w:val="003229B0"/>
    <w:rsid w:val="003234D8"/>
    <w:rsid w:val="00323670"/>
    <w:rsid w:val="003239E4"/>
    <w:rsid w:val="00323B96"/>
    <w:rsid w:val="00324A41"/>
    <w:rsid w:val="00325BE0"/>
    <w:rsid w:val="00331213"/>
    <w:rsid w:val="00331A92"/>
    <w:rsid w:val="00334152"/>
    <w:rsid w:val="00334364"/>
    <w:rsid w:val="00334916"/>
    <w:rsid w:val="00335929"/>
    <w:rsid w:val="003359AC"/>
    <w:rsid w:val="00336649"/>
    <w:rsid w:val="003374E1"/>
    <w:rsid w:val="00337A45"/>
    <w:rsid w:val="0034248F"/>
    <w:rsid w:val="00342E42"/>
    <w:rsid w:val="00343FAC"/>
    <w:rsid w:val="003448F4"/>
    <w:rsid w:val="00344ADF"/>
    <w:rsid w:val="003457C7"/>
    <w:rsid w:val="003458E6"/>
    <w:rsid w:val="00345BB6"/>
    <w:rsid w:val="00347FB3"/>
    <w:rsid w:val="00350547"/>
    <w:rsid w:val="00353517"/>
    <w:rsid w:val="00353CF4"/>
    <w:rsid w:val="003542F7"/>
    <w:rsid w:val="0035437D"/>
    <w:rsid w:val="003546FF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5AC"/>
    <w:rsid w:val="00387A61"/>
    <w:rsid w:val="00387DC0"/>
    <w:rsid w:val="00390216"/>
    <w:rsid w:val="0039183E"/>
    <w:rsid w:val="00392E90"/>
    <w:rsid w:val="00395265"/>
    <w:rsid w:val="00395798"/>
    <w:rsid w:val="00395D55"/>
    <w:rsid w:val="003962C4"/>
    <w:rsid w:val="003977D7"/>
    <w:rsid w:val="00397902"/>
    <w:rsid w:val="003A00D1"/>
    <w:rsid w:val="003A0D4D"/>
    <w:rsid w:val="003A0EE1"/>
    <w:rsid w:val="003A2336"/>
    <w:rsid w:val="003A246E"/>
    <w:rsid w:val="003A2C81"/>
    <w:rsid w:val="003A3685"/>
    <w:rsid w:val="003A5009"/>
    <w:rsid w:val="003A532D"/>
    <w:rsid w:val="003A53B5"/>
    <w:rsid w:val="003A5438"/>
    <w:rsid w:val="003A5D86"/>
    <w:rsid w:val="003A7E4F"/>
    <w:rsid w:val="003B0623"/>
    <w:rsid w:val="003B08E4"/>
    <w:rsid w:val="003B1CF6"/>
    <w:rsid w:val="003B1DE2"/>
    <w:rsid w:val="003B2486"/>
    <w:rsid w:val="003B29FD"/>
    <w:rsid w:val="003B4816"/>
    <w:rsid w:val="003B564C"/>
    <w:rsid w:val="003B7F6F"/>
    <w:rsid w:val="003C0192"/>
    <w:rsid w:val="003C0D35"/>
    <w:rsid w:val="003C1C0A"/>
    <w:rsid w:val="003C385D"/>
    <w:rsid w:val="003D031F"/>
    <w:rsid w:val="003D12F0"/>
    <w:rsid w:val="003D1301"/>
    <w:rsid w:val="003D17EB"/>
    <w:rsid w:val="003D1CC7"/>
    <w:rsid w:val="003D2334"/>
    <w:rsid w:val="003D38F4"/>
    <w:rsid w:val="003D465F"/>
    <w:rsid w:val="003D6148"/>
    <w:rsid w:val="003D7520"/>
    <w:rsid w:val="003E13AD"/>
    <w:rsid w:val="003E1C06"/>
    <w:rsid w:val="003E39D3"/>
    <w:rsid w:val="003E5F89"/>
    <w:rsid w:val="003E60F7"/>
    <w:rsid w:val="003F013A"/>
    <w:rsid w:val="003F0999"/>
    <w:rsid w:val="003F1BD7"/>
    <w:rsid w:val="003F2382"/>
    <w:rsid w:val="003F28AD"/>
    <w:rsid w:val="003F2DDE"/>
    <w:rsid w:val="003F32A5"/>
    <w:rsid w:val="003F3ECA"/>
    <w:rsid w:val="003F4765"/>
    <w:rsid w:val="003F4919"/>
    <w:rsid w:val="003F5722"/>
    <w:rsid w:val="0040121A"/>
    <w:rsid w:val="00401C6B"/>
    <w:rsid w:val="00401F39"/>
    <w:rsid w:val="00402EB3"/>
    <w:rsid w:val="00403488"/>
    <w:rsid w:val="00403E47"/>
    <w:rsid w:val="004041F3"/>
    <w:rsid w:val="00404FC6"/>
    <w:rsid w:val="0040642D"/>
    <w:rsid w:val="00407A9B"/>
    <w:rsid w:val="004101AE"/>
    <w:rsid w:val="004101B5"/>
    <w:rsid w:val="00410364"/>
    <w:rsid w:val="00410777"/>
    <w:rsid w:val="004107B1"/>
    <w:rsid w:val="0041110B"/>
    <w:rsid w:val="0041525A"/>
    <w:rsid w:val="00415472"/>
    <w:rsid w:val="00415A08"/>
    <w:rsid w:val="00417203"/>
    <w:rsid w:val="00417254"/>
    <w:rsid w:val="00417DCE"/>
    <w:rsid w:val="00417EF3"/>
    <w:rsid w:val="00420177"/>
    <w:rsid w:val="0042033F"/>
    <w:rsid w:val="0042036A"/>
    <w:rsid w:val="0042250F"/>
    <w:rsid w:val="00422C5B"/>
    <w:rsid w:val="00422EAF"/>
    <w:rsid w:val="0042323A"/>
    <w:rsid w:val="0042342A"/>
    <w:rsid w:val="00423470"/>
    <w:rsid w:val="00423745"/>
    <w:rsid w:val="0042781F"/>
    <w:rsid w:val="00427F22"/>
    <w:rsid w:val="004305B1"/>
    <w:rsid w:val="004325F8"/>
    <w:rsid w:val="0043275F"/>
    <w:rsid w:val="004341E1"/>
    <w:rsid w:val="004349EC"/>
    <w:rsid w:val="004354C8"/>
    <w:rsid w:val="00435789"/>
    <w:rsid w:val="00436006"/>
    <w:rsid w:val="00436E99"/>
    <w:rsid w:val="0044017C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7C"/>
    <w:rsid w:val="00450438"/>
    <w:rsid w:val="00451E44"/>
    <w:rsid w:val="004537C0"/>
    <w:rsid w:val="00455F85"/>
    <w:rsid w:val="00456AF1"/>
    <w:rsid w:val="00460995"/>
    <w:rsid w:val="0046139D"/>
    <w:rsid w:val="00461971"/>
    <w:rsid w:val="004628E0"/>
    <w:rsid w:val="00462E02"/>
    <w:rsid w:val="004649DB"/>
    <w:rsid w:val="00464E1F"/>
    <w:rsid w:val="00472267"/>
    <w:rsid w:val="0047254A"/>
    <w:rsid w:val="0047275D"/>
    <w:rsid w:val="00472973"/>
    <w:rsid w:val="00472FFA"/>
    <w:rsid w:val="004743D6"/>
    <w:rsid w:val="00475E49"/>
    <w:rsid w:val="00477A81"/>
    <w:rsid w:val="00482950"/>
    <w:rsid w:val="00483A17"/>
    <w:rsid w:val="00484F88"/>
    <w:rsid w:val="00486037"/>
    <w:rsid w:val="0048670B"/>
    <w:rsid w:val="0049008F"/>
    <w:rsid w:val="004922C2"/>
    <w:rsid w:val="0049273A"/>
    <w:rsid w:val="00492E7B"/>
    <w:rsid w:val="00493163"/>
    <w:rsid w:val="00493B9F"/>
    <w:rsid w:val="004941B4"/>
    <w:rsid w:val="004941BC"/>
    <w:rsid w:val="00494382"/>
    <w:rsid w:val="00495528"/>
    <w:rsid w:val="004956BE"/>
    <w:rsid w:val="00497C75"/>
    <w:rsid w:val="004A0D50"/>
    <w:rsid w:val="004A1D4A"/>
    <w:rsid w:val="004A2A4B"/>
    <w:rsid w:val="004A3306"/>
    <w:rsid w:val="004A3F79"/>
    <w:rsid w:val="004A4B90"/>
    <w:rsid w:val="004A4ED7"/>
    <w:rsid w:val="004A54E3"/>
    <w:rsid w:val="004A6916"/>
    <w:rsid w:val="004A6E1D"/>
    <w:rsid w:val="004A7211"/>
    <w:rsid w:val="004A7250"/>
    <w:rsid w:val="004A7617"/>
    <w:rsid w:val="004B13F3"/>
    <w:rsid w:val="004B1E2A"/>
    <w:rsid w:val="004B3205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56BC"/>
    <w:rsid w:val="004D5D69"/>
    <w:rsid w:val="004D60E8"/>
    <w:rsid w:val="004D6E07"/>
    <w:rsid w:val="004D7066"/>
    <w:rsid w:val="004D742B"/>
    <w:rsid w:val="004E0C68"/>
    <w:rsid w:val="004E16B7"/>
    <w:rsid w:val="004E1FAE"/>
    <w:rsid w:val="004E329C"/>
    <w:rsid w:val="004E3F99"/>
    <w:rsid w:val="004E54D5"/>
    <w:rsid w:val="004E6036"/>
    <w:rsid w:val="004E66C0"/>
    <w:rsid w:val="004F0464"/>
    <w:rsid w:val="004F0EFB"/>
    <w:rsid w:val="004F1459"/>
    <w:rsid w:val="004F15F7"/>
    <w:rsid w:val="004F1D51"/>
    <w:rsid w:val="004F32E5"/>
    <w:rsid w:val="004F3A2D"/>
    <w:rsid w:val="004F4BBC"/>
    <w:rsid w:val="004F5926"/>
    <w:rsid w:val="004F5D0C"/>
    <w:rsid w:val="004F5E36"/>
    <w:rsid w:val="004F647A"/>
    <w:rsid w:val="004F6D48"/>
    <w:rsid w:val="004F75AF"/>
    <w:rsid w:val="00500726"/>
    <w:rsid w:val="00501282"/>
    <w:rsid w:val="00502B98"/>
    <w:rsid w:val="00502F2F"/>
    <w:rsid w:val="00503EFE"/>
    <w:rsid w:val="005040AD"/>
    <w:rsid w:val="00504241"/>
    <w:rsid w:val="00504EFC"/>
    <w:rsid w:val="005055CE"/>
    <w:rsid w:val="00506578"/>
    <w:rsid w:val="0050786E"/>
    <w:rsid w:val="00510B36"/>
    <w:rsid w:val="00510E2F"/>
    <w:rsid w:val="00512AE4"/>
    <w:rsid w:val="00512E87"/>
    <w:rsid w:val="005138F2"/>
    <w:rsid w:val="00514B76"/>
    <w:rsid w:val="0051643E"/>
    <w:rsid w:val="00516792"/>
    <w:rsid w:val="005169EC"/>
    <w:rsid w:val="00516FF9"/>
    <w:rsid w:val="0052286C"/>
    <w:rsid w:val="00522EF1"/>
    <w:rsid w:val="00524293"/>
    <w:rsid w:val="0052445F"/>
    <w:rsid w:val="005251B8"/>
    <w:rsid w:val="005254C3"/>
    <w:rsid w:val="00526259"/>
    <w:rsid w:val="0052748A"/>
    <w:rsid w:val="005274A0"/>
    <w:rsid w:val="00527A65"/>
    <w:rsid w:val="00527DF5"/>
    <w:rsid w:val="0053065F"/>
    <w:rsid w:val="0053134C"/>
    <w:rsid w:val="005313C3"/>
    <w:rsid w:val="00531A2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77E2"/>
    <w:rsid w:val="0054064D"/>
    <w:rsid w:val="00541831"/>
    <w:rsid w:val="005448E9"/>
    <w:rsid w:val="00545045"/>
    <w:rsid w:val="005452E2"/>
    <w:rsid w:val="00545810"/>
    <w:rsid w:val="005460E5"/>
    <w:rsid w:val="005467C8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E6"/>
    <w:rsid w:val="005634D0"/>
    <w:rsid w:val="00564496"/>
    <w:rsid w:val="00564A3E"/>
    <w:rsid w:val="005654A4"/>
    <w:rsid w:val="00565988"/>
    <w:rsid w:val="005669E6"/>
    <w:rsid w:val="00566E33"/>
    <w:rsid w:val="005670B6"/>
    <w:rsid w:val="00567E7D"/>
    <w:rsid w:val="00567F6E"/>
    <w:rsid w:val="00570A5F"/>
    <w:rsid w:val="00571D0F"/>
    <w:rsid w:val="00572181"/>
    <w:rsid w:val="005728F1"/>
    <w:rsid w:val="00573CB9"/>
    <w:rsid w:val="00575B4E"/>
    <w:rsid w:val="00576BDC"/>
    <w:rsid w:val="00576DEA"/>
    <w:rsid w:val="005805A0"/>
    <w:rsid w:val="00581224"/>
    <w:rsid w:val="00582DE8"/>
    <w:rsid w:val="00583390"/>
    <w:rsid w:val="00583E3C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7B5"/>
    <w:rsid w:val="00597849"/>
    <w:rsid w:val="00597F7E"/>
    <w:rsid w:val="005A2793"/>
    <w:rsid w:val="005A29B2"/>
    <w:rsid w:val="005A3470"/>
    <w:rsid w:val="005A34BB"/>
    <w:rsid w:val="005A3AE0"/>
    <w:rsid w:val="005A538D"/>
    <w:rsid w:val="005B0503"/>
    <w:rsid w:val="005B1898"/>
    <w:rsid w:val="005B277B"/>
    <w:rsid w:val="005B4A03"/>
    <w:rsid w:val="005B502D"/>
    <w:rsid w:val="005B5385"/>
    <w:rsid w:val="005C07CE"/>
    <w:rsid w:val="005C09C2"/>
    <w:rsid w:val="005C21D6"/>
    <w:rsid w:val="005C448B"/>
    <w:rsid w:val="005C55AF"/>
    <w:rsid w:val="005C5ECA"/>
    <w:rsid w:val="005C718F"/>
    <w:rsid w:val="005C7DA3"/>
    <w:rsid w:val="005D1093"/>
    <w:rsid w:val="005D2B2E"/>
    <w:rsid w:val="005D309F"/>
    <w:rsid w:val="005D4D94"/>
    <w:rsid w:val="005D5C8A"/>
    <w:rsid w:val="005D6261"/>
    <w:rsid w:val="005D68FE"/>
    <w:rsid w:val="005D6B27"/>
    <w:rsid w:val="005D764A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E43"/>
    <w:rsid w:val="005E432B"/>
    <w:rsid w:val="005E4AE6"/>
    <w:rsid w:val="005E6ACF"/>
    <w:rsid w:val="005E6C85"/>
    <w:rsid w:val="005E7160"/>
    <w:rsid w:val="005E7759"/>
    <w:rsid w:val="005E7A50"/>
    <w:rsid w:val="005E7D1D"/>
    <w:rsid w:val="005E7F25"/>
    <w:rsid w:val="005F0B6D"/>
    <w:rsid w:val="005F123C"/>
    <w:rsid w:val="005F3C1B"/>
    <w:rsid w:val="005F52F5"/>
    <w:rsid w:val="005F53BB"/>
    <w:rsid w:val="005F5DBC"/>
    <w:rsid w:val="00600308"/>
    <w:rsid w:val="00600783"/>
    <w:rsid w:val="006008CB"/>
    <w:rsid w:val="0060186F"/>
    <w:rsid w:val="00601A05"/>
    <w:rsid w:val="006021DB"/>
    <w:rsid w:val="00602943"/>
    <w:rsid w:val="00603A29"/>
    <w:rsid w:val="006040EB"/>
    <w:rsid w:val="006056F2"/>
    <w:rsid w:val="00606A31"/>
    <w:rsid w:val="00606E6D"/>
    <w:rsid w:val="00607986"/>
    <w:rsid w:val="00610491"/>
    <w:rsid w:val="00610B1F"/>
    <w:rsid w:val="00610F6B"/>
    <w:rsid w:val="00612D7C"/>
    <w:rsid w:val="00614419"/>
    <w:rsid w:val="00614653"/>
    <w:rsid w:val="00614A33"/>
    <w:rsid w:val="006151CC"/>
    <w:rsid w:val="00615B15"/>
    <w:rsid w:val="006176E6"/>
    <w:rsid w:val="00617F4C"/>
    <w:rsid w:val="006205A4"/>
    <w:rsid w:val="00621705"/>
    <w:rsid w:val="006219AE"/>
    <w:rsid w:val="00625EDB"/>
    <w:rsid w:val="0062662C"/>
    <w:rsid w:val="00626DD3"/>
    <w:rsid w:val="00627392"/>
    <w:rsid w:val="006276C2"/>
    <w:rsid w:val="0063172D"/>
    <w:rsid w:val="00633464"/>
    <w:rsid w:val="00634D0A"/>
    <w:rsid w:val="00635E8F"/>
    <w:rsid w:val="00635FAC"/>
    <w:rsid w:val="006400E3"/>
    <w:rsid w:val="00640E90"/>
    <w:rsid w:val="006410EB"/>
    <w:rsid w:val="00641A1B"/>
    <w:rsid w:val="00641A81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3559"/>
    <w:rsid w:val="00653BDB"/>
    <w:rsid w:val="006552D9"/>
    <w:rsid w:val="006609DF"/>
    <w:rsid w:val="00661E5B"/>
    <w:rsid w:val="006628D7"/>
    <w:rsid w:val="00662E8F"/>
    <w:rsid w:val="0066421C"/>
    <w:rsid w:val="00664660"/>
    <w:rsid w:val="00664C46"/>
    <w:rsid w:val="00666116"/>
    <w:rsid w:val="0066691A"/>
    <w:rsid w:val="00666D26"/>
    <w:rsid w:val="00666F79"/>
    <w:rsid w:val="0067165D"/>
    <w:rsid w:val="00671916"/>
    <w:rsid w:val="006723F8"/>
    <w:rsid w:val="00673277"/>
    <w:rsid w:val="00673D32"/>
    <w:rsid w:val="006744B3"/>
    <w:rsid w:val="00674523"/>
    <w:rsid w:val="006747CF"/>
    <w:rsid w:val="00674934"/>
    <w:rsid w:val="0067586C"/>
    <w:rsid w:val="00676031"/>
    <w:rsid w:val="006760C0"/>
    <w:rsid w:val="00676F0C"/>
    <w:rsid w:val="006777F6"/>
    <w:rsid w:val="00677EA9"/>
    <w:rsid w:val="00681094"/>
    <w:rsid w:val="00683364"/>
    <w:rsid w:val="00683FDD"/>
    <w:rsid w:val="00684C7A"/>
    <w:rsid w:val="00684DA2"/>
    <w:rsid w:val="0068706E"/>
    <w:rsid w:val="0068783C"/>
    <w:rsid w:val="00690435"/>
    <w:rsid w:val="00690BEF"/>
    <w:rsid w:val="00691020"/>
    <w:rsid w:val="006922A9"/>
    <w:rsid w:val="0069283C"/>
    <w:rsid w:val="00692880"/>
    <w:rsid w:val="00693967"/>
    <w:rsid w:val="0069443B"/>
    <w:rsid w:val="006955F0"/>
    <w:rsid w:val="006975B5"/>
    <w:rsid w:val="006A1EB1"/>
    <w:rsid w:val="006A34BD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40EF"/>
    <w:rsid w:val="006B49D5"/>
    <w:rsid w:val="006B5995"/>
    <w:rsid w:val="006B613C"/>
    <w:rsid w:val="006B6802"/>
    <w:rsid w:val="006B708A"/>
    <w:rsid w:val="006C168B"/>
    <w:rsid w:val="006C3953"/>
    <w:rsid w:val="006C3DA4"/>
    <w:rsid w:val="006C40CF"/>
    <w:rsid w:val="006C4BC1"/>
    <w:rsid w:val="006C5DF2"/>
    <w:rsid w:val="006C5EF7"/>
    <w:rsid w:val="006C5FFD"/>
    <w:rsid w:val="006C6446"/>
    <w:rsid w:val="006C770F"/>
    <w:rsid w:val="006C7773"/>
    <w:rsid w:val="006D1844"/>
    <w:rsid w:val="006D36BD"/>
    <w:rsid w:val="006D3BB7"/>
    <w:rsid w:val="006D4411"/>
    <w:rsid w:val="006D4610"/>
    <w:rsid w:val="006D4982"/>
    <w:rsid w:val="006D4A30"/>
    <w:rsid w:val="006D57A2"/>
    <w:rsid w:val="006D608D"/>
    <w:rsid w:val="006D7CAC"/>
    <w:rsid w:val="006E0643"/>
    <w:rsid w:val="006E0EB2"/>
    <w:rsid w:val="006E11CE"/>
    <w:rsid w:val="006E12DD"/>
    <w:rsid w:val="006E1485"/>
    <w:rsid w:val="006E1F27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43B3"/>
    <w:rsid w:val="00704656"/>
    <w:rsid w:val="007050DF"/>
    <w:rsid w:val="0070514B"/>
    <w:rsid w:val="00705534"/>
    <w:rsid w:val="007057D4"/>
    <w:rsid w:val="0070672B"/>
    <w:rsid w:val="007108FA"/>
    <w:rsid w:val="00710E7C"/>
    <w:rsid w:val="00711B5E"/>
    <w:rsid w:val="007121EC"/>
    <w:rsid w:val="0071298A"/>
    <w:rsid w:val="00713322"/>
    <w:rsid w:val="00713384"/>
    <w:rsid w:val="0071375C"/>
    <w:rsid w:val="00717722"/>
    <w:rsid w:val="00717ED3"/>
    <w:rsid w:val="007201EF"/>
    <w:rsid w:val="00720C34"/>
    <w:rsid w:val="007218B7"/>
    <w:rsid w:val="00723239"/>
    <w:rsid w:val="00723543"/>
    <w:rsid w:val="00724768"/>
    <w:rsid w:val="00724F97"/>
    <w:rsid w:val="00726552"/>
    <w:rsid w:val="007325B1"/>
    <w:rsid w:val="00734F20"/>
    <w:rsid w:val="00734FE0"/>
    <w:rsid w:val="00735F19"/>
    <w:rsid w:val="00736675"/>
    <w:rsid w:val="007368BF"/>
    <w:rsid w:val="00736AEC"/>
    <w:rsid w:val="00736C89"/>
    <w:rsid w:val="007379A2"/>
    <w:rsid w:val="00740843"/>
    <w:rsid w:val="00742639"/>
    <w:rsid w:val="00742E20"/>
    <w:rsid w:val="00742EA8"/>
    <w:rsid w:val="007443D8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2B4F"/>
    <w:rsid w:val="007535B8"/>
    <w:rsid w:val="00755FB9"/>
    <w:rsid w:val="007564AA"/>
    <w:rsid w:val="00756947"/>
    <w:rsid w:val="00757424"/>
    <w:rsid w:val="007601B7"/>
    <w:rsid w:val="00760D3A"/>
    <w:rsid w:val="007612E6"/>
    <w:rsid w:val="0076198F"/>
    <w:rsid w:val="00762030"/>
    <w:rsid w:val="0076325C"/>
    <w:rsid w:val="00767568"/>
    <w:rsid w:val="00770502"/>
    <w:rsid w:val="0077182F"/>
    <w:rsid w:val="0077214F"/>
    <w:rsid w:val="0077246A"/>
    <w:rsid w:val="007724BF"/>
    <w:rsid w:val="00773436"/>
    <w:rsid w:val="00773B1B"/>
    <w:rsid w:val="007742D6"/>
    <w:rsid w:val="007754B2"/>
    <w:rsid w:val="0077551F"/>
    <w:rsid w:val="00776455"/>
    <w:rsid w:val="00776494"/>
    <w:rsid w:val="007777C5"/>
    <w:rsid w:val="00780101"/>
    <w:rsid w:val="00780651"/>
    <w:rsid w:val="007806A1"/>
    <w:rsid w:val="0078091E"/>
    <w:rsid w:val="0078167C"/>
    <w:rsid w:val="00782B47"/>
    <w:rsid w:val="00782E5E"/>
    <w:rsid w:val="00783111"/>
    <w:rsid w:val="007867F0"/>
    <w:rsid w:val="00787591"/>
    <w:rsid w:val="0078799E"/>
    <w:rsid w:val="0079007E"/>
    <w:rsid w:val="007906B1"/>
    <w:rsid w:val="007908BF"/>
    <w:rsid w:val="00790E3F"/>
    <w:rsid w:val="00790E8F"/>
    <w:rsid w:val="007914DF"/>
    <w:rsid w:val="00791ECE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1FD"/>
    <w:rsid w:val="007A03DC"/>
    <w:rsid w:val="007A2433"/>
    <w:rsid w:val="007A3AFB"/>
    <w:rsid w:val="007A4515"/>
    <w:rsid w:val="007A4728"/>
    <w:rsid w:val="007B0B8C"/>
    <w:rsid w:val="007B40A3"/>
    <w:rsid w:val="007B49EB"/>
    <w:rsid w:val="007B4B2F"/>
    <w:rsid w:val="007B4D99"/>
    <w:rsid w:val="007B5A54"/>
    <w:rsid w:val="007B66C0"/>
    <w:rsid w:val="007B6C80"/>
    <w:rsid w:val="007C0476"/>
    <w:rsid w:val="007C12C8"/>
    <w:rsid w:val="007C12CC"/>
    <w:rsid w:val="007C189A"/>
    <w:rsid w:val="007C1C20"/>
    <w:rsid w:val="007C2F6D"/>
    <w:rsid w:val="007C419B"/>
    <w:rsid w:val="007C5F1C"/>
    <w:rsid w:val="007C6A65"/>
    <w:rsid w:val="007C7250"/>
    <w:rsid w:val="007D0EBB"/>
    <w:rsid w:val="007D2271"/>
    <w:rsid w:val="007D2445"/>
    <w:rsid w:val="007D2875"/>
    <w:rsid w:val="007D2B63"/>
    <w:rsid w:val="007D2D83"/>
    <w:rsid w:val="007D3725"/>
    <w:rsid w:val="007D3E2C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F1B"/>
    <w:rsid w:val="00802283"/>
    <w:rsid w:val="0080268C"/>
    <w:rsid w:val="00802F40"/>
    <w:rsid w:val="00802FC8"/>
    <w:rsid w:val="00804A3A"/>
    <w:rsid w:val="00804A56"/>
    <w:rsid w:val="008055D6"/>
    <w:rsid w:val="00805EB3"/>
    <w:rsid w:val="008063B5"/>
    <w:rsid w:val="00806D5B"/>
    <w:rsid w:val="00807052"/>
    <w:rsid w:val="00807939"/>
    <w:rsid w:val="008112D4"/>
    <w:rsid w:val="008156CD"/>
    <w:rsid w:val="0081586A"/>
    <w:rsid w:val="0081670E"/>
    <w:rsid w:val="008172E5"/>
    <w:rsid w:val="0081773C"/>
    <w:rsid w:val="008210CE"/>
    <w:rsid w:val="00822C9B"/>
    <w:rsid w:val="00823D02"/>
    <w:rsid w:val="00825443"/>
    <w:rsid w:val="00826BBB"/>
    <w:rsid w:val="0083082E"/>
    <w:rsid w:val="0083179A"/>
    <w:rsid w:val="00831AB1"/>
    <w:rsid w:val="008321CB"/>
    <w:rsid w:val="008325B7"/>
    <w:rsid w:val="008346A0"/>
    <w:rsid w:val="008413AC"/>
    <w:rsid w:val="008428F5"/>
    <w:rsid w:val="00842C85"/>
    <w:rsid w:val="00843126"/>
    <w:rsid w:val="00843720"/>
    <w:rsid w:val="0084395C"/>
    <w:rsid w:val="0084530E"/>
    <w:rsid w:val="00845703"/>
    <w:rsid w:val="00846237"/>
    <w:rsid w:val="00846D0F"/>
    <w:rsid w:val="0085043F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57"/>
    <w:rsid w:val="0085792B"/>
    <w:rsid w:val="00860968"/>
    <w:rsid w:val="0086131B"/>
    <w:rsid w:val="0086199C"/>
    <w:rsid w:val="008657BE"/>
    <w:rsid w:val="00865F87"/>
    <w:rsid w:val="00866687"/>
    <w:rsid w:val="00867758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4ECD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2119"/>
    <w:rsid w:val="00892123"/>
    <w:rsid w:val="008921D8"/>
    <w:rsid w:val="00893410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691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B0DCE"/>
    <w:rsid w:val="008B0DF7"/>
    <w:rsid w:val="008B0E36"/>
    <w:rsid w:val="008B4691"/>
    <w:rsid w:val="008B5050"/>
    <w:rsid w:val="008B53F7"/>
    <w:rsid w:val="008B5F09"/>
    <w:rsid w:val="008B65C9"/>
    <w:rsid w:val="008B6AC9"/>
    <w:rsid w:val="008B6FD5"/>
    <w:rsid w:val="008B7DC3"/>
    <w:rsid w:val="008C1600"/>
    <w:rsid w:val="008C1ABC"/>
    <w:rsid w:val="008C2B96"/>
    <w:rsid w:val="008C32E1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96E"/>
    <w:rsid w:val="008E3FB0"/>
    <w:rsid w:val="008E5CA4"/>
    <w:rsid w:val="008E6023"/>
    <w:rsid w:val="008E6FDD"/>
    <w:rsid w:val="008E7842"/>
    <w:rsid w:val="008E78A4"/>
    <w:rsid w:val="008E7A90"/>
    <w:rsid w:val="008F26C6"/>
    <w:rsid w:val="008F2DB0"/>
    <w:rsid w:val="008F4526"/>
    <w:rsid w:val="008F5D3C"/>
    <w:rsid w:val="008F6A89"/>
    <w:rsid w:val="008F7996"/>
    <w:rsid w:val="008F7BA9"/>
    <w:rsid w:val="008F7BBA"/>
    <w:rsid w:val="009023E7"/>
    <w:rsid w:val="00905D44"/>
    <w:rsid w:val="0090737B"/>
    <w:rsid w:val="0091085E"/>
    <w:rsid w:val="00910CFF"/>
    <w:rsid w:val="00910E9B"/>
    <w:rsid w:val="00911EF0"/>
    <w:rsid w:val="00914707"/>
    <w:rsid w:val="00914756"/>
    <w:rsid w:val="00915530"/>
    <w:rsid w:val="00915D96"/>
    <w:rsid w:val="00917207"/>
    <w:rsid w:val="00917F89"/>
    <w:rsid w:val="00920E5F"/>
    <w:rsid w:val="00921C60"/>
    <w:rsid w:val="0092295A"/>
    <w:rsid w:val="00922D70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F99"/>
    <w:rsid w:val="00930430"/>
    <w:rsid w:val="00930909"/>
    <w:rsid w:val="00930A24"/>
    <w:rsid w:val="00930D71"/>
    <w:rsid w:val="009313D9"/>
    <w:rsid w:val="00932764"/>
    <w:rsid w:val="00934AF5"/>
    <w:rsid w:val="00935234"/>
    <w:rsid w:val="009357A9"/>
    <w:rsid w:val="00936046"/>
    <w:rsid w:val="00936358"/>
    <w:rsid w:val="0093687E"/>
    <w:rsid w:val="00936C5B"/>
    <w:rsid w:val="009373DB"/>
    <w:rsid w:val="00940856"/>
    <w:rsid w:val="009414F6"/>
    <w:rsid w:val="0094289A"/>
    <w:rsid w:val="00943042"/>
    <w:rsid w:val="00943ADE"/>
    <w:rsid w:val="00945067"/>
    <w:rsid w:val="009456BF"/>
    <w:rsid w:val="00945DE1"/>
    <w:rsid w:val="00945EAC"/>
    <w:rsid w:val="00946707"/>
    <w:rsid w:val="00947422"/>
    <w:rsid w:val="009474D7"/>
    <w:rsid w:val="0095055C"/>
    <w:rsid w:val="009505E4"/>
    <w:rsid w:val="009514C7"/>
    <w:rsid w:val="00953805"/>
    <w:rsid w:val="00955BC2"/>
    <w:rsid w:val="00955F2D"/>
    <w:rsid w:val="00957027"/>
    <w:rsid w:val="009604F4"/>
    <w:rsid w:val="009605DD"/>
    <w:rsid w:val="00961E2A"/>
    <w:rsid w:val="0096257C"/>
    <w:rsid w:val="009638E1"/>
    <w:rsid w:val="00964A64"/>
    <w:rsid w:val="009654C4"/>
    <w:rsid w:val="00970115"/>
    <w:rsid w:val="00970A53"/>
    <w:rsid w:val="00970F68"/>
    <w:rsid w:val="009713ED"/>
    <w:rsid w:val="009722AB"/>
    <w:rsid w:val="009722EC"/>
    <w:rsid w:val="00972B38"/>
    <w:rsid w:val="00972DD2"/>
    <w:rsid w:val="00972F32"/>
    <w:rsid w:val="00973873"/>
    <w:rsid w:val="00973BAE"/>
    <w:rsid w:val="0097482B"/>
    <w:rsid w:val="00974E0B"/>
    <w:rsid w:val="00975A02"/>
    <w:rsid w:val="0097677E"/>
    <w:rsid w:val="00976C6C"/>
    <w:rsid w:val="009778AC"/>
    <w:rsid w:val="00980E6A"/>
    <w:rsid w:val="009815D3"/>
    <w:rsid w:val="00981682"/>
    <w:rsid w:val="009820B5"/>
    <w:rsid w:val="00982142"/>
    <w:rsid w:val="00983E87"/>
    <w:rsid w:val="009842E7"/>
    <w:rsid w:val="00985410"/>
    <w:rsid w:val="009868DA"/>
    <w:rsid w:val="0098714A"/>
    <w:rsid w:val="009903B0"/>
    <w:rsid w:val="00990A71"/>
    <w:rsid w:val="00990A79"/>
    <w:rsid w:val="00990DF2"/>
    <w:rsid w:val="00993A63"/>
    <w:rsid w:val="00993E5E"/>
    <w:rsid w:val="00994A6C"/>
    <w:rsid w:val="0099521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34BD"/>
    <w:rsid w:val="009C3D94"/>
    <w:rsid w:val="009C40C3"/>
    <w:rsid w:val="009C4A05"/>
    <w:rsid w:val="009C51C8"/>
    <w:rsid w:val="009C64AC"/>
    <w:rsid w:val="009C697D"/>
    <w:rsid w:val="009D05DF"/>
    <w:rsid w:val="009D1FED"/>
    <w:rsid w:val="009D20C2"/>
    <w:rsid w:val="009D2B0B"/>
    <w:rsid w:val="009D7175"/>
    <w:rsid w:val="009D7AE3"/>
    <w:rsid w:val="009E633F"/>
    <w:rsid w:val="009F2737"/>
    <w:rsid w:val="009F3368"/>
    <w:rsid w:val="009F3648"/>
    <w:rsid w:val="009F3F4E"/>
    <w:rsid w:val="009F42EA"/>
    <w:rsid w:val="009F49CE"/>
    <w:rsid w:val="009F5418"/>
    <w:rsid w:val="009F649D"/>
    <w:rsid w:val="009F6C07"/>
    <w:rsid w:val="009F6FF2"/>
    <w:rsid w:val="00A00181"/>
    <w:rsid w:val="00A012DC"/>
    <w:rsid w:val="00A013D2"/>
    <w:rsid w:val="00A0208E"/>
    <w:rsid w:val="00A0511B"/>
    <w:rsid w:val="00A052E6"/>
    <w:rsid w:val="00A05F88"/>
    <w:rsid w:val="00A066F0"/>
    <w:rsid w:val="00A068AC"/>
    <w:rsid w:val="00A06BCE"/>
    <w:rsid w:val="00A07B97"/>
    <w:rsid w:val="00A110D0"/>
    <w:rsid w:val="00A11332"/>
    <w:rsid w:val="00A11557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4AFF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67BF"/>
    <w:rsid w:val="00A37E89"/>
    <w:rsid w:val="00A41CCC"/>
    <w:rsid w:val="00A41CE7"/>
    <w:rsid w:val="00A41CEB"/>
    <w:rsid w:val="00A4376C"/>
    <w:rsid w:val="00A43C26"/>
    <w:rsid w:val="00A4585E"/>
    <w:rsid w:val="00A46E65"/>
    <w:rsid w:val="00A5165D"/>
    <w:rsid w:val="00A52D72"/>
    <w:rsid w:val="00A533E4"/>
    <w:rsid w:val="00A533ED"/>
    <w:rsid w:val="00A5621F"/>
    <w:rsid w:val="00A56B10"/>
    <w:rsid w:val="00A56CB2"/>
    <w:rsid w:val="00A56E85"/>
    <w:rsid w:val="00A57760"/>
    <w:rsid w:val="00A579D2"/>
    <w:rsid w:val="00A60018"/>
    <w:rsid w:val="00A60842"/>
    <w:rsid w:val="00A60C02"/>
    <w:rsid w:val="00A60C6C"/>
    <w:rsid w:val="00A63CB3"/>
    <w:rsid w:val="00A653A5"/>
    <w:rsid w:val="00A65932"/>
    <w:rsid w:val="00A660DD"/>
    <w:rsid w:val="00A66D0F"/>
    <w:rsid w:val="00A672AF"/>
    <w:rsid w:val="00A67BCD"/>
    <w:rsid w:val="00A70A59"/>
    <w:rsid w:val="00A71F28"/>
    <w:rsid w:val="00A72601"/>
    <w:rsid w:val="00A72BF5"/>
    <w:rsid w:val="00A741A1"/>
    <w:rsid w:val="00A749EC"/>
    <w:rsid w:val="00A74B4A"/>
    <w:rsid w:val="00A75858"/>
    <w:rsid w:val="00A76DCD"/>
    <w:rsid w:val="00A77556"/>
    <w:rsid w:val="00A80E90"/>
    <w:rsid w:val="00A82507"/>
    <w:rsid w:val="00A82CE8"/>
    <w:rsid w:val="00A82D0A"/>
    <w:rsid w:val="00A83484"/>
    <w:rsid w:val="00A8362F"/>
    <w:rsid w:val="00A8371A"/>
    <w:rsid w:val="00A8399E"/>
    <w:rsid w:val="00A845B9"/>
    <w:rsid w:val="00A85761"/>
    <w:rsid w:val="00A85B0C"/>
    <w:rsid w:val="00A85BA3"/>
    <w:rsid w:val="00A85EEA"/>
    <w:rsid w:val="00A85F37"/>
    <w:rsid w:val="00A90476"/>
    <w:rsid w:val="00A90B30"/>
    <w:rsid w:val="00A91EF6"/>
    <w:rsid w:val="00A93DFB"/>
    <w:rsid w:val="00A93EB3"/>
    <w:rsid w:val="00A950F3"/>
    <w:rsid w:val="00A96620"/>
    <w:rsid w:val="00A96F56"/>
    <w:rsid w:val="00A9709D"/>
    <w:rsid w:val="00AA0946"/>
    <w:rsid w:val="00AA1133"/>
    <w:rsid w:val="00AA130D"/>
    <w:rsid w:val="00AA2750"/>
    <w:rsid w:val="00AA2AE8"/>
    <w:rsid w:val="00AA508B"/>
    <w:rsid w:val="00AA722C"/>
    <w:rsid w:val="00AA7E6D"/>
    <w:rsid w:val="00AB0491"/>
    <w:rsid w:val="00AB0FC0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99E"/>
    <w:rsid w:val="00AD217D"/>
    <w:rsid w:val="00AD26B7"/>
    <w:rsid w:val="00AD2A7E"/>
    <w:rsid w:val="00AD3D1F"/>
    <w:rsid w:val="00AD3EE5"/>
    <w:rsid w:val="00AD49F5"/>
    <w:rsid w:val="00AD5C34"/>
    <w:rsid w:val="00AD62E4"/>
    <w:rsid w:val="00AD685F"/>
    <w:rsid w:val="00AD6E0A"/>
    <w:rsid w:val="00AE0103"/>
    <w:rsid w:val="00AE04E2"/>
    <w:rsid w:val="00AE15D4"/>
    <w:rsid w:val="00AE1EE6"/>
    <w:rsid w:val="00AE3E8A"/>
    <w:rsid w:val="00AE49A1"/>
    <w:rsid w:val="00AE4EC5"/>
    <w:rsid w:val="00AE5724"/>
    <w:rsid w:val="00AE5BF0"/>
    <w:rsid w:val="00AE7AE7"/>
    <w:rsid w:val="00AF075A"/>
    <w:rsid w:val="00AF257D"/>
    <w:rsid w:val="00AF29CA"/>
    <w:rsid w:val="00AF2CEC"/>
    <w:rsid w:val="00AF4E14"/>
    <w:rsid w:val="00AF5383"/>
    <w:rsid w:val="00AF7CD9"/>
    <w:rsid w:val="00AF7D0A"/>
    <w:rsid w:val="00B009EC"/>
    <w:rsid w:val="00B02E26"/>
    <w:rsid w:val="00B034EE"/>
    <w:rsid w:val="00B04112"/>
    <w:rsid w:val="00B0418C"/>
    <w:rsid w:val="00B05888"/>
    <w:rsid w:val="00B0637B"/>
    <w:rsid w:val="00B0640E"/>
    <w:rsid w:val="00B06954"/>
    <w:rsid w:val="00B07C85"/>
    <w:rsid w:val="00B10191"/>
    <w:rsid w:val="00B1268A"/>
    <w:rsid w:val="00B13268"/>
    <w:rsid w:val="00B13462"/>
    <w:rsid w:val="00B1537D"/>
    <w:rsid w:val="00B1578B"/>
    <w:rsid w:val="00B15C8C"/>
    <w:rsid w:val="00B169DD"/>
    <w:rsid w:val="00B201BE"/>
    <w:rsid w:val="00B2270B"/>
    <w:rsid w:val="00B2289E"/>
    <w:rsid w:val="00B252A6"/>
    <w:rsid w:val="00B255FE"/>
    <w:rsid w:val="00B25865"/>
    <w:rsid w:val="00B305B7"/>
    <w:rsid w:val="00B309E5"/>
    <w:rsid w:val="00B32202"/>
    <w:rsid w:val="00B34BAE"/>
    <w:rsid w:val="00B36127"/>
    <w:rsid w:val="00B36A48"/>
    <w:rsid w:val="00B36EBF"/>
    <w:rsid w:val="00B37331"/>
    <w:rsid w:val="00B37DDA"/>
    <w:rsid w:val="00B40FF9"/>
    <w:rsid w:val="00B4173D"/>
    <w:rsid w:val="00B417F5"/>
    <w:rsid w:val="00B43E22"/>
    <w:rsid w:val="00B44966"/>
    <w:rsid w:val="00B45E6E"/>
    <w:rsid w:val="00B46011"/>
    <w:rsid w:val="00B51862"/>
    <w:rsid w:val="00B52A1C"/>
    <w:rsid w:val="00B542AA"/>
    <w:rsid w:val="00B54998"/>
    <w:rsid w:val="00B5541F"/>
    <w:rsid w:val="00B554F3"/>
    <w:rsid w:val="00B55912"/>
    <w:rsid w:val="00B56BDE"/>
    <w:rsid w:val="00B573FA"/>
    <w:rsid w:val="00B5795F"/>
    <w:rsid w:val="00B60691"/>
    <w:rsid w:val="00B61B26"/>
    <w:rsid w:val="00B622A0"/>
    <w:rsid w:val="00B627D8"/>
    <w:rsid w:val="00B62869"/>
    <w:rsid w:val="00B62F58"/>
    <w:rsid w:val="00B63354"/>
    <w:rsid w:val="00B63939"/>
    <w:rsid w:val="00B64DC8"/>
    <w:rsid w:val="00B65813"/>
    <w:rsid w:val="00B6606A"/>
    <w:rsid w:val="00B668AD"/>
    <w:rsid w:val="00B70A6E"/>
    <w:rsid w:val="00B72904"/>
    <w:rsid w:val="00B72E1B"/>
    <w:rsid w:val="00B72E98"/>
    <w:rsid w:val="00B75B48"/>
    <w:rsid w:val="00B7655C"/>
    <w:rsid w:val="00B765BD"/>
    <w:rsid w:val="00B7708F"/>
    <w:rsid w:val="00B777FF"/>
    <w:rsid w:val="00B77A93"/>
    <w:rsid w:val="00B803F3"/>
    <w:rsid w:val="00B81130"/>
    <w:rsid w:val="00B8159D"/>
    <w:rsid w:val="00B8251C"/>
    <w:rsid w:val="00B82947"/>
    <w:rsid w:val="00B834B0"/>
    <w:rsid w:val="00B836C5"/>
    <w:rsid w:val="00B8490F"/>
    <w:rsid w:val="00B8660E"/>
    <w:rsid w:val="00B868A9"/>
    <w:rsid w:val="00B8786F"/>
    <w:rsid w:val="00B90029"/>
    <w:rsid w:val="00B900B7"/>
    <w:rsid w:val="00B905FF"/>
    <w:rsid w:val="00B90B74"/>
    <w:rsid w:val="00B910A3"/>
    <w:rsid w:val="00B91D9B"/>
    <w:rsid w:val="00B96C30"/>
    <w:rsid w:val="00BA0C6D"/>
    <w:rsid w:val="00BA16D7"/>
    <w:rsid w:val="00BA1D0F"/>
    <w:rsid w:val="00BA2FF2"/>
    <w:rsid w:val="00BA37FD"/>
    <w:rsid w:val="00BA483E"/>
    <w:rsid w:val="00BA534D"/>
    <w:rsid w:val="00BA62FC"/>
    <w:rsid w:val="00BA77C7"/>
    <w:rsid w:val="00BA78A5"/>
    <w:rsid w:val="00BB263C"/>
    <w:rsid w:val="00BB5652"/>
    <w:rsid w:val="00BB5D7F"/>
    <w:rsid w:val="00BB6A62"/>
    <w:rsid w:val="00BB7B18"/>
    <w:rsid w:val="00BB7F31"/>
    <w:rsid w:val="00BC0B4D"/>
    <w:rsid w:val="00BC0FDB"/>
    <w:rsid w:val="00BC3149"/>
    <w:rsid w:val="00BC37EB"/>
    <w:rsid w:val="00BC3A9C"/>
    <w:rsid w:val="00BC3BB7"/>
    <w:rsid w:val="00BC3F68"/>
    <w:rsid w:val="00BC550F"/>
    <w:rsid w:val="00BC5B81"/>
    <w:rsid w:val="00BC631A"/>
    <w:rsid w:val="00BC7AEC"/>
    <w:rsid w:val="00BD079F"/>
    <w:rsid w:val="00BD2E83"/>
    <w:rsid w:val="00BD3F07"/>
    <w:rsid w:val="00BD6E9E"/>
    <w:rsid w:val="00BE0083"/>
    <w:rsid w:val="00BE0EEF"/>
    <w:rsid w:val="00BE1A91"/>
    <w:rsid w:val="00BE259B"/>
    <w:rsid w:val="00BE31A6"/>
    <w:rsid w:val="00BE37B0"/>
    <w:rsid w:val="00BE37C0"/>
    <w:rsid w:val="00BE3D14"/>
    <w:rsid w:val="00BE4556"/>
    <w:rsid w:val="00BE4DB5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70F"/>
    <w:rsid w:val="00C13881"/>
    <w:rsid w:val="00C16FCC"/>
    <w:rsid w:val="00C17C77"/>
    <w:rsid w:val="00C2086F"/>
    <w:rsid w:val="00C20C93"/>
    <w:rsid w:val="00C21536"/>
    <w:rsid w:val="00C21B15"/>
    <w:rsid w:val="00C226FA"/>
    <w:rsid w:val="00C22F79"/>
    <w:rsid w:val="00C242DD"/>
    <w:rsid w:val="00C24D17"/>
    <w:rsid w:val="00C24E32"/>
    <w:rsid w:val="00C25167"/>
    <w:rsid w:val="00C25836"/>
    <w:rsid w:val="00C2722D"/>
    <w:rsid w:val="00C30F29"/>
    <w:rsid w:val="00C31870"/>
    <w:rsid w:val="00C31F42"/>
    <w:rsid w:val="00C326F0"/>
    <w:rsid w:val="00C352D5"/>
    <w:rsid w:val="00C35AD7"/>
    <w:rsid w:val="00C367CB"/>
    <w:rsid w:val="00C36B7C"/>
    <w:rsid w:val="00C40BAB"/>
    <w:rsid w:val="00C40EBA"/>
    <w:rsid w:val="00C4147F"/>
    <w:rsid w:val="00C43C18"/>
    <w:rsid w:val="00C45E6E"/>
    <w:rsid w:val="00C46B6D"/>
    <w:rsid w:val="00C51B3F"/>
    <w:rsid w:val="00C52A00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3DB7"/>
    <w:rsid w:val="00C6530D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2DBF"/>
    <w:rsid w:val="00C836E2"/>
    <w:rsid w:val="00C853F9"/>
    <w:rsid w:val="00C860DE"/>
    <w:rsid w:val="00C86B9F"/>
    <w:rsid w:val="00C86D1F"/>
    <w:rsid w:val="00C9051E"/>
    <w:rsid w:val="00C90E3B"/>
    <w:rsid w:val="00C924EE"/>
    <w:rsid w:val="00C92697"/>
    <w:rsid w:val="00C9282A"/>
    <w:rsid w:val="00C93B8D"/>
    <w:rsid w:val="00C94603"/>
    <w:rsid w:val="00C95067"/>
    <w:rsid w:val="00C95787"/>
    <w:rsid w:val="00C957DB"/>
    <w:rsid w:val="00C95809"/>
    <w:rsid w:val="00C95F3B"/>
    <w:rsid w:val="00C96897"/>
    <w:rsid w:val="00C97DE4"/>
    <w:rsid w:val="00CA2B2D"/>
    <w:rsid w:val="00CA43BB"/>
    <w:rsid w:val="00CA5142"/>
    <w:rsid w:val="00CB037D"/>
    <w:rsid w:val="00CB0570"/>
    <w:rsid w:val="00CB0738"/>
    <w:rsid w:val="00CB0901"/>
    <w:rsid w:val="00CB2A6B"/>
    <w:rsid w:val="00CB37B9"/>
    <w:rsid w:val="00CB380A"/>
    <w:rsid w:val="00CB4A77"/>
    <w:rsid w:val="00CB5FB4"/>
    <w:rsid w:val="00CB663D"/>
    <w:rsid w:val="00CB6929"/>
    <w:rsid w:val="00CC044A"/>
    <w:rsid w:val="00CC10C4"/>
    <w:rsid w:val="00CC3362"/>
    <w:rsid w:val="00CC3E3F"/>
    <w:rsid w:val="00CC5F06"/>
    <w:rsid w:val="00CC6CC6"/>
    <w:rsid w:val="00CC7481"/>
    <w:rsid w:val="00CD062E"/>
    <w:rsid w:val="00CD1DE1"/>
    <w:rsid w:val="00CD2EE9"/>
    <w:rsid w:val="00CD38E6"/>
    <w:rsid w:val="00CD447E"/>
    <w:rsid w:val="00CD6008"/>
    <w:rsid w:val="00CD69A6"/>
    <w:rsid w:val="00CD73D6"/>
    <w:rsid w:val="00CE140E"/>
    <w:rsid w:val="00CE41BE"/>
    <w:rsid w:val="00CE5B32"/>
    <w:rsid w:val="00CE6FAA"/>
    <w:rsid w:val="00CE730B"/>
    <w:rsid w:val="00CF1581"/>
    <w:rsid w:val="00CF1A44"/>
    <w:rsid w:val="00CF3B20"/>
    <w:rsid w:val="00CF3B90"/>
    <w:rsid w:val="00CF4F44"/>
    <w:rsid w:val="00CF5DED"/>
    <w:rsid w:val="00CF72C4"/>
    <w:rsid w:val="00CF794C"/>
    <w:rsid w:val="00D005F4"/>
    <w:rsid w:val="00D01A26"/>
    <w:rsid w:val="00D02086"/>
    <w:rsid w:val="00D02B75"/>
    <w:rsid w:val="00D02C9B"/>
    <w:rsid w:val="00D03D5F"/>
    <w:rsid w:val="00D043E1"/>
    <w:rsid w:val="00D05125"/>
    <w:rsid w:val="00D0623F"/>
    <w:rsid w:val="00D06DFE"/>
    <w:rsid w:val="00D07352"/>
    <w:rsid w:val="00D11B1D"/>
    <w:rsid w:val="00D12D83"/>
    <w:rsid w:val="00D13B02"/>
    <w:rsid w:val="00D1566C"/>
    <w:rsid w:val="00D206F3"/>
    <w:rsid w:val="00D21A08"/>
    <w:rsid w:val="00D223BE"/>
    <w:rsid w:val="00D2366B"/>
    <w:rsid w:val="00D23BCE"/>
    <w:rsid w:val="00D2403E"/>
    <w:rsid w:val="00D26555"/>
    <w:rsid w:val="00D30270"/>
    <w:rsid w:val="00D30D1D"/>
    <w:rsid w:val="00D32AC3"/>
    <w:rsid w:val="00D33CC3"/>
    <w:rsid w:val="00D34742"/>
    <w:rsid w:val="00D36B5F"/>
    <w:rsid w:val="00D36CEB"/>
    <w:rsid w:val="00D37507"/>
    <w:rsid w:val="00D41027"/>
    <w:rsid w:val="00D4120F"/>
    <w:rsid w:val="00D42F3A"/>
    <w:rsid w:val="00D43C38"/>
    <w:rsid w:val="00D44D4A"/>
    <w:rsid w:val="00D460FA"/>
    <w:rsid w:val="00D503A0"/>
    <w:rsid w:val="00D506A1"/>
    <w:rsid w:val="00D512EC"/>
    <w:rsid w:val="00D5132D"/>
    <w:rsid w:val="00D52B24"/>
    <w:rsid w:val="00D52B65"/>
    <w:rsid w:val="00D554D5"/>
    <w:rsid w:val="00D575F6"/>
    <w:rsid w:val="00D60075"/>
    <w:rsid w:val="00D60412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1F6"/>
    <w:rsid w:val="00D7177E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290C"/>
    <w:rsid w:val="00D82FF2"/>
    <w:rsid w:val="00D83D61"/>
    <w:rsid w:val="00D84D59"/>
    <w:rsid w:val="00D86549"/>
    <w:rsid w:val="00D87927"/>
    <w:rsid w:val="00D90AE6"/>
    <w:rsid w:val="00D9127A"/>
    <w:rsid w:val="00D913C8"/>
    <w:rsid w:val="00D9149B"/>
    <w:rsid w:val="00D91D45"/>
    <w:rsid w:val="00D92CE3"/>
    <w:rsid w:val="00D92FBC"/>
    <w:rsid w:val="00D945FB"/>
    <w:rsid w:val="00D94A41"/>
    <w:rsid w:val="00D95D5C"/>
    <w:rsid w:val="00D96B9A"/>
    <w:rsid w:val="00D96FF7"/>
    <w:rsid w:val="00D973F9"/>
    <w:rsid w:val="00D976DF"/>
    <w:rsid w:val="00DA0E13"/>
    <w:rsid w:val="00DA0EF6"/>
    <w:rsid w:val="00DA17D6"/>
    <w:rsid w:val="00DA2DCF"/>
    <w:rsid w:val="00DA3D57"/>
    <w:rsid w:val="00DA4575"/>
    <w:rsid w:val="00DA78E2"/>
    <w:rsid w:val="00DB030F"/>
    <w:rsid w:val="00DB2A5D"/>
    <w:rsid w:val="00DB326B"/>
    <w:rsid w:val="00DB413F"/>
    <w:rsid w:val="00DB50FC"/>
    <w:rsid w:val="00DB5FAB"/>
    <w:rsid w:val="00DB6284"/>
    <w:rsid w:val="00DB6648"/>
    <w:rsid w:val="00DC0BE7"/>
    <w:rsid w:val="00DC1458"/>
    <w:rsid w:val="00DC1FDB"/>
    <w:rsid w:val="00DC395C"/>
    <w:rsid w:val="00DC41E0"/>
    <w:rsid w:val="00DC46E5"/>
    <w:rsid w:val="00DC4C43"/>
    <w:rsid w:val="00DD154A"/>
    <w:rsid w:val="00DD16A3"/>
    <w:rsid w:val="00DD1B55"/>
    <w:rsid w:val="00DD2029"/>
    <w:rsid w:val="00DD2785"/>
    <w:rsid w:val="00DD29DD"/>
    <w:rsid w:val="00DD55BE"/>
    <w:rsid w:val="00DD56DC"/>
    <w:rsid w:val="00DD5914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5225"/>
    <w:rsid w:val="00DE7F8C"/>
    <w:rsid w:val="00DF10C2"/>
    <w:rsid w:val="00DF1879"/>
    <w:rsid w:val="00DF206E"/>
    <w:rsid w:val="00DF25E4"/>
    <w:rsid w:val="00DF37A9"/>
    <w:rsid w:val="00DF37EC"/>
    <w:rsid w:val="00DF4280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694"/>
    <w:rsid w:val="00E17F79"/>
    <w:rsid w:val="00E21F15"/>
    <w:rsid w:val="00E231C5"/>
    <w:rsid w:val="00E2382C"/>
    <w:rsid w:val="00E24158"/>
    <w:rsid w:val="00E30879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DAF"/>
    <w:rsid w:val="00E403D7"/>
    <w:rsid w:val="00E40C83"/>
    <w:rsid w:val="00E422F3"/>
    <w:rsid w:val="00E42C89"/>
    <w:rsid w:val="00E45071"/>
    <w:rsid w:val="00E46041"/>
    <w:rsid w:val="00E46845"/>
    <w:rsid w:val="00E46DAD"/>
    <w:rsid w:val="00E500E6"/>
    <w:rsid w:val="00E50334"/>
    <w:rsid w:val="00E51186"/>
    <w:rsid w:val="00E51342"/>
    <w:rsid w:val="00E53A4A"/>
    <w:rsid w:val="00E53D00"/>
    <w:rsid w:val="00E53E4E"/>
    <w:rsid w:val="00E55D02"/>
    <w:rsid w:val="00E571F6"/>
    <w:rsid w:val="00E6002C"/>
    <w:rsid w:val="00E60161"/>
    <w:rsid w:val="00E613CB"/>
    <w:rsid w:val="00E624B3"/>
    <w:rsid w:val="00E634D7"/>
    <w:rsid w:val="00E656EF"/>
    <w:rsid w:val="00E65B8B"/>
    <w:rsid w:val="00E65CE8"/>
    <w:rsid w:val="00E65CF6"/>
    <w:rsid w:val="00E66384"/>
    <w:rsid w:val="00E667F3"/>
    <w:rsid w:val="00E706D1"/>
    <w:rsid w:val="00E7071F"/>
    <w:rsid w:val="00E71288"/>
    <w:rsid w:val="00E721CC"/>
    <w:rsid w:val="00E722A5"/>
    <w:rsid w:val="00E72587"/>
    <w:rsid w:val="00E73421"/>
    <w:rsid w:val="00E74453"/>
    <w:rsid w:val="00E74FC9"/>
    <w:rsid w:val="00E75804"/>
    <w:rsid w:val="00E75DF6"/>
    <w:rsid w:val="00E80D81"/>
    <w:rsid w:val="00E813D7"/>
    <w:rsid w:val="00E825A5"/>
    <w:rsid w:val="00E82DDC"/>
    <w:rsid w:val="00E84097"/>
    <w:rsid w:val="00E84F8A"/>
    <w:rsid w:val="00E859D1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401A"/>
    <w:rsid w:val="00EB44B3"/>
    <w:rsid w:val="00EB519F"/>
    <w:rsid w:val="00EB5717"/>
    <w:rsid w:val="00EB596B"/>
    <w:rsid w:val="00EB60F3"/>
    <w:rsid w:val="00EB61C5"/>
    <w:rsid w:val="00EB645B"/>
    <w:rsid w:val="00EB7D98"/>
    <w:rsid w:val="00EB7EC1"/>
    <w:rsid w:val="00EC1AA2"/>
    <w:rsid w:val="00EC22BC"/>
    <w:rsid w:val="00EC2AEA"/>
    <w:rsid w:val="00EC3394"/>
    <w:rsid w:val="00EC4B5A"/>
    <w:rsid w:val="00EC6A0F"/>
    <w:rsid w:val="00EC6B6B"/>
    <w:rsid w:val="00EC7956"/>
    <w:rsid w:val="00ED0748"/>
    <w:rsid w:val="00ED140B"/>
    <w:rsid w:val="00ED21C1"/>
    <w:rsid w:val="00ED21DE"/>
    <w:rsid w:val="00ED28E6"/>
    <w:rsid w:val="00ED363B"/>
    <w:rsid w:val="00ED6F27"/>
    <w:rsid w:val="00EE039B"/>
    <w:rsid w:val="00EE14FA"/>
    <w:rsid w:val="00EE46DC"/>
    <w:rsid w:val="00EE4913"/>
    <w:rsid w:val="00EE54A9"/>
    <w:rsid w:val="00EE590A"/>
    <w:rsid w:val="00EE6A2D"/>
    <w:rsid w:val="00EF049A"/>
    <w:rsid w:val="00EF04AB"/>
    <w:rsid w:val="00EF1459"/>
    <w:rsid w:val="00EF173B"/>
    <w:rsid w:val="00EF3EC1"/>
    <w:rsid w:val="00EF4C0E"/>
    <w:rsid w:val="00EF4F94"/>
    <w:rsid w:val="00EF5849"/>
    <w:rsid w:val="00EF617C"/>
    <w:rsid w:val="00EF73C3"/>
    <w:rsid w:val="00F001B4"/>
    <w:rsid w:val="00F00290"/>
    <w:rsid w:val="00F00518"/>
    <w:rsid w:val="00F00861"/>
    <w:rsid w:val="00F038A4"/>
    <w:rsid w:val="00F04295"/>
    <w:rsid w:val="00F05438"/>
    <w:rsid w:val="00F05CCF"/>
    <w:rsid w:val="00F05D52"/>
    <w:rsid w:val="00F07B33"/>
    <w:rsid w:val="00F1125A"/>
    <w:rsid w:val="00F117DD"/>
    <w:rsid w:val="00F1181D"/>
    <w:rsid w:val="00F11ECB"/>
    <w:rsid w:val="00F125FC"/>
    <w:rsid w:val="00F12728"/>
    <w:rsid w:val="00F12AC8"/>
    <w:rsid w:val="00F14BE1"/>
    <w:rsid w:val="00F15665"/>
    <w:rsid w:val="00F1712D"/>
    <w:rsid w:val="00F1769E"/>
    <w:rsid w:val="00F200A3"/>
    <w:rsid w:val="00F2023C"/>
    <w:rsid w:val="00F2051E"/>
    <w:rsid w:val="00F207E5"/>
    <w:rsid w:val="00F20ECD"/>
    <w:rsid w:val="00F20F96"/>
    <w:rsid w:val="00F22D33"/>
    <w:rsid w:val="00F2350C"/>
    <w:rsid w:val="00F236F9"/>
    <w:rsid w:val="00F239D4"/>
    <w:rsid w:val="00F25BF3"/>
    <w:rsid w:val="00F264A6"/>
    <w:rsid w:val="00F26A3E"/>
    <w:rsid w:val="00F26B6A"/>
    <w:rsid w:val="00F26D5D"/>
    <w:rsid w:val="00F30C13"/>
    <w:rsid w:val="00F31588"/>
    <w:rsid w:val="00F31BF5"/>
    <w:rsid w:val="00F31D53"/>
    <w:rsid w:val="00F3332B"/>
    <w:rsid w:val="00F40F5D"/>
    <w:rsid w:val="00F40F68"/>
    <w:rsid w:val="00F4194B"/>
    <w:rsid w:val="00F4215B"/>
    <w:rsid w:val="00F43269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F4D"/>
    <w:rsid w:val="00F603FA"/>
    <w:rsid w:val="00F60F63"/>
    <w:rsid w:val="00F62CFF"/>
    <w:rsid w:val="00F63513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49E6"/>
    <w:rsid w:val="00F74AA7"/>
    <w:rsid w:val="00F75892"/>
    <w:rsid w:val="00F772B9"/>
    <w:rsid w:val="00F77561"/>
    <w:rsid w:val="00F801ED"/>
    <w:rsid w:val="00F80AFD"/>
    <w:rsid w:val="00F8165E"/>
    <w:rsid w:val="00F823EE"/>
    <w:rsid w:val="00F82CC8"/>
    <w:rsid w:val="00F83364"/>
    <w:rsid w:val="00F84103"/>
    <w:rsid w:val="00F854EA"/>
    <w:rsid w:val="00F85929"/>
    <w:rsid w:val="00F85A56"/>
    <w:rsid w:val="00F85FFA"/>
    <w:rsid w:val="00F878D8"/>
    <w:rsid w:val="00F9073E"/>
    <w:rsid w:val="00F90859"/>
    <w:rsid w:val="00F9091B"/>
    <w:rsid w:val="00F93368"/>
    <w:rsid w:val="00F933FE"/>
    <w:rsid w:val="00F936D2"/>
    <w:rsid w:val="00FA34D6"/>
    <w:rsid w:val="00FA379F"/>
    <w:rsid w:val="00FA3DFA"/>
    <w:rsid w:val="00FA4037"/>
    <w:rsid w:val="00FA4A81"/>
    <w:rsid w:val="00FA5F0D"/>
    <w:rsid w:val="00FA7760"/>
    <w:rsid w:val="00FB0925"/>
    <w:rsid w:val="00FB25E8"/>
    <w:rsid w:val="00FB3429"/>
    <w:rsid w:val="00FB390A"/>
    <w:rsid w:val="00FB51F4"/>
    <w:rsid w:val="00FC006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513A"/>
    <w:rsid w:val="00FD5A95"/>
    <w:rsid w:val="00FD7E7C"/>
    <w:rsid w:val="00FE4736"/>
    <w:rsid w:val="00FE489F"/>
    <w:rsid w:val="00FE7B30"/>
    <w:rsid w:val="00FF02D7"/>
    <w:rsid w:val="00FF5BF6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282C"/>
  <w15:docId w15:val="{0533AEFD-01C9-43E6-AC59-4243DD2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iPriority w:val="99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05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6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6C5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6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11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2722D"/>
    <w:pPr>
      <w:suppressAutoHyphens/>
      <w:jc w:val="both"/>
    </w:pPr>
    <w:rPr>
      <w:rFonts w:ascii="Garamond" w:hAnsi="Garamond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leglosci.info/" TargetMode="External"/><Relationship Id="rId13" Type="http://schemas.openxmlformats.org/officeDocument/2006/relationships/hyperlink" Target="http://www.odleglosci.inf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dleglosci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dleglosci.inf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odleglosci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leglosci.info/" TargetMode="External"/><Relationship Id="rId14" Type="http://schemas.openxmlformats.org/officeDocument/2006/relationships/hyperlink" Target="http://www.odleglosci.inf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1BA3-9386-430A-AA6C-E0ABDD57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1988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Skorna</dc:creator>
  <cp:lastModifiedBy>Anna Gulbinowicz</cp:lastModifiedBy>
  <cp:revision>43</cp:revision>
  <cp:lastPrinted>2023-01-25T10:50:00Z</cp:lastPrinted>
  <dcterms:created xsi:type="dcterms:W3CDTF">2021-06-10T07:39:00Z</dcterms:created>
  <dcterms:modified xsi:type="dcterms:W3CDTF">2024-01-29T14:13:00Z</dcterms:modified>
</cp:coreProperties>
</file>